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576" w:rsidRDefault="00945576">
      <w:pPr>
        <w:pStyle w:val="1"/>
      </w:pPr>
      <w:hyperlink r:id="rId7" w:history="1">
        <w:r>
          <w:rPr>
            <w:rStyle w:val="a4"/>
            <w:rFonts w:cs="Times New Roman CYR"/>
            <w:b w:val="0"/>
            <w:bCs w:val="0"/>
          </w:rPr>
          <w:t>Приказ Министерства образования и науки РФ от 10 декабря 2013 г. N 1324 "Об утверждении показателей деятельности образовательной организации, подлежащей самообследованию" (с изменениями и дополнениями)</w:t>
        </w:r>
      </w:hyperlink>
    </w:p>
    <w:p w:rsidR="00945576" w:rsidRDefault="00945576">
      <w:pPr>
        <w:pStyle w:val="ac"/>
      </w:pPr>
      <w:r>
        <w:t>С изменениями и дополнениями от:</w:t>
      </w:r>
    </w:p>
    <w:p w:rsidR="00945576" w:rsidRDefault="00945576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15 февраля 2017 г.</w:t>
      </w:r>
    </w:p>
    <w:p w:rsidR="00945576" w:rsidRDefault="00945576"/>
    <w:p w:rsidR="00945576" w:rsidRDefault="00945576">
      <w:r>
        <w:t xml:space="preserve">В соответствии с </w:t>
      </w:r>
      <w:hyperlink r:id="rId8" w:history="1">
        <w:r>
          <w:rPr>
            <w:rStyle w:val="a4"/>
            <w:rFonts w:cs="Times New Roman CYR"/>
          </w:rPr>
          <w:t>пунктом 3 части 2 статьи 29</w:t>
        </w:r>
      </w:hyperlink>
      <w:r>
        <w:t xml:space="preserve"> Федерального закона от 29 декабря 2012 г. N 273-ФЗ "Об образовании в Российской Федерации" (Собрание законодательства Российской Федерации, 2012, N 53, ст. 7598; 2013, N 19, ст. 2326; N 23, ст. 2878; N 30, ст. 4036; N 48, ст. 6165) и </w:t>
      </w:r>
      <w:hyperlink r:id="rId9" w:history="1">
        <w:r>
          <w:rPr>
            <w:rStyle w:val="a4"/>
            <w:rFonts w:cs="Times New Roman CYR"/>
          </w:rPr>
          <w:t>подпунктом 5.2.15</w:t>
        </w:r>
      </w:hyperlink>
      <w:r>
        <w:t xml:space="preserve"> Положения о Министерстве образования и науки Российской Федерации, утвержденного </w:t>
      </w:r>
      <w:hyperlink r:id="rId10" w:history="1">
        <w:r>
          <w:rPr>
            <w:rStyle w:val="a4"/>
            <w:rFonts w:cs="Times New Roman CYR"/>
          </w:rPr>
          <w:t>постановлением</w:t>
        </w:r>
      </w:hyperlink>
      <w:r>
        <w:t xml:space="preserve"> Правительства Российской Федерации от 3 июня 2013 г. N 466 (Собрание законодательства Российской Федерации, 2013, N 23, ст. 2923; N 33, ст. 4386; N 37, ст. 4702), приказываю:</w:t>
      </w:r>
    </w:p>
    <w:p w:rsidR="00945576" w:rsidRDefault="00945576">
      <w:bookmarkStart w:id="0" w:name="sub_1"/>
      <w:r>
        <w:t>Утвердить:</w:t>
      </w:r>
    </w:p>
    <w:bookmarkEnd w:id="0"/>
    <w:p w:rsidR="00945576" w:rsidRDefault="00945576">
      <w:r>
        <w:t>показатели деятельности дошкольной образовательной организации, подлежащей самообследованию (</w:t>
      </w:r>
      <w:hyperlink w:anchor="sub_1000" w:history="1">
        <w:r>
          <w:rPr>
            <w:rStyle w:val="a4"/>
            <w:rFonts w:cs="Times New Roman CYR"/>
          </w:rPr>
          <w:t>приложение N 1</w:t>
        </w:r>
      </w:hyperlink>
      <w:r>
        <w:t>);</w:t>
      </w:r>
    </w:p>
    <w:p w:rsidR="00945576" w:rsidRDefault="00945576">
      <w:r>
        <w:t>показатели деятельности общеобразовательной организации, подлежащей самообследованию (</w:t>
      </w:r>
      <w:hyperlink w:anchor="sub_2000" w:history="1">
        <w:r>
          <w:rPr>
            <w:rStyle w:val="a4"/>
            <w:rFonts w:cs="Times New Roman CYR"/>
          </w:rPr>
          <w:t>приложение N 2</w:t>
        </w:r>
      </w:hyperlink>
      <w:r>
        <w:t>);</w:t>
      </w:r>
    </w:p>
    <w:p w:rsidR="00945576" w:rsidRDefault="00945576">
      <w:r>
        <w:t>показатели деятельности профессиональной образовательной организации, подлежащей самообследованию (</w:t>
      </w:r>
      <w:hyperlink w:anchor="sub_3000" w:history="1">
        <w:r>
          <w:rPr>
            <w:rStyle w:val="a4"/>
            <w:rFonts w:cs="Times New Roman CYR"/>
          </w:rPr>
          <w:t>приложение N 3</w:t>
        </w:r>
      </w:hyperlink>
      <w:r>
        <w:t>);</w:t>
      </w:r>
    </w:p>
    <w:p w:rsidR="00945576" w:rsidRDefault="00945576">
      <w:r>
        <w:t>показатели деятельности образовательной организации высшего образования, подлежащей самообследованию (</w:t>
      </w:r>
      <w:hyperlink w:anchor="sub_4000" w:history="1">
        <w:r>
          <w:rPr>
            <w:rStyle w:val="a4"/>
            <w:rFonts w:cs="Times New Roman CYR"/>
          </w:rPr>
          <w:t>приложение N 4</w:t>
        </w:r>
      </w:hyperlink>
      <w:r>
        <w:t>);</w:t>
      </w:r>
    </w:p>
    <w:p w:rsidR="00945576" w:rsidRDefault="00945576">
      <w:r>
        <w:t>показатели деятельности организации дополнительного образования, подлежащей самообследованию (</w:t>
      </w:r>
      <w:hyperlink w:anchor="sub_5000" w:history="1">
        <w:r>
          <w:rPr>
            <w:rStyle w:val="a4"/>
            <w:rFonts w:cs="Times New Roman CYR"/>
          </w:rPr>
          <w:t>приложение N 5</w:t>
        </w:r>
      </w:hyperlink>
      <w:r>
        <w:t>);</w:t>
      </w:r>
    </w:p>
    <w:p w:rsidR="00945576" w:rsidRDefault="00945576">
      <w:r>
        <w:t>показатели деятельности организации дополнительного профессионального образования, подлежащей самообследованию (</w:t>
      </w:r>
      <w:hyperlink w:anchor="sub_6000" w:history="1">
        <w:r>
          <w:rPr>
            <w:rStyle w:val="a4"/>
            <w:rFonts w:cs="Times New Roman CYR"/>
          </w:rPr>
          <w:t>приложение N 6</w:t>
        </w:r>
      </w:hyperlink>
      <w:r>
        <w:t>).</w:t>
      </w:r>
    </w:p>
    <w:p w:rsidR="00945576" w:rsidRDefault="00945576"/>
    <w:tbl>
      <w:tblPr>
        <w:tblW w:w="5000" w:type="pct"/>
        <w:tblInd w:w="108" w:type="dxa"/>
        <w:tblLook w:val="0000"/>
      </w:tblPr>
      <w:tblGrid>
        <w:gridCol w:w="7010"/>
        <w:gridCol w:w="3506"/>
      </w:tblGrid>
      <w:tr w:rsidR="00945576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945576" w:rsidRDefault="00945576">
            <w:pPr>
              <w:pStyle w:val="ad"/>
            </w:pPr>
            <w:r>
              <w:t>Министр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945576" w:rsidRDefault="00945576">
            <w:pPr>
              <w:pStyle w:val="aa"/>
              <w:jc w:val="right"/>
            </w:pPr>
            <w:r>
              <w:t>Д.В. Ливанов</w:t>
            </w:r>
          </w:p>
        </w:tc>
      </w:tr>
    </w:tbl>
    <w:p w:rsidR="00945576" w:rsidRDefault="00945576"/>
    <w:p w:rsidR="00945576" w:rsidRDefault="00945576">
      <w:pPr>
        <w:pStyle w:val="ad"/>
      </w:pPr>
      <w:r>
        <w:t>Зарегистрировано в Минюсте РФ 28 января 2014 г.</w:t>
      </w:r>
    </w:p>
    <w:p w:rsidR="00945576" w:rsidRDefault="00945576">
      <w:pPr>
        <w:pStyle w:val="ad"/>
      </w:pPr>
      <w:r>
        <w:t>Регистрационный N 31135</w:t>
      </w:r>
    </w:p>
    <w:p w:rsidR="00945576" w:rsidRDefault="00945576"/>
    <w:p w:rsidR="00945576" w:rsidRDefault="00945576">
      <w:pPr>
        <w:ind w:firstLine="0"/>
        <w:jc w:val="left"/>
        <w:sectPr w:rsidR="00945576">
          <w:headerReference w:type="default" r:id="rId11"/>
          <w:footerReference w:type="default" r:id="rId12"/>
          <w:pgSz w:w="11900" w:h="16800"/>
          <w:pgMar w:top="1440" w:right="800" w:bottom="1440" w:left="800" w:header="720" w:footer="720" w:gutter="0"/>
          <w:cols w:space="720"/>
          <w:noEndnote/>
        </w:sectPr>
      </w:pPr>
    </w:p>
    <w:p w:rsidR="00945576" w:rsidRDefault="00945576"/>
    <w:p w:rsidR="00945576" w:rsidRDefault="00945576">
      <w:pPr>
        <w:ind w:firstLine="698"/>
        <w:jc w:val="right"/>
      </w:pPr>
      <w:bookmarkStart w:id="1" w:name="sub_2000"/>
      <w:r>
        <w:rPr>
          <w:rStyle w:val="a3"/>
          <w:bCs/>
        </w:rPr>
        <w:t>Приложение N 2</w:t>
      </w:r>
    </w:p>
    <w:bookmarkEnd w:id="1"/>
    <w:p w:rsidR="00945576" w:rsidRDefault="00945576"/>
    <w:p w:rsidR="00945576" w:rsidRPr="00867A7E" w:rsidRDefault="00945576">
      <w:pPr>
        <w:pStyle w:val="1"/>
        <w:rPr>
          <w:color w:val="auto"/>
        </w:rPr>
      </w:pPr>
      <w:r w:rsidRPr="00867A7E">
        <w:rPr>
          <w:color w:val="auto"/>
        </w:rPr>
        <w:t>Показатели</w:t>
      </w:r>
      <w:r w:rsidRPr="00867A7E">
        <w:rPr>
          <w:color w:val="auto"/>
        </w:rPr>
        <w:br/>
        <w:t>деятельности общеобразовательной организации, подлежащей самообследованию</w:t>
      </w:r>
      <w:r w:rsidRPr="00867A7E">
        <w:rPr>
          <w:color w:val="auto"/>
        </w:rPr>
        <w:br/>
        <w:t xml:space="preserve">(утв. </w:t>
      </w:r>
      <w:hyperlink w:anchor="sub_0" w:history="1">
        <w:r w:rsidRPr="00867A7E">
          <w:rPr>
            <w:rStyle w:val="a4"/>
            <w:rFonts w:cs="Times New Roman CYR"/>
            <w:b w:val="0"/>
            <w:bCs w:val="0"/>
            <w:color w:val="auto"/>
          </w:rPr>
          <w:t>приказом</w:t>
        </w:r>
      </w:hyperlink>
      <w:r w:rsidRPr="00867A7E">
        <w:rPr>
          <w:color w:val="auto"/>
        </w:rPr>
        <w:t xml:space="preserve"> Министерства образования и науки РФ от 10 декабря 2013 г. N 1324)</w:t>
      </w:r>
    </w:p>
    <w:p w:rsidR="00945576" w:rsidRPr="00867A7E" w:rsidRDefault="0094557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20"/>
        <w:gridCol w:w="11760"/>
        <w:gridCol w:w="2380"/>
      </w:tblGrid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r w:rsidRPr="00867A7E">
              <w:t>N п/п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r w:rsidRPr="00867A7E">
              <w:t>Показатели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r w:rsidRPr="00867A7E">
              <w:t>Единица измерения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1"/>
              <w:rPr>
                <w:color w:val="auto"/>
              </w:rPr>
            </w:pPr>
            <w:bookmarkStart w:id="2" w:name="sub_2001"/>
            <w:r w:rsidRPr="00867A7E">
              <w:rPr>
                <w:color w:val="auto"/>
              </w:rPr>
              <w:t>1.</w:t>
            </w:r>
            <w:bookmarkEnd w:id="2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rPr>
                <w:rStyle w:val="a3"/>
                <w:bCs/>
                <w:color w:val="auto"/>
              </w:rPr>
              <w:t>Образовательная деятельность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945576">
            <w:pPr>
              <w:pStyle w:val="aa"/>
            </w:pP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3" w:name="sub_2011"/>
            <w:r w:rsidRPr="00867A7E">
              <w:t>1.1</w:t>
            </w:r>
            <w:bookmarkEnd w:id="3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Общая численность учащихся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C0536E">
            <w:pPr>
              <w:pStyle w:val="aa"/>
              <w:jc w:val="center"/>
            </w:pPr>
            <w:r w:rsidRPr="00867A7E">
              <w:t xml:space="preserve">902 </w:t>
            </w:r>
            <w:r w:rsidR="00945576" w:rsidRPr="00867A7E">
              <w:t>человек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4" w:name="sub_2012"/>
            <w:r w:rsidRPr="00867A7E">
              <w:t>1.2</w:t>
            </w:r>
            <w:bookmarkEnd w:id="4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C0536E">
            <w:pPr>
              <w:pStyle w:val="aa"/>
              <w:jc w:val="center"/>
            </w:pPr>
            <w:r w:rsidRPr="00867A7E">
              <w:t xml:space="preserve">463 </w:t>
            </w:r>
            <w:r w:rsidR="00945576" w:rsidRPr="00867A7E">
              <w:t>человек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5" w:name="sub_2013"/>
            <w:r w:rsidRPr="00867A7E">
              <w:t>1.3</w:t>
            </w:r>
            <w:bookmarkEnd w:id="5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C0536E">
            <w:pPr>
              <w:pStyle w:val="aa"/>
              <w:jc w:val="center"/>
            </w:pPr>
            <w:r w:rsidRPr="00867A7E">
              <w:t xml:space="preserve">408 </w:t>
            </w:r>
            <w:r w:rsidR="00945576" w:rsidRPr="00867A7E">
              <w:t>человек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6" w:name="sub_2014"/>
            <w:r w:rsidRPr="00867A7E">
              <w:t>1.4</w:t>
            </w:r>
            <w:bookmarkEnd w:id="6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C0536E">
            <w:pPr>
              <w:pStyle w:val="aa"/>
              <w:jc w:val="center"/>
            </w:pPr>
            <w:r w:rsidRPr="00867A7E">
              <w:t xml:space="preserve">31 </w:t>
            </w:r>
            <w:r w:rsidR="00945576" w:rsidRPr="00867A7E">
              <w:t>человек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7" w:name="sub_2015"/>
            <w:r w:rsidRPr="00867A7E">
              <w:t>1.5</w:t>
            </w:r>
            <w:bookmarkEnd w:id="7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Численность/удельный вес численности учащихся, успевающих на "4" и "5" по результатам промежуточной аттестации, в общей численности учащихся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C0536E" w:rsidP="00C0536E">
            <w:pPr>
              <w:pStyle w:val="aa"/>
              <w:jc w:val="center"/>
            </w:pPr>
            <w:r w:rsidRPr="00867A7E">
              <w:t xml:space="preserve">387 </w:t>
            </w:r>
            <w:r w:rsidR="00945576" w:rsidRPr="00867A7E">
              <w:t>человек/</w:t>
            </w:r>
            <w:r w:rsidRPr="00867A7E">
              <w:t>43</w:t>
            </w:r>
            <w:r w:rsidR="00945576" w:rsidRPr="00867A7E">
              <w:t>%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8" w:name="sub_2016"/>
            <w:r w:rsidRPr="00867A7E">
              <w:t>1.6</w:t>
            </w:r>
            <w:bookmarkEnd w:id="8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Средний балл государственной итоговой аттестации выпускников 9 класса по русскому языку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C0536E">
            <w:pPr>
              <w:pStyle w:val="aa"/>
              <w:jc w:val="center"/>
            </w:pPr>
            <w:r w:rsidRPr="00867A7E">
              <w:t xml:space="preserve">4 </w:t>
            </w:r>
            <w:r w:rsidR="00945576" w:rsidRPr="00867A7E">
              <w:t>балл</w:t>
            </w:r>
            <w:r w:rsidRPr="00867A7E">
              <w:t>а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9" w:name="sub_2017"/>
            <w:r w:rsidRPr="00867A7E">
              <w:t>1.7</w:t>
            </w:r>
            <w:bookmarkEnd w:id="9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Средний балл государственной итоговой аттестации выпускников 9 класса по математике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C0536E">
            <w:pPr>
              <w:pStyle w:val="aa"/>
              <w:jc w:val="center"/>
            </w:pPr>
            <w:r w:rsidRPr="00867A7E">
              <w:t xml:space="preserve">4,2 </w:t>
            </w:r>
            <w:r w:rsidR="00945576" w:rsidRPr="00867A7E">
              <w:t>балл</w:t>
            </w:r>
            <w:r w:rsidRPr="00867A7E">
              <w:t>а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10" w:name="sub_2018"/>
            <w:r w:rsidRPr="00867A7E">
              <w:t>1.8</w:t>
            </w:r>
            <w:bookmarkEnd w:id="10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Средний балл единого государственного экзамена выпускников 11 класса по русскому языку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C234FB">
            <w:pPr>
              <w:pStyle w:val="aa"/>
              <w:jc w:val="center"/>
            </w:pPr>
            <w:r w:rsidRPr="00867A7E">
              <w:t>3,</w:t>
            </w:r>
            <w:r w:rsidR="00C0536E" w:rsidRPr="00867A7E">
              <w:t xml:space="preserve">4 </w:t>
            </w:r>
            <w:r w:rsidR="00945576" w:rsidRPr="00867A7E">
              <w:t>балл</w:t>
            </w:r>
            <w:r w:rsidR="00C0536E" w:rsidRPr="00867A7E">
              <w:t>а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11" w:name="sub_2019"/>
            <w:r w:rsidRPr="00867A7E">
              <w:t>1.9</w:t>
            </w:r>
            <w:bookmarkEnd w:id="11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Средний балл единого государственного экзамена выпускников 11 класса по математике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C234FB">
            <w:pPr>
              <w:pStyle w:val="aa"/>
              <w:jc w:val="center"/>
            </w:pPr>
            <w:r w:rsidRPr="00867A7E">
              <w:t xml:space="preserve">5 </w:t>
            </w:r>
            <w:r w:rsidR="00945576" w:rsidRPr="00867A7E">
              <w:t>балл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12" w:name="sub_2110"/>
            <w:r w:rsidRPr="00867A7E">
              <w:t>1.10</w:t>
            </w:r>
            <w:bookmarkEnd w:id="12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русскому языку, в общей численности выпускников 9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C0536E">
            <w:pPr>
              <w:pStyle w:val="aa"/>
              <w:jc w:val="center"/>
            </w:pPr>
            <w:r w:rsidRPr="00867A7E">
              <w:t xml:space="preserve">1 </w:t>
            </w:r>
            <w:r w:rsidR="00945576" w:rsidRPr="00867A7E">
              <w:t>человек/</w:t>
            </w:r>
            <w:r w:rsidRPr="00867A7E">
              <w:t>1</w:t>
            </w:r>
            <w:r w:rsidR="00945576" w:rsidRPr="00867A7E">
              <w:t>%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13" w:name="sub_2111"/>
            <w:r w:rsidRPr="00867A7E">
              <w:t>1.11</w:t>
            </w:r>
            <w:bookmarkEnd w:id="13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математике, в общей численности выпускников 9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C0536E">
            <w:pPr>
              <w:pStyle w:val="aa"/>
              <w:jc w:val="center"/>
            </w:pPr>
            <w:r w:rsidRPr="00867A7E">
              <w:t xml:space="preserve">1 </w:t>
            </w:r>
            <w:r w:rsidR="00945576" w:rsidRPr="00867A7E">
              <w:t>человек/</w:t>
            </w:r>
            <w:r w:rsidRPr="00867A7E">
              <w:t>1</w:t>
            </w:r>
            <w:r w:rsidR="00945576" w:rsidRPr="00867A7E">
              <w:t>%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14" w:name="sub_2112"/>
            <w:r w:rsidRPr="00867A7E">
              <w:t>1.12</w:t>
            </w:r>
            <w:bookmarkEnd w:id="14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русскому языку, в общей численности выпускников 11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C0536E">
            <w:pPr>
              <w:pStyle w:val="aa"/>
              <w:jc w:val="center"/>
            </w:pPr>
            <w:r w:rsidRPr="00867A7E">
              <w:t xml:space="preserve">1 </w:t>
            </w:r>
            <w:r w:rsidR="00945576" w:rsidRPr="00867A7E">
              <w:t>человек/</w:t>
            </w:r>
            <w:r w:rsidRPr="00867A7E">
              <w:t>7</w:t>
            </w:r>
            <w:r w:rsidR="00945576" w:rsidRPr="00867A7E">
              <w:t>%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15" w:name="sub_2113"/>
            <w:r w:rsidRPr="00867A7E">
              <w:t>1.13</w:t>
            </w:r>
            <w:bookmarkEnd w:id="15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математике, в общей численности выпускников 11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r w:rsidRPr="00867A7E">
              <w:t>человек/%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16" w:name="sub_2114"/>
            <w:r w:rsidRPr="00867A7E">
              <w:t>1.14</w:t>
            </w:r>
            <w:bookmarkEnd w:id="16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 xml:space="preserve">Численность/удельный вес численности выпускников 9 класса, не получивших аттестаты об основном общем </w:t>
            </w:r>
            <w:r w:rsidRPr="00867A7E">
              <w:lastRenderedPageBreak/>
              <w:t>образовании, в общей численности выпускников 9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C0536E">
            <w:pPr>
              <w:pStyle w:val="aa"/>
              <w:jc w:val="center"/>
            </w:pPr>
            <w:r w:rsidRPr="00867A7E">
              <w:lastRenderedPageBreak/>
              <w:t>1</w:t>
            </w:r>
            <w:r w:rsidR="00945576" w:rsidRPr="00867A7E">
              <w:t>человек/</w:t>
            </w:r>
            <w:r w:rsidRPr="00867A7E">
              <w:t>1</w:t>
            </w:r>
            <w:r w:rsidR="00945576" w:rsidRPr="00867A7E">
              <w:t>%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17" w:name="sub_2115"/>
            <w:r w:rsidRPr="00867A7E">
              <w:lastRenderedPageBreak/>
              <w:t>1.15</w:t>
            </w:r>
            <w:bookmarkEnd w:id="17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Численность/удельный вес численности выпускников 11 класса, не получивших аттестаты о среднем общем образовании, в общей численности выпускников 11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C0536E">
            <w:pPr>
              <w:pStyle w:val="aa"/>
              <w:jc w:val="center"/>
            </w:pPr>
            <w:r w:rsidRPr="00867A7E">
              <w:t xml:space="preserve">1 </w:t>
            </w:r>
            <w:r w:rsidR="00945576" w:rsidRPr="00867A7E">
              <w:t>человек/</w:t>
            </w:r>
            <w:r w:rsidRPr="00867A7E">
              <w:t>7</w:t>
            </w:r>
            <w:r w:rsidR="00945576" w:rsidRPr="00867A7E">
              <w:t>%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18" w:name="sub_2116"/>
            <w:r w:rsidRPr="00867A7E">
              <w:t>1.16</w:t>
            </w:r>
            <w:bookmarkEnd w:id="18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Численность/удельный вес численности выпускников 9 класса, получивших аттестаты об основном общем образовании с отличием, в общей численности выпускников 9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C0536E">
            <w:pPr>
              <w:pStyle w:val="aa"/>
              <w:jc w:val="center"/>
            </w:pPr>
            <w:r w:rsidRPr="00867A7E">
              <w:t>77</w:t>
            </w:r>
            <w:r w:rsidR="00945576" w:rsidRPr="00867A7E">
              <w:t>человек/</w:t>
            </w:r>
            <w:r w:rsidRPr="00867A7E">
              <w:t>99</w:t>
            </w:r>
            <w:r w:rsidR="00945576" w:rsidRPr="00867A7E">
              <w:t>%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19" w:name="sub_2117"/>
            <w:r w:rsidRPr="00867A7E">
              <w:t>1.17</w:t>
            </w:r>
            <w:bookmarkEnd w:id="19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Численность/удельный вес численности выпускников 11 класса, получивших аттестаты о среднем общем образовании с отличием, в общей численности выпускников 11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C0536E">
            <w:pPr>
              <w:pStyle w:val="aa"/>
              <w:jc w:val="center"/>
            </w:pPr>
            <w:r w:rsidRPr="00867A7E">
              <w:t xml:space="preserve">2 </w:t>
            </w:r>
            <w:r w:rsidR="00945576" w:rsidRPr="00867A7E">
              <w:t>человек/</w:t>
            </w:r>
            <w:r w:rsidRPr="00867A7E">
              <w:t>15</w:t>
            </w:r>
            <w:r w:rsidR="00945576" w:rsidRPr="00867A7E">
              <w:t>%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20" w:name="sub_2118"/>
            <w:r w:rsidRPr="00867A7E">
              <w:t>1.18</w:t>
            </w:r>
            <w:bookmarkEnd w:id="20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Численность/удельный вес численности учащихся, принявших участие в различных олимпиадах, смотрах, конкурсах, в общей численности учащихся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r w:rsidRPr="00867A7E">
              <w:t>человек/%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21" w:name="sub_2119"/>
            <w:r w:rsidRPr="00867A7E">
              <w:t>1.19</w:t>
            </w:r>
            <w:bookmarkEnd w:id="21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Численность/удельный вес численности учащихся-победителей и призеров олимпиад, смотров, конкурсов, в общей численности учащихся, в том числе: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r w:rsidRPr="00867A7E">
              <w:t>человек/%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22" w:name="sub_21191"/>
            <w:r w:rsidRPr="00867A7E">
              <w:t>1.19.1</w:t>
            </w:r>
            <w:bookmarkEnd w:id="22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Регионального уровня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r w:rsidRPr="00867A7E">
              <w:t>человек/%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23" w:name="sub_21192"/>
            <w:r w:rsidRPr="00867A7E">
              <w:t>1.19.2</w:t>
            </w:r>
            <w:bookmarkEnd w:id="23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Федерального уровня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r w:rsidRPr="00867A7E">
              <w:t>человек/%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24" w:name="sub_21193"/>
            <w:r w:rsidRPr="00867A7E">
              <w:t>1.19.3</w:t>
            </w:r>
            <w:bookmarkEnd w:id="24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Международного уровня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r w:rsidRPr="00867A7E">
              <w:t>человек/%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25" w:name="sub_2120"/>
            <w:r w:rsidRPr="00867A7E">
              <w:t>1.20</w:t>
            </w:r>
            <w:bookmarkEnd w:id="25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Численность/удельный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r w:rsidRPr="00867A7E">
              <w:t>человек/%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26" w:name="sub_2121"/>
            <w:r w:rsidRPr="00867A7E">
              <w:t>1.21</w:t>
            </w:r>
            <w:bookmarkEnd w:id="26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Численность/удельный вес численности учащихся, получающих образование в рамках профильного обучения, в общей численности учащихся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r w:rsidRPr="00867A7E">
              <w:t>человек/%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27" w:name="sub_2122"/>
            <w:r w:rsidRPr="00867A7E">
              <w:t>1.22</w:t>
            </w:r>
            <w:bookmarkEnd w:id="27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Численность/удельный вес численности обучающихся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r w:rsidRPr="00867A7E">
              <w:t>человек/%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28" w:name="sub_2123"/>
            <w:r w:rsidRPr="00867A7E">
              <w:t>1.23</w:t>
            </w:r>
            <w:bookmarkEnd w:id="28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Численность/удельный вес численности учащихся в рамках сетевой формы реализации образовательных программ, в общей численности учащихся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r w:rsidRPr="00867A7E">
              <w:t>человек/%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29" w:name="sub_2124"/>
            <w:r w:rsidRPr="00867A7E">
              <w:t>1.24</w:t>
            </w:r>
            <w:bookmarkEnd w:id="29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Общая численность педагогических работников, в том числе: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C0536E">
            <w:pPr>
              <w:pStyle w:val="aa"/>
              <w:jc w:val="center"/>
            </w:pPr>
            <w:r w:rsidRPr="00867A7E">
              <w:t>33 +</w:t>
            </w:r>
            <w:r w:rsidR="00945576" w:rsidRPr="00867A7E">
              <w:t>человек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30" w:name="sub_2125"/>
            <w:r w:rsidRPr="00867A7E">
              <w:t>1.25</w:t>
            </w:r>
            <w:bookmarkEnd w:id="30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C0536E">
            <w:pPr>
              <w:pStyle w:val="aa"/>
              <w:jc w:val="center"/>
            </w:pPr>
            <w:r w:rsidRPr="00867A7E">
              <w:t>27</w:t>
            </w:r>
            <w:r w:rsidR="00945576" w:rsidRPr="00867A7E">
              <w:t>человек/</w:t>
            </w:r>
            <w:r w:rsidRPr="00867A7E">
              <w:t>82</w:t>
            </w:r>
            <w:r w:rsidR="00945576" w:rsidRPr="00867A7E">
              <w:t>%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31" w:name="sub_2126"/>
            <w:r w:rsidRPr="00867A7E">
              <w:t>1.26</w:t>
            </w:r>
            <w:bookmarkEnd w:id="31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C0536E">
            <w:pPr>
              <w:pStyle w:val="aa"/>
              <w:jc w:val="center"/>
            </w:pPr>
            <w:r w:rsidRPr="00867A7E">
              <w:t>27</w:t>
            </w:r>
            <w:r w:rsidR="00945576" w:rsidRPr="00867A7E">
              <w:t>человек/</w:t>
            </w:r>
            <w:r w:rsidRPr="00867A7E">
              <w:t>82</w:t>
            </w:r>
            <w:r w:rsidR="00945576" w:rsidRPr="00867A7E">
              <w:t>%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32" w:name="sub_2127"/>
            <w:r w:rsidRPr="00867A7E">
              <w:t>1.27</w:t>
            </w:r>
            <w:bookmarkEnd w:id="32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C0536E">
            <w:pPr>
              <w:pStyle w:val="aa"/>
              <w:jc w:val="center"/>
            </w:pPr>
            <w:r w:rsidRPr="00867A7E">
              <w:t xml:space="preserve">6 </w:t>
            </w:r>
            <w:r w:rsidR="00945576" w:rsidRPr="00867A7E">
              <w:t>человек/</w:t>
            </w:r>
            <w:r w:rsidRPr="00867A7E">
              <w:t>18</w:t>
            </w:r>
            <w:r w:rsidR="00945576" w:rsidRPr="00867A7E">
              <w:t>%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33" w:name="sub_2128"/>
            <w:r w:rsidRPr="00867A7E">
              <w:t>1.28</w:t>
            </w:r>
            <w:bookmarkEnd w:id="33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C0536E">
            <w:pPr>
              <w:pStyle w:val="aa"/>
              <w:jc w:val="center"/>
            </w:pPr>
            <w:r w:rsidRPr="00867A7E">
              <w:t>6</w:t>
            </w:r>
            <w:r w:rsidR="00945576" w:rsidRPr="00867A7E">
              <w:t>человек/</w:t>
            </w:r>
            <w:r w:rsidRPr="00867A7E">
              <w:t>18</w:t>
            </w:r>
            <w:r w:rsidR="00945576" w:rsidRPr="00867A7E">
              <w:t>%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34" w:name="sub_2129"/>
            <w:r w:rsidRPr="00867A7E">
              <w:lastRenderedPageBreak/>
              <w:t>1.29</w:t>
            </w:r>
            <w:bookmarkEnd w:id="34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Численность/удельный вес численности педагогических работников, которым по результатам аттестации присвоена квалификационная категория в общей численности педагогических работников, в том числе: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C0536E">
            <w:pPr>
              <w:pStyle w:val="aa"/>
              <w:jc w:val="center"/>
            </w:pPr>
            <w:r w:rsidRPr="00867A7E">
              <w:t xml:space="preserve">16 </w:t>
            </w:r>
            <w:r w:rsidR="00945576" w:rsidRPr="00867A7E">
              <w:t>человек/</w:t>
            </w:r>
            <w:r w:rsidRPr="00867A7E">
              <w:t>48</w:t>
            </w:r>
            <w:r w:rsidR="00945576" w:rsidRPr="00867A7E">
              <w:t>%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35" w:name="sub_21291"/>
            <w:r w:rsidRPr="00867A7E">
              <w:t>1.29.1</w:t>
            </w:r>
            <w:bookmarkEnd w:id="35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Высшая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C0536E">
            <w:pPr>
              <w:pStyle w:val="aa"/>
              <w:jc w:val="center"/>
            </w:pPr>
            <w:r w:rsidRPr="00867A7E">
              <w:t>9</w:t>
            </w:r>
            <w:r w:rsidR="00945576" w:rsidRPr="00867A7E">
              <w:t>человек/</w:t>
            </w:r>
            <w:r w:rsidRPr="00867A7E">
              <w:t>27</w:t>
            </w:r>
            <w:r w:rsidR="00945576" w:rsidRPr="00867A7E">
              <w:t>%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36" w:name="sub_21292"/>
            <w:r w:rsidRPr="00867A7E">
              <w:t>1.29.2</w:t>
            </w:r>
            <w:bookmarkEnd w:id="36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Первая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C0536E">
            <w:pPr>
              <w:pStyle w:val="aa"/>
              <w:jc w:val="center"/>
            </w:pPr>
            <w:r w:rsidRPr="00867A7E">
              <w:t>7</w:t>
            </w:r>
            <w:r w:rsidR="00945576" w:rsidRPr="00867A7E">
              <w:t>человек/</w:t>
            </w:r>
            <w:r w:rsidRPr="00867A7E">
              <w:t>21</w:t>
            </w:r>
            <w:r w:rsidR="00945576" w:rsidRPr="00867A7E">
              <w:t>%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37" w:name="sub_2130"/>
            <w:r w:rsidRPr="00867A7E">
              <w:t>1.30</w:t>
            </w:r>
            <w:bookmarkEnd w:id="37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r w:rsidRPr="00867A7E">
              <w:t>человек/%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38" w:name="sub_21301"/>
            <w:r w:rsidRPr="00867A7E">
              <w:t>1.30.1</w:t>
            </w:r>
            <w:bookmarkEnd w:id="38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До 5 лет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C0536E">
            <w:pPr>
              <w:pStyle w:val="aa"/>
              <w:jc w:val="center"/>
            </w:pPr>
            <w:r w:rsidRPr="00867A7E">
              <w:t>5</w:t>
            </w:r>
            <w:r w:rsidR="00945576" w:rsidRPr="00867A7E">
              <w:t>человек/</w:t>
            </w:r>
            <w:r w:rsidRPr="00867A7E">
              <w:t>15</w:t>
            </w:r>
            <w:r w:rsidR="00945576" w:rsidRPr="00867A7E">
              <w:t>%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39" w:name="sub_21302"/>
            <w:r w:rsidRPr="00867A7E">
              <w:t>1.30.2</w:t>
            </w:r>
            <w:bookmarkEnd w:id="39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Свыше 30 лет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2663FD">
            <w:pPr>
              <w:pStyle w:val="aa"/>
              <w:jc w:val="center"/>
            </w:pPr>
            <w:r w:rsidRPr="00867A7E">
              <w:t>8</w:t>
            </w:r>
            <w:r w:rsidR="00945576" w:rsidRPr="00867A7E">
              <w:t>человек/</w:t>
            </w:r>
            <w:r w:rsidR="00C0536E" w:rsidRPr="00867A7E">
              <w:t>24</w:t>
            </w:r>
            <w:r w:rsidR="00945576" w:rsidRPr="00867A7E">
              <w:t>%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40" w:name="sub_2131"/>
            <w:r w:rsidRPr="00867A7E">
              <w:t>1.31</w:t>
            </w:r>
            <w:bookmarkEnd w:id="40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2663FD">
            <w:pPr>
              <w:pStyle w:val="aa"/>
              <w:jc w:val="center"/>
            </w:pPr>
            <w:r w:rsidRPr="00867A7E">
              <w:t>23</w:t>
            </w:r>
            <w:r w:rsidR="00945576" w:rsidRPr="00867A7E">
              <w:t>человек/</w:t>
            </w:r>
            <w:r w:rsidRPr="00867A7E">
              <w:t>67</w:t>
            </w:r>
            <w:r w:rsidR="00945576" w:rsidRPr="00867A7E">
              <w:t>%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41" w:name="sub_2132"/>
            <w:r w:rsidRPr="00867A7E">
              <w:t>1.32</w:t>
            </w:r>
            <w:bookmarkEnd w:id="41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2663FD">
            <w:pPr>
              <w:pStyle w:val="aa"/>
              <w:jc w:val="center"/>
            </w:pPr>
            <w:r w:rsidRPr="00867A7E">
              <w:t>5</w:t>
            </w:r>
            <w:r w:rsidR="00945576" w:rsidRPr="00867A7E">
              <w:t>человек/</w:t>
            </w:r>
            <w:r w:rsidRPr="00867A7E">
              <w:t>15</w:t>
            </w:r>
            <w:r w:rsidR="00945576" w:rsidRPr="00867A7E">
              <w:t>%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42" w:name="sub_2133"/>
            <w:r w:rsidRPr="00867A7E">
              <w:t>1.33</w:t>
            </w:r>
            <w:bookmarkEnd w:id="42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2663FD">
            <w:pPr>
              <w:pStyle w:val="aa"/>
              <w:jc w:val="center"/>
            </w:pPr>
            <w:r w:rsidRPr="00867A7E">
              <w:t>17</w:t>
            </w:r>
            <w:r w:rsidR="00945576" w:rsidRPr="00867A7E">
              <w:t>человек/</w:t>
            </w:r>
            <w:r w:rsidRPr="00867A7E">
              <w:t>52</w:t>
            </w:r>
            <w:r w:rsidR="00945576" w:rsidRPr="00867A7E">
              <w:t>%</w:t>
            </w:r>
          </w:p>
        </w:tc>
      </w:tr>
      <w:tr w:rsidR="00945576" w:rsidRPr="00867A7E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a"/>
              <w:jc w:val="center"/>
            </w:pPr>
            <w:bookmarkStart w:id="43" w:name="sub_2134"/>
            <w:r w:rsidRPr="00867A7E">
              <w:t>1.34</w:t>
            </w:r>
            <w:bookmarkEnd w:id="43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Pr="00867A7E" w:rsidRDefault="00945576">
            <w:pPr>
              <w:pStyle w:val="ad"/>
            </w:pPr>
            <w:r w:rsidRPr="00867A7E"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Pr="00867A7E" w:rsidRDefault="002663FD">
            <w:pPr>
              <w:pStyle w:val="aa"/>
              <w:jc w:val="center"/>
            </w:pPr>
            <w:r w:rsidRPr="00867A7E">
              <w:t>17</w:t>
            </w:r>
            <w:r w:rsidR="00945576" w:rsidRPr="00867A7E">
              <w:t>человек/</w:t>
            </w:r>
            <w:r w:rsidRPr="00867A7E">
              <w:t>52</w:t>
            </w:r>
            <w:r w:rsidR="00945576" w:rsidRPr="00867A7E">
              <w:t>%</w:t>
            </w:r>
          </w:p>
        </w:tc>
      </w:tr>
      <w:tr w:rsidR="0094557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Default="00945576">
            <w:pPr>
              <w:pStyle w:val="1"/>
            </w:pPr>
            <w:bookmarkStart w:id="44" w:name="sub_2002"/>
            <w:r>
              <w:t>2.</w:t>
            </w:r>
            <w:bookmarkEnd w:id="44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Default="00945576">
            <w:pPr>
              <w:pStyle w:val="ad"/>
            </w:pPr>
            <w:r>
              <w:rPr>
                <w:rStyle w:val="a3"/>
                <w:bCs/>
              </w:rPr>
              <w:t>Инфраструктура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Default="00945576">
            <w:pPr>
              <w:pStyle w:val="aa"/>
            </w:pPr>
          </w:p>
        </w:tc>
      </w:tr>
      <w:tr w:rsidR="0094557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Default="00945576">
            <w:pPr>
              <w:pStyle w:val="aa"/>
              <w:jc w:val="center"/>
            </w:pPr>
            <w:bookmarkStart w:id="45" w:name="sub_2021"/>
            <w:r>
              <w:t>2.1</w:t>
            </w:r>
            <w:bookmarkEnd w:id="45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Default="00945576">
            <w:pPr>
              <w:pStyle w:val="ad"/>
            </w:pPr>
            <w:r>
              <w:t>Количество компьютеров в расчете на одного учащегося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Default="00867A7E">
            <w:pPr>
              <w:pStyle w:val="aa"/>
              <w:jc w:val="center"/>
            </w:pPr>
            <w:r>
              <w:t xml:space="preserve">40 </w:t>
            </w:r>
            <w:r w:rsidR="00945576">
              <w:t>единиц</w:t>
            </w:r>
          </w:p>
        </w:tc>
      </w:tr>
      <w:tr w:rsidR="0094557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Default="00945576">
            <w:pPr>
              <w:pStyle w:val="aa"/>
              <w:jc w:val="center"/>
            </w:pPr>
            <w:bookmarkStart w:id="46" w:name="sub_2022"/>
            <w:r>
              <w:t>2.2</w:t>
            </w:r>
            <w:bookmarkEnd w:id="46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Default="00945576">
            <w:pPr>
              <w:pStyle w:val="ad"/>
            </w:pPr>
            <w:r>
              <w:t>Количество экземпляров учебной и учебно-методической литературы из общего количества единиц хранения библиотечного фонда, состоящих на учете, в расчете на одного учащегося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Default="00945576">
            <w:pPr>
              <w:pStyle w:val="aa"/>
              <w:jc w:val="center"/>
            </w:pPr>
            <w:r>
              <w:t>единиц</w:t>
            </w:r>
          </w:p>
        </w:tc>
      </w:tr>
      <w:tr w:rsidR="0094557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Default="00945576">
            <w:pPr>
              <w:pStyle w:val="aa"/>
              <w:jc w:val="center"/>
            </w:pPr>
            <w:bookmarkStart w:id="47" w:name="sub_2023"/>
            <w:r>
              <w:t>2.3</w:t>
            </w:r>
            <w:bookmarkEnd w:id="47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Default="00945576">
            <w:pPr>
              <w:pStyle w:val="ad"/>
            </w:pPr>
            <w:r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Default="00945576">
            <w:pPr>
              <w:pStyle w:val="aa"/>
              <w:jc w:val="center"/>
            </w:pPr>
            <w:r>
              <w:t>да/нет</w:t>
            </w:r>
          </w:p>
        </w:tc>
      </w:tr>
      <w:tr w:rsidR="0094557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Default="00945576">
            <w:pPr>
              <w:pStyle w:val="aa"/>
              <w:jc w:val="center"/>
            </w:pPr>
            <w:bookmarkStart w:id="48" w:name="sub_2024"/>
            <w:r>
              <w:t>2.4</w:t>
            </w:r>
            <w:bookmarkEnd w:id="48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Default="00945576">
            <w:pPr>
              <w:pStyle w:val="ad"/>
            </w:pPr>
            <w:r>
              <w:t>Наличие читального зала библиотеки, в том числе: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Default="00945576">
            <w:pPr>
              <w:pStyle w:val="aa"/>
              <w:jc w:val="center"/>
            </w:pPr>
            <w:r>
              <w:t>да/нет</w:t>
            </w:r>
          </w:p>
        </w:tc>
      </w:tr>
      <w:tr w:rsidR="0094557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Default="00945576">
            <w:pPr>
              <w:pStyle w:val="aa"/>
              <w:jc w:val="center"/>
            </w:pPr>
            <w:bookmarkStart w:id="49" w:name="sub_2241"/>
            <w:r>
              <w:t>2.4.1</w:t>
            </w:r>
            <w:bookmarkEnd w:id="49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Default="00945576">
            <w:pPr>
              <w:pStyle w:val="ad"/>
            </w:pPr>
            <w:r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Default="00945576">
            <w:pPr>
              <w:pStyle w:val="aa"/>
              <w:jc w:val="center"/>
            </w:pPr>
            <w:r>
              <w:t>да/нет</w:t>
            </w:r>
          </w:p>
        </w:tc>
      </w:tr>
      <w:tr w:rsidR="0094557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Default="00945576">
            <w:pPr>
              <w:pStyle w:val="aa"/>
              <w:jc w:val="center"/>
            </w:pPr>
            <w:bookmarkStart w:id="50" w:name="sub_2242"/>
            <w:r>
              <w:t>2.4.2</w:t>
            </w:r>
            <w:bookmarkEnd w:id="50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Default="00945576">
            <w:pPr>
              <w:pStyle w:val="ad"/>
            </w:pPr>
            <w:r>
              <w:t>С медиатекой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Default="00945576">
            <w:pPr>
              <w:pStyle w:val="aa"/>
              <w:jc w:val="center"/>
            </w:pPr>
            <w:r>
              <w:t>да/нет</w:t>
            </w:r>
          </w:p>
        </w:tc>
      </w:tr>
      <w:tr w:rsidR="0094557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Default="00945576">
            <w:pPr>
              <w:pStyle w:val="aa"/>
              <w:jc w:val="center"/>
            </w:pPr>
            <w:bookmarkStart w:id="51" w:name="sub_2243"/>
            <w:r>
              <w:t>2.4.3</w:t>
            </w:r>
            <w:bookmarkEnd w:id="51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Default="00945576">
            <w:pPr>
              <w:pStyle w:val="ad"/>
            </w:pPr>
            <w:r>
              <w:t>Оснащенного средствами сканирования и распознавания текстов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Default="00945576">
            <w:pPr>
              <w:pStyle w:val="aa"/>
              <w:jc w:val="center"/>
            </w:pPr>
            <w:r>
              <w:t>да/нет</w:t>
            </w:r>
          </w:p>
        </w:tc>
      </w:tr>
      <w:tr w:rsidR="0094557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Default="00945576">
            <w:pPr>
              <w:pStyle w:val="aa"/>
              <w:jc w:val="center"/>
            </w:pPr>
            <w:bookmarkStart w:id="52" w:name="sub_2244"/>
            <w:r>
              <w:t>2.4.4</w:t>
            </w:r>
            <w:bookmarkEnd w:id="52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Default="00945576">
            <w:pPr>
              <w:pStyle w:val="ad"/>
            </w:pPr>
            <w:r>
              <w:t>С выходом в Интернет с компьютеров, расположенных в помещении библиотеки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Default="00945576">
            <w:pPr>
              <w:pStyle w:val="aa"/>
              <w:jc w:val="center"/>
            </w:pPr>
            <w:r>
              <w:t>да/нет</w:t>
            </w:r>
          </w:p>
        </w:tc>
      </w:tr>
      <w:tr w:rsidR="0094557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Default="00945576">
            <w:pPr>
              <w:pStyle w:val="aa"/>
              <w:jc w:val="center"/>
            </w:pPr>
            <w:bookmarkStart w:id="53" w:name="sub_2245"/>
            <w:r>
              <w:lastRenderedPageBreak/>
              <w:t>2.4.5</w:t>
            </w:r>
            <w:bookmarkEnd w:id="53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Default="00945576">
            <w:pPr>
              <w:pStyle w:val="ad"/>
            </w:pPr>
            <w:r>
              <w:t>С контролируемой распечаткой бумажных материалов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Default="00945576">
            <w:pPr>
              <w:pStyle w:val="aa"/>
              <w:jc w:val="center"/>
            </w:pPr>
            <w:r>
              <w:t>да/нет</w:t>
            </w:r>
          </w:p>
        </w:tc>
      </w:tr>
      <w:tr w:rsidR="0094557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Default="00945576">
            <w:pPr>
              <w:pStyle w:val="aa"/>
              <w:jc w:val="center"/>
            </w:pPr>
            <w:bookmarkStart w:id="54" w:name="sub_2025"/>
            <w:r>
              <w:t>2.5</w:t>
            </w:r>
            <w:bookmarkEnd w:id="54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Default="00945576">
            <w:pPr>
              <w:pStyle w:val="ad"/>
            </w:pPr>
            <w: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Default="00945576">
            <w:pPr>
              <w:pStyle w:val="aa"/>
              <w:jc w:val="center"/>
            </w:pPr>
            <w:r>
              <w:t>человек/%</w:t>
            </w:r>
          </w:p>
        </w:tc>
      </w:tr>
      <w:tr w:rsidR="00945576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Default="00945576">
            <w:pPr>
              <w:pStyle w:val="aa"/>
              <w:jc w:val="center"/>
            </w:pPr>
            <w:bookmarkStart w:id="55" w:name="sub_2026"/>
            <w:r>
              <w:t>2.6</w:t>
            </w:r>
            <w:bookmarkEnd w:id="55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76" w:rsidRDefault="00945576">
            <w:pPr>
              <w:pStyle w:val="ad"/>
            </w:pPr>
            <w:r>
              <w:t>Общая площадь помещений, в которых осуществляется образовательная деятельность, в расчете на одного учащегося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5576" w:rsidRDefault="00945576">
            <w:pPr>
              <w:pStyle w:val="aa"/>
              <w:jc w:val="center"/>
            </w:pPr>
            <w:r>
              <w:t>кв.м</w:t>
            </w:r>
          </w:p>
        </w:tc>
      </w:tr>
    </w:tbl>
    <w:p w:rsidR="00945576" w:rsidRDefault="00945576"/>
    <w:p w:rsidR="00945576" w:rsidRDefault="00945576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6" w:name="sub_30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6"/>
    <w:p w:rsidR="00945576" w:rsidRDefault="00945576">
      <w:pPr>
        <w:pStyle w:val="a7"/>
        <w:rPr>
          <w:shd w:val="clear" w:color="auto" w:fill="F0F0F0"/>
        </w:rPr>
      </w:pPr>
      <w:r>
        <w:t xml:space="preserve"> </w:t>
      </w:r>
      <w:hyperlink r:id="rId13" w:history="1">
        <w:r>
          <w:rPr>
            <w:rStyle w:val="a4"/>
            <w:rFonts w:cs="Times New Roman CYR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Минобрнауки России от 15 февраля 2017 г. N 136 в приложение внесены изменения</w:t>
      </w:r>
    </w:p>
    <w:p w:rsidR="00945576" w:rsidRDefault="00945576" w:rsidP="00867A7E">
      <w:pPr>
        <w:pStyle w:val="a7"/>
        <w:rPr>
          <w:shd w:val="clear" w:color="auto" w:fill="F0F0F0"/>
        </w:rPr>
      </w:pPr>
      <w:r>
        <w:t xml:space="preserve"> </w:t>
      </w:r>
      <w:hyperlink r:id="rId14" w:history="1">
        <w:r>
          <w:rPr>
            <w:rStyle w:val="a4"/>
            <w:rFonts w:cs="Times New Roman CYR"/>
            <w:shd w:val="clear" w:color="auto" w:fill="F0F0F0"/>
          </w:rPr>
          <w:t>См. текст приложения в предыдущей редакции</w:t>
        </w:r>
      </w:hyperlink>
    </w:p>
    <w:p w:rsidR="00867A7E" w:rsidRPr="00867A7E" w:rsidRDefault="00867A7E" w:rsidP="00867A7E">
      <w:pPr>
        <w:sectPr w:rsidR="00867A7E" w:rsidRPr="00867A7E">
          <w:headerReference w:type="default" r:id="rId15"/>
          <w:footerReference w:type="default" r:id="rId16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945576" w:rsidRDefault="00945576" w:rsidP="00867A7E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603332450510203670830559428146817986133868575832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Хасаева Зарема Абдуловна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14.07.2021 по 14.07.2022</w:t>
            </w:r>
          </w:p>
        </w:tc>
      </w:tr>
    </w:tbl>
    <w:sectPr xmlns:w="http://schemas.openxmlformats.org/wordprocessingml/2006/main" xmlns:r="http://schemas.openxmlformats.org/officeDocument/2006/relationships" w:rsidR="00945576">
      <w:headerReference w:type="default" r:id="rId17"/>
      <w:footerReference w:type="default" r:id="rId18"/>
      <w:pgSz w:w="11905" w:h="16837"/>
      <w:pgMar w:top="1440" w:right="800" w:bottom="1440" w:left="800" w:header="720" w:footer="720" w:gutter="0"/>
      <w:cols w:space="720"/>
      <w:noEndnote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513" w:rsidRDefault="00B23513">
      <w:r>
        <w:separator/>
      </w:r>
    </w:p>
  </w:endnote>
  <w:endnote w:type="continuationSeparator" w:id="1">
    <w:p w:rsidR="00B23513" w:rsidRDefault="00B235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436"/>
      <w:gridCol w:w="3432"/>
      <w:gridCol w:w="3432"/>
    </w:tblGrid>
    <w:tr w:rsidR="00C0536E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C0536E" w:rsidRDefault="00C0536E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67A7E">
            <w:rPr>
              <w:rFonts w:ascii="Times New Roman" w:hAnsi="Times New Roman" w:cs="Times New Roman"/>
              <w:noProof/>
              <w:sz w:val="20"/>
              <w:szCs w:val="20"/>
            </w:rPr>
            <w:t>22.07.2021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0536E" w:rsidRDefault="00C0536E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0536E" w:rsidRDefault="00C0536E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67A7E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fldSimple w:instr="NUMPAGES  \* Arabic  \* MERGEFORMAT ">
            <w:r w:rsidR="00867A7E">
              <w:rPr>
                <w:rFonts w:ascii="Times New Roman" w:hAnsi="Times New Roman" w:cs="Times New Roman"/>
                <w:noProof/>
                <w:sz w:val="20"/>
                <w:szCs w:val="20"/>
              </w:rPr>
              <w:t>6</w:t>
            </w:r>
          </w:fldSimple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5083"/>
      <w:gridCol w:w="5077"/>
      <w:gridCol w:w="5077"/>
    </w:tblGrid>
    <w:tr w:rsidR="00C0536E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C0536E" w:rsidRDefault="00C0536E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67A7E">
            <w:rPr>
              <w:rFonts w:ascii="Times New Roman" w:hAnsi="Times New Roman" w:cs="Times New Roman"/>
              <w:noProof/>
              <w:sz w:val="20"/>
              <w:szCs w:val="20"/>
            </w:rPr>
            <w:t>22.07.2021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0536E" w:rsidRDefault="00C0536E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0536E" w:rsidRDefault="00C0536E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67A7E">
            <w:rPr>
              <w:rFonts w:ascii="Times New Roman" w:hAnsi="Times New Roman" w:cs="Times New Roman"/>
              <w:noProof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fldSimple w:instr="NUMPAGES  \* Arabic  \* MERGEFORMAT ">
            <w:r w:rsidR="00867A7E">
              <w:rPr>
                <w:rFonts w:ascii="Times New Roman" w:hAnsi="Times New Roman" w:cs="Times New Roman"/>
                <w:noProof/>
                <w:sz w:val="20"/>
                <w:szCs w:val="20"/>
              </w:rPr>
              <w:t>6</w:t>
            </w:r>
          </w:fldSimple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437"/>
      <w:gridCol w:w="3434"/>
      <w:gridCol w:w="3434"/>
    </w:tblGrid>
    <w:tr w:rsidR="00C0536E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C0536E" w:rsidRDefault="00C0536E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67A7E">
            <w:rPr>
              <w:rFonts w:ascii="Times New Roman" w:hAnsi="Times New Roman" w:cs="Times New Roman"/>
              <w:noProof/>
              <w:sz w:val="20"/>
              <w:szCs w:val="20"/>
            </w:rPr>
            <w:t>22.07.2021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0536E" w:rsidRDefault="00C0536E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0536E" w:rsidRDefault="00C0536E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67A7E">
            <w:rPr>
              <w:rFonts w:ascii="Times New Roman" w:hAnsi="Times New Roman" w:cs="Times New Roman"/>
              <w:noProof/>
              <w:sz w:val="20"/>
              <w:szCs w:val="20"/>
            </w:rPr>
            <w:t>6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fldSimple w:instr="NUMPAGES  \* Arabic  \* MERGEFORMAT ">
            <w:r w:rsidR="00867A7E">
              <w:rPr>
                <w:rFonts w:ascii="Times New Roman" w:hAnsi="Times New Roman" w:cs="Times New Roman"/>
                <w:noProof/>
                <w:sz w:val="20"/>
                <w:szCs w:val="20"/>
              </w:rPr>
              <w:t>6</w:t>
            </w:r>
          </w:fldSimple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513" w:rsidRDefault="00B23513">
      <w:r>
        <w:separator/>
      </w:r>
    </w:p>
  </w:footnote>
  <w:footnote w:type="continuationSeparator" w:id="1">
    <w:p w:rsidR="00B23513" w:rsidRDefault="00B235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36E" w:rsidRDefault="00C0536E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Приказ Министерства образования и науки РФ от 10 декабря 2013 г. N 1324 "Об утверждении показателей…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36E" w:rsidRDefault="00C0536E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Приказ Министерства образования и науки РФ от 10 декабря 2013 г. N 1324 "Об утверждении показателей деятельности образовательной организации, подлежащей…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36E" w:rsidRDefault="00C0536E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Приказ Министерства образования и науки РФ от 10 декабря 2013 г. N 1324 "Об утверждении…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591">
    <w:multiLevelType w:val="hybridMultilevel"/>
    <w:lvl w:ilvl="0" w:tplc="75728950">
      <w:start w:val="1"/>
      <w:numFmt w:val="decimal"/>
      <w:lvlText w:val="%1."/>
      <w:lvlJc w:val="left"/>
      <w:pPr>
        <w:ind w:left="720" w:hanging="360"/>
      </w:pPr>
    </w:lvl>
    <w:lvl w:ilvl="1" w:tplc="75728950" w:tentative="1">
      <w:start w:val="1"/>
      <w:numFmt w:val="lowerLetter"/>
      <w:lvlText w:val="%2."/>
      <w:lvlJc w:val="left"/>
      <w:pPr>
        <w:ind w:left="1440" w:hanging="360"/>
      </w:pPr>
    </w:lvl>
    <w:lvl w:ilvl="2" w:tplc="75728950" w:tentative="1">
      <w:start w:val="1"/>
      <w:numFmt w:val="lowerRoman"/>
      <w:lvlText w:val="%3."/>
      <w:lvlJc w:val="right"/>
      <w:pPr>
        <w:ind w:left="2160" w:hanging="180"/>
      </w:pPr>
    </w:lvl>
    <w:lvl w:ilvl="3" w:tplc="75728950" w:tentative="1">
      <w:start w:val="1"/>
      <w:numFmt w:val="decimal"/>
      <w:lvlText w:val="%4."/>
      <w:lvlJc w:val="left"/>
      <w:pPr>
        <w:ind w:left="2880" w:hanging="360"/>
      </w:pPr>
    </w:lvl>
    <w:lvl w:ilvl="4" w:tplc="75728950" w:tentative="1">
      <w:start w:val="1"/>
      <w:numFmt w:val="lowerLetter"/>
      <w:lvlText w:val="%5."/>
      <w:lvlJc w:val="left"/>
      <w:pPr>
        <w:ind w:left="3600" w:hanging="360"/>
      </w:pPr>
    </w:lvl>
    <w:lvl w:ilvl="5" w:tplc="75728950" w:tentative="1">
      <w:start w:val="1"/>
      <w:numFmt w:val="lowerRoman"/>
      <w:lvlText w:val="%6."/>
      <w:lvlJc w:val="right"/>
      <w:pPr>
        <w:ind w:left="4320" w:hanging="180"/>
      </w:pPr>
    </w:lvl>
    <w:lvl w:ilvl="6" w:tplc="75728950" w:tentative="1">
      <w:start w:val="1"/>
      <w:numFmt w:val="decimal"/>
      <w:lvlText w:val="%7."/>
      <w:lvlJc w:val="left"/>
      <w:pPr>
        <w:ind w:left="5040" w:hanging="360"/>
      </w:pPr>
    </w:lvl>
    <w:lvl w:ilvl="7" w:tplc="75728950" w:tentative="1">
      <w:start w:val="1"/>
      <w:numFmt w:val="lowerLetter"/>
      <w:lvlText w:val="%8."/>
      <w:lvlJc w:val="left"/>
      <w:pPr>
        <w:ind w:left="5760" w:hanging="360"/>
      </w:pPr>
    </w:lvl>
    <w:lvl w:ilvl="8" w:tplc="757289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0">
    <w:multiLevelType w:val="hybridMultilevel"/>
    <w:lvl w:ilvl="0" w:tplc="361912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5590">
    <w:abstractNumId w:val="5590"/>
  </w:num>
  <w:num w:numId="5591">
    <w:abstractNumId w:val="5591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1BD1"/>
    <w:rsid w:val="002663FD"/>
    <w:rsid w:val="00307771"/>
    <w:rsid w:val="00771BD1"/>
    <w:rsid w:val="00867A7E"/>
    <w:rsid w:val="00945576"/>
    <w:rsid w:val="00B23513"/>
    <w:rsid w:val="00C0536E"/>
    <w:rsid w:val="00C234FB"/>
    <w:rsid w:val="00EF0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867A7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67A7E"/>
    <w:rPr>
      <w:rFonts w:ascii="Tahoma" w:hAnsi="Tahoma" w:cs="Tahoma"/>
      <w:sz w:val="16"/>
      <w:szCs w:val="16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http://ivo.garant.ru/document/redirect/70291362/108362" TargetMode="External"/><Relationship Id="rId13" Type="http://schemas.openxmlformats.org/officeDocument/2006/relationships/hyperlink" Target="http://ivo.garant.ru/document/redirect/71633558/1001" TargetMode="Externa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/redirect/70581476/0" TargetMode="Externa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ivo.garant.ru/document/redirect/70392898/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70392898/15215" TargetMode="External"/><Relationship Id="rId14" Type="http://schemas.openxmlformats.org/officeDocument/2006/relationships/hyperlink" Target="http://ivo.garant.ru/document/redirect/57424078/3000" TargetMode="External"/><Relationship Id="rId599331827" Type="http://schemas.openxmlformats.org/officeDocument/2006/relationships/comments" Target="comments.xml"/><Relationship Id="rId343977476" Type="http://schemas.microsoft.com/office/2011/relationships/commentsExtended" Target="commentsExtended.xml"/><Relationship Id="rId923786971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WIQq7yErwP28xzU0r+0BxHH4GqI=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</SignatureValue>
  <KeyInfo>
    <X509Data>
      <X509Certificate>MIIFlTCCA30CFGmuXN4bNSDagNvjEsKHZo/19nxYMA0GCSqGSIb3DQEBCwUAMIGQ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  <mdssi:RelationshipReference SourceId="rId599331827"/>
            <mdssi:RelationshipReference SourceId="rId343977476"/>
            <mdssi:RelationshipReference SourceId="rId923786971"/>
          </Transform>
          <Transform Algorithm="http://www.w3.org/TR/2001/REC-xml-c14n-20010315"/>
        </Transforms>
        <DigestMethod Algorithm="http://www.w3.org/2000/09/xmldsig#sha1"/>
        <DigestValue>SmunJzZNOqz3Wh2T/Qbo/T0HAjw=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c88BLnsq5GKpX+UNpfDuTiTAFPY=</DigestValue>
      </Reference>
      <Reference URI="/word/endnotes.xml?ContentType=application/vnd.openxmlformats-officedocument.wordprocessingml.endnotes+xml">
        <DigestMethod Algorithm="http://www.w3.org/2000/09/xmldsig#sha1"/>
        <DigestValue>CpzsnNLkRlWGPJ+141/KiVaDPMg=</DigestValue>
      </Reference>
      <Reference URI="/word/fontTable.xml?ContentType=application/vnd.openxmlformats-officedocument.wordprocessingml.fontTable+xml">
        <DigestMethod Algorithm="http://www.w3.org/2000/09/xmldsig#sha1"/>
        <DigestValue>IzFjBoDsCbDU4rAomBZTq4xhdj4=</DigestValue>
      </Reference>
      <Reference URI="/word/footer1.xml?ContentType=application/vnd.openxmlformats-officedocument.wordprocessingml.footer+xml">
        <DigestMethod Algorithm="http://www.w3.org/2000/09/xmldsig#sha1"/>
        <DigestValue>TYcaDlqx0GUAkx5I5IyCq5fwdyw=</DigestValue>
      </Reference>
      <Reference URI="/word/footer2.xml?ContentType=application/vnd.openxmlformats-officedocument.wordprocessingml.footer+xml">
        <DigestMethod Algorithm="http://www.w3.org/2000/09/xmldsig#sha1"/>
        <DigestValue>80C3aA9Y7rZGX1OLnOe02D1fmqU=</DigestValue>
      </Reference>
      <Reference URI="/word/footer3.xml?ContentType=application/vnd.openxmlformats-officedocument.wordprocessingml.footer+xml">
        <DigestMethod Algorithm="http://www.w3.org/2000/09/xmldsig#sha1"/>
        <DigestValue>e3ow+5v5BKxuXmuG8isoTZOQgN4=</DigestValue>
      </Reference>
      <Reference URI="/word/footnotes.xml?ContentType=application/vnd.openxmlformats-officedocument.wordprocessingml.footnotes+xml">
        <DigestMethod Algorithm="http://www.w3.org/2000/09/xmldsig#sha1"/>
        <DigestValue>2uovhjwC65IcE0kMEtzQkpr1kWA=</DigestValue>
      </Reference>
      <Reference URI="/word/header1.xml?ContentType=application/vnd.openxmlformats-officedocument.wordprocessingml.header+xml">
        <DigestMethod Algorithm="http://www.w3.org/2000/09/xmldsig#sha1"/>
        <DigestValue>zjwvPMTlzndTJHqeqAXlLK2B6qk=</DigestValue>
      </Reference>
      <Reference URI="/word/header2.xml?ContentType=application/vnd.openxmlformats-officedocument.wordprocessingml.header+xml">
        <DigestMethod Algorithm="http://www.w3.org/2000/09/xmldsig#sha1"/>
        <DigestValue>zEHNQ4urUzdcnqufMQsJ3Y0/NwE=</DigestValue>
      </Reference>
      <Reference URI="/word/header3.xml?ContentType=application/vnd.openxmlformats-officedocument.wordprocessingml.header+xml">
        <DigestMethod Algorithm="http://www.w3.org/2000/09/xmldsig#sha1"/>
        <DigestValue>C7gOCYDxmcZsMCEKFMaQd+jP/0M=</DigestValue>
      </Reference>
      <Reference URI="/word/numbering.xml?ContentType=application/vnd.openxmlformats-officedocument.wordprocessingml.numbering+xml">
        <DigestMethod Algorithm="http://www.w3.org/2000/09/xmldsig#sha1"/>
        <DigestValue>99xhi2w0cFPy281tGhALa/yva/E=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9ySpDdVt1QTYNNvzO73ZO9CTymk=</DigestValue>
      </Reference>
      <Reference URI="/word/styles.xml?ContentType=application/vnd.openxmlformats-officedocument.wordprocessingml.styles+xml">
        <DigestMethod Algorithm="http://www.w3.org/2000/09/xmldsig#sha1"/>
        <DigestValue>RJwGBDkxJwLOn9VpyIhcG6Br2M0=</DigestValue>
      </Reference>
      <Reference URI="/word/theme/theme1.xml?ContentType=application/vnd.openxmlformats-officedocument.theme+xml">
        <DigestMethod Algorithm="http://www.w3.org/2000/09/xmldsig#sha1"/>
        <DigestValue>dnWzp4c2VOXrYMwbaFlRyqQJ4rk=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2021-07-23T15:48:04Z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1440</Words>
  <Characters>8208</Characters>
  <Application>Microsoft Office Word</Application>
  <DocSecurity>0</DocSecurity>
  <Lines>68</Lines>
  <Paragraphs>19</Paragraphs>
  <ScaleCrop>false</ScaleCrop>
  <Company>НПП "Гарант-Сервис"</Company>
  <LinksUpToDate>false</LinksUpToDate>
  <CharactersWithSpaces>9629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Dada</cp:lastModifiedBy>
  <cp:revision>2</cp:revision>
  <dcterms:created xsi:type="dcterms:W3CDTF">2021-07-22T13:33:00Z</dcterms:created>
  <dcterms:modified xsi:type="dcterms:W3CDTF">2021-07-22T13:33:00Z</dcterms:modified>
</cp:coreProperties>
</file>