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C07DF" w14:textId="517F283C" w:rsidR="00675612" w:rsidRDefault="00675612" w:rsidP="008C0580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6DB8EA" wp14:editId="0520F264">
            <wp:simplePos x="0" y="0"/>
            <wp:positionH relativeFrom="column">
              <wp:posOffset>-1042035</wp:posOffset>
            </wp:positionH>
            <wp:positionV relativeFrom="paragraph">
              <wp:posOffset>-691515</wp:posOffset>
            </wp:positionV>
            <wp:extent cx="7496175" cy="10648950"/>
            <wp:effectExtent l="0" t="0" r="9525" b="0"/>
            <wp:wrapNone/>
            <wp:docPr id="3" name="Рисунок 3" descr="https://i.pinimg.com/originals/8c/d0/81/8cd081399caa94cf93eb6f5bf161b6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originals/8c/d0/81/8cd081399caa94cf93eb6f5bf161b6d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064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580">
        <w:rPr>
          <w:sz w:val="28"/>
        </w:rPr>
        <w:t xml:space="preserve">                       </w:t>
      </w:r>
    </w:p>
    <w:p w14:paraId="7BC41244" w14:textId="77777777" w:rsidR="00675612" w:rsidRDefault="00675612" w:rsidP="008C0580">
      <w:pPr>
        <w:rPr>
          <w:sz w:val="28"/>
        </w:rPr>
      </w:pPr>
    </w:p>
    <w:p w14:paraId="2BFDAA20" w14:textId="77777777" w:rsidR="00675612" w:rsidRDefault="00675612" w:rsidP="008C0580">
      <w:pPr>
        <w:rPr>
          <w:sz w:val="28"/>
        </w:rPr>
      </w:pPr>
    </w:p>
    <w:p w14:paraId="3D7444FF" w14:textId="2EA3BFEC" w:rsidR="00675612" w:rsidRDefault="00675612" w:rsidP="008C0580">
      <w:pPr>
        <w:rPr>
          <w:sz w:val="28"/>
        </w:rPr>
      </w:pPr>
    </w:p>
    <w:p w14:paraId="3087CD65" w14:textId="10FFE634" w:rsidR="00675612" w:rsidRDefault="00675612" w:rsidP="008C0580">
      <w:pPr>
        <w:rPr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442F071F" wp14:editId="5B310CDF">
                <wp:extent cx="304800" cy="304800"/>
                <wp:effectExtent l="0" t="0" r="0" b="0"/>
                <wp:docPr id="1" name="AutoShape 1" descr="https://catherineasquithgallery.com/uploads/posts/2021-02/1613117084_159-p-shkolnii-fon-dlya-obyavleniya-zheltii-25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catherineasquithgallery.com/uploads/posts/2021-02/1613117084_159-p-shkolnii-fon-dlya-obyavleniya-zheltii-25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d6z3ygcDAAA4BgAADgAAAAAAAAAAAAAAAAAuAgAAZHJzL2Uyb0RvYy54bWxQSwEC&#10;LQAUAAYACAAAACEATKDpLNgAAAADAQAADwAAAAAAAAAAAAAAAABh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</w:p>
    <w:p w14:paraId="64DF5E9A" w14:textId="77777777" w:rsidR="00675612" w:rsidRDefault="00675612" w:rsidP="008C0580">
      <w:pPr>
        <w:rPr>
          <w:sz w:val="28"/>
        </w:rPr>
      </w:pPr>
    </w:p>
    <w:p w14:paraId="683D1BA6" w14:textId="77777777" w:rsidR="00675612" w:rsidRDefault="00675612" w:rsidP="00E679AF">
      <w:pPr>
        <w:jc w:val="center"/>
        <w:rPr>
          <w:sz w:val="28"/>
        </w:rPr>
      </w:pPr>
    </w:p>
    <w:p w14:paraId="0B5AAA1E" w14:textId="7BD33F49" w:rsidR="00675612" w:rsidRDefault="00E679AF" w:rsidP="00E679AF">
      <w:pPr>
        <w:tabs>
          <w:tab w:val="left" w:pos="5160"/>
        </w:tabs>
        <w:rPr>
          <w:sz w:val="28"/>
        </w:rPr>
      </w:pPr>
      <w:r>
        <w:rPr>
          <w:sz w:val="28"/>
        </w:rPr>
        <w:tab/>
      </w:r>
    </w:p>
    <w:p w14:paraId="67ACE73E" w14:textId="63BD0DF3" w:rsidR="00675612" w:rsidRPr="00F345E1" w:rsidRDefault="00F345E1" w:rsidP="00675612">
      <w:pPr>
        <w:rPr>
          <w:b/>
          <w:bCs/>
          <w:color w:val="C00000"/>
          <w:sz w:val="48"/>
        </w:rPr>
      </w:pPr>
      <w:r>
        <w:rPr>
          <w:b/>
          <w:bCs/>
          <w:color w:val="000000"/>
          <w:sz w:val="48"/>
        </w:rPr>
        <w:t xml:space="preserve">          </w:t>
      </w:r>
      <w:r w:rsidR="00675612" w:rsidRPr="00F345E1">
        <w:rPr>
          <w:b/>
          <w:bCs/>
          <w:color w:val="000000"/>
          <w:sz w:val="48"/>
        </w:rPr>
        <w:t xml:space="preserve">   </w:t>
      </w:r>
      <w:r w:rsidR="00675612" w:rsidRPr="00F345E1">
        <w:rPr>
          <w:b/>
          <w:bCs/>
          <w:color w:val="C00000"/>
          <w:sz w:val="48"/>
        </w:rPr>
        <w:t>Календарный план</w:t>
      </w:r>
    </w:p>
    <w:p w14:paraId="20C9DECF" w14:textId="77777777" w:rsidR="00675612" w:rsidRPr="00F345E1" w:rsidRDefault="00675612" w:rsidP="00675612">
      <w:pPr>
        <w:rPr>
          <w:b/>
          <w:bCs/>
          <w:color w:val="C00000"/>
          <w:sz w:val="48"/>
        </w:rPr>
      </w:pPr>
      <w:r w:rsidRPr="00F345E1">
        <w:rPr>
          <w:b/>
          <w:bCs/>
          <w:color w:val="C00000"/>
          <w:sz w:val="48"/>
        </w:rPr>
        <w:t xml:space="preserve">           </w:t>
      </w:r>
    </w:p>
    <w:p w14:paraId="2614C32F" w14:textId="1EF4D990" w:rsidR="00675612" w:rsidRPr="00F345E1" w:rsidRDefault="00F345E1" w:rsidP="00675612">
      <w:pPr>
        <w:rPr>
          <w:b/>
          <w:bCs/>
          <w:color w:val="C00000"/>
          <w:sz w:val="48"/>
        </w:rPr>
      </w:pPr>
      <w:r>
        <w:rPr>
          <w:b/>
          <w:bCs/>
          <w:color w:val="C00000"/>
          <w:sz w:val="48"/>
        </w:rPr>
        <w:t xml:space="preserve">         </w:t>
      </w:r>
      <w:r w:rsidR="00675612" w:rsidRPr="00F345E1">
        <w:rPr>
          <w:b/>
          <w:bCs/>
          <w:color w:val="C00000"/>
          <w:sz w:val="48"/>
        </w:rPr>
        <w:t>воспитательной работы</w:t>
      </w:r>
    </w:p>
    <w:p w14:paraId="19BFD1A0" w14:textId="77777777" w:rsidR="00675612" w:rsidRDefault="00675612" w:rsidP="00675612">
      <w:pPr>
        <w:rPr>
          <w:b/>
          <w:bCs/>
          <w:color w:val="000000"/>
          <w:sz w:val="40"/>
        </w:rPr>
      </w:pPr>
    </w:p>
    <w:p w14:paraId="4423B202" w14:textId="6ED9AE9B" w:rsidR="00675612" w:rsidRPr="00F345E1" w:rsidRDefault="00675612" w:rsidP="00675612">
      <w:pPr>
        <w:rPr>
          <w:b/>
          <w:bCs/>
          <w:color w:val="002060"/>
          <w:sz w:val="40"/>
        </w:rPr>
      </w:pPr>
      <w:r w:rsidRPr="00F345E1">
        <w:rPr>
          <w:b/>
          <w:bCs/>
          <w:color w:val="002060"/>
          <w:sz w:val="40"/>
        </w:rPr>
        <w:t xml:space="preserve">         </w:t>
      </w:r>
      <w:r w:rsidRPr="00F345E1">
        <w:rPr>
          <w:b/>
          <w:bCs/>
          <w:color w:val="002060"/>
          <w:sz w:val="36"/>
        </w:rPr>
        <w:t xml:space="preserve">       </w:t>
      </w:r>
      <w:r w:rsidRPr="00F345E1">
        <w:rPr>
          <w:b/>
          <w:bCs/>
          <w:color w:val="002060"/>
          <w:sz w:val="36"/>
        </w:rPr>
        <w:t xml:space="preserve">МКДОУ ЦРР-Д/С № 13 </w:t>
      </w:r>
    </w:p>
    <w:p w14:paraId="642912AB" w14:textId="77777777" w:rsidR="00675612" w:rsidRDefault="00675612" w:rsidP="00675612">
      <w:pPr>
        <w:rPr>
          <w:b/>
          <w:bCs/>
          <w:color w:val="000000"/>
          <w:sz w:val="40"/>
        </w:rPr>
      </w:pPr>
    </w:p>
    <w:p w14:paraId="4027E817" w14:textId="16BE169F" w:rsidR="00675612" w:rsidRPr="00F345E1" w:rsidRDefault="00675612" w:rsidP="00675612">
      <w:pPr>
        <w:rPr>
          <w:b/>
          <w:bCs/>
          <w:color w:val="002060"/>
          <w:sz w:val="40"/>
        </w:rPr>
      </w:pPr>
      <w:r w:rsidRPr="00F345E1">
        <w:rPr>
          <w:b/>
          <w:bCs/>
          <w:color w:val="002060"/>
          <w:sz w:val="40"/>
        </w:rPr>
        <w:t xml:space="preserve">                  </w:t>
      </w:r>
      <w:r w:rsidRPr="00F345E1">
        <w:rPr>
          <w:b/>
          <w:bCs/>
          <w:color w:val="002060"/>
          <w:sz w:val="40"/>
        </w:rPr>
        <w:t xml:space="preserve">«Планета детства»  </w:t>
      </w:r>
    </w:p>
    <w:p w14:paraId="7EF945CB" w14:textId="77777777" w:rsidR="00675612" w:rsidRDefault="00675612" w:rsidP="00675612">
      <w:pPr>
        <w:rPr>
          <w:b/>
          <w:color w:val="000000"/>
          <w:sz w:val="36"/>
        </w:rPr>
      </w:pPr>
    </w:p>
    <w:p w14:paraId="55FF8210" w14:textId="3BF781E5" w:rsidR="00675612" w:rsidRPr="00675612" w:rsidRDefault="00675612" w:rsidP="00675612">
      <w:pPr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                      </w:t>
      </w:r>
      <w:r w:rsidRPr="00675612">
        <w:rPr>
          <w:b/>
          <w:color w:val="000000"/>
          <w:sz w:val="36"/>
        </w:rPr>
        <w:t xml:space="preserve">на 2021-2022 </w:t>
      </w:r>
      <w:proofErr w:type="spellStart"/>
      <w:r w:rsidRPr="00675612">
        <w:rPr>
          <w:b/>
          <w:color w:val="000000"/>
          <w:sz w:val="36"/>
        </w:rPr>
        <w:t>уч</w:t>
      </w:r>
      <w:proofErr w:type="gramStart"/>
      <w:r w:rsidRPr="00675612">
        <w:rPr>
          <w:b/>
          <w:color w:val="000000"/>
          <w:sz w:val="36"/>
        </w:rPr>
        <w:t>.г</w:t>
      </w:r>
      <w:proofErr w:type="gramEnd"/>
      <w:r w:rsidRPr="00675612">
        <w:rPr>
          <w:b/>
          <w:color w:val="000000"/>
          <w:sz w:val="36"/>
        </w:rPr>
        <w:t>од</w:t>
      </w:r>
      <w:proofErr w:type="spellEnd"/>
    </w:p>
    <w:p w14:paraId="303CE936" w14:textId="77777777" w:rsidR="00675612" w:rsidRPr="00675612" w:rsidRDefault="00675612" w:rsidP="008C0580">
      <w:pPr>
        <w:rPr>
          <w:sz w:val="40"/>
        </w:rPr>
      </w:pPr>
    </w:p>
    <w:p w14:paraId="2BCB8BD1" w14:textId="3372ADB8" w:rsidR="00675612" w:rsidRDefault="00675612" w:rsidP="008C0580">
      <w:pPr>
        <w:rPr>
          <w:sz w:val="28"/>
        </w:rPr>
      </w:pPr>
    </w:p>
    <w:p w14:paraId="3ABFAA8A" w14:textId="77777777" w:rsidR="00675612" w:rsidRDefault="00675612" w:rsidP="008C0580">
      <w:pPr>
        <w:rPr>
          <w:sz w:val="28"/>
        </w:rPr>
      </w:pPr>
    </w:p>
    <w:p w14:paraId="65FE5343" w14:textId="77777777" w:rsidR="00675612" w:rsidRDefault="00675612" w:rsidP="008C0580">
      <w:pPr>
        <w:rPr>
          <w:sz w:val="28"/>
        </w:rPr>
      </w:pPr>
    </w:p>
    <w:p w14:paraId="68CD1717" w14:textId="77777777" w:rsidR="00675612" w:rsidRDefault="00675612" w:rsidP="008C0580">
      <w:pPr>
        <w:rPr>
          <w:sz w:val="28"/>
        </w:rPr>
      </w:pPr>
    </w:p>
    <w:p w14:paraId="1EFBC0D3" w14:textId="77777777" w:rsidR="00675612" w:rsidRDefault="00675612" w:rsidP="008C0580">
      <w:pPr>
        <w:rPr>
          <w:sz w:val="28"/>
        </w:rPr>
      </w:pPr>
    </w:p>
    <w:p w14:paraId="3B210E9B" w14:textId="77777777" w:rsidR="00675612" w:rsidRDefault="00675612" w:rsidP="008C0580">
      <w:pPr>
        <w:rPr>
          <w:sz w:val="28"/>
        </w:rPr>
      </w:pPr>
    </w:p>
    <w:p w14:paraId="7E3A33BC" w14:textId="77777777" w:rsidR="00675612" w:rsidRDefault="00675612" w:rsidP="008C0580">
      <w:pPr>
        <w:rPr>
          <w:sz w:val="28"/>
        </w:rPr>
      </w:pPr>
    </w:p>
    <w:p w14:paraId="19DFB4ED" w14:textId="77777777" w:rsidR="00675612" w:rsidRDefault="00675612" w:rsidP="008C0580">
      <w:pPr>
        <w:rPr>
          <w:sz w:val="28"/>
        </w:rPr>
      </w:pPr>
    </w:p>
    <w:p w14:paraId="362CA4DE" w14:textId="77777777" w:rsidR="00675612" w:rsidRDefault="00675612" w:rsidP="008C0580">
      <w:pPr>
        <w:rPr>
          <w:sz w:val="28"/>
        </w:rPr>
      </w:pPr>
    </w:p>
    <w:p w14:paraId="69BD9809" w14:textId="77777777" w:rsidR="00675612" w:rsidRDefault="00675612" w:rsidP="008C0580">
      <w:pPr>
        <w:rPr>
          <w:sz w:val="28"/>
        </w:rPr>
      </w:pPr>
    </w:p>
    <w:p w14:paraId="297E84BC" w14:textId="77777777" w:rsidR="00675612" w:rsidRDefault="00675612" w:rsidP="008C0580">
      <w:pPr>
        <w:rPr>
          <w:sz w:val="28"/>
        </w:rPr>
      </w:pPr>
    </w:p>
    <w:p w14:paraId="75B6F69C" w14:textId="77777777" w:rsidR="00675612" w:rsidRDefault="00675612" w:rsidP="008C0580">
      <w:pPr>
        <w:rPr>
          <w:sz w:val="28"/>
        </w:rPr>
      </w:pPr>
    </w:p>
    <w:p w14:paraId="071FC878" w14:textId="77777777" w:rsidR="00675612" w:rsidRDefault="00675612" w:rsidP="008C0580">
      <w:pPr>
        <w:rPr>
          <w:sz w:val="28"/>
        </w:rPr>
      </w:pPr>
    </w:p>
    <w:p w14:paraId="695A5891" w14:textId="6CD14C1D" w:rsidR="00675612" w:rsidRDefault="00675612" w:rsidP="008C0580">
      <w:pPr>
        <w:rPr>
          <w:sz w:val="28"/>
        </w:rPr>
      </w:pPr>
    </w:p>
    <w:p w14:paraId="4A049CA0" w14:textId="77777777" w:rsidR="00675612" w:rsidRDefault="00675612" w:rsidP="008C0580">
      <w:pPr>
        <w:rPr>
          <w:sz w:val="28"/>
        </w:rPr>
      </w:pPr>
    </w:p>
    <w:p w14:paraId="2DF979D2" w14:textId="77777777" w:rsidR="00675612" w:rsidRDefault="00675612" w:rsidP="008C0580">
      <w:pPr>
        <w:rPr>
          <w:sz w:val="28"/>
        </w:rPr>
      </w:pPr>
    </w:p>
    <w:p w14:paraId="56C34302" w14:textId="77777777" w:rsidR="00675612" w:rsidRDefault="00675612" w:rsidP="008C0580">
      <w:pPr>
        <w:rPr>
          <w:sz w:val="28"/>
        </w:rPr>
      </w:pPr>
    </w:p>
    <w:p w14:paraId="1BEE75C7" w14:textId="77777777" w:rsidR="00675612" w:rsidRDefault="00675612" w:rsidP="008C0580">
      <w:pPr>
        <w:rPr>
          <w:sz w:val="28"/>
        </w:rPr>
      </w:pPr>
    </w:p>
    <w:p w14:paraId="262902CD" w14:textId="77777777" w:rsidR="00675612" w:rsidRDefault="00675612" w:rsidP="008C0580">
      <w:pPr>
        <w:rPr>
          <w:sz w:val="28"/>
        </w:rPr>
      </w:pPr>
    </w:p>
    <w:p w14:paraId="0E5D2C19" w14:textId="77777777" w:rsidR="00675612" w:rsidRDefault="00675612" w:rsidP="008C0580">
      <w:pPr>
        <w:rPr>
          <w:sz w:val="28"/>
        </w:rPr>
      </w:pPr>
    </w:p>
    <w:p w14:paraId="4C934835" w14:textId="77777777" w:rsidR="00675612" w:rsidRDefault="00675612" w:rsidP="008C0580">
      <w:pPr>
        <w:rPr>
          <w:sz w:val="28"/>
        </w:rPr>
      </w:pPr>
    </w:p>
    <w:p w14:paraId="213EFF7E" w14:textId="77777777" w:rsidR="00675612" w:rsidRDefault="00675612" w:rsidP="008C0580">
      <w:pPr>
        <w:rPr>
          <w:sz w:val="28"/>
        </w:rPr>
      </w:pPr>
    </w:p>
    <w:p w14:paraId="00504C05" w14:textId="08DC3B53" w:rsidR="00EF0401" w:rsidRPr="00856190" w:rsidRDefault="00675612" w:rsidP="008C0580">
      <w:pPr>
        <w:rPr>
          <w:b/>
          <w:bCs/>
          <w:color w:val="000000"/>
          <w:sz w:val="28"/>
        </w:rPr>
      </w:pPr>
      <w:r>
        <w:rPr>
          <w:sz w:val="28"/>
        </w:rPr>
        <w:lastRenderedPageBreak/>
        <w:t xml:space="preserve">                          </w:t>
      </w:r>
      <w:r w:rsidR="008C0580">
        <w:rPr>
          <w:sz w:val="28"/>
        </w:rPr>
        <w:t xml:space="preserve"> </w:t>
      </w:r>
      <w:r w:rsidR="00EF0401" w:rsidRPr="00856190">
        <w:rPr>
          <w:b/>
          <w:bCs/>
          <w:color w:val="000000"/>
          <w:sz w:val="28"/>
        </w:rPr>
        <w:t xml:space="preserve">Календарный план воспитательной работы </w:t>
      </w:r>
    </w:p>
    <w:p w14:paraId="38400182" w14:textId="1788155C" w:rsidR="00856190" w:rsidRPr="00856190" w:rsidRDefault="00856190" w:rsidP="00EF0401">
      <w:pPr>
        <w:jc w:val="center"/>
        <w:rPr>
          <w:b/>
          <w:bCs/>
          <w:color w:val="000000"/>
          <w:sz w:val="28"/>
        </w:rPr>
      </w:pPr>
      <w:r w:rsidRPr="00856190">
        <w:rPr>
          <w:b/>
          <w:bCs/>
          <w:color w:val="000000"/>
          <w:sz w:val="28"/>
        </w:rPr>
        <w:t>МК</w:t>
      </w:r>
      <w:r w:rsidR="00EF0401" w:rsidRPr="00856190">
        <w:rPr>
          <w:b/>
          <w:bCs/>
          <w:color w:val="000000"/>
          <w:sz w:val="28"/>
        </w:rPr>
        <w:t>ДОУ</w:t>
      </w:r>
      <w:r w:rsidRPr="00856190">
        <w:rPr>
          <w:b/>
          <w:bCs/>
          <w:color w:val="000000"/>
          <w:sz w:val="28"/>
        </w:rPr>
        <w:t xml:space="preserve"> ЦРР-Д/С № 13 «Планета детства» </w:t>
      </w:r>
      <w:r>
        <w:rPr>
          <w:b/>
          <w:bCs/>
          <w:color w:val="000000"/>
          <w:sz w:val="28"/>
        </w:rPr>
        <w:t xml:space="preserve"> </w:t>
      </w:r>
    </w:p>
    <w:p w14:paraId="70C0D5CA" w14:textId="77777777" w:rsidR="001E4E7E" w:rsidRDefault="008C0580" w:rsidP="001E4E7E">
      <w:pPr>
        <w:jc w:val="center"/>
        <w:rPr>
          <w:b/>
          <w:color w:val="000000"/>
        </w:rPr>
      </w:pPr>
      <w:r w:rsidRPr="008C0580">
        <w:rPr>
          <w:b/>
          <w:color w:val="000000"/>
        </w:rPr>
        <w:t xml:space="preserve">на 2021-2022 </w:t>
      </w:r>
      <w:proofErr w:type="spellStart"/>
      <w:r w:rsidRPr="008C0580">
        <w:rPr>
          <w:b/>
          <w:color w:val="000000"/>
        </w:rPr>
        <w:t>уч</w:t>
      </w:r>
      <w:proofErr w:type="gramStart"/>
      <w:r w:rsidRPr="008C0580">
        <w:rPr>
          <w:b/>
          <w:color w:val="000000"/>
        </w:rPr>
        <w:t>.г</w:t>
      </w:r>
      <w:proofErr w:type="gramEnd"/>
      <w:r w:rsidRPr="008C0580">
        <w:rPr>
          <w:b/>
          <w:color w:val="000000"/>
        </w:rPr>
        <w:t>од</w:t>
      </w:r>
      <w:proofErr w:type="spellEnd"/>
    </w:p>
    <w:p w14:paraId="3498713C" w14:textId="77777777" w:rsidR="001E4E7E" w:rsidRDefault="001E4E7E" w:rsidP="001E4E7E">
      <w:pPr>
        <w:jc w:val="center"/>
        <w:rPr>
          <w:b/>
          <w:color w:val="000000"/>
        </w:rPr>
      </w:pPr>
    </w:p>
    <w:p w14:paraId="24F5E0E0" w14:textId="768CBEA7" w:rsidR="00EF0401" w:rsidRPr="001E4E7E" w:rsidRDefault="001E4E7E" w:rsidP="001E4E7E">
      <w:pPr>
        <w:ind w:left="-426"/>
        <w:jc w:val="both"/>
        <w:rPr>
          <w:b/>
          <w:color w:val="000000"/>
        </w:rPr>
      </w:pPr>
      <w:r>
        <w:rPr>
          <w:b/>
          <w:color w:val="000000"/>
        </w:rPr>
        <w:t xml:space="preserve">    </w:t>
      </w:r>
      <w:bookmarkStart w:id="0" w:name="_GoBack"/>
      <w:bookmarkEnd w:id="0"/>
      <w:r>
        <w:rPr>
          <w:b/>
          <w:color w:val="000000"/>
        </w:rPr>
        <w:t xml:space="preserve"> </w:t>
      </w:r>
      <w:r w:rsidR="00EF0401" w:rsidRPr="00C30731">
        <w:rPr>
          <w:color w:val="000000"/>
          <w:sz w:val="28"/>
        </w:rPr>
        <w:t xml:space="preserve">Календарный план воспитательной работы </w:t>
      </w:r>
      <w:r w:rsidR="00856190" w:rsidRPr="00C30731">
        <w:rPr>
          <w:bCs/>
          <w:color w:val="000000"/>
          <w:sz w:val="28"/>
          <w:szCs w:val="28"/>
        </w:rPr>
        <w:t xml:space="preserve">МКДОУ ЦРР-Д/С № 13 </w:t>
      </w:r>
      <w:r w:rsidR="00856190" w:rsidRPr="00C30731">
        <w:rPr>
          <w:color w:val="000000"/>
          <w:sz w:val="28"/>
          <w:szCs w:val="28"/>
        </w:rPr>
        <w:t> </w:t>
      </w:r>
      <w:r w:rsidR="00856190" w:rsidRPr="00C30731">
        <w:rPr>
          <w:color w:val="000000"/>
        </w:rPr>
        <w:t xml:space="preserve"> </w:t>
      </w:r>
      <w:r w:rsidR="00EF0401" w:rsidRPr="00C30731">
        <w:rPr>
          <w:color w:val="000000"/>
          <w:sz w:val="28"/>
        </w:rPr>
        <w:t>составлен с целью конкретизации форм и видов воспитательных мероприятий, про</w:t>
      </w:r>
      <w:r w:rsidR="008C0580" w:rsidRPr="00C30731">
        <w:rPr>
          <w:color w:val="000000"/>
          <w:sz w:val="28"/>
        </w:rPr>
        <w:t xml:space="preserve">водимых работниками в 2021-2022 </w:t>
      </w:r>
      <w:r w:rsidR="00EF0401" w:rsidRPr="00C30731">
        <w:rPr>
          <w:color w:val="000000"/>
          <w:sz w:val="28"/>
        </w:rPr>
        <w:t xml:space="preserve">учебном году. Календарный план </w:t>
      </w:r>
      <w:r w:rsidR="00856190" w:rsidRPr="00C30731">
        <w:rPr>
          <w:color w:val="000000"/>
          <w:sz w:val="28"/>
        </w:rPr>
        <w:t xml:space="preserve"> </w:t>
      </w:r>
      <w:r w:rsidR="00EF0401" w:rsidRPr="00C30731">
        <w:rPr>
          <w:color w:val="000000"/>
          <w:sz w:val="28"/>
        </w:rPr>
        <w:t xml:space="preserve">воспитательной работы разделен на модули, которые отражают направления воспитательной работы детского сада в соответствии с рабочей программой воспитания </w:t>
      </w:r>
      <w:r w:rsidR="00856190" w:rsidRPr="00C30731">
        <w:rPr>
          <w:bCs/>
          <w:color w:val="000000"/>
          <w:sz w:val="28"/>
          <w:szCs w:val="28"/>
        </w:rPr>
        <w:t xml:space="preserve">МКДОУ ЦРР-Д/С № 13 </w:t>
      </w:r>
      <w:r w:rsidR="00856190" w:rsidRPr="00C30731">
        <w:rPr>
          <w:color w:val="000000"/>
          <w:sz w:val="28"/>
          <w:szCs w:val="28"/>
        </w:rPr>
        <w:t> </w:t>
      </w:r>
    </w:p>
    <w:p w14:paraId="07C0BE5E" w14:textId="77777777" w:rsidR="00EF0401" w:rsidRPr="00C30731" w:rsidRDefault="00EF0401" w:rsidP="00C30731">
      <w:pPr>
        <w:spacing w:line="240" w:lineRule="atLeast"/>
        <w:jc w:val="both"/>
        <w:rPr>
          <w:color w:val="000000"/>
          <w:sz w:val="28"/>
        </w:rPr>
      </w:pPr>
    </w:p>
    <w:tbl>
      <w:tblPr>
        <w:tblW w:w="9923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02"/>
        <w:gridCol w:w="1379"/>
        <w:gridCol w:w="640"/>
        <w:gridCol w:w="2320"/>
        <w:gridCol w:w="3382"/>
      </w:tblGrid>
      <w:tr w:rsidR="00EF0401" w:rsidRPr="00C30731" w14:paraId="35F4A86E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</w:tcPr>
          <w:p w14:paraId="0853D4D6" w14:textId="77777777" w:rsidR="00EF0401" w:rsidRPr="00C30731" w:rsidRDefault="00EF0401" w:rsidP="00C30731">
            <w:pPr>
              <w:spacing w:line="240" w:lineRule="atLeast"/>
              <w:jc w:val="center"/>
              <w:rPr>
                <w:b/>
                <w:bCs/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Мероприятия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</w:tcPr>
          <w:p w14:paraId="1318C5D0" w14:textId="77777777" w:rsidR="00EF0401" w:rsidRPr="00C30731" w:rsidRDefault="00EF0401" w:rsidP="00C30731">
            <w:pPr>
              <w:spacing w:line="240" w:lineRule="atLeast"/>
              <w:jc w:val="center"/>
              <w:rPr>
                <w:b/>
                <w:bCs/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Возраст воспитанников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</w:tcPr>
          <w:p w14:paraId="386970E7" w14:textId="77777777" w:rsidR="00EF0401" w:rsidRPr="00C30731" w:rsidRDefault="00EF0401" w:rsidP="00C30731">
            <w:pPr>
              <w:spacing w:line="240" w:lineRule="atLeast"/>
              <w:jc w:val="center"/>
              <w:rPr>
                <w:b/>
                <w:bCs/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Ориентировочное время проведения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</w:tcPr>
          <w:p w14:paraId="401D0FD1" w14:textId="77777777" w:rsidR="00EF0401" w:rsidRPr="00C30731" w:rsidRDefault="00EF0401" w:rsidP="00C30731">
            <w:pPr>
              <w:spacing w:line="240" w:lineRule="atLeast"/>
              <w:jc w:val="center"/>
              <w:rPr>
                <w:b/>
                <w:bCs/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Ответственные</w:t>
            </w:r>
          </w:p>
        </w:tc>
      </w:tr>
      <w:tr w:rsidR="00EF0401" w:rsidRPr="00C30731" w14:paraId="34FDDF96" w14:textId="77777777" w:rsidTr="001E4E7E">
        <w:tc>
          <w:tcPr>
            <w:tcW w:w="99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E6632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25D344A9" w14:textId="77777777" w:rsidR="00EF0401" w:rsidRPr="00C30731" w:rsidRDefault="00EF040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  <w:shd w:val="clear" w:color="auto" w:fill="FBE4D5" w:themeFill="accent2" w:themeFillTint="33"/>
              </w:rPr>
              <w:t>Творческие соревнования</w:t>
            </w:r>
          </w:p>
        </w:tc>
      </w:tr>
      <w:tr w:rsidR="009B607D" w:rsidRPr="00C30731" w14:paraId="75400B23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31285" w14:textId="30DC1D94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детского рисунка и поделок «Золотая осень»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A59CC" w14:textId="0767903C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4-7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3CD02" w14:textId="2B14FCA1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октябрь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1C632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017D47A8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3E32A331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300CC721" w14:textId="37AB5A41" w:rsidR="009B607D" w:rsidRPr="00C30731" w:rsidRDefault="009B607D" w:rsidP="00C30731">
            <w:pPr>
              <w:spacing w:line="240" w:lineRule="atLeast"/>
              <w:ind w:left="75" w:right="75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9B607D" w:rsidRPr="00C30731" w14:paraId="0CE2F13F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4A259" w14:textId="34CACE41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«Веселая зебра»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4F977" w14:textId="63575F4A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5-7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C3087F" w14:textId="4B7F55A9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По плану УОГБ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A8C54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7B29C7CD" w14:textId="6EEA13CB" w:rsidR="009B607D" w:rsidRPr="00C30731" w:rsidRDefault="009B607D" w:rsidP="00C30731">
            <w:pPr>
              <w:spacing w:line="240" w:lineRule="atLeast"/>
              <w:ind w:left="75" w:right="75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2727A8" w:rsidRPr="00C30731" w14:paraId="6001934B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FFC3A" w14:textId="221B49C3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песни и танцев народов мира «Звездочки Буйнакска»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C0FF2" w14:textId="0BE9943C" w:rsidR="002727A8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5-7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C6658" w14:textId="41E972C7" w:rsidR="002727A8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По плану УОГБ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BAAE4D" w14:textId="77777777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495F16FC" w14:textId="44BDB682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9B607D" w:rsidRPr="00C30731" w14:paraId="557B40FF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BF48C" w14:textId="7D84B69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Выставка семейных поделок «Новогодняя игрушка»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1910D" w14:textId="675DAA00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672AB" w14:textId="0F4FB89D" w:rsidR="009B607D" w:rsidRPr="00C30731" w:rsidRDefault="009B607D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декабрь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065451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7EDD7BB7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11E028F3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2FD9E6E2" w14:textId="5F8FA35B" w:rsidR="009B607D" w:rsidRPr="00C30731" w:rsidRDefault="009B607D" w:rsidP="00C30731">
            <w:pPr>
              <w:spacing w:line="240" w:lineRule="atLeast"/>
              <w:ind w:left="75" w:right="75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9B607D" w:rsidRPr="00C30731" w14:paraId="40C1DF09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2BB0F" w14:textId="5580E664" w:rsidR="009B607D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«Легкое дыхание 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EDCAE" w14:textId="7F0FF398" w:rsidR="009B607D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04DBD3" w14:textId="729FD0E1" w:rsidR="009B607D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По плану УОГБ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0339E2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4CD05C75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7077C7AC" w14:textId="77777777" w:rsidR="009B607D" w:rsidRPr="00C30731" w:rsidRDefault="009B607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3A71F49C" w14:textId="3E340327" w:rsidR="009B607D" w:rsidRPr="00C30731" w:rsidRDefault="009B607D" w:rsidP="00C30731">
            <w:pPr>
              <w:spacing w:line="240" w:lineRule="atLeast"/>
              <w:ind w:left="75" w:right="75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2727A8" w:rsidRPr="00C30731" w14:paraId="5AD4A11A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EDE64" w14:textId="5EC942DE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«</w:t>
            </w:r>
            <w:proofErr w:type="spellStart"/>
            <w:r w:rsidRPr="00C30731">
              <w:rPr>
                <w:color w:val="000000"/>
                <w:sz w:val="28"/>
              </w:rPr>
              <w:t>Эколята</w:t>
            </w:r>
            <w:proofErr w:type="spellEnd"/>
            <w:r w:rsidRPr="00C30731">
              <w:rPr>
                <w:color w:val="000000"/>
                <w:sz w:val="28"/>
              </w:rPr>
              <w:t xml:space="preserve"> - дошколята»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65EDE" w14:textId="6A173362" w:rsidR="002727A8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5-7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1261DB" w14:textId="59B79D38" w:rsidR="002727A8" w:rsidRPr="00C30731" w:rsidRDefault="002727A8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>По плану УОГБ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94CE63" w14:textId="77777777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00410E77" w14:textId="16452031" w:rsidR="002727A8" w:rsidRPr="00C30731" w:rsidRDefault="002727A8" w:rsidP="00C30731">
            <w:pPr>
              <w:spacing w:line="240" w:lineRule="atLeast"/>
              <w:jc w:val="both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EF0401" w:rsidRPr="00C30731" w14:paraId="76DDE5CD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3CB371" w14:textId="18E01288" w:rsidR="00EF0401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lastRenderedPageBreak/>
              <w:t xml:space="preserve">Выставка открыток, поделок </w:t>
            </w:r>
            <w:r w:rsidR="00EF0401" w:rsidRPr="00C30731">
              <w:rPr>
                <w:color w:val="000000"/>
                <w:sz w:val="28"/>
              </w:rPr>
              <w:t>«Самая лучшая мама на свете».</w:t>
            </w:r>
            <w:r w:rsidR="00EF0401" w:rsidRPr="00C30731">
              <w:rPr>
                <w:sz w:val="28"/>
              </w:rPr>
              <w:br/>
            </w:r>
          </w:p>
          <w:p w14:paraId="635FD64F" w14:textId="3B2D0D0C" w:rsidR="00EF0401" w:rsidRPr="00C30731" w:rsidRDefault="00EF0401" w:rsidP="00C30731">
            <w:pPr>
              <w:spacing w:line="240" w:lineRule="atLeast"/>
              <w:rPr>
                <w:color w:val="000000"/>
                <w:sz w:val="28"/>
              </w:rPr>
            </w:pP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D8F34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135BBD6C" w14:textId="436E69BF" w:rsidR="00EF0401" w:rsidRPr="00C30731" w:rsidRDefault="00F77C4E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</w:t>
            </w:r>
            <w:r w:rsidR="00EF0401" w:rsidRPr="00C30731">
              <w:rPr>
                <w:color w:val="000000"/>
                <w:sz w:val="28"/>
              </w:rPr>
              <w:t>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E91B4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2FA88C72" w14:textId="77777777" w:rsidR="00EF0401" w:rsidRPr="00C30731" w:rsidRDefault="00EF040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Март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944A7" w14:textId="2BDCA513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79559D44" w14:textId="30FFD9CF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4AB59A00" w14:textId="77777777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31A73661" w14:textId="33E1D282" w:rsidR="00EF0401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EF0401" w:rsidRPr="00C30731" w14:paraId="0B7984A0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A2472" w14:textId="2D0EAB47" w:rsidR="00EF0401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Выставка рисунков и поделок «Эти космические дали»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1AFA7" w14:textId="26CD8747" w:rsidR="00EF0401" w:rsidRPr="00C30731" w:rsidRDefault="00F77C4E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EE75B" w14:textId="35CB8962" w:rsidR="00EF0401" w:rsidRPr="00C30731" w:rsidRDefault="00F77C4E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апрель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40EE4" w14:textId="77777777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677C3D82" w14:textId="77777777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245087A9" w14:textId="77777777" w:rsidR="00F77C4E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3B4970CF" w14:textId="4071134B" w:rsidR="00EF0401" w:rsidRPr="00C30731" w:rsidRDefault="00F77C4E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F77C4E" w:rsidRPr="00C30731" w14:paraId="44188377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23BAD" w14:textId="7D40F703" w:rsidR="00AE3DD1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Конкурс проектов «Я исследователь»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839F4" w14:textId="7609FF07" w:rsidR="00F77C4E" w:rsidRPr="00C30731" w:rsidRDefault="002727A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4-7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644B3D" w14:textId="06BA15CA" w:rsidR="00F77C4E" w:rsidRPr="00C30731" w:rsidRDefault="002727A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апрель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69035" w14:textId="214694D2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45771F84" w14:textId="77777777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62A737E7" w14:textId="0600D1C4" w:rsidR="00F77C4E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2727A8" w:rsidRPr="00C30731" w14:paraId="345C0DF1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41FCB" w14:textId="3F0A448B" w:rsidR="002727A8" w:rsidRPr="00C30731" w:rsidRDefault="002727A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Выставка рисунков и поделок «Этот день ПОБЕДЫ»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47F84" w14:textId="07F45FA4" w:rsidR="002727A8" w:rsidRPr="00C30731" w:rsidRDefault="002727A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CE3CF" w14:textId="4505D392" w:rsidR="002727A8" w:rsidRPr="00C30731" w:rsidRDefault="002727A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май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ADBCA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401EA78E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730EBDE3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3DEC7BF4" w14:textId="17979C5D" w:rsidR="002727A8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A30E4" w:rsidRPr="00C30731" w14:paraId="6F0023C8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4F0ED" w14:textId="07B49934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Рисунки на асфальте «Счастливое детство»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DB8A45" w14:textId="36661684" w:rsidR="008A30E4" w:rsidRPr="00C30731" w:rsidRDefault="008A30E4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3F34" w14:textId="057A8964" w:rsidR="008A30E4" w:rsidRPr="00C30731" w:rsidRDefault="008A30E4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июнь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58716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0E4C34F5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1C9845F1" w14:textId="77777777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5C0961F7" w14:textId="18BFE51A" w:rsidR="008A30E4" w:rsidRPr="00C30731" w:rsidRDefault="008A30E4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36443D" w:rsidRPr="00C30731" w14:paraId="621B57EC" w14:textId="77777777" w:rsidTr="001E4E7E">
        <w:tc>
          <w:tcPr>
            <w:tcW w:w="99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C6F01" w14:textId="3E54400E" w:rsidR="0036443D" w:rsidRPr="00C30731" w:rsidRDefault="0036443D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Праздники</w:t>
            </w:r>
          </w:p>
        </w:tc>
      </w:tr>
      <w:tr w:rsidR="0036443D" w:rsidRPr="00C30731" w14:paraId="3D76CFDB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9B9A3" w14:textId="519A8F20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Развлечение «День знаний»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3396A7" w14:textId="526A2475" w:rsidR="0036443D" w:rsidRPr="00C30731" w:rsidRDefault="0036443D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768D8" w14:textId="5F117B59" w:rsidR="0036443D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сентябрь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F1C13" w14:textId="77777777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31A4CA4A" w14:textId="77777777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19F13401" w14:textId="77777777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0FEE210E" w14:textId="5564C9E7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36443D" w:rsidRPr="00C30731" w14:paraId="1B6522F0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B0C143" w14:textId="0E7E8CDC" w:rsidR="0036443D" w:rsidRPr="00C30731" w:rsidRDefault="0036443D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Майдан «Осень в Дагестане»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3079F" w14:textId="3CB5DD00" w:rsidR="0036443D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84842" w14:textId="27EC1069" w:rsidR="0036443D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октябрь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8A7DA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04FC3B5A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5B7DA790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76790296" w14:textId="7E921E2B" w:rsidR="0036443D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08E6F580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A7B50B" w14:textId="33F4FFF5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Утренник «Новогодняя сказка»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D94EC6" w14:textId="590C20A9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FCB5D" w14:textId="414DD840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декабрь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DD575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2AA2CAEA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424F2B94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20196290" w14:textId="7247ABEC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lastRenderedPageBreak/>
              <w:t>старшей, подготовительной групп</w:t>
            </w:r>
          </w:p>
        </w:tc>
      </w:tr>
      <w:tr w:rsidR="008938D8" w:rsidRPr="00C30731" w14:paraId="513B82ED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DE50F" w14:textId="685114C9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lastRenderedPageBreak/>
              <w:t>Развлечение «День защитника отечества»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95FB8" w14:textId="099762C7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79E5A5" w14:textId="0FB51428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февраль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B33306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22B91B56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325A87E3" w14:textId="7777777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2F6BAF94" w14:textId="561BDA8B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12FB361C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ABDA6" w14:textId="2CF44BCC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Утренник «Сегодня праздник наших мам»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A526F" w14:textId="330CADDF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950F3" w14:textId="087718E9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март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349D8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2A64C58D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76FB8324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7113784E" w14:textId="29E302E0" w:rsidR="008938D8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0134A0C0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D7000" w14:textId="51A1ADEB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Развлечение «День Космонавтики»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9E8857" w14:textId="4299F706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1515D" w14:textId="27A6752D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апрель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21C87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573D0FA7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5C8E64BD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40FB3BDF" w14:textId="5DBB9627" w:rsidR="008938D8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2072111D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1121EF" w14:textId="4B45D885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Развлечение «Спасибо деду за Победу»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F8FB0" w14:textId="51904D58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81FD0" w14:textId="77777777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C3ACD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38E87BC7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49E148B3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48F95657" w14:textId="62AEE44D" w:rsidR="008938D8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60C0C452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15E757" w14:textId="4E6905B8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Развлечение «День защиты детей»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58AB28" w14:textId="2E0D307F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AD9FF" w14:textId="4B0A4B02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июнь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93FAD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488CCAA8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5C475DB4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1679FBE2" w14:textId="38E2B7F4" w:rsidR="008938D8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8938D8" w:rsidRPr="00C30731" w14:paraId="247E1225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E3234D" w14:textId="336D3447" w:rsidR="008938D8" w:rsidRPr="00C30731" w:rsidRDefault="008938D8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Утренник «Выпускной балл»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E1B08" w14:textId="7F7B4501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6-7 лет</w:t>
            </w:r>
          </w:p>
        </w:tc>
        <w:tc>
          <w:tcPr>
            <w:tcW w:w="2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00ED9" w14:textId="371346ED" w:rsidR="008938D8" w:rsidRPr="00C30731" w:rsidRDefault="008938D8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июнь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954BDA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7F8BBE43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2F0F08E7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477667EF" w14:textId="6ED5436E" w:rsidR="008938D8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EF0401" w:rsidRPr="00C30731" w14:paraId="7EC0D827" w14:textId="77777777" w:rsidTr="001E4E7E">
        <w:tc>
          <w:tcPr>
            <w:tcW w:w="99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9C7BF" w14:textId="1B006BAB" w:rsidR="00EF0401" w:rsidRPr="00C30731" w:rsidRDefault="00EF040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b/>
                <w:bCs/>
                <w:color w:val="000000"/>
                <w:sz w:val="28"/>
              </w:rPr>
              <w:t>Фольклорные мероприятия</w:t>
            </w:r>
          </w:p>
        </w:tc>
      </w:tr>
      <w:tr w:rsidR="00EF0401" w:rsidRPr="00C30731" w14:paraId="4D210B74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D7754" w14:textId="1F9CD848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День единства народов Дагестана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7B6AB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2207A034" w14:textId="38B5ED09" w:rsidR="00EF0401" w:rsidRPr="00C30731" w:rsidRDefault="009573D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4</w:t>
            </w:r>
            <w:r w:rsidR="00EF0401" w:rsidRPr="00C30731">
              <w:rPr>
                <w:color w:val="000000"/>
                <w:sz w:val="28"/>
              </w:rPr>
              <w:t>-7 лет</w:t>
            </w:r>
          </w:p>
        </w:tc>
        <w:tc>
          <w:tcPr>
            <w:tcW w:w="2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9BBD1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39C6FAFF" w14:textId="29CDB9C3" w:rsidR="00EF0401" w:rsidRPr="00C30731" w:rsidRDefault="009573D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 15 сентября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F0E31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22596C51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2197D9B6" w14:textId="5B9D1E5D" w:rsidR="00EF0401" w:rsidRPr="00C30731" w:rsidRDefault="009573D1" w:rsidP="00C30731">
            <w:pPr>
              <w:spacing w:line="240" w:lineRule="atLeast"/>
              <w:rPr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  <w:p w14:paraId="5987E31F" w14:textId="45A37EE8" w:rsidR="00EF0401" w:rsidRPr="00C30731" w:rsidRDefault="00EF0401" w:rsidP="00C30731">
            <w:pPr>
              <w:spacing w:line="240" w:lineRule="atLeast"/>
              <w:rPr>
                <w:color w:val="000000"/>
                <w:sz w:val="28"/>
              </w:rPr>
            </w:pPr>
          </w:p>
        </w:tc>
      </w:tr>
      <w:tr w:rsidR="00EF0401" w:rsidRPr="00C30731" w14:paraId="33E6ABCF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0DC21" w14:textId="48B15527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Майдан «Осень в Дагестане»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9A3E5" w14:textId="77777777" w:rsidR="00EF0401" w:rsidRPr="00C30731" w:rsidRDefault="00EF0401" w:rsidP="00C30731">
            <w:pPr>
              <w:spacing w:line="240" w:lineRule="atLeast"/>
              <w:rPr>
                <w:sz w:val="28"/>
              </w:rPr>
            </w:pPr>
          </w:p>
          <w:p w14:paraId="7C917416" w14:textId="3AE24886" w:rsidR="00EF0401" w:rsidRPr="00C30731" w:rsidRDefault="009573D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3</w:t>
            </w:r>
            <w:r w:rsidR="00EF0401" w:rsidRPr="00C30731">
              <w:rPr>
                <w:color w:val="000000"/>
                <w:sz w:val="28"/>
              </w:rPr>
              <w:t>-7 лет</w:t>
            </w:r>
          </w:p>
        </w:tc>
        <w:tc>
          <w:tcPr>
            <w:tcW w:w="2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9C1CE2" w14:textId="4CC8158C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sz w:val="28"/>
              </w:rPr>
              <w:t xml:space="preserve">                  октябрь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A27D4" w14:textId="657D1B63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Музыкальный руководитель</w:t>
            </w:r>
          </w:p>
        </w:tc>
      </w:tr>
      <w:tr w:rsidR="009573D1" w:rsidRPr="00C30731" w14:paraId="19650178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C7611" w14:textId="7668C2E8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lastRenderedPageBreak/>
              <w:t>«День белых журавлей»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0A38D9" w14:textId="2C0A2C81" w:rsidR="009573D1" w:rsidRPr="00C30731" w:rsidRDefault="009573D1" w:rsidP="00C30731">
            <w:pPr>
              <w:spacing w:line="240" w:lineRule="atLeast"/>
              <w:rPr>
                <w:sz w:val="28"/>
              </w:rPr>
            </w:pPr>
            <w:r w:rsidRPr="00C30731">
              <w:rPr>
                <w:sz w:val="28"/>
              </w:rPr>
              <w:t xml:space="preserve">   5-7 лет</w:t>
            </w:r>
          </w:p>
        </w:tc>
        <w:tc>
          <w:tcPr>
            <w:tcW w:w="2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3D265" w14:textId="0A32FE74" w:rsidR="009573D1" w:rsidRPr="00C30731" w:rsidRDefault="009573D1" w:rsidP="00C30731">
            <w:pPr>
              <w:spacing w:line="240" w:lineRule="atLeast"/>
              <w:jc w:val="center"/>
              <w:rPr>
                <w:sz w:val="28"/>
              </w:rPr>
            </w:pPr>
            <w:r w:rsidRPr="00C30731">
              <w:rPr>
                <w:sz w:val="28"/>
              </w:rPr>
              <w:t xml:space="preserve"> 22 октября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17813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0C387408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Младшей,</w:t>
            </w:r>
          </w:p>
          <w:p w14:paraId="6CC80596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081B464F" w14:textId="508B2B8D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  <w:tr w:rsidR="00EF0401" w:rsidRPr="00C30731" w14:paraId="3606A1F9" w14:textId="77777777" w:rsidTr="001E4E7E"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8DAAB" w14:textId="0F8C9AD7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День Конституции Российской Федерации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4DC86" w14:textId="201CE680" w:rsidR="00EF0401" w:rsidRPr="00C30731" w:rsidRDefault="009573D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4-7 лет</w:t>
            </w:r>
          </w:p>
        </w:tc>
        <w:tc>
          <w:tcPr>
            <w:tcW w:w="2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A4B0B2" w14:textId="0FC37F6A" w:rsidR="00EF0401" w:rsidRPr="00C30731" w:rsidRDefault="009573D1" w:rsidP="00C30731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12 декабря</w:t>
            </w:r>
          </w:p>
        </w:tc>
        <w:tc>
          <w:tcPr>
            <w:tcW w:w="3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F836A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Воспитатели </w:t>
            </w:r>
          </w:p>
          <w:p w14:paraId="54A68602" w14:textId="77777777" w:rsidR="009573D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 xml:space="preserve">Средней, </w:t>
            </w:r>
          </w:p>
          <w:p w14:paraId="551F8A39" w14:textId="136FD22C" w:rsidR="00EF0401" w:rsidRPr="00C30731" w:rsidRDefault="009573D1" w:rsidP="00C30731">
            <w:pPr>
              <w:spacing w:line="240" w:lineRule="atLeast"/>
              <w:rPr>
                <w:color w:val="000000"/>
                <w:sz w:val="28"/>
              </w:rPr>
            </w:pPr>
            <w:r w:rsidRPr="00C30731">
              <w:rPr>
                <w:color w:val="000000"/>
                <w:sz w:val="28"/>
              </w:rPr>
              <w:t>старшей, подготовительной групп</w:t>
            </w:r>
          </w:p>
        </w:tc>
      </w:tr>
    </w:tbl>
    <w:p w14:paraId="39909E82" w14:textId="77777777" w:rsidR="00EF0401" w:rsidRPr="00C30731" w:rsidRDefault="00EF0401" w:rsidP="00C30731">
      <w:pPr>
        <w:spacing w:line="240" w:lineRule="atLeast"/>
        <w:rPr>
          <w:color w:val="000000"/>
          <w:sz w:val="28"/>
        </w:rPr>
      </w:pPr>
    </w:p>
    <w:p w14:paraId="7C1DABB4" w14:textId="77777777" w:rsidR="00EF0401" w:rsidRPr="00C30731" w:rsidRDefault="00EF0401" w:rsidP="00C30731">
      <w:pPr>
        <w:spacing w:line="240" w:lineRule="atLeast"/>
        <w:ind w:firstLine="708"/>
        <w:jc w:val="both"/>
        <w:rPr>
          <w:sz w:val="28"/>
        </w:rPr>
      </w:pPr>
    </w:p>
    <w:p w14:paraId="3A0C1C60" w14:textId="77777777" w:rsidR="001D06DF" w:rsidRPr="00C30731" w:rsidRDefault="001D06DF" w:rsidP="00C30731">
      <w:pPr>
        <w:spacing w:line="240" w:lineRule="atLeast"/>
        <w:rPr>
          <w:sz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603332450510203670830559428146817986133868575818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Алигазиева  Аида Батдаловна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01.08.2021 по 01.08.2022</w:t>
            </w:r>
          </w:p>
        </w:tc>
      </w:tr>
    </w:tbl>
    <w:sectPr xmlns:w="http://schemas.openxmlformats.org/wordprocessingml/2006/main" w:rsidR="001D06DF" w:rsidRPr="00C30731" w:rsidSect="00981A2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472">
    <w:multiLevelType w:val="hybridMultilevel"/>
    <w:lvl w:ilvl="0" w:tplc="63776662">
      <w:start w:val="1"/>
      <w:numFmt w:val="decimal"/>
      <w:lvlText w:val="%1."/>
      <w:lvlJc w:val="left"/>
      <w:pPr>
        <w:ind w:left="720" w:hanging="360"/>
      </w:pPr>
    </w:lvl>
    <w:lvl w:ilvl="1" w:tplc="63776662" w:tentative="1">
      <w:start w:val="1"/>
      <w:numFmt w:val="lowerLetter"/>
      <w:lvlText w:val="%2."/>
      <w:lvlJc w:val="left"/>
      <w:pPr>
        <w:ind w:left="1440" w:hanging="360"/>
      </w:pPr>
    </w:lvl>
    <w:lvl w:ilvl="2" w:tplc="63776662" w:tentative="1">
      <w:start w:val="1"/>
      <w:numFmt w:val="lowerRoman"/>
      <w:lvlText w:val="%3."/>
      <w:lvlJc w:val="right"/>
      <w:pPr>
        <w:ind w:left="2160" w:hanging="180"/>
      </w:pPr>
    </w:lvl>
    <w:lvl w:ilvl="3" w:tplc="63776662" w:tentative="1">
      <w:start w:val="1"/>
      <w:numFmt w:val="decimal"/>
      <w:lvlText w:val="%4."/>
      <w:lvlJc w:val="left"/>
      <w:pPr>
        <w:ind w:left="2880" w:hanging="360"/>
      </w:pPr>
    </w:lvl>
    <w:lvl w:ilvl="4" w:tplc="63776662" w:tentative="1">
      <w:start w:val="1"/>
      <w:numFmt w:val="lowerLetter"/>
      <w:lvlText w:val="%5."/>
      <w:lvlJc w:val="left"/>
      <w:pPr>
        <w:ind w:left="3600" w:hanging="360"/>
      </w:pPr>
    </w:lvl>
    <w:lvl w:ilvl="5" w:tplc="63776662" w:tentative="1">
      <w:start w:val="1"/>
      <w:numFmt w:val="lowerRoman"/>
      <w:lvlText w:val="%6."/>
      <w:lvlJc w:val="right"/>
      <w:pPr>
        <w:ind w:left="4320" w:hanging="180"/>
      </w:pPr>
    </w:lvl>
    <w:lvl w:ilvl="6" w:tplc="63776662" w:tentative="1">
      <w:start w:val="1"/>
      <w:numFmt w:val="decimal"/>
      <w:lvlText w:val="%7."/>
      <w:lvlJc w:val="left"/>
      <w:pPr>
        <w:ind w:left="5040" w:hanging="360"/>
      </w:pPr>
    </w:lvl>
    <w:lvl w:ilvl="7" w:tplc="63776662" w:tentative="1">
      <w:start w:val="1"/>
      <w:numFmt w:val="lowerLetter"/>
      <w:lvlText w:val="%8."/>
      <w:lvlJc w:val="left"/>
      <w:pPr>
        <w:ind w:left="5760" w:hanging="360"/>
      </w:pPr>
    </w:lvl>
    <w:lvl w:ilvl="8" w:tplc="63776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1">
    <w:multiLevelType w:val="hybridMultilevel"/>
    <w:lvl w:ilvl="0" w:tplc="2258833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471">
    <w:abstractNumId w:val="5471"/>
  </w:num>
  <w:num w:numId="5472">
    <w:abstractNumId w:val="547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01"/>
    <w:rsid w:val="001D06DF"/>
    <w:rsid w:val="001E4E7E"/>
    <w:rsid w:val="002727A8"/>
    <w:rsid w:val="0036443D"/>
    <w:rsid w:val="00675612"/>
    <w:rsid w:val="006A634A"/>
    <w:rsid w:val="007F050F"/>
    <w:rsid w:val="00856190"/>
    <w:rsid w:val="008938D8"/>
    <w:rsid w:val="008A30E4"/>
    <w:rsid w:val="008C0580"/>
    <w:rsid w:val="009573D1"/>
    <w:rsid w:val="00981A29"/>
    <w:rsid w:val="009B607D"/>
    <w:rsid w:val="00A83D69"/>
    <w:rsid w:val="00AE3DD1"/>
    <w:rsid w:val="00C30731"/>
    <w:rsid w:val="00E679AF"/>
    <w:rsid w:val="00EF0401"/>
    <w:rsid w:val="00EF168E"/>
    <w:rsid w:val="00F345E1"/>
    <w:rsid w:val="00F7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A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612"/>
    <w:rPr>
      <w:rFonts w:ascii="Tahoma" w:eastAsia="Times New Roman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6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765066823" Type="http://schemas.openxmlformats.org/officeDocument/2006/relationships/numbering" Target="numbering.xml"/><Relationship Id="rId760842731" Type="http://schemas.openxmlformats.org/officeDocument/2006/relationships/footnotes" Target="footnotes.xml"/><Relationship Id="rId341765928" Type="http://schemas.openxmlformats.org/officeDocument/2006/relationships/endnotes" Target="endnotes.xml"/><Relationship Id="rId136595027" Type="http://schemas.openxmlformats.org/officeDocument/2006/relationships/comments" Target="comments.xml"/><Relationship Id="rId386036169" Type="http://schemas.microsoft.com/office/2011/relationships/commentsExtended" Target="commentsExtended.xml"/><Relationship Id="rId9842297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B7anGa1hgidlmnP3zxo98oHnuEo=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</SignatureValue>
  <KeyInfo>
    <X509Data>
      <X509Certificate>MIIFlDCCA3wCFGmuXN4bNSDagNvjEsKHZo/19nxKMA0GCSqGSIb3DQEBCwUAMIGQ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65066823"/>
            <mdssi:RelationshipReference SourceId="rId760842731"/>
            <mdssi:RelationshipReference SourceId="rId341765928"/>
            <mdssi:RelationshipReference SourceId="rId136595027"/>
            <mdssi:RelationshipReference SourceId="rId386036169"/>
            <mdssi:RelationshipReference SourceId="rId984229746"/>
          </Transform>
          <Transform Algorithm="http://www.w3.org/TR/2001/REC-xml-c14n-20010315"/>
        </Transforms>
        <DigestMethod Algorithm="http://www.w3.org/2000/09/xmldsig#sha1"/>
        <DigestValue>deOZOJUQ2uBPEYCUxiH22nC8WQc=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h8CdP2TfIAO5TMcWBYac6HjRx0Q=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kYMcFuhDhmhqAXDR+StVlFGnkT8=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ofwN4ofhBU3z4G35RxMinHVit8g=</DigestValue>
      </Reference>
      <Reference URI="/word/numbering.xml?ContentType=application/vnd.openxmlformats-officedocument.wordprocessingml.numbering+xml">
        <DigestMethod Algorithm="http://www.w3.org/2000/09/xmldsig#sha1"/>
        <DigestValue>pyF8uhI2oTIEAc9d4BFwugqpJN0=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6qmVvISTTLwBNjSLkR54n61mDHc=</DigestValue>
      </Reference>
      <Reference URI="/word/styles.xml?ContentType=application/vnd.openxmlformats-officedocument.wordprocessingml.styles+xml">
        <DigestMethod Algorithm="http://www.w3.org/2000/09/xmldsig#sha1"/>
        <DigestValue>dG0TWom0dzgNrLWdrlHdVCwvBsQ=</DigestValue>
      </Reference>
      <Reference URI="/word/stylesWithEffects.xml?ContentType=application/vnd.ms-word.stylesWithEffects+xml">
        <DigestMethod Algorithm="http://www.w3.org/2000/09/xmldsig#sha1"/>
        <DigestValue>Bdll9mNxg65amEqVYkrAHSb6kcI=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2021-09-25T19:06:26Z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B944-4296-4128-916D-69D7C379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 Алиева</dc:creator>
  <cp:keywords/>
  <dc:description/>
  <cp:lastModifiedBy>Пользователь Windows</cp:lastModifiedBy>
  <cp:revision>8</cp:revision>
  <cp:lastPrinted>2021-08-25T10:00:00Z</cp:lastPrinted>
  <dcterms:created xsi:type="dcterms:W3CDTF">2021-08-22T12:32:00Z</dcterms:created>
  <dcterms:modified xsi:type="dcterms:W3CDTF">2021-09-03T12:54:00Z</dcterms:modified>
</cp:coreProperties>
</file>