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BF1" w:rsidRDefault="00415BF1" w:rsidP="00856BB4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577B4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ДОГОВОР</w:t>
      </w:r>
    </w:p>
    <w:p w:rsidR="00415BF1" w:rsidRDefault="00415BF1" w:rsidP="00856BB4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577B4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об образовании по образовательным программам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577B4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дошкольного образования</w:t>
      </w:r>
    </w:p>
    <w:p w:rsidR="00415BF1" w:rsidRPr="00577B4F" w:rsidRDefault="00415BF1" w:rsidP="00856BB4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A36E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МБДОУ ЦРР д/с №24 «Ромашка»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«____» 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20___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(место заключения договора)                   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</w:t>
      </w:r>
      <w:r w:rsidRPr="00577B4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(дата заключения договора)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415BF1" w:rsidRPr="000A36E4" w:rsidRDefault="00415BF1" w:rsidP="000A36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0A36E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Муниципальное бюджетное дошкольное образовательное учреждение                                           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Центр развития ребенка – детский сад №24 «Ромашка»</w:t>
      </w:r>
    </w:p>
    <w:p w:rsidR="00415BF1" w:rsidRPr="00577B4F" w:rsidRDefault="00415BF1" w:rsidP="00D42E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(полное наименование организации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осуществляющ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образовательную   деятельность  (далее  -  образовательная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организация) на основании лицензии от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25» сентября 2013</w:t>
      </w:r>
      <w:r w:rsidRPr="00C0794C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г., серия 05Л01 №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0001278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Pr="00577B4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(дата и номер лицензии)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выданной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:  </w:t>
      </w:r>
      <w:r w:rsidRPr="00557AD6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Министерство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м</w:t>
      </w:r>
      <w:r w:rsidRPr="00557AD6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образования и науки Республики Дагестан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</w:t>
      </w:r>
      <w:r w:rsidRPr="00577B4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(наименование лицензирующего органа)</w:t>
      </w:r>
    </w:p>
    <w:p w:rsidR="00415BF1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именуем 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дальнейшем "Исполнитель", </w:t>
      </w:r>
      <w:r w:rsidRPr="00557AD6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в лице </w:t>
      </w:r>
    </w:p>
    <w:p w:rsidR="00415BF1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415BF1" w:rsidRPr="00557AD6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заведующей МБДОУ ЦРР д/с №24 «Ромашка» Алиевой Эльмиры Муртазалиевны,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        </w:t>
      </w:r>
      <w:r w:rsidRPr="00577B4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(наименование должности, фамилия, имя, отчество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577B4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представителя Исполнителя)</w:t>
      </w:r>
    </w:p>
    <w:p w:rsidR="00415BF1" w:rsidRPr="00FE3608" w:rsidRDefault="00415BF1" w:rsidP="00FE36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действующего на основании </w:t>
      </w:r>
      <w:r w:rsidRPr="00557AD6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Устава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</w:p>
    <w:p w:rsidR="00415BF1" w:rsidRPr="00FE3608" w:rsidRDefault="00415BF1" w:rsidP="00D42E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</w:t>
      </w:r>
      <w:r w:rsidRPr="00577B4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(фамилия, имя, отчество физического лица)</w:t>
      </w:r>
    </w:p>
    <w:p w:rsidR="00415BF1" w:rsidRDefault="00415BF1" w:rsidP="001818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именуемый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 паспорта: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415BF1" w:rsidRPr="00FE3608" w:rsidRDefault="00415BF1" w:rsidP="001818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серия______№_________выдан____________________________________________________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</w:t>
      </w:r>
      <w:r w:rsidRPr="00577B4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(наименование и реквизиты документа,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577B4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удостоверяющего полномочия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15BF1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интересах несовершен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нолетнего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______________________________________________________________________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</w:t>
      </w:r>
      <w:r w:rsidRPr="00577B4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(фамилия, имя, отчество)</w:t>
      </w:r>
    </w:p>
    <w:p w:rsidR="00415BF1" w:rsidRPr="00FE3608" w:rsidRDefault="00415BF1" w:rsidP="00BE53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проживающего по адресу: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именуем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в  дальнейшем  "Воспитанник",   совместно   именуемые   Стороны,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заключили настоящий Договор о нижеследующем:</w:t>
      </w:r>
    </w:p>
    <w:p w:rsidR="00415BF1" w:rsidRPr="00577B4F" w:rsidRDefault="00415BF1" w:rsidP="00856BB4">
      <w:pPr>
        <w:shd w:val="clear" w:color="auto" w:fill="FFFFFF"/>
        <w:spacing w:before="450" w:after="150" w:line="240" w:lineRule="auto"/>
        <w:jc w:val="both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577B4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 Предмет договора</w:t>
      </w:r>
    </w:p>
    <w:p w:rsidR="00415BF1" w:rsidRPr="00577B4F" w:rsidRDefault="00415BF1" w:rsidP="00856BB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1.1. Предметом договора являются оказание образовательной организацией Воспитаннику образовательных услуг в рамках реализации основной образовательной программы дошкольного образования (далее - образовательная программа) в соответствии с федеральным государственным образовательным стандартом дошкольного образования (далее - ФГОС дошкольного образования), содержание Воспитанника в образовательной организации, присмотр и уход за Воспитанником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1.2. Форма обучения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A5A3E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очная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1.3. Наименование образовательной программы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8B4087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образовательная программа МБДОУ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ЦРР – детский сад №24 «Ромашка»  (образовательная программа ДОУ).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1.4. Срок освоения образовательной программы (продолжительность обучения) на момент подписания настоящего Договора составляет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_______________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1.5. Режим пребывания Воспитанника в образовательной организации -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 часов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1.6. Воспитанник зачисляется в группу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 общеразвивающей направленности.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ind w:firstLine="480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5BF1" w:rsidRDefault="00415BF1" w:rsidP="00856BB4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2. </w:t>
      </w:r>
      <w:r w:rsidRPr="00577B4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Взаимодействие Сторон</w:t>
      </w:r>
    </w:p>
    <w:p w:rsidR="00415BF1" w:rsidRPr="00577B4F" w:rsidRDefault="00415BF1" w:rsidP="00856BB4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5BF1" w:rsidRPr="00577B4F" w:rsidRDefault="00415BF1" w:rsidP="00856BB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2.1.1. Самостоятельно осуществлять образовательную деятельность.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2.1.2. Предоставлять Воспитаннику образовательные услуги, наименование, объем и форма которых определены в приложении, являющемся неотъемлемой частью настоящего Договора (далее - дополнительные образовательные услуги).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2.1.3. Устанавливать и взимать с Заказчика плату за дополнительные образовательные услуги.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2.2. Заказчик вправе: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2.2.1. Участвовать в образовательной деятельности образовательной организации, в том числе, в формировании образовательной программы.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2.2.2. Получать от Исполнителя информацию: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вопросам организации и обеспечения надлежащего исполнения услуг, предусмотренных разделом I настоящего Договора;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 поведении, эмоциональном состоянии Воспитанника во время его пребывания в образовательной организации, его развитии и способностях, отношении к образовательной деятельности.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2.2.3. Знакомиться с уставом образовательной организации, 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Воспитанника и Заказчика.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2.2.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 Находиться  с  Воспитанником  в  образовательной  организации в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период его адаптации в течение ___________________________________________.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</w:t>
      </w:r>
      <w:r w:rsidRPr="00577B4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(продолжительность пребывания Заказчика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577B4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 образовательной организации)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2.2.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Принимать участие в организации и проведении совместных мероприятий с детьми в образовательной организации (утренники, развлечения, физкультурные праздники, досуги, дни здоровья и др.).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2.2.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Создавать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принимать участие в деятельности коллегиальных органов управления, предусмотренных уставом образовательной организации.</w:t>
      </w:r>
    </w:p>
    <w:p w:rsidR="00415BF1" w:rsidRPr="00FB2D57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2D5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2.3. Исполнитель обязан: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2.3.1. Обеспечить Заказчику доступ к информации для ознакомления с уставом образовательной организации, 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 и Заказчика.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2.3.2. Обеспечить надлежащее предоставление услуг, предусмотренных разделом I настоящего Договора, в полном объеме в соответствии с федеральным государственным образовательным стандартом, образовательной программой (частью образовательной программы) и условиями настоящего Договора.</w:t>
      </w:r>
    </w:p>
    <w:p w:rsidR="00415BF1" w:rsidRPr="00577B4F" w:rsidRDefault="00415BF1" w:rsidP="00856BB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2.3.3.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4" w:tooltip="Закон РФ от 07.02.1992 № 2300-1 (ред. от 02.07.2013) &quot;О защите прав потребителей&quot;{КонсультантПлюс}" w:history="1">
        <w:r w:rsidRPr="00577B4F">
          <w:rPr>
            <w:rFonts w:ascii="Times New Roman" w:hAnsi="Times New Roman" w:cs="Times New Roman"/>
            <w:color w:val="0079CC"/>
            <w:sz w:val="24"/>
            <w:szCs w:val="24"/>
            <w:u w:val="single"/>
            <w:bdr w:val="none" w:sz="0" w:space="0" w:color="auto" w:frame="1"/>
            <w:lang w:eastAsia="ru-RU"/>
          </w:rPr>
          <w:t>Законом</w:t>
        </w:r>
      </w:hyperlink>
      <w:r>
        <w:t xml:space="preserve"> 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Российской Федерации от 7 февраля 1992 г. № 2300-1 "О защите прав потребителей"  и Федеральным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5" w:tooltip="Федеральный закон от 29.12.2012 № 273-ФЗ (ред. от 03.02.2014) &quot;Об образовании в Российской Федерации&quot;{КонсультантПлюс}" w:history="1">
        <w:r w:rsidRPr="00577B4F">
          <w:rPr>
            <w:rFonts w:ascii="Times New Roman" w:hAnsi="Times New Roman" w:cs="Times New Roman"/>
            <w:color w:val="0079CC"/>
            <w:sz w:val="24"/>
            <w:szCs w:val="24"/>
            <w:u w:val="single"/>
            <w:bdr w:val="none" w:sz="0" w:space="0" w:color="auto" w:frame="1"/>
            <w:lang w:eastAsia="ru-RU"/>
          </w:rPr>
          <w:t>законом</w:t>
        </w:r>
      </w:hyperlink>
      <w:r>
        <w:t xml:space="preserve"> 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 29 декабря 2012 г. № 273-ФЗ "Об образовании в Российской Федерации"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(если платные услуги оказываются)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2.3.4. Обеспечивать охрану жизни и укрепление физического и психического здоровья Воспитанника, его интеллектуальное, физическое и личностное развитие, развитие его творческих способностей и интересов.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2.3.5. При оказании услуг, предусмотренных настоящим Договором, учитывать индивидуальные потребности Воспитанника, связанные с его жизненной ситуацией и состоянием здоровья, определяющие особые условия получения им образования, возможности освоения Воспитанником образовательной программы на разных этапах ее реализации.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2.3.6. При оказании услуг, предусмотренных настоящим Договором, проявлять уважение к личности Воспитанника,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 благополучия Воспитанника с учетом его индивидуальных особенностей.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2.3.7. Создавать безопасные условия обучения, воспитания, присмотра и ухода за Воспитанником, его содержания в образовательной организации в соответствии с установленными нормами, обеспечивающими его жизнь и здоровье.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2.3.8. Обучать Воспитанника по образовательной программе, предусмотренной пунктом 1.3 настоящего Договора.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2.3.9. Обеспечить реализацию образовательной программы средствами обучения и воспитания, необходимыми для организации учебной деятельности и создания развивающей предметно-пространственной среды .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2.3.10. Обеспечивать    Воспитанника    необходимым    сбалансированным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питанием 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2.3.11. Переводить Воспитанника в следующую возрастную группу.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2.3.1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Обеспечить соблюдение требований Федерального закона от 27 июля 2006 г. № 152-ФЗ "О персональных данных" в части сбора, хранения и обработки персональных данных Заказчика и Воспитанника.</w:t>
      </w:r>
    </w:p>
    <w:p w:rsidR="00415BF1" w:rsidRPr="00FB2D57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2D5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2.4. Заказчик обязан: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2.4.1. Соблюдать требования учредительных документов Исполнителя, правил внутреннего распорядка и иных локальных нормативных актов, общепринятых норм поведения, в том числе, проявлять уважение к педагогическим и научным работникам, инженерно-техническому, административно-хозяйственному, производственному, учебно-вспомогательному, медицинскому и иному персоналу Исполнителя и другим воспитанникам, не посягать на их честь и достоинство.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2.4.2. Своевременно вносить плату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 п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рисмотр и уход за Воспитанником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2.4.3. При поступлении Воспитанника в образовательную организацию и в период действия настоящего Договора своевременно предоставлять Исполнителю все необходи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мые документы, предусмотренные У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ставом образовательной организации.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2.4.4. Незамедлительно сообщать Исполнителю об изменении контактного телефона и места жительства.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2.4.5. Обеспечить посещение Воспитанником образовательной организации согласно правилам вну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треннего распорядка Исполнителя, соблюдать режим дня ДОУ.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2.4.6. Информировать Исполнителя о предстоящем отсутствии Воспитанника в образовательной организации или его болезни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день отсутствия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случае заболевания Воспитанника, подтвержденного заключением медицинской организации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либо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выявленного медицинским работником Исполнителя, принять меры по восстановлению его здоровья и не допускать посещения образовательной организации Воспитанником в период заболевания.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2.4.7. </w:t>
      </w:r>
      <w:r w:rsidRPr="00577B4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Предоставлять справку после перенесенного заболевания, а также отсутствия ребенка более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3</w:t>
      </w:r>
      <w:r w:rsidRPr="00577B4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календарных дней 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(за исключением выходных и праздничных дней), с указанием диагноза, длительности заболевания, сведений об отсутствии контакта с инфекционными больными.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2.4.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Бережно относиться к имуществу Исполнителя, возмещать ущерб, причиненный Воспитанником имуществу Исполнителя, в соответствии с законодательством Российской Федерации.</w:t>
      </w:r>
    </w:p>
    <w:p w:rsidR="00415BF1" w:rsidRPr="00577B4F" w:rsidRDefault="00415BF1" w:rsidP="00856BB4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3</w:t>
      </w:r>
      <w:r w:rsidRPr="00577B4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Размер, сроки и порядок оплаты за присмотр и уход</w:t>
      </w:r>
      <w:r w:rsidRPr="00577B4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577B4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за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</w:t>
      </w:r>
      <w:r w:rsidRPr="00577B4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оспитанником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ind w:firstLine="48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3.1. Стоимость  услуг Исполнителя по присмотру и уходу за Воспитанником</w:t>
      </w:r>
    </w:p>
    <w:p w:rsidR="00415BF1" w:rsidRPr="001D44F5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(далее - родительская плата)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 момент заключения договора 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составляет </w:t>
      </w:r>
      <w:r w:rsidRPr="009F257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1182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(одна тысяча сто восемьдесят два) </w:t>
      </w:r>
      <w:r w:rsidRPr="009F257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рубля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3.2. 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допускается включение расходов на реализацию образовательной программы дошкольного образования, а также расходов на содержание недвижимого имущества образовательной организации в родительскую плату за присмотр и уход за Воспитанником.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3.3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Начисление родительской платы производится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3.4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Заказчик ___________</w:t>
      </w:r>
      <w:r w:rsidRPr="009F257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ежемесячно 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</w:t>
      </w:r>
      <w:r w:rsidRPr="00577B4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(период оплаты - единовременно, ежемесячно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вносит  родительскую плату за присмотр и уход за Воспитанником, указанную в</w:t>
      </w:r>
    </w:p>
    <w:p w:rsidR="00415BF1" w:rsidRPr="00577B4F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пункте 3.1 настоящего Договора в срок ____</w:t>
      </w:r>
      <w:r w:rsidRPr="009F257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с 10 по 15 число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</w:t>
      </w:r>
    </w:p>
    <w:p w:rsidR="00415BF1" w:rsidRPr="001D44F5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</w:t>
      </w:r>
      <w:r w:rsidRPr="00577B4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(время оплаты, например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415BF1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безналичном порядке на указанный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лицевой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счет воспитанника</w:t>
      </w:r>
    </w:p>
    <w:p w:rsidR="00415BF1" w:rsidRDefault="00415BF1" w:rsidP="00856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5BF1" w:rsidRPr="00976230" w:rsidRDefault="00415BF1" w:rsidP="00C750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76230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976230">
        <w:rPr>
          <w:rFonts w:ascii="Times New Roman" w:hAnsi="Times New Roman" w:cs="Times New Roman"/>
          <w:sz w:val="24"/>
          <w:szCs w:val="24"/>
        </w:rPr>
        <w:t>Порядок обращения за компенсацией части родительской платы за содержание ребенка</w:t>
      </w:r>
    </w:p>
    <w:p w:rsidR="00415BF1" w:rsidRPr="00976230" w:rsidRDefault="00415BF1" w:rsidP="00C750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15BF1" w:rsidRPr="00976230" w:rsidRDefault="00415BF1" w:rsidP="00C750A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976230">
        <w:rPr>
          <w:rFonts w:ascii="Times New Roman" w:hAnsi="Times New Roman" w:cs="Times New Roman"/>
          <w:sz w:val="24"/>
          <w:szCs w:val="24"/>
        </w:rPr>
        <w:t>4.1. Правом на получение компенсации обладает малоимущая семья со среднедушевым доходом, размер которого на момент обращения не превышает величину прожиточного минимума на душу населения, установленного в Республике Дагестан.</w:t>
      </w:r>
    </w:p>
    <w:p w:rsidR="00415BF1" w:rsidRPr="00976230" w:rsidRDefault="00415BF1" w:rsidP="00C750A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976230">
        <w:rPr>
          <w:rFonts w:ascii="Times New Roman" w:hAnsi="Times New Roman" w:cs="Times New Roman"/>
          <w:sz w:val="24"/>
          <w:szCs w:val="24"/>
        </w:rPr>
        <w:t>4.2. Справка о том, что среднедушевой доход семьи не превышает величину прожиточного минимума на душу населения, установленного в Республике Дагестан, выдается государственным органом социальной защиты населения по месту жительства семьи сроком на 1 год.</w:t>
      </w:r>
    </w:p>
    <w:p w:rsidR="00415BF1" w:rsidRDefault="00415BF1" w:rsidP="00C750A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976230">
        <w:rPr>
          <w:rFonts w:ascii="Times New Roman" w:hAnsi="Times New Roman" w:cs="Times New Roman"/>
          <w:sz w:val="24"/>
          <w:szCs w:val="24"/>
        </w:rPr>
        <w:t>4.3. Для дальнейшего подтверждения права на получение компенсации родитель (законный представитель) представляет справку о среднедушевом доходе в образовательную организацию ежегодно.</w:t>
      </w:r>
    </w:p>
    <w:p w:rsidR="00415BF1" w:rsidRPr="00976230" w:rsidRDefault="00415BF1" w:rsidP="00C750A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:rsidR="00415BF1" w:rsidRPr="00976230" w:rsidRDefault="00415BF1" w:rsidP="00C750A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976230">
        <w:rPr>
          <w:rFonts w:ascii="Times New Roman" w:hAnsi="Times New Roman" w:cs="Times New Roman"/>
          <w:sz w:val="24"/>
          <w:szCs w:val="24"/>
        </w:rPr>
        <w:t>4.4. Компенсация назначается и выплачивается одному из родителей (законному представителю) на каждого ребенка, посещающего государственную, муниципальную или иную образовательную организацию, реализующую основную общеобразовательную программу дошкольного образования.</w:t>
      </w:r>
    </w:p>
    <w:p w:rsidR="00415BF1" w:rsidRPr="00976230" w:rsidRDefault="00415BF1" w:rsidP="00C750A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976230">
        <w:rPr>
          <w:rFonts w:ascii="Times New Roman" w:hAnsi="Times New Roman" w:cs="Times New Roman"/>
          <w:sz w:val="24"/>
          <w:szCs w:val="24"/>
        </w:rPr>
        <w:t>4.5. Родителю (законному представителю) детей, посещающих государственные и муниципальные образовательные учреждения выплачивается компенсация на первого ребенка в размере 20 процентов от внесенной им платы, фактически взимаемой за содержание ребенка в соответствующем образовательном учреждении, на второго ребенка - в размере 50 процентов, на третьего ребенка и последующих детей - в размере 70 процентов.</w:t>
      </w:r>
    </w:p>
    <w:p w:rsidR="00415BF1" w:rsidRPr="00976230" w:rsidRDefault="00415BF1" w:rsidP="00C750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15BF1" w:rsidRDefault="00415BF1" w:rsidP="00856BB4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5BF1" w:rsidRDefault="00415BF1" w:rsidP="00856BB4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Pr="00577B4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Основания изменения и расторжения договора</w:t>
      </w:r>
    </w:p>
    <w:p w:rsidR="00415BF1" w:rsidRDefault="00415BF1" w:rsidP="00856BB4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15BF1" w:rsidRPr="00577B4F" w:rsidRDefault="00415BF1" w:rsidP="00856BB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Pr="00577B4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.1. Условия, на которых заключен настоящий Договор, могут быть изменены по соглашению сторон.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.2. Все изменения и дополнения к настоящему Договору должны быть совершены в письменной форме и подписаны уполномоченными представителями Сторон.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.3. Настоящий Договор может быть расторгнут по соглашению сторон. По инициативе одной из сторон настоящий Договор может быть расторгнут по основаниям, предусмотренным действующим законодательством Российской Федерации.</w:t>
      </w:r>
    </w:p>
    <w:p w:rsidR="00415BF1" w:rsidRDefault="00415BF1" w:rsidP="00856BB4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15BF1" w:rsidRDefault="00415BF1" w:rsidP="00856BB4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Pr="00577B4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Заключительные положения</w:t>
      </w:r>
    </w:p>
    <w:p w:rsidR="00415BF1" w:rsidRDefault="00415BF1" w:rsidP="00856BB4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15BF1" w:rsidRPr="00577B4F" w:rsidRDefault="00415BF1" w:rsidP="00856BB4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5BF1" w:rsidRPr="00577B4F" w:rsidRDefault="00415BF1" w:rsidP="00856BB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Pr="00577B4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.1. Настоящий договор вступает в силу со дня его подписания Сторонами и действует до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расторжения отношений между заказчиком и МБДОУ ЦРР д/с №24  «Ромашка».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.2. Настоящий Договор составлен в экземплярах, имеющих равную юридическую силу, по одному для каждой из Сторон.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.3. Стороны обязуются письменно извещать друг друга о смене реквизитов, адресов и иных существенных изменениях.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.4. Все споры и разногласия, которые могут возникнуть при исполнении условий настоящего Договора, Стороны будут стремиться разрешать путем переговоров.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.5. Споры, не урегулированные путем переговоров, разрешаются в судебном порядке, установленном законодательством Российской Федерации.</w:t>
      </w:r>
    </w:p>
    <w:p w:rsidR="00415BF1" w:rsidRPr="00577B4F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.6. Ни одна из Сторон не вправе передавать свои права и обязанности по настоящему Договору третьим лицам без письменного согласия другой Стороны.</w:t>
      </w:r>
    </w:p>
    <w:p w:rsidR="00415BF1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77B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.7. При выполнении условий настоящего Договора Стороны руководствуются законодательством Российской Федерации.</w:t>
      </w:r>
    </w:p>
    <w:p w:rsidR="00415BF1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15BF1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15BF1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15BF1" w:rsidRPr="00856BB4" w:rsidRDefault="00415BF1" w:rsidP="00856BB4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15BF1" w:rsidRDefault="00415BF1" w:rsidP="00856BB4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15BF1" w:rsidRDefault="00415BF1" w:rsidP="00856BB4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7</w:t>
      </w:r>
      <w:r w:rsidRPr="00577B4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Реквизиты и подписи сторон</w:t>
      </w:r>
    </w:p>
    <w:p w:rsidR="00415BF1" w:rsidRDefault="00415BF1" w:rsidP="00856BB4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57"/>
        <w:gridCol w:w="4857"/>
      </w:tblGrid>
      <w:tr w:rsidR="00415BF1" w:rsidRPr="00E826B7">
        <w:tc>
          <w:tcPr>
            <w:tcW w:w="4857" w:type="dxa"/>
          </w:tcPr>
          <w:p w:rsidR="00415BF1" w:rsidRPr="00E826B7" w:rsidRDefault="00415BF1" w:rsidP="00E826B7">
            <w:pPr>
              <w:spacing w:after="0" w:line="240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826B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Исполнитель </w:t>
            </w:r>
          </w:p>
          <w:p w:rsidR="00415BF1" w:rsidRPr="00E826B7" w:rsidRDefault="00415BF1" w:rsidP="00E826B7">
            <w:pPr>
              <w:spacing w:after="0" w:line="240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857" w:type="dxa"/>
          </w:tcPr>
          <w:p w:rsidR="00415BF1" w:rsidRPr="00E826B7" w:rsidRDefault="00415BF1" w:rsidP="00E826B7">
            <w:pPr>
              <w:spacing w:after="0" w:line="240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826B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Заказчик </w:t>
            </w:r>
          </w:p>
        </w:tc>
      </w:tr>
      <w:tr w:rsidR="00415BF1" w:rsidRPr="00E826B7">
        <w:tc>
          <w:tcPr>
            <w:tcW w:w="4857" w:type="dxa"/>
          </w:tcPr>
          <w:p w:rsidR="00415BF1" w:rsidRPr="00E826B7" w:rsidRDefault="00415BF1" w:rsidP="00E826B7">
            <w:pPr>
              <w:spacing w:after="0" w:line="240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15BF1" w:rsidRPr="00E826B7" w:rsidRDefault="00415BF1" w:rsidP="00E826B7">
            <w:pPr>
              <w:spacing w:after="0" w:line="240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826B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Адрес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: РД, г.Каспийск". ул.Хизроева, 6а</w:t>
            </w:r>
          </w:p>
          <w:p w:rsidR="00415BF1" w:rsidRPr="00E826B7" w:rsidRDefault="00415BF1" w:rsidP="00E826B7">
            <w:pPr>
              <w:spacing w:after="0" w:line="240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15BF1" w:rsidRPr="00E826B7" w:rsidRDefault="00415BF1" w:rsidP="005B7986">
            <w:pPr>
              <w:spacing w:after="0" w:line="240" w:lineRule="auto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  Заведующая Алиева Э.М.</w:t>
            </w:r>
          </w:p>
          <w:p w:rsidR="00415BF1" w:rsidRDefault="00415BF1" w:rsidP="005B7986">
            <w:pPr>
              <w:spacing w:after="0" w:line="240" w:lineRule="auto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15BF1" w:rsidRPr="00E826B7" w:rsidRDefault="00415BF1" w:rsidP="005B7986">
            <w:pPr>
              <w:spacing w:after="0" w:line="240" w:lineRule="auto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   </w:t>
            </w:r>
            <w:r w:rsidRPr="00E826B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подпись______________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_________</w:t>
            </w:r>
          </w:p>
          <w:p w:rsidR="00415BF1" w:rsidRPr="00E826B7" w:rsidRDefault="00415BF1" w:rsidP="00E826B7">
            <w:pPr>
              <w:spacing w:after="0" w:line="240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15BF1" w:rsidRPr="00E826B7" w:rsidRDefault="00415BF1" w:rsidP="00E826B7">
            <w:pPr>
              <w:spacing w:after="0" w:line="240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857" w:type="dxa"/>
          </w:tcPr>
          <w:p w:rsidR="00415BF1" w:rsidRPr="00E826B7" w:rsidRDefault="00415BF1" w:rsidP="00E826B7">
            <w:pPr>
              <w:spacing w:after="0" w:line="240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15BF1" w:rsidRDefault="00415BF1" w:rsidP="005B7986">
            <w:pPr>
              <w:spacing w:after="0" w:line="240" w:lineRule="auto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9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Домашний адрес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:______________________</w:t>
            </w:r>
          </w:p>
          <w:p w:rsidR="00415BF1" w:rsidRDefault="00415BF1" w:rsidP="005B7986">
            <w:pPr>
              <w:spacing w:after="0" w:line="240" w:lineRule="auto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</w:t>
            </w:r>
          </w:p>
          <w:p w:rsidR="00415BF1" w:rsidRDefault="00415BF1" w:rsidP="005B7986">
            <w:pPr>
              <w:spacing w:after="0" w:line="240" w:lineRule="auto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415BF1" w:rsidRPr="005B7986" w:rsidRDefault="00415BF1" w:rsidP="005B7986">
            <w:pPr>
              <w:spacing w:after="0" w:line="240" w:lineRule="auto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телефон______________________________</w:t>
            </w:r>
          </w:p>
          <w:p w:rsidR="00415BF1" w:rsidRPr="00E826B7" w:rsidRDefault="00415BF1" w:rsidP="00E826B7">
            <w:pPr>
              <w:spacing w:after="0" w:line="240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15BF1" w:rsidRPr="00E826B7" w:rsidRDefault="00415BF1" w:rsidP="00E826B7">
            <w:pPr>
              <w:spacing w:after="0" w:line="240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</w:t>
            </w:r>
            <w:r w:rsidRPr="00E826B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415BF1" w:rsidRPr="00E826B7" w:rsidRDefault="00415BF1" w:rsidP="00E826B7">
            <w:pPr>
              <w:spacing w:after="0" w:line="240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Ф.И.О.</w:t>
            </w:r>
          </w:p>
          <w:p w:rsidR="00415BF1" w:rsidRDefault="00415BF1" w:rsidP="00E826B7">
            <w:pPr>
              <w:spacing w:after="0" w:line="240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15BF1" w:rsidRPr="00E826B7" w:rsidRDefault="00415BF1" w:rsidP="00E826B7">
            <w:pPr>
              <w:spacing w:after="0" w:line="240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826B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подпись_______________</w:t>
            </w:r>
          </w:p>
          <w:p w:rsidR="00415BF1" w:rsidRPr="00E826B7" w:rsidRDefault="00415BF1" w:rsidP="00E826B7">
            <w:pPr>
              <w:spacing w:after="0" w:line="240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</w:tbl>
    <w:p w:rsidR="00415BF1" w:rsidRPr="00577B4F" w:rsidRDefault="00415BF1" w:rsidP="00856BB4">
      <w:pPr>
        <w:shd w:val="clear" w:color="auto" w:fill="FFFFFF"/>
        <w:spacing w:before="240" w:after="240" w:line="240" w:lineRule="auto"/>
        <w:ind w:firstLine="48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603332450510203670830559428146817986133868575842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Алиева Эльмира Муртазалиевна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08.06.2021 по 08.06.2022</w:t>
            </w:r>
          </w:p>
        </w:tc>
      </w:tr>
    </w:tbl>
    <w:sectPr xmlns:w="http://schemas.openxmlformats.org/wordprocessingml/2006/main" w:rsidR="00415BF1" w:rsidRPr="00577B4F" w:rsidSect="00EE1B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8051">
    <w:multiLevelType w:val="hybridMultilevel"/>
    <w:lvl w:ilvl="0" w:tplc="75801613">
      <w:start w:val="1"/>
      <w:numFmt w:val="decimal"/>
      <w:lvlText w:val="%1."/>
      <w:lvlJc w:val="left"/>
      <w:pPr>
        <w:ind w:left="720" w:hanging="360"/>
      </w:pPr>
    </w:lvl>
    <w:lvl w:ilvl="1" w:tplc="75801613" w:tentative="1">
      <w:start w:val="1"/>
      <w:numFmt w:val="lowerLetter"/>
      <w:lvlText w:val="%2."/>
      <w:lvlJc w:val="left"/>
      <w:pPr>
        <w:ind w:left="1440" w:hanging="360"/>
      </w:pPr>
    </w:lvl>
    <w:lvl w:ilvl="2" w:tplc="75801613" w:tentative="1">
      <w:start w:val="1"/>
      <w:numFmt w:val="lowerRoman"/>
      <w:lvlText w:val="%3."/>
      <w:lvlJc w:val="right"/>
      <w:pPr>
        <w:ind w:left="2160" w:hanging="180"/>
      </w:pPr>
    </w:lvl>
    <w:lvl w:ilvl="3" w:tplc="75801613" w:tentative="1">
      <w:start w:val="1"/>
      <w:numFmt w:val="decimal"/>
      <w:lvlText w:val="%4."/>
      <w:lvlJc w:val="left"/>
      <w:pPr>
        <w:ind w:left="2880" w:hanging="360"/>
      </w:pPr>
    </w:lvl>
    <w:lvl w:ilvl="4" w:tplc="75801613" w:tentative="1">
      <w:start w:val="1"/>
      <w:numFmt w:val="lowerLetter"/>
      <w:lvlText w:val="%5."/>
      <w:lvlJc w:val="left"/>
      <w:pPr>
        <w:ind w:left="3600" w:hanging="360"/>
      </w:pPr>
    </w:lvl>
    <w:lvl w:ilvl="5" w:tplc="75801613" w:tentative="1">
      <w:start w:val="1"/>
      <w:numFmt w:val="lowerRoman"/>
      <w:lvlText w:val="%6."/>
      <w:lvlJc w:val="right"/>
      <w:pPr>
        <w:ind w:left="4320" w:hanging="180"/>
      </w:pPr>
    </w:lvl>
    <w:lvl w:ilvl="6" w:tplc="75801613" w:tentative="1">
      <w:start w:val="1"/>
      <w:numFmt w:val="decimal"/>
      <w:lvlText w:val="%7."/>
      <w:lvlJc w:val="left"/>
      <w:pPr>
        <w:ind w:left="5040" w:hanging="360"/>
      </w:pPr>
    </w:lvl>
    <w:lvl w:ilvl="7" w:tplc="75801613" w:tentative="1">
      <w:start w:val="1"/>
      <w:numFmt w:val="lowerLetter"/>
      <w:lvlText w:val="%8."/>
      <w:lvlJc w:val="left"/>
      <w:pPr>
        <w:ind w:left="5760" w:hanging="360"/>
      </w:pPr>
    </w:lvl>
    <w:lvl w:ilvl="8" w:tplc="7580161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50">
    <w:multiLevelType w:val="hybridMultilevel"/>
    <w:lvl w:ilvl="0" w:tplc="37212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8050">
    <w:abstractNumId w:val="28050"/>
  </w:num>
  <w:num w:numId="28051">
    <w:abstractNumId w:val="2805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69D6"/>
    <w:rsid w:val="00061295"/>
    <w:rsid w:val="000816EA"/>
    <w:rsid w:val="000904EC"/>
    <w:rsid w:val="000A2903"/>
    <w:rsid w:val="000A36E4"/>
    <w:rsid w:val="0010439A"/>
    <w:rsid w:val="00117DC3"/>
    <w:rsid w:val="00160D8E"/>
    <w:rsid w:val="001649C4"/>
    <w:rsid w:val="0018181A"/>
    <w:rsid w:val="001B6AD8"/>
    <w:rsid w:val="001D44F5"/>
    <w:rsid w:val="001D595F"/>
    <w:rsid w:val="001E75D6"/>
    <w:rsid w:val="00204D52"/>
    <w:rsid w:val="00233742"/>
    <w:rsid w:val="0028034F"/>
    <w:rsid w:val="00283DAC"/>
    <w:rsid w:val="002E3025"/>
    <w:rsid w:val="00326D93"/>
    <w:rsid w:val="00357F0F"/>
    <w:rsid w:val="00393B6A"/>
    <w:rsid w:val="003D5EEB"/>
    <w:rsid w:val="003E08CC"/>
    <w:rsid w:val="003E6FDE"/>
    <w:rsid w:val="003E7525"/>
    <w:rsid w:val="003F268A"/>
    <w:rsid w:val="004054A0"/>
    <w:rsid w:val="00413400"/>
    <w:rsid w:val="00415BF1"/>
    <w:rsid w:val="004514E0"/>
    <w:rsid w:val="0047296C"/>
    <w:rsid w:val="00484307"/>
    <w:rsid w:val="00486A06"/>
    <w:rsid w:val="004D3940"/>
    <w:rsid w:val="00532363"/>
    <w:rsid w:val="00557AD6"/>
    <w:rsid w:val="00573184"/>
    <w:rsid w:val="005741D8"/>
    <w:rsid w:val="00577B4F"/>
    <w:rsid w:val="005910C3"/>
    <w:rsid w:val="005B7986"/>
    <w:rsid w:val="00606F64"/>
    <w:rsid w:val="006512B2"/>
    <w:rsid w:val="006726C7"/>
    <w:rsid w:val="0068170D"/>
    <w:rsid w:val="00686D39"/>
    <w:rsid w:val="006A5A3E"/>
    <w:rsid w:val="006C0EB5"/>
    <w:rsid w:val="006C19AE"/>
    <w:rsid w:val="006E7786"/>
    <w:rsid w:val="00704D3C"/>
    <w:rsid w:val="00781CE8"/>
    <w:rsid w:val="00787B2E"/>
    <w:rsid w:val="007A1B07"/>
    <w:rsid w:val="007B6087"/>
    <w:rsid w:val="00817E54"/>
    <w:rsid w:val="00822DC0"/>
    <w:rsid w:val="00823D47"/>
    <w:rsid w:val="00845217"/>
    <w:rsid w:val="00856BB4"/>
    <w:rsid w:val="00862F55"/>
    <w:rsid w:val="008A3E27"/>
    <w:rsid w:val="008A4191"/>
    <w:rsid w:val="008B4087"/>
    <w:rsid w:val="008D099F"/>
    <w:rsid w:val="009046C4"/>
    <w:rsid w:val="009079A9"/>
    <w:rsid w:val="00911043"/>
    <w:rsid w:val="00923055"/>
    <w:rsid w:val="00926136"/>
    <w:rsid w:val="009418F6"/>
    <w:rsid w:val="00976230"/>
    <w:rsid w:val="009C4682"/>
    <w:rsid w:val="009F257B"/>
    <w:rsid w:val="00A04B37"/>
    <w:rsid w:val="00A1326A"/>
    <w:rsid w:val="00A21231"/>
    <w:rsid w:val="00A3306E"/>
    <w:rsid w:val="00A34651"/>
    <w:rsid w:val="00A471B8"/>
    <w:rsid w:val="00AA718A"/>
    <w:rsid w:val="00AE50E1"/>
    <w:rsid w:val="00B23B8E"/>
    <w:rsid w:val="00B24A36"/>
    <w:rsid w:val="00B47EA5"/>
    <w:rsid w:val="00B87C03"/>
    <w:rsid w:val="00B92F67"/>
    <w:rsid w:val="00BB5161"/>
    <w:rsid w:val="00BE53CF"/>
    <w:rsid w:val="00C0794C"/>
    <w:rsid w:val="00C277F3"/>
    <w:rsid w:val="00C55C62"/>
    <w:rsid w:val="00C750AF"/>
    <w:rsid w:val="00CB62DC"/>
    <w:rsid w:val="00CC17D4"/>
    <w:rsid w:val="00CE2949"/>
    <w:rsid w:val="00D06B48"/>
    <w:rsid w:val="00D42EA6"/>
    <w:rsid w:val="00D51F93"/>
    <w:rsid w:val="00D65F06"/>
    <w:rsid w:val="00DF6269"/>
    <w:rsid w:val="00E25DDF"/>
    <w:rsid w:val="00E826B7"/>
    <w:rsid w:val="00E8762F"/>
    <w:rsid w:val="00EA27C4"/>
    <w:rsid w:val="00EC22D9"/>
    <w:rsid w:val="00EC4A9E"/>
    <w:rsid w:val="00ED7251"/>
    <w:rsid w:val="00EE1B1C"/>
    <w:rsid w:val="00EE6450"/>
    <w:rsid w:val="00F314A9"/>
    <w:rsid w:val="00F73CAE"/>
    <w:rsid w:val="00FB2D57"/>
    <w:rsid w:val="00FC2FFC"/>
    <w:rsid w:val="00FD69D6"/>
    <w:rsid w:val="00FE3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06E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56BB4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750AF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C750AF"/>
    <w:pPr>
      <w:widowControl w:val="0"/>
      <w:autoSpaceDE w:val="0"/>
      <w:autoSpaceDN w:val="0"/>
    </w:pPr>
    <w:rPr>
      <w:rFonts w:eastAsia="Times New Roman" w:cs="Calibri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56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4" Type="http://schemas.openxmlformats.org/officeDocument/2006/relationships/hyperlink" Target="http://xn--273--84d1f.xn--p1ai/zakonodatelstvo/zakon-rf-ot-07021992-no-2300-1" TargetMode="External"/><Relationship Id="rId374015129" Type="http://schemas.openxmlformats.org/officeDocument/2006/relationships/numbering" Target="numbering.xml"/><Relationship Id="rId724015647" Type="http://schemas.openxmlformats.org/officeDocument/2006/relationships/footnotes" Target="footnotes.xml"/><Relationship Id="rId746794645" Type="http://schemas.openxmlformats.org/officeDocument/2006/relationships/endnotes" Target="endnotes.xml"/><Relationship Id="rId479985146" Type="http://schemas.openxmlformats.org/officeDocument/2006/relationships/comments" Target="comments.xml"/><Relationship Id="rId307584967" Type="http://schemas.microsoft.com/office/2011/relationships/commentsExtended" Target="commentsExtended.xml"/><Relationship Id="rId408357575" Type="http://schemas.microsoft.com/office/2011/relationships/people" Target="peop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f2Z4Lw0RTBRTv18ZNin8AP/7LS4=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</SignatureValue>
  <KeyInfo>
    <X509Data>
      <X509Certificate>MIIFlTCCA30CFGmuXN4bNSDagNvjEsKHZo/19nxiMA0GCSqGSIb3DQEBCwUAMIGQ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374015129"/>
            <mdssi:RelationshipReference SourceId="rId724015647"/>
            <mdssi:RelationshipReference SourceId="rId746794645"/>
            <mdssi:RelationshipReference SourceId="rId479985146"/>
            <mdssi:RelationshipReference SourceId="rId307584967"/>
            <mdssi:RelationshipReference SourceId="rId408357575"/>
          </Transform>
          <Transform Algorithm="http://www.w3.org/TR/2001/REC-xml-c14n-20010315"/>
        </Transforms>
        <DigestMethod Algorithm="http://www.w3.org/2000/09/xmldsig#sha1"/>
        <DigestValue>HXkPYNZlHHtZ67o9ScALHzRM/kM=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1sH09kidy1eI6qpILJOUCah7Q90=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6XhTwgDvpwzQfwoaG0jLrctcbfg=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NoImkhT4S57RCLk1Z2dERZQXeCs=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RtvTbYC81xbZCf+UblCfXCnN+ic=</DigestValue>
      </Reference>
      <Reference URI="/word/styles.xml?ContentType=application/vnd.openxmlformats-officedocument.wordprocessingml.styles+xml">
        <DigestMethod Algorithm="http://www.w3.org/2000/09/xmldsig#sha1"/>
        <DigestValue>2K3flhb0/1kJOQv5AkWjnlbJ78o=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Lf/S1lBRynnMBEtDXb2BFSCRjTQ=</DigestValue>
      </Reference>
    </Manifest>
    <SignatureProperties>
      <SignatureProperty Id="idSignatureTime" Target="#idPackageSignature">
        <mdssi:SignatureTime>
          <mdssi:Format>YYYY-MM-DDThh:mm:ssTZD</mdssi:Format>
          <mdssi:Value>2021-06-09T12:06:16Z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786</TotalTime>
  <Pages>7</Pages>
  <Words>2111</Words>
  <Characters>12037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74</cp:revision>
  <cp:lastPrinted>2020-09-01T10:10:00Z</cp:lastPrinted>
  <dcterms:created xsi:type="dcterms:W3CDTF">2019-10-15T05:50:00Z</dcterms:created>
  <dcterms:modified xsi:type="dcterms:W3CDTF">2020-09-01T10:10:00Z</dcterms:modified>
</cp:coreProperties>
</file>