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4D9" w:rsidRDefault="008D79C6">
      <w:r w:rsidRPr="008D79C6">
        <w:object w:dxaOrig="8925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1.5pt" o:ole="">
            <v:imagedata r:id="rId4" o:title=""/>
          </v:shape>
          <o:OLEObject Type="Embed" ProgID="AcroExch.Document.11" ShapeID="_x0000_i1025" DrawAspect="Content" ObjectID="_1672220570" r:id="rId5"/>
        </w:object>
      </w:r>
      <w:r w:rsidRPr="008D79C6">
        <w:object w:dxaOrig="8925" w:dyaOrig="12631">
          <v:shape id="_x0000_i1026" type="#_x0000_t75" style="width:446.25pt;height:631.5pt" o:ole="">
            <v:imagedata r:id="rId6" o:title=""/>
          </v:shape>
          <o:OLEObject Type="Embed" ProgID="AcroExch.Document.11" ShapeID="_x0000_i1026" DrawAspect="Content" ObjectID="_1672220571" r:id="rId7"/>
        </w:object>
      </w:r>
    </w:p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603332450510203670830559428146817986133868575813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Гасанова Зухра Курбановна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04.03.2021 по 04.03.2022</w:t>
            </w:r>
          </w:p>
        </w:tc>
      </w:tr>
    </w:tbl>
    <w:sectPr xmlns:w="http://schemas.openxmlformats.org/wordprocessingml/2006/main" w:rsidR="005D04D9" w:rsidSect="005D0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6500">
    <w:multiLevelType w:val="hybridMultilevel"/>
    <w:lvl w:ilvl="0" w:tplc="56885783">
      <w:start w:val="1"/>
      <w:numFmt w:val="decimal"/>
      <w:lvlText w:val="%1."/>
      <w:lvlJc w:val="left"/>
      <w:pPr>
        <w:ind w:left="720" w:hanging="360"/>
      </w:pPr>
    </w:lvl>
    <w:lvl w:ilvl="1" w:tplc="56885783" w:tentative="1">
      <w:start w:val="1"/>
      <w:numFmt w:val="lowerLetter"/>
      <w:lvlText w:val="%2."/>
      <w:lvlJc w:val="left"/>
      <w:pPr>
        <w:ind w:left="1440" w:hanging="360"/>
      </w:pPr>
    </w:lvl>
    <w:lvl w:ilvl="2" w:tplc="56885783" w:tentative="1">
      <w:start w:val="1"/>
      <w:numFmt w:val="lowerRoman"/>
      <w:lvlText w:val="%3."/>
      <w:lvlJc w:val="right"/>
      <w:pPr>
        <w:ind w:left="2160" w:hanging="180"/>
      </w:pPr>
    </w:lvl>
    <w:lvl w:ilvl="3" w:tplc="56885783" w:tentative="1">
      <w:start w:val="1"/>
      <w:numFmt w:val="decimal"/>
      <w:lvlText w:val="%4."/>
      <w:lvlJc w:val="left"/>
      <w:pPr>
        <w:ind w:left="2880" w:hanging="360"/>
      </w:pPr>
    </w:lvl>
    <w:lvl w:ilvl="4" w:tplc="56885783" w:tentative="1">
      <w:start w:val="1"/>
      <w:numFmt w:val="lowerLetter"/>
      <w:lvlText w:val="%5."/>
      <w:lvlJc w:val="left"/>
      <w:pPr>
        <w:ind w:left="3600" w:hanging="360"/>
      </w:pPr>
    </w:lvl>
    <w:lvl w:ilvl="5" w:tplc="56885783" w:tentative="1">
      <w:start w:val="1"/>
      <w:numFmt w:val="lowerRoman"/>
      <w:lvlText w:val="%6."/>
      <w:lvlJc w:val="right"/>
      <w:pPr>
        <w:ind w:left="4320" w:hanging="180"/>
      </w:pPr>
    </w:lvl>
    <w:lvl w:ilvl="6" w:tplc="56885783" w:tentative="1">
      <w:start w:val="1"/>
      <w:numFmt w:val="decimal"/>
      <w:lvlText w:val="%7."/>
      <w:lvlJc w:val="left"/>
      <w:pPr>
        <w:ind w:left="5040" w:hanging="360"/>
      </w:pPr>
    </w:lvl>
    <w:lvl w:ilvl="7" w:tplc="56885783" w:tentative="1">
      <w:start w:val="1"/>
      <w:numFmt w:val="lowerLetter"/>
      <w:lvlText w:val="%8."/>
      <w:lvlJc w:val="left"/>
      <w:pPr>
        <w:ind w:left="5760" w:hanging="360"/>
      </w:pPr>
    </w:lvl>
    <w:lvl w:ilvl="8" w:tplc="5688578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99">
    <w:multiLevelType w:val="hybridMultilevel"/>
    <w:lvl w:ilvl="0" w:tplc="66887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6499">
    <w:abstractNumId w:val="26499"/>
  </w:num>
  <w:num w:numId="26500">
    <w:abstractNumId w:val="26500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79C6"/>
    <w:rsid w:val="005D04D9"/>
    <w:rsid w:val="008D7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4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Relationship Id="rId9" Type="http://schemas.openxmlformats.org/officeDocument/2006/relationships/theme" Target="theme/theme1.xml"/><Relationship Id="rId539358716" Type="http://schemas.openxmlformats.org/officeDocument/2006/relationships/numbering" Target="numbering.xml"/><Relationship Id="rId263099921" Type="http://schemas.openxmlformats.org/officeDocument/2006/relationships/footnotes" Target="footnotes.xml"/><Relationship Id="rId221342325" Type="http://schemas.openxmlformats.org/officeDocument/2006/relationships/endnotes" Target="endnotes.xml"/><Relationship Id="rId385876547" Type="http://schemas.openxmlformats.org/officeDocument/2006/relationships/comments" Target="comments.xml"/><Relationship Id="rId802783196" Type="http://schemas.microsoft.com/office/2011/relationships/commentsExtended" Target="commentsExtended.xml"/><Relationship Id="rId451701264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9qyx3VRb0ySIm7n0JpSBw6zExXQ=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</SignatureValue>
  <KeyInfo>
    <X509Data>
      <X509Certificate>MIIFlDCCA3wCFGmuXN4bNSDagNvjEsKHZo/19nxFMA0GCSqGSIb3DQEBCwUAMIGQ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  <mdssi:RelationshipReference SourceId="rId539358716"/>
            <mdssi:RelationshipReference SourceId="rId263099921"/>
            <mdssi:RelationshipReference SourceId="rId221342325"/>
            <mdssi:RelationshipReference SourceId="rId385876547"/>
            <mdssi:RelationshipReference SourceId="rId802783196"/>
            <mdssi:RelationshipReference SourceId="rId451701264"/>
          </Transform>
          <Transform Algorithm="http://www.w3.org/TR/2001/REC-xml-c14n-20010315"/>
        </Transforms>
        <DigestMethod Algorithm="http://www.w3.org/2000/09/xmldsig#sha1"/>
        <DigestValue>o95PJDcd0z6bG13iRNuaihpv8+s=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YZSU1ooRo0PX6nlk/cbGO858vPQ=</DigestValue>
      </Reference>
      <Reference URI="/word/embeddings/oleObject1.bin?ContentType=application/vnd.openxmlformats-officedocument.oleObject">
        <DigestMethod Algorithm="http://www.w3.org/2000/09/xmldsig#sha1"/>
        <DigestValue>QwGhabwyUlse5Vv+y9gqMbgzN2E=</DigestValue>
      </Reference>
      <Reference URI="/word/embeddings/oleObject2.bin?ContentType=application/vnd.openxmlformats-officedocument.oleObject">
        <DigestMethod Algorithm="http://www.w3.org/2000/09/xmldsig#sha1"/>
        <DigestValue>08Zkv/bBew8KK8JGDR+v1Fxc99w=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C4bWHbQp+tMw3anbFWIA4n1tKzE=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media/image1.emf?ContentType=image/x-emf">
        <DigestMethod Algorithm="http://www.w3.org/2000/09/xmldsig#sha1"/>
        <DigestValue>nceougM7C/5RBYKcQGG77HkdSHM=</DigestValue>
      </Reference>
      <Reference URI="/word/media/image2.emf?ContentType=image/x-emf">
        <DigestMethod Algorithm="http://www.w3.org/2000/09/xmldsig#sha1"/>
        <DigestValue>yXpJONex076Ij96gcWwkt0rLkaU=</DigestValue>
      </Reference>
      <Reference URI="/word/numbering.xml?ContentType=application/vnd.openxmlformats-officedocument.wordprocessingml.numbering+xml">
        <DigestMethod Algorithm="http://www.w3.org/2000/09/xmldsig#sha1"/>
        <DigestValue>yNmF1XqIYsIabz4TjxVv+mVVyh4=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EhsGCt50R9IEmb+a5kxG+2LovNk=</DigestValue>
      </Reference>
      <Reference URI="/word/styles.xml?ContentType=application/vnd.openxmlformats-officedocument.wordprocessingml.styles+xml">
        <DigestMethod Algorithm="http://www.w3.org/2000/09/xmldsig#sha1"/>
        <DigestValue>gI+GaVajlp428409Nn+vA9gNQx4=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2021-03-04T13:37:12Z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</Words>
  <Characters>57</Characters>
  <Application>Microsoft Office Word</Application>
  <DocSecurity>0</DocSecurity>
  <Lines>1</Lines>
  <Paragraphs>1</Paragraphs>
  <ScaleCrop>false</ScaleCrop>
  <Company>Microsoft</Company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2021-01-15T08:55:00Z</dcterms:created>
  <dcterms:modified xsi:type="dcterms:W3CDTF">2021-01-15T08:56:00Z</dcterms:modified>
</cp:coreProperties>
</file>