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97"/>
      </w:tblGrid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31"/>
                <w:szCs w:val="3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31"/>
                <w:lang w:eastAsia="ru-RU"/>
              </w:rPr>
              <w:t>Баланс (ф. 0503730)</w:t>
            </w:r>
          </w:p>
        </w:tc>
      </w:tr>
    </w:tbl>
    <w:p w:rsidR="00FA77FA" w:rsidRPr="00FA77FA" w:rsidRDefault="00FA77FA" w:rsidP="00FA7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15"/>
        <w:gridCol w:w="2382"/>
      </w:tblGrid>
      <w:tr w:rsidR="00FA77FA" w:rsidRPr="00FA77FA" w:rsidTr="00FA77FA">
        <w:tc>
          <w:tcPr>
            <w:tcW w:w="10410" w:type="dxa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14.02.2018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823Ч6628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545021584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55401001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2017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4" w:type="dxa"/>
              <w:left w:w="121" w:type="dxa"/>
              <w:bottom w:w="104" w:type="dxa"/>
              <w:right w:w="121" w:type="dxa"/>
            </w:tcMar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Учреждением - МУНИЦИПАЛЬНАЯ БЮДЖЕТНАЯ ОРГАНИЗАЦИЯ ДОПОЛНИТЕЛЬНОГО ОБРАЗОВАНИЯ "ДОМ ДЕТСКОГО ТВОРЧЕСТВА ГОРОДА КАСПИЙСК"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ИНН 545021584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КПП 55401001</w:t>
            </w:r>
          </w:p>
        </w:tc>
      </w:tr>
    </w:tbl>
    <w:p w:rsidR="00FA77FA" w:rsidRPr="00FA77FA" w:rsidRDefault="00FA77FA" w:rsidP="00FA7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2"/>
        <w:gridCol w:w="2210"/>
        <w:gridCol w:w="1573"/>
        <w:gridCol w:w="2020"/>
      </w:tblGrid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0503730</w:t>
            </w:r>
          </w:p>
        </w:tc>
      </w:tr>
      <w:tr w:rsidR="00FA77FA" w:rsidRPr="00FA77FA" w:rsidTr="00FA77FA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27 </w:t>
            </w:r>
            <w:r w:rsidRPr="00FA77FA">
              <w:rPr>
                <w:rFonts w:ascii="inherit" w:eastAsia="Times New Roman" w:hAnsi="inherit" w:cs="Times New Roman"/>
                <w:sz w:val="21"/>
                <w:lang w:eastAsia="ru-RU"/>
              </w:rPr>
              <w:t>января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20</w:t>
            </w:r>
            <w:r w:rsidRPr="00FA77FA">
              <w:rPr>
                <w:rFonts w:ascii="inherit" w:eastAsia="Times New Roman" w:hAnsi="inherit" w:cs="Times New Roman"/>
                <w:sz w:val="21"/>
                <w:lang w:eastAsia="ru-RU"/>
              </w:rPr>
              <w:t>18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г.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27.01.2018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МУНИЦИПАЛЬНАЯ БЮДЖЕТНАЯ ОРГАНИЗАЦИЯ ДОПОЛНИТЕЛЬНОГО ОБРАЗОВАНИЯ "ДОМ ДЕТСКОГО ТВОРЧЕСТВА ГОРОДА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61872346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0545021584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82720000</w:t>
            </w:r>
          </w:p>
        </w:tc>
      </w:tr>
      <w:tr w:rsidR="00FA77FA" w:rsidRPr="00FA77FA" w:rsidTr="00FA77FA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04046996</w:t>
            </w:r>
          </w:p>
        </w:tc>
      </w:tr>
      <w:tr w:rsidR="00FA77FA" w:rsidRPr="00FA77FA" w:rsidTr="00FA77F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35" w:type="dxa"/>
              <w:bottom w:w="35" w:type="dxa"/>
              <w:right w:w="35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383</w:t>
            </w:r>
          </w:p>
        </w:tc>
      </w:tr>
    </w:tbl>
    <w:p w:rsidR="00FA77FA" w:rsidRPr="00FA77FA" w:rsidRDefault="00FA77FA" w:rsidP="00FA7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17"/>
        <w:gridCol w:w="478"/>
        <w:gridCol w:w="911"/>
        <w:gridCol w:w="1259"/>
        <w:gridCol w:w="911"/>
        <w:gridCol w:w="453"/>
        <w:gridCol w:w="911"/>
        <w:gridCol w:w="1259"/>
        <w:gridCol w:w="911"/>
        <w:gridCol w:w="453"/>
      </w:tblGrid>
      <w:tr w:rsidR="00FA77FA" w:rsidRPr="00FA77FA" w:rsidTr="00FA77FA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АКТИВ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конец отчетного периода</w:t>
            </w:r>
          </w:p>
        </w:tc>
      </w:tr>
      <w:tr w:rsidR="00FA77FA" w:rsidRPr="00FA77FA" w:rsidTr="00FA77FA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I.Нефинансовые</w:t>
            </w:r>
            <w:proofErr w:type="spellEnd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 xml:space="preserve"> активы</w:t>
            </w:r>
          </w:p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 (балансовая стоимость, 010100000) *,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741 764,41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751 764,41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792 535,44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802 535,44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 имущество учреждения (010110000)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(010120000)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иное движимое имущество учреждения (010130000)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741 764,41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751 764,41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792 535,44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802 535,44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предметы лизинга (010140000)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Амортизация основных средств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728 920,41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738 920,41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781 708,07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791 708,07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Амортизация недвижимого имущества учреждения (010410000)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Амортизация особо ценного движимого имущества учреждения (010420000)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Амортизация иного движимого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имущества учреждения (010430000)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728 920,41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738 920,41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781 708,07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791 708,07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Амортизация предметов лизинга (010440000)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 (остаточная стоимость, стр. 010–стр. 020)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12 844,00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12 844,00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10 827,37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10 827,37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 имущество учреждения (остаточная стоимость, стр. 011-стр. 021)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(остаточная стоимость, стр. 012–стр. 022)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иное движимое имущество учреждения (остаточная стоимость, стр. 013–стр. 023)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12 844,00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12 844,00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10 827,37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10 827,37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предметы лизинга (остаточная стоимость, стр. 014–стр. 024)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Нематериальные активы (балансовая стоимость, 010200000) *,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(010220000)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иное движимое имущество учреждения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(010230000)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предметы лизинга (010240000)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Амортизация нематериальных активов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(010429000)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иного движимого имущества учреждения (010439000)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предметов лизинга (010449000)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Нематериальные активы (остаточная стоимость, стр. 040–стр. 050)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(остаточная стоимость, стр. 041–стр. 051)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иное движимое имущество учреждения (остаточная стоимость, стр. 042–стр. 052)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предметы лизинга (остаточная стоимость, стр. 043–стр. 053)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Непроизведенные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активы (балансовая стоимость, 010300000)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Материальные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запасы (010500000)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59 153,35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59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153,35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87 497,85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87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497,85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(010520000)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Вложения в нефинансовые активы (010600000)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недвижимое имущество учреждения (010610000)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особо ценное движимое имущество учреждения (010620000)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иное движимое имущество учреждения (010630000)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предметы лизинга (010640000)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Нефинансовые активы в пути (010700000)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 имущество учреждения в пути (010710000)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 учреждения в пути (010720000)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иное движимое имущество учреждения в пути (010730000)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предметы лизинга в пути (010740000)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Затраты на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изготовление готовой продукции, выполнения работ, услуг (010900000)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lastRenderedPageBreak/>
              <w:t>Итого по разделу I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(стр. 030+стр. 060+стр. 070+стр. 080+стр. 090+ стр. 100+стр. 140)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71 997,35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71 997,35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98 325,22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98 325,22</w:t>
            </w: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II.Финансовые</w:t>
            </w:r>
            <w:proofErr w:type="spellEnd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 xml:space="preserve"> активы</w:t>
            </w:r>
          </w:p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 (020100000)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 на лицевых счетах в органе казначейства (020111000)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 в органе казначейства в пути (020113000)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 на счетах в кредитной организации (020121000)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 в кредитной организации в пути (020123000)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 на специальных счетах в кредитной организации (020126000)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денежные средства учреждения в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иностранной валюте на счетах в кредитной организации (020127000)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касса (020134000)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документы (020135000)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денежные средства учреждения, размещенные на депозиты в кредитной организации (020122000)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Финансовые вложения (020400000)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ценные бумаги, кроме акций (020420000)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акции и иные формы участия в капитале (020430000)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иные финансовые активы (020450000)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доходам (020500000)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выданным авансам (020600000)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кредитам, займам (ссудам) (020700000)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представленным кредитам, займам (ссудам) (020710000)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в рамках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целевых иностранных кредитов (заимствований) (020720000)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Расчеты с подотчетными лицами (020800000)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ущербу и иным доходам (020900000)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Прочие расчеты с дебиторами (021000000)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 них: 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с финансовым органом по наличным денежным средствам (021003000)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с прочими дебиторами (020105000)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с учредителем (021006000)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Амортизация ОЦИ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остаточная стоимость ОЦИ (стр. 336+стр.337)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Вложения в финансовые активы (021500000)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ценные бумаги, кроме акций (021520000)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акции и иные формы участия в капитале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(021530000)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иные финансовые активы (021550000)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51 595,68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51 595,68</w:t>
            </w: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Итого по разделу II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(стр. 170+стр. 210+стр. 230+стр. 260+стр. 290+стр. 310+стр. 320+стр. 330+стр. 370+стр. 380)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51 595,68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51 595,68</w:t>
            </w: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БАЛАНС (стр. 150+стр. 400)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71 997,35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71 997,35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149 920,90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149 920,90</w:t>
            </w:r>
          </w:p>
        </w:tc>
      </w:tr>
    </w:tbl>
    <w:p w:rsidR="00FA77FA" w:rsidRPr="00FA77FA" w:rsidRDefault="00FA77FA" w:rsidP="00FA7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45"/>
        <w:gridCol w:w="458"/>
        <w:gridCol w:w="871"/>
        <w:gridCol w:w="1204"/>
        <w:gridCol w:w="871"/>
        <w:gridCol w:w="434"/>
        <w:gridCol w:w="871"/>
        <w:gridCol w:w="1204"/>
        <w:gridCol w:w="871"/>
        <w:gridCol w:w="434"/>
      </w:tblGrid>
      <w:tr w:rsidR="00FA77FA" w:rsidRPr="00FA77FA" w:rsidTr="00FA77FA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ПАССИВ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конец отчетного периода</w:t>
            </w:r>
          </w:p>
        </w:tc>
      </w:tr>
      <w:tr w:rsidR="00FA77FA" w:rsidRPr="00FA77FA" w:rsidTr="00FA77FA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III.Обязательства</w:t>
            </w:r>
            <w:proofErr w:type="spellEnd"/>
          </w:p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с кредиторами по долговым обязательствам (030100000)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долговым обязательствам в рублях (030110000)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долговым обязательствам по целевым иностранным кредитам (заимствованиям) (030120000)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долговым обязательствам в иностранной валюте (030140000)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принятым обязательствам (030200000)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20 272,83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20 272,83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51 973,28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51 973,28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расчеты по налогу на доходы физических лиц (030301000)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расчеты по страховым взносам на обязательное социальное страхование (030302000, 030306000)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налогу на прибыль организаций (030303000)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налогу на добавленную стоимость (030304000)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иным платежам в бюджет (030305000, 030312000, 030313000)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страховым взносам на медицинское и пенсионное страхование (030307000, 030308000, 030309000, 030310000, 030311000)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Прочие расчеты с кредиторами (030400000)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с депонентами (030402000)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удержаниям из выплат по оплате труда (030403000)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внутриведомственные расчеты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(030404000)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расчеты с прочими кредиторами (030406000)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с подотчетными лицами (020800000)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доходам (020500000)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ущербу и иным доходам (020900000)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Итого по разделу III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(стр. 470+стр. 490+стр. 510+стр. 530+стр. 570+стр. 580+стр. 590)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20 272,83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20 272,83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51 973,28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51 973,28</w:t>
            </w: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IV.Финансовый</w:t>
            </w:r>
            <w:proofErr w:type="spellEnd"/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 xml:space="preserve"> результат</w:t>
            </w:r>
          </w:p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Финансовый результат экономического субъекта (040100000) (стр. 623 + стр. 623.1+ стр. 624+ стр. 625+ стр. 626)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51 724,52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51 724,52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97 947,62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97 947,62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финансовый результат прошлых отчетных периодов (040130000)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51 724,52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51 724,52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97 947,62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97 947,62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финансовый результат по начисленной амортизации ОЦИ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 будущих периодов (040140000)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 будущих периодов (040150000)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резервы предстоящих расходов (040160000)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БАЛАНС (стр. 600+стр. 620)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71 997,35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71 997,35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149 920,90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149 920,90</w:t>
            </w:r>
          </w:p>
        </w:tc>
      </w:tr>
    </w:tbl>
    <w:p w:rsidR="00FA77FA" w:rsidRPr="00FA77FA" w:rsidRDefault="00FA77FA" w:rsidP="00FA7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7FA" w:rsidRPr="00FA77FA" w:rsidRDefault="00FA77FA" w:rsidP="00FA77FA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  <w:r w:rsidRPr="00FA77FA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>Справка </w:t>
      </w:r>
      <w:r w:rsidRPr="00FA77FA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br/>
        <w:t xml:space="preserve">о наличии имущества и обязательств на </w:t>
      </w:r>
      <w:proofErr w:type="spellStart"/>
      <w:r w:rsidRPr="00FA77FA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>забалансовых</w:t>
      </w:r>
      <w:proofErr w:type="spellEnd"/>
      <w:r w:rsidRPr="00FA77FA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 xml:space="preserve"> счетах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6"/>
        <w:gridCol w:w="1808"/>
        <w:gridCol w:w="447"/>
        <w:gridCol w:w="851"/>
        <w:gridCol w:w="1175"/>
        <w:gridCol w:w="851"/>
        <w:gridCol w:w="424"/>
        <w:gridCol w:w="851"/>
        <w:gridCol w:w="1175"/>
        <w:gridCol w:w="851"/>
        <w:gridCol w:w="424"/>
      </w:tblGrid>
      <w:tr w:rsidR="00FA77FA" w:rsidRPr="00FA77FA" w:rsidTr="00FA77FA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Номе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 xml:space="preserve">р </w:t>
            </w: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забала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нсового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счета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забалансового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счета,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 xml:space="preserve">Код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конец отчетного периода</w:t>
            </w:r>
          </w:p>
        </w:tc>
      </w:tr>
      <w:tr w:rsidR="00FA77FA" w:rsidRPr="00FA77FA" w:rsidTr="00FA77FA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итого</w:t>
            </w:r>
          </w:p>
        </w:tc>
      </w:tr>
      <w:tr w:rsidR="00FA77FA" w:rsidRPr="00FA77FA" w:rsidTr="00FA77FA"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</w:t>
            </w: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Имущество, полученное в пользование,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движимое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ценности, принятые на хранение,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Бланки строгой отчетности,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Задолженность неплатежеспособных дебиторов,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ценности, оплаченные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Награды, призы, кубки и ценные подарки, сувениры,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890,00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 условной оценке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 стоимости приобретения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890,00</w:t>
            </w: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Путевки неоплаченные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Запасные части к транспортным средствам, выданные взамен </w:t>
            </w:r>
            <w:proofErr w:type="gram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изношенных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Обеспечение исполнения обязательств,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задаток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банковская гарантия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поручительство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Спецоборудование для выполнения научно-исследовательских работ по договорам с заказчиками,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Экспериментальные 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Расчетные документы, не оплаченные в срок из-за отсутствия средств на счете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государственного (муниципального)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Переплата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Поступления денежных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источники финансирования дефицита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Выбытия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Источники финансирования дефицита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Задолженность, невостребованная кредиторами,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детальная </w:t>
            </w: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 стоимостью до 3000 рублей включительно в эксплуатации,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113 029,04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117 529,04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115 029,04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119 529,04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113 029,04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117 529,04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115 029,04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119 529,04</w:t>
            </w: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ценности, полученные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Периодические издания для пользования,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Имущество, переданное в доверительное управление,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в том числе: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непроизведенные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Имущество, переданное в возмездное пользование (аренду)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непроизведенные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из них:</w:t>
            </w:r>
          </w:p>
          <w:p w:rsidR="00FA77FA" w:rsidRPr="00FA77FA" w:rsidRDefault="00FA77FA" w:rsidP="00FA77FA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непроизведенные</w:t>
            </w:r>
            <w:proofErr w:type="spellEnd"/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694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детальная строка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Расчеты по исполнению денежных обязательств через третьих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Акции по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FA77F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A77FA" w:rsidRPr="00FA77FA" w:rsidTr="00FA77FA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  <w:r w:rsidRPr="00FA77FA"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  <w:r w:rsidRPr="00FA77FA"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  <w:t>Активы в управляющих компаниях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  <w:r w:rsidRPr="00FA77FA"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5" w:type="dxa"/>
              <w:left w:w="0" w:type="dxa"/>
              <w:bottom w:w="35" w:type="dxa"/>
              <w:right w:w="0" w:type="dxa"/>
            </w:tcMar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A77FA" w:rsidRPr="00FA77FA" w:rsidRDefault="00FA77FA" w:rsidP="00FA7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41D2" w:rsidRDefault="008D41D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Насруллаева Аминат Загирбековна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17.03.2021 по 17.03.2022</w:t>
            </w:r>
          </w:p>
        </w:tc>
      </w:tr>
    </w:tbl>
    <w:sectPr xmlns:w="http://schemas.openxmlformats.org/wordprocessingml/2006/main" w:rsidR="008D41D2" w:rsidSect="008D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523">
    <w:multiLevelType w:val="hybridMultilevel"/>
    <w:lvl w:ilvl="0" w:tplc="12210068">
      <w:start w:val="1"/>
      <w:numFmt w:val="decimal"/>
      <w:lvlText w:val="%1."/>
      <w:lvlJc w:val="left"/>
      <w:pPr>
        <w:ind w:left="720" w:hanging="360"/>
      </w:pPr>
    </w:lvl>
    <w:lvl w:ilvl="1" w:tplc="12210068" w:tentative="1">
      <w:start w:val="1"/>
      <w:numFmt w:val="lowerLetter"/>
      <w:lvlText w:val="%2."/>
      <w:lvlJc w:val="left"/>
      <w:pPr>
        <w:ind w:left="1440" w:hanging="360"/>
      </w:pPr>
    </w:lvl>
    <w:lvl w:ilvl="2" w:tplc="12210068" w:tentative="1">
      <w:start w:val="1"/>
      <w:numFmt w:val="lowerRoman"/>
      <w:lvlText w:val="%3."/>
      <w:lvlJc w:val="right"/>
      <w:pPr>
        <w:ind w:left="2160" w:hanging="180"/>
      </w:pPr>
    </w:lvl>
    <w:lvl w:ilvl="3" w:tplc="12210068" w:tentative="1">
      <w:start w:val="1"/>
      <w:numFmt w:val="decimal"/>
      <w:lvlText w:val="%4."/>
      <w:lvlJc w:val="left"/>
      <w:pPr>
        <w:ind w:left="2880" w:hanging="360"/>
      </w:pPr>
    </w:lvl>
    <w:lvl w:ilvl="4" w:tplc="12210068" w:tentative="1">
      <w:start w:val="1"/>
      <w:numFmt w:val="lowerLetter"/>
      <w:lvlText w:val="%5."/>
      <w:lvlJc w:val="left"/>
      <w:pPr>
        <w:ind w:left="3600" w:hanging="360"/>
      </w:pPr>
    </w:lvl>
    <w:lvl w:ilvl="5" w:tplc="12210068" w:tentative="1">
      <w:start w:val="1"/>
      <w:numFmt w:val="lowerRoman"/>
      <w:lvlText w:val="%6."/>
      <w:lvlJc w:val="right"/>
      <w:pPr>
        <w:ind w:left="4320" w:hanging="180"/>
      </w:pPr>
    </w:lvl>
    <w:lvl w:ilvl="6" w:tplc="12210068" w:tentative="1">
      <w:start w:val="1"/>
      <w:numFmt w:val="decimal"/>
      <w:lvlText w:val="%7."/>
      <w:lvlJc w:val="left"/>
      <w:pPr>
        <w:ind w:left="5040" w:hanging="360"/>
      </w:pPr>
    </w:lvl>
    <w:lvl w:ilvl="7" w:tplc="12210068" w:tentative="1">
      <w:start w:val="1"/>
      <w:numFmt w:val="lowerLetter"/>
      <w:lvlText w:val="%8."/>
      <w:lvlJc w:val="left"/>
      <w:pPr>
        <w:ind w:left="5760" w:hanging="360"/>
      </w:pPr>
    </w:lvl>
    <w:lvl w:ilvl="8" w:tplc="122100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22">
    <w:multiLevelType w:val="hybridMultilevel"/>
    <w:lvl w:ilvl="0" w:tplc="78977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522">
    <w:abstractNumId w:val="6522"/>
  </w:num>
  <w:num w:numId="6523">
    <w:abstractNumId w:val="652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A77FA"/>
    <w:rsid w:val="008D41D2"/>
    <w:rsid w:val="00FA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77FA"/>
    <w:rPr>
      <w:b/>
      <w:bCs/>
    </w:rPr>
  </w:style>
  <w:style w:type="character" w:customStyle="1" w:styleId="date-underscore">
    <w:name w:val="date-underscore"/>
    <w:basedOn w:val="a0"/>
    <w:rsid w:val="00FA77FA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22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814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30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267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37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309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342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528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925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852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813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303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369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354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655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498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293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51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84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145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86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17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926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648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674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316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619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45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174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9672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207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890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009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810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441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868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632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1369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9746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18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58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8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82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832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056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403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399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9854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459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958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578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320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75588067" Type="http://schemas.openxmlformats.org/officeDocument/2006/relationships/numbering" Target="numbering.xml"/><Relationship Id="rId633075925" Type="http://schemas.openxmlformats.org/officeDocument/2006/relationships/footnotes" Target="footnotes.xml"/><Relationship Id="rId613789909" Type="http://schemas.openxmlformats.org/officeDocument/2006/relationships/endnotes" Target="endnotes.xml"/><Relationship Id="rId493195126" Type="http://schemas.openxmlformats.org/officeDocument/2006/relationships/comments" Target="comments.xml"/><Relationship Id="rId225406449" Type="http://schemas.microsoft.com/office/2011/relationships/commentsExtended" Target="commentsExtended.xml"/><Relationship Id="rId62058891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e63Kd5vP1BvZtUp4UOKVB9ZR4OY=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</SignatureValue>
  <KeyInfo>
    <X509Data>
      <X509Certificate>MIIFnzCCA4cCFGmuXN4bNSDagNvjEsKHZo/19nxeMA0GCSqGSIb3DQEBCwUAMIGQ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675588067"/>
            <mdssi:RelationshipReference SourceId="rId633075925"/>
            <mdssi:RelationshipReference SourceId="rId613789909"/>
            <mdssi:RelationshipReference SourceId="rId493195126"/>
            <mdssi:RelationshipReference SourceId="rId225406449"/>
            <mdssi:RelationshipReference SourceId="rId620588916"/>
          </Transform>
          <Transform Algorithm="http://www.w3.org/TR/2001/REC-xml-c14n-20010315"/>
        </Transforms>
        <DigestMethod Algorithm="http://www.w3.org/2000/09/xmldsig#sha1"/>
        <DigestValue>zGwkX1RKCehrKhTQiZ0ufXzh9OM=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lSiFNiX6ZlkfEd9p/iwqit5jAbY=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DqiCG1oyPzKdQ8nZn7TWTAM0Gs8=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CROxi/9+ig17JegVdKjowQFKgeg=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rwm29taRMcEeO80AW9SqfDtZgc0=</DigestValue>
      </Reference>
      <Reference URI="/word/styles.xml?ContentType=application/vnd.openxmlformats-officedocument.wordprocessingml.styles+xml">
        <DigestMethod Algorithm="http://www.w3.org/2000/09/xmldsig#sha1"/>
        <DigestValue>dPiG1iKzCnCi3u+n3HCdAy6veNs=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7bFyk1p27VURqki/EUhD5nGjGXk=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2021-07-15T13:26:58Z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2388</Words>
  <Characters>13617</Characters>
  <Application>Microsoft Office Word</Application>
  <DocSecurity>0</DocSecurity>
  <Lines>113</Lines>
  <Paragraphs>31</Paragraphs>
  <ScaleCrop>false</ScaleCrop>
  <Company/>
  <LinksUpToDate>false</LinksUpToDate>
  <CharactersWithSpaces>15974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WIN7-2017-03</dc:creator>
  <cp:lastModifiedBy>WIN7-2017-03</cp:lastModifiedBy>
  <cp:revision>1</cp:revision>
  <dcterms:created xsi:type="dcterms:W3CDTF">2018-06-09T06:59:00Z</dcterms:created>
  <dcterms:modified xsi:type="dcterms:W3CDTF">2018-06-09T07:00:00Z</dcterms:modified>
</cp:coreProperties>
</file>