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 xml:space="preserve">МУНИЦИПАЛЬНОЕ КАЗЕННОЕ ДОШКОЛЬНОЕ ОБРАЗОВАТЕЛЬНОЕ УЧРЕЖДЕНИЕ «ДЕТСКИЙ САД № 2 «БЕРЕЗКА»  </w:t>
      </w: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ГОРОДСКОГО ОКРУГА «ГОРОД КИЗЛЯР»</w:t>
      </w: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tbl>
      <w:tblPr>
        <w:tblStyle w:val="15"/>
        <w:tblW w:w="98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1"/>
        <w:gridCol w:w="283"/>
        <w:gridCol w:w="426"/>
        <w:gridCol w:w="283"/>
        <w:gridCol w:w="851"/>
        <w:gridCol w:w="425"/>
        <w:gridCol w:w="283"/>
        <w:gridCol w:w="567"/>
        <w:gridCol w:w="1813"/>
        <w:gridCol w:w="314"/>
        <w:gridCol w:w="708"/>
        <w:gridCol w:w="284"/>
        <w:gridCol w:w="1103"/>
        <w:gridCol w:w="567"/>
        <w:gridCol w:w="708"/>
        <w:gridCol w:w="709"/>
      </w:tblGrid>
      <w:tr w:rsidR="00472C8A" w:rsidRPr="007C4B4F" w:rsidTr="00376D00">
        <w:trPr>
          <w:jc w:val="center"/>
        </w:trPr>
        <w:tc>
          <w:tcPr>
            <w:tcW w:w="3679" w:type="dxa"/>
            <w:gridSpan w:val="8"/>
          </w:tcPr>
          <w:p w:rsidR="00472C8A" w:rsidRPr="007C4B4F" w:rsidRDefault="00472C8A" w:rsidP="007C4B4F">
            <w:pPr>
              <w:rPr>
                <w:b/>
                <w:sz w:val="24"/>
                <w:szCs w:val="24"/>
              </w:rPr>
            </w:pPr>
            <w:r w:rsidRPr="007C4B4F">
              <w:rPr>
                <w:b/>
                <w:sz w:val="24"/>
                <w:szCs w:val="24"/>
              </w:rPr>
              <w:t>Принято:</w:t>
            </w:r>
          </w:p>
        </w:tc>
        <w:tc>
          <w:tcPr>
            <w:tcW w:w="1813" w:type="dxa"/>
          </w:tcPr>
          <w:p w:rsidR="00472C8A" w:rsidRPr="007C4B4F" w:rsidRDefault="00472C8A" w:rsidP="007C4B4F">
            <w:pPr>
              <w:rPr>
                <w:sz w:val="24"/>
                <w:szCs w:val="24"/>
              </w:rPr>
            </w:pPr>
          </w:p>
        </w:tc>
        <w:tc>
          <w:tcPr>
            <w:tcW w:w="2409" w:type="dxa"/>
            <w:gridSpan w:val="4"/>
          </w:tcPr>
          <w:p w:rsidR="00472C8A" w:rsidRPr="007C4B4F" w:rsidRDefault="00472C8A" w:rsidP="007C4B4F">
            <w:pPr>
              <w:ind w:right="-108"/>
              <w:rPr>
                <w:b/>
                <w:sz w:val="24"/>
                <w:szCs w:val="24"/>
              </w:rPr>
            </w:pPr>
            <w:r w:rsidRPr="007C4B4F">
              <w:rPr>
                <w:b/>
                <w:sz w:val="24"/>
                <w:szCs w:val="24"/>
              </w:rPr>
              <w:t>Утверждаю:</w:t>
            </w:r>
          </w:p>
        </w:tc>
        <w:tc>
          <w:tcPr>
            <w:tcW w:w="1984" w:type="dxa"/>
            <w:gridSpan w:val="3"/>
          </w:tcPr>
          <w:p w:rsidR="00472C8A" w:rsidRPr="007C4B4F" w:rsidRDefault="00472C8A" w:rsidP="007C4B4F">
            <w:pPr>
              <w:rPr>
                <w:sz w:val="24"/>
                <w:szCs w:val="24"/>
              </w:rPr>
            </w:pPr>
          </w:p>
        </w:tc>
      </w:tr>
      <w:tr w:rsidR="00472C8A" w:rsidRPr="007C4B4F" w:rsidTr="00376D00">
        <w:trPr>
          <w:jc w:val="center"/>
        </w:trPr>
        <w:tc>
          <w:tcPr>
            <w:tcW w:w="3679" w:type="dxa"/>
            <w:gridSpan w:val="8"/>
            <w:hideMark/>
          </w:tcPr>
          <w:p w:rsidR="00472C8A" w:rsidRPr="007C4B4F" w:rsidRDefault="00472C8A" w:rsidP="007C4B4F">
            <w:pPr>
              <w:ind w:right="-108"/>
              <w:rPr>
                <w:sz w:val="24"/>
                <w:szCs w:val="24"/>
              </w:rPr>
            </w:pPr>
            <w:r w:rsidRPr="007C4B4F">
              <w:rPr>
                <w:sz w:val="24"/>
                <w:szCs w:val="24"/>
              </w:rPr>
              <w:t>на педагогическом  совете</w:t>
            </w:r>
          </w:p>
        </w:tc>
        <w:tc>
          <w:tcPr>
            <w:tcW w:w="1813" w:type="dxa"/>
            <w:hideMark/>
          </w:tcPr>
          <w:p w:rsidR="00472C8A" w:rsidRPr="007C4B4F" w:rsidRDefault="00472C8A" w:rsidP="007C4B4F">
            <w:pPr>
              <w:rPr>
                <w:sz w:val="24"/>
                <w:szCs w:val="24"/>
              </w:rPr>
            </w:pPr>
          </w:p>
        </w:tc>
        <w:tc>
          <w:tcPr>
            <w:tcW w:w="2409" w:type="dxa"/>
            <w:gridSpan w:val="4"/>
            <w:hideMark/>
          </w:tcPr>
          <w:p w:rsidR="00472C8A" w:rsidRPr="007C4B4F" w:rsidRDefault="00472C8A" w:rsidP="007C4B4F">
            <w:pPr>
              <w:ind w:right="-108"/>
              <w:rPr>
                <w:sz w:val="24"/>
                <w:szCs w:val="24"/>
              </w:rPr>
            </w:pPr>
            <w:r w:rsidRPr="007C4B4F">
              <w:rPr>
                <w:sz w:val="24"/>
                <w:szCs w:val="24"/>
              </w:rPr>
              <w:t>Заведующий МКДОУ</w:t>
            </w:r>
          </w:p>
        </w:tc>
        <w:tc>
          <w:tcPr>
            <w:tcW w:w="1984" w:type="dxa"/>
            <w:gridSpan w:val="3"/>
            <w:hideMark/>
          </w:tcPr>
          <w:p w:rsidR="00472C8A" w:rsidRPr="007C4B4F" w:rsidRDefault="00472C8A" w:rsidP="007C4B4F">
            <w:pPr>
              <w:ind w:left="-108" w:right="-139"/>
              <w:rPr>
                <w:sz w:val="24"/>
                <w:szCs w:val="24"/>
              </w:rPr>
            </w:pPr>
            <w:r w:rsidRPr="007C4B4F">
              <w:rPr>
                <w:sz w:val="24"/>
                <w:szCs w:val="24"/>
              </w:rPr>
              <w:t>д/с №2 «Березка»</w:t>
            </w:r>
          </w:p>
        </w:tc>
      </w:tr>
      <w:tr w:rsidR="00472C8A" w:rsidRPr="007C4B4F" w:rsidTr="00376D00">
        <w:trPr>
          <w:jc w:val="center"/>
        </w:trPr>
        <w:tc>
          <w:tcPr>
            <w:tcW w:w="3679" w:type="dxa"/>
            <w:gridSpan w:val="8"/>
            <w:tcBorders>
              <w:top w:val="nil"/>
              <w:left w:val="nil"/>
              <w:right w:val="nil"/>
            </w:tcBorders>
          </w:tcPr>
          <w:p w:rsidR="00472C8A" w:rsidRPr="007C4B4F" w:rsidRDefault="00472C8A" w:rsidP="007C4B4F">
            <w:pPr>
              <w:rPr>
                <w:sz w:val="24"/>
                <w:szCs w:val="24"/>
              </w:rPr>
            </w:pPr>
            <w:r w:rsidRPr="007C4B4F">
              <w:rPr>
                <w:sz w:val="24"/>
                <w:szCs w:val="24"/>
              </w:rPr>
              <w:t>МКДОУ д/с № 2 «Березка»</w:t>
            </w:r>
          </w:p>
        </w:tc>
        <w:tc>
          <w:tcPr>
            <w:tcW w:w="1813" w:type="dxa"/>
            <w:hideMark/>
          </w:tcPr>
          <w:p w:rsidR="00472C8A" w:rsidRPr="007C4B4F" w:rsidRDefault="00472C8A" w:rsidP="007C4B4F">
            <w:pPr>
              <w:rPr>
                <w:sz w:val="24"/>
                <w:szCs w:val="24"/>
              </w:rPr>
            </w:pPr>
          </w:p>
        </w:tc>
        <w:tc>
          <w:tcPr>
            <w:tcW w:w="2409" w:type="dxa"/>
            <w:gridSpan w:val="4"/>
            <w:tcBorders>
              <w:top w:val="nil"/>
              <w:left w:val="nil"/>
              <w:bottom w:val="single" w:sz="4" w:space="0" w:color="auto"/>
              <w:right w:val="nil"/>
            </w:tcBorders>
          </w:tcPr>
          <w:p w:rsidR="00472C8A" w:rsidRPr="007C4B4F" w:rsidRDefault="00472C8A" w:rsidP="007C4B4F">
            <w:pPr>
              <w:rPr>
                <w:sz w:val="24"/>
                <w:szCs w:val="24"/>
              </w:rPr>
            </w:pPr>
          </w:p>
        </w:tc>
        <w:tc>
          <w:tcPr>
            <w:tcW w:w="1984" w:type="dxa"/>
            <w:gridSpan w:val="3"/>
            <w:hideMark/>
          </w:tcPr>
          <w:p w:rsidR="00472C8A" w:rsidRPr="007C4B4F" w:rsidRDefault="00472C8A" w:rsidP="007C4B4F">
            <w:pPr>
              <w:rPr>
                <w:sz w:val="24"/>
                <w:szCs w:val="24"/>
              </w:rPr>
            </w:pPr>
            <w:r w:rsidRPr="007C4B4F">
              <w:rPr>
                <w:sz w:val="24"/>
                <w:szCs w:val="24"/>
              </w:rPr>
              <w:t>Гусейнова А. П.</w:t>
            </w:r>
          </w:p>
        </w:tc>
      </w:tr>
      <w:tr w:rsidR="00472C8A" w:rsidRPr="007C4B4F" w:rsidTr="00376D00">
        <w:trPr>
          <w:jc w:val="center"/>
        </w:trPr>
        <w:tc>
          <w:tcPr>
            <w:tcW w:w="2404" w:type="dxa"/>
            <w:gridSpan w:val="5"/>
            <w:tcBorders>
              <w:left w:val="nil"/>
              <w:right w:val="nil"/>
            </w:tcBorders>
          </w:tcPr>
          <w:p w:rsidR="00472C8A" w:rsidRPr="007C4B4F" w:rsidRDefault="00472C8A" w:rsidP="007C4B4F">
            <w:pPr>
              <w:rPr>
                <w:sz w:val="24"/>
                <w:szCs w:val="24"/>
              </w:rPr>
            </w:pPr>
            <w:r w:rsidRPr="007C4B4F">
              <w:rPr>
                <w:sz w:val="24"/>
                <w:szCs w:val="24"/>
              </w:rPr>
              <w:t>Протокол педсовета</w:t>
            </w:r>
          </w:p>
        </w:tc>
        <w:tc>
          <w:tcPr>
            <w:tcW w:w="425" w:type="dxa"/>
            <w:tcBorders>
              <w:left w:val="nil"/>
              <w:right w:val="nil"/>
            </w:tcBorders>
          </w:tcPr>
          <w:p w:rsidR="00472C8A" w:rsidRPr="007C4B4F" w:rsidRDefault="00472C8A" w:rsidP="007C4B4F">
            <w:pPr>
              <w:rPr>
                <w:sz w:val="24"/>
                <w:szCs w:val="24"/>
              </w:rPr>
            </w:pPr>
            <w:r w:rsidRPr="007C4B4F">
              <w:rPr>
                <w:sz w:val="24"/>
                <w:szCs w:val="24"/>
              </w:rPr>
              <w:t>№</w:t>
            </w:r>
          </w:p>
        </w:tc>
        <w:tc>
          <w:tcPr>
            <w:tcW w:w="850" w:type="dxa"/>
            <w:gridSpan w:val="2"/>
            <w:tcBorders>
              <w:bottom w:val="single" w:sz="4" w:space="0" w:color="auto"/>
            </w:tcBorders>
          </w:tcPr>
          <w:p w:rsidR="00472C8A" w:rsidRPr="007C4B4F" w:rsidRDefault="00472C8A" w:rsidP="007C4B4F">
            <w:pPr>
              <w:rPr>
                <w:sz w:val="24"/>
                <w:szCs w:val="24"/>
              </w:rPr>
            </w:pPr>
          </w:p>
        </w:tc>
        <w:tc>
          <w:tcPr>
            <w:tcW w:w="1813" w:type="dxa"/>
          </w:tcPr>
          <w:p w:rsidR="00472C8A" w:rsidRPr="007C4B4F" w:rsidRDefault="00472C8A" w:rsidP="007C4B4F">
            <w:pPr>
              <w:rPr>
                <w:sz w:val="24"/>
                <w:szCs w:val="24"/>
              </w:rPr>
            </w:pPr>
          </w:p>
        </w:tc>
        <w:tc>
          <w:tcPr>
            <w:tcW w:w="2976" w:type="dxa"/>
            <w:gridSpan w:val="5"/>
            <w:tcBorders>
              <w:left w:val="nil"/>
              <w:right w:val="nil"/>
            </w:tcBorders>
          </w:tcPr>
          <w:p w:rsidR="00472C8A" w:rsidRPr="007C4B4F" w:rsidRDefault="00472C8A" w:rsidP="007C4B4F">
            <w:pPr>
              <w:ind w:left="-23" w:right="2"/>
              <w:rPr>
                <w:sz w:val="24"/>
                <w:szCs w:val="24"/>
              </w:rPr>
            </w:pPr>
            <w:r w:rsidRPr="007C4B4F">
              <w:rPr>
                <w:sz w:val="24"/>
                <w:szCs w:val="24"/>
              </w:rPr>
              <w:t xml:space="preserve">Приказ </w:t>
            </w:r>
          </w:p>
        </w:tc>
        <w:tc>
          <w:tcPr>
            <w:tcW w:w="708" w:type="dxa"/>
          </w:tcPr>
          <w:p w:rsidR="00472C8A" w:rsidRPr="007C4B4F" w:rsidRDefault="00472C8A" w:rsidP="007C4B4F">
            <w:pPr>
              <w:rPr>
                <w:sz w:val="24"/>
                <w:szCs w:val="24"/>
              </w:rPr>
            </w:pPr>
            <w:r w:rsidRPr="007C4B4F">
              <w:rPr>
                <w:sz w:val="24"/>
                <w:szCs w:val="24"/>
              </w:rPr>
              <w:t>№</w:t>
            </w:r>
          </w:p>
        </w:tc>
        <w:tc>
          <w:tcPr>
            <w:tcW w:w="709" w:type="dxa"/>
            <w:tcBorders>
              <w:bottom w:val="single" w:sz="4" w:space="0" w:color="auto"/>
            </w:tcBorders>
          </w:tcPr>
          <w:p w:rsidR="00472C8A" w:rsidRPr="007C4B4F" w:rsidRDefault="00472C8A" w:rsidP="007C4B4F">
            <w:pPr>
              <w:rPr>
                <w:sz w:val="24"/>
                <w:szCs w:val="24"/>
              </w:rPr>
            </w:pPr>
          </w:p>
        </w:tc>
      </w:tr>
      <w:tr w:rsidR="00472C8A" w:rsidRPr="007C4B4F" w:rsidTr="00376D00">
        <w:trPr>
          <w:jc w:val="center"/>
        </w:trPr>
        <w:tc>
          <w:tcPr>
            <w:tcW w:w="561" w:type="dxa"/>
            <w:tcBorders>
              <w:left w:val="nil"/>
              <w:bottom w:val="nil"/>
            </w:tcBorders>
          </w:tcPr>
          <w:p w:rsidR="00472C8A" w:rsidRPr="007C4B4F" w:rsidRDefault="00472C8A" w:rsidP="007C4B4F">
            <w:pPr>
              <w:rPr>
                <w:sz w:val="24"/>
                <w:szCs w:val="24"/>
              </w:rPr>
            </w:pPr>
            <w:r w:rsidRPr="007C4B4F">
              <w:rPr>
                <w:sz w:val="24"/>
                <w:szCs w:val="24"/>
              </w:rPr>
              <w:t>от</w:t>
            </w:r>
          </w:p>
        </w:tc>
        <w:tc>
          <w:tcPr>
            <w:tcW w:w="283" w:type="dxa"/>
            <w:tcBorders>
              <w:left w:val="nil"/>
              <w:bottom w:val="nil"/>
            </w:tcBorders>
          </w:tcPr>
          <w:p w:rsidR="00472C8A" w:rsidRPr="007C4B4F" w:rsidRDefault="00472C8A" w:rsidP="007C4B4F">
            <w:pPr>
              <w:rPr>
                <w:sz w:val="24"/>
                <w:szCs w:val="24"/>
              </w:rPr>
            </w:pPr>
            <w:r w:rsidRPr="007C4B4F">
              <w:rPr>
                <w:sz w:val="24"/>
                <w:szCs w:val="24"/>
              </w:rPr>
              <w:t>«</w:t>
            </w:r>
          </w:p>
        </w:tc>
        <w:tc>
          <w:tcPr>
            <w:tcW w:w="426" w:type="dxa"/>
            <w:tcBorders>
              <w:left w:val="nil"/>
              <w:bottom w:val="single" w:sz="4" w:space="0" w:color="auto"/>
            </w:tcBorders>
          </w:tcPr>
          <w:p w:rsidR="00472C8A" w:rsidRPr="007C4B4F" w:rsidRDefault="00472C8A" w:rsidP="007C4B4F">
            <w:pPr>
              <w:rPr>
                <w:sz w:val="24"/>
                <w:szCs w:val="24"/>
              </w:rPr>
            </w:pPr>
          </w:p>
        </w:tc>
        <w:tc>
          <w:tcPr>
            <w:tcW w:w="283" w:type="dxa"/>
            <w:tcBorders>
              <w:left w:val="nil"/>
              <w:bottom w:val="nil"/>
            </w:tcBorders>
          </w:tcPr>
          <w:p w:rsidR="00472C8A" w:rsidRPr="007C4B4F" w:rsidRDefault="00472C8A" w:rsidP="007C4B4F">
            <w:pPr>
              <w:rPr>
                <w:sz w:val="24"/>
                <w:szCs w:val="24"/>
              </w:rPr>
            </w:pPr>
            <w:r w:rsidRPr="007C4B4F">
              <w:rPr>
                <w:sz w:val="24"/>
                <w:szCs w:val="24"/>
              </w:rPr>
              <w:t>»</w:t>
            </w:r>
          </w:p>
        </w:tc>
        <w:tc>
          <w:tcPr>
            <w:tcW w:w="851" w:type="dxa"/>
            <w:tcBorders>
              <w:left w:val="nil"/>
              <w:bottom w:val="single" w:sz="4" w:space="0" w:color="auto"/>
            </w:tcBorders>
          </w:tcPr>
          <w:p w:rsidR="00472C8A" w:rsidRPr="007C4B4F" w:rsidRDefault="00472C8A" w:rsidP="007C4B4F">
            <w:pPr>
              <w:rPr>
                <w:sz w:val="24"/>
                <w:szCs w:val="24"/>
              </w:rPr>
            </w:pPr>
          </w:p>
        </w:tc>
        <w:tc>
          <w:tcPr>
            <w:tcW w:w="708" w:type="dxa"/>
            <w:gridSpan w:val="2"/>
            <w:tcBorders>
              <w:left w:val="nil"/>
              <w:bottom w:val="nil"/>
            </w:tcBorders>
          </w:tcPr>
          <w:p w:rsidR="00472C8A" w:rsidRPr="007C4B4F" w:rsidRDefault="00472C8A" w:rsidP="007C4B4F">
            <w:pPr>
              <w:rPr>
                <w:sz w:val="24"/>
                <w:szCs w:val="24"/>
              </w:rPr>
            </w:pPr>
            <w:r w:rsidRPr="007C4B4F">
              <w:rPr>
                <w:sz w:val="24"/>
                <w:szCs w:val="24"/>
              </w:rPr>
              <w:t>2021</w:t>
            </w:r>
          </w:p>
        </w:tc>
        <w:tc>
          <w:tcPr>
            <w:tcW w:w="567" w:type="dxa"/>
            <w:tcBorders>
              <w:left w:val="nil"/>
              <w:bottom w:val="nil"/>
            </w:tcBorders>
          </w:tcPr>
          <w:p w:rsidR="00472C8A" w:rsidRPr="007C4B4F" w:rsidRDefault="00472C8A" w:rsidP="007C4B4F">
            <w:pPr>
              <w:rPr>
                <w:sz w:val="24"/>
                <w:szCs w:val="24"/>
              </w:rPr>
            </w:pPr>
            <w:r w:rsidRPr="007C4B4F">
              <w:rPr>
                <w:sz w:val="24"/>
                <w:szCs w:val="24"/>
              </w:rPr>
              <w:t>год</w:t>
            </w:r>
          </w:p>
        </w:tc>
        <w:tc>
          <w:tcPr>
            <w:tcW w:w="1813" w:type="dxa"/>
            <w:tcBorders>
              <w:left w:val="nil"/>
              <w:bottom w:val="nil"/>
            </w:tcBorders>
          </w:tcPr>
          <w:p w:rsidR="00472C8A" w:rsidRPr="007C4B4F" w:rsidRDefault="00472C8A" w:rsidP="007C4B4F">
            <w:pPr>
              <w:rPr>
                <w:sz w:val="24"/>
                <w:szCs w:val="24"/>
              </w:rPr>
            </w:pPr>
          </w:p>
        </w:tc>
        <w:tc>
          <w:tcPr>
            <w:tcW w:w="314" w:type="dxa"/>
            <w:tcBorders>
              <w:left w:val="nil"/>
              <w:bottom w:val="nil"/>
              <w:right w:val="nil"/>
            </w:tcBorders>
          </w:tcPr>
          <w:p w:rsidR="00472C8A" w:rsidRPr="007C4B4F" w:rsidRDefault="00472C8A" w:rsidP="007C4B4F">
            <w:pPr>
              <w:rPr>
                <w:sz w:val="24"/>
                <w:szCs w:val="24"/>
              </w:rPr>
            </w:pPr>
            <w:r w:rsidRPr="007C4B4F">
              <w:rPr>
                <w:sz w:val="24"/>
                <w:szCs w:val="24"/>
              </w:rPr>
              <w:t>«</w:t>
            </w:r>
          </w:p>
        </w:tc>
        <w:tc>
          <w:tcPr>
            <w:tcW w:w="708" w:type="dxa"/>
            <w:tcBorders>
              <w:left w:val="nil"/>
              <w:bottom w:val="single" w:sz="4" w:space="0" w:color="auto"/>
              <w:right w:val="nil"/>
            </w:tcBorders>
          </w:tcPr>
          <w:p w:rsidR="00472C8A" w:rsidRPr="007C4B4F" w:rsidRDefault="00472C8A" w:rsidP="007C4B4F">
            <w:pPr>
              <w:ind w:left="-23" w:right="2"/>
              <w:rPr>
                <w:sz w:val="24"/>
                <w:szCs w:val="24"/>
              </w:rPr>
            </w:pPr>
          </w:p>
        </w:tc>
        <w:tc>
          <w:tcPr>
            <w:tcW w:w="284" w:type="dxa"/>
            <w:tcBorders>
              <w:left w:val="nil"/>
              <w:bottom w:val="nil"/>
              <w:right w:val="nil"/>
            </w:tcBorders>
          </w:tcPr>
          <w:p w:rsidR="00472C8A" w:rsidRPr="007C4B4F" w:rsidRDefault="00472C8A" w:rsidP="007C4B4F">
            <w:pPr>
              <w:rPr>
                <w:sz w:val="24"/>
                <w:szCs w:val="24"/>
              </w:rPr>
            </w:pPr>
            <w:r w:rsidRPr="007C4B4F">
              <w:rPr>
                <w:sz w:val="24"/>
                <w:szCs w:val="24"/>
              </w:rPr>
              <w:t>»</w:t>
            </w:r>
          </w:p>
        </w:tc>
        <w:tc>
          <w:tcPr>
            <w:tcW w:w="1670" w:type="dxa"/>
            <w:gridSpan w:val="2"/>
            <w:tcBorders>
              <w:left w:val="nil"/>
              <w:bottom w:val="single" w:sz="4" w:space="0" w:color="auto"/>
              <w:right w:val="nil"/>
            </w:tcBorders>
          </w:tcPr>
          <w:p w:rsidR="00472C8A" w:rsidRPr="007C4B4F" w:rsidRDefault="00472C8A" w:rsidP="007C4B4F">
            <w:pPr>
              <w:ind w:left="-23" w:right="2"/>
              <w:rPr>
                <w:sz w:val="24"/>
                <w:szCs w:val="24"/>
              </w:rPr>
            </w:pPr>
          </w:p>
        </w:tc>
        <w:tc>
          <w:tcPr>
            <w:tcW w:w="708" w:type="dxa"/>
          </w:tcPr>
          <w:p w:rsidR="00472C8A" w:rsidRPr="007C4B4F" w:rsidRDefault="00472C8A" w:rsidP="007C4B4F">
            <w:pPr>
              <w:rPr>
                <w:sz w:val="24"/>
                <w:szCs w:val="24"/>
              </w:rPr>
            </w:pPr>
            <w:r w:rsidRPr="007C4B4F">
              <w:rPr>
                <w:sz w:val="24"/>
                <w:szCs w:val="24"/>
              </w:rPr>
              <w:t>2021</w:t>
            </w:r>
          </w:p>
        </w:tc>
        <w:tc>
          <w:tcPr>
            <w:tcW w:w="709" w:type="dxa"/>
          </w:tcPr>
          <w:p w:rsidR="00472C8A" w:rsidRPr="007C4B4F" w:rsidRDefault="00472C8A" w:rsidP="007C4B4F">
            <w:pPr>
              <w:rPr>
                <w:sz w:val="24"/>
                <w:szCs w:val="24"/>
              </w:rPr>
            </w:pPr>
            <w:r w:rsidRPr="007C4B4F">
              <w:rPr>
                <w:sz w:val="24"/>
                <w:szCs w:val="24"/>
              </w:rPr>
              <w:t>год</w:t>
            </w:r>
          </w:p>
        </w:tc>
      </w:tr>
    </w:tbl>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Рабочая программа совместной деятельности воспитателя с детьми 5 – 6 лет, старшая группа «Ромашка»</w:t>
      </w: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roofErr w:type="gramStart"/>
      <w:r w:rsidRPr="007C4B4F">
        <w:rPr>
          <w:rFonts w:ascii="Times New Roman" w:eastAsia="Times New Roman" w:hAnsi="Times New Roman" w:cs="Times New Roman"/>
          <w:b/>
          <w:bCs/>
          <w:sz w:val="24"/>
          <w:szCs w:val="24"/>
        </w:rPr>
        <w:t>Составлена</w:t>
      </w:r>
      <w:proofErr w:type="gramEnd"/>
      <w:r w:rsidRPr="007C4B4F">
        <w:rPr>
          <w:rFonts w:ascii="Times New Roman" w:eastAsia="Times New Roman" w:hAnsi="Times New Roman" w:cs="Times New Roman"/>
          <w:b/>
          <w:bCs/>
          <w:sz w:val="24"/>
          <w:szCs w:val="24"/>
        </w:rPr>
        <w:t xml:space="preserve"> на основе примерной программы «От рождения до школы» под редакцией Н. Е. </w:t>
      </w:r>
      <w:proofErr w:type="spellStart"/>
      <w:r w:rsidRPr="007C4B4F">
        <w:rPr>
          <w:rFonts w:ascii="Times New Roman" w:eastAsia="Times New Roman" w:hAnsi="Times New Roman" w:cs="Times New Roman"/>
          <w:b/>
          <w:bCs/>
          <w:sz w:val="24"/>
          <w:szCs w:val="24"/>
        </w:rPr>
        <w:t>Вераксы</w:t>
      </w:r>
      <w:proofErr w:type="spellEnd"/>
      <w:r w:rsidRPr="007C4B4F">
        <w:rPr>
          <w:rFonts w:ascii="Times New Roman" w:eastAsia="Times New Roman" w:hAnsi="Times New Roman" w:cs="Times New Roman"/>
          <w:b/>
          <w:bCs/>
          <w:sz w:val="24"/>
          <w:szCs w:val="24"/>
        </w:rPr>
        <w:t>, Т. С. Комаровой, М. А. Васильевой</w:t>
      </w: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Срок реализации программы - 2021 – 2022 учебный год</w:t>
      </w: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Cs/>
          <w:sz w:val="24"/>
          <w:szCs w:val="24"/>
        </w:rPr>
      </w:pPr>
      <w:r w:rsidRPr="007C4B4F">
        <w:rPr>
          <w:rFonts w:ascii="Times New Roman" w:eastAsia="Times New Roman" w:hAnsi="Times New Roman" w:cs="Times New Roman"/>
          <w:b/>
          <w:bCs/>
          <w:sz w:val="24"/>
          <w:szCs w:val="24"/>
        </w:rPr>
        <w:t xml:space="preserve">Автор </w:t>
      </w:r>
      <w:r w:rsidRPr="007C4B4F">
        <w:rPr>
          <w:rFonts w:ascii="Times New Roman" w:eastAsia="Times New Roman" w:hAnsi="Times New Roman" w:cs="Times New Roman"/>
          <w:bCs/>
          <w:sz w:val="24"/>
          <w:szCs w:val="24"/>
        </w:rPr>
        <w:t xml:space="preserve"> -  Алиева Патимат </w:t>
      </w:r>
      <w:proofErr w:type="spellStart"/>
      <w:r w:rsidRPr="007C4B4F">
        <w:rPr>
          <w:rFonts w:ascii="Times New Roman" w:eastAsia="Times New Roman" w:hAnsi="Times New Roman" w:cs="Times New Roman"/>
          <w:bCs/>
          <w:sz w:val="24"/>
          <w:szCs w:val="24"/>
        </w:rPr>
        <w:t>Анварбеговна</w:t>
      </w:r>
      <w:proofErr w:type="spellEnd"/>
    </w:p>
    <w:p w:rsidR="00472C8A" w:rsidRPr="007C4B4F" w:rsidRDefault="00472C8A" w:rsidP="007C4B4F">
      <w:pPr>
        <w:shd w:val="clear" w:color="auto" w:fill="FFFFFF"/>
        <w:spacing w:after="0" w:line="240" w:lineRule="auto"/>
        <w:jc w:val="center"/>
        <w:rPr>
          <w:rFonts w:ascii="Times New Roman" w:eastAsia="Times New Roman" w:hAnsi="Times New Roman" w:cs="Times New Roman"/>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
    <w:p w:rsidR="00472C8A" w:rsidRDefault="00472C8A" w:rsidP="007C4B4F">
      <w:pPr>
        <w:shd w:val="clear" w:color="auto" w:fill="FFFFFF"/>
        <w:spacing w:after="0" w:line="240" w:lineRule="auto"/>
        <w:rPr>
          <w:rFonts w:ascii="Times New Roman" w:eastAsia="Times New Roman" w:hAnsi="Times New Roman" w:cs="Times New Roman"/>
          <w:b/>
          <w:bCs/>
          <w:sz w:val="24"/>
          <w:szCs w:val="24"/>
        </w:rPr>
      </w:pPr>
    </w:p>
    <w:p w:rsidR="007C4B4F" w:rsidRDefault="007C4B4F" w:rsidP="007C4B4F">
      <w:pPr>
        <w:shd w:val="clear" w:color="auto" w:fill="FFFFFF"/>
        <w:spacing w:after="0" w:line="240" w:lineRule="auto"/>
        <w:rPr>
          <w:rFonts w:ascii="Times New Roman" w:eastAsia="Times New Roman" w:hAnsi="Times New Roman" w:cs="Times New Roman"/>
          <w:b/>
          <w:bCs/>
          <w:sz w:val="24"/>
          <w:szCs w:val="24"/>
        </w:rPr>
      </w:pPr>
    </w:p>
    <w:p w:rsidR="007C4B4F" w:rsidRPr="007C4B4F" w:rsidRDefault="007C4B4F" w:rsidP="007C4B4F">
      <w:pPr>
        <w:shd w:val="clear" w:color="auto" w:fill="FFFFFF"/>
        <w:spacing w:after="0" w:line="240" w:lineRule="auto"/>
        <w:rPr>
          <w:rFonts w:ascii="Times New Roman" w:eastAsia="Times New Roman" w:hAnsi="Times New Roman" w:cs="Times New Roman"/>
          <w:b/>
          <w:bCs/>
          <w:sz w:val="24"/>
          <w:szCs w:val="24"/>
        </w:rPr>
      </w:pPr>
    </w:p>
    <w:p w:rsidR="00472C8A" w:rsidRPr="007C4B4F" w:rsidRDefault="00472C8A" w:rsidP="007C4B4F">
      <w:pPr>
        <w:shd w:val="clear" w:color="auto" w:fill="FFFFFF"/>
        <w:spacing w:after="0" w:line="240" w:lineRule="auto"/>
        <w:rPr>
          <w:rFonts w:ascii="Times New Roman" w:eastAsia="Times New Roman" w:hAnsi="Times New Roman" w:cs="Times New Roman"/>
          <w:b/>
          <w:bCs/>
          <w:sz w:val="24"/>
          <w:szCs w:val="24"/>
        </w:rPr>
      </w:pPr>
    </w:p>
    <w:p w:rsidR="00472C8A" w:rsidRDefault="00472C8A" w:rsidP="007C4B4F">
      <w:pPr>
        <w:shd w:val="clear" w:color="auto" w:fill="FFFFFF"/>
        <w:spacing w:after="0" w:line="240" w:lineRule="auto"/>
        <w:jc w:val="center"/>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г. Кизляр, 2021г.</w:t>
      </w:r>
    </w:p>
    <w:p w:rsidR="00806E6D" w:rsidRDefault="00806E6D" w:rsidP="007C4B4F">
      <w:pPr>
        <w:shd w:val="clear" w:color="auto" w:fill="FFFFFF"/>
        <w:spacing w:after="0" w:line="240" w:lineRule="auto"/>
        <w:jc w:val="center"/>
        <w:rPr>
          <w:rFonts w:ascii="Times New Roman" w:eastAsia="Times New Roman" w:hAnsi="Times New Roman" w:cs="Times New Roman"/>
          <w:b/>
          <w:bCs/>
          <w:sz w:val="24"/>
          <w:szCs w:val="24"/>
        </w:rPr>
      </w:pPr>
    </w:p>
    <w:p w:rsidR="00806E6D" w:rsidRDefault="00806E6D" w:rsidP="007C4B4F">
      <w:pPr>
        <w:shd w:val="clear" w:color="auto" w:fill="FFFFFF"/>
        <w:spacing w:after="0" w:line="240" w:lineRule="auto"/>
        <w:jc w:val="center"/>
        <w:rPr>
          <w:rFonts w:ascii="Times New Roman" w:eastAsia="Times New Roman" w:hAnsi="Times New Roman" w:cs="Times New Roman"/>
          <w:b/>
          <w:bCs/>
          <w:sz w:val="24"/>
          <w:szCs w:val="24"/>
        </w:rPr>
      </w:pPr>
    </w:p>
    <w:p w:rsidR="007C4B4F" w:rsidRPr="007C4B4F" w:rsidRDefault="007C4B4F" w:rsidP="007C4B4F">
      <w:pPr>
        <w:shd w:val="clear" w:color="auto" w:fill="FFFFFF"/>
        <w:spacing w:after="0" w:line="240" w:lineRule="auto"/>
        <w:jc w:val="center"/>
        <w:rPr>
          <w:rFonts w:ascii="Times New Roman" w:eastAsia="Times New Roman" w:hAnsi="Times New Roman" w:cs="Times New Roman"/>
          <w:b/>
          <w:bCs/>
          <w:sz w:val="24"/>
          <w:szCs w:val="24"/>
        </w:rPr>
      </w:pPr>
    </w:p>
    <w:p w:rsidR="005C7E2C" w:rsidRPr="007C4B4F" w:rsidRDefault="007C4B4F" w:rsidP="007C4B4F">
      <w:pPr>
        <w:spacing w:line="240" w:lineRule="auto"/>
        <w:rPr>
          <w:rFonts w:ascii="Times New Roman" w:eastAsia="Calibri" w:hAnsi="Times New Roman" w:cs="Times New Roman"/>
          <w:b/>
          <w:color w:val="000000" w:themeColor="text1"/>
          <w:sz w:val="24"/>
          <w:szCs w:val="24"/>
        </w:rPr>
      </w:pPr>
      <w:r w:rsidRPr="007C4B4F">
        <w:rPr>
          <w:rFonts w:ascii="Times New Roman" w:eastAsia="Calibri" w:hAnsi="Times New Roman" w:cs="Times New Roman"/>
          <w:b/>
          <w:color w:val="000000" w:themeColor="text1"/>
          <w:sz w:val="24"/>
          <w:szCs w:val="24"/>
        </w:rPr>
        <w:lastRenderedPageBreak/>
        <w:t>Содержание</w:t>
      </w:r>
    </w:p>
    <w:p w:rsidR="000057B9" w:rsidRPr="007C4B4F" w:rsidRDefault="000057B9" w:rsidP="007C4B4F">
      <w:pPr>
        <w:spacing w:line="240" w:lineRule="auto"/>
        <w:rPr>
          <w:rFonts w:ascii="Times New Roman" w:eastAsia="Calibri" w:hAnsi="Times New Roman" w:cs="Times New Roman"/>
          <w:b/>
          <w:color w:val="000000" w:themeColor="text1"/>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97"/>
        <w:gridCol w:w="674"/>
      </w:tblGrid>
      <w:tr w:rsidR="00AA47F4" w:rsidRPr="007C4B4F" w:rsidTr="000057B9">
        <w:tc>
          <w:tcPr>
            <w:tcW w:w="8897" w:type="dxa"/>
          </w:tcPr>
          <w:p w:rsidR="00AA47F4" w:rsidRPr="007C4B4F" w:rsidRDefault="00AA47F4" w:rsidP="007C4B4F">
            <w:pPr>
              <w:jc w:val="center"/>
              <w:rPr>
                <w:rFonts w:eastAsia="Calibri"/>
                <w:b/>
                <w:color w:val="000000" w:themeColor="text1"/>
                <w:sz w:val="24"/>
                <w:szCs w:val="24"/>
              </w:rPr>
            </w:pPr>
            <w:r w:rsidRPr="007C4B4F">
              <w:rPr>
                <w:rFonts w:eastAsia="Calibri"/>
                <w:b/>
                <w:color w:val="000000" w:themeColor="text1"/>
                <w:sz w:val="24"/>
                <w:szCs w:val="24"/>
              </w:rPr>
              <w:t>Целевой раздел</w:t>
            </w:r>
          </w:p>
        </w:tc>
        <w:tc>
          <w:tcPr>
            <w:tcW w:w="674" w:type="dxa"/>
          </w:tcPr>
          <w:p w:rsidR="00AA47F4" w:rsidRPr="007C4B4F" w:rsidRDefault="00AA47F4" w:rsidP="007C4B4F">
            <w:pPr>
              <w:jc w:val="center"/>
              <w:rPr>
                <w:rFonts w:eastAsia="Calibri"/>
                <w:b/>
                <w:color w:val="000000" w:themeColor="text1"/>
                <w:sz w:val="24"/>
                <w:szCs w:val="24"/>
              </w:rPr>
            </w:pPr>
            <w:proofErr w:type="spellStart"/>
            <w:proofErr w:type="gramStart"/>
            <w:r w:rsidRPr="007C4B4F">
              <w:rPr>
                <w:rFonts w:eastAsia="Calibri"/>
                <w:b/>
                <w:color w:val="000000" w:themeColor="text1"/>
                <w:sz w:val="24"/>
                <w:szCs w:val="24"/>
              </w:rPr>
              <w:t>стр</w:t>
            </w:r>
            <w:proofErr w:type="spellEnd"/>
            <w:proofErr w:type="gramEnd"/>
          </w:p>
        </w:tc>
      </w:tr>
      <w:tr w:rsidR="00AA47F4" w:rsidRPr="007C4B4F" w:rsidTr="000057B9">
        <w:tc>
          <w:tcPr>
            <w:tcW w:w="8897" w:type="dxa"/>
          </w:tcPr>
          <w:p w:rsidR="00AA47F4" w:rsidRPr="007C4B4F" w:rsidRDefault="00AA47F4" w:rsidP="007C4B4F">
            <w:pPr>
              <w:rPr>
                <w:b/>
                <w:sz w:val="24"/>
                <w:szCs w:val="24"/>
              </w:rPr>
            </w:pPr>
            <w:r w:rsidRPr="007C4B4F">
              <w:rPr>
                <w:b/>
                <w:sz w:val="24"/>
                <w:szCs w:val="24"/>
              </w:rPr>
              <w:t>1. </w:t>
            </w:r>
            <w:r w:rsidRPr="007C4B4F">
              <w:rPr>
                <w:b/>
                <w:i/>
                <w:iCs/>
                <w:sz w:val="24"/>
                <w:szCs w:val="24"/>
                <w:bdr w:val="none" w:sz="0" w:space="0" w:color="auto" w:frame="1"/>
              </w:rPr>
              <w:t>Целевой раздел:</w:t>
            </w:r>
          </w:p>
        </w:tc>
        <w:tc>
          <w:tcPr>
            <w:tcW w:w="674" w:type="dxa"/>
          </w:tcPr>
          <w:p w:rsidR="00AA47F4" w:rsidRPr="007C4B4F" w:rsidRDefault="00AA47F4" w:rsidP="007C4B4F">
            <w:pPr>
              <w:rPr>
                <w:rFonts w:eastAsia="Calibri"/>
                <w:color w:val="000000" w:themeColor="text1"/>
                <w:sz w:val="24"/>
                <w:szCs w:val="24"/>
              </w:rPr>
            </w:pPr>
          </w:p>
        </w:tc>
      </w:tr>
      <w:tr w:rsidR="00AA47F4" w:rsidRPr="007C4B4F" w:rsidTr="000057B9">
        <w:tc>
          <w:tcPr>
            <w:tcW w:w="8897" w:type="dxa"/>
          </w:tcPr>
          <w:p w:rsidR="00AA47F4" w:rsidRPr="007C4B4F" w:rsidRDefault="00AA47F4" w:rsidP="007C4B4F">
            <w:pPr>
              <w:pStyle w:val="a5"/>
              <w:numPr>
                <w:ilvl w:val="1"/>
                <w:numId w:val="30"/>
              </w:numPr>
              <w:spacing w:after="0" w:line="240" w:lineRule="auto"/>
              <w:ind w:left="426" w:hanging="426"/>
              <w:rPr>
                <w:rFonts w:ascii="Times New Roman" w:eastAsia="Times New Roman" w:hAnsi="Times New Roman"/>
                <w:sz w:val="24"/>
                <w:szCs w:val="24"/>
              </w:rPr>
            </w:pPr>
            <w:r w:rsidRPr="007C4B4F">
              <w:rPr>
                <w:rFonts w:ascii="Times New Roman" w:eastAsia="Times New Roman" w:hAnsi="Times New Roman"/>
                <w:sz w:val="24"/>
                <w:szCs w:val="24"/>
              </w:rPr>
              <w:t xml:space="preserve"> Пояснительная записка</w:t>
            </w:r>
            <w:r w:rsidR="000057B9" w:rsidRPr="007C4B4F">
              <w:rPr>
                <w:rFonts w:ascii="Times New Roman" w:eastAsia="Times New Roman" w:hAnsi="Times New Roman"/>
                <w:sz w:val="24"/>
                <w:szCs w:val="24"/>
              </w:rPr>
              <w:t>…………………………………………………</w:t>
            </w:r>
          </w:p>
        </w:tc>
        <w:tc>
          <w:tcPr>
            <w:tcW w:w="674" w:type="dxa"/>
          </w:tcPr>
          <w:p w:rsidR="00AA47F4" w:rsidRPr="007C4B4F" w:rsidRDefault="00AA47F4" w:rsidP="007C4B4F">
            <w:pPr>
              <w:jc w:val="center"/>
              <w:rPr>
                <w:rFonts w:eastAsia="Calibri"/>
                <w:color w:val="000000" w:themeColor="text1"/>
                <w:sz w:val="24"/>
                <w:szCs w:val="24"/>
              </w:rPr>
            </w:pPr>
            <w:r w:rsidRPr="007C4B4F">
              <w:rPr>
                <w:rFonts w:eastAsia="Calibri"/>
                <w:color w:val="000000" w:themeColor="text1"/>
                <w:sz w:val="24"/>
                <w:szCs w:val="24"/>
              </w:rPr>
              <w:t>3</w:t>
            </w:r>
          </w:p>
        </w:tc>
      </w:tr>
      <w:tr w:rsidR="00AA47F4" w:rsidRPr="007C4B4F" w:rsidTr="000057B9">
        <w:tc>
          <w:tcPr>
            <w:tcW w:w="8897" w:type="dxa"/>
          </w:tcPr>
          <w:p w:rsidR="00AA47F4" w:rsidRPr="007C4B4F" w:rsidRDefault="00AA47F4" w:rsidP="007C4B4F">
            <w:pPr>
              <w:pStyle w:val="a5"/>
              <w:numPr>
                <w:ilvl w:val="1"/>
                <w:numId w:val="30"/>
              </w:numPr>
              <w:spacing w:after="0" w:line="240" w:lineRule="auto"/>
              <w:ind w:left="426" w:hanging="426"/>
              <w:rPr>
                <w:rFonts w:ascii="Times New Roman" w:eastAsia="Times New Roman" w:hAnsi="Times New Roman"/>
                <w:sz w:val="24"/>
                <w:szCs w:val="24"/>
              </w:rPr>
            </w:pPr>
            <w:r w:rsidRPr="007C4B4F">
              <w:rPr>
                <w:rFonts w:ascii="Times New Roman" w:eastAsia="Times New Roman" w:hAnsi="Times New Roman"/>
                <w:sz w:val="24"/>
                <w:szCs w:val="24"/>
              </w:rPr>
              <w:t xml:space="preserve"> Цель и задачи  рабочей программы</w:t>
            </w:r>
            <w:r w:rsidR="000057B9" w:rsidRPr="007C4B4F">
              <w:rPr>
                <w:rFonts w:ascii="Times New Roman" w:eastAsia="Times New Roman" w:hAnsi="Times New Roman"/>
                <w:sz w:val="24"/>
                <w:szCs w:val="24"/>
              </w:rPr>
              <w:t>……………………………………</w:t>
            </w:r>
          </w:p>
        </w:tc>
        <w:tc>
          <w:tcPr>
            <w:tcW w:w="674" w:type="dxa"/>
          </w:tcPr>
          <w:p w:rsidR="00AA47F4" w:rsidRPr="007C4B4F" w:rsidRDefault="00AA47F4" w:rsidP="007C4B4F">
            <w:pPr>
              <w:jc w:val="center"/>
              <w:rPr>
                <w:rFonts w:eastAsia="Calibri"/>
                <w:color w:val="000000" w:themeColor="text1"/>
                <w:sz w:val="24"/>
                <w:szCs w:val="24"/>
              </w:rPr>
            </w:pPr>
            <w:r w:rsidRPr="007C4B4F">
              <w:rPr>
                <w:rFonts w:eastAsia="Calibri"/>
                <w:color w:val="000000" w:themeColor="text1"/>
                <w:sz w:val="24"/>
                <w:szCs w:val="24"/>
              </w:rPr>
              <w:t>3</w:t>
            </w:r>
          </w:p>
        </w:tc>
      </w:tr>
      <w:tr w:rsidR="00AA47F4" w:rsidRPr="007C4B4F" w:rsidTr="000057B9">
        <w:tc>
          <w:tcPr>
            <w:tcW w:w="8897" w:type="dxa"/>
          </w:tcPr>
          <w:p w:rsidR="00AA47F4" w:rsidRPr="007C4B4F" w:rsidRDefault="00AA47F4" w:rsidP="007C4B4F">
            <w:pPr>
              <w:pStyle w:val="a5"/>
              <w:numPr>
                <w:ilvl w:val="1"/>
                <w:numId w:val="30"/>
              </w:numPr>
              <w:spacing w:after="0" w:line="240" w:lineRule="auto"/>
              <w:ind w:left="426" w:hanging="426"/>
              <w:rPr>
                <w:rFonts w:ascii="Times New Roman" w:eastAsia="Times New Roman" w:hAnsi="Times New Roman"/>
                <w:sz w:val="24"/>
                <w:szCs w:val="24"/>
              </w:rPr>
            </w:pPr>
            <w:r w:rsidRPr="007C4B4F">
              <w:rPr>
                <w:rFonts w:ascii="Times New Roman" w:eastAsia="Times New Roman" w:hAnsi="Times New Roman"/>
                <w:sz w:val="24"/>
                <w:szCs w:val="24"/>
              </w:rPr>
              <w:t xml:space="preserve"> Принципы и подходы к формированию рабочей программы</w:t>
            </w:r>
          </w:p>
        </w:tc>
        <w:tc>
          <w:tcPr>
            <w:tcW w:w="674" w:type="dxa"/>
          </w:tcPr>
          <w:p w:rsidR="00AA47F4" w:rsidRPr="007C4B4F" w:rsidRDefault="00AA47F4" w:rsidP="007C4B4F">
            <w:pPr>
              <w:jc w:val="center"/>
              <w:rPr>
                <w:rFonts w:eastAsia="Calibri"/>
                <w:color w:val="000000" w:themeColor="text1"/>
                <w:sz w:val="24"/>
                <w:szCs w:val="24"/>
              </w:rPr>
            </w:pPr>
            <w:r w:rsidRPr="007C4B4F">
              <w:rPr>
                <w:rFonts w:eastAsia="Calibri"/>
                <w:color w:val="000000" w:themeColor="text1"/>
                <w:sz w:val="24"/>
                <w:szCs w:val="24"/>
              </w:rPr>
              <w:t>4</w:t>
            </w:r>
          </w:p>
        </w:tc>
      </w:tr>
      <w:tr w:rsidR="00AA47F4" w:rsidRPr="007C4B4F" w:rsidTr="000057B9">
        <w:tc>
          <w:tcPr>
            <w:tcW w:w="8897" w:type="dxa"/>
          </w:tcPr>
          <w:p w:rsidR="00AA47F4" w:rsidRPr="007C4B4F" w:rsidRDefault="00AA47F4" w:rsidP="007C4B4F">
            <w:pPr>
              <w:pStyle w:val="a5"/>
              <w:numPr>
                <w:ilvl w:val="1"/>
                <w:numId w:val="30"/>
              </w:numPr>
              <w:spacing w:after="0" w:line="240" w:lineRule="auto"/>
              <w:ind w:left="426" w:hanging="426"/>
              <w:rPr>
                <w:rFonts w:ascii="Times New Roman" w:eastAsia="Times New Roman" w:hAnsi="Times New Roman"/>
                <w:sz w:val="24"/>
                <w:szCs w:val="24"/>
              </w:rPr>
            </w:pPr>
            <w:r w:rsidRPr="007C4B4F">
              <w:rPr>
                <w:rFonts w:ascii="Times New Roman" w:eastAsia="Times New Roman" w:hAnsi="Times New Roman"/>
                <w:sz w:val="24"/>
                <w:szCs w:val="24"/>
              </w:rPr>
              <w:t xml:space="preserve"> Возрастные и индивидуальные особенности детей  старшей  группы (от 5 до 6 лет)</w:t>
            </w:r>
            <w:r w:rsidR="000057B9" w:rsidRPr="007C4B4F">
              <w:rPr>
                <w:rFonts w:ascii="Times New Roman" w:eastAsia="Times New Roman" w:hAnsi="Times New Roman"/>
                <w:sz w:val="24"/>
                <w:szCs w:val="24"/>
              </w:rPr>
              <w:t>…………………………………………………………….</w:t>
            </w:r>
          </w:p>
        </w:tc>
        <w:tc>
          <w:tcPr>
            <w:tcW w:w="674" w:type="dxa"/>
          </w:tcPr>
          <w:p w:rsidR="00AA47F4" w:rsidRPr="007C4B4F" w:rsidRDefault="00AA47F4" w:rsidP="007C4B4F">
            <w:pPr>
              <w:jc w:val="center"/>
              <w:rPr>
                <w:rFonts w:eastAsia="Calibri"/>
                <w:color w:val="000000" w:themeColor="text1"/>
                <w:sz w:val="24"/>
                <w:szCs w:val="24"/>
              </w:rPr>
            </w:pPr>
          </w:p>
          <w:p w:rsidR="00AA47F4" w:rsidRPr="007C4B4F" w:rsidRDefault="00811F0B" w:rsidP="007C4B4F">
            <w:pPr>
              <w:jc w:val="center"/>
              <w:rPr>
                <w:rFonts w:eastAsia="Calibri"/>
                <w:color w:val="000000" w:themeColor="text1"/>
                <w:sz w:val="24"/>
                <w:szCs w:val="24"/>
              </w:rPr>
            </w:pPr>
            <w:r>
              <w:rPr>
                <w:rFonts w:eastAsia="Calibri"/>
                <w:color w:val="000000" w:themeColor="text1"/>
                <w:sz w:val="24"/>
                <w:szCs w:val="24"/>
              </w:rPr>
              <w:t>4</w:t>
            </w:r>
          </w:p>
        </w:tc>
      </w:tr>
      <w:tr w:rsidR="00AA47F4" w:rsidRPr="007C4B4F" w:rsidTr="000057B9">
        <w:tc>
          <w:tcPr>
            <w:tcW w:w="8897" w:type="dxa"/>
          </w:tcPr>
          <w:p w:rsidR="00AA47F4" w:rsidRPr="007C4B4F" w:rsidRDefault="00AA47F4" w:rsidP="007C4B4F">
            <w:pPr>
              <w:pStyle w:val="a5"/>
              <w:numPr>
                <w:ilvl w:val="1"/>
                <w:numId w:val="30"/>
              </w:numPr>
              <w:spacing w:after="0" w:line="240" w:lineRule="auto"/>
              <w:ind w:left="426" w:hanging="426"/>
              <w:rPr>
                <w:rFonts w:ascii="Times New Roman" w:eastAsia="Times New Roman" w:hAnsi="Times New Roman"/>
                <w:sz w:val="24"/>
                <w:szCs w:val="24"/>
              </w:rPr>
            </w:pPr>
            <w:r w:rsidRPr="007C4B4F">
              <w:rPr>
                <w:rFonts w:ascii="Times New Roman" w:eastAsia="Times New Roman" w:hAnsi="Times New Roman"/>
                <w:sz w:val="24"/>
                <w:szCs w:val="24"/>
              </w:rPr>
              <w:t xml:space="preserve"> Планируемые результаты освоения Программы</w:t>
            </w:r>
            <w:r w:rsidR="000057B9" w:rsidRPr="007C4B4F">
              <w:rPr>
                <w:rFonts w:ascii="Times New Roman" w:eastAsia="Times New Roman" w:hAnsi="Times New Roman"/>
                <w:sz w:val="24"/>
                <w:szCs w:val="24"/>
              </w:rPr>
              <w:t>……………………...</w:t>
            </w:r>
          </w:p>
        </w:tc>
        <w:tc>
          <w:tcPr>
            <w:tcW w:w="674" w:type="dxa"/>
          </w:tcPr>
          <w:p w:rsidR="00AA47F4" w:rsidRPr="007C4B4F" w:rsidRDefault="00811F0B" w:rsidP="007C4B4F">
            <w:pPr>
              <w:jc w:val="center"/>
              <w:rPr>
                <w:rFonts w:eastAsia="Calibri"/>
                <w:color w:val="000000" w:themeColor="text1"/>
                <w:sz w:val="24"/>
                <w:szCs w:val="24"/>
              </w:rPr>
            </w:pPr>
            <w:r>
              <w:rPr>
                <w:rFonts w:eastAsia="Calibri"/>
                <w:color w:val="000000" w:themeColor="text1"/>
                <w:sz w:val="24"/>
                <w:szCs w:val="24"/>
              </w:rPr>
              <w:t>7</w:t>
            </w:r>
          </w:p>
        </w:tc>
      </w:tr>
      <w:tr w:rsidR="00AA47F4" w:rsidRPr="007C4B4F" w:rsidTr="000057B9">
        <w:tc>
          <w:tcPr>
            <w:tcW w:w="8897" w:type="dxa"/>
          </w:tcPr>
          <w:p w:rsidR="00AA47F4" w:rsidRPr="007C4B4F" w:rsidRDefault="00AA47F4" w:rsidP="007C4B4F">
            <w:pPr>
              <w:rPr>
                <w:b/>
                <w:sz w:val="24"/>
                <w:szCs w:val="24"/>
              </w:rPr>
            </w:pPr>
            <w:r w:rsidRPr="007C4B4F">
              <w:rPr>
                <w:b/>
                <w:sz w:val="24"/>
                <w:szCs w:val="24"/>
              </w:rPr>
              <w:t>2. </w:t>
            </w:r>
            <w:r w:rsidRPr="007C4B4F">
              <w:rPr>
                <w:b/>
                <w:i/>
                <w:iCs/>
                <w:sz w:val="24"/>
                <w:szCs w:val="24"/>
                <w:bdr w:val="none" w:sz="0" w:space="0" w:color="auto" w:frame="1"/>
              </w:rPr>
              <w:t>Содержательный раздел</w:t>
            </w:r>
            <w:r w:rsidRPr="007C4B4F">
              <w:rPr>
                <w:b/>
                <w:sz w:val="24"/>
                <w:szCs w:val="24"/>
              </w:rPr>
              <w:t>:</w:t>
            </w:r>
          </w:p>
        </w:tc>
        <w:tc>
          <w:tcPr>
            <w:tcW w:w="674" w:type="dxa"/>
          </w:tcPr>
          <w:p w:rsidR="00AA47F4" w:rsidRPr="007C4B4F" w:rsidRDefault="00AA47F4" w:rsidP="007C4B4F">
            <w:pPr>
              <w:jc w:val="center"/>
              <w:rPr>
                <w:rFonts w:eastAsia="Calibri"/>
                <w:color w:val="000000" w:themeColor="text1"/>
                <w:sz w:val="24"/>
                <w:szCs w:val="24"/>
              </w:rPr>
            </w:pPr>
          </w:p>
        </w:tc>
      </w:tr>
      <w:tr w:rsidR="00AA47F4" w:rsidRPr="007C4B4F" w:rsidTr="000057B9">
        <w:tc>
          <w:tcPr>
            <w:tcW w:w="8897" w:type="dxa"/>
          </w:tcPr>
          <w:p w:rsidR="00AA47F4" w:rsidRPr="007C4B4F" w:rsidRDefault="00AA47F4" w:rsidP="007C4B4F">
            <w:pPr>
              <w:rPr>
                <w:b/>
                <w:sz w:val="24"/>
                <w:szCs w:val="24"/>
              </w:rPr>
            </w:pPr>
            <w:r w:rsidRPr="007C4B4F">
              <w:rPr>
                <w:sz w:val="24"/>
                <w:szCs w:val="24"/>
              </w:rPr>
              <w:t>2.1. Содержание психолого-педагогической работы  в старшей  группе</w:t>
            </w:r>
          </w:p>
        </w:tc>
        <w:tc>
          <w:tcPr>
            <w:tcW w:w="674" w:type="dxa"/>
          </w:tcPr>
          <w:p w:rsidR="00AA47F4" w:rsidRPr="007C4B4F" w:rsidRDefault="00811F0B" w:rsidP="007C4B4F">
            <w:pPr>
              <w:rPr>
                <w:rFonts w:eastAsia="Calibri"/>
                <w:color w:val="000000" w:themeColor="text1"/>
                <w:sz w:val="24"/>
                <w:szCs w:val="24"/>
              </w:rPr>
            </w:pPr>
            <w:r>
              <w:rPr>
                <w:rFonts w:eastAsia="Calibri"/>
                <w:color w:val="000000" w:themeColor="text1"/>
                <w:sz w:val="24"/>
                <w:szCs w:val="24"/>
              </w:rPr>
              <w:t>9</w:t>
            </w:r>
          </w:p>
        </w:tc>
      </w:tr>
      <w:tr w:rsidR="00AA47F4" w:rsidRPr="007C4B4F" w:rsidTr="000057B9">
        <w:tc>
          <w:tcPr>
            <w:tcW w:w="8897" w:type="dxa"/>
          </w:tcPr>
          <w:p w:rsidR="00AA47F4" w:rsidRPr="007C4B4F" w:rsidRDefault="00AA47F4" w:rsidP="007C4B4F">
            <w:pPr>
              <w:shd w:val="clear" w:color="auto" w:fill="FFFFFF"/>
              <w:rPr>
                <w:color w:val="000000"/>
                <w:sz w:val="24"/>
                <w:szCs w:val="24"/>
              </w:rPr>
            </w:pPr>
            <w:r w:rsidRPr="007C4B4F">
              <w:rPr>
                <w:sz w:val="24"/>
                <w:szCs w:val="24"/>
              </w:rPr>
              <w:t xml:space="preserve">2.2. </w:t>
            </w:r>
            <w:r w:rsidRPr="007C4B4F">
              <w:rPr>
                <w:color w:val="000000"/>
                <w:sz w:val="24"/>
                <w:szCs w:val="24"/>
              </w:rPr>
              <w:t>Особенности организации образовательного процесса в группе</w:t>
            </w:r>
          </w:p>
          <w:p w:rsidR="00AA47F4" w:rsidRPr="007C4B4F" w:rsidRDefault="00AA47F4" w:rsidP="007C4B4F">
            <w:pPr>
              <w:shd w:val="clear" w:color="auto" w:fill="FFFFFF"/>
              <w:rPr>
                <w:color w:val="000000"/>
                <w:sz w:val="24"/>
                <w:szCs w:val="24"/>
              </w:rPr>
            </w:pPr>
            <w:r w:rsidRPr="007C4B4F">
              <w:rPr>
                <w:color w:val="000000"/>
                <w:sz w:val="24"/>
                <w:szCs w:val="24"/>
              </w:rPr>
              <w:t>(климатические, демографические, национально - культурные и другие)</w:t>
            </w:r>
          </w:p>
        </w:tc>
        <w:tc>
          <w:tcPr>
            <w:tcW w:w="674" w:type="dxa"/>
          </w:tcPr>
          <w:p w:rsidR="00AA47F4" w:rsidRPr="007C4B4F" w:rsidRDefault="00AA47F4" w:rsidP="007C4B4F">
            <w:pPr>
              <w:jc w:val="center"/>
              <w:rPr>
                <w:rFonts w:eastAsia="Calibri"/>
                <w:color w:val="000000" w:themeColor="text1"/>
                <w:sz w:val="24"/>
                <w:szCs w:val="24"/>
              </w:rPr>
            </w:pPr>
          </w:p>
          <w:p w:rsidR="00AA47F4" w:rsidRPr="007C4B4F" w:rsidRDefault="00811F0B" w:rsidP="007C4B4F">
            <w:pPr>
              <w:jc w:val="center"/>
              <w:rPr>
                <w:rFonts w:eastAsia="Calibri"/>
                <w:color w:val="000000" w:themeColor="text1"/>
                <w:sz w:val="24"/>
                <w:szCs w:val="24"/>
              </w:rPr>
            </w:pPr>
            <w:r>
              <w:rPr>
                <w:rFonts w:eastAsia="Calibri"/>
                <w:color w:val="000000" w:themeColor="text1"/>
                <w:sz w:val="24"/>
                <w:szCs w:val="24"/>
              </w:rPr>
              <w:t>30</w:t>
            </w:r>
          </w:p>
        </w:tc>
      </w:tr>
      <w:tr w:rsidR="00AA47F4" w:rsidRPr="007C4B4F" w:rsidTr="000057B9">
        <w:tc>
          <w:tcPr>
            <w:tcW w:w="8897" w:type="dxa"/>
          </w:tcPr>
          <w:p w:rsidR="00AA47F4" w:rsidRPr="007C4B4F" w:rsidRDefault="00AA47F4" w:rsidP="007C4B4F">
            <w:pPr>
              <w:shd w:val="clear" w:color="auto" w:fill="FFFFFF"/>
              <w:rPr>
                <w:sz w:val="24"/>
                <w:szCs w:val="24"/>
              </w:rPr>
            </w:pPr>
            <w:r w:rsidRPr="007C4B4F">
              <w:rPr>
                <w:sz w:val="24"/>
                <w:szCs w:val="24"/>
              </w:rPr>
              <w:t>2.3. Учебный план реализации образовательной программы в старшей группе</w:t>
            </w:r>
            <w:r w:rsidR="000057B9" w:rsidRPr="007C4B4F">
              <w:rPr>
                <w:sz w:val="24"/>
                <w:szCs w:val="24"/>
              </w:rPr>
              <w:t>…………………………………………………………………………</w:t>
            </w:r>
          </w:p>
        </w:tc>
        <w:tc>
          <w:tcPr>
            <w:tcW w:w="674" w:type="dxa"/>
          </w:tcPr>
          <w:p w:rsidR="00AA47F4" w:rsidRPr="007C4B4F" w:rsidRDefault="00AA47F4" w:rsidP="007C4B4F">
            <w:pPr>
              <w:jc w:val="center"/>
              <w:rPr>
                <w:rFonts w:eastAsia="Calibri"/>
                <w:color w:val="000000" w:themeColor="text1"/>
                <w:sz w:val="24"/>
                <w:szCs w:val="24"/>
              </w:rPr>
            </w:pPr>
          </w:p>
          <w:p w:rsidR="00AA47F4" w:rsidRPr="007C4B4F" w:rsidRDefault="00811F0B" w:rsidP="007C4B4F">
            <w:pPr>
              <w:jc w:val="center"/>
              <w:rPr>
                <w:rFonts w:eastAsia="Calibri"/>
                <w:color w:val="000000" w:themeColor="text1"/>
                <w:sz w:val="24"/>
                <w:szCs w:val="24"/>
              </w:rPr>
            </w:pPr>
            <w:r>
              <w:rPr>
                <w:rFonts w:eastAsia="Calibri"/>
                <w:color w:val="000000" w:themeColor="text1"/>
                <w:sz w:val="24"/>
                <w:szCs w:val="24"/>
              </w:rPr>
              <w:t>32</w:t>
            </w:r>
          </w:p>
        </w:tc>
      </w:tr>
      <w:tr w:rsidR="00AA47F4" w:rsidRPr="007C4B4F" w:rsidTr="000057B9">
        <w:tc>
          <w:tcPr>
            <w:tcW w:w="8897" w:type="dxa"/>
          </w:tcPr>
          <w:p w:rsidR="00AA47F4" w:rsidRPr="007C4B4F" w:rsidRDefault="00AA47F4" w:rsidP="007C4B4F">
            <w:pPr>
              <w:rPr>
                <w:sz w:val="24"/>
                <w:szCs w:val="24"/>
              </w:rPr>
            </w:pPr>
            <w:r w:rsidRPr="007C4B4F">
              <w:rPr>
                <w:sz w:val="24"/>
                <w:szCs w:val="24"/>
              </w:rPr>
              <w:t>2.4. Формы, способы, методы и средства реализации   рабочей  программы в старшей  группе</w:t>
            </w:r>
            <w:r w:rsidR="000057B9" w:rsidRPr="007C4B4F">
              <w:rPr>
                <w:sz w:val="24"/>
                <w:szCs w:val="24"/>
              </w:rPr>
              <w:t>………………………………………………</w:t>
            </w:r>
          </w:p>
        </w:tc>
        <w:tc>
          <w:tcPr>
            <w:tcW w:w="674" w:type="dxa"/>
          </w:tcPr>
          <w:p w:rsidR="00AA47F4" w:rsidRPr="007C4B4F" w:rsidRDefault="00AA47F4" w:rsidP="007C4B4F">
            <w:pPr>
              <w:jc w:val="center"/>
              <w:rPr>
                <w:rFonts w:eastAsia="Calibri"/>
                <w:color w:val="000000" w:themeColor="text1"/>
                <w:sz w:val="24"/>
                <w:szCs w:val="24"/>
              </w:rPr>
            </w:pPr>
          </w:p>
          <w:p w:rsidR="00AA47F4" w:rsidRPr="007C4B4F" w:rsidRDefault="00811F0B" w:rsidP="007C4B4F">
            <w:pPr>
              <w:jc w:val="center"/>
              <w:rPr>
                <w:rFonts w:eastAsia="Calibri"/>
                <w:color w:val="000000" w:themeColor="text1"/>
                <w:sz w:val="24"/>
                <w:szCs w:val="24"/>
              </w:rPr>
            </w:pPr>
            <w:r>
              <w:rPr>
                <w:rFonts w:eastAsia="Calibri"/>
                <w:color w:val="000000" w:themeColor="text1"/>
                <w:sz w:val="24"/>
                <w:szCs w:val="24"/>
              </w:rPr>
              <w:t>34</w:t>
            </w:r>
          </w:p>
        </w:tc>
      </w:tr>
      <w:tr w:rsidR="00AA47F4" w:rsidRPr="007C4B4F" w:rsidTr="000057B9">
        <w:tc>
          <w:tcPr>
            <w:tcW w:w="8897" w:type="dxa"/>
          </w:tcPr>
          <w:p w:rsidR="00AA47F4" w:rsidRPr="007C4B4F" w:rsidRDefault="00AA47F4" w:rsidP="007C4B4F">
            <w:pPr>
              <w:rPr>
                <w:sz w:val="24"/>
                <w:szCs w:val="24"/>
              </w:rPr>
            </w:pPr>
            <w:r w:rsidRPr="007C4B4F">
              <w:rPr>
                <w:sz w:val="24"/>
                <w:szCs w:val="24"/>
              </w:rPr>
              <w:t>2.5. Взаимодействие с семьей, социумом</w:t>
            </w:r>
            <w:r w:rsidR="000057B9" w:rsidRPr="007C4B4F">
              <w:rPr>
                <w:sz w:val="24"/>
                <w:szCs w:val="24"/>
              </w:rPr>
              <w:t>…………………………………</w:t>
            </w:r>
          </w:p>
        </w:tc>
        <w:tc>
          <w:tcPr>
            <w:tcW w:w="674" w:type="dxa"/>
          </w:tcPr>
          <w:p w:rsidR="00AA47F4" w:rsidRPr="007C4B4F" w:rsidRDefault="00811F0B" w:rsidP="007C4B4F">
            <w:pPr>
              <w:jc w:val="center"/>
              <w:rPr>
                <w:rFonts w:eastAsia="Calibri"/>
                <w:color w:val="000000" w:themeColor="text1"/>
                <w:sz w:val="24"/>
                <w:szCs w:val="24"/>
              </w:rPr>
            </w:pPr>
            <w:r>
              <w:rPr>
                <w:rFonts w:eastAsia="Calibri"/>
                <w:color w:val="000000" w:themeColor="text1"/>
                <w:sz w:val="24"/>
                <w:szCs w:val="24"/>
              </w:rPr>
              <w:t>40</w:t>
            </w:r>
          </w:p>
        </w:tc>
      </w:tr>
      <w:tr w:rsidR="000057B9" w:rsidRPr="007C4B4F" w:rsidTr="000057B9">
        <w:tc>
          <w:tcPr>
            <w:tcW w:w="8897" w:type="dxa"/>
          </w:tcPr>
          <w:p w:rsidR="000057B9" w:rsidRPr="007C4B4F" w:rsidRDefault="000057B9" w:rsidP="00811F0B">
            <w:pPr>
              <w:rPr>
                <w:b/>
                <w:sz w:val="24"/>
                <w:szCs w:val="24"/>
              </w:rPr>
            </w:pPr>
            <w:r w:rsidRPr="007C4B4F">
              <w:rPr>
                <w:sz w:val="24"/>
                <w:szCs w:val="24"/>
              </w:rPr>
              <w:t>2.6. Планирование работы с детьми в группе</w:t>
            </w:r>
            <w:r w:rsidRPr="007C4B4F">
              <w:rPr>
                <w:b/>
                <w:sz w:val="24"/>
                <w:szCs w:val="24"/>
              </w:rPr>
              <w:t xml:space="preserve"> </w:t>
            </w:r>
            <w:r w:rsidRPr="007C4B4F">
              <w:rPr>
                <w:sz w:val="24"/>
                <w:szCs w:val="24"/>
              </w:rPr>
              <w:t>на 20</w:t>
            </w:r>
            <w:r w:rsidR="00811F0B">
              <w:rPr>
                <w:sz w:val="24"/>
                <w:szCs w:val="24"/>
              </w:rPr>
              <w:t>20</w:t>
            </w:r>
            <w:r w:rsidRPr="007C4B4F">
              <w:rPr>
                <w:sz w:val="24"/>
                <w:szCs w:val="24"/>
              </w:rPr>
              <w:t xml:space="preserve"> – 20</w:t>
            </w:r>
            <w:r w:rsidR="00811F0B">
              <w:rPr>
                <w:sz w:val="24"/>
                <w:szCs w:val="24"/>
              </w:rPr>
              <w:t>21</w:t>
            </w:r>
            <w:r w:rsidRPr="007C4B4F">
              <w:rPr>
                <w:sz w:val="24"/>
                <w:szCs w:val="24"/>
              </w:rPr>
              <w:t xml:space="preserve"> </w:t>
            </w:r>
            <w:proofErr w:type="gramStart"/>
            <w:r w:rsidRPr="007C4B4F">
              <w:rPr>
                <w:sz w:val="24"/>
                <w:szCs w:val="24"/>
              </w:rPr>
              <w:t>учебный</w:t>
            </w:r>
            <w:proofErr w:type="gramEnd"/>
            <w:r w:rsidRPr="007C4B4F">
              <w:rPr>
                <w:sz w:val="24"/>
                <w:szCs w:val="24"/>
              </w:rPr>
              <w:t xml:space="preserve"> год……………………………………………………………………………</w:t>
            </w:r>
          </w:p>
        </w:tc>
        <w:tc>
          <w:tcPr>
            <w:tcW w:w="674" w:type="dxa"/>
          </w:tcPr>
          <w:p w:rsidR="000057B9" w:rsidRPr="007C4B4F" w:rsidRDefault="000057B9" w:rsidP="007C4B4F">
            <w:pPr>
              <w:jc w:val="center"/>
              <w:rPr>
                <w:rFonts w:eastAsia="Calibri"/>
                <w:color w:val="000000" w:themeColor="text1"/>
                <w:sz w:val="24"/>
                <w:szCs w:val="24"/>
              </w:rPr>
            </w:pPr>
          </w:p>
          <w:p w:rsidR="000057B9" w:rsidRPr="007C4B4F" w:rsidRDefault="00811F0B" w:rsidP="007C4B4F">
            <w:pPr>
              <w:jc w:val="center"/>
              <w:rPr>
                <w:rFonts w:eastAsia="Calibri"/>
                <w:color w:val="000000" w:themeColor="text1"/>
                <w:sz w:val="24"/>
                <w:szCs w:val="24"/>
              </w:rPr>
            </w:pPr>
            <w:r>
              <w:rPr>
                <w:rFonts w:eastAsia="Calibri"/>
                <w:color w:val="000000" w:themeColor="text1"/>
                <w:sz w:val="24"/>
                <w:szCs w:val="24"/>
              </w:rPr>
              <w:t>42</w:t>
            </w:r>
          </w:p>
        </w:tc>
      </w:tr>
      <w:tr w:rsidR="000057B9" w:rsidRPr="007C4B4F" w:rsidTr="000057B9">
        <w:tc>
          <w:tcPr>
            <w:tcW w:w="8897" w:type="dxa"/>
          </w:tcPr>
          <w:p w:rsidR="000057B9" w:rsidRPr="007C4B4F" w:rsidRDefault="000057B9" w:rsidP="007C4B4F">
            <w:pPr>
              <w:rPr>
                <w:sz w:val="24"/>
                <w:szCs w:val="24"/>
              </w:rPr>
            </w:pPr>
            <w:r w:rsidRPr="007C4B4F">
              <w:rPr>
                <w:sz w:val="24"/>
                <w:szCs w:val="24"/>
              </w:rPr>
              <w:t>2.7.Тематическое планирование  образовательной  деятельности с детьми старшей  группы……………………………………………………..</w:t>
            </w:r>
          </w:p>
        </w:tc>
        <w:tc>
          <w:tcPr>
            <w:tcW w:w="674" w:type="dxa"/>
          </w:tcPr>
          <w:p w:rsidR="000057B9" w:rsidRPr="007C4B4F" w:rsidRDefault="000057B9" w:rsidP="007C4B4F">
            <w:pPr>
              <w:jc w:val="center"/>
              <w:rPr>
                <w:rFonts w:eastAsia="Calibri"/>
                <w:color w:val="000000" w:themeColor="text1"/>
                <w:sz w:val="24"/>
                <w:szCs w:val="24"/>
              </w:rPr>
            </w:pPr>
          </w:p>
          <w:p w:rsidR="000057B9" w:rsidRPr="007C4B4F" w:rsidRDefault="00811F0B" w:rsidP="007C4B4F">
            <w:pPr>
              <w:jc w:val="center"/>
              <w:rPr>
                <w:rFonts w:eastAsia="Calibri"/>
                <w:color w:val="000000" w:themeColor="text1"/>
                <w:sz w:val="24"/>
                <w:szCs w:val="24"/>
              </w:rPr>
            </w:pPr>
            <w:r>
              <w:rPr>
                <w:rFonts w:eastAsia="Calibri"/>
                <w:color w:val="000000" w:themeColor="text1"/>
                <w:sz w:val="24"/>
                <w:szCs w:val="24"/>
              </w:rPr>
              <w:t>47</w:t>
            </w:r>
          </w:p>
        </w:tc>
      </w:tr>
      <w:tr w:rsidR="000057B9" w:rsidRPr="007C4B4F" w:rsidTr="000057B9">
        <w:tc>
          <w:tcPr>
            <w:tcW w:w="8897" w:type="dxa"/>
          </w:tcPr>
          <w:p w:rsidR="000057B9" w:rsidRPr="007C4B4F" w:rsidRDefault="000057B9" w:rsidP="007C4B4F">
            <w:pPr>
              <w:rPr>
                <w:b/>
                <w:sz w:val="24"/>
                <w:szCs w:val="24"/>
              </w:rPr>
            </w:pPr>
            <w:r w:rsidRPr="007C4B4F">
              <w:rPr>
                <w:b/>
                <w:sz w:val="24"/>
                <w:szCs w:val="24"/>
              </w:rPr>
              <w:t>3. </w:t>
            </w:r>
            <w:r w:rsidRPr="007C4B4F">
              <w:rPr>
                <w:b/>
                <w:i/>
                <w:iCs/>
                <w:sz w:val="24"/>
                <w:szCs w:val="24"/>
                <w:bdr w:val="none" w:sz="0" w:space="0" w:color="auto" w:frame="1"/>
              </w:rPr>
              <w:t>Организационный раздел.</w:t>
            </w:r>
          </w:p>
        </w:tc>
        <w:tc>
          <w:tcPr>
            <w:tcW w:w="674" w:type="dxa"/>
          </w:tcPr>
          <w:p w:rsidR="000057B9" w:rsidRPr="007C4B4F" w:rsidRDefault="000057B9" w:rsidP="007C4B4F">
            <w:pPr>
              <w:jc w:val="center"/>
              <w:rPr>
                <w:rFonts w:eastAsia="Calibri"/>
                <w:color w:val="000000" w:themeColor="text1"/>
                <w:sz w:val="24"/>
                <w:szCs w:val="24"/>
              </w:rPr>
            </w:pPr>
          </w:p>
        </w:tc>
      </w:tr>
      <w:tr w:rsidR="000057B9" w:rsidRPr="007C4B4F" w:rsidTr="000057B9">
        <w:tc>
          <w:tcPr>
            <w:tcW w:w="8897" w:type="dxa"/>
          </w:tcPr>
          <w:p w:rsidR="000057B9" w:rsidRPr="007C4B4F" w:rsidRDefault="000057B9" w:rsidP="007C4B4F">
            <w:pPr>
              <w:rPr>
                <w:sz w:val="24"/>
                <w:szCs w:val="24"/>
              </w:rPr>
            </w:pPr>
            <w:r w:rsidRPr="007C4B4F">
              <w:rPr>
                <w:sz w:val="24"/>
                <w:szCs w:val="24"/>
              </w:rPr>
              <w:t>3.1. Оформление предметно-пространственной среды……………………</w:t>
            </w:r>
          </w:p>
        </w:tc>
        <w:tc>
          <w:tcPr>
            <w:tcW w:w="674" w:type="dxa"/>
          </w:tcPr>
          <w:p w:rsidR="000057B9" w:rsidRPr="007C4B4F" w:rsidRDefault="00811F0B" w:rsidP="007C4B4F">
            <w:pPr>
              <w:jc w:val="center"/>
              <w:rPr>
                <w:rFonts w:eastAsia="Calibri"/>
                <w:color w:val="000000" w:themeColor="text1"/>
                <w:sz w:val="24"/>
                <w:szCs w:val="24"/>
              </w:rPr>
            </w:pPr>
            <w:r>
              <w:rPr>
                <w:rFonts w:eastAsia="Calibri"/>
                <w:color w:val="000000" w:themeColor="text1"/>
                <w:sz w:val="24"/>
                <w:szCs w:val="24"/>
              </w:rPr>
              <w:t>82</w:t>
            </w:r>
          </w:p>
        </w:tc>
      </w:tr>
      <w:tr w:rsidR="000057B9" w:rsidRPr="007C4B4F" w:rsidTr="000057B9">
        <w:tc>
          <w:tcPr>
            <w:tcW w:w="8897" w:type="dxa"/>
          </w:tcPr>
          <w:p w:rsidR="000057B9" w:rsidRPr="007C4B4F" w:rsidRDefault="000057B9" w:rsidP="007C4B4F">
            <w:pPr>
              <w:rPr>
                <w:sz w:val="24"/>
                <w:szCs w:val="24"/>
              </w:rPr>
            </w:pPr>
            <w:r w:rsidRPr="007C4B4F">
              <w:rPr>
                <w:sz w:val="24"/>
                <w:szCs w:val="24"/>
              </w:rPr>
              <w:t>3.2. Режим дня (расписание занятий)……………………………………….</w:t>
            </w:r>
          </w:p>
        </w:tc>
        <w:tc>
          <w:tcPr>
            <w:tcW w:w="674" w:type="dxa"/>
          </w:tcPr>
          <w:p w:rsidR="000057B9" w:rsidRPr="007C4B4F" w:rsidRDefault="00811F0B" w:rsidP="007C4B4F">
            <w:pPr>
              <w:jc w:val="center"/>
              <w:rPr>
                <w:rFonts w:eastAsia="Calibri"/>
                <w:color w:val="000000" w:themeColor="text1"/>
                <w:sz w:val="24"/>
                <w:szCs w:val="24"/>
              </w:rPr>
            </w:pPr>
            <w:r>
              <w:rPr>
                <w:rFonts w:eastAsia="Calibri"/>
                <w:color w:val="000000" w:themeColor="text1"/>
                <w:sz w:val="24"/>
                <w:szCs w:val="24"/>
              </w:rPr>
              <w:t>82</w:t>
            </w:r>
          </w:p>
        </w:tc>
      </w:tr>
      <w:tr w:rsidR="000057B9" w:rsidRPr="007C4B4F" w:rsidTr="000057B9">
        <w:tc>
          <w:tcPr>
            <w:tcW w:w="8897" w:type="dxa"/>
          </w:tcPr>
          <w:p w:rsidR="000057B9" w:rsidRPr="007C4B4F" w:rsidRDefault="000057B9" w:rsidP="007C4B4F">
            <w:pPr>
              <w:rPr>
                <w:sz w:val="24"/>
                <w:szCs w:val="24"/>
              </w:rPr>
            </w:pPr>
            <w:r w:rsidRPr="007C4B4F">
              <w:rPr>
                <w:sz w:val="24"/>
                <w:szCs w:val="24"/>
              </w:rPr>
              <w:t xml:space="preserve">3.3. Перечень методической  литературы, обеспечивающей  реализацию образовательной деятельности в старшей  группе………………………... </w:t>
            </w:r>
          </w:p>
        </w:tc>
        <w:tc>
          <w:tcPr>
            <w:tcW w:w="674" w:type="dxa"/>
          </w:tcPr>
          <w:p w:rsidR="000057B9" w:rsidRPr="007C4B4F" w:rsidRDefault="000057B9" w:rsidP="007C4B4F">
            <w:pPr>
              <w:jc w:val="center"/>
              <w:rPr>
                <w:rFonts w:eastAsia="Calibri"/>
                <w:color w:val="000000" w:themeColor="text1"/>
                <w:sz w:val="24"/>
                <w:szCs w:val="24"/>
              </w:rPr>
            </w:pPr>
          </w:p>
          <w:p w:rsidR="000057B9" w:rsidRPr="007C4B4F" w:rsidRDefault="00811F0B" w:rsidP="007C4B4F">
            <w:pPr>
              <w:jc w:val="center"/>
              <w:rPr>
                <w:rFonts w:eastAsia="Calibri"/>
                <w:color w:val="000000" w:themeColor="text1"/>
                <w:sz w:val="24"/>
                <w:szCs w:val="24"/>
              </w:rPr>
            </w:pPr>
            <w:r>
              <w:rPr>
                <w:rFonts w:eastAsia="Calibri"/>
                <w:color w:val="000000" w:themeColor="text1"/>
                <w:sz w:val="24"/>
                <w:szCs w:val="24"/>
              </w:rPr>
              <w:t>84</w:t>
            </w:r>
          </w:p>
        </w:tc>
      </w:tr>
    </w:tbl>
    <w:p w:rsidR="00AA47F4" w:rsidRPr="007C4B4F" w:rsidRDefault="00AA47F4" w:rsidP="007C4B4F">
      <w:pPr>
        <w:spacing w:line="240" w:lineRule="auto"/>
        <w:rPr>
          <w:rFonts w:ascii="Times New Roman" w:eastAsia="Calibri"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bookmarkStart w:id="0" w:name="_GoBack"/>
      <w:bookmarkEnd w:id="0"/>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center"/>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lastRenderedPageBreak/>
        <w:t>1. </w:t>
      </w:r>
      <w:r w:rsidRPr="007C4B4F">
        <w:rPr>
          <w:rFonts w:ascii="Times New Roman" w:eastAsia="Times New Roman" w:hAnsi="Times New Roman" w:cs="Times New Roman"/>
          <w:b/>
          <w:i/>
          <w:iCs/>
          <w:color w:val="000000" w:themeColor="text1"/>
          <w:sz w:val="24"/>
          <w:szCs w:val="24"/>
          <w:bdr w:val="none" w:sz="0" w:space="0" w:color="auto" w:frame="1"/>
        </w:rPr>
        <w:t>Целевой раздел:</w:t>
      </w:r>
    </w:p>
    <w:p w:rsidR="005C7E2C" w:rsidRPr="007C4B4F" w:rsidRDefault="005C7E2C" w:rsidP="007C4B4F">
      <w:pPr>
        <w:spacing w:before="225" w:after="225" w:line="240" w:lineRule="auto"/>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1.1.Пояснительная записка</w:t>
      </w:r>
    </w:p>
    <w:p w:rsidR="005C7E2C" w:rsidRPr="007C4B4F" w:rsidRDefault="005C7E2C" w:rsidP="007C4B4F">
      <w:pPr>
        <w:spacing w:line="240" w:lineRule="auto"/>
        <w:jc w:val="both"/>
        <w:rPr>
          <w:rFonts w:ascii="Times New Roman" w:eastAsia="Calibri" w:hAnsi="Times New Roman" w:cs="Times New Roman"/>
          <w:b/>
          <w:color w:val="000000" w:themeColor="text1"/>
          <w:sz w:val="24"/>
          <w:szCs w:val="24"/>
        </w:rPr>
      </w:pPr>
      <w:r w:rsidRPr="007C4B4F">
        <w:rPr>
          <w:rFonts w:ascii="Times New Roman" w:eastAsia="Times New Roman" w:hAnsi="Times New Roman" w:cs="Times New Roman"/>
          <w:color w:val="000000" w:themeColor="text1"/>
          <w:sz w:val="24"/>
          <w:szCs w:val="24"/>
          <w:lang w:eastAsia="zh-CN"/>
        </w:rPr>
        <w:t xml:space="preserve">Рабочая  программа по развитию детей  старшей группы (Далее - Программа) разработана в соответствии с </w:t>
      </w:r>
      <w:r w:rsidRPr="007C4B4F">
        <w:rPr>
          <w:rFonts w:ascii="Times New Roman" w:eastAsia="Calibri" w:hAnsi="Times New Roman" w:cs="Times New Roman"/>
          <w:color w:val="000000" w:themeColor="text1"/>
          <w:sz w:val="24"/>
          <w:szCs w:val="24"/>
        </w:rPr>
        <w:t xml:space="preserve">Примерной  общеобразовательной программой дошкольного образования «От рождения до школы», разработанной на основе Федерального государственного образовательного стандарта дошкольного образования (Приказ № 1155 от 17 октября 2013 года) и предназначенной для использования в дошкольных образовательных  организациях для формирования основных образовательных программ (ООП ДО) и </w:t>
      </w:r>
      <w:r w:rsidRPr="007C4B4F">
        <w:rPr>
          <w:rFonts w:ascii="Times New Roman" w:eastAsia="Times New Roman" w:hAnsi="Times New Roman" w:cs="Times New Roman"/>
          <w:color w:val="000000" w:themeColor="text1"/>
          <w:sz w:val="24"/>
          <w:szCs w:val="24"/>
          <w:lang w:eastAsia="zh-CN"/>
        </w:rPr>
        <w:t>основной общеобразовательной пр</w:t>
      </w:r>
      <w:r w:rsidR="00447872" w:rsidRPr="007C4B4F">
        <w:rPr>
          <w:rFonts w:ascii="Times New Roman" w:eastAsia="Times New Roman" w:hAnsi="Times New Roman" w:cs="Times New Roman"/>
          <w:color w:val="000000" w:themeColor="text1"/>
          <w:sz w:val="24"/>
          <w:szCs w:val="24"/>
          <w:lang w:eastAsia="zh-CN"/>
        </w:rPr>
        <w:t>ограммой детского сада «Берёзка</w:t>
      </w:r>
      <w:r w:rsidRPr="007C4B4F">
        <w:rPr>
          <w:rFonts w:ascii="Times New Roman" w:eastAsia="Times New Roman" w:hAnsi="Times New Roman" w:cs="Times New Roman"/>
          <w:color w:val="000000" w:themeColor="text1"/>
          <w:sz w:val="24"/>
          <w:szCs w:val="24"/>
          <w:lang w:eastAsia="zh-CN"/>
        </w:rPr>
        <w:t>»</w:t>
      </w:r>
      <w:proofErr w:type="gramStart"/>
      <w:r w:rsidRPr="007C4B4F">
        <w:rPr>
          <w:rFonts w:ascii="Times New Roman" w:eastAsia="Times New Roman" w:hAnsi="Times New Roman" w:cs="Times New Roman"/>
          <w:color w:val="000000" w:themeColor="text1"/>
          <w:sz w:val="24"/>
          <w:szCs w:val="24"/>
          <w:lang w:eastAsia="zh-CN"/>
        </w:rPr>
        <w:t xml:space="preserve"> ,</w:t>
      </w:r>
      <w:proofErr w:type="gramEnd"/>
      <w:r w:rsidRPr="007C4B4F">
        <w:rPr>
          <w:rFonts w:ascii="Times New Roman" w:eastAsia="Times New Roman" w:hAnsi="Times New Roman" w:cs="Times New Roman"/>
          <w:color w:val="000000" w:themeColor="text1"/>
          <w:sz w:val="24"/>
          <w:szCs w:val="24"/>
          <w:lang w:eastAsia="zh-CN"/>
        </w:rPr>
        <w:t xml:space="preserve"> в соответствии </w:t>
      </w:r>
      <w:r w:rsidRPr="007C4B4F">
        <w:rPr>
          <w:rFonts w:ascii="Times New Roman" w:eastAsia="Times New Roman" w:hAnsi="Times New Roman" w:cs="Times New Roman"/>
          <w:color w:val="000000" w:themeColor="text1"/>
          <w:sz w:val="24"/>
          <w:szCs w:val="24"/>
        </w:rPr>
        <w:t xml:space="preserve">с </w:t>
      </w:r>
      <w:proofErr w:type="gramStart"/>
      <w:r w:rsidRPr="007C4B4F">
        <w:rPr>
          <w:rFonts w:ascii="Times New Roman" w:eastAsia="Times New Roman" w:hAnsi="Times New Roman" w:cs="Times New Roman"/>
          <w:color w:val="000000" w:themeColor="text1"/>
          <w:sz w:val="24"/>
          <w:szCs w:val="24"/>
        </w:rPr>
        <w:t>введёнными</w:t>
      </w:r>
      <w:proofErr w:type="gramEnd"/>
      <w:r w:rsidRPr="007C4B4F">
        <w:rPr>
          <w:rFonts w:ascii="Times New Roman" w:eastAsia="Times New Roman" w:hAnsi="Times New Roman" w:cs="Times New Roman"/>
          <w:color w:val="000000" w:themeColor="text1"/>
          <w:sz w:val="24"/>
          <w:szCs w:val="24"/>
        </w:rPr>
        <w:t xml:space="preserve">  в действие ФГОС ДО.</w:t>
      </w:r>
    </w:p>
    <w:p w:rsidR="005C7E2C" w:rsidRPr="007C4B4F" w:rsidRDefault="005C7E2C" w:rsidP="007C4B4F">
      <w:pPr>
        <w:spacing w:before="225" w:after="225"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1.2.</w:t>
      </w:r>
      <w:r w:rsidR="007C4B4F">
        <w:rPr>
          <w:rFonts w:ascii="Times New Roman" w:eastAsia="Times New Roman" w:hAnsi="Times New Roman" w:cs="Times New Roman"/>
          <w:b/>
          <w:color w:val="000000" w:themeColor="text1"/>
          <w:sz w:val="24"/>
          <w:szCs w:val="24"/>
        </w:rPr>
        <w:t xml:space="preserve"> </w:t>
      </w:r>
      <w:r w:rsidRPr="007C4B4F">
        <w:rPr>
          <w:rFonts w:ascii="Times New Roman" w:eastAsia="Times New Roman" w:hAnsi="Times New Roman" w:cs="Times New Roman"/>
          <w:b/>
          <w:color w:val="000000" w:themeColor="text1"/>
          <w:sz w:val="24"/>
          <w:szCs w:val="24"/>
        </w:rPr>
        <w:t>Цели и задачи программы</w:t>
      </w:r>
    </w:p>
    <w:p w:rsidR="005C7E2C" w:rsidRPr="007C4B4F" w:rsidRDefault="005C7E2C" w:rsidP="007C4B4F">
      <w:pPr>
        <w:shd w:val="clear" w:color="auto" w:fill="FFFFFF"/>
        <w:suppressAutoHyphens/>
        <w:autoSpaceDE w:val="0"/>
        <w:spacing w:after="0" w:line="240" w:lineRule="auto"/>
        <w:ind w:left="360"/>
        <w:jc w:val="both"/>
        <w:rPr>
          <w:rFonts w:ascii="Times New Roman" w:eastAsia="Times New Roman" w:hAnsi="Times New Roman" w:cs="Times New Roman"/>
          <w:color w:val="000000" w:themeColor="text1"/>
          <w:sz w:val="24"/>
          <w:szCs w:val="24"/>
          <w:lang w:eastAsia="zh-CN"/>
        </w:rPr>
      </w:pPr>
      <w:r w:rsidRPr="007C4B4F">
        <w:rPr>
          <w:rFonts w:ascii="Times New Roman" w:eastAsia="Times New Roman" w:hAnsi="Times New Roman" w:cs="Times New Roman"/>
          <w:color w:val="000000" w:themeColor="text1"/>
          <w:sz w:val="24"/>
          <w:szCs w:val="24"/>
          <w:lang w:eastAsia="zh-CN"/>
        </w:rPr>
        <w:t>Ведущими целями  программы являются:</w:t>
      </w:r>
    </w:p>
    <w:p w:rsidR="005C7E2C" w:rsidRPr="007C4B4F" w:rsidRDefault="005C7E2C" w:rsidP="007C4B4F">
      <w:pPr>
        <w:pStyle w:val="a5"/>
        <w:numPr>
          <w:ilvl w:val="0"/>
          <w:numId w:val="1"/>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создание благоприятных условий для полноценного проживан</w:t>
      </w:r>
      <w:r w:rsidR="001817EA" w:rsidRPr="007C4B4F">
        <w:rPr>
          <w:rFonts w:ascii="Times New Roman" w:eastAsia="Times New Roman" w:hAnsi="Times New Roman"/>
          <w:color w:val="000000" w:themeColor="text1"/>
          <w:sz w:val="24"/>
          <w:szCs w:val="24"/>
          <w:lang w:eastAsia="zh-CN"/>
        </w:rPr>
        <w:t>ия ребенком дошкольного детства;</w:t>
      </w:r>
    </w:p>
    <w:p w:rsidR="005C7E2C" w:rsidRPr="007C4B4F" w:rsidRDefault="005C7E2C" w:rsidP="007C4B4F">
      <w:pPr>
        <w:pStyle w:val="a5"/>
        <w:numPr>
          <w:ilvl w:val="0"/>
          <w:numId w:val="1"/>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 xml:space="preserve">формирование </w:t>
      </w:r>
      <w:r w:rsidR="001817EA" w:rsidRPr="007C4B4F">
        <w:rPr>
          <w:rFonts w:ascii="Times New Roman" w:eastAsia="Times New Roman" w:hAnsi="Times New Roman"/>
          <w:color w:val="000000" w:themeColor="text1"/>
          <w:sz w:val="24"/>
          <w:szCs w:val="24"/>
          <w:lang w:eastAsia="zh-CN"/>
        </w:rPr>
        <w:t>основ базовой культуры личности;</w:t>
      </w:r>
    </w:p>
    <w:p w:rsidR="005C7E2C" w:rsidRPr="007C4B4F" w:rsidRDefault="005C7E2C" w:rsidP="007C4B4F">
      <w:pPr>
        <w:pStyle w:val="a5"/>
        <w:numPr>
          <w:ilvl w:val="0"/>
          <w:numId w:val="1"/>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всестороннее развитие психических и физических качеств в соответствии с возрастными и</w:t>
      </w:r>
      <w:r w:rsidR="001817EA" w:rsidRPr="007C4B4F">
        <w:rPr>
          <w:rFonts w:ascii="Times New Roman" w:eastAsia="Times New Roman" w:hAnsi="Times New Roman"/>
          <w:color w:val="000000" w:themeColor="text1"/>
          <w:sz w:val="24"/>
          <w:szCs w:val="24"/>
          <w:lang w:eastAsia="zh-CN"/>
        </w:rPr>
        <w:t xml:space="preserve"> индивидуальными особен</w:t>
      </w:r>
      <w:r w:rsidR="001817EA" w:rsidRPr="007C4B4F">
        <w:rPr>
          <w:rFonts w:ascii="Times New Roman" w:eastAsia="Times New Roman" w:hAnsi="Times New Roman"/>
          <w:color w:val="000000" w:themeColor="text1"/>
          <w:sz w:val="24"/>
          <w:szCs w:val="24"/>
          <w:lang w:eastAsia="zh-CN"/>
        </w:rPr>
        <w:softHyphen/>
        <w:t>ностями;</w:t>
      </w:r>
    </w:p>
    <w:p w:rsidR="005C7E2C" w:rsidRPr="007C4B4F" w:rsidRDefault="005C7E2C" w:rsidP="007C4B4F">
      <w:pPr>
        <w:pStyle w:val="a5"/>
        <w:numPr>
          <w:ilvl w:val="0"/>
          <w:numId w:val="1"/>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подготовка к жизни в современном обществе</w:t>
      </w:r>
      <w:r w:rsidR="001817EA" w:rsidRPr="007C4B4F">
        <w:rPr>
          <w:rFonts w:ascii="Times New Roman" w:eastAsia="Times New Roman" w:hAnsi="Times New Roman"/>
          <w:color w:val="000000" w:themeColor="text1"/>
          <w:sz w:val="24"/>
          <w:szCs w:val="24"/>
          <w:lang w:eastAsia="zh-CN"/>
        </w:rPr>
        <w:t>;</w:t>
      </w:r>
    </w:p>
    <w:p w:rsidR="005C7E2C" w:rsidRPr="007C4B4F" w:rsidRDefault="005C7E2C" w:rsidP="007C4B4F">
      <w:pPr>
        <w:pStyle w:val="a5"/>
        <w:numPr>
          <w:ilvl w:val="0"/>
          <w:numId w:val="1"/>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к обучению в школе</w:t>
      </w:r>
      <w:r w:rsidR="001817EA" w:rsidRPr="007C4B4F">
        <w:rPr>
          <w:rFonts w:ascii="Times New Roman" w:eastAsia="Times New Roman" w:hAnsi="Times New Roman"/>
          <w:color w:val="000000" w:themeColor="text1"/>
          <w:sz w:val="24"/>
          <w:szCs w:val="24"/>
          <w:lang w:eastAsia="zh-CN"/>
        </w:rPr>
        <w:t>;</w:t>
      </w:r>
    </w:p>
    <w:p w:rsidR="005C7E2C" w:rsidRPr="007C4B4F" w:rsidRDefault="005C7E2C" w:rsidP="007C4B4F">
      <w:pPr>
        <w:pStyle w:val="a5"/>
        <w:numPr>
          <w:ilvl w:val="0"/>
          <w:numId w:val="1"/>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обеспечение безо</w:t>
      </w:r>
      <w:r w:rsidRPr="007C4B4F">
        <w:rPr>
          <w:rFonts w:ascii="Times New Roman" w:eastAsia="Times New Roman" w:hAnsi="Times New Roman"/>
          <w:color w:val="000000" w:themeColor="text1"/>
          <w:sz w:val="24"/>
          <w:szCs w:val="24"/>
          <w:lang w:eastAsia="zh-CN"/>
        </w:rPr>
        <w:softHyphen/>
        <w:t>пасности жизнедеятельности дошкольника.</w:t>
      </w:r>
    </w:p>
    <w:p w:rsidR="005C7E2C" w:rsidRPr="007C4B4F" w:rsidRDefault="005C7E2C" w:rsidP="007C4B4F">
      <w:pPr>
        <w:shd w:val="clear" w:color="auto" w:fill="FFFFFF"/>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zh-CN"/>
        </w:rPr>
      </w:pPr>
      <w:r w:rsidRPr="007C4B4F">
        <w:rPr>
          <w:rFonts w:ascii="Times New Roman" w:eastAsia="Times New Roman" w:hAnsi="Times New Roman" w:cs="Times New Roman"/>
          <w:color w:val="000000" w:themeColor="text1"/>
          <w:sz w:val="24"/>
          <w:szCs w:val="24"/>
          <w:lang w:eastAsia="zh-CN"/>
        </w:rPr>
        <w:t>Эти цели реализуются в процессе разнообразных видов детской деятельности: игровой, ком</w:t>
      </w:r>
      <w:r w:rsidRPr="007C4B4F">
        <w:rPr>
          <w:rFonts w:ascii="Times New Roman" w:eastAsia="Times New Roman" w:hAnsi="Times New Roman" w:cs="Times New Roman"/>
          <w:color w:val="000000" w:themeColor="text1"/>
          <w:sz w:val="24"/>
          <w:szCs w:val="24"/>
          <w:lang w:eastAsia="zh-CN"/>
        </w:rPr>
        <w:softHyphen/>
        <w:t>муникативной, трудовой, познавательно-исследовательской, продуктивной, музыкально-худо</w:t>
      </w:r>
      <w:r w:rsidRPr="007C4B4F">
        <w:rPr>
          <w:rFonts w:ascii="Times New Roman" w:eastAsia="Times New Roman" w:hAnsi="Times New Roman" w:cs="Times New Roman"/>
          <w:color w:val="000000" w:themeColor="text1"/>
          <w:sz w:val="24"/>
          <w:szCs w:val="24"/>
          <w:lang w:eastAsia="zh-CN"/>
        </w:rPr>
        <w:softHyphen/>
        <w:t>жественной, чтения.</w:t>
      </w:r>
    </w:p>
    <w:p w:rsidR="005C7E2C" w:rsidRPr="007C4B4F" w:rsidRDefault="005C7E2C" w:rsidP="007C4B4F">
      <w:pPr>
        <w:shd w:val="clear" w:color="auto" w:fill="FFFFFF"/>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zh-CN"/>
        </w:rPr>
      </w:pPr>
      <w:r w:rsidRPr="007C4B4F">
        <w:rPr>
          <w:rFonts w:ascii="Times New Roman" w:eastAsia="Times New Roman" w:hAnsi="Times New Roman" w:cs="Times New Roman"/>
          <w:color w:val="000000" w:themeColor="text1"/>
          <w:sz w:val="24"/>
          <w:szCs w:val="24"/>
          <w:lang w:eastAsia="zh-CN"/>
        </w:rPr>
        <w:t>Для достижения целей программы первостепенное значение имеют:</w:t>
      </w:r>
    </w:p>
    <w:p w:rsidR="005C7E2C" w:rsidRPr="007C4B4F" w:rsidRDefault="005C7E2C" w:rsidP="007C4B4F">
      <w:pPr>
        <w:pStyle w:val="a5"/>
        <w:numPr>
          <w:ilvl w:val="0"/>
          <w:numId w:val="12"/>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забота о здоровье, эмоциональном благополучии и своевременном всестороннем развитии каждого ребенка;</w:t>
      </w:r>
    </w:p>
    <w:p w:rsidR="005C7E2C" w:rsidRPr="007C4B4F" w:rsidRDefault="005C7E2C" w:rsidP="007C4B4F">
      <w:pPr>
        <w:pStyle w:val="a5"/>
        <w:numPr>
          <w:ilvl w:val="0"/>
          <w:numId w:val="12"/>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создание в группах атмосферы гуманного и доброжелательного отношения ко всем воспи</w:t>
      </w:r>
      <w:r w:rsidRPr="007C4B4F">
        <w:rPr>
          <w:rFonts w:ascii="Times New Roman" w:eastAsia="Times New Roman" w:hAnsi="Times New Roman"/>
          <w:color w:val="000000" w:themeColor="text1"/>
          <w:sz w:val="24"/>
          <w:szCs w:val="24"/>
          <w:lang w:eastAsia="zh-CN"/>
        </w:rPr>
        <w:softHyphen/>
        <w:t xml:space="preserve">танникам, что позволяет растить их </w:t>
      </w:r>
      <w:proofErr w:type="gramStart"/>
      <w:r w:rsidRPr="007C4B4F">
        <w:rPr>
          <w:rFonts w:ascii="Times New Roman" w:eastAsia="Times New Roman" w:hAnsi="Times New Roman"/>
          <w:color w:val="000000" w:themeColor="text1"/>
          <w:sz w:val="24"/>
          <w:szCs w:val="24"/>
          <w:lang w:eastAsia="zh-CN"/>
        </w:rPr>
        <w:t>общительными</w:t>
      </w:r>
      <w:proofErr w:type="gramEnd"/>
      <w:r w:rsidRPr="007C4B4F">
        <w:rPr>
          <w:rFonts w:ascii="Times New Roman" w:eastAsia="Times New Roman" w:hAnsi="Times New Roman"/>
          <w:color w:val="000000" w:themeColor="text1"/>
          <w:sz w:val="24"/>
          <w:szCs w:val="24"/>
          <w:lang w:eastAsia="zh-CN"/>
        </w:rPr>
        <w:t>, добрыми, любознательными, инициативны</w:t>
      </w:r>
      <w:r w:rsidRPr="007C4B4F">
        <w:rPr>
          <w:rFonts w:ascii="Times New Roman" w:eastAsia="Times New Roman" w:hAnsi="Times New Roman"/>
          <w:color w:val="000000" w:themeColor="text1"/>
          <w:sz w:val="24"/>
          <w:szCs w:val="24"/>
          <w:lang w:eastAsia="zh-CN"/>
        </w:rPr>
        <w:softHyphen/>
        <w:t>ми, стремящимися к самостоятельности и творчеству;</w:t>
      </w:r>
    </w:p>
    <w:p w:rsidR="005C7E2C" w:rsidRPr="007C4B4F" w:rsidRDefault="005C7E2C" w:rsidP="007C4B4F">
      <w:pPr>
        <w:pStyle w:val="a5"/>
        <w:numPr>
          <w:ilvl w:val="0"/>
          <w:numId w:val="12"/>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1817EA" w:rsidRPr="007C4B4F" w:rsidRDefault="005C7E2C" w:rsidP="007C4B4F">
      <w:pPr>
        <w:pStyle w:val="a5"/>
        <w:numPr>
          <w:ilvl w:val="0"/>
          <w:numId w:val="12"/>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творч</w:t>
      </w:r>
      <w:r w:rsidR="00D14F3E" w:rsidRPr="007C4B4F">
        <w:rPr>
          <w:rFonts w:ascii="Times New Roman" w:eastAsia="Times New Roman" w:hAnsi="Times New Roman"/>
          <w:color w:val="000000" w:themeColor="text1"/>
          <w:sz w:val="24"/>
          <w:szCs w:val="24"/>
          <w:lang w:eastAsia="zh-CN"/>
        </w:rPr>
        <w:t xml:space="preserve">еская организация </w:t>
      </w:r>
      <w:r w:rsidRPr="007C4B4F">
        <w:rPr>
          <w:rFonts w:ascii="Times New Roman" w:eastAsia="Times New Roman" w:hAnsi="Times New Roman"/>
          <w:color w:val="000000" w:themeColor="text1"/>
          <w:sz w:val="24"/>
          <w:szCs w:val="24"/>
          <w:lang w:eastAsia="zh-CN"/>
        </w:rPr>
        <w:t xml:space="preserve"> воспитательно-образовательного процесса;</w:t>
      </w:r>
    </w:p>
    <w:p w:rsidR="005C7E2C" w:rsidRPr="007C4B4F" w:rsidRDefault="005C7E2C" w:rsidP="007C4B4F">
      <w:pPr>
        <w:pStyle w:val="a5"/>
        <w:numPr>
          <w:ilvl w:val="0"/>
          <w:numId w:val="9"/>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вариативность использования образовательного материала, позволяющая развивать творче</w:t>
      </w:r>
      <w:r w:rsidRPr="007C4B4F">
        <w:rPr>
          <w:rFonts w:ascii="Times New Roman" w:eastAsia="Times New Roman" w:hAnsi="Times New Roman"/>
          <w:color w:val="000000" w:themeColor="text1"/>
          <w:sz w:val="24"/>
          <w:szCs w:val="24"/>
          <w:lang w:eastAsia="zh-CN"/>
        </w:rPr>
        <w:softHyphen/>
        <w:t>ство в соответствии с интересами и наклонностями каждого ребенка;</w:t>
      </w:r>
    </w:p>
    <w:p w:rsidR="005C7E2C" w:rsidRPr="007C4B4F" w:rsidRDefault="005C7E2C" w:rsidP="007C4B4F">
      <w:pPr>
        <w:pStyle w:val="a5"/>
        <w:numPr>
          <w:ilvl w:val="0"/>
          <w:numId w:val="9"/>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уважительное отношение к результатам детского творчества;</w:t>
      </w:r>
    </w:p>
    <w:p w:rsidR="005C7E2C" w:rsidRPr="007C4B4F" w:rsidRDefault="005C7E2C" w:rsidP="007C4B4F">
      <w:pPr>
        <w:pStyle w:val="a5"/>
        <w:numPr>
          <w:ilvl w:val="0"/>
          <w:numId w:val="9"/>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единство подходов к воспитанию детей в условиях ДОУ и семьи;</w:t>
      </w:r>
    </w:p>
    <w:p w:rsidR="001817EA" w:rsidRPr="007C4B4F" w:rsidRDefault="001817EA" w:rsidP="007C4B4F">
      <w:pPr>
        <w:pStyle w:val="a5"/>
        <w:numPr>
          <w:ilvl w:val="0"/>
          <w:numId w:val="9"/>
        </w:numPr>
        <w:shd w:val="clear" w:color="auto" w:fill="FFFFFF"/>
        <w:suppressAutoHyphens/>
        <w:autoSpaceDE w:val="0"/>
        <w:spacing w:after="0" w:line="240" w:lineRule="auto"/>
        <w:jc w:val="both"/>
        <w:rPr>
          <w:rFonts w:ascii="Times New Roman" w:eastAsia="Times New Roman" w:hAnsi="Times New Roman"/>
          <w:color w:val="000000" w:themeColor="text1"/>
          <w:sz w:val="24"/>
          <w:szCs w:val="24"/>
          <w:lang w:eastAsia="zh-CN"/>
        </w:rPr>
      </w:pPr>
      <w:r w:rsidRPr="007C4B4F">
        <w:rPr>
          <w:rFonts w:ascii="Times New Roman" w:eastAsia="Times New Roman" w:hAnsi="Times New Roman"/>
          <w:color w:val="000000" w:themeColor="text1"/>
          <w:sz w:val="24"/>
          <w:szCs w:val="24"/>
          <w:lang w:eastAsia="zh-CN"/>
        </w:rPr>
        <w:t>с</w:t>
      </w:r>
      <w:r w:rsidR="005C7E2C" w:rsidRPr="007C4B4F">
        <w:rPr>
          <w:rFonts w:ascii="Times New Roman" w:eastAsia="Times New Roman" w:hAnsi="Times New Roman"/>
          <w:color w:val="000000" w:themeColor="text1"/>
          <w:sz w:val="24"/>
          <w:szCs w:val="24"/>
          <w:lang w:eastAsia="zh-CN"/>
        </w:rPr>
        <w:t>облюдение преемственности в работе детского сада и начальной школы, исключающей умственные и физические перегрузки в содержании образования ребенка дошкольного возраста, обеспечивающей отсутствие давления предметного обучения.</w:t>
      </w:r>
    </w:p>
    <w:p w:rsidR="005C7E2C" w:rsidRPr="007C4B4F" w:rsidRDefault="005C7E2C" w:rsidP="007C4B4F">
      <w:pPr>
        <w:shd w:val="clear" w:color="auto" w:fill="FFFFFF"/>
        <w:suppressAutoHyphens/>
        <w:autoSpaceDE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7C4B4F">
        <w:rPr>
          <w:rFonts w:ascii="Times New Roman" w:hAnsi="Times New Roman" w:cs="Times New Roman"/>
          <w:color w:val="000000" w:themeColor="text1"/>
          <w:sz w:val="24"/>
          <w:szCs w:val="24"/>
        </w:rPr>
        <w:t xml:space="preserve">Особое внимание в Программе уделяется развитию личности ребенка, сохранению и укреплению здоровья детей, а также воспитанию у дошкольников таких качеств, как: </w:t>
      </w:r>
    </w:p>
    <w:p w:rsidR="005C7E2C" w:rsidRPr="007C4B4F" w:rsidRDefault="005C7E2C" w:rsidP="007C4B4F">
      <w:pPr>
        <w:pStyle w:val="a5"/>
        <w:numPr>
          <w:ilvl w:val="0"/>
          <w:numId w:val="13"/>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патриотизм; </w:t>
      </w:r>
    </w:p>
    <w:p w:rsidR="0057738A" w:rsidRPr="007C4B4F" w:rsidRDefault="005C7E2C" w:rsidP="007C4B4F">
      <w:pPr>
        <w:pStyle w:val="a5"/>
        <w:numPr>
          <w:ilvl w:val="0"/>
          <w:numId w:val="13"/>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активная жизненная позиция;</w:t>
      </w:r>
    </w:p>
    <w:p w:rsidR="0057738A" w:rsidRPr="007C4B4F" w:rsidRDefault="005C7E2C" w:rsidP="007C4B4F">
      <w:pPr>
        <w:pStyle w:val="a5"/>
        <w:numPr>
          <w:ilvl w:val="0"/>
          <w:numId w:val="13"/>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творческий подход в решении различных жизненных ситуаций;</w:t>
      </w:r>
    </w:p>
    <w:p w:rsidR="005C7E2C" w:rsidRPr="007C4B4F" w:rsidRDefault="005C7E2C" w:rsidP="007C4B4F">
      <w:pPr>
        <w:pStyle w:val="a5"/>
        <w:numPr>
          <w:ilvl w:val="0"/>
          <w:numId w:val="13"/>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lastRenderedPageBreak/>
        <w:t>уважение к традиционным ценностям.</w:t>
      </w:r>
    </w:p>
    <w:p w:rsidR="0057738A" w:rsidRPr="007C4B4F" w:rsidRDefault="0057738A" w:rsidP="007C4B4F">
      <w:pPr>
        <w:spacing w:after="0" w:line="240" w:lineRule="auto"/>
        <w:jc w:val="both"/>
        <w:rPr>
          <w:rFonts w:ascii="Times New Roman" w:eastAsia="Times New Roman" w:hAnsi="Times New Roman" w:cs="Times New Roman"/>
          <w:b/>
          <w:color w:val="000000" w:themeColor="text1"/>
          <w:sz w:val="24"/>
          <w:szCs w:val="24"/>
        </w:rPr>
      </w:pPr>
    </w:p>
    <w:p w:rsidR="0086257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1.3.</w:t>
      </w:r>
      <w:r w:rsidR="0023240D" w:rsidRPr="007C4B4F">
        <w:rPr>
          <w:rFonts w:ascii="Times New Roman" w:eastAsia="Times New Roman" w:hAnsi="Times New Roman" w:cs="Times New Roman"/>
          <w:b/>
          <w:color w:val="000000" w:themeColor="text1"/>
          <w:sz w:val="24"/>
          <w:szCs w:val="24"/>
        </w:rPr>
        <w:t xml:space="preserve"> </w:t>
      </w:r>
      <w:r w:rsidRPr="007C4B4F">
        <w:rPr>
          <w:rFonts w:ascii="Times New Roman" w:eastAsia="Times New Roman" w:hAnsi="Times New Roman" w:cs="Times New Roman"/>
          <w:b/>
          <w:color w:val="000000" w:themeColor="text1"/>
          <w:sz w:val="24"/>
          <w:szCs w:val="24"/>
        </w:rPr>
        <w:t>Принципы и подходы в организации образовательного процесса</w:t>
      </w:r>
    </w:p>
    <w:p w:rsidR="005C7E2C" w:rsidRPr="007C4B4F" w:rsidRDefault="005C7E2C" w:rsidP="007C4B4F">
      <w:pPr>
        <w:pStyle w:val="a5"/>
        <w:numPr>
          <w:ilvl w:val="0"/>
          <w:numId w:val="10"/>
        </w:numPr>
        <w:spacing w:before="225" w:after="225" w:line="240" w:lineRule="auto"/>
        <w:jc w:val="both"/>
        <w:rPr>
          <w:rFonts w:ascii="Times New Roman" w:eastAsia="Times New Roman" w:hAnsi="Times New Roman"/>
          <w:b/>
          <w:color w:val="000000" w:themeColor="text1"/>
          <w:sz w:val="24"/>
          <w:szCs w:val="24"/>
        </w:rPr>
      </w:pPr>
      <w:r w:rsidRPr="007C4B4F">
        <w:rPr>
          <w:rFonts w:ascii="Times New Roman" w:hAnsi="Times New Roman"/>
          <w:color w:val="000000" w:themeColor="text1"/>
          <w:sz w:val="24"/>
          <w:szCs w:val="24"/>
        </w:rPr>
        <w:t xml:space="preserve">соответствует принципу развивающего образования, целью которого является развитие ребенка;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сочетает принципы научной обоснованности и практической применимости (содержание Программы соответствует основным положениям возрастной психологии и дошкольной педагогики и, как показывает опыт, может быть успешно реализованав массовой практике дошкольного образования);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соответствует критериям полноты, необходимости и достаточности (позволяя решать поставленные цели и задачи при использовании разумного «минимума» материала);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обеспечивает единство воспитательных, развивающих и обучающих целей и задач процесса образования детей дошкольного возраста, в ходе реализации которых формируются такие качества, которые являются ключевыми в развитии дошкольников;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строится с учетом принципа интеграции образовательных областей в соответствии с возрастными возможностями и особенностями детей, спецификой и возможностями образовательных областей;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основывается на комплексно-тематическом принципе построения образовательного процесса;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предусматривает решение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предполагает построение образовательного процесса на адекватных возрасту формах работы с детьми. Основной формой работы с дошкольниками и ведущим видом их деятельности является игра; </w:t>
      </w:r>
    </w:p>
    <w:p w:rsidR="005C7E2C" w:rsidRPr="007C4B4F" w:rsidRDefault="005C7E2C" w:rsidP="007C4B4F">
      <w:pPr>
        <w:pStyle w:val="a5"/>
        <w:numPr>
          <w:ilvl w:val="0"/>
          <w:numId w:val="10"/>
        </w:numPr>
        <w:spacing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допускает варьирование образовательного процесса в зависимости от региональных особенностей; </w:t>
      </w:r>
    </w:p>
    <w:p w:rsidR="005C7E2C" w:rsidRPr="007C4B4F" w:rsidRDefault="005C7E2C" w:rsidP="007C4B4F">
      <w:pPr>
        <w:pStyle w:val="a5"/>
        <w:numPr>
          <w:ilvl w:val="0"/>
          <w:numId w:val="10"/>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строится с учетом соблюдения преемственности между всеми возрастными дошкольными группами и между детским садом и начальной школой. </w:t>
      </w:r>
    </w:p>
    <w:p w:rsidR="0057738A" w:rsidRPr="007C4B4F" w:rsidRDefault="0057738A" w:rsidP="007C4B4F">
      <w:pPr>
        <w:pStyle w:val="a5"/>
        <w:spacing w:after="0" w:line="240" w:lineRule="auto"/>
        <w:jc w:val="both"/>
        <w:rPr>
          <w:rFonts w:ascii="Times New Roman" w:hAnsi="Times New Roman"/>
          <w:color w:val="000000" w:themeColor="text1"/>
          <w:sz w:val="24"/>
          <w:szCs w:val="24"/>
        </w:rPr>
      </w:pPr>
    </w:p>
    <w:p w:rsidR="00E95C1D" w:rsidRPr="007C4B4F" w:rsidRDefault="00D14F3E"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1.4</w:t>
      </w:r>
      <w:r w:rsidR="005C7E2C" w:rsidRPr="007C4B4F">
        <w:rPr>
          <w:rFonts w:ascii="Times New Roman" w:eastAsia="Times New Roman" w:hAnsi="Times New Roman" w:cs="Times New Roman"/>
          <w:b/>
          <w:color w:val="000000" w:themeColor="text1"/>
          <w:sz w:val="24"/>
          <w:szCs w:val="24"/>
        </w:rPr>
        <w:t>.</w:t>
      </w:r>
      <w:r w:rsidR="00E5250B" w:rsidRPr="007C4B4F">
        <w:rPr>
          <w:rFonts w:ascii="Times New Roman" w:eastAsia="Times New Roman" w:hAnsi="Times New Roman" w:cs="Times New Roman"/>
          <w:b/>
          <w:color w:val="000000" w:themeColor="text1"/>
          <w:sz w:val="24"/>
          <w:szCs w:val="24"/>
        </w:rPr>
        <w:t xml:space="preserve"> </w:t>
      </w:r>
      <w:r w:rsidR="005C7E2C" w:rsidRPr="007C4B4F">
        <w:rPr>
          <w:rFonts w:ascii="Times New Roman" w:eastAsia="Times New Roman" w:hAnsi="Times New Roman" w:cs="Times New Roman"/>
          <w:b/>
          <w:color w:val="000000" w:themeColor="text1"/>
          <w:sz w:val="24"/>
          <w:szCs w:val="24"/>
        </w:rPr>
        <w:t>Возрастные и индивидуальные особенности детей старшей группы (от 5 до 6 лет).</w:t>
      </w:r>
    </w:p>
    <w:p w:rsidR="0086257C" w:rsidRPr="007C4B4F" w:rsidRDefault="0086257C" w:rsidP="007C4B4F">
      <w:pPr>
        <w:spacing w:after="0" w:line="240" w:lineRule="auto"/>
        <w:jc w:val="both"/>
        <w:rPr>
          <w:rFonts w:ascii="Times New Roman" w:eastAsia="Times New Roman" w:hAnsi="Times New Roman" w:cs="Times New Roman"/>
          <w:b/>
          <w:color w:val="000000" w:themeColor="text1"/>
          <w:sz w:val="24"/>
          <w:szCs w:val="24"/>
        </w:rPr>
      </w:pPr>
    </w:p>
    <w:p w:rsidR="00366D35"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Дети шестого года жизни уже могут распределять роли до начала игры и строить свое поведение, придерживаясь роли. Игровое взаимодействие 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 Дети начинают осваивать социальные отношения и понимать подчиненность позиций в различных видах деятельности взрослых, одни роли становятся для них более привлекательными, чем другие. При распределении ролей могут возникать конфликты, связанные с субординацией ролевого поведения. Действия детей в играх становятся разнообразными. </w:t>
      </w:r>
    </w:p>
    <w:p w:rsidR="00366D35"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Развивается изобразительная деятельность детей. Это возраст наиболее активного рисования. В течение года дети способны создать до двух тысяч рисунков. Рисунки могут быть самыми разными по содержанию: это и жизненные впечатления детей, и воображаемые ситуации, и иллюстрации к фильмам и книгам. Обычно рисунки представляют собой схематичные изображения различных объектов, но могут отличаться оригинальностью композиционного решения, передавать статичные и динамичные </w:t>
      </w:r>
      <w:r w:rsidRPr="007C4B4F">
        <w:rPr>
          <w:rFonts w:ascii="Times New Roman" w:hAnsi="Times New Roman" w:cs="Times New Roman"/>
          <w:color w:val="000000" w:themeColor="text1"/>
          <w:sz w:val="24"/>
          <w:szCs w:val="24"/>
        </w:rPr>
        <w:lastRenderedPageBreak/>
        <w:t xml:space="preserve">отношения. Рисунки приобретают сюжетный характер; достаточно часто встречаются многократно повторяющиеся сюжеты с небольшими или, напротив, существенными изменениями. Изображение человека становится более детализированным и пропорциональным. По рисунку можно судить о половой принадлежности и эмоциональном состоянии </w:t>
      </w:r>
      <w:proofErr w:type="gramStart"/>
      <w:r w:rsidRPr="007C4B4F">
        <w:rPr>
          <w:rFonts w:ascii="Times New Roman" w:hAnsi="Times New Roman" w:cs="Times New Roman"/>
          <w:color w:val="000000" w:themeColor="text1"/>
          <w:sz w:val="24"/>
          <w:szCs w:val="24"/>
        </w:rPr>
        <w:t>изображенного</w:t>
      </w:r>
      <w:proofErr w:type="gramEnd"/>
      <w:r w:rsidRPr="007C4B4F">
        <w:rPr>
          <w:rFonts w:ascii="Times New Roman" w:hAnsi="Times New Roman" w:cs="Times New Roman"/>
          <w:color w:val="000000" w:themeColor="text1"/>
          <w:sz w:val="24"/>
          <w:szCs w:val="24"/>
        </w:rPr>
        <w:t xml:space="preserve"> человека. </w:t>
      </w:r>
    </w:p>
    <w:p w:rsidR="00366D35"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Конструирование характеризуется умением анализировать условия, в которых протекает эта деятельность. Дети используют и называют различные детали деревянного конструктора. Могут заменить детали постройки в зависимости от имеющегося материала. Овладевают обобщенным способом обследования образца. Дети способны выделять основные части предполагаемой постройки. Конструктивная деятельность может осуществляться на основе схемы, по замыслу и по условиям. Появляется конструирование в ходе совместной деятельности. Дети могут конструировать из бумаги, складывая ее в несколько раз (два, четыре, шесть сгибаний); из природного материала. Они осваивают два способа конструирования: 1) от природного материала к художественному образу (ребенок «достраивает» природный материал до целостного образа, дополняя его различными деталями); 2) от художественного образа к природному материалу (ребенок подбирает необходимый материал, того чтобы воплотить образ).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Продолжает совершенствоваться восприятие цвета, формы и величины, строения предметов; систематизируются представления детей. Они называют не только основные цвета и их оттенки, но и промежуточные цветовые оттенки; форму прямоугольников, овалов, треугольников. Воспринимают величину объектов, легко выстраивают в ряд — по возрастанию или убыванию — до 10 различных предметов.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Однако дети могут испытывать трудности при анализе пространственного положения объектов, если сталкиваются с несоответствием формы и их пространственного расположения. Это свидетельствует о том, что в различных ситуациях восприятие представляет для дошкольников известные сложности, особенно если они должны одновременно учитывать несколько различных и при этом противоположных признаков. </w:t>
      </w:r>
    </w:p>
    <w:p w:rsidR="00366D35"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 д. Однако подобные решения окажутся правильными только в том случае, если дети будут применять адекватные мыслительные средства. Среди них можно выделить схематизированные представления, которые возникают в процессе наглядного моделирования; комплексные представления, отражающие представления детей о системе признаков, которыми могут обладать объекты, а также представления, отражающие стадии преобразования различных объектов и явлений (представления о цикличности изменений): представления о смене времен года, дня и ночи, об увеличении и уменьшении объектов в результате различных воздействий, представления о развитии и т. д.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Кроме того, продолжают совершенствоваться обобщения, что является основой словесно-логического мышления. В дошкольном возрасте у детей еще отсутствуют представления о классах объектов. Дети группируют объекты по признакам, которые могут изменяться, однако начинают формироваться операции логического сложения и умножения классов. Так, например, старшие дошкольники при группировке объектов могут учитывать два признака: цвет и форму (материал) и т. д. 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Развитие воображения в этом возрасте позволяет детям сочинять достаточно оригинальные и последовательно разворачивающиеся истории. Воображение будет активно развиваться лишь при условии проведения специальной работы по его активизации.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lastRenderedPageBreak/>
        <w:t xml:space="preserve">Продолжают развиваться устойчивость, распределение, переключаемость внимания. Наблюдается переход от </w:t>
      </w:r>
      <w:proofErr w:type="gramStart"/>
      <w:r w:rsidRPr="007C4B4F">
        <w:rPr>
          <w:rFonts w:ascii="Times New Roman" w:hAnsi="Times New Roman" w:cs="Times New Roman"/>
          <w:color w:val="000000" w:themeColor="text1"/>
          <w:sz w:val="24"/>
          <w:szCs w:val="24"/>
        </w:rPr>
        <w:t>непроизвольного</w:t>
      </w:r>
      <w:proofErr w:type="gramEnd"/>
      <w:r w:rsidRPr="007C4B4F">
        <w:rPr>
          <w:rFonts w:ascii="Times New Roman" w:hAnsi="Times New Roman" w:cs="Times New Roman"/>
          <w:color w:val="000000" w:themeColor="text1"/>
          <w:sz w:val="24"/>
          <w:szCs w:val="24"/>
        </w:rPr>
        <w:t xml:space="preserve"> к произвольному вниманию.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Продолжает совершенствоваться речь, в том числе ее звуковая сторона. Дети могут правильно воспроизводить шипящие, свистящие и сонорные звуки. Развиваются фонематический слух, интонационная выразительность речи при чтении стихов в сюжетно-ролевой игре и в повседневной жизни.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Совершенствуется грамматический строй речи. Дети используют практически все части речи, активно занимаются словотворчеством. Богаче лексика: активно используются синонимы и антонимы.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Развивается связная речь. Дети могут пересказывать, рассказывать по картинке, передавая не только главное, но и детали.</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 Достижения этого возраста характеризуются распределением ролей в игровой деятельности; структурированием игрового пространства; дальнейшим развитием изобразительной деятельности, отличающейся высокой продуктивностью; применением в конструировании обобщенного способа обследования образца; усвоением обобщенных способов изображения предметов одинаковой формы. </w:t>
      </w:r>
    </w:p>
    <w:p w:rsidR="00211E63"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Восприятие в этом возрасте характеризуется анализом сложных форм объектов; развитие мышления сопровождается освоением мыслительных средств (схематизированные представления, комплексные представления, представления о цикличности изменений); развиваются умение обобщать, причинное мышление, воображение, произвольное внимание, речь, образ Я.</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Дети шестого года жизни уже могут распределять роли до начала игры и строить свое поведение, придерживаясь роли. Игровое взаимодействие 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 Дети начинают осваивать социальные отношения и понимать подчиненность позиций в различных видах деятельности взрослых, одни роли становятся для них более привлекательными, чем другие. При распределении ролей могут возникать конфликты, связанные с субординацией ролевого поведения. Наблюдается организация игрового пространства, в котором выделяются смысловой «центр» и «периферия». Действия детей в играх становятся разнообразными. </w:t>
      </w:r>
    </w:p>
    <w:p w:rsidR="00211E63"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Конструирование характеризуется умением анализировать условия, в которых протекает эта деятельность. Дети используют и называют различные детали деревянного конструктора. Могут заменить детали постройки в зависимости от имеющегося материала. Овладевают обобщенным способом обследования образца. Дети способны выделять основные части предполагаемой постройки. Конструктивная деятельность может осуществляться на основе схемы, по замыслу и по условиям. Появляется конструирование в ходе совместной деятельности.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Дети могут конструировать из бумаги, складывая ее в несколько раз (два, четыре, шесть сгибаний); из природного материала. Они осваивают два способа конструирования: 1) от природного материала к художественному образу (ребенок «достраивает» природный материал до целостного образа, дополняя его различными деталями); 2) от художественного образа к природному материалу (ребенок подбирает необходимый материал, того чтобы воплотить образ).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Продолжает совершенствоваться восприятие цвета, формы и величины, строения предметов; систематизируются представления детей. Они называют не только основные цвета и их оттенки, но и промежуточные цветовые оттенки; форму прямоугольников, овалов, треугольников. Воспринимают величину объектов, легко выстраивают в ряд — по возрастанию или убыванию — до 10 различных предметов.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Однако дети могут испытывать трудности при анализе пространственного положения объектов, если сталкиваются с несоответствием формы и их пространственного расположения. Это свидетельствует о том, что в различных ситуациях </w:t>
      </w:r>
      <w:r w:rsidRPr="007C4B4F">
        <w:rPr>
          <w:rFonts w:ascii="Times New Roman" w:hAnsi="Times New Roman" w:cs="Times New Roman"/>
          <w:color w:val="000000" w:themeColor="text1"/>
          <w:sz w:val="24"/>
          <w:szCs w:val="24"/>
        </w:rPr>
        <w:lastRenderedPageBreak/>
        <w:t xml:space="preserve">восприятие представляет для дошкольников известные сложности, особенно если они должны одновременно учитывать несколько различных и при этом противоположных признаков.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 д. Однако подобные решения окажутся правильными только в том случае, если дети будут применять адекватные мыслительные средства. Среди них можно выделить схематизированные представления, которые возникают в процессе наглядного моделирования; </w:t>
      </w:r>
      <w:proofErr w:type="gramStart"/>
      <w:r w:rsidRPr="007C4B4F">
        <w:rPr>
          <w:rFonts w:ascii="Times New Roman" w:hAnsi="Times New Roman" w:cs="Times New Roman"/>
          <w:color w:val="000000" w:themeColor="text1"/>
          <w:sz w:val="24"/>
          <w:szCs w:val="24"/>
        </w:rPr>
        <w:t>комплексные представления, отражающие представления детей о системе признаков, которыми могут обладать объекты, а также представления, отражающие стадии преобразования различных объектов и явлений (представления о цикличности изменений): представления о смене времен года, дня и ночи, об увеличении и уменьшении объектов в результате различных воздействий, представления о развитии и т. д. Кроме того, продолжают совершенствоваться обобщения, что является основой словесно-логического мышления.</w:t>
      </w:r>
      <w:proofErr w:type="gramEnd"/>
      <w:r w:rsidRPr="007C4B4F">
        <w:rPr>
          <w:rFonts w:ascii="Times New Roman" w:hAnsi="Times New Roman" w:cs="Times New Roman"/>
          <w:color w:val="000000" w:themeColor="text1"/>
          <w:sz w:val="24"/>
          <w:szCs w:val="24"/>
        </w:rPr>
        <w:t xml:space="preserve"> В дошкольном возрасте у детей еще отсутствуют представления о классах объектов. Дети группируют объекты по признакам, которые могут изменяться, однако начинают формироваться операции логического сложения и умножения классов. Так, например, старшие дошкольники при группировке объектов могут учитывать два признака: цвет и форму (материал) и т. д. 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Развитие воображения в этом возрасте позволяет детям сочинять достаточно оригинальные и последовательно разворачивающиеся истории. Воображение будет активно развиваться лишь при условии проведения специальной работы по его активизации.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Продолжают развиваться устойчивость, распределение, переключаемость внимания. Наблюдается переход от </w:t>
      </w:r>
      <w:proofErr w:type="gramStart"/>
      <w:r w:rsidRPr="007C4B4F">
        <w:rPr>
          <w:rFonts w:ascii="Times New Roman" w:hAnsi="Times New Roman" w:cs="Times New Roman"/>
          <w:color w:val="000000" w:themeColor="text1"/>
          <w:sz w:val="24"/>
          <w:szCs w:val="24"/>
        </w:rPr>
        <w:t>непроизвольного</w:t>
      </w:r>
      <w:proofErr w:type="gramEnd"/>
      <w:r w:rsidRPr="007C4B4F">
        <w:rPr>
          <w:rFonts w:ascii="Times New Roman" w:hAnsi="Times New Roman" w:cs="Times New Roman"/>
          <w:color w:val="000000" w:themeColor="text1"/>
          <w:sz w:val="24"/>
          <w:szCs w:val="24"/>
        </w:rPr>
        <w:t xml:space="preserve"> к произвольному вниманию.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Продолжает совершенствоваться речь, в том числе ее звуковая сторона. Дети могут правильно воспроизводить шипящие, свистящие и сонорные звуки. Развиваются фонематический слух, интонационная выразительность речи при чтении стихов в сюжетно-ролевой игре и в повседневной жизни.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Совершенствуется грамматический строй речи. Дети используют практически все части речи, активно занимаются словотворчеством. Богаче лексика: активно используются синонимы и антонимы. </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Развивается связная речь. Дети могут пересказывать, рассказывать по картинке, передавая не только главное, но и детали.</w:t>
      </w:r>
    </w:p>
    <w:p w:rsidR="00386636"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 Достижения этого возраста характеризуются распределением ролей в игровой деятельности; структурированием игрового пространства; дальнейшим развитием изобразительной деятельности, отличающейся высокой продуктивностью; применением в конструировании обобщенного способа обследования образца; усвоением обобщенных способов изображения предметов одинаковой формы. Восприятие в этом возрасте характеризуется анализом сложных форм объектов; развитие мышления сопровождается освоением мыслительных средств; развиваются умение обобщать, причинное мышление, воображение, произвольное внимание, речь, образ Я.</w:t>
      </w:r>
    </w:p>
    <w:p w:rsidR="00386636" w:rsidRPr="007C4B4F" w:rsidRDefault="00386636" w:rsidP="007C4B4F">
      <w:pPr>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1</w:t>
      </w:r>
      <w:r w:rsidR="00C21555" w:rsidRPr="007C4B4F">
        <w:rPr>
          <w:rFonts w:ascii="Times New Roman" w:eastAsia="Times New Roman" w:hAnsi="Times New Roman" w:cs="Times New Roman"/>
          <w:b/>
          <w:color w:val="000000" w:themeColor="text1"/>
          <w:sz w:val="24"/>
          <w:szCs w:val="24"/>
        </w:rPr>
        <w:t>.5</w:t>
      </w:r>
      <w:r w:rsidRPr="007C4B4F">
        <w:rPr>
          <w:rFonts w:ascii="Times New Roman" w:eastAsia="Times New Roman" w:hAnsi="Times New Roman" w:cs="Times New Roman"/>
          <w:b/>
          <w:color w:val="000000" w:themeColor="text1"/>
          <w:sz w:val="24"/>
          <w:szCs w:val="24"/>
        </w:rPr>
        <w:t>.</w:t>
      </w:r>
      <w:r w:rsidR="00E5250B" w:rsidRPr="007C4B4F">
        <w:rPr>
          <w:rFonts w:ascii="Times New Roman" w:eastAsia="Times New Roman" w:hAnsi="Times New Roman" w:cs="Times New Roman"/>
          <w:b/>
          <w:color w:val="000000" w:themeColor="text1"/>
          <w:sz w:val="24"/>
          <w:szCs w:val="24"/>
        </w:rPr>
        <w:t xml:space="preserve"> </w:t>
      </w:r>
      <w:r w:rsidRPr="007C4B4F">
        <w:rPr>
          <w:rFonts w:ascii="Times New Roman" w:eastAsia="Times New Roman" w:hAnsi="Times New Roman" w:cs="Times New Roman"/>
          <w:b/>
          <w:color w:val="000000" w:themeColor="text1"/>
          <w:sz w:val="24"/>
          <w:szCs w:val="24"/>
        </w:rPr>
        <w:t>Планируемые результаты освоения Программы</w:t>
      </w:r>
    </w:p>
    <w:p w:rsidR="005C7E2C" w:rsidRPr="007C4B4F" w:rsidRDefault="005C7E2C" w:rsidP="007C4B4F">
      <w:pPr>
        <w:spacing w:before="225"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Целевые</w:t>
      </w:r>
      <w:r w:rsidR="005768A6" w:rsidRPr="007C4B4F">
        <w:rPr>
          <w:rFonts w:ascii="Times New Roman" w:eastAsia="Times New Roman" w:hAnsi="Times New Roman" w:cs="Times New Roman"/>
          <w:b/>
          <w:color w:val="000000" w:themeColor="text1"/>
          <w:sz w:val="24"/>
          <w:szCs w:val="24"/>
        </w:rPr>
        <w:t xml:space="preserve"> </w:t>
      </w:r>
      <w:r w:rsidRPr="007C4B4F">
        <w:rPr>
          <w:rFonts w:ascii="Times New Roman" w:eastAsia="Times New Roman" w:hAnsi="Times New Roman" w:cs="Times New Roman"/>
          <w:b/>
          <w:color w:val="000000" w:themeColor="text1"/>
          <w:sz w:val="24"/>
          <w:szCs w:val="24"/>
        </w:rPr>
        <w:t>ориентиры</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w:t>
      </w:r>
      <w:r w:rsidRPr="007C4B4F">
        <w:rPr>
          <w:rFonts w:ascii="Times New Roman" w:eastAsia="Times New Roman" w:hAnsi="Times New Roman" w:cs="Times New Roman"/>
          <w:color w:val="000000" w:themeColor="text1"/>
          <w:sz w:val="24"/>
          <w:szCs w:val="24"/>
        </w:rPr>
        <w:lastRenderedPageBreak/>
        <w:t>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Целевые ориентиры дошкольного образования, представленные в ФГОС </w:t>
      </w:r>
      <w:proofErr w:type="gramStart"/>
      <w:r w:rsidRPr="007C4B4F">
        <w:rPr>
          <w:rFonts w:ascii="Times New Roman" w:eastAsia="Times New Roman" w:hAnsi="Times New Roman" w:cs="Times New Roman"/>
          <w:color w:val="000000" w:themeColor="text1"/>
          <w:sz w:val="24"/>
          <w:szCs w:val="24"/>
        </w:rPr>
        <w:t>ДО</w:t>
      </w:r>
      <w:proofErr w:type="gramEnd"/>
      <w:r w:rsidRPr="007C4B4F">
        <w:rPr>
          <w:rFonts w:ascii="Times New Roman" w:eastAsia="Times New Roman" w:hAnsi="Times New Roman" w:cs="Times New Roman"/>
          <w:color w:val="000000" w:themeColor="text1"/>
          <w:sz w:val="24"/>
          <w:szCs w:val="24"/>
        </w:rPr>
        <w:t xml:space="preserve">, следует рассматривать как </w:t>
      </w:r>
      <w:proofErr w:type="gramStart"/>
      <w:r w:rsidRPr="007C4B4F">
        <w:rPr>
          <w:rFonts w:ascii="Times New Roman" w:eastAsia="Times New Roman" w:hAnsi="Times New Roman" w:cs="Times New Roman"/>
          <w:color w:val="000000" w:themeColor="text1"/>
          <w:sz w:val="24"/>
          <w:szCs w:val="24"/>
        </w:rPr>
        <w:t>социально-нормативные</w:t>
      </w:r>
      <w:proofErr w:type="gramEnd"/>
      <w:r w:rsidRPr="007C4B4F">
        <w:rPr>
          <w:rFonts w:ascii="Times New Roman" w:eastAsia="Times New Roman" w:hAnsi="Times New Roman" w:cs="Times New Roman"/>
          <w:color w:val="000000" w:themeColor="text1"/>
          <w:sz w:val="24"/>
          <w:szCs w:val="24"/>
        </w:rPr>
        <w:t xml:space="preserve"> возрастные характеристики возможных достижений ребенка. Это ориентир для педагогов и родителей, обозначающий направленность воспитательной деятельности взрослых.</w:t>
      </w:r>
    </w:p>
    <w:p w:rsidR="005C7E2C" w:rsidRPr="007C4B4F" w:rsidRDefault="005C7E2C" w:rsidP="007C4B4F">
      <w:pPr>
        <w:spacing w:before="225"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Целевые ориентиры на этапе завершения дошкольного образования</w:t>
      </w:r>
    </w:p>
    <w:p w:rsidR="004742F2"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w:t>
      </w:r>
      <w:proofErr w:type="gramStart"/>
      <w:r w:rsidRPr="007C4B4F">
        <w:rPr>
          <w:rFonts w:ascii="Times New Roman" w:eastAsia="Times New Roman" w:hAnsi="Times New Roman"/>
          <w:color w:val="000000" w:themeColor="text1"/>
          <w:sz w:val="24"/>
          <w:szCs w:val="24"/>
        </w:rPr>
        <w:t>о-</w:t>
      </w:r>
      <w:proofErr w:type="gramEnd"/>
      <w:r w:rsidR="004742F2" w:rsidRPr="007C4B4F">
        <w:rPr>
          <w:rFonts w:ascii="Times New Roman" w:eastAsia="Times New Roman" w:hAnsi="Times New Roman"/>
          <w:color w:val="000000" w:themeColor="text1"/>
          <w:sz w:val="24"/>
          <w:szCs w:val="24"/>
        </w:rPr>
        <w:t xml:space="preserve"> и</w:t>
      </w:r>
      <w:r w:rsidRPr="007C4B4F">
        <w:rPr>
          <w:rFonts w:ascii="Times New Roman" w:eastAsia="Times New Roman" w:hAnsi="Times New Roman"/>
          <w:color w:val="000000" w:themeColor="text1"/>
          <w:sz w:val="24"/>
          <w:szCs w:val="24"/>
        </w:rPr>
        <w:t>сследовательской</w:t>
      </w:r>
      <w:r w:rsidR="005768A6" w:rsidRPr="007C4B4F">
        <w:rPr>
          <w:rFonts w:ascii="Times New Roman" w:eastAsia="Times New Roman" w:hAnsi="Times New Roman"/>
          <w:color w:val="000000" w:themeColor="text1"/>
          <w:sz w:val="24"/>
          <w:szCs w:val="24"/>
        </w:rPr>
        <w:t xml:space="preserve"> </w:t>
      </w:r>
      <w:r w:rsidRPr="007C4B4F">
        <w:rPr>
          <w:rFonts w:ascii="Times New Roman" w:eastAsia="Times New Roman" w:hAnsi="Times New Roman"/>
          <w:color w:val="000000" w:themeColor="text1"/>
          <w:sz w:val="24"/>
          <w:szCs w:val="24"/>
        </w:rPr>
        <w:t>деятельности, конструировании и др.; способен выбирать себе род занятий, участников по совместной деятельности.</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proofErr w:type="gramStart"/>
      <w:r w:rsidRPr="007C4B4F">
        <w:rPr>
          <w:rFonts w:ascii="Times New Roman" w:eastAsia="Times New Roman" w:hAnsi="Times New Roman"/>
          <w:color w:val="000000" w:themeColor="text1"/>
          <w:sz w:val="24"/>
          <w:szCs w:val="24"/>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r w:rsidRPr="007C4B4F">
        <w:rPr>
          <w:rFonts w:ascii="Times New Roman" w:eastAsia="Times New Roman" w:hAnsi="Times New Roman"/>
          <w:color w:val="000000" w:themeColor="text1"/>
          <w:sz w:val="24"/>
          <w:szCs w:val="24"/>
        </w:rPr>
        <w:t xml:space="preserve"> Умеет выражать и отстаивать свою позицию по разным вопросам.</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proofErr w:type="gramStart"/>
      <w:r w:rsidRPr="007C4B4F">
        <w:rPr>
          <w:rFonts w:ascii="Times New Roman" w:eastAsia="Times New Roman" w:hAnsi="Times New Roman"/>
          <w:color w:val="000000" w:themeColor="text1"/>
          <w:sz w:val="24"/>
          <w:szCs w:val="24"/>
        </w:rPr>
        <w:t>Способен</w:t>
      </w:r>
      <w:proofErr w:type="gramEnd"/>
      <w:r w:rsidRPr="007C4B4F">
        <w:rPr>
          <w:rFonts w:ascii="Times New Roman" w:eastAsia="Times New Roman" w:hAnsi="Times New Roman"/>
          <w:color w:val="000000" w:themeColor="text1"/>
          <w:sz w:val="24"/>
          <w:szCs w:val="24"/>
        </w:rPr>
        <w:t xml:space="preserve"> сотрудничать и выполнять как лидерские, так и исполнительские функции в совместной деятельности.</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5C7E2C" w:rsidRPr="007C4B4F" w:rsidRDefault="004742F2"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Проявляет си</w:t>
      </w:r>
      <w:r w:rsidR="005C7E2C" w:rsidRPr="007C4B4F">
        <w:rPr>
          <w:rFonts w:ascii="Times New Roman" w:eastAsia="Times New Roman" w:hAnsi="Times New Roman"/>
          <w:color w:val="000000" w:themeColor="text1"/>
          <w:sz w:val="24"/>
          <w:szCs w:val="24"/>
        </w:rPr>
        <w:t>мпатию по отношению к другим людям, готовность прийти на помощь тем, кто в этом нуждается.</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Проявляет умение слышать других и стремление быть понятым другими.</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7C4B4F">
        <w:rPr>
          <w:rFonts w:ascii="Times New Roman" w:eastAsia="Times New Roman" w:hAnsi="Times New Roman"/>
          <w:color w:val="000000" w:themeColor="text1"/>
          <w:sz w:val="24"/>
          <w:szCs w:val="24"/>
        </w:rPr>
        <w:t>со</w:t>
      </w:r>
      <w:proofErr w:type="gramEnd"/>
      <w:r w:rsidRPr="007C4B4F">
        <w:rPr>
          <w:rFonts w:ascii="Times New Roman" w:eastAsia="Times New Roman" w:hAnsi="Times New Roman"/>
          <w:color w:val="000000" w:themeColor="text1"/>
          <w:sz w:val="24"/>
          <w:szCs w:val="24"/>
        </w:rPr>
        <w:t xml:space="preserve"> взрослыми и сверстниками, может соблюдать правила безопасного поведения и навыки личной гигиены.</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Проявляет ответственность за начатое дело.</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вкотором он живет; знаком с произведениями </w:t>
      </w:r>
      <w:r w:rsidRPr="007C4B4F">
        <w:rPr>
          <w:rFonts w:ascii="Times New Roman" w:eastAsia="Times New Roman" w:hAnsi="Times New Roman"/>
          <w:color w:val="000000" w:themeColor="text1"/>
          <w:sz w:val="24"/>
          <w:szCs w:val="24"/>
        </w:rPr>
        <w:lastRenderedPageBreak/>
        <w:t>детской литературы, обладает элементарными представлениями из области живой природы, естествознания, математики</w:t>
      </w:r>
      <w:proofErr w:type="gramStart"/>
      <w:r w:rsidRPr="007C4B4F">
        <w:rPr>
          <w:rFonts w:ascii="Times New Roman" w:eastAsia="Times New Roman" w:hAnsi="Times New Roman"/>
          <w:color w:val="000000" w:themeColor="text1"/>
          <w:sz w:val="24"/>
          <w:szCs w:val="24"/>
        </w:rPr>
        <w:t>,и</w:t>
      </w:r>
      <w:proofErr w:type="gramEnd"/>
      <w:r w:rsidRPr="007C4B4F">
        <w:rPr>
          <w:rFonts w:ascii="Times New Roman" w:eastAsia="Times New Roman" w:hAnsi="Times New Roman"/>
          <w:color w:val="000000" w:themeColor="text1"/>
          <w:sz w:val="24"/>
          <w:szCs w:val="24"/>
        </w:rPr>
        <w:t>стории и т. п.; способен к принятию собственных решений, опираясь на свои знания и умения в различных видах деятельности.</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Открыт новому, то есть проявляет стремления к получению знаний, положительной мотивации к дальнейшему обучению в школе, институте.</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Проявляет уважение к жизни (в различных ее формах) и заботу об окружающей среде.</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w:t>
      </w:r>
    </w:p>
    <w:p w:rsidR="005C7E2C" w:rsidRPr="007C4B4F" w:rsidRDefault="005C7E2C" w:rsidP="007C4B4F">
      <w:pPr>
        <w:pStyle w:val="a5"/>
        <w:numPr>
          <w:ilvl w:val="0"/>
          <w:numId w:val="11"/>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Имеет начальные представления о </w:t>
      </w:r>
      <w:proofErr w:type="gramStart"/>
      <w:r w:rsidRPr="007C4B4F">
        <w:rPr>
          <w:rFonts w:ascii="Times New Roman" w:eastAsia="Times New Roman" w:hAnsi="Times New Roman"/>
          <w:color w:val="000000" w:themeColor="text1"/>
          <w:sz w:val="24"/>
          <w:szCs w:val="24"/>
        </w:rPr>
        <w:t>здоровом</w:t>
      </w:r>
      <w:proofErr w:type="gramEnd"/>
      <w:r w:rsidRPr="007C4B4F">
        <w:rPr>
          <w:rFonts w:ascii="Times New Roman" w:eastAsia="Times New Roman" w:hAnsi="Times New Roman"/>
          <w:color w:val="000000" w:themeColor="text1"/>
          <w:sz w:val="24"/>
          <w:szCs w:val="24"/>
        </w:rPr>
        <w:t xml:space="preserve"> образе жизни. Воспринимает здоровый образ жизни как ценность.</w:t>
      </w:r>
    </w:p>
    <w:p w:rsidR="005C7E2C" w:rsidRPr="007C4B4F" w:rsidRDefault="005C7E2C" w:rsidP="007C4B4F">
      <w:pPr>
        <w:shd w:val="clear" w:color="auto" w:fill="FFFFFF"/>
        <w:tabs>
          <w:tab w:val="left" w:pos="4402"/>
        </w:tabs>
        <w:spacing w:after="0" w:line="240" w:lineRule="auto"/>
        <w:ind w:right="6" w:firstLine="709"/>
        <w:jc w:val="both"/>
        <w:rPr>
          <w:rFonts w:ascii="Times New Roman" w:hAnsi="Times New Roman" w:cs="Times New Roman"/>
          <w:sz w:val="24"/>
          <w:szCs w:val="24"/>
        </w:rPr>
      </w:pPr>
      <w:r w:rsidRPr="007C4B4F">
        <w:rPr>
          <w:rFonts w:ascii="Times New Roman" w:hAnsi="Times New Roman" w:cs="Times New Roman"/>
          <w:spacing w:val="-1"/>
          <w:sz w:val="24"/>
          <w:szCs w:val="24"/>
        </w:rPr>
        <w:t xml:space="preserve">В соответствии с федеральным государственным образовательным стандартом дошкольного образования (ФГОС) при реализации Программы нами проводится оценка индивидуального </w:t>
      </w:r>
      <w:r w:rsidRPr="007C4B4F">
        <w:rPr>
          <w:rFonts w:ascii="Times New Roman" w:hAnsi="Times New Roman" w:cs="Times New Roman"/>
          <w:sz w:val="24"/>
          <w:szCs w:val="24"/>
        </w:rPr>
        <w:t xml:space="preserve">развития детей.  Такая оценка производится педагогическим работником  в рамках </w:t>
      </w:r>
      <w:r w:rsidRPr="007C4B4F">
        <w:rPr>
          <w:rFonts w:ascii="Times New Roman" w:hAnsi="Times New Roman" w:cs="Times New Roman"/>
          <w:spacing w:val="-1"/>
          <w:sz w:val="24"/>
          <w:szCs w:val="24"/>
        </w:rPr>
        <w:t>педагогической   диагностики</w:t>
      </w:r>
      <w:r w:rsidRPr="007C4B4F">
        <w:rPr>
          <w:rFonts w:ascii="Times New Roman" w:hAnsi="Times New Roman" w:cs="Times New Roman"/>
          <w:sz w:val="24"/>
          <w:szCs w:val="24"/>
        </w:rPr>
        <w:t xml:space="preserve">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roofErr w:type="gramStart"/>
      <w:r w:rsidRPr="007C4B4F">
        <w:rPr>
          <w:rFonts w:ascii="Times New Roman" w:hAnsi="Times New Roman" w:cs="Times New Roman"/>
          <w:sz w:val="24"/>
          <w:szCs w:val="24"/>
        </w:rPr>
        <w:t>.В</w:t>
      </w:r>
      <w:proofErr w:type="gramEnd"/>
      <w:r w:rsidRPr="007C4B4F">
        <w:rPr>
          <w:rFonts w:ascii="Times New Roman" w:hAnsi="Times New Roman" w:cs="Times New Roman"/>
          <w:sz w:val="24"/>
          <w:szCs w:val="24"/>
        </w:rPr>
        <w:t xml:space="preserve"> основе оценки лежат следующие принципы:</w:t>
      </w:r>
    </w:p>
    <w:p w:rsidR="005C7E2C" w:rsidRPr="007C4B4F" w:rsidRDefault="005C7E2C" w:rsidP="007C4B4F">
      <w:pPr>
        <w:numPr>
          <w:ilvl w:val="0"/>
          <w:numId w:val="6"/>
        </w:numPr>
        <w:spacing w:after="0" w:line="240" w:lineRule="auto"/>
        <w:jc w:val="both"/>
        <w:rPr>
          <w:rFonts w:ascii="Times New Roman" w:hAnsi="Times New Roman" w:cs="Times New Roman"/>
          <w:sz w:val="24"/>
          <w:szCs w:val="24"/>
        </w:rPr>
      </w:pPr>
      <w:r w:rsidRPr="007C4B4F">
        <w:rPr>
          <w:rFonts w:ascii="Times New Roman" w:hAnsi="Times New Roman" w:cs="Times New Roman"/>
          <w:sz w:val="24"/>
          <w:szCs w:val="24"/>
        </w:rPr>
        <w:t xml:space="preserve">Она строится на основе реального поведения ребенка, а не на результате выполнения специальных  заданий. Информация фиксируется  посредством прямого наблюдения за поведением ребенка. Результаты наблюдения педагог получает в естественной </w:t>
      </w:r>
      <w:r w:rsidR="00C669AA" w:rsidRPr="007C4B4F">
        <w:rPr>
          <w:rFonts w:ascii="Times New Roman" w:hAnsi="Times New Roman" w:cs="Times New Roman"/>
          <w:sz w:val="24"/>
          <w:szCs w:val="24"/>
        </w:rPr>
        <w:t>среде (</w:t>
      </w:r>
      <w:r w:rsidRPr="007C4B4F">
        <w:rPr>
          <w:rFonts w:ascii="Times New Roman" w:hAnsi="Times New Roman" w:cs="Times New Roman"/>
          <w:sz w:val="24"/>
          <w:szCs w:val="24"/>
        </w:rPr>
        <w:t>в игровых ситуациях, в ходе режимных моментов, в процессе организованной образовательной деятельности).</w:t>
      </w:r>
    </w:p>
    <w:p w:rsidR="005C7E2C" w:rsidRPr="007C4B4F" w:rsidRDefault="005C7E2C" w:rsidP="007C4B4F">
      <w:pPr>
        <w:numPr>
          <w:ilvl w:val="0"/>
          <w:numId w:val="6"/>
        </w:numPr>
        <w:spacing w:after="0" w:line="240" w:lineRule="auto"/>
        <w:jc w:val="both"/>
        <w:rPr>
          <w:rFonts w:ascii="Times New Roman" w:hAnsi="Times New Roman" w:cs="Times New Roman"/>
          <w:sz w:val="24"/>
          <w:szCs w:val="24"/>
        </w:rPr>
      </w:pPr>
      <w:r w:rsidRPr="007C4B4F">
        <w:rPr>
          <w:rFonts w:ascii="Times New Roman" w:hAnsi="Times New Roman" w:cs="Times New Roman"/>
          <w:sz w:val="24"/>
          <w:szCs w:val="24"/>
        </w:rPr>
        <w:t>Родители партнеры педагога  при поиске ответа на любой вопрос.</w:t>
      </w:r>
    </w:p>
    <w:p w:rsidR="00866B7F"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 xml:space="preserve">Форма проведения  оценки представляет собой наблюдение за активностью ребенка в различные периоды пребывания в ДОУ, анализ продуктов детской деятельности и специальные педагогические пробы, организуемые педагогом.  </w:t>
      </w:r>
    </w:p>
    <w:p w:rsidR="00C669AA" w:rsidRPr="007C4B4F" w:rsidRDefault="00C669AA" w:rsidP="007C4B4F">
      <w:pPr>
        <w:spacing w:after="0" w:line="240" w:lineRule="auto"/>
        <w:rPr>
          <w:rFonts w:ascii="Times New Roman" w:hAnsi="Times New Roman" w:cs="Times New Roman"/>
          <w:sz w:val="24"/>
          <w:szCs w:val="24"/>
        </w:rPr>
      </w:pPr>
    </w:p>
    <w:p w:rsidR="005C7E2C" w:rsidRPr="007C4B4F" w:rsidRDefault="005C7E2C" w:rsidP="007C4B4F">
      <w:pPr>
        <w:spacing w:after="0" w:line="240" w:lineRule="auto"/>
        <w:rPr>
          <w:rFonts w:ascii="Times New Roman" w:hAnsi="Times New Roman" w:cs="Times New Roman"/>
          <w:sz w:val="24"/>
          <w:szCs w:val="24"/>
        </w:rPr>
      </w:pPr>
      <w:r w:rsidRPr="007C4B4F">
        <w:rPr>
          <w:rFonts w:ascii="Times New Roman" w:eastAsia="Times New Roman" w:hAnsi="Times New Roman" w:cs="Times New Roman"/>
          <w:b/>
          <w:color w:val="000000" w:themeColor="text1"/>
          <w:sz w:val="24"/>
          <w:szCs w:val="24"/>
        </w:rPr>
        <w:t>2. </w:t>
      </w:r>
      <w:r w:rsidRPr="007C4B4F">
        <w:rPr>
          <w:rFonts w:ascii="Times New Roman" w:eastAsia="Times New Roman" w:hAnsi="Times New Roman" w:cs="Times New Roman"/>
          <w:b/>
          <w:i/>
          <w:iCs/>
          <w:color w:val="000000" w:themeColor="text1"/>
          <w:sz w:val="24"/>
          <w:szCs w:val="24"/>
          <w:bdr w:val="none" w:sz="0" w:space="0" w:color="auto" w:frame="1"/>
        </w:rPr>
        <w:t>Содержательный раздел</w:t>
      </w:r>
      <w:r w:rsidRPr="007C4B4F">
        <w:rPr>
          <w:rFonts w:ascii="Times New Roman" w:eastAsia="Times New Roman" w:hAnsi="Times New Roman" w:cs="Times New Roman"/>
          <w:b/>
          <w:color w:val="000000" w:themeColor="text1"/>
          <w:sz w:val="24"/>
          <w:szCs w:val="24"/>
        </w:rPr>
        <w:t>:</w:t>
      </w:r>
    </w:p>
    <w:p w:rsidR="005C7E2C" w:rsidRPr="007C4B4F" w:rsidRDefault="005C7E2C" w:rsidP="007C4B4F">
      <w:pPr>
        <w:spacing w:before="225" w:after="225"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2.1.</w:t>
      </w:r>
      <w:r w:rsidR="00E5250B" w:rsidRPr="007C4B4F">
        <w:rPr>
          <w:rFonts w:ascii="Times New Roman" w:eastAsia="Times New Roman" w:hAnsi="Times New Roman" w:cs="Times New Roman"/>
          <w:b/>
          <w:color w:val="000000" w:themeColor="text1"/>
          <w:sz w:val="24"/>
          <w:szCs w:val="24"/>
        </w:rPr>
        <w:t xml:space="preserve"> </w:t>
      </w:r>
      <w:r w:rsidRPr="007C4B4F">
        <w:rPr>
          <w:rFonts w:ascii="Times New Roman" w:eastAsia="Times New Roman" w:hAnsi="Times New Roman" w:cs="Times New Roman"/>
          <w:b/>
          <w:color w:val="000000" w:themeColor="text1"/>
          <w:sz w:val="24"/>
          <w:szCs w:val="24"/>
        </w:rPr>
        <w:t>Содержание психолого-педагогической работы в  старшей группе.</w:t>
      </w:r>
    </w:p>
    <w:p w:rsidR="005C7E2C" w:rsidRPr="007C4B4F" w:rsidRDefault="005C7E2C" w:rsidP="007C4B4F">
      <w:pPr>
        <w:spacing w:before="225" w:after="225"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Содержание психолого-педагогической работы с детьми старшей группы дается по образовательным областям: </w:t>
      </w:r>
    </w:p>
    <w:p w:rsidR="005C7E2C" w:rsidRPr="007C4B4F" w:rsidRDefault="005C7E2C" w:rsidP="007C4B4F">
      <w:pPr>
        <w:pStyle w:val="a5"/>
        <w:numPr>
          <w:ilvl w:val="0"/>
          <w:numId w:val="2"/>
        </w:numPr>
        <w:spacing w:before="225" w:after="225"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«Социально-коммуникативное развитие», </w:t>
      </w:r>
    </w:p>
    <w:p w:rsidR="005C7E2C" w:rsidRPr="007C4B4F" w:rsidRDefault="005C7E2C" w:rsidP="007C4B4F">
      <w:pPr>
        <w:pStyle w:val="a5"/>
        <w:numPr>
          <w:ilvl w:val="0"/>
          <w:numId w:val="2"/>
        </w:numPr>
        <w:spacing w:before="225" w:after="225"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«Познавательное развитие», </w:t>
      </w:r>
    </w:p>
    <w:p w:rsidR="005C7E2C" w:rsidRPr="007C4B4F" w:rsidRDefault="005C7E2C" w:rsidP="007C4B4F">
      <w:pPr>
        <w:pStyle w:val="a5"/>
        <w:numPr>
          <w:ilvl w:val="0"/>
          <w:numId w:val="2"/>
        </w:numPr>
        <w:spacing w:before="225" w:after="225"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«Речевое развитие», </w:t>
      </w:r>
    </w:p>
    <w:p w:rsidR="005C7E2C" w:rsidRPr="007C4B4F" w:rsidRDefault="005C7E2C" w:rsidP="007C4B4F">
      <w:pPr>
        <w:pStyle w:val="a5"/>
        <w:numPr>
          <w:ilvl w:val="0"/>
          <w:numId w:val="2"/>
        </w:numPr>
        <w:spacing w:before="225" w:after="225"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«Художественно-эстетическое развитие»</w:t>
      </w:r>
    </w:p>
    <w:p w:rsidR="005C7E2C" w:rsidRPr="007C4B4F" w:rsidRDefault="005C7E2C" w:rsidP="007C4B4F">
      <w:pPr>
        <w:pStyle w:val="a5"/>
        <w:numPr>
          <w:ilvl w:val="0"/>
          <w:numId w:val="2"/>
        </w:numPr>
        <w:spacing w:before="225" w:after="225"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«Физическое развитие». </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lastRenderedPageBreak/>
        <w:t xml:space="preserve">     Содержание работы ориентировано на разностороннее развитие дошкольников с учетом их возрастных и индивидуальных особенностей. Задачи психолого-педагогической работы по формированию физических, интеллектуальных и личностных качеств детей решаются интегрировано в ходе освоения всех образовательных областей наряду с задачами, отражающими специфику каждой образовательной области, с обязательным психологическим сопровождением.</w:t>
      </w:r>
    </w:p>
    <w:p w:rsidR="00866B7F"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При этом решение программных образовательных задач предусматривается не только в рамках непосредственно образовательной деятельности, но и в ходе режимных моментов — как в совместной деятельности взрослого и детей, так и в самостоятел</w:t>
      </w:r>
      <w:r w:rsidR="00C6470E" w:rsidRPr="007C4B4F">
        <w:rPr>
          <w:rFonts w:ascii="Times New Roman" w:eastAsia="Times New Roman" w:hAnsi="Times New Roman" w:cs="Times New Roman"/>
          <w:color w:val="000000" w:themeColor="text1"/>
          <w:sz w:val="24"/>
          <w:szCs w:val="24"/>
        </w:rPr>
        <w:t>ьной деятельности дошкольников.</w:t>
      </w:r>
    </w:p>
    <w:p w:rsidR="005C7E2C" w:rsidRPr="007C4B4F" w:rsidRDefault="005C7E2C" w:rsidP="007C4B4F">
      <w:pPr>
        <w:spacing w:before="225" w:after="0" w:line="240" w:lineRule="auto"/>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Образовательная область «</w:t>
      </w:r>
      <w:r w:rsidR="00291791" w:rsidRPr="007C4B4F">
        <w:rPr>
          <w:rFonts w:ascii="Times New Roman" w:eastAsia="Times New Roman" w:hAnsi="Times New Roman" w:cs="Times New Roman"/>
          <w:b/>
          <w:color w:val="000000" w:themeColor="text1"/>
          <w:sz w:val="24"/>
          <w:szCs w:val="24"/>
        </w:rPr>
        <w:t>Социально-коммуникативное развитие»</w:t>
      </w:r>
    </w:p>
    <w:p w:rsidR="00162E72" w:rsidRPr="007C4B4F" w:rsidRDefault="005C7E2C" w:rsidP="007C4B4F">
      <w:pPr>
        <w:spacing w:before="225"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w:t>
      </w:r>
      <w:proofErr w:type="gramStart"/>
      <w:r w:rsidRPr="007C4B4F">
        <w:rPr>
          <w:rFonts w:ascii="Times New Roman" w:eastAsia="Times New Roman" w:hAnsi="Times New Roman" w:cs="Times New Roman"/>
          <w:color w:val="000000" w:themeColor="text1"/>
          <w:sz w:val="24"/>
          <w:szCs w:val="24"/>
        </w:rPr>
        <w:t>со</w:t>
      </w:r>
      <w:proofErr w:type="gramEnd"/>
      <w:r w:rsidRPr="007C4B4F">
        <w:rPr>
          <w:rFonts w:ascii="Times New Roman" w:eastAsia="Times New Roman" w:hAnsi="Times New Roman" w:cs="Times New Roman"/>
          <w:color w:val="000000" w:themeColor="text1"/>
          <w:sz w:val="24"/>
          <w:szCs w:val="24"/>
        </w:rPr>
        <w:t xml:space="preserve">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5C7E2C" w:rsidRPr="007C4B4F" w:rsidRDefault="005C7E2C" w:rsidP="007C4B4F">
      <w:pPr>
        <w:spacing w:before="225"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Основные цели и задачи</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Социализация, развитие общения, нравственное воспитание. 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w:t>
      </w:r>
      <w:proofErr w:type="gramStart"/>
      <w:r w:rsidRPr="007C4B4F">
        <w:rPr>
          <w:rFonts w:ascii="Times New Roman" w:eastAsia="Times New Roman" w:hAnsi="Times New Roman" w:cs="Times New Roman"/>
          <w:color w:val="000000" w:themeColor="text1"/>
          <w:sz w:val="24"/>
          <w:szCs w:val="24"/>
        </w:rPr>
        <w:t>.Р</w:t>
      </w:r>
      <w:proofErr w:type="gramEnd"/>
      <w:r w:rsidRPr="007C4B4F">
        <w:rPr>
          <w:rFonts w:ascii="Times New Roman" w:eastAsia="Times New Roman" w:hAnsi="Times New Roman" w:cs="Times New Roman"/>
          <w:color w:val="000000" w:themeColor="text1"/>
          <w:sz w:val="24"/>
          <w:szCs w:val="24"/>
        </w:rPr>
        <w:t>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Формирование готовности детей к совместной деятельности, развитие умения договариваться, самостоятельно разрешать конфликты со сверстниками.</w:t>
      </w:r>
      <w:bookmarkStart w:id="1" w:name="bookmark77"/>
    </w:p>
    <w:p w:rsidR="00291791" w:rsidRPr="007C4B4F" w:rsidRDefault="00291791" w:rsidP="007C4B4F">
      <w:pPr>
        <w:spacing w:after="0" w:line="240" w:lineRule="auto"/>
        <w:ind w:firstLine="709"/>
        <w:jc w:val="both"/>
        <w:rPr>
          <w:rStyle w:val="70"/>
          <w:rFonts w:ascii="Times New Roman" w:hAnsi="Times New Roman" w:cs="Times New Roman"/>
          <w:color w:val="000000" w:themeColor="text1"/>
          <w:sz w:val="24"/>
          <w:szCs w:val="24"/>
        </w:rPr>
      </w:pPr>
    </w:p>
    <w:p w:rsidR="005C7E2C" w:rsidRPr="007C4B4F" w:rsidRDefault="005C7E2C" w:rsidP="007C4B4F">
      <w:pPr>
        <w:spacing w:after="0" w:line="240" w:lineRule="auto"/>
        <w:ind w:right="-1"/>
        <w:rPr>
          <w:rStyle w:val="22"/>
          <w:rFonts w:eastAsia="Arial"/>
          <w:b/>
          <w:sz w:val="24"/>
          <w:szCs w:val="24"/>
        </w:rPr>
      </w:pPr>
      <w:r w:rsidRPr="007C4B4F">
        <w:rPr>
          <w:rStyle w:val="70"/>
          <w:rFonts w:ascii="Times New Roman" w:eastAsiaTheme="minorEastAsia" w:hAnsi="Times New Roman" w:cs="Times New Roman"/>
          <w:b/>
          <w:sz w:val="24"/>
          <w:szCs w:val="24"/>
        </w:rPr>
        <w:t>Социализация,</w:t>
      </w:r>
      <w:r w:rsidR="00291791" w:rsidRPr="007C4B4F">
        <w:rPr>
          <w:rStyle w:val="70"/>
          <w:rFonts w:ascii="Times New Roman" w:eastAsiaTheme="minorEastAsia" w:hAnsi="Times New Roman" w:cs="Times New Roman"/>
          <w:b/>
          <w:sz w:val="24"/>
          <w:szCs w:val="24"/>
        </w:rPr>
        <w:t xml:space="preserve"> развитие общения, нравственное </w:t>
      </w:r>
      <w:r w:rsidRPr="007C4B4F">
        <w:rPr>
          <w:rStyle w:val="70"/>
          <w:rFonts w:ascii="Times New Roman" w:eastAsiaTheme="minorEastAsia" w:hAnsi="Times New Roman" w:cs="Times New Roman"/>
          <w:b/>
          <w:sz w:val="24"/>
          <w:szCs w:val="24"/>
        </w:rPr>
        <w:t>воспитание</w:t>
      </w:r>
      <w:bookmarkEnd w:id="1"/>
    </w:p>
    <w:p w:rsidR="005C7E2C" w:rsidRPr="007C4B4F" w:rsidRDefault="005C7E2C" w:rsidP="007C4B4F">
      <w:pPr>
        <w:spacing w:after="0" w:line="240" w:lineRule="auto"/>
        <w:ind w:firstLine="709"/>
        <w:jc w:val="both"/>
        <w:rPr>
          <w:rFonts w:ascii="Times New Roman" w:hAnsi="Times New Roman" w:cs="Times New Roman"/>
          <w:b/>
          <w:sz w:val="24"/>
          <w:szCs w:val="24"/>
        </w:rPr>
      </w:pPr>
      <w:r w:rsidRPr="007C4B4F">
        <w:rPr>
          <w:rStyle w:val="22"/>
          <w:rFonts w:eastAsia="Arial"/>
          <w:sz w:val="24"/>
          <w:szCs w:val="24"/>
        </w:rPr>
        <w:t>Воспитывать дружеские взаимоотношения между детьми; привычку сообща играть, трудиться, заниматься; стремление радовать старших хорошими поступками; умение самостоятельно находить общие инте</w:t>
      </w:r>
      <w:r w:rsidRPr="007C4B4F">
        <w:rPr>
          <w:rStyle w:val="22"/>
          <w:rFonts w:eastAsia="Arial"/>
          <w:sz w:val="24"/>
          <w:szCs w:val="24"/>
        </w:rPr>
        <w:softHyphen/>
        <w:t>ресные занятия.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Воспитывать уважительное отношение к окружающим.</w:t>
      </w:r>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Формировать умение  заботиться о младших, помогать им, защищать тех, кто слабее. Формировать такие качества, как сочувствие, отзывчивость.</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Воспитывать скромность, умение проявлять заботу об окружающих, с благодарностью относиться к помощи и знакам внимания.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умение оценивать свои поступки и поступки сверстни</w:t>
      </w:r>
      <w:r w:rsidRPr="007C4B4F">
        <w:rPr>
          <w:rStyle w:val="22"/>
          <w:rFonts w:eastAsia="Arial"/>
          <w:sz w:val="24"/>
          <w:szCs w:val="24"/>
        </w:rPr>
        <w:softHyphen/>
        <w:t>ков. Развивать стремление детей выражать свое отношение к окружающе</w:t>
      </w:r>
      <w:r w:rsidRPr="007C4B4F">
        <w:rPr>
          <w:rStyle w:val="22"/>
          <w:rFonts w:eastAsia="Arial"/>
          <w:sz w:val="24"/>
          <w:szCs w:val="24"/>
        </w:rPr>
        <w:softHyphen/>
        <w:t>му, самостоятельно находить для этого различные речевые средства.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Расширять представления о правилах поведения в общественных мес</w:t>
      </w:r>
      <w:r w:rsidRPr="007C4B4F">
        <w:rPr>
          <w:rStyle w:val="22"/>
          <w:rFonts w:eastAsia="Arial"/>
          <w:sz w:val="24"/>
          <w:szCs w:val="24"/>
        </w:rPr>
        <w:softHyphen/>
        <w:t>тах; об обязанностях в группе детского сада, дома.</w:t>
      </w:r>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Обогащать словарь детей вежливыми словами (здравствуйте, до сви</w:t>
      </w:r>
      <w:r w:rsidRPr="007C4B4F">
        <w:rPr>
          <w:rStyle w:val="22"/>
          <w:rFonts w:eastAsia="Arial"/>
          <w:sz w:val="24"/>
          <w:szCs w:val="24"/>
        </w:rPr>
        <w:softHyphen/>
        <w:t>дания, пожалуйста, извините, спасибо и т. д.). Побуждать к использованию в речи фольклора (пословицы, поговорки, потешки и др.). Показать значе</w:t>
      </w:r>
      <w:r w:rsidRPr="007C4B4F">
        <w:rPr>
          <w:rStyle w:val="22"/>
          <w:rFonts w:eastAsia="Arial"/>
          <w:sz w:val="24"/>
          <w:szCs w:val="24"/>
        </w:rPr>
        <w:softHyphen/>
        <w:t>ние родного языка в формировании основ нравственности.</w:t>
      </w:r>
      <w:bookmarkStart w:id="2" w:name="bookmark83"/>
    </w:p>
    <w:p w:rsidR="00291791" w:rsidRPr="007C4B4F" w:rsidRDefault="00291791" w:rsidP="007C4B4F">
      <w:pPr>
        <w:spacing w:after="0" w:line="240" w:lineRule="auto"/>
        <w:ind w:firstLine="709"/>
        <w:jc w:val="both"/>
        <w:rPr>
          <w:rStyle w:val="70"/>
          <w:rFonts w:ascii="Times New Roman" w:eastAsiaTheme="minorEastAsia" w:hAnsi="Times New Roman" w:cs="Times New Roman"/>
          <w:sz w:val="24"/>
          <w:szCs w:val="24"/>
        </w:rPr>
      </w:pPr>
    </w:p>
    <w:p w:rsidR="005C7E2C" w:rsidRPr="007C4B4F" w:rsidRDefault="005C7E2C" w:rsidP="007C4B4F">
      <w:pPr>
        <w:spacing w:after="0" w:line="240" w:lineRule="auto"/>
        <w:rPr>
          <w:rFonts w:ascii="Times New Roman" w:hAnsi="Times New Roman" w:cs="Times New Roman"/>
          <w:b/>
          <w:sz w:val="24"/>
          <w:szCs w:val="24"/>
        </w:rPr>
      </w:pPr>
      <w:r w:rsidRPr="007C4B4F">
        <w:rPr>
          <w:rStyle w:val="70"/>
          <w:rFonts w:ascii="Times New Roman" w:eastAsiaTheme="minorEastAsia" w:hAnsi="Times New Roman" w:cs="Times New Roman"/>
          <w:b/>
          <w:sz w:val="24"/>
          <w:szCs w:val="24"/>
        </w:rPr>
        <w:t>Ребенок в семье и сообществе</w:t>
      </w:r>
      <w:bookmarkEnd w:id="2"/>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Образ Я. </w:t>
      </w:r>
      <w:r w:rsidRPr="007C4B4F">
        <w:rPr>
          <w:rStyle w:val="22"/>
          <w:rFonts w:eastAsia="Arial"/>
          <w:sz w:val="24"/>
          <w:szCs w:val="24"/>
        </w:rPr>
        <w:t xml:space="preserve">Расширять представления ребенка об </w:t>
      </w:r>
      <w:proofErr w:type="gramStart"/>
      <w:r w:rsidRPr="007C4B4F">
        <w:rPr>
          <w:rStyle w:val="22"/>
          <w:rFonts w:eastAsia="Arial"/>
          <w:sz w:val="24"/>
          <w:szCs w:val="24"/>
        </w:rPr>
        <w:t>изменении</w:t>
      </w:r>
      <w:proofErr w:type="gramEnd"/>
      <w:r w:rsidRPr="007C4B4F">
        <w:rPr>
          <w:rStyle w:val="22"/>
          <w:rFonts w:eastAsia="Arial"/>
          <w:sz w:val="24"/>
          <w:szCs w:val="24"/>
        </w:rPr>
        <w:t xml:space="preserve"> позиции в связи с взрослением (ответственность за младших, уважение и помощь старшим, в том числе пожилым людям и т. д.). Через символические и образ</w:t>
      </w:r>
      <w:r w:rsidRPr="007C4B4F">
        <w:rPr>
          <w:rStyle w:val="22"/>
          <w:rFonts w:eastAsia="Arial"/>
          <w:sz w:val="24"/>
          <w:szCs w:val="24"/>
        </w:rPr>
        <w:softHyphen/>
        <w:t>ные средства углублять представления ребенка о себе в прошлом, настоящем и будущем.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Расширять традиционные гендерные представления. Воспитывать уважительное отношение к сверстникам своего и противоположного пола.</w:t>
      </w: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Семья. </w:t>
      </w:r>
      <w:r w:rsidRPr="007C4B4F">
        <w:rPr>
          <w:rStyle w:val="22"/>
          <w:rFonts w:eastAsia="Arial"/>
          <w:sz w:val="24"/>
          <w:szCs w:val="24"/>
        </w:rPr>
        <w:t xml:space="preserve">Углублять представления ребенка о семье и ее истории. Учить создавать простейшее </w:t>
      </w:r>
      <w:proofErr w:type="spellStart"/>
      <w:r w:rsidRPr="007C4B4F">
        <w:rPr>
          <w:rStyle w:val="22"/>
          <w:rFonts w:eastAsia="Arial"/>
          <w:sz w:val="24"/>
          <w:szCs w:val="24"/>
        </w:rPr>
        <w:t>генеологическое</w:t>
      </w:r>
      <w:proofErr w:type="spellEnd"/>
      <w:r w:rsidRPr="007C4B4F">
        <w:rPr>
          <w:rStyle w:val="22"/>
          <w:rFonts w:eastAsia="Arial"/>
          <w:sz w:val="24"/>
          <w:szCs w:val="24"/>
        </w:rPr>
        <w:t xml:space="preserve"> древо с опорой на историю семьи.</w:t>
      </w:r>
    </w:p>
    <w:p w:rsidR="005C7E2C" w:rsidRPr="007C4B4F" w:rsidRDefault="005C7E2C" w:rsidP="007C4B4F">
      <w:pPr>
        <w:spacing w:after="0" w:line="240" w:lineRule="auto"/>
        <w:ind w:firstLine="709"/>
        <w:jc w:val="both"/>
        <w:rPr>
          <w:rStyle w:val="23"/>
          <w:rFonts w:eastAsiaTheme="minorHAnsi"/>
          <w:b w:val="0"/>
          <w:bCs w:val="0"/>
          <w:color w:val="auto"/>
          <w:sz w:val="24"/>
          <w:szCs w:val="24"/>
          <w:lang w:eastAsia="en-US" w:bidi="ar-SA"/>
        </w:rPr>
      </w:pPr>
      <w:r w:rsidRPr="007C4B4F">
        <w:rPr>
          <w:rStyle w:val="22"/>
          <w:rFonts w:eastAsia="Arial"/>
          <w:sz w:val="24"/>
          <w:szCs w:val="24"/>
        </w:rPr>
        <w:t>Углублять представления о том, где работают родители, как важен для общества их труд. Поощрять посильное участие детей в подготовке различных семейных праздников. Приучать к выполнению постоянных обязанностей по дому</w:t>
      </w:r>
      <w:r w:rsidRPr="007C4B4F">
        <w:rPr>
          <w:rFonts w:ascii="Times New Roman" w:hAnsi="Times New Roman" w:cs="Times New Roman"/>
          <w:sz w:val="24"/>
          <w:szCs w:val="24"/>
        </w:rPr>
        <w:t>.</w:t>
      </w: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Детский сад. </w:t>
      </w:r>
      <w:r w:rsidRPr="007C4B4F">
        <w:rPr>
          <w:rStyle w:val="22"/>
          <w:rFonts w:eastAsia="Arial"/>
          <w:sz w:val="24"/>
          <w:szCs w:val="24"/>
        </w:rPr>
        <w:t>Продолжать формировать интерес к ближайшей окружа</w:t>
      </w:r>
      <w:r w:rsidRPr="007C4B4F">
        <w:rPr>
          <w:rStyle w:val="22"/>
          <w:rFonts w:eastAsia="Arial"/>
          <w:sz w:val="24"/>
          <w:szCs w:val="24"/>
        </w:rPr>
        <w:softHyphen/>
        <w:t>ющей среде: к детскому саду, дому, где живут дети, участку детского сада и др. Обращать внимание на своеобразие оформления разных помещений.</w:t>
      </w:r>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Развивать умение замечать изменения в оформлении помещений, учить объяснять причины таких изменений; высказывать свое мнение по поводу замеченных перемен, вносить свои предложения о возможных вариантах оформления. Подводить детей к оценке окружающей среды.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Вызывать стремление поддерживать чистоту и порядок в группе, укра</w:t>
      </w:r>
      <w:r w:rsidRPr="007C4B4F">
        <w:rPr>
          <w:rStyle w:val="22"/>
          <w:rFonts w:eastAsia="Arial"/>
          <w:sz w:val="24"/>
          <w:szCs w:val="24"/>
        </w:rPr>
        <w:softHyphen/>
        <w:t>шать ее произведениями искусства, рисунками. Привлекать к оформлению групповой комнаты, зала к праздникам. Побуждать использовать создан</w:t>
      </w:r>
      <w:r w:rsidRPr="007C4B4F">
        <w:rPr>
          <w:rStyle w:val="22"/>
          <w:rFonts w:eastAsia="Arial"/>
          <w:sz w:val="24"/>
          <w:szCs w:val="24"/>
        </w:rPr>
        <w:softHyphen/>
        <w:t>ные детьми изделия, рисунки, аппликации (птички, бабочки, снежинки, веточки с листьями и т. п.).</w:t>
      </w:r>
    </w:p>
    <w:p w:rsidR="00866B7F"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Расширять представления ребенка о себе как о члене коллектива, формировать активную жизненную позицию через участие в совместной проектной деятельности, взаимодействие с детьми других возрастных групп, посильное участие в жизни дошкольного учреждения. Приобщать к мероприятиям, которые проводятся в детском саду, в том числе и сов</w:t>
      </w:r>
      <w:r w:rsidRPr="007C4B4F">
        <w:rPr>
          <w:rStyle w:val="22"/>
          <w:rFonts w:eastAsia="Arial"/>
          <w:sz w:val="24"/>
          <w:szCs w:val="24"/>
        </w:rPr>
        <w:softHyphen/>
        <w:t>местно с родителями (спектакли, спортивные праздники и развлечения, подготовка выставок детских работ).</w:t>
      </w:r>
      <w:bookmarkStart w:id="3" w:name="bookmark89"/>
    </w:p>
    <w:p w:rsidR="00291791" w:rsidRPr="007C4B4F" w:rsidRDefault="00291791" w:rsidP="007C4B4F">
      <w:pPr>
        <w:spacing w:after="0" w:line="240" w:lineRule="auto"/>
        <w:ind w:firstLine="709"/>
        <w:jc w:val="both"/>
        <w:rPr>
          <w:rStyle w:val="70"/>
          <w:rFonts w:ascii="Times New Roman" w:eastAsiaTheme="minorHAnsi" w:hAnsi="Times New Roman" w:cs="Times New Roman"/>
          <w:sz w:val="24"/>
          <w:szCs w:val="24"/>
          <w:lang w:eastAsia="en-US"/>
        </w:rPr>
      </w:pPr>
    </w:p>
    <w:p w:rsidR="005C7E2C" w:rsidRPr="007C4B4F" w:rsidRDefault="005C7E2C" w:rsidP="007C4B4F">
      <w:pPr>
        <w:spacing w:after="0" w:line="240" w:lineRule="auto"/>
        <w:rPr>
          <w:rFonts w:ascii="Times New Roman" w:hAnsi="Times New Roman" w:cs="Times New Roman"/>
          <w:b/>
          <w:sz w:val="24"/>
          <w:szCs w:val="24"/>
        </w:rPr>
      </w:pPr>
      <w:r w:rsidRPr="007C4B4F">
        <w:rPr>
          <w:rStyle w:val="70"/>
          <w:rFonts w:ascii="Times New Roman" w:eastAsiaTheme="minorEastAsia" w:hAnsi="Times New Roman" w:cs="Times New Roman"/>
          <w:b/>
          <w:sz w:val="24"/>
          <w:szCs w:val="24"/>
        </w:rPr>
        <w:t>Самообслуживание, самостоятельность, трудовое воспитание</w:t>
      </w:r>
      <w:bookmarkEnd w:id="3"/>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Культурно-гигиенические навыки. </w:t>
      </w:r>
      <w:r w:rsidRPr="007C4B4F">
        <w:rPr>
          <w:rStyle w:val="22"/>
          <w:rFonts w:eastAsia="Arial"/>
          <w:sz w:val="24"/>
          <w:szCs w:val="24"/>
        </w:rPr>
        <w:t xml:space="preserve">Формировать у детей привычку следить за чистотой тела, опрятностью одежды, прически; самостоятельно чистить зубы, умываться, </w:t>
      </w:r>
      <w:r w:rsidR="00162E72" w:rsidRPr="007C4B4F">
        <w:rPr>
          <w:rStyle w:val="22"/>
          <w:rFonts w:eastAsia="Arial"/>
          <w:sz w:val="24"/>
          <w:szCs w:val="24"/>
        </w:rPr>
        <w:t>по мере необходимости мыть руки</w:t>
      </w:r>
      <w:proofErr w:type="gramStart"/>
      <w:r w:rsidR="00162E72" w:rsidRPr="007C4B4F">
        <w:rPr>
          <w:rStyle w:val="22"/>
          <w:rFonts w:eastAsia="Arial"/>
          <w:sz w:val="24"/>
          <w:szCs w:val="24"/>
        </w:rPr>
        <w:t>,</w:t>
      </w:r>
      <w:r w:rsidRPr="007C4B4F">
        <w:rPr>
          <w:rStyle w:val="22"/>
          <w:rFonts w:eastAsia="Arial"/>
          <w:sz w:val="24"/>
          <w:szCs w:val="24"/>
        </w:rPr>
        <w:t>с</w:t>
      </w:r>
      <w:proofErr w:type="gramEnd"/>
      <w:r w:rsidRPr="007C4B4F">
        <w:rPr>
          <w:rStyle w:val="22"/>
          <w:rFonts w:eastAsia="Arial"/>
          <w:sz w:val="24"/>
          <w:szCs w:val="24"/>
        </w:rPr>
        <w:t>ледить за чистотой ногтей; при кашле и чихании закрывать рот и нос платком.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умение замечать и самостоятельно устранять непорядок в своем внешнем виде.</w:t>
      </w:r>
    </w:p>
    <w:p w:rsidR="00866B7F" w:rsidRPr="007C4B4F" w:rsidRDefault="005C7E2C" w:rsidP="007C4B4F">
      <w:pPr>
        <w:spacing w:after="0" w:line="240" w:lineRule="auto"/>
        <w:ind w:firstLine="709"/>
        <w:jc w:val="both"/>
        <w:rPr>
          <w:rStyle w:val="23"/>
          <w:rFonts w:eastAsiaTheme="minorEastAsia"/>
          <w:b w:val="0"/>
          <w:bCs w:val="0"/>
          <w:color w:val="auto"/>
          <w:sz w:val="24"/>
          <w:szCs w:val="24"/>
          <w:lang w:bidi="ar-SA"/>
        </w:rPr>
      </w:pPr>
      <w:r w:rsidRPr="007C4B4F">
        <w:rPr>
          <w:rStyle w:val="22"/>
          <w:rFonts w:eastAsia="Arial"/>
          <w:sz w:val="24"/>
          <w:szCs w:val="24"/>
        </w:rPr>
        <w:t>Совершенствовать культуру еды: умение правильно пользоваться столовыми приборами (вилкой, ножом); есть аккуратно, бесшумно, сохраняя правильную осанку за столом; обращаться с просьбой, бла</w:t>
      </w:r>
      <w:r w:rsidRPr="007C4B4F">
        <w:rPr>
          <w:rStyle w:val="22"/>
          <w:rFonts w:eastAsia="Arial"/>
          <w:sz w:val="24"/>
          <w:szCs w:val="24"/>
        </w:rPr>
        <w:softHyphen/>
        <w:t>годарить.</w:t>
      </w:r>
    </w:p>
    <w:p w:rsidR="005C7E2C" w:rsidRPr="007C4B4F" w:rsidRDefault="005C7E2C" w:rsidP="007C4B4F">
      <w:pPr>
        <w:spacing w:after="0" w:line="240" w:lineRule="auto"/>
        <w:jc w:val="both"/>
        <w:rPr>
          <w:rStyle w:val="22"/>
          <w:rFonts w:eastAsiaTheme="minorHAnsi"/>
          <w:sz w:val="24"/>
          <w:szCs w:val="24"/>
          <w:lang w:eastAsia="en-US"/>
        </w:rPr>
      </w:pPr>
      <w:r w:rsidRPr="007C4B4F">
        <w:rPr>
          <w:rStyle w:val="23"/>
          <w:rFonts w:eastAsiaTheme="minorHAnsi"/>
          <w:sz w:val="24"/>
          <w:szCs w:val="24"/>
        </w:rPr>
        <w:t xml:space="preserve">Самообслуживание. </w:t>
      </w:r>
      <w:r w:rsidRPr="007C4B4F">
        <w:rPr>
          <w:rStyle w:val="22"/>
          <w:rFonts w:eastAsia="Arial"/>
          <w:sz w:val="24"/>
          <w:szCs w:val="24"/>
        </w:rPr>
        <w:t>Закреплять умение быстро, аккуратно одеваться и раздеваться, соблюдать порядок в своем шкафу (раскладывать одежду в определенные места), опрятно заправлять постель.</w:t>
      </w:r>
    </w:p>
    <w:p w:rsidR="005C7E2C" w:rsidRPr="007C4B4F" w:rsidRDefault="005C7E2C" w:rsidP="007C4B4F">
      <w:pPr>
        <w:spacing w:after="0" w:line="240" w:lineRule="auto"/>
        <w:ind w:firstLine="709"/>
        <w:jc w:val="both"/>
        <w:rPr>
          <w:rStyle w:val="23"/>
          <w:rFonts w:eastAsiaTheme="minorHAnsi"/>
          <w:b w:val="0"/>
          <w:bCs w:val="0"/>
          <w:color w:val="auto"/>
          <w:sz w:val="24"/>
          <w:szCs w:val="24"/>
          <w:lang w:eastAsia="en-US" w:bidi="ar-SA"/>
        </w:rPr>
      </w:pPr>
      <w:r w:rsidRPr="007C4B4F">
        <w:rPr>
          <w:rStyle w:val="22"/>
          <w:rFonts w:eastAsia="Arial"/>
          <w:sz w:val="24"/>
          <w:szCs w:val="24"/>
        </w:rPr>
        <w:t>Воспитывать умение самостоятельно и своевременно готовить матери</w:t>
      </w:r>
      <w:r w:rsidRPr="007C4B4F">
        <w:rPr>
          <w:rStyle w:val="22"/>
          <w:rFonts w:eastAsia="Arial"/>
          <w:sz w:val="24"/>
          <w:szCs w:val="24"/>
        </w:rPr>
        <w:softHyphen/>
        <w:t xml:space="preserve">алы и пособия к занятию, учить </w:t>
      </w:r>
      <w:proofErr w:type="gramStart"/>
      <w:r w:rsidRPr="007C4B4F">
        <w:rPr>
          <w:rStyle w:val="22"/>
          <w:rFonts w:eastAsia="Arial"/>
          <w:sz w:val="24"/>
          <w:szCs w:val="24"/>
        </w:rPr>
        <w:t>самостоятельно</w:t>
      </w:r>
      <w:proofErr w:type="gramEnd"/>
      <w:r w:rsidRPr="007C4B4F">
        <w:rPr>
          <w:rStyle w:val="22"/>
          <w:rFonts w:eastAsia="Arial"/>
          <w:sz w:val="24"/>
          <w:szCs w:val="24"/>
        </w:rPr>
        <w:t xml:space="preserve"> раскладывать подготов</w:t>
      </w:r>
      <w:r w:rsidRPr="007C4B4F">
        <w:rPr>
          <w:rStyle w:val="22"/>
          <w:rFonts w:eastAsia="Arial"/>
          <w:sz w:val="24"/>
          <w:szCs w:val="24"/>
        </w:rPr>
        <w:softHyphen/>
        <w:t>ленные воспитателем материалы для занятий, убирать их, мыть кисточки, розетки для красок, палитру, протирать столы.</w:t>
      </w: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Общественно-полезный труд. </w:t>
      </w:r>
      <w:r w:rsidRPr="007C4B4F">
        <w:rPr>
          <w:rStyle w:val="22"/>
          <w:rFonts w:eastAsia="Arial"/>
          <w:sz w:val="24"/>
          <w:szCs w:val="24"/>
        </w:rPr>
        <w:t>Воспитывать у детей положительное отношение к труду, желание выполнять посильные трудовые поручения. Разъяснять детям значимость их труда.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lastRenderedPageBreak/>
        <w:t>Воспитывать желание участвовать в совместной трудовой деятельнос</w:t>
      </w:r>
      <w:r w:rsidRPr="007C4B4F">
        <w:rPr>
          <w:rStyle w:val="22"/>
          <w:rFonts w:eastAsia="Arial"/>
          <w:sz w:val="24"/>
          <w:szCs w:val="24"/>
        </w:rPr>
        <w:softHyphen/>
        <w:t>ти. Формировать необходимые умения и навыки в разных видах труда. Воспитывать самостоятельность и ответственность, умение доводить на</w:t>
      </w:r>
      <w:r w:rsidRPr="007C4B4F">
        <w:rPr>
          <w:rStyle w:val="22"/>
          <w:rFonts w:eastAsia="Arial"/>
          <w:sz w:val="24"/>
          <w:szCs w:val="24"/>
        </w:rPr>
        <w:softHyphen/>
        <w:t>чатое дело до конца. Развивать творчество и инициативу при выполнении различных видов труда.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Знакомить детей с наиболее экономными приемами работы. Воспиты</w:t>
      </w:r>
      <w:r w:rsidRPr="007C4B4F">
        <w:rPr>
          <w:rStyle w:val="22"/>
          <w:rFonts w:eastAsia="Arial"/>
          <w:sz w:val="24"/>
          <w:szCs w:val="24"/>
        </w:rPr>
        <w:softHyphen/>
        <w:t>вать культуру трудовой деятельности, бережное отношение к материалам и инструментам.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умение оценивать результат своей работы (с помощью взрослого).</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Воспитывать дружеские взаимоотношения между детьми; привычку иг</w:t>
      </w:r>
      <w:r w:rsidRPr="007C4B4F">
        <w:rPr>
          <w:rStyle w:val="22"/>
          <w:rFonts w:eastAsia="Arial"/>
          <w:sz w:val="24"/>
          <w:szCs w:val="24"/>
        </w:rPr>
        <w:softHyphen/>
        <w:t>рать, трудиться, заниматься сообща. Развивать желание помогать друг другу.</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 детей предпосылки (элементы) учебной деятельности. Продолжать развивать внимание, умение понимать поставленную задачу (что нужно делать), способы ее достижения (как делать); воспитывать усидчивость; учить проявлять настойчивость, целеустремленность в до</w:t>
      </w:r>
      <w:r w:rsidRPr="007C4B4F">
        <w:rPr>
          <w:rStyle w:val="22"/>
          <w:rFonts w:eastAsia="Arial"/>
          <w:sz w:val="24"/>
          <w:szCs w:val="24"/>
        </w:rPr>
        <w:softHyphen/>
        <w:t>стижении конечного результата.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Продолжать </w:t>
      </w:r>
      <w:proofErr w:type="gramStart"/>
      <w:r w:rsidRPr="007C4B4F">
        <w:rPr>
          <w:rStyle w:val="22"/>
          <w:rFonts w:eastAsia="Arial"/>
          <w:sz w:val="24"/>
          <w:szCs w:val="24"/>
        </w:rPr>
        <w:t>учить детей помогать</w:t>
      </w:r>
      <w:proofErr w:type="gramEnd"/>
      <w:r w:rsidRPr="007C4B4F">
        <w:rPr>
          <w:rStyle w:val="22"/>
          <w:rFonts w:eastAsia="Arial"/>
          <w:sz w:val="24"/>
          <w:szCs w:val="24"/>
        </w:rPr>
        <w:t xml:space="preserve"> взрослым поддерживать порядок в группе: протирать игрушки, строительный материал и т. п.</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умение наводить порядок на участке детского сада (под</w:t>
      </w:r>
      <w:r w:rsidRPr="007C4B4F">
        <w:rPr>
          <w:rStyle w:val="22"/>
          <w:rFonts w:eastAsia="Arial"/>
          <w:sz w:val="24"/>
          <w:szCs w:val="24"/>
        </w:rPr>
        <w:softHyphen/>
        <w:t>метать и очищать дорожки от мусора, зимой — от снега, поливать песок в песочнице и пр.).</w:t>
      </w:r>
    </w:p>
    <w:p w:rsidR="00866B7F" w:rsidRPr="007C4B4F" w:rsidRDefault="005C7E2C" w:rsidP="007C4B4F">
      <w:pPr>
        <w:spacing w:after="0" w:line="240" w:lineRule="auto"/>
        <w:ind w:firstLine="709"/>
        <w:jc w:val="both"/>
        <w:rPr>
          <w:rStyle w:val="23"/>
          <w:rFonts w:eastAsiaTheme="minorEastAsia"/>
          <w:b w:val="0"/>
          <w:bCs w:val="0"/>
          <w:color w:val="auto"/>
          <w:sz w:val="24"/>
          <w:szCs w:val="24"/>
          <w:lang w:bidi="ar-SA"/>
        </w:rPr>
      </w:pPr>
      <w:r w:rsidRPr="007C4B4F">
        <w:rPr>
          <w:rStyle w:val="22"/>
          <w:rFonts w:eastAsia="Arial"/>
          <w:sz w:val="24"/>
          <w:szCs w:val="24"/>
        </w:rPr>
        <w:t xml:space="preserve">Приучать </w:t>
      </w:r>
      <w:proofErr w:type="gramStart"/>
      <w:r w:rsidRPr="007C4B4F">
        <w:rPr>
          <w:rStyle w:val="22"/>
          <w:rFonts w:eastAsia="Arial"/>
          <w:sz w:val="24"/>
          <w:szCs w:val="24"/>
        </w:rPr>
        <w:t>добросовестно</w:t>
      </w:r>
      <w:proofErr w:type="gramEnd"/>
      <w:r w:rsidRPr="007C4B4F">
        <w:rPr>
          <w:rStyle w:val="22"/>
          <w:rFonts w:eastAsia="Arial"/>
          <w:sz w:val="24"/>
          <w:szCs w:val="24"/>
        </w:rPr>
        <w:t xml:space="preserve"> выполнять обязанности дежурных по столо</w:t>
      </w:r>
      <w:r w:rsidRPr="007C4B4F">
        <w:rPr>
          <w:rStyle w:val="22"/>
          <w:rFonts w:eastAsia="Arial"/>
          <w:sz w:val="24"/>
          <w:szCs w:val="24"/>
        </w:rPr>
        <w:softHyphen/>
        <w:t>вой: сервировать стол, приводить его в порядок после еды.</w:t>
      </w:r>
    </w:p>
    <w:p w:rsidR="005C7E2C" w:rsidRPr="007C4B4F" w:rsidRDefault="005C7E2C" w:rsidP="007C4B4F">
      <w:pPr>
        <w:spacing w:after="0" w:line="240" w:lineRule="auto"/>
        <w:jc w:val="both"/>
        <w:rPr>
          <w:rStyle w:val="22"/>
          <w:rFonts w:eastAsiaTheme="minorHAnsi"/>
          <w:sz w:val="24"/>
          <w:szCs w:val="24"/>
          <w:lang w:eastAsia="en-US"/>
        </w:rPr>
      </w:pPr>
      <w:r w:rsidRPr="007C4B4F">
        <w:rPr>
          <w:rStyle w:val="23"/>
          <w:rFonts w:eastAsiaTheme="minorHAnsi"/>
          <w:sz w:val="24"/>
          <w:szCs w:val="24"/>
        </w:rPr>
        <w:t xml:space="preserve">Труд в природе. </w:t>
      </w:r>
      <w:r w:rsidRPr="007C4B4F">
        <w:rPr>
          <w:rStyle w:val="22"/>
          <w:rFonts w:eastAsia="Arial"/>
          <w:sz w:val="24"/>
          <w:szCs w:val="24"/>
        </w:rPr>
        <w:t>Поощрять желание выполнять различные поруче</w:t>
      </w:r>
      <w:r w:rsidRPr="007C4B4F">
        <w:rPr>
          <w:rStyle w:val="22"/>
          <w:rFonts w:eastAsia="Arial"/>
          <w:sz w:val="24"/>
          <w:szCs w:val="24"/>
        </w:rPr>
        <w:softHyphen/>
        <w:t>ния, связанные с уходом за животными и растениями в уголке природы; обязанности дежурного в уголке природы (поливать комнатные растения, рыхлить почву и т. д.).</w:t>
      </w:r>
    </w:p>
    <w:p w:rsidR="00866B7F" w:rsidRPr="007C4B4F" w:rsidRDefault="005C7E2C" w:rsidP="007C4B4F">
      <w:pPr>
        <w:spacing w:after="0" w:line="240" w:lineRule="auto"/>
        <w:ind w:firstLine="709"/>
        <w:jc w:val="both"/>
        <w:rPr>
          <w:rStyle w:val="23"/>
          <w:rFonts w:eastAsia="Arial"/>
          <w:b w:val="0"/>
          <w:bCs w:val="0"/>
          <w:sz w:val="24"/>
          <w:szCs w:val="24"/>
        </w:rPr>
      </w:pPr>
      <w:proofErr w:type="gramStart"/>
      <w:r w:rsidRPr="007C4B4F">
        <w:rPr>
          <w:rStyle w:val="22"/>
          <w:rFonts w:eastAsia="Arial"/>
          <w:sz w:val="24"/>
          <w:szCs w:val="24"/>
        </w:rPr>
        <w:t>Привлекать детей к помощи взрослым и посильному труду в природе: осенью — к уборке овощей на огороде, сбору семян, пересаживанию цве</w:t>
      </w:r>
      <w:r w:rsidRPr="007C4B4F">
        <w:rPr>
          <w:rStyle w:val="22"/>
          <w:rFonts w:eastAsia="Arial"/>
          <w:sz w:val="24"/>
          <w:szCs w:val="24"/>
        </w:rPr>
        <w:softHyphen/>
        <w:t>тущих растений из грунта в уголок природы; зимой — к сгребанию снега к стволам деревьев и кустарникам, выращиванию зеленого корма для птиц и животных (обитателей уголка п</w:t>
      </w:r>
      <w:r w:rsidR="00291791" w:rsidRPr="007C4B4F">
        <w:rPr>
          <w:rStyle w:val="22"/>
          <w:rFonts w:eastAsia="Arial"/>
          <w:sz w:val="24"/>
          <w:szCs w:val="24"/>
        </w:rPr>
        <w:t xml:space="preserve">рироды), посадке корнеплодов, к </w:t>
      </w:r>
      <w:r w:rsidRPr="007C4B4F">
        <w:rPr>
          <w:rStyle w:val="22"/>
          <w:rFonts w:eastAsia="Arial"/>
          <w:sz w:val="24"/>
          <w:szCs w:val="24"/>
        </w:rPr>
        <w:t>созда</w:t>
      </w:r>
      <w:r w:rsidRPr="007C4B4F">
        <w:rPr>
          <w:rStyle w:val="22"/>
          <w:rFonts w:eastAsia="Arial"/>
          <w:sz w:val="24"/>
          <w:szCs w:val="24"/>
        </w:rPr>
        <w:softHyphen/>
        <w:t>нию фигур и построек из снега;</w:t>
      </w:r>
      <w:proofErr w:type="gramEnd"/>
      <w:r w:rsidRPr="007C4B4F">
        <w:rPr>
          <w:rStyle w:val="22"/>
          <w:rFonts w:eastAsia="Arial"/>
          <w:sz w:val="24"/>
          <w:szCs w:val="24"/>
        </w:rPr>
        <w:t xml:space="preserve"> весной — к посеву семян овощей, цветов, высадке рассады; летом — к рыхлению почвы, поливке грядок и клумб.</w:t>
      </w:r>
    </w:p>
    <w:p w:rsidR="005C7E2C" w:rsidRPr="007C4B4F" w:rsidRDefault="005C7E2C" w:rsidP="007C4B4F">
      <w:pPr>
        <w:spacing w:after="0" w:line="240" w:lineRule="auto"/>
        <w:jc w:val="both"/>
        <w:rPr>
          <w:rFonts w:ascii="Times New Roman" w:eastAsia="Arial" w:hAnsi="Times New Roman" w:cs="Times New Roman"/>
          <w:color w:val="000000"/>
          <w:sz w:val="24"/>
          <w:szCs w:val="24"/>
          <w:lang w:bidi="ru-RU"/>
        </w:rPr>
      </w:pPr>
      <w:r w:rsidRPr="007C4B4F">
        <w:rPr>
          <w:rStyle w:val="23"/>
          <w:rFonts w:eastAsiaTheme="minorHAnsi"/>
          <w:sz w:val="24"/>
          <w:szCs w:val="24"/>
        </w:rPr>
        <w:t xml:space="preserve">Уважение к труду взрослых. </w:t>
      </w:r>
      <w:r w:rsidRPr="007C4B4F">
        <w:rPr>
          <w:rStyle w:val="22"/>
          <w:rFonts w:eastAsia="Arial"/>
          <w:sz w:val="24"/>
          <w:szCs w:val="24"/>
        </w:rPr>
        <w:t>Расширять представления детей о труде взрослых, результатах труда, его общественной значимости. Формировать бережное отношение к тому, что сделано руками человека. Прививать де</w:t>
      </w:r>
      <w:r w:rsidRPr="007C4B4F">
        <w:rPr>
          <w:rStyle w:val="22"/>
          <w:rFonts w:eastAsia="Arial"/>
          <w:sz w:val="24"/>
          <w:szCs w:val="24"/>
        </w:rPr>
        <w:softHyphen/>
        <w:t>тям чувство благодарности к людям за их труд.</w:t>
      </w:r>
    </w:p>
    <w:p w:rsidR="000057B9" w:rsidRPr="007C4B4F" w:rsidRDefault="000057B9" w:rsidP="007C4B4F">
      <w:pPr>
        <w:spacing w:after="0" w:line="240" w:lineRule="auto"/>
        <w:rPr>
          <w:rFonts w:ascii="Times New Roman" w:hAnsi="Times New Roman" w:cs="Times New Roman"/>
          <w:b/>
          <w:sz w:val="24"/>
          <w:szCs w:val="24"/>
        </w:rPr>
      </w:pPr>
    </w:p>
    <w:p w:rsidR="005C7E2C" w:rsidRPr="007C4B4F" w:rsidRDefault="005C7E2C" w:rsidP="007C4B4F">
      <w:pPr>
        <w:spacing w:after="0" w:line="240" w:lineRule="auto"/>
        <w:rPr>
          <w:rFonts w:ascii="Times New Roman" w:hAnsi="Times New Roman" w:cs="Times New Roman"/>
          <w:b/>
          <w:sz w:val="24"/>
          <w:szCs w:val="24"/>
        </w:rPr>
      </w:pPr>
      <w:r w:rsidRPr="007C4B4F">
        <w:rPr>
          <w:rFonts w:ascii="Times New Roman" w:hAnsi="Times New Roman" w:cs="Times New Roman"/>
          <w:b/>
          <w:sz w:val="24"/>
          <w:szCs w:val="24"/>
        </w:rPr>
        <w:t>Формирование основ безопасности.</w:t>
      </w:r>
    </w:p>
    <w:p w:rsidR="00291791" w:rsidRPr="007C4B4F" w:rsidRDefault="005C7E2C" w:rsidP="007C4B4F">
      <w:pPr>
        <w:spacing w:after="0" w:line="240" w:lineRule="auto"/>
        <w:rPr>
          <w:rFonts w:ascii="Times New Roman" w:eastAsia="Times New Roman" w:hAnsi="Times New Roman" w:cs="Times New Roman"/>
          <w:b/>
          <w:bCs/>
          <w:sz w:val="24"/>
          <w:szCs w:val="24"/>
          <w:lang w:bidi="ru-RU"/>
        </w:rPr>
      </w:pPr>
      <w:r w:rsidRPr="007C4B4F">
        <w:rPr>
          <w:rFonts w:ascii="Times New Roman" w:eastAsia="Times New Roman" w:hAnsi="Times New Roman" w:cs="Times New Roman"/>
          <w:b/>
          <w:bCs/>
          <w:sz w:val="24"/>
          <w:szCs w:val="24"/>
          <w:lang w:bidi="ru-RU"/>
        </w:rPr>
        <w:t xml:space="preserve">Безопасное поведение в природе. </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Формировать основы экологической культуры и безопасного поведения в природе.</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Формировать понятия о том, что в природе все взаимосвязано, что человек не должен нарушать эту взаимосвязь, чтобы не навредить живот</w:t>
      </w:r>
      <w:r w:rsidRPr="007C4B4F">
        <w:rPr>
          <w:rFonts w:ascii="Times New Roman" w:eastAsia="Times New Roman" w:hAnsi="Times New Roman" w:cs="Times New Roman"/>
          <w:sz w:val="24"/>
          <w:szCs w:val="24"/>
          <w:lang w:bidi="ru-RU"/>
        </w:rPr>
        <w:softHyphen/>
        <w:t>ному и растительному миру.</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Знакомить с явлениями неживой природы (гроза, гром, молния, раду</w:t>
      </w:r>
      <w:r w:rsidRPr="007C4B4F">
        <w:rPr>
          <w:rFonts w:ascii="Times New Roman" w:eastAsia="Times New Roman" w:hAnsi="Times New Roman" w:cs="Times New Roman"/>
          <w:sz w:val="24"/>
          <w:szCs w:val="24"/>
          <w:lang w:bidi="ru-RU"/>
        </w:rPr>
        <w:softHyphen/>
        <w:t>га), с правилами поведения при грозе.</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Знакомить детей с правилами оказания первой помощи при ушибах и укусах насекомых.</w:t>
      </w:r>
    </w:p>
    <w:p w:rsidR="00162E72" w:rsidRPr="007C4B4F" w:rsidRDefault="00162E72" w:rsidP="007C4B4F">
      <w:pPr>
        <w:spacing w:after="0" w:line="240" w:lineRule="auto"/>
        <w:rPr>
          <w:rFonts w:ascii="Times New Roman" w:hAnsi="Times New Roman" w:cs="Times New Roman"/>
          <w:b/>
          <w:bCs/>
          <w:sz w:val="24"/>
          <w:szCs w:val="24"/>
          <w:lang w:bidi="ru-RU"/>
        </w:rPr>
      </w:pPr>
    </w:p>
    <w:p w:rsidR="00291791" w:rsidRPr="007C4B4F" w:rsidRDefault="005C7E2C" w:rsidP="007C4B4F">
      <w:pPr>
        <w:spacing w:after="0" w:line="240" w:lineRule="auto"/>
        <w:rPr>
          <w:rFonts w:ascii="Times New Roman" w:hAnsi="Times New Roman" w:cs="Times New Roman"/>
          <w:b/>
          <w:bCs/>
          <w:sz w:val="24"/>
          <w:szCs w:val="24"/>
          <w:lang w:bidi="ru-RU"/>
        </w:rPr>
      </w:pPr>
      <w:r w:rsidRPr="007C4B4F">
        <w:rPr>
          <w:rFonts w:ascii="Times New Roman" w:hAnsi="Times New Roman" w:cs="Times New Roman"/>
          <w:b/>
          <w:bCs/>
          <w:sz w:val="24"/>
          <w:szCs w:val="24"/>
          <w:lang w:bidi="ru-RU"/>
        </w:rPr>
        <w:t xml:space="preserve">Безопасность на дорогах. </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 xml:space="preserve">Уточнять знания детей об </w:t>
      </w:r>
      <w:proofErr w:type="gramStart"/>
      <w:r w:rsidRPr="007C4B4F">
        <w:rPr>
          <w:rFonts w:ascii="Times New Roman" w:hAnsi="Times New Roman" w:cs="Times New Roman"/>
          <w:sz w:val="24"/>
          <w:szCs w:val="24"/>
          <w:lang w:bidi="ru-RU"/>
        </w:rPr>
        <w:t>элементах</w:t>
      </w:r>
      <w:proofErr w:type="gramEnd"/>
      <w:r w:rsidRPr="007C4B4F">
        <w:rPr>
          <w:rFonts w:ascii="Times New Roman" w:hAnsi="Times New Roman" w:cs="Times New Roman"/>
          <w:sz w:val="24"/>
          <w:szCs w:val="24"/>
          <w:lang w:bidi="ru-RU"/>
        </w:rPr>
        <w:t xml:space="preserve"> дороги (проезжая часть, пешеходный переход, тротуар), о движении транспорта, о работе светофора.</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Знакомить с названиями ближайших к детскому саду улиц и улиц, на которых живут дети.</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Знакомить с правилами дорожного движения, правилами передвиже</w:t>
      </w:r>
      <w:r w:rsidRPr="007C4B4F">
        <w:rPr>
          <w:rFonts w:ascii="Times New Roman" w:hAnsi="Times New Roman" w:cs="Times New Roman"/>
          <w:sz w:val="24"/>
          <w:szCs w:val="24"/>
          <w:lang w:bidi="ru-RU"/>
        </w:rPr>
        <w:softHyphen/>
        <w:t>ния пешеходов и велосипедистов.</w:t>
      </w:r>
    </w:p>
    <w:p w:rsidR="005C7E2C" w:rsidRPr="007C4B4F" w:rsidRDefault="005C7E2C" w:rsidP="007C4B4F">
      <w:pPr>
        <w:spacing w:after="0" w:line="240" w:lineRule="auto"/>
        <w:ind w:firstLine="709"/>
        <w:jc w:val="both"/>
        <w:rPr>
          <w:rStyle w:val="23"/>
          <w:rFonts w:eastAsiaTheme="minorHAnsi"/>
          <w:b w:val="0"/>
          <w:bCs w:val="0"/>
          <w:color w:val="auto"/>
          <w:sz w:val="24"/>
          <w:szCs w:val="24"/>
          <w:lang w:eastAsia="en-US" w:bidi="ar-SA"/>
        </w:rPr>
      </w:pPr>
      <w:r w:rsidRPr="007C4B4F">
        <w:rPr>
          <w:rFonts w:ascii="Times New Roman" w:hAnsi="Times New Roman" w:cs="Times New Roman"/>
          <w:sz w:val="24"/>
          <w:szCs w:val="24"/>
          <w:lang w:bidi="ru-RU"/>
        </w:rPr>
        <w:lastRenderedPageBreak/>
        <w:t>Продолжать знакомить с дорожными знаками</w:t>
      </w:r>
      <w:proofErr w:type="gramStart"/>
      <w:r w:rsidRPr="007C4B4F">
        <w:rPr>
          <w:rFonts w:ascii="Times New Roman" w:hAnsi="Times New Roman" w:cs="Times New Roman"/>
          <w:sz w:val="24"/>
          <w:szCs w:val="24"/>
          <w:lang w:bidi="ru-RU"/>
        </w:rPr>
        <w:t>:</w:t>
      </w:r>
      <w:r w:rsidRPr="007C4B4F">
        <w:rPr>
          <w:rStyle w:val="22"/>
          <w:rFonts w:eastAsia="Arial"/>
          <w:sz w:val="24"/>
          <w:szCs w:val="24"/>
        </w:rPr>
        <w:t>«</w:t>
      </w:r>
      <w:proofErr w:type="gramEnd"/>
      <w:r w:rsidRPr="007C4B4F">
        <w:rPr>
          <w:rStyle w:val="22"/>
          <w:rFonts w:eastAsia="Arial"/>
          <w:sz w:val="24"/>
          <w:szCs w:val="24"/>
        </w:rPr>
        <w:t>Дети», «Остановка автобуса», «Пешеходный переход», «Пункт первоймедицинской помощи», «Пункт питания», «Место стоянки», «Въезд запрещен», «Дорожные работы», «Велосипедная дорожка».</w:t>
      </w:r>
    </w:p>
    <w:p w:rsidR="00291791" w:rsidRPr="007C4B4F" w:rsidRDefault="005C7E2C" w:rsidP="007C4B4F">
      <w:pPr>
        <w:spacing w:after="0" w:line="240" w:lineRule="auto"/>
        <w:rPr>
          <w:rStyle w:val="23"/>
          <w:rFonts w:eastAsiaTheme="minorHAnsi"/>
          <w:sz w:val="24"/>
          <w:szCs w:val="24"/>
        </w:rPr>
      </w:pPr>
      <w:r w:rsidRPr="007C4B4F">
        <w:rPr>
          <w:rStyle w:val="23"/>
          <w:rFonts w:eastAsiaTheme="minorHAnsi"/>
          <w:sz w:val="24"/>
          <w:szCs w:val="24"/>
        </w:rPr>
        <w:t xml:space="preserve">Безопасность собственной жизнедеятельности. </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основы безопасности жизнедеятельности человека.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знакомить с правилами безопасного поведения во время игр в разное время года (купание в водоемах, катание на велосипеде, на санках,  и др.).</w:t>
      </w:r>
    </w:p>
    <w:p w:rsidR="005C7E2C" w:rsidRPr="007C4B4F" w:rsidRDefault="005C7E2C" w:rsidP="007C4B4F">
      <w:pPr>
        <w:spacing w:after="0" w:line="240" w:lineRule="auto"/>
        <w:ind w:firstLine="709"/>
        <w:jc w:val="both"/>
        <w:rPr>
          <w:rStyle w:val="22"/>
          <w:rFonts w:eastAsiaTheme="minorHAnsi"/>
          <w:sz w:val="24"/>
          <w:szCs w:val="24"/>
          <w:lang w:eastAsia="en-US"/>
        </w:rPr>
      </w:pPr>
      <w:r w:rsidRPr="007C4B4F">
        <w:rPr>
          <w:rStyle w:val="22"/>
          <w:rFonts w:eastAsia="Arial"/>
          <w:sz w:val="24"/>
          <w:szCs w:val="24"/>
        </w:rPr>
        <w:t xml:space="preserve">Расширять знания об </w:t>
      </w:r>
      <w:proofErr w:type="gramStart"/>
      <w:r w:rsidRPr="007C4B4F">
        <w:rPr>
          <w:rStyle w:val="22"/>
          <w:rFonts w:eastAsia="Arial"/>
          <w:sz w:val="24"/>
          <w:szCs w:val="24"/>
        </w:rPr>
        <w:t>источниках</w:t>
      </w:r>
      <w:proofErr w:type="gramEnd"/>
      <w:r w:rsidRPr="007C4B4F">
        <w:rPr>
          <w:rStyle w:val="22"/>
          <w:rFonts w:eastAsia="Arial"/>
          <w:sz w:val="24"/>
          <w:szCs w:val="24"/>
        </w:rPr>
        <w:t xml:space="preserve"> опасности в быту (электроприборы, газовая плита, утюг и др.). Закреплять навыки безопасного пользования бытовыми предметами.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Уточнять знания детей о работе пожарных, о причинах пожаров, об элементарных правилах поведения во время пожара. Знакомить с ра</w:t>
      </w:r>
      <w:r w:rsidRPr="007C4B4F">
        <w:rPr>
          <w:rStyle w:val="22"/>
          <w:rFonts w:eastAsia="Arial"/>
          <w:sz w:val="24"/>
          <w:szCs w:val="24"/>
        </w:rPr>
        <w:softHyphen/>
        <w:t>ботой службы спасения — МЧС. Закреплять знания о том, что в случае необходимости взрослые звонят по телефонам «01», «02», «03».</w:t>
      </w:r>
    </w:p>
    <w:p w:rsidR="005C7E2C" w:rsidRPr="007C4B4F" w:rsidRDefault="005C7E2C" w:rsidP="007C4B4F">
      <w:pPr>
        <w:spacing w:after="0" w:line="240" w:lineRule="auto"/>
        <w:ind w:firstLine="709"/>
        <w:jc w:val="both"/>
        <w:rPr>
          <w:rStyle w:val="42"/>
          <w:rFonts w:ascii="Times New Roman" w:hAnsi="Times New Roman" w:cs="Times New Roman"/>
          <w:b/>
          <w:sz w:val="24"/>
          <w:szCs w:val="24"/>
        </w:rPr>
      </w:pPr>
      <w:r w:rsidRPr="007C4B4F">
        <w:rPr>
          <w:rStyle w:val="22"/>
          <w:rFonts w:eastAsia="Arial"/>
          <w:sz w:val="24"/>
          <w:szCs w:val="24"/>
        </w:rPr>
        <w:t>Формировать умение обращаться за помощью к взрослым,  называть свое имя, фамилию, возраст, домашний адрес, телефон.</w:t>
      </w:r>
      <w:bookmarkStart w:id="4" w:name="bookmark102"/>
    </w:p>
    <w:p w:rsidR="000057B9" w:rsidRPr="007C4B4F" w:rsidRDefault="000057B9" w:rsidP="007C4B4F">
      <w:pPr>
        <w:spacing w:after="0" w:line="240" w:lineRule="auto"/>
        <w:rPr>
          <w:rStyle w:val="42"/>
          <w:rFonts w:ascii="Times New Roman" w:eastAsiaTheme="minorEastAsia" w:hAnsi="Times New Roman" w:cs="Times New Roman"/>
          <w:b/>
          <w:sz w:val="24"/>
          <w:szCs w:val="24"/>
        </w:rPr>
      </w:pPr>
    </w:p>
    <w:p w:rsidR="005C7E2C" w:rsidRPr="007C4B4F" w:rsidRDefault="005C7E2C" w:rsidP="007C4B4F">
      <w:pPr>
        <w:spacing w:after="0" w:line="240" w:lineRule="auto"/>
        <w:rPr>
          <w:rFonts w:ascii="Times New Roman" w:hAnsi="Times New Roman" w:cs="Times New Roman"/>
          <w:b/>
          <w:sz w:val="24"/>
          <w:szCs w:val="24"/>
        </w:rPr>
      </w:pPr>
      <w:r w:rsidRPr="007C4B4F">
        <w:rPr>
          <w:rStyle w:val="42"/>
          <w:rFonts w:ascii="Times New Roman" w:eastAsiaTheme="minorEastAsia" w:hAnsi="Times New Roman" w:cs="Times New Roman"/>
          <w:b/>
          <w:sz w:val="24"/>
          <w:szCs w:val="24"/>
        </w:rPr>
        <w:t>Образовательная область «П</w:t>
      </w:r>
      <w:r w:rsidR="00291791" w:rsidRPr="007C4B4F">
        <w:rPr>
          <w:rStyle w:val="42"/>
          <w:rFonts w:ascii="Times New Roman" w:eastAsiaTheme="minorEastAsia" w:hAnsi="Times New Roman" w:cs="Times New Roman"/>
          <w:b/>
          <w:sz w:val="24"/>
          <w:szCs w:val="24"/>
        </w:rPr>
        <w:t>ознавательное развитие</w:t>
      </w:r>
      <w:r w:rsidRPr="007C4B4F">
        <w:rPr>
          <w:rStyle w:val="42"/>
          <w:rFonts w:ascii="Times New Roman" w:eastAsiaTheme="minorEastAsia" w:hAnsi="Times New Roman" w:cs="Times New Roman"/>
          <w:b/>
          <w:sz w:val="24"/>
          <w:szCs w:val="24"/>
        </w:rPr>
        <w:t>»</w:t>
      </w:r>
      <w:bookmarkEnd w:id="4"/>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«Познавательное развитие предполагает развитие интересов детей, любознательности и познавательной мотивации; формирование познава</w:t>
      </w:r>
      <w:r w:rsidRPr="007C4B4F">
        <w:rPr>
          <w:rFonts w:ascii="Times New Roman" w:hAnsi="Times New Roman" w:cs="Times New Roman"/>
          <w:sz w:val="24"/>
          <w:szCs w:val="24"/>
          <w:lang w:bidi="ru-RU"/>
        </w:rPr>
        <w:softHyphen/>
        <w:t>тельных действий, становление сознания; развитие воображения и твор</w:t>
      </w:r>
      <w:r w:rsidRPr="007C4B4F">
        <w:rPr>
          <w:rFonts w:ascii="Times New Roman" w:hAnsi="Times New Roman" w:cs="Times New Roman"/>
          <w:sz w:val="24"/>
          <w:szCs w:val="24"/>
          <w:lang w:bidi="ru-RU"/>
        </w:rPr>
        <w:softHyphen/>
        <w:t xml:space="preserve">ческой активности; </w:t>
      </w:r>
      <w:proofErr w:type="gramStart"/>
      <w:r w:rsidRPr="007C4B4F">
        <w:rPr>
          <w:rFonts w:ascii="Times New Roman" w:hAnsi="Times New Roman" w:cs="Times New Roman"/>
          <w:sz w:val="24"/>
          <w:szCs w:val="24"/>
          <w:lang w:bidi="ru-RU"/>
        </w:rPr>
        <w:t>формирование первичных представлений о себе, дру</w:t>
      </w:r>
      <w:r w:rsidRPr="007C4B4F">
        <w:rPr>
          <w:rFonts w:ascii="Times New Roman" w:hAnsi="Times New Roman" w:cs="Times New Roman"/>
          <w:sz w:val="24"/>
          <w:szCs w:val="24"/>
          <w:lang w:bidi="ru-RU"/>
        </w:rPr>
        <w:softHyphen/>
        <w:t>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w:t>
      </w:r>
      <w:r w:rsidRPr="007C4B4F">
        <w:rPr>
          <w:rFonts w:ascii="Times New Roman" w:hAnsi="Times New Roman" w:cs="Times New Roman"/>
          <w:sz w:val="24"/>
          <w:szCs w:val="24"/>
          <w:lang w:bidi="ru-RU"/>
        </w:rPr>
        <w:softHyphen/>
        <w:t>нии и покое, причинах и следствиях и др.), о малой родине и Отечестве, представлений о социокультурных ценностях нашего народа, об отечест</w:t>
      </w:r>
      <w:r w:rsidRPr="007C4B4F">
        <w:rPr>
          <w:rFonts w:ascii="Times New Roman" w:hAnsi="Times New Roman" w:cs="Times New Roman"/>
          <w:sz w:val="24"/>
          <w:szCs w:val="24"/>
          <w:lang w:bidi="ru-RU"/>
        </w:rPr>
        <w:softHyphen/>
        <w:t>венных традициях и праздниках, о планете Земля какобщем</w:t>
      </w:r>
      <w:proofErr w:type="gramEnd"/>
      <w:r w:rsidRPr="007C4B4F">
        <w:rPr>
          <w:rFonts w:ascii="Times New Roman" w:hAnsi="Times New Roman" w:cs="Times New Roman"/>
          <w:sz w:val="24"/>
          <w:szCs w:val="24"/>
          <w:lang w:bidi="ru-RU"/>
        </w:rPr>
        <w:t xml:space="preserve"> </w:t>
      </w:r>
      <w:proofErr w:type="gramStart"/>
      <w:r w:rsidRPr="007C4B4F">
        <w:rPr>
          <w:rFonts w:ascii="Times New Roman" w:hAnsi="Times New Roman" w:cs="Times New Roman"/>
          <w:sz w:val="24"/>
          <w:szCs w:val="24"/>
          <w:lang w:bidi="ru-RU"/>
        </w:rPr>
        <w:t>доме</w:t>
      </w:r>
      <w:proofErr w:type="gramEnd"/>
      <w:r w:rsidRPr="007C4B4F">
        <w:rPr>
          <w:rFonts w:ascii="Times New Roman" w:hAnsi="Times New Roman" w:cs="Times New Roman"/>
          <w:sz w:val="24"/>
          <w:szCs w:val="24"/>
          <w:lang w:bidi="ru-RU"/>
        </w:rPr>
        <w:t xml:space="preserve"> людей, об особенностях ее природы, многообразии стран и народов мира»</w:t>
      </w:r>
      <w:bookmarkStart w:id="5" w:name="bookmark103"/>
    </w:p>
    <w:p w:rsidR="00511A6C" w:rsidRPr="007C4B4F" w:rsidRDefault="00511A6C" w:rsidP="007C4B4F">
      <w:pPr>
        <w:spacing w:after="0" w:line="240" w:lineRule="auto"/>
        <w:rPr>
          <w:rFonts w:ascii="Times New Roman" w:hAnsi="Times New Roman" w:cs="Times New Roman"/>
          <w:b/>
          <w:bCs/>
          <w:sz w:val="24"/>
          <w:szCs w:val="24"/>
          <w:lang w:bidi="ru-RU"/>
        </w:rPr>
      </w:pPr>
    </w:p>
    <w:p w:rsidR="005C7E2C" w:rsidRPr="007C4B4F" w:rsidRDefault="005C7E2C" w:rsidP="007C4B4F">
      <w:pPr>
        <w:spacing w:after="0" w:line="240" w:lineRule="auto"/>
        <w:rPr>
          <w:rFonts w:ascii="Times New Roman" w:hAnsi="Times New Roman" w:cs="Times New Roman"/>
          <w:b/>
          <w:bCs/>
          <w:sz w:val="24"/>
          <w:szCs w:val="24"/>
          <w:lang w:bidi="ru-RU"/>
        </w:rPr>
      </w:pPr>
      <w:r w:rsidRPr="007C4B4F">
        <w:rPr>
          <w:rFonts w:ascii="Times New Roman" w:hAnsi="Times New Roman" w:cs="Times New Roman"/>
          <w:b/>
          <w:bCs/>
          <w:sz w:val="24"/>
          <w:szCs w:val="24"/>
          <w:lang w:bidi="ru-RU"/>
        </w:rPr>
        <w:t>Основные цели и задачи</w:t>
      </w:r>
      <w:bookmarkEnd w:id="5"/>
    </w:p>
    <w:p w:rsidR="005C7E2C" w:rsidRPr="007C4B4F" w:rsidRDefault="005C7E2C" w:rsidP="007C4B4F">
      <w:pPr>
        <w:spacing w:after="0" w:line="240" w:lineRule="auto"/>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b/>
          <w:bCs/>
          <w:sz w:val="24"/>
          <w:szCs w:val="24"/>
          <w:lang w:bidi="ru-RU"/>
        </w:rPr>
        <w:t xml:space="preserve">Формирование элементарных математических представлений. </w:t>
      </w:r>
      <w:r w:rsidRPr="007C4B4F">
        <w:rPr>
          <w:rFonts w:ascii="Times New Roman" w:eastAsia="Times New Roman" w:hAnsi="Times New Roman" w:cs="Times New Roman"/>
          <w:sz w:val="24"/>
          <w:szCs w:val="24"/>
          <w:lang w:bidi="ru-RU"/>
        </w:rPr>
        <w:t>Фор</w:t>
      </w:r>
      <w:r w:rsidRPr="007C4B4F">
        <w:rPr>
          <w:rFonts w:ascii="Times New Roman" w:eastAsia="Times New Roman" w:hAnsi="Times New Roman" w:cs="Times New Roman"/>
          <w:sz w:val="24"/>
          <w:szCs w:val="24"/>
          <w:lang w:bidi="ru-RU"/>
        </w:rPr>
        <w:softHyphen/>
        <w:t xml:space="preserve">мирование элементарных математических представлений, первичныхпредставлений об основных </w:t>
      </w:r>
      <w:proofErr w:type="gramStart"/>
      <w:r w:rsidRPr="007C4B4F">
        <w:rPr>
          <w:rFonts w:ascii="Times New Roman" w:eastAsia="Times New Roman" w:hAnsi="Times New Roman" w:cs="Times New Roman"/>
          <w:sz w:val="24"/>
          <w:szCs w:val="24"/>
          <w:lang w:bidi="ru-RU"/>
        </w:rPr>
        <w:t>свойствах</w:t>
      </w:r>
      <w:proofErr w:type="gramEnd"/>
      <w:r w:rsidRPr="007C4B4F">
        <w:rPr>
          <w:rFonts w:ascii="Times New Roman" w:eastAsia="Times New Roman" w:hAnsi="Times New Roman" w:cs="Times New Roman"/>
          <w:sz w:val="24"/>
          <w:szCs w:val="24"/>
          <w:lang w:bidi="ru-RU"/>
        </w:rPr>
        <w:t xml:space="preserve"> и отношениях объектов окружа</w:t>
      </w:r>
      <w:r w:rsidRPr="007C4B4F">
        <w:rPr>
          <w:rFonts w:ascii="Times New Roman" w:eastAsia="Times New Roman" w:hAnsi="Times New Roman" w:cs="Times New Roman"/>
          <w:sz w:val="24"/>
          <w:szCs w:val="24"/>
          <w:lang w:bidi="ru-RU"/>
        </w:rPr>
        <w:softHyphen/>
        <w:t>ющего мира: форме, цвете, размере, количестве, числе, части и целом, пространстве и времени.</w:t>
      </w:r>
    </w:p>
    <w:p w:rsidR="00511A6C" w:rsidRPr="007C4B4F" w:rsidRDefault="00511A6C" w:rsidP="007C4B4F">
      <w:pPr>
        <w:spacing w:after="0" w:line="240" w:lineRule="auto"/>
        <w:jc w:val="both"/>
        <w:rPr>
          <w:rFonts w:ascii="Times New Roman" w:eastAsia="Times New Roman" w:hAnsi="Times New Roman" w:cs="Times New Roman"/>
          <w:b/>
          <w:bCs/>
          <w:sz w:val="24"/>
          <w:szCs w:val="24"/>
          <w:lang w:bidi="ru-RU"/>
        </w:rPr>
      </w:pPr>
    </w:p>
    <w:p w:rsidR="005C7E2C" w:rsidRPr="007C4B4F" w:rsidRDefault="005C7E2C" w:rsidP="007C4B4F">
      <w:pPr>
        <w:spacing w:after="0" w:line="240" w:lineRule="auto"/>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b/>
          <w:bCs/>
          <w:sz w:val="24"/>
          <w:szCs w:val="24"/>
          <w:lang w:bidi="ru-RU"/>
        </w:rPr>
        <w:t xml:space="preserve">Развитие познавательно-исследовательской деятельности. </w:t>
      </w:r>
      <w:proofErr w:type="gramStart"/>
      <w:r w:rsidRPr="007C4B4F">
        <w:rPr>
          <w:rFonts w:ascii="Times New Roman" w:eastAsia="Times New Roman" w:hAnsi="Times New Roman" w:cs="Times New Roman"/>
          <w:sz w:val="24"/>
          <w:szCs w:val="24"/>
          <w:lang w:bidi="ru-RU"/>
        </w:rPr>
        <w:t>Развитие познавательных интересов детей, расширение опыта ориентировки в окру</w:t>
      </w:r>
      <w:r w:rsidRPr="007C4B4F">
        <w:rPr>
          <w:rFonts w:ascii="Times New Roman" w:eastAsia="Times New Roman" w:hAnsi="Times New Roman" w:cs="Times New Roman"/>
          <w:sz w:val="24"/>
          <w:szCs w:val="24"/>
          <w:lang w:bidi="ru-RU"/>
        </w:rPr>
        <w:softHyphen/>
        <w:t>жающем, сенсорное развитие, развитие любознательности и познаватель</w:t>
      </w:r>
      <w:r w:rsidRPr="007C4B4F">
        <w:rPr>
          <w:rFonts w:ascii="Times New Roman" w:eastAsia="Times New Roman" w:hAnsi="Times New Roman" w:cs="Times New Roman"/>
          <w:sz w:val="24"/>
          <w:szCs w:val="24"/>
          <w:lang w:bidi="ru-RU"/>
        </w:rPr>
        <w:softHyphen/>
        <w:t>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w:t>
      </w:r>
      <w:r w:rsidRPr="007C4B4F">
        <w:rPr>
          <w:rFonts w:ascii="Times New Roman" w:eastAsia="Times New Roman" w:hAnsi="Times New Roman" w:cs="Times New Roman"/>
          <w:sz w:val="24"/>
          <w:szCs w:val="24"/>
          <w:lang w:bidi="ru-RU"/>
        </w:rPr>
        <w:softHyphen/>
        <w:t>риале, звучании, ритме, темпе, причинах и следствиях и др.).</w:t>
      </w:r>
      <w:proofErr w:type="gramEnd"/>
    </w:p>
    <w:p w:rsidR="006F1226" w:rsidRPr="007C4B4F" w:rsidRDefault="005C7E2C" w:rsidP="007C4B4F">
      <w:pPr>
        <w:spacing w:after="24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Развитие восприятия, внимания, памяти, наблюдательности, спо</w:t>
      </w:r>
      <w:r w:rsidRPr="007C4B4F">
        <w:rPr>
          <w:rFonts w:ascii="Times New Roman" w:eastAsia="Times New Roman" w:hAnsi="Times New Roman" w:cs="Times New Roman"/>
          <w:sz w:val="24"/>
          <w:szCs w:val="24"/>
          <w:lang w:bidi="ru-RU"/>
        </w:rPr>
        <w:softHyphen/>
        <w:t>собности анализировать, сравнивать, выделять характерные, сущес</w:t>
      </w:r>
      <w:r w:rsidRPr="007C4B4F">
        <w:rPr>
          <w:rFonts w:ascii="Times New Roman" w:eastAsia="Times New Roman" w:hAnsi="Times New Roman" w:cs="Times New Roman"/>
          <w:sz w:val="24"/>
          <w:szCs w:val="24"/>
          <w:lang w:bidi="ru-RU"/>
        </w:rPr>
        <w:softHyphen/>
        <w:t>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rsidR="005C7E2C" w:rsidRPr="007C4B4F" w:rsidRDefault="005C7E2C" w:rsidP="007C4B4F">
      <w:pPr>
        <w:spacing w:after="0" w:line="240" w:lineRule="auto"/>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b/>
          <w:bCs/>
          <w:sz w:val="24"/>
          <w:szCs w:val="24"/>
          <w:lang w:bidi="ru-RU"/>
        </w:rPr>
        <w:t xml:space="preserve">Ознакомление с предметным окружением. </w:t>
      </w:r>
      <w:r w:rsidRPr="007C4B4F">
        <w:rPr>
          <w:rFonts w:ascii="Times New Roman" w:eastAsia="Times New Roman" w:hAnsi="Times New Roman" w:cs="Times New Roman"/>
          <w:sz w:val="24"/>
          <w:szCs w:val="24"/>
          <w:lang w:bidi="ru-RU"/>
        </w:rPr>
        <w:t>Ознакомление с пред</w:t>
      </w:r>
      <w:r w:rsidRPr="007C4B4F">
        <w:rPr>
          <w:rFonts w:ascii="Times New Roman" w:eastAsia="Times New Roman" w:hAnsi="Times New Roman" w:cs="Times New Roman"/>
          <w:sz w:val="24"/>
          <w:szCs w:val="24"/>
          <w:lang w:bidi="ru-RU"/>
        </w:rPr>
        <w:softHyphen/>
        <w:t>метным миром (название, функция, назначение, свойства и качества предмета); восприятие предмета как творения человеческой мысли и результата труда.</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Формирование первичных представлений о многообразии предметно</w:t>
      </w:r>
      <w:r w:rsidRPr="007C4B4F">
        <w:rPr>
          <w:rFonts w:ascii="Times New Roman" w:eastAsia="Times New Roman" w:hAnsi="Times New Roman" w:cs="Times New Roman"/>
          <w:sz w:val="24"/>
          <w:szCs w:val="24"/>
          <w:lang w:bidi="ru-RU"/>
        </w:rPr>
        <w:softHyphen/>
        <w:t xml:space="preserve">го окружения; о том, что человек создает предметное окружение, изменяет и совершенствует его для себя и других людей, делая жизнь более удобной и комфортной. Развитие умения </w:t>
      </w:r>
      <w:r w:rsidRPr="007C4B4F">
        <w:rPr>
          <w:rFonts w:ascii="Times New Roman" w:eastAsia="Times New Roman" w:hAnsi="Times New Roman" w:cs="Times New Roman"/>
          <w:sz w:val="24"/>
          <w:szCs w:val="24"/>
          <w:lang w:bidi="ru-RU"/>
        </w:rPr>
        <w:lastRenderedPageBreak/>
        <w:t>устанавливать причинно-следственные связи между миром предметов и природным миром.</w:t>
      </w:r>
    </w:p>
    <w:p w:rsidR="005C7E2C" w:rsidRPr="007C4B4F" w:rsidRDefault="005C7E2C" w:rsidP="007C4B4F">
      <w:pPr>
        <w:spacing w:after="0" w:line="240" w:lineRule="auto"/>
        <w:ind w:firstLine="709"/>
        <w:jc w:val="both"/>
        <w:rPr>
          <w:rFonts w:ascii="Times New Roman" w:eastAsia="Times New Roman" w:hAnsi="Times New Roman" w:cs="Times New Roman"/>
          <w:b/>
          <w:bCs/>
          <w:sz w:val="24"/>
          <w:szCs w:val="24"/>
          <w:lang w:bidi="ru-RU"/>
        </w:rPr>
      </w:pPr>
    </w:p>
    <w:p w:rsidR="005C7E2C" w:rsidRPr="007C4B4F" w:rsidRDefault="005C7E2C" w:rsidP="007C4B4F">
      <w:pPr>
        <w:spacing w:after="0" w:line="240" w:lineRule="auto"/>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b/>
          <w:bCs/>
          <w:sz w:val="24"/>
          <w:szCs w:val="24"/>
          <w:lang w:bidi="ru-RU"/>
        </w:rPr>
        <w:t xml:space="preserve">Ознакомление с социальным миром. </w:t>
      </w:r>
      <w:r w:rsidRPr="007C4B4F">
        <w:rPr>
          <w:rFonts w:ascii="Times New Roman" w:eastAsia="Times New Roman" w:hAnsi="Times New Roman" w:cs="Times New Roman"/>
          <w:sz w:val="24"/>
          <w:szCs w:val="24"/>
          <w:lang w:bidi="ru-RU"/>
        </w:rPr>
        <w:t>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w:t>
      </w:r>
    </w:p>
    <w:p w:rsidR="00511A6C" w:rsidRPr="007C4B4F" w:rsidRDefault="00511A6C" w:rsidP="007C4B4F">
      <w:pPr>
        <w:spacing w:after="0" w:line="240" w:lineRule="auto"/>
        <w:ind w:firstLine="709"/>
        <w:jc w:val="both"/>
        <w:rPr>
          <w:rFonts w:ascii="Times New Roman" w:eastAsia="Times New Roman" w:hAnsi="Times New Roman" w:cs="Times New Roman"/>
          <w:b/>
          <w:bCs/>
          <w:sz w:val="24"/>
          <w:szCs w:val="24"/>
          <w:lang w:bidi="ru-RU"/>
        </w:rPr>
      </w:pPr>
    </w:p>
    <w:p w:rsidR="005C7E2C" w:rsidRPr="007C4B4F" w:rsidRDefault="005C7E2C" w:rsidP="007C4B4F">
      <w:pPr>
        <w:spacing w:after="0" w:line="240" w:lineRule="auto"/>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b/>
          <w:bCs/>
          <w:sz w:val="24"/>
          <w:szCs w:val="24"/>
          <w:lang w:bidi="ru-RU"/>
        </w:rPr>
        <w:t xml:space="preserve">Ознакомление с миром природы. </w:t>
      </w:r>
      <w:r w:rsidRPr="007C4B4F">
        <w:rPr>
          <w:rFonts w:ascii="Times New Roman" w:eastAsia="Times New Roman" w:hAnsi="Times New Roman" w:cs="Times New Roman"/>
          <w:sz w:val="24"/>
          <w:szCs w:val="24"/>
          <w:lang w:bidi="ru-RU"/>
        </w:rPr>
        <w:t>Ознакомление с природой и природ</w:t>
      </w:r>
      <w:r w:rsidRPr="007C4B4F">
        <w:rPr>
          <w:rFonts w:ascii="Times New Roman" w:eastAsia="Times New Roman" w:hAnsi="Times New Roman" w:cs="Times New Roman"/>
          <w:sz w:val="24"/>
          <w:szCs w:val="24"/>
          <w:lang w:bidi="ru-RU"/>
        </w:rPr>
        <w:softHyphen/>
        <w:t>ными явлениями. Развитие умения устанавливать причинно-следственные связи между природными явлениями. Формирование первичных представ</w:t>
      </w:r>
      <w:r w:rsidRPr="007C4B4F">
        <w:rPr>
          <w:rFonts w:ascii="Times New Roman" w:eastAsia="Times New Roman" w:hAnsi="Times New Roman" w:cs="Times New Roman"/>
          <w:sz w:val="24"/>
          <w:szCs w:val="24"/>
          <w:lang w:bidi="ru-RU"/>
        </w:rPr>
        <w:softHyphen/>
        <w:t>лений о природном многообразии планеты Земля. Формирование элемен</w:t>
      </w:r>
      <w:r w:rsidRPr="007C4B4F">
        <w:rPr>
          <w:rFonts w:ascii="Times New Roman" w:eastAsia="Times New Roman" w:hAnsi="Times New Roman" w:cs="Times New Roman"/>
          <w:sz w:val="24"/>
          <w:szCs w:val="24"/>
          <w:lang w:bidi="ru-RU"/>
        </w:rPr>
        <w:softHyphen/>
        <w:t xml:space="preserve">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rsidR="00A80A55" w:rsidRPr="007C4B4F" w:rsidRDefault="005C7E2C" w:rsidP="007C4B4F">
      <w:pPr>
        <w:spacing w:after="0" w:line="240" w:lineRule="auto"/>
        <w:ind w:firstLine="709"/>
        <w:jc w:val="both"/>
        <w:rPr>
          <w:rFonts w:ascii="Times New Roman" w:hAnsi="Times New Roman" w:cs="Times New Roman"/>
          <w:sz w:val="24"/>
          <w:szCs w:val="24"/>
          <w:lang w:bidi="ru-RU"/>
        </w:rPr>
      </w:pPr>
      <w:bookmarkStart w:id="6" w:name="bookmark105"/>
      <w:r w:rsidRPr="007C4B4F">
        <w:rPr>
          <w:rFonts w:ascii="Times New Roman" w:hAnsi="Times New Roman" w:cs="Times New Roman"/>
          <w:sz w:val="24"/>
          <w:szCs w:val="24"/>
          <w:lang w:bidi="ru-RU"/>
        </w:rPr>
        <w:t>Формирование элементарных математических представлений</w:t>
      </w:r>
      <w:bookmarkEnd w:id="6"/>
    </w:p>
    <w:p w:rsidR="005C7E2C" w:rsidRPr="007C4B4F" w:rsidRDefault="005C7E2C" w:rsidP="007C4B4F">
      <w:pPr>
        <w:spacing w:after="0" w:line="240" w:lineRule="auto"/>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b/>
          <w:bCs/>
          <w:sz w:val="24"/>
          <w:szCs w:val="24"/>
          <w:lang w:bidi="ru-RU"/>
        </w:rPr>
        <w:t xml:space="preserve">Количество и счет. </w:t>
      </w:r>
      <w:proofErr w:type="gramStart"/>
      <w:r w:rsidRPr="007C4B4F">
        <w:rPr>
          <w:rFonts w:ascii="Times New Roman" w:eastAsia="Times New Roman" w:hAnsi="Times New Roman" w:cs="Times New Roman"/>
          <w:sz w:val="24"/>
          <w:szCs w:val="24"/>
          <w:lang w:bidi="ru-RU"/>
        </w:rPr>
        <w:t>Формировать умение создавать множества (группы предме</w:t>
      </w:r>
      <w:r w:rsidRPr="007C4B4F">
        <w:rPr>
          <w:rFonts w:ascii="Times New Roman" w:eastAsia="Times New Roman" w:hAnsi="Times New Roman" w:cs="Times New Roman"/>
          <w:sz w:val="24"/>
          <w:szCs w:val="24"/>
          <w:lang w:bidi="ru-RU"/>
        </w:rPr>
        <w:softHyphen/>
        <w:t>тов) из разных по качеству элементов (предметов разного цвета, раз</w:t>
      </w:r>
      <w:r w:rsidRPr="007C4B4F">
        <w:rPr>
          <w:rFonts w:ascii="Times New Roman" w:eastAsia="Times New Roman" w:hAnsi="Times New Roman" w:cs="Times New Roman"/>
          <w:sz w:val="24"/>
          <w:szCs w:val="24"/>
          <w:lang w:bidi="ru-RU"/>
        </w:rPr>
        <w:softHyphen/>
        <w:t>мера, формы, назначения; звуков, движений); разбивать множества на части и воссоединять их; устанавливать отношения между целым мно</w:t>
      </w:r>
      <w:r w:rsidRPr="007C4B4F">
        <w:rPr>
          <w:rFonts w:ascii="Times New Roman" w:eastAsia="Times New Roman" w:hAnsi="Times New Roman" w:cs="Times New Roman"/>
          <w:sz w:val="24"/>
          <w:szCs w:val="24"/>
          <w:lang w:bidi="ru-RU"/>
        </w:rPr>
        <w:softHyphen/>
        <w:t>жеством и каждой его частью, понимать, что множество больше части, а часть меньше целого множества; сравнивать разные части множества на основе счета и соотнесения элементов (предметов) один к одному;</w:t>
      </w:r>
      <w:proofErr w:type="gramEnd"/>
      <w:r w:rsidRPr="007C4B4F">
        <w:rPr>
          <w:rFonts w:ascii="Times New Roman" w:eastAsia="Times New Roman" w:hAnsi="Times New Roman" w:cs="Times New Roman"/>
          <w:sz w:val="24"/>
          <w:szCs w:val="24"/>
          <w:lang w:bidi="ru-RU"/>
        </w:rPr>
        <w:t xml:space="preserve"> определять большую (меньшую) часть множества или их равенство.</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Формировать умение считать до 10; последовательно знакомить с образованием каж</w:t>
      </w:r>
      <w:r w:rsidRPr="007C4B4F">
        <w:rPr>
          <w:rFonts w:ascii="Times New Roman" w:eastAsia="Times New Roman" w:hAnsi="Times New Roman" w:cs="Times New Roman"/>
          <w:sz w:val="24"/>
          <w:szCs w:val="24"/>
          <w:lang w:bidi="ru-RU"/>
        </w:rPr>
        <w:softHyphen/>
        <w:t>дого числа в пределах от 5 до 10 (на наглядной основе).</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proofErr w:type="gramStart"/>
      <w:r w:rsidRPr="007C4B4F">
        <w:rPr>
          <w:rFonts w:ascii="Times New Roman" w:eastAsia="Times New Roman" w:hAnsi="Times New Roman" w:cs="Times New Roman"/>
          <w:sz w:val="24"/>
          <w:szCs w:val="24"/>
          <w:lang w:bidi="ru-RU"/>
        </w:rPr>
        <w:t>Сравнивать рядом стоящие числа в пределах 10 на основе сравнения конкретных множеств; получать равенство из неравенства (неравенство из равенства), добавляя к меньшему количеству один предмет или убирая из большего количества один предмет («7 меньше 8, если к 7 добавить один предмет, будет 8, поровну», «8 больше 7; если из 8 предметов убрать один, то станет по 7, поровну»).</w:t>
      </w:r>
      <w:proofErr w:type="gramEnd"/>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Формировать умение понимать отношения рядом стоящих чисел (5 &lt; 6 на 1, 6 &gt; 5 на 1).</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Отсчитывать предметы из большого количества по образцу и задан</w:t>
      </w:r>
      <w:r w:rsidRPr="007C4B4F">
        <w:rPr>
          <w:rFonts w:ascii="Times New Roman" w:eastAsia="Times New Roman" w:hAnsi="Times New Roman" w:cs="Times New Roman"/>
          <w:sz w:val="24"/>
          <w:szCs w:val="24"/>
          <w:lang w:bidi="ru-RU"/>
        </w:rPr>
        <w:softHyphen/>
        <w:t>ному числу (в пределах 10).</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Совершенствовать умение считать в прямом и обратном порядке (в пределах 10). Считать предметы на ощупь, считать и воспроизводить ко</w:t>
      </w:r>
      <w:r w:rsidRPr="007C4B4F">
        <w:rPr>
          <w:rFonts w:ascii="Times New Roman" w:eastAsia="Times New Roman" w:hAnsi="Times New Roman" w:cs="Times New Roman"/>
          <w:sz w:val="24"/>
          <w:szCs w:val="24"/>
          <w:lang w:bidi="ru-RU"/>
        </w:rPr>
        <w:softHyphen/>
        <w:t>личество звуков, движений по образцу и заданному числу (в пределах 10).</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Познакомить с цифрами от 0 до 9.</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Познакомить с порядковым счетом в пределах 10, формировать умение различать воп</w:t>
      </w:r>
      <w:r w:rsidRPr="007C4B4F">
        <w:rPr>
          <w:rFonts w:ascii="Times New Roman" w:eastAsia="Times New Roman" w:hAnsi="Times New Roman" w:cs="Times New Roman"/>
          <w:sz w:val="24"/>
          <w:szCs w:val="24"/>
          <w:lang w:bidi="ru-RU"/>
        </w:rPr>
        <w:softHyphen/>
        <w:t>росы «Сколько?», «Который?» («Какой?») и правильно отвечать на них.</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Продолжать формировать представление о равенстве: определять равное количество в группах, состоящих из разных предметов; правильно обобщать числовые значения на основе счета и сравнения групп (здесь 5 петушков, 5 матрешек, 5 машин — всех игрушек поровну — по 5).</w:t>
      </w:r>
    </w:p>
    <w:p w:rsidR="005C7E2C" w:rsidRPr="007C4B4F" w:rsidRDefault="005C7E2C" w:rsidP="007C4B4F">
      <w:pPr>
        <w:spacing w:after="0" w:line="240" w:lineRule="auto"/>
        <w:ind w:firstLine="709"/>
        <w:jc w:val="both"/>
        <w:rPr>
          <w:rFonts w:ascii="Times New Roman" w:eastAsia="Times New Roman" w:hAnsi="Times New Roman" w:cs="Times New Roman"/>
          <w:sz w:val="24"/>
          <w:szCs w:val="24"/>
          <w:lang w:bidi="ru-RU"/>
        </w:rPr>
      </w:pPr>
      <w:r w:rsidRPr="007C4B4F">
        <w:rPr>
          <w:rFonts w:ascii="Times New Roman" w:eastAsia="Times New Roman" w:hAnsi="Times New Roman" w:cs="Times New Roman"/>
          <w:sz w:val="24"/>
          <w:szCs w:val="24"/>
          <w:lang w:bidi="ru-RU"/>
        </w:rPr>
        <w:t>Упражнять детей в понимании того, что число не зависит от ве</w:t>
      </w:r>
      <w:r w:rsidRPr="007C4B4F">
        <w:rPr>
          <w:rFonts w:ascii="Times New Roman" w:eastAsia="Times New Roman" w:hAnsi="Times New Roman" w:cs="Times New Roman"/>
          <w:sz w:val="24"/>
          <w:szCs w:val="24"/>
          <w:lang w:bidi="ru-RU"/>
        </w:rPr>
        <w:softHyphen/>
        <w:t>личины предметов, расстояния между предметами, формы, их распо</w:t>
      </w:r>
      <w:r w:rsidRPr="007C4B4F">
        <w:rPr>
          <w:rFonts w:ascii="Times New Roman" w:eastAsia="Times New Roman" w:hAnsi="Times New Roman" w:cs="Times New Roman"/>
          <w:sz w:val="24"/>
          <w:szCs w:val="24"/>
          <w:lang w:bidi="ru-RU"/>
        </w:rPr>
        <w:softHyphen/>
        <w:t>ложения, а также направления счета (справа налево, слева направо, с любого предмета).</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lastRenderedPageBreak/>
        <w:t>Познакомить с количественным составом числа из единиц в пределах 5 на конкретном материале: 5 — это один, еще один, еще один, еще один и еще один.</w:t>
      </w:r>
    </w:p>
    <w:p w:rsidR="00A80A55" w:rsidRPr="007C4B4F" w:rsidRDefault="00A80A55" w:rsidP="007C4B4F">
      <w:pPr>
        <w:spacing w:after="0" w:line="240" w:lineRule="auto"/>
        <w:ind w:firstLine="709"/>
        <w:jc w:val="both"/>
        <w:rPr>
          <w:rFonts w:ascii="Times New Roman" w:hAnsi="Times New Roman" w:cs="Times New Roman"/>
          <w:b/>
          <w:bCs/>
          <w:sz w:val="24"/>
          <w:szCs w:val="24"/>
          <w:lang w:bidi="ru-RU"/>
        </w:rPr>
      </w:pPr>
    </w:p>
    <w:p w:rsidR="005C7E2C" w:rsidRPr="007C4B4F" w:rsidRDefault="005C7E2C" w:rsidP="007C4B4F">
      <w:pPr>
        <w:spacing w:after="0" w:line="240" w:lineRule="auto"/>
        <w:jc w:val="both"/>
        <w:rPr>
          <w:rFonts w:ascii="Times New Roman" w:hAnsi="Times New Roman" w:cs="Times New Roman"/>
          <w:sz w:val="24"/>
          <w:szCs w:val="24"/>
          <w:lang w:bidi="ru-RU"/>
        </w:rPr>
      </w:pPr>
      <w:r w:rsidRPr="007C4B4F">
        <w:rPr>
          <w:rFonts w:ascii="Times New Roman" w:hAnsi="Times New Roman" w:cs="Times New Roman"/>
          <w:b/>
          <w:bCs/>
          <w:sz w:val="24"/>
          <w:szCs w:val="24"/>
          <w:lang w:bidi="ru-RU"/>
        </w:rPr>
        <w:t xml:space="preserve">Величина. </w:t>
      </w:r>
      <w:r w:rsidRPr="007C4B4F">
        <w:rPr>
          <w:rFonts w:ascii="Times New Roman" w:eastAsia="Times New Roman" w:hAnsi="Times New Roman" w:cs="Times New Roman"/>
          <w:sz w:val="24"/>
          <w:szCs w:val="24"/>
          <w:lang w:bidi="ru-RU"/>
        </w:rPr>
        <w:t>Формировать умение</w:t>
      </w:r>
      <w:r w:rsidRPr="007C4B4F">
        <w:rPr>
          <w:rFonts w:ascii="Times New Roman" w:hAnsi="Times New Roman" w:cs="Times New Roman"/>
          <w:sz w:val="24"/>
          <w:szCs w:val="24"/>
          <w:lang w:bidi="ru-RU"/>
        </w:rPr>
        <w:t xml:space="preserve"> устанавливать размерные отношения между 5-10 предметами разной длины (высоты, ширины) или толщины: сис</w:t>
      </w:r>
      <w:r w:rsidRPr="007C4B4F">
        <w:rPr>
          <w:rFonts w:ascii="Times New Roman" w:hAnsi="Times New Roman" w:cs="Times New Roman"/>
          <w:sz w:val="24"/>
          <w:szCs w:val="24"/>
          <w:lang w:bidi="ru-RU"/>
        </w:rPr>
        <w:softHyphen/>
        <w:t xml:space="preserve">тематизировать предметы, располагая их в возрастающем (убывающем) порядке по величине; отражать в речи порядок расположения предметов и соотношение между ними по размеру: «Розовая лента — самая </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широкая, фиолетовая — немного уже, красная — еще уже, но она шире желтой, а зе</w:t>
      </w:r>
      <w:r w:rsidRPr="007C4B4F">
        <w:rPr>
          <w:rFonts w:ascii="Times New Roman" w:hAnsi="Times New Roman" w:cs="Times New Roman"/>
          <w:sz w:val="24"/>
          <w:szCs w:val="24"/>
          <w:lang w:bidi="ru-RU"/>
        </w:rPr>
        <w:softHyphen/>
        <w:t>леная уже желтой и всех остальных лент» и т. д.</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Сравнивать два предмета по величине (длине, ширине, высоте) опосре</w:t>
      </w:r>
      <w:r w:rsidRPr="007C4B4F">
        <w:rPr>
          <w:rFonts w:ascii="Times New Roman" w:hAnsi="Times New Roman" w:cs="Times New Roman"/>
          <w:sz w:val="24"/>
          <w:szCs w:val="24"/>
          <w:lang w:bidi="ru-RU"/>
        </w:rPr>
        <w:softHyphen/>
        <w:t>дованно — с помощью третьего (условной меры), равного одному из сравни</w:t>
      </w:r>
      <w:r w:rsidRPr="007C4B4F">
        <w:rPr>
          <w:rFonts w:ascii="Times New Roman" w:hAnsi="Times New Roman" w:cs="Times New Roman"/>
          <w:sz w:val="24"/>
          <w:szCs w:val="24"/>
          <w:lang w:bidi="ru-RU"/>
        </w:rPr>
        <w:softHyphen/>
        <w:t>ваемых предметов.</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proofErr w:type="gramStart"/>
      <w:r w:rsidRPr="007C4B4F">
        <w:rPr>
          <w:rFonts w:ascii="Times New Roman" w:hAnsi="Times New Roman" w:cs="Times New Roman"/>
          <w:sz w:val="24"/>
          <w:szCs w:val="24"/>
          <w:lang w:bidi="ru-RU"/>
        </w:rPr>
        <w:t>Развивать глазомер, умение находить предметы длиннее (короче), выше (ниже), шире (уже), толще (тоньше) образца и равные ему.</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Формировать понятие о том, что предмет (лист бумаги, лента, круг, квадрат и др.) можно разделить на несколько равных частей (на две, четыре).</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eastAsia="Times New Roman" w:hAnsi="Times New Roman" w:cs="Times New Roman"/>
          <w:sz w:val="24"/>
          <w:szCs w:val="24"/>
          <w:lang w:bidi="ru-RU"/>
        </w:rPr>
        <w:t>Формировать умение</w:t>
      </w:r>
      <w:r w:rsidRPr="007C4B4F">
        <w:rPr>
          <w:rFonts w:ascii="Times New Roman" w:hAnsi="Times New Roman" w:cs="Times New Roman"/>
          <w:sz w:val="24"/>
          <w:szCs w:val="24"/>
          <w:lang w:bidi="ru-RU"/>
        </w:rPr>
        <w:t xml:space="preserve"> называть части, полученные от деления, сравнивать целое и части, понимать, что целый предмет больше каждой своей части, а часть меньше целого.</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p>
    <w:p w:rsidR="005C7E2C" w:rsidRPr="007C4B4F" w:rsidRDefault="005C7E2C" w:rsidP="007C4B4F">
      <w:pPr>
        <w:spacing w:after="0" w:line="240" w:lineRule="auto"/>
        <w:jc w:val="both"/>
        <w:rPr>
          <w:rFonts w:ascii="Times New Roman" w:hAnsi="Times New Roman" w:cs="Times New Roman"/>
          <w:sz w:val="24"/>
          <w:szCs w:val="24"/>
          <w:lang w:bidi="ru-RU"/>
        </w:rPr>
      </w:pPr>
      <w:r w:rsidRPr="007C4B4F">
        <w:rPr>
          <w:rFonts w:ascii="Times New Roman" w:hAnsi="Times New Roman" w:cs="Times New Roman"/>
          <w:b/>
          <w:bCs/>
          <w:sz w:val="24"/>
          <w:szCs w:val="24"/>
          <w:lang w:bidi="ru-RU"/>
        </w:rPr>
        <w:t xml:space="preserve">Форма. </w:t>
      </w:r>
      <w:r w:rsidRPr="007C4B4F">
        <w:rPr>
          <w:rFonts w:ascii="Times New Roman" w:hAnsi="Times New Roman" w:cs="Times New Roman"/>
          <w:sz w:val="24"/>
          <w:szCs w:val="24"/>
          <w:lang w:bidi="ru-RU"/>
        </w:rPr>
        <w:t>Познакомить детей с овалом на основе сравнения его с кругом и прямоугольником.</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Дать представление о четырехугольнике: подвести к пониманию того, что квадрат и прямоугольник являются разновидностями четырехугольника.</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Развивать у детей геометрическую зоркость: умение анализировать и сравнивать предметы по форме, находить в ближайшем окружении пред</w:t>
      </w:r>
      <w:r w:rsidRPr="007C4B4F">
        <w:rPr>
          <w:rFonts w:ascii="Times New Roman" w:hAnsi="Times New Roman" w:cs="Times New Roman"/>
          <w:sz w:val="24"/>
          <w:szCs w:val="24"/>
          <w:lang w:bidi="ru-RU"/>
        </w:rPr>
        <w:softHyphen/>
        <w:t>меты одинаковой и разной формы: книги, картина, одеяла, крышки сто</w:t>
      </w:r>
      <w:r w:rsidRPr="007C4B4F">
        <w:rPr>
          <w:rFonts w:ascii="Times New Roman" w:hAnsi="Times New Roman" w:cs="Times New Roman"/>
          <w:sz w:val="24"/>
          <w:szCs w:val="24"/>
          <w:lang w:bidi="ru-RU"/>
        </w:rPr>
        <w:softHyphen/>
        <w:t>лов — прямоугольные, поднос и блюдо — овальные, тарелки — круглые и т. д.</w:t>
      </w:r>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Развивать представления о том, как из одной формы сделать другую.</w:t>
      </w:r>
    </w:p>
    <w:p w:rsidR="00162E72" w:rsidRPr="007C4B4F" w:rsidRDefault="00162E72" w:rsidP="007C4B4F">
      <w:pPr>
        <w:spacing w:after="0" w:line="240" w:lineRule="auto"/>
        <w:ind w:firstLine="709"/>
        <w:jc w:val="both"/>
        <w:rPr>
          <w:rFonts w:ascii="Times New Roman" w:hAnsi="Times New Roman" w:cs="Times New Roman"/>
          <w:b/>
          <w:bCs/>
          <w:sz w:val="24"/>
          <w:szCs w:val="24"/>
          <w:lang w:bidi="ru-RU"/>
        </w:rPr>
      </w:pPr>
    </w:p>
    <w:p w:rsidR="005C7E2C" w:rsidRPr="007C4B4F" w:rsidRDefault="005C7E2C" w:rsidP="007C4B4F">
      <w:pPr>
        <w:spacing w:after="0" w:line="240" w:lineRule="auto"/>
        <w:jc w:val="both"/>
        <w:rPr>
          <w:rFonts w:ascii="Times New Roman" w:hAnsi="Times New Roman" w:cs="Times New Roman"/>
          <w:sz w:val="24"/>
          <w:szCs w:val="24"/>
          <w:lang w:bidi="ru-RU"/>
        </w:rPr>
      </w:pPr>
      <w:r w:rsidRPr="007C4B4F">
        <w:rPr>
          <w:rFonts w:ascii="Times New Roman" w:hAnsi="Times New Roman" w:cs="Times New Roman"/>
          <w:b/>
          <w:bCs/>
          <w:sz w:val="24"/>
          <w:szCs w:val="24"/>
          <w:lang w:bidi="ru-RU"/>
        </w:rPr>
        <w:t xml:space="preserve">Ориентировка в пространстве. </w:t>
      </w:r>
      <w:proofErr w:type="gramStart"/>
      <w:r w:rsidRPr="007C4B4F">
        <w:rPr>
          <w:rFonts w:ascii="Times New Roman" w:hAnsi="Times New Roman" w:cs="Times New Roman"/>
          <w:sz w:val="24"/>
          <w:szCs w:val="24"/>
          <w:lang w:bidi="ru-RU"/>
        </w:rPr>
        <w:t xml:space="preserve">Совершенствовать умение ориентироваться в окружающем пространстве; понимать смысл пространственных отношений (вверху—внизу, впереди (спереди) — сзади (за), слева—справа, между, рядом с, </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lang w:bidi="ru-RU"/>
        </w:rPr>
      </w:pPr>
      <w:r w:rsidRPr="007C4B4F">
        <w:rPr>
          <w:rFonts w:ascii="Times New Roman" w:hAnsi="Times New Roman" w:cs="Times New Roman"/>
          <w:sz w:val="24"/>
          <w:szCs w:val="24"/>
          <w:lang w:bidi="ru-RU"/>
        </w:rPr>
        <w:t>около); двигаться в заданном направлении, меняя его по сигналу, а также в соответствии со знаками — указателями направления движения (вперед, назад, налево, направо и т. п.); определять свое местонахождение среди окружающих людей и предметов: «Я стою между Олей и Таней, за Мишей, позади (сзади) Кати, перед Наташей, около Юры»; обозначать в речи взаимное расположение предметов: «Справа от куклы сидит заяц, а слева от куклы стоит лошадка, сзади — мишка, а впереди — машина»</w:t>
      </w:r>
      <w:proofErr w:type="gramStart"/>
      <w:r w:rsidRPr="007C4B4F">
        <w:rPr>
          <w:rFonts w:ascii="Times New Roman" w:hAnsi="Times New Roman" w:cs="Times New Roman"/>
          <w:sz w:val="24"/>
          <w:szCs w:val="24"/>
          <w:lang w:bidi="ru-RU"/>
        </w:rPr>
        <w:t>.</w:t>
      </w:r>
      <w:r w:rsidRPr="007C4B4F">
        <w:rPr>
          <w:rFonts w:ascii="Times New Roman" w:eastAsia="Times New Roman" w:hAnsi="Times New Roman" w:cs="Times New Roman"/>
          <w:sz w:val="24"/>
          <w:szCs w:val="24"/>
          <w:lang w:bidi="ru-RU"/>
        </w:rPr>
        <w:t>Ф</w:t>
      </w:r>
      <w:proofErr w:type="gramEnd"/>
      <w:r w:rsidRPr="007C4B4F">
        <w:rPr>
          <w:rFonts w:ascii="Times New Roman" w:eastAsia="Times New Roman" w:hAnsi="Times New Roman" w:cs="Times New Roman"/>
          <w:sz w:val="24"/>
          <w:szCs w:val="24"/>
          <w:lang w:bidi="ru-RU"/>
        </w:rPr>
        <w:t>ормировать умение</w:t>
      </w:r>
      <w:r w:rsidRPr="007C4B4F">
        <w:rPr>
          <w:rFonts w:ascii="Times New Roman" w:hAnsi="Times New Roman" w:cs="Times New Roman"/>
          <w:sz w:val="24"/>
          <w:szCs w:val="24"/>
          <w:lang w:bidi="ru-RU"/>
        </w:rPr>
        <w:t xml:space="preserve"> ориентироваться на листе бумаги (справа — слева, вверху — вни</w:t>
      </w:r>
      <w:r w:rsidRPr="007C4B4F">
        <w:rPr>
          <w:rFonts w:ascii="Times New Roman" w:hAnsi="Times New Roman" w:cs="Times New Roman"/>
          <w:sz w:val="24"/>
          <w:szCs w:val="24"/>
          <w:lang w:bidi="ru-RU"/>
        </w:rPr>
        <w:softHyphen/>
        <w:t>зу, в середине, в углу).</w:t>
      </w:r>
    </w:p>
    <w:p w:rsidR="00162E72" w:rsidRPr="007C4B4F" w:rsidRDefault="00162E72" w:rsidP="007C4B4F">
      <w:pPr>
        <w:spacing w:after="0" w:line="240" w:lineRule="auto"/>
        <w:ind w:firstLine="709"/>
        <w:jc w:val="both"/>
        <w:rPr>
          <w:rFonts w:ascii="Times New Roman" w:hAnsi="Times New Roman" w:cs="Times New Roman"/>
          <w:b/>
          <w:bCs/>
          <w:sz w:val="24"/>
          <w:szCs w:val="24"/>
          <w:lang w:bidi="ru-RU"/>
        </w:rPr>
      </w:pPr>
    </w:p>
    <w:p w:rsidR="005C7E2C" w:rsidRPr="007C4B4F" w:rsidRDefault="005C7E2C" w:rsidP="007C4B4F">
      <w:pPr>
        <w:spacing w:after="0" w:line="240" w:lineRule="auto"/>
        <w:jc w:val="both"/>
        <w:rPr>
          <w:rStyle w:val="22"/>
          <w:rFonts w:eastAsiaTheme="minorHAnsi"/>
          <w:sz w:val="24"/>
          <w:szCs w:val="24"/>
        </w:rPr>
      </w:pPr>
      <w:r w:rsidRPr="007C4B4F">
        <w:rPr>
          <w:rFonts w:ascii="Times New Roman" w:hAnsi="Times New Roman" w:cs="Times New Roman"/>
          <w:b/>
          <w:bCs/>
          <w:sz w:val="24"/>
          <w:szCs w:val="24"/>
          <w:lang w:bidi="ru-RU"/>
        </w:rPr>
        <w:t xml:space="preserve">Ориентировка во времени. </w:t>
      </w:r>
      <w:r w:rsidRPr="007C4B4F">
        <w:rPr>
          <w:rFonts w:ascii="Times New Roman" w:hAnsi="Times New Roman" w:cs="Times New Roman"/>
          <w:sz w:val="24"/>
          <w:szCs w:val="24"/>
          <w:lang w:bidi="ru-RU"/>
        </w:rPr>
        <w:t>Дать детям представление о том, что утро</w:t>
      </w:r>
      <w:proofErr w:type="gramStart"/>
      <w:r w:rsidRPr="007C4B4F">
        <w:rPr>
          <w:rFonts w:ascii="Times New Roman" w:hAnsi="Times New Roman" w:cs="Times New Roman"/>
          <w:sz w:val="24"/>
          <w:szCs w:val="24"/>
          <w:lang w:bidi="ru-RU"/>
        </w:rPr>
        <w:t>,</w:t>
      </w:r>
      <w:r w:rsidRPr="007C4B4F">
        <w:rPr>
          <w:rStyle w:val="22"/>
          <w:rFonts w:eastAsia="Arial"/>
          <w:sz w:val="24"/>
          <w:szCs w:val="24"/>
        </w:rPr>
        <w:t>в</w:t>
      </w:r>
      <w:proofErr w:type="gramEnd"/>
      <w:r w:rsidRPr="007C4B4F">
        <w:rPr>
          <w:rStyle w:val="22"/>
          <w:rFonts w:eastAsia="Arial"/>
          <w:sz w:val="24"/>
          <w:szCs w:val="24"/>
        </w:rPr>
        <w:t>ечер, день и ночь составляют сутки</w:t>
      </w:r>
      <w:r w:rsidR="00A80A55" w:rsidRPr="007C4B4F">
        <w:rPr>
          <w:rStyle w:val="22"/>
          <w:rFonts w:eastAsia="Arial"/>
          <w:sz w:val="24"/>
          <w:szCs w:val="24"/>
        </w:rPr>
        <w:t>.</w:t>
      </w:r>
    </w:p>
    <w:p w:rsidR="005C7E2C" w:rsidRPr="007C4B4F" w:rsidRDefault="005C7E2C" w:rsidP="007C4B4F">
      <w:pPr>
        <w:spacing w:after="0" w:line="240" w:lineRule="auto"/>
        <w:ind w:firstLine="709"/>
        <w:jc w:val="both"/>
        <w:rPr>
          <w:rStyle w:val="70"/>
          <w:rFonts w:ascii="Times New Roman" w:eastAsiaTheme="minorHAnsi" w:hAnsi="Times New Roman" w:cs="Times New Roman"/>
          <w:sz w:val="24"/>
          <w:szCs w:val="24"/>
          <w:lang w:eastAsia="en-US"/>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на конкретных примерах устанавливать последовательность различных событий: что было раньше (сначала), что позже (потом), опре</w:t>
      </w:r>
      <w:r w:rsidRPr="007C4B4F">
        <w:rPr>
          <w:rStyle w:val="22"/>
          <w:rFonts w:eastAsia="Arial"/>
          <w:sz w:val="24"/>
          <w:szCs w:val="24"/>
        </w:rPr>
        <w:softHyphen/>
        <w:t>делять, какой день сегодня, какой был вчера, какой будет завтра.</w:t>
      </w:r>
      <w:bookmarkStart w:id="7" w:name="bookmark111"/>
    </w:p>
    <w:bookmarkEnd w:id="7"/>
    <w:p w:rsidR="00162E72" w:rsidRPr="007C4B4F" w:rsidRDefault="00162E72" w:rsidP="007C4B4F">
      <w:pPr>
        <w:spacing w:after="0" w:line="240" w:lineRule="auto"/>
        <w:ind w:firstLine="709"/>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Познавательно-исследовательская деятельность. </w:t>
      </w:r>
      <w:r w:rsidRPr="007C4B4F">
        <w:rPr>
          <w:rStyle w:val="22"/>
          <w:rFonts w:eastAsia="Arial"/>
          <w:sz w:val="24"/>
          <w:szCs w:val="24"/>
        </w:rPr>
        <w:t>Закреплять уме</w:t>
      </w:r>
      <w:r w:rsidRPr="007C4B4F">
        <w:rPr>
          <w:rStyle w:val="22"/>
          <w:rFonts w:eastAsia="Arial"/>
          <w:sz w:val="24"/>
          <w:szCs w:val="24"/>
        </w:rPr>
        <w:softHyphen/>
        <w:t>ние использовать обобщенные способы обследования объектов с помо</w:t>
      </w:r>
      <w:r w:rsidRPr="007C4B4F">
        <w:rPr>
          <w:rStyle w:val="22"/>
          <w:rFonts w:eastAsia="Arial"/>
          <w:sz w:val="24"/>
          <w:szCs w:val="24"/>
        </w:rPr>
        <w:softHyphen/>
        <w:t>щью специально разработанной системы сенсорных эталонов, перцеп</w:t>
      </w:r>
      <w:r w:rsidRPr="007C4B4F">
        <w:rPr>
          <w:rStyle w:val="22"/>
          <w:rFonts w:eastAsia="Arial"/>
          <w:sz w:val="24"/>
          <w:szCs w:val="24"/>
        </w:rPr>
        <w:softHyphen/>
        <w:t>тивных действий.</w:t>
      </w:r>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 xml:space="preserve">Побуждать устанавливать функциональные связи и отношения между системами объектов и явлений, применяя различные средства познавательных действий. </w:t>
      </w:r>
      <w:r w:rsidRPr="007C4B4F">
        <w:rPr>
          <w:rStyle w:val="22"/>
          <w:rFonts w:eastAsia="Arial"/>
          <w:sz w:val="24"/>
          <w:szCs w:val="24"/>
        </w:rPr>
        <w:lastRenderedPageBreak/>
        <w:t>Способствовать самостоятельному использо</w:t>
      </w:r>
      <w:r w:rsidRPr="007C4B4F">
        <w:rPr>
          <w:rStyle w:val="22"/>
          <w:rFonts w:eastAsia="Arial"/>
          <w:sz w:val="24"/>
          <w:szCs w:val="24"/>
        </w:rPr>
        <w:softHyphen/>
        <w:t>ванию действий экспериментального характера для выявления скрытых свойств. Закреплять умение получать информацию о новом объекте в про</w:t>
      </w:r>
      <w:r w:rsidRPr="007C4B4F">
        <w:rPr>
          <w:rStyle w:val="22"/>
          <w:rFonts w:eastAsia="Arial"/>
          <w:sz w:val="24"/>
          <w:szCs w:val="24"/>
        </w:rPr>
        <w:softHyphen/>
        <w:t>цессе его исследования.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умение детей действовать в соответствии с предлагаемым алгоритмом. Формировать умение определять алгоритм собственной де</w:t>
      </w:r>
      <w:r w:rsidRPr="007C4B4F">
        <w:rPr>
          <w:rStyle w:val="22"/>
          <w:rFonts w:eastAsia="Arial"/>
          <w:sz w:val="24"/>
          <w:szCs w:val="24"/>
        </w:rPr>
        <w:softHyphen/>
        <w:t>ятельности; с помощью взрослого составлять модели и использовать их в познавательно-исследовательской деятельности.</w:t>
      </w:r>
    </w:p>
    <w:p w:rsidR="00162E72" w:rsidRPr="007C4B4F" w:rsidRDefault="00162E72" w:rsidP="007C4B4F">
      <w:pPr>
        <w:spacing w:after="0" w:line="240" w:lineRule="auto"/>
        <w:ind w:firstLine="709"/>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Сенсорное развитие. </w:t>
      </w:r>
      <w:proofErr w:type="gramStart"/>
      <w:r w:rsidRPr="007C4B4F">
        <w:rPr>
          <w:rStyle w:val="22"/>
          <w:rFonts w:eastAsia="Arial"/>
          <w:sz w:val="24"/>
          <w:szCs w:val="24"/>
        </w:rPr>
        <w:t>Развивать восприятие, умение выделять раз</w:t>
      </w:r>
      <w:r w:rsidRPr="007C4B4F">
        <w:rPr>
          <w:rStyle w:val="22"/>
          <w:rFonts w:eastAsia="Arial"/>
          <w:sz w:val="24"/>
          <w:szCs w:val="24"/>
        </w:rPr>
        <w:softHyphen/>
        <w:t>нообразные свойства и отношения предметов (цвет, форма, величина, расположение в пространстве и т. п.), включая органы чувств: зрение, слух, осязание, обоняние, вкус.</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знакомить с цветами спектра: красный, оранжевый, желтый, зеленый, голубой, синий, фиолетовый (хроматические) и белый, серый и черный (ахроматические)</w:t>
      </w:r>
      <w:proofErr w:type="gramStart"/>
      <w:r w:rsidRPr="007C4B4F">
        <w:rPr>
          <w:rStyle w:val="22"/>
          <w:rFonts w:eastAsia="Arial"/>
          <w:sz w:val="24"/>
          <w:szCs w:val="24"/>
        </w:rPr>
        <w:t>.</w:t>
      </w:r>
      <w:r w:rsidRPr="007C4B4F">
        <w:rPr>
          <w:rFonts w:ascii="Times New Roman" w:eastAsia="Times New Roman" w:hAnsi="Times New Roman" w:cs="Times New Roman"/>
          <w:sz w:val="24"/>
          <w:szCs w:val="24"/>
          <w:lang w:bidi="ru-RU"/>
        </w:rPr>
        <w:t>Ф</w:t>
      </w:r>
      <w:proofErr w:type="gramEnd"/>
      <w:r w:rsidRPr="007C4B4F">
        <w:rPr>
          <w:rFonts w:ascii="Times New Roman" w:eastAsia="Times New Roman" w:hAnsi="Times New Roman" w:cs="Times New Roman"/>
          <w:sz w:val="24"/>
          <w:szCs w:val="24"/>
          <w:lang w:bidi="ru-RU"/>
        </w:rPr>
        <w:t>ормировать умение</w:t>
      </w:r>
      <w:r w:rsidRPr="007C4B4F">
        <w:rPr>
          <w:rStyle w:val="22"/>
          <w:rFonts w:eastAsia="Arial"/>
          <w:sz w:val="24"/>
          <w:szCs w:val="24"/>
        </w:rPr>
        <w:t xml:space="preserve"> различать цвета по светлоте и насыщенности, правильно называть их. Показать детям особенности расположения цветовых тонов в спектре.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знакомить с различными геометрическими фигура</w:t>
      </w:r>
      <w:r w:rsidRPr="007C4B4F">
        <w:rPr>
          <w:rStyle w:val="22"/>
          <w:rFonts w:eastAsia="Arial"/>
          <w:sz w:val="24"/>
          <w:szCs w:val="24"/>
        </w:rPr>
        <w:softHyphen/>
        <w:t>ми, учить использовать в качестве эталонов плоскостные и объемные формы.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умение обследовать предметы разной формы; при обсле</w:t>
      </w:r>
      <w:r w:rsidRPr="007C4B4F">
        <w:rPr>
          <w:rStyle w:val="22"/>
          <w:rFonts w:eastAsia="Arial"/>
          <w:sz w:val="24"/>
          <w:szCs w:val="24"/>
        </w:rPr>
        <w:softHyphen/>
        <w:t>довании включать движения рук по предмету. Расширять представления о фактуре предметов (</w:t>
      </w:r>
      <w:proofErr w:type="gramStart"/>
      <w:r w:rsidRPr="007C4B4F">
        <w:rPr>
          <w:rStyle w:val="22"/>
          <w:rFonts w:eastAsia="Arial"/>
          <w:sz w:val="24"/>
          <w:szCs w:val="24"/>
        </w:rPr>
        <w:t>гладкий</w:t>
      </w:r>
      <w:proofErr w:type="gramEnd"/>
      <w:r w:rsidRPr="007C4B4F">
        <w:rPr>
          <w:rStyle w:val="22"/>
          <w:rFonts w:eastAsia="Arial"/>
          <w:sz w:val="24"/>
          <w:szCs w:val="24"/>
        </w:rPr>
        <w:t>, пушистый, шероховатый и т. п.). Совер</w:t>
      </w:r>
      <w:r w:rsidRPr="007C4B4F">
        <w:rPr>
          <w:rStyle w:val="22"/>
          <w:rFonts w:eastAsia="Arial"/>
          <w:sz w:val="24"/>
          <w:szCs w:val="24"/>
        </w:rPr>
        <w:softHyphen/>
        <w:t>шенствовать глазомер.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познавательно-исследовательский интерес, показывая за</w:t>
      </w:r>
      <w:r w:rsidRPr="007C4B4F">
        <w:rPr>
          <w:rStyle w:val="22"/>
          <w:rFonts w:eastAsia="Arial"/>
          <w:sz w:val="24"/>
          <w:szCs w:val="24"/>
        </w:rPr>
        <w:softHyphen/>
        <w:t>нимательные опыты, фокусы, привлекая к простейшим экспериментам.</w:t>
      </w:r>
    </w:p>
    <w:p w:rsidR="00A80A55" w:rsidRPr="007C4B4F" w:rsidRDefault="00A80A55" w:rsidP="007C4B4F">
      <w:pPr>
        <w:spacing w:after="0" w:line="240" w:lineRule="auto"/>
        <w:ind w:firstLine="709"/>
        <w:jc w:val="both"/>
        <w:rPr>
          <w:rStyle w:val="23"/>
          <w:rFonts w:eastAsiaTheme="minorHAnsi"/>
          <w:sz w:val="24"/>
          <w:szCs w:val="24"/>
        </w:rPr>
      </w:pPr>
    </w:p>
    <w:p w:rsidR="005C7E2C" w:rsidRPr="007C4B4F" w:rsidRDefault="005C7E2C" w:rsidP="007C4B4F">
      <w:pPr>
        <w:spacing w:after="0" w:line="240" w:lineRule="auto"/>
        <w:jc w:val="both"/>
        <w:rPr>
          <w:rStyle w:val="22"/>
          <w:rFonts w:eastAsiaTheme="minorHAnsi"/>
          <w:sz w:val="24"/>
          <w:szCs w:val="24"/>
          <w:lang w:eastAsia="en-US"/>
        </w:rPr>
      </w:pPr>
      <w:r w:rsidRPr="007C4B4F">
        <w:rPr>
          <w:rStyle w:val="23"/>
          <w:rFonts w:eastAsiaTheme="minorHAnsi"/>
          <w:sz w:val="24"/>
          <w:szCs w:val="24"/>
        </w:rPr>
        <w:t xml:space="preserve">Проектная деятельность. </w:t>
      </w:r>
      <w:r w:rsidRPr="007C4B4F">
        <w:rPr>
          <w:rStyle w:val="22"/>
          <w:rFonts w:eastAsia="Arial"/>
          <w:sz w:val="24"/>
          <w:szCs w:val="24"/>
        </w:rPr>
        <w:t>Создавать условия для реализации детьми проектов трех типов: исследовательских, творческих и нормативных.</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проектную деятельность исследовательского типа. Органи</w:t>
      </w:r>
      <w:r w:rsidRPr="007C4B4F">
        <w:rPr>
          <w:rStyle w:val="22"/>
          <w:rFonts w:eastAsia="Arial"/>
          <w:sz w:val="24"/>
          <w:szCs w:val="24"/>
        </w:rPr>
        <w:softHyphen/>
        <w:t xml:space="preserve">зовывать презентации проектов. Формировать у детей представления об </w:t>
      </w:r>
      <w:proofErr w:type="gramStart"/>
      <w:r w:rsidRPr="007C4B4F">
        <w:rPr>
          <w:rStyle w:val="22"/>
          <w:rFonts w:eastAsia="Arial"/>
          <w:sz w:val="24"/>
          <w:szCs w:val="24"/>
        </w:rPr>
        <w:t>авторстве</w:t>
      </w:r>
      <w:proofErr w:type="gramEnd"/>
      <w:r w:rsidRPr="007C4B4F">
        <w:rPr>
          <w:rStyle w:val="22"/>
          <w:rFonts w:eastAsia="Arial"/>
          <w:sz w:val="24"/>
          <w:szCs w:val="24"/>
        </w:rPr>
        <w:t xml:space="preserve"> проекта.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Создавать условия для реализации проектной деятельности твор</w:t>
      </w:r>
      <w:r w:rsidRPr="007C4B4F">
        <w:rPr>
          <w:rStyle w:val="22"/>
          <w:rFonts w:eastAsia="Arial"/>
          <w:sz w:val="24"/>
          <w:szCs w:val="24"/>
        </w:rPr>
        <w:softHyphen/>
        <w:t>ческого типа. (Творческие проекты в этом возрасте носят индивиду</w:t>
      </w:r>
      <w:r w:rsidRPr="007C4B4F">
        <w:rPr>
          <w:rStyle w:val="22"/>
          <w:rFonts w:eastAsia="Arial"/>
          <w:sz w:val="24"/>
          <w:szCs w:val="24"/>
        </w:rPr>
        <w:softHyphen/>
        <w:t>альный характер.)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Способствовать развитию проектной деятельности нормативного ти</w:t>
      </w:r>
      <w:r w:rsidRPr="007C4B4F">
        <w:rPr>
          <w:rStyle w:val="22"/>
          <w:rFonts w:eastAsia="Arial"/>
          <w:sz w:val="24"/>
          <w:szCs w:val="24"/>
        </w:rPr>
        <w:softHyphen/>
        <w:t>па. (Нормативная проектная деятельность — это проектная деятельность, направленная на выработку детьми норм и правил поведения в детском коллективе.)</w:t>
      </w:r>
    </w:p>
    <w:p w:rsidR="00162E72" w:rsidRPr="007C4B4F" w:rsidRDefault="00162E72" w:rsidP="007C4B4F">
      <w:pPr>
        <w:spacing w:after="0" w:line="240" w:lineRule="auto"/>
        <w:ind w:firstLine="709"/>
        <w:jc w:val="both"/>
        <w:rPr>
          <w:rStyle w:val="23"/>
          <w:rFonts w:eastAsiaTheme="minorHAnsi"/>
          <w:sz w:val="24"/>
          <w:szCs w:val="24"/>
        </w:rPr>
      </w:pPr>
    </w:p>
    <w:p w:rsidR="005C7E2C" w:rsidRPr="007C4B4F" w:rsidRDefault="005C7E2C" w:rsidP="007C4B4F">
      <w:pPr>
        <w:spacing w:after="0" w:line="240" w:lineRule="auto"/>
        <w:jc w:val="both"/>
        <w:rPr>
          <w:rStyle w:val="22"/>
          <w:rFonts w:eastAsia="Arial"/>
          <w:sz w:val="24"/>
          <w:szCs w:val="24"/>
        </w:rPr>
      </w:pPr>
      <w:r w:rsidRPr="007C4B4F">
        <w:rPr>
          <w:rStyle w:val="23"/>
          <w:rFonts w:eastAsiaTheme="minorHAnsi"/>
          <w:sz w:val="24"/>
          <w:szCs w:val="24"/>
        </w:rPr>
        <w:t xml:space="preserve">Дидактические игры. </w:t>
      </w:r>
      <w:r w:rsidRPr="007C4B4F">
        <w:rPr>
          <w:rStyle w:val="22"/>
          <w:rFonts w:eastAsia="Arial"/>
          <w:sz w:val="24"/>
          <w:szCs w:val="24"/>
        </w:rPr>
        <w:t>Организовывать дидактические игры, объ</w:t>
      </w:r>
      <w:r w:rsidRPr="007C4B4F">
        <w:rPr>
          <w:rStyle w:val="22"/>
          <w:rFonts w:eastAsia="Arial"/>
          <w:sz w:val="24"/>
          <w:szCs w:val="24"/>
        </w:rPr>
        <w:softHyphen/>
        <w:t xml:space="preserve">единяя детей в подгруппы по 2-4 человека;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выполнять правила игры.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Развивать в играх память, внимание, воображение, мышление, речь, сенсорные способности детей. </w:t>
      </w:r>
      <w:proofErr w:type="gramStart"/>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сравнивать предметы, подмечать не</w:t>
      </w:r>
      <w:r w:rsidRPr="007C4B4F">
        <w:rPr>
          <w:rStyle w:val="22"/>
          <w:rFonts w:eastAsia="Arial"/>
          <w:sz w:val="24"/>
          <w:szCs w:val="24"/>
        </w:rPr>
        <w:softHyphen/>
        <w:t>значительные различия в их признаках (цвет, форма, величина, материал), объединять предметы по общим признакам, составлять из части целое (складные кубики, мозаика, пазлы), определять изменения в расположении предметов (впереди, сзади, направо, налево, под, над, посередине, сбоку).</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желание действовать с разнообразными дидактическими играми и игрушками (народными, электронными, компьютерными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Побуждать детей к самостоятельности в игре, вызывая у них эмоцио</w:t>
      </w:r>
      <w:r w:rsidRPr="007C4B4F">
        <w:rPr>
          <w:rStyle w:val="22"/>
          <w:rFonts w:eastAsia="Arial"/>
          <w:sz w:val="24"/>
          <w:szCs w:val="24"/>
        </w:rPr>
        <w:softHyphen/>
        <w:t>нально-положительный отклик на игровое действие.</w:t>
      </w:r>
    </w:p>
    <w:p w:rsidR="005C7E2C" w:rsidRPr="007C4B4F" w:rsidRDefault="005C7E2C" w:rsidP="007C4B4F">
      <w:pPr>
        <w:spacing w:after="0" w:line="240" w:lineRule="auto"/>
        <w:ind w:firstLine="709"/>
        <w:jc w:val="both"/>
        <w:rPr>
          <w:rFonts w:ascii="Times New Roman" w:eastAsia="Arial" w:hAnsi="Times New Roman" w:cs="Times New Roman"/>
          <w:color w:val="000000"/>
          <w:sz w:val="24"/>
          <w:szCs w:val="24"/>
          <w:lang w:bidi="ru-RU"/>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подчиняться правилам в групповых играх. Воспитывать твор</w:t>
      </w:r>
      <w:r w:rsidRPr="007C4B4F">
        <w:rPr>
          <w:rStyle w:val="22"/>
          <w:rFonts w:eastAsia="Arial"/>
          <w:sz w:val="24"/>
          <w:szCs w:val="24"/>
        </w:rPr>
        <w:softHyphen/>
        <w:t>ческую самостоятельность. Формировать такие качества, как дружелюбие, дисциплинированность. Воспитывать культуру честного соперничества в играх-соревнованиях.</w:t>
      </w:r>
    </w:p>
    <w:p w:rsidR="004F6994" w:rsidRPr="007C4B4F" w:rsidRDefault="004F6994" w:rsidP="007C4B4F">
      <w:pPr>
        <w:spacing w:after="0" w:line="240" w:lineRule="auto"/>
        <w:rPr>
          <w:rStyle w:val="70"/>
          <w:rFonts w:ascii="Times New Roman" w:eastAsiaTheme="minorEastAsia" w:hAnsi="Times New Roman" w:cs="Times New Roman"/>
          <w:b/>
          <w:sz w:val="24"/>
          <w:szCs w:val="24"/>
        </w:rPr>
      </w:pPr>
      <w:bookmarkStart w:id="8" w:name="bookmark117"/>
    </w:p>
    <w:p w:rsidR="005C7E2C" w:rsidRPr="007C4B4F" w:rsidRDefault="005C7E2C" w:rsidP="007C4B4F">
      <w:pPr>
        <w:spacing w:after="0" w:line="240" w:lineRule="auto"/>
        <w:jc w:val="both"/>
        <w:rPr>
          <w:rStyle w:val="22"/>
          <w:rFonts w:eastAsiaTheme="minorEastAsia"/>
          <w:b/>
          <w:color w:val="auto"/>
          <w:sz w:val="24"/>
          <w:szCs w:val="24"/>
          <w:lang w:bidi="ar-SA"/>
        </w:rPr>
      </w:pPr>
      <w:r w:rsidRPr="007C4B4F">
        <w:rPr>
          <w:rStyle w:val="70"/>
          <w:rFonts w:ascii="Times New Roman" w:eastAsiaTheme="minorEastAsia" w:hAnsi="Times New Roman" w:cs="Times New Roman"/>
          <w:b/>
          <w:sz w:val="24"/>
          <w:szCs w:val="24"/>
        </w:rPr>
        <w:lastRenderedPageBreak/>
        <w:t>Ознакомление с предметным окружением</w:t>
      </w:r>
      <w:bookmarkEnd w:id="8"/>
      <w:r w:rsidR="00511A6C" w:rsidRPr="007C4B4F">
        <w:rPr>
          <w:rFonts w:ascii="Times New Roman" w:hAnsi="Times New Roman" w:cs="Times New Roman"/>
          <w:b/>
          <w:sz w:val="24"/>
          <w:szCs w:val="24"/>
        </w:rPr>
        <w:t xml:space="preserve">. </w:t>
      </w:r>
      <w:r w:rsidRPr="007C4B4F">
        <w:rPr>
          <w:rFonts w:ascii="Times New Roman" w:hAnsi="Times New Roman" w:cs="Times New Roman"/>
          <w:sz w:val="24"/>
          <w:szCs w:val="24"/>
        </w:rPr>
        <w:t xml:space="preserve">Продолжать обогащать представления детей о мире предметов. Объяснять назначение незнакомых предметов. Формировать представление о предметах, облегчающих труд человека </w:t>
      </w:r>
      <w:r w:rsidR="00573D20" w:rsidRPr="007C4B4F">
        <w:rPr>
          <w:rFonts w:ascii="Times New Roman" w:hAnsi="Times New Roman" w:cs="Times New Roman"/>
          <w:sz w:val="24"/>
          <w:szCs w:val="24"/>
        </w:rPr>
        <w:t>в быту (кофемолка, миксер, мясо</w:t>
      </w:r>
      <w:r w:rsidRPr="007C4B4F">
        <w:rPr>
          <w:rFonts w:ascii="Times New Roman" w:hAnsi="Times New Roman" w:cs="Times New Roman"/>
          <w:sz w:val="24"/>
          <w:szCs w:val="24"/>
        </w:rPr>
        <w:t>рубка и др.), создающих комфорт (бра, картины, ковер и т. п.)</w:t>
      </w:r>
      <w:proofErr w:type="gramStart"/>
      <w:r w:rsidRPr="007C4B4F">
        <w:rPr>
          <w:rFonts w:ascii="Times New Roman" w:hAnsi="Times New Roman" w:cs="Times New Roman"/>
          <w:sz w:val="24"/>
          <w:szCs w:val="24"/>
        </w:rPr>
        <w:t>.О</w:t>
      </w:r>
      <w:proofErr w:type="gramEnd"/>
      <w:r w:rsidRPr="007C4B4F">
        <w:rPr>
          <w:rFonts w:ascii="Times New Roman" w:hAnsi="Times New Roman" w:cs="Times New Roman"/>
          <w:sz w:val="24"/>
          <w:szCs w:val="24"/>
        </w:rPr>
        <w:t>бъяснять,</w:t>
      </w:r>
      <w:r w:rsidRPr="007C4B4F">
        <w:rPr>
          <w:rStyle w:val="22"/>
          <w:rFonts w:eastAsia="Arial"/>
          <w:sz w:val="24"/>
          <w:szCs w:val="24"/>
        </w:rPr>
        <w:t>что прочность и долговечность зависят от свойств и качеств материала, из которого сделан предмет. Развивать умение самостоятельно определять материалы, из которых изготовлены предметы, характеризовать свойства и качества предметов: структуру и температуру поверхности, твердость - мягкость, хрупкость - прочность, блеск, звонкость.</w:t>
      </w:r>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Побуждать сравнивать предметы (по назначению, цвету, форме, мате</w:t>
      </w:r>
      <w:r w:rsidRPr="007C4B4F">
        <w:rPr>
          <w:rStyle w:val="22"/>
          <w:rFonts w:eastAsia="Arial"/>
          <w:sz w:val="24"/>
          <w:szCs w:val="24"/>
        </w:rPr>
        <w:softHyphen/>
        <w:t>риалу), классифицировать их (посуда - фарфоровая, стеклянная, керами</w:t>
      </w:r>
      <w:r w:rsidRPr="007C4B4F">
        <w:rPr>
          <w:rStyle w:val="22"/>
          <w:rFonts w:eastAsia="Arial"/>
          <w:sz w:val="24"/>
          <w:szCs w:val="24"/>
        </w:rPr>
        <w:softHyphen/>
        <w:t>ческая, пластмассовая).</w:t>
      </w:r>
      <w:proofErr w:type="gramEnd"/>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Рассказывать о том, что любая вещь создана трудом многих людей («Откуда пришел стол?», «Как получилась книжка?» и т. п.). Предметы имеют прошлое, настоящее и будущее.</w:t>
      </w:r>
    </w:p>
    <w:p w:rsidR="00A80A55" w:rsidRPr="007C4B4F" w:rsidRDefault="00A80A55" w:rsidP="007C4B4F">
      <w:pPr>
        <w:spacing w:after="0" w:line="240" w:lineRule="auto"/>
        <w:jc w:val="both"/>
        <w:rPr>
          <w:rStyle w:val="70"/>
          <w:rFonts w:ascii="Times New Roman" w:eastAsiaTheme="minorEastAsia" w:hAnsi="Times New Roman" w:cs="Times New Roman"/>
          <w:b/>
          <w:sz w:val="24"/>
          <w:szCs w:val="24"/>
        </w:rPr>
      </w:pPr>
      <w:bookmarkStart w:id="9" w:name="bookmark123"/>
    </w:p>
    <w:p w:rsidR="005C7E2C" w:rsidRPr="007C4B4F" w:rsidRDefault="005C7E2C" w:rsidP="007C4B4F">
      <w:pPr>
        <w:spacing w:after="0" w:line="240" w:lineRule="auto"/>
        <w:jc w:val="both"/>
        <w:rPr>
          <w:rFonts w:ascii="Times New Roman" w:hAnsi="Times New Roman" w:cs="Times New Roman"/>
          <w:b/>
          <w:sz w:val="24"/>
          <w:szCs w:val="24"/>
        </w:rPr>
      </w:pPr>
      <w:r w:rsidRPr="007C4B4F">
        <w:rPr>
          <w:rStyle w:val="70"/>
          <w:rFonts w:ascii="Times New Roman" w:eastAsiaTheme="minorEastAsia" w:hAnsi="Times New Roman" w:cs="Times New Roman"/>
          <w:b/>
          <w:sz w:val="24"/>
          <w:szCs w:val="24"/>
        </w:rPr>
        <w:t>Ознакомление с социальным миром</w:t>
      </w:r>
      <w:bookmarkEnd w:id="9"/>
      <w:r w:rsidR="00511A6C" w:rsidRPr="007C4B4F">
        <w:rPr>
          <w:rStyle w:val="70"/>
          <w:rFonts w:ascii="Times New Roman" w:eastAsiaTheme="minorEastAsia" w:hAnsi="Times New Roman" w:cs="Times New Roman"/>
          <w:b/>
          <w:sz w:val="24"/>
          <w:szCs w:val="24"/>
        </w:rPr>
        <w:t>.</w:t>
      </w:r>
      <w:r w:rsidR="00B64E81" w:rsidRPr="007C4B4F">
        <w:rPr>
          <w:rStyle w:val="70"/>
          <w:rFonts w:ascii="Times New Roman" w:eastAsiaTheme="minorEastAsia" w:hAnsi="Times New Roman" w:cs="Times New Roman"/>
          <w:b/>
          <w:sz w:val="24"/>
          <w:szCs w:val="24"/>
        </w:rPr>
        <w:t xml:space="preserve"> </w:t>
      </w:r>
      <w:r w:rsidRPr="007C4B4F">
        <w:rPr>
          <w:rStyle w:val="22"/>
          <w:rFonts w:eastAsia="Arial"/>
          <w:sz w:val="24"/>
          <w:szCs w:val="24"/>
        </w:rPr>
        <w:t>Обогащать представления детей о профессиях.</w:t>
      </w:r>
    </w:p>
    <w:p w:rsidR="005C7E2C" w:rsidRPr="007C4B4F" w:rsidRDefault="005C7E2C" w:rsidP="007C4B4F">
      <w:pPr>
        <w:spacing w:after="0" w:line="240" w:lineRule="auto"/>
        <w:ind w:firstLine="709"/>
        <w:jc w:val="both"/>
        <w:rPr>
          <w:rStyle w:val="22"/>
          <w:rFonts w:eastAsia="Arial"/>
          <w:sz w:val="24"/>
          <w:szCs w:val="24"/>
        </w:rPr>
      </w:pPr>
      <w:proofErr w:type="gramStart"/>
      <w:r w:rsidRPr="007C4B4F">
        <w:rPr>
          <w:rStyle w:val="22"/>
          <w:rFonts w:eastAsia="Arial"/>
          <w:sz w:val="24"/>
          <w:szCs w:val="24"/>
        </w:rPr>
        <w:t>Расширять представления об учебных заведениях (детский сад, шко</w:t>
      </w:r>
      <w:r w:rsidRPr="007C4B4F">
        <w:rPr>
          <w:rStyle w:val="22"/>
          <w:rFonts w:eastAsia="Arial"/>
          <w:sz w:val="24"/>
          <w:szCs w:val="24"/>
        </w:rPr>
        <w:softHyphen/>
        <w:t>ла, колледж, вуз), сферах человеческой деятельности (наука, искусство, производство, сельское хозяйство).</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знакомить с культурными явлениями (цирк, библиотека, музей и др.), их атрибутами, значением в жизни общества, связанными с ними профессиями, правилами поведения.</w:t>
      </w:r>
    </w:p>
    <w:p w:rsidR="005C7E2C" w:rsidRPr="007C4B4F" w:rsidRDefault="005C7E2C" w:rsidP="007C4B4F">
      <w:pPr>
        <w:spacing w:after="0" w:line="240" w:lineRule="auto"/>
        <w:ind w:firstLine="709"/>
        <w:jc w:val="both"/>
        <w:rPr>
          <w:rStyle w:val="22"/>
          <w:rFonts w:eastAsiaTheme="minorHAnsi"/>
          <w:sz w:val="24"/>
          <w:szCs w:val="24"/>
          <w:lang w:eastAsia="en-US"/>
        </w:rPr>
      </w:pPr>
      <w:r w:rsidRPr="007C4B4F">
        <w:rPr>
          <w:rStyle w:val="22"/>
          <w:rFonts w:eastAsia="Arial"/>
          <w:sz w:val="24"/>
          <w:szCs w:val="24"/>
        </w:rPr>
        <w:t>Продолжать знакомить с деньгами, их функциями (средство для оп</w:t>
      </w:r>
      <w:r w:rsidRPr="007C4B4F">
        <w:rPr>
          <w:rStyle w:val="22"/>
          <w:rFonts w:eastAsia="Arial"/>
          <w:sz w:val="24"/>
          <w:szCs w:val="24"/>
        </w:rPr>
        <w:softHyphen/>
        <w:t>латы труда, расчетов при покупках), бюджетом и возможностями семьи.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элементарные представления об истории человечества (Древ</w:t>
      </w:r>
      <w:r w:rsidRPr="007C4B4F">
        <w:rPr>
          <w:rStyle w:val="22"/>
          <w:rFonts w:eastAsia="Arial"/>
          <w:sz w:val="24"/>
          <w:szCs w:val="24"/>
        </w:rPr>
        <w:softHyphen/>
        <w:t>ний мир, Средние века, современное общество) через знакомство с произведени</w:t>
      </w:r>
      <w:r w:rsidRPr="007C4B4F">
        <w:rPr>
          <w:rStyle w:val="22"/>
          <w:rFonts w:eastAsia="Arial"/>
          <w:sz w:val="24"/>
          <w:szCs w:val="24"/>
        </w:rPr>
        <w:softHyphen/>
        <w:t>ями искусства (живопись, скульптура, мифы и легенды народов мира), реконс</w:t>
      </w:r>
      <w:r w:rsidRPr="007C4B4F">
        <w:rPr>
          <w:rStyle w:val="22"/>
          <w:rFonts w:eastAsia="Arial"/>
          <w:sz w:val="24"/>
          <w:szCs w:val="24"/>
        </w:rPr>
        <w:softHyphen/>
        <w:t>трукцию образа жизни людей разных времен (одежда, утварь, традиции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Рассказывать детям о профессиях воспитателя, учителя, врача, стро</w:t>
      </w:r>
      <w:r w:rsidRPr="007C4B4F">
        <w:rPr>
          <w:rStyle w:val="22"/>
          <w:rFonts w:eastAsia="Arial"/>
          <w:sz w:val="24"/>
          <w:szCs w:val="24"/>
        </w:rPr>
        <w:softHyphen/>
        <w:t>ителя, работников сельского хозяйства, транспорта, торговли, связи др.; о важности и значимости их труда; о том, что для облегчения труда ис</w:t>
      </w:r>
      <w:r w:rsidRPr="007C4B4F">
        <w:rPr>
          <w:rStyle w:val="22"/>
          <w:rFonts w:eastAsia="Arial"/>
          <w:sz w:val="24"/>
          <w:szCs w:val="24"/>
        </w:rPr>
        <w:softHyphen/>
        <w:t>пользуется разнообразная техника. Рассказывать о личностных и деловых качествах человека-труженика.</w:t>
      </w:r>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Знакомить с трудом людей творческих профессий: художников, писа</w:t>
      </w:r>
      <w:r w:rsidRPr="007C4B4F">
        <w:rPr>
          <w:rStyle w:val="22"/>
          <w:rFonts w:eastAsia="Arial"/>
          <w:sz w:val="24"/>
          <w:szCs w:val="24"/>
        </w:rPr>
        <w:softHyphen/>
        <w:t>телей, композиторов, мастеров народного декоративно-прикладного искус</w:t>
      </w:r>
      <w:r w:rsidRPr="007C4B4F">
        <w:rPr>
          <w:rStyle w:val="22"/>
          <w:rFonts w:eastAsia="Arial"/>
          <w:sz w:val="24"/>
          <w:szCs w:val="24"/>
        </w:rPr>
        <w:softHyphen/>
        <w:t>ства; с результатами их труда (картинами, книгами, нотами, предметами декоративного искусства).</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Прививать чувство благодарности к человеку за его труд.</w:t>
      </w:r>
    </w:p>
    <w:p w:rsidR="005C7E2C" w:rsidRPr="007C4B4F" w:rsidRDefault="005C7E2C" w:rsidP="007C4B4F">
      <w:pPr>
        <w:spacing w:after="0" w:line="240" w:lineRule="auto"/>
        <w:ind w:firstLine="709"/>
        <w:jc w:val="both"/>
        <w:rPr>
          <w:rStyle w:val="22"/>
          <w:rFonts w:eastAsiaTheme="minorHAnsi"/>
          <w:sz w:val="24"/>
          <w:szCs w:val="24"/>
          <w:lang w:eastAsia="en-US"/>
        </w:rPr>
      </w:pPr>
      <w:r w:rsidRPr="007C4B4F">
        <w:rPr>
          <w:rStyle w:val="22"/>
          <w:rFonts w:eastAsia="Arial"/>
          <w:sz w:val="24"/>
          <w:szCs w:val="24"/>
        </w:rPr>
        <w:t>Расширять представления о малой Родине. Рассказывать детям о достопримечательностях, культуре, традициях родного края; о замеча</w:t>
      </w:r>
      <w:r w:rsidRPr="007C4B4F">
        <w:rPr>
          <w:rStyle w:val="22"/>
          <w:rFonts w:eastAsia="Arial"/>
          <w:sz w:val="24"/>
          <w:szCs w:val="24"/>
        </w:rPr>
        <w:softHyphen/>
        <w:t>тельных людях, прославивших свой край.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Расширять представления детей о родной стране, о государственных праздниках (8 Марта, День защитника Отечества, День Победы, Новый год и т. д.). Воспитывать любовь к Родине.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представления о том, что Российская Федерация (Россия) — огромная, многонациональная страна. Рассказывать детям том, что Москва — главный город, столица нашей Родины. Познакомить с флагом и гербом России, мелодией гимна.</w:t>
      </w:r>
    </w:p>
    <w:p w:rsidR="005C7E2C" w:rsidRPr="007C4B4F" w:rsidRDefault="005C7E2C" w:rsidP="007C4B4F">
      <w:pPr>
        <w:spacing w:after="0" w:line="240" w:lineRule="auto"/>
        <w:ind w:firstLine="709"/>
        <w:jc w:val="both"/>
        <w:rPr>
          <w:rStyle w:val="70"/>
          <w:rFonts w:ascii="Times New Roman" w:eastAsiaTheme="minorHAnsi" w:hAnsi="Times New Roman" w:cs="Times New Roman"/>
          <w:sz w:val="24"/>
          <w:szCs w:val="24"/>
          <w:lang w:eastAsia="en-US"/>
        </w:rPr>
      </w:pPr>
      <w:r w:rsidRPr="007C4B4F">
        <w:rPr>
          <w:rStyle w:val="22"/>
          <w:rFonts w:eastAsia="Arial"/>
          <w:sz w:val="24"/>
          <w:szCs w:val="24"/>
        </w:rPr>
        <w:t>Расширять представления детей о Российской армии. Воспитывать уважение к защитникам отечества. Рассказывать о трудной, но почетной обязанности защищать Родину, охранять ее спокойствие и безопасность; о том, как в годы войн храбро сражались и защищали нашу страну от вра</w:t>
      </w:r>
      <w:r w:rsidRPr="007C4B4F">
        <w:rPr>
          <w:rStyle w:val="22"/>
          <w:rFonts w:eastAsia="Arial"/>
          <w:sz w:val="24"/>
          <w:szCs w:val="24"/>
        </w:rPr>
        <w:softHyphen/>
        <w:t xml:space="preserve">гов прадеды, деды, отцы. Приглашать в </w:t>
      </w:r>
      <w:proofErr w:type="gramStart"/>
      <w:r w:rsidRPr="007C4B4F">
        <w:rPr>
          <w:rStyle w:val="22"/>
          <w:rFonts w:eastAsia="Arial"/>
          <w:sz w:val="24"/>
          <w:szCs w:val="24"/>
        </w:rPr>
        <w:t>детский</w:t>
      </w:r>
      <w:proofErr w:type="gramEnd"/>
      <w:r w:rsidRPr="007C4B4F">
        <w:rPr>
          <w:rStyle w:val="22"/>
          <w:rFonts w:eastAsia="Arial"/>
          <w:sz w:val="24"/>
          <w:szCs w:val="24"/>
        </w:rPr>
        <w:t xml:space="preserve"> сад военных, ветеранов из числа близких родственников детей. Рассматривать с детьми картины, репродукции, альбомы с военной тематикой.</w:t>
      </w:r>
      <w:bookmarkStart w:id="10" w:name="bookmark129"/>
    </w:p>
    <w:p w:rsidR="00A80A55" w:rsidRPr="007C4B4F" w:rsidRDefault="00A80A55" w:rsidP="007C4B4F">
      <w:pPr>
        <w:spacing w:after="0" w:line="240" w:lineRule="auto"/>
        <w:rPr>
          <w:rStyle w:val="70"/>
          <w:rFonts w:ascii="Times New Roman" w:eastAsiaTheme="minorEastAsia" w:hAnsi="Times New Roman" w:cs="Times New Roman"/>
          <w:b/>
          <w:sz w:val="24"/>
          <w:szCs w:val="24"/>
        </w:rPr>
      </w:pPr>
    </w:p>
    <w:p w:rsidR="005C7E2C" w:rsidRPr="007C4B4F" w:rsidRDefault="005C7E2C" w:rsidP="007C4B4F">
      <w:pPr>
        <w:spacing w:after="0" w:line="240" w:lineRule="auto"/>
        <w:jc w:val="both"/>
        <w:rPr>
          <w:rFonts w:ascii="Times New Roman" w:hAnsi="Times New Roman" w:cs="Times New Roman"/>
          <w:b/>
          <w:sz w:val="24"/>
          <w:szCs w:val="24"/>
        </w:rPr>
      </w:pPr>
      <w:r w:rsidRPr="007C4B4F">
        <w:rPr>
          <w:rStyle w:val="70"/>
          <w:rFonts w:ascii="Times New Roman" w:eastAsiaTheme="minorEastAsia" w:hAnsi="Times New Roman" w:cs="Times New Roman"/>
          <w:b/>
          <w:sz w:val="24"/>
          <w:szCs w:val="24"/>
        </w:rPr>
        <w:lastRenderedPageBreak/>
        <w:t>Ознакомление с миром природы</w:t>
      </w:r>
      <w:bookmarkEnd w:id="10"/>
      <w:r w:rsidR="00511A6C" w:rsidRPr="007C4B4F">
        <w:rPr>
          <w:rFonts w:ascii="Times New Roman" w:hAnsi="Times New Roman" w:cs="Times New Roman"/>
          <w:b/>
          <w:sz w:val="24"/>
          <w:szCs w:val="24"/>
        </w:rPr>
        <w:t xml:space="preserve">. </w:t>
      </w:r>
      <w:r w:rsidRPr="007C4B4F">
        <w:rPr>
          <w:rStyle w:val="22"/>
          <w:rFonts w:eastAsia="Arial"/>
          <w:sz w:val="24"/>
          <w:szCs w:val="24"/>
        </w:rPr>
        <w:t xml:space="preserve">Расширять и уточнять представления детей о природе.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наблю</w:t>
      </w:r>
      <w:r w:rsidRPr="007C4B4F">
        <w:rPr>
          <w:rStyle w:val="22"/>
          <w:rFonts w:eastAsia="Arial"/>
          <w:sz w:val="24"/>
          <w:szCs w:val="24"/>
        </w:rPr>
        <w:softHyphen/>
        <w:t>дать, развивать любознательность.</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представления о растениях ближайшего окружения: де</w:t>
      </w:r>
      <w:r w:rsidRPr="007C4B4F">
        <w:rPr>
          <w:rStyle w:val="22"/>
          <w:rFonts w:eastAsia="Arial"/>
          <w:sz w:val="24"/>
          <w:szCs w:val="24"/>
        </w:rPr>
        <w:softHyphen/>
        <w:t>ревьях, кустарниках и травянистых растениях. Познакомить с понятиями «лес», «луг» и «сад».</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знакомить с комнатными растениями.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ухаживать за растениями. Рассказать о способах вегетативного размножения растений.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Расширять представления о домашних животных, их повадках, зави</w:t>
      </w:r>
      <w:r w:rsidRPr="007C4B4F">
        <w:rPr>
          <w:rStyle w:val="22"/>
          <w:rFonts w:eastAsia="Arial"/>
          <w:sz w:val="24"/>
          <w:szCs w:val="24"/>
        </w:rPr>
        <w:softHyphen/>
        <w:t>симости от человека.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детей ухаживать за обитателями уголка природы.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Расширять представления детей о диких животных: где живут, как добывают пищу и готовятся к зимней спячке (еж зарывается в осенние листья, медведи зимуют в берлоге). Расширять представления о птицах (на примере ласточки, скворца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Дать детям представления о пресмыкающихся (ящерица, черепаха и др.) и насекомых (пчела, комар, муха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представления о чередовании времен года, частей суток и их некоторых характеристиках.</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Знакомить детей с многообразием родной природы; с растениями и животными различных климатических зон.</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Показать, как человек в </w:t>
      </w:r>
      <w:proofErr w:type="gramStart"/>
      <w:r w:rsidRPr="007C4B4F">
        <w:rPr>
          <w:rStyle w:val="22"/>
          <w:rFonts w:eastAsia="Arial"/>
          <w:sz w:val="24"/>
          <w:szCs w:val="24"/>
        </w:rPr>
        <w:t>своей</w:t>
      </w:r>
      <w:proofErr w:type="gramEnd"/>
      <w:r w:rsidRPr="007C4B4F">
        <w:rPr>
          <w:rStyle w:val="22"/>
          <w:rFonts w:eastAsia="Arial"/>
          <w:sz w:val="24"/>
          <w:szCs w:val="24"/>
        </w:rPr>
        <w:t xml:space="preserve"> жизни использует воду, песок, глину, камни.</w:t>
      </w:r>
    </w:p>
    <w:p w:rsidR="005C7E2C" w:rsidRPr="007C4B4F" w:rsidRDefault="005C7E2C" w:rsidP="007C4B4F">
      <w:pPr>
        <w:spacing w:after="0" w:line="240" w:lineRule="auto"/>
        <w:ind w:firstLine="709"/>
        <w:jc w:val="both"/>
        <w:rPr>
          <w:rStyle w:val="22"/>
          <w:rFonts w:eastAsiaTheme="minorHAnsi"/>
          <w:sz w:val="24"/>
          <w:szCs w:val="24"/>
          <w:lang w:eastAsia="en-US"/>
        </w:rPr>
      </w:pPr>
      <w:r w:rsidRPr="007C4B4F">
        <w:rPr>
          <w:rStyle w:val="22"/>
          <w:rFonts w:eastAsia="Arial"/>
          <w:sz w:val="24"/>
          <w:szCs w:val="24"/>
        </w:rPr>
        <w:t>Использовать в процессе ознакомления с природой произведения художественной литературы, музыки, народные приметы.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представления о том, что человек — часть природы и что он должен беречь, охранять и защищать ее.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укреплять свое здоровье в процессе общения с природой.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устанавливать причинно-следственные связи между природны</w:t>
      </w:r>
      <w:r w:rsidRPr="007C4B4F">
        <w:rPr>
          <w:rStyle w:val="22"/>
          <w:rFonts w:eastAsia="Arial"/>
          <w:sz w:val="24"/>
          <w:szCs w:val="24"/>
        </w:rPr>
        <w:softHyphen/>
        <w:t>ми явлениями (сезон — растительность — труд людей).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Показать взаимодействие живой и неживой природы.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Рассказывать о значении солнца и воздуха в жизни человека, живот</w:t>
      </w:r>
      <w:r w:rsidRPr="007C4B4F">
        <w:rPr>
          <w:rStyle w:val="22"/>
          <w:rFonts w:eastAsia="Arial"/>
          <w:sz w:val="24"/>
          <w:szCs w:val="24"/>
        </w:rPr>
        <w:softHyphen/>
        <w:t>ных и растений.</w:t>
      </w:r>
    </w:p>
    <w:p w:rsidR="00573D20" w:rsidRPr="007C4B4F" w:rsidRDefault="00573D20" w:rsidP="007C4B4F">
      <w:pPr>
        <w:spacing w:after="0" w:line="240" w:lineRule="auto"/>
        <w:ind w:firstLine="709"/>
        <w:jc w:val="both"/>
        <w:rPr>
          <w:rStyle w:val="130"/>
          <w:rFonts w:eastAsiaTheme="minorHAnsi"/>
          <w:b w:val="0"/>
          <w:bCs w:val="0"/>
          <w:sz w:val="24"/>
          <w:szCs w:val="24"/>
        </w:rPr>
      </w:pPr>
    </w:p>
    <w:p w:rsidR="005C7E2C" w:rsidRPr="007C4B4F" w:rsidRDefault="005C7E2C" w:rsidP="007C4B4F">
      <w:pPr>
        <w:spacing w:after="0" w:line="240" w:lineRule="auto"/>
        <w:rPr>
          <w:rStyle w:val="23"/>
          <w:rFonts w:eastAsiaTheme="minorHAnsi"/>
          <w:bCs w:val="0"/>
          <w:color w:val="auto"/>
          <w:sz w:val="24"/>
          <w:szCs w:val="24"/>
          <w:lang w:eastAsia="en-US" w:bidi="ar-SA"/>
        </w:rPr>
      </w:pPr>
      <w:r w:rsidRPr="007C4B4F">
        <w:rPr>
          <w:rStyle w:val="130"/>
          <w:rFonts w:eastAsiaTheme="minorHAnsi"/>
          <w:bCs w:val="0"/>
          <w:sz w:val="24"/>
          <w:szCs w:val="24"/>
        </w:rPr>
        <w:t>Сезонные наблюдения</w:t>
      </w:r>
      <w:r w:rsidR="00511A6C" w:rsidRPr="007C4B4F">
        <w:rPr>
          <w:rStyle w:val="130"/>
          <w:rFonts w:eastAsiaTheme="minorHAnsi"/>
          <w:bCs w:val="0"/>
          <w:sz w:val="24"/>
          <w:szCs w:val="24"/>
        </w:rPr>
        <w:t>.</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3"/>
          <w:rFonts w:eastAsiaTheme="minorHAnsi"/>
          <w:sz w:val="24"/>
          <w:szCs w:val="24"/>
        </w:rPr>
        <w:t xml:space="preserve">Осень. </w:t>
      </w:r>
      <w:r w:rsidRPr="007C4B4F">
        <w:rPr>
          <w:rStyle w:val="22"/>
          <w:rFonts w:eastAsia="Arial"/>
          <w:sz w:val="24"/>
          <w:szCs w:val="24"/>
        </w:rPr>
        <w:t>Закреплять представления о том, как похолодание и сокра</w:t>
      </w:r>
      <w:r w:rsidRPr="007C4B4F">
        <w:rPr>
          <w:rStyle w:val="22"/>
          <w:rFonts w:eastAsia="Arial"/>
          <w:sz w:val="24"/>
          <w:szCs w:val="24"/>
        </w:rPr>
        <w:softHyphen/>
        <w:t>щение продолжительности дня изменяют жизнь растений, животных и человека.</w:t>
      </w:r>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Знакомить детей с тем, как некоторые животные готовятся к зиме (лягушки, ящерицы, черепахи, ежи, медведи впадают в спячку, зайцы линяют, некоторые птицы (гуси, утки, журавли) улетают в теплые края).</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3"/>
          <w:rFonts w:eastAsiaTheme="minorHAnsi"/>
          <w:sz w:val="24"/>
          <w:szCs w:val="24"/>
        </w:rPr>
        <w:t xml:space="preserve">Зима. </w:t>
      </w:r>
      <w:r w:rsidRPr="007C4B4F">
        <w:rPr>
          <w:rStyle w:val="22"/>
          <w:rFonts w:eastAsia="Arial"/>
          <w:sz w:val="24"/>
          <w:szCs w:val="24"/>
        </w:rPr>
        <w:t xml:space="preserve">Расширять и обогащать знания детей об </w:t>
      </w:r>
      <w:proofErr w:type="gramStart"/>
      <w:r w:rsidRPr="007C4B4F">
        <w:rPr>
          <w:rStyle w:val="22"/>
          <w:rFonts w:eastAsia="Arial"/>
          <w:sz w:val="24"/>
          <w:szCs w:val="24"/>
        </w:rPr>
        <w:t>особенностях</w:t>
      </w:r>
      <w:proofErr w:type="gramEnd"/>
      <w:r w:rsidRPr="007C4B4F">
        <w:rPr>
          <w:rStyle w:val="22"/>
          <w:rFonts w:eastAsia="Arial"/>
          <w:sz w:val="24"/>
          <w:szCs w:val="24"/>
        </w:rPr>
        <w:t xml:space="preserve"> зимней природы (холода, заморозки, снегопады, сильные ветры), особенностях деятельности людей в городе, на селе. Познакомить с таким природным явлением, как туман.</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3"/>
          <w:rFonts w:eastAsiaTheme="minorHAnsi"/>
          <w:sz w:val="24"/>
          <w:szCs w:val="24"/>
        </w:rPr>
        <w:t xml:space="preserve">Весна. </w:t>
      </w:r>
      <w:r w:rsidRPr="007C4B4F">
        <w:rPr>
          <w:rStyle w:val="22"/>
          <w:rFonts w:eastAsia="Arial"/>
          <w:sz w:val="24"/>
          <w:szCs w:val="24"/>
        </w:rPr>
        <w:t>Расширять и обогащать знания детей о весенних изменениях в природе: тает снег, разливаются реки, прилетают птицы, травка и цветы быстрее появляются на солнечной стороне, чем в тени. Наблюдать гнез</w:t>
      </w:r>
      <w:r w:rsidRPr="007C4B4F">
        <w:rPr>
          <w:rStyle w:val="22"/>
          <w:rFonts w:eastAsia="Arial"/>
          <w:sz w:val="24"/>
          <w:szCs w:val="24"/>
        </w:rPr>
        <w:softHyphen/>
        <w:t>дование птиц (ворон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3"/>
          <w:rFonts w:eastAsiaTheme="minorHAnsi"/>
          <w:sz w:val="24"/>
          <w:szCs w:val="24"/>
        </w:rPr>
        <w:t xml:space="preserve">Лето. </w:t>
      </w:r>
      <w:r w:rsidRPr="007C4B4F">
        <w:rPr>
          <w:rStyle w:val="22"/>
          <w:rFonts w:eastAsia="Arial"/>
          <w:sz w:val="24"/>
          <w:szCs w:val="24"/>
        </w:rPr>
        <w:t>Расширять и обогащать представления о влиянии тепла, сол</w:t>
      </w:r>
      <w:r w:rsidRPr="007C4B4F">
        <w:rPr>
          <w:rStyle w:val="22"/>
          <w:rFonts w:eastAsia="Arial"/>
          <w:sz w:val="24"/>
          <w:szCs w:val="24"/>
        </w:rPr>
        <w:softHyphen/>
        <w:t>нечного света на жизнь людей, животных и растений (природа «расцве</w:t>
      </w:r>
      <w:r w:rsidRPr="007C4B4F">
        <w:rPr>
          <w:rStyle w:val="22"/>
          <w:rFonts w:eastAsia="Arial"/>
          <w:sz w:val="24"/>
          <w:szCs w:val="24"/>
        </w:rPr>
        <w:softHyphen/>
        <w:t>тает», много ягод, фруктов, овощей; много корма для зверей, птиц и их детенышей).</w:t>
      </w:r>
    </w:p>
    <w:p w:rsidR="005C7E2C" w:rsidRPr="007C4B4F" w:rsidRDefault="005C7E2C" w:rsidP="007C4B4F">
      <w:pPr>
        <w:spacing w:after="0" w:line="240" w:lineRule="auto"/>
        <w:ind w:firstLine="709"/>
        <w:jc w:val="both"/>
        <w:rPr>
          <w:rStyle w:val="22"/>
          <w:rFonts w:eastAsia="Arial"/>
          <w:sz w:val="24"/>
          <w:szCs w:val="24"/>
        </w:rPr>
      </w:pPr>
      <w:proofErr w:type="gramStart"/>
      <w:r w:rsidRPr="007C4B4F">
        <w:rPr>
          <w:rStyle w:val="22"/>
          <w:rFonts w:eastAsia="Arial"/>
          <w:sz w:val="24"/>
          <w:szCs w:val="24"/>
        </w:rPr>
        <w:t>Дать представления о съедобных и несъедобных грибах (съедобные — мас</w:t>
      </w:r>
      <w:r w:rsidRPr="007C4B4F">
        <w:rPr>
          <w:rStyle w:val="22"/>
          <w:rFonts w:eastAsia="Arial"/>
          <w:sz w:val="24"/>
          <w:szCs w:val="24"/>
        </w:rPr>
        <w:softHyphen/>
        <w:t>лята, опята, лисички и т. п.; несъедобные — мухомор, ложный опенок).</w:t>
      </w:r>
      <w:proofErr w:type="gramEnd"/>
    </w:p>
    <w:p w:rsidR="00B64E81" w:rsidRPr="007C4B4F" w:rsidRDefault="00B64E81" w:rsidP="007C4B4F">
      <w:pPr>
        <w:spacing w:after="0" w:line="240" w:lineRule="auto"/>
        <w:rPr>
          <w:rStyle w:val="42"/>
          <w:rFonts w:ascii="Times New Roman" w:eastAsiaTheme="minorEastAsia" w:hAnsi="Times New Roman" w:cs="Times New Roman"/>
          <w:b/>
          <w:sz w:val="24"/>
          <w:szCs w:val="24"/>
        </w:rPr>
      </w:pPr>
      <w:bookmarkStart w:id="11" w:name="bookmark135"/>
    </w:p>
    <w:p w:rsidR="005C7E2C" w:rsidRPr="007C4B4F" w:rsidRDefault="005C7E2C" w:rsidP="007C4B4F">
      <w:pPr>
        <w:spacing w:after="0" w:line="240" w:lineRule="auto"/>
        <w:rPr>
          <w:rFonts w:ascii="Times New Roman" w:hAnsi="Times New Roman" w:cs="Times New Roman"/>
          <w:b/>
          <w:sz w:val="24"/>
          <w:szCs w:val="24"/>
        </w:rPr>
      </w:pPr>
      <w:r w:rsidRPr="007C4B4F">
        <w:rPr>
          <w:rStyle w:val="42"/>
          <w:rFonts w:ascii="Times New Roman" w:eastAsiaTheme="minorEastAsia" w:hAnsi="Times New Roman" w:cs="Times New Roman"/>
          <w:b/>
          <w:sz w:val="24"/>
          <w:szCs w:val="24"/>
        </w:rPr>
        <w:t>Образовательная область «Р</w:t>
      </w:r>
      <w:r w:rsidR="00511A6C" w:rsidRPr="007C4B4F">
        <w:rPr>
          <w:rStyle w:val="42"/>
          <w:rFonts w:ascii="Times New Roman" w:eastAsiaTheme="minorEastAsia" w:hAnsi="Times New Roman" w:cs="Times New Roman"/>
          <w:b/>
          <w:sz w:val="24"/>
          <w:szCs w:val="24"/>
        </w:rPr>
        <w:t>ечевое развитие</w:t>
      </w:r>
      <w:r w:rsidRPr="007C4B4F">
        <w:rPr>
          <w:rStyle w:val="42"/>
          <w:rFonts w:ascii="Times New Roman" w:eastAsiaTheme="minorEastAsia" w:hAnsi="Times New Roman" w:cs="Times New Roman"/>
          <w:b/>
          <w:sz w:val="24"/>
          <w:szCs w:val="24"/>
        </w:rPr>
        <w:t>»</w:t>
      </w:r>
      <w:bookmarkEnd w:id="11"/>
    </w:p>
    <w:p w:rsidR="005C7E2C" w:rsidRPr="007C4B4F" w:rsidRDefault="005C7E2C" w:rsidP="007C4B4F">
      <w:pPr>
        <w:spacing w:after="0" w:line="240" w:lineRule="auto"/>
        <w:ind w:firstLine="709"/>
        <w:jc w:val="both"/>
        <w:rPr>
          <w:rStyle w:val="160"/>
          <w:rFonts w:ascii="Times New Roman" w:hAnsi="Times New Roman" w:cs="Times New Roman"/>
          <w:sz w:val="24"/>
          <w:szCs w:val="24"/>
        </w:rPr>
      </w:pPr>
      <w:r w:rsidRPr="007C4B4F">
        <w:rPr>
          <w:rStyle w:val="160"/>
          <w:rFonts w:ascii="Times New Roman" w:hAnsi="Times New Roman" w:cs="Times New Roman"/>
          <w:sz w:val="24"/>
          <w:szCs w:val="24"/>
        </w:rPr>
        <w:t>«Речевое развитие включает владение речью как средством общения и культуры; обогащение активного словаря; развитие связной, граммати</w:t>
      </w:r>
      <w:r w:rsidRPr="007C4B4F">
        <w:rPr>
          <w:rStyle w:val="160"/>
          <w:rFonts w:ascii="Times New Roman" w:hAnsi="Times New Roman" w:cs="Times New Roman"/>
          <w:sz w:val="24"/>
          <w:szCs w:val="24"/>
        </w:rPr>
        <w:softHyphen/>
        <w:t>чески правильной диалогической и монологической речи; развитие речево</w:t>
      </w:r>
      <w:r w:rsidRPr="007C4B4F">
        <w:rPr>
          <w:rStyle w:val="160"/>
          <w:rFonts w:ascii="Times New Roman" w:hAnsi="Times New Roman" w:cs="Times New Roman"/>
          <w:sz w:val="24"/>
          <w:szCs w:val="24"/>
        </w:rPr>
        <w:softHyphen/>
        <w:t xml:space="preserve">го творчества; развитие звуковой </w:t>
      </w:r>
      <w:r w:rsidRPr="007C4B4F">
        <w:rPr>
          <w:rStyle w:val="160"/>
          <w:rFonts w:ascii="Times New Roman" w:hAnsi="Times New Roman" w:cs="Times New Roman"/>
          <w:sz w:val="24"/>
          <w:szCs w:val="24"/>
        </w:rPr>
        <w:lastRenderedPageBreak/>
        <w:t>и интонационной культуры речи, фонема</w:t>
      </w:r>
      <w:r w:rsidRPr="007C4B4F">
        <w:rPr>
          <w:rStyle w:val="160"/>
          <w:rFonts w:ascii="Times New Roman" w:hAnsi="Times New Roman" w:cs="Times New Roman"/>
          <w:sz w:val="24"/>
          <w:szCs w:val="24"/>
        </w:rPr>
        <w:softHyphen/>
        <w:t xml:space="preserve">тического слуха; знакомство с книжной культурой, детской </w:t>
      </w:r>
    </w:p>
    <w:p w:rsidR="005C7E2C" w:rsidRPr="007C4B4F" w:rsidRDefault="005C7E2C" w:rsidP="007C4B4F">
      <w:pPr>
        <w:spacing w:after="0" w:line="240" w:lineRule="auto"/>
        <w:ind w:firstLine="709"/>
        <w:jc w:val="both"/>
        <w:rPr>
          <w:rStyle w:val="52"/>
          <w:rFonts w:ascii="Times New Roman" w:eastAsiaTheme="minorHAnsi" w:hAnsi="Times New Roman" w:cs="Times New Roman"/>
          <w:b w:val="0"/>
          <w:bCs w:val="0"/>
          <w:sz w:val="24"/>
          <w:szCs w:val="24"/>
          <w:lang w:eastAsia="en-US"/>
        </w:rPr>
      </w:pPr>
      <w:r w:rsidRPr="007C4B4F">
        <w:rPr>
          <w:rStyle w:val="160"/>
          <w:rFonts w:ascii="Times New Roman" w:hAnsi="Times New Roman" w:cs="Times New Roman"/>
          <w:sz w:val="24"/>
          <w:szCs w:val="24"/>
        </w:rPr>
        <w:t>литературой, понимание на слух текстов различных жанров детской литературы; форми</w:t>
      </w:r>
      <w:r w:rsidRPr="007C4B4F">
        <w:rPr>
          <w:rStyle w:val="160"/>
          <w:rFonts w:ascii="Times New Roman" w:hAnsi="Times New Roman" w:cs="Times New Roman"/>
          <w:sz w:val="24"/>
          <w:szCs w:val="24"/>
        </w:rPr>
        <w:softHyphen/>
        <w:t>рование звуковой аналитико-синтетической активности как предпосылки обучения грамоте».</w:t>
      </w:r>
      <w:bookmarkStart w:id="12" w:name="bookmark136"/>
    </w:p>
    <w:p w:rsidR="00A80A55" w:rsidRPr="007C4B4F" w:rsidRDefault="00A80A55" w:rsidP="007C4B4F">
      <w:pPr>
        <w:spacing w:after="0" w:line="240" w:lineRule="auto"/>
        <w:rPr>
          <w:rStyle w:val="52"/>
          <w:rFonts w:ascii="Times New Roman" w:eastAsiaTheme="minorEastAsia" w:hAnsi="Times New Roman" w:cs="Times New Roman"/>
          <w:bCs w:val="0"/>
          <w:sz w:val="24"/>
          <w:szCs w:val="24"/>
        </w:rPr>
      </w:pPr>
    </w:p>
    <w:p w:rsidR="005C7E2C" w:rsidRPr="007C4B4F" w:rsidRDefault="005C7E2C" w:rsidP="007C4B4F">
      <w:pPr>
        <w:spacing w:after="0" w:line="240" w:lineRule="auto"/>
        <w:rPr>
          <w:rFonts w:ascii="Times New Roman" w:hAnsi="Times New Roman" w:cs="Times New Roman"/>
          <w:sz w:val="24"/>
          <w:szCs w:val="24"/>
        </w:rPr>
      </w:pPr>
      <w:r w:rsidRPr="007C4B4F">
        <w:rPr>
          <w:rStyle w:val="52"/>
          <w:rFonts w:ascii="Times New Roman" w:eastAsiaTheme="minorEastAsia" w:hAnsi="Times New Roman" w:cs="Times New Roman"/>
          <w:bCs w:val="0"/>
          <w:sz w:val="24"/>
          <w:szCs w:val="24"/>
        </w:rPr>
        <w:t>Основные цели и задачи</w:t>
      </w:r>
      <w:bookmarkEnd w:id="12"/>
    </w:p>
    <w:p w:rsidR="005C7E2C" w:rsidRPr="007C4B4F" w:rsidRDefault="005C7E2C" w:rsidP="007C4B4F">
      <w:pPr>
        <w:spacing w:after="0" w:line="240" w:lineRule="auto"/>
        <w:jc w:val="both"/>
        <w:rPr>
          <w:rStyle w:val="22"/>
          <w:rFonts w:eastAsiaTheme="minorHAnsi"/>
          <w:sz w:val="24"/>
          <w:szCs w:val="24"/>
          <w:lang w:eastAsia="en-US"/>
        </w:rPr>
      </w:pPr>
      <w:r w:rsidRPr="007C4B4F">
        <w:rPr>
          <w:rStyle w:val="23"/>
          <w:rFonts w:eastAsiaTheme="minorHAnsi"/>
          <w:sz w:val="24"/>
          <w:szCs w:val="24"/>
        </w:rPr>
        <w:t xml:space="preserve">Развитие речи. </w:t>
      </w:r>
      <w:r w:rsidRPr="007C4B4F">
        <w:rPr>
          <w:rStyle w:val="22"/>
          <w:rFonts w:eastAsia="Arial"/>
          <w:sz w:val="24"/>
          <w:szCs w:val="24"/>
        </w:rPr>
        <w:t>Развитие свободного общения с взрослыми и детьми, овладение конструктивными способами и средствами взаимодействия с окружающими.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Развитие всех компонентов устной речи детей: грамматического строя речи, связной речи — диалогической и монологической форм; формирова</w:t>
      </w:r>
      <w:r w:rsidRPr="007C4B4F">
        <w:rPr>
          <w:rStyle w:val="22"/>
          <w:rFonts w:eastAsia="Arial"/>
          <w:sz w:val="24"/>
          <w:szCs w:val="24"/>
        </w:rPr>
        <w:softHyphen/>
        <w:t>ние словаря, воспитание звуковой культуры речи.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Практическое овладение воспитанниками нормами речи.</w:t>
      </w:r>
    </w:p>
    <w:p w:rsidR="00F76D71" w:rsidRPr="007C4B4F" w:rsidRDefault="00F76D71"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Художественная литература. </w:t>
      </w:r>
      <w:r w:rsidRPr="007C4B4F">
        <w:rPr>
          <w:rStyle w:val="22"/>
          <w:rFonts w:eastAsia="Arial"/>
          <w:sz w:val="24"/>
          <w:szCs w:val="24"/>
        </w:rPr>
        <w:t>Воспитание интереса и любви к чтению; развитие литературной речи.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Воспитание желания и умения слушать художественные произведения, следить за развитием действия.</w:t>
      </w:r>
    </w:p>
    <w:p w:rsidR="00F76D71" w:rsidRPr="007C4B4F" w:rsidRDefault="00F76D71"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eastAsia="Arial" w:hAnsi="Times New Roman" w:cs="Times New Roman"/>
          <w:color w:val="000000"/>
          <w:sz w:val="24"/>
          <w:szCs w:val="24"/>
          <w:lang w:bidi="ru-RU"/>
        </w:rPr>
      </w:pPr>
      <w:r w:rsidRPr="007C4B4F">
        <w:rPr>
          <w:rStyle w:val="23"/>
          <w:rFonts w:eastAsiaTheme="minorHAnsi"/>
          <w:sz w:val="24"/>
          <w:szCs w:val="24"/>
        </w:rPr>
        <w:t xml:space="preserve">Развивающая речевая среда. </w:t>
      </w:r>
      <w:r w:rsidRPr="007C4B4F">
        <w:rPr>
          <w:rStyle w:val="22"/>
          <w:rFonts w:eastAsia="Arial"/>
          <w:sz w:val="24"/>
          <w:szCs w:val="24"/>
        </w:rPr>
        <w:t>Продолжать развивать речь как средство общения. Расширять представления детей о многообразии окружающего мира. Предлагать для рассматривания изделия народных промыслов, ми</w:t>
      </w:r>
      <w:r w:rsidRPr="007C4B4F">
        <w:rPr>
          <w:rStyle w:val="22"/>
          <w:rFonts w:eastAsia="Arial"/>
          <w:sz w:val="24"/>
          <w:szCs w:val="24"/>
        </w:rPr>
        <w:softHyphen/>
        <w:t>ни-коллекции (открытки, марки, монеты, наборы игрушек, выполненных из определенного материала), иллюстрированные книги (в том числе зна</w:t>
      </w:r>
      <w:r w:rsidRPr="007C4B4F">
        <w:rPr>
          <w:rStyle w:val="22"/>
          <w:rFonts w:eastAsia="Arial"/>
          <w:sz w:val="24"/>
          <w:szCs w:val="24"/>
        </w:rPr>
        <w:softHyphen/>
        <w:t xml:space="preserve">комые сказки с рисунками </w:t>
      </w:r>
      <w:r w:rsidR="00511A6C" w:rsidRPr="007C4B4F">
        <w:rPr>
          <w:rStyle w:val="22"/>
          <w:rFonts w:eastAsia="Arial"/>
          <w:sz w:val="24"/>
          <w:szCs w:val="24"/>
        </w:rPr>
        <w:t xml:space="preserve">разных </w:t>
      </w:r>
      <w:r w:rsidRPr="007C4B4F">
        <w:rPr>
          <w:rStyle w:val="22"/>
          <w:rFonts w:eastAsia="Arial"/>
          <w:sz w:val="24"/>
          <w:szCs w:val="24"/>
        </w:rPr>
        <w:t>художников), открытки, фотографии с достопримечательностями родного края, Москвы, репродукции картин (в том числе из жизни дореволюционной России).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Поощрять попытки ребенка делиться с педагогом и другими детьми раз</w:t>
      </w:r>
      <w:r w:rsidRPr="007C4B4F">
        <w:rPr>
          <w:rStyle w:val="22"/>
          <w:rFonts w:eastAsia="Arial"/>
          <w:sz w:val="24"/>
          <w:szCs w:val="24"/>
        </w:rPr>
        <w:softHyphen/>
        <w:t>нообразными впечатлениями, уточнять источник полученной информации (телепередача, рассказ близкого человека, посещение выставки, детского спектакля и т. д.).</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 повседневной жизни, в играх подсказывать детям формы выражения вежливости (попросить прощения, извиниться, поблагодарить, сделать комплимент).</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детей решать спорные вопросы и улаживать конфликты с помо</w:t>
      </w:r>
      <w:r w:rsidRPr="007C4B4F">
        <w:rPr>
          <w:rStyle w:val="22"/>
          <w:rFonts w:eastAsia="Arial"/>
          <w:sz w:val="24"/>
          <w:szCs w:val="24"/>
        </w:rPr>
        <w:softHyphen/>
        <w:t>щью речи: убеждать, доказывать, объяснять.</w:t>
      </w:r>
    </w:p>
    <w:p w:rsidR="00F76D71" w:rsidRPr="007C4B4F" w:rsidRDefault="00F76D71"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Формирование словаря. </w:t>
      </w:r>
      <w:r w:rsidRPr="007C4B4F">
        <w:rPr>
          <w:rStyle w:val="22"/>
          <w:rFonts w:eastAsia="Arial"/>
          <w:sz w:val="24"/>
          <w:szCs w:val="24"/>
        </w:rPr>
        <w:t>Обогащать речь детей существительными, обозначающими предметы бытового окружения; прилагательными, харак</w:t>
      </w:r>
      <w:r w:rsidRPr="007C4B4F">
        <w:rPr>
          <w:rStyle w:val="22"/>
          <w:rFonts w:eastAsia="Arial"/>
          <w:sz w:val="24"/>
          <w:szCs w:val="24"/>
        </w:rPr>
        <w:softHyphen/>
        <w:t>теризующими свойства и качества предметов; наречиями, обозначающими взаимоотношения людей, их отношение к труду.</w:t>
      </w:r>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Упражнять в подборе существительных к прилагательному (бе</w:t>
      </w:r>
      <w:r w:rsidRPr="007C4B4F">
        <w:rPr>
          <w:rStyle w:val="22"/>
          <w:rFonts w:eastAsia="Arial"/>
          <w:sz w:val="24"/>
          <w:szCs w:val="24"/>
        </w:rPr>
        <w:softHyphen/>
        <w:t>лый — снег, сахар, мел), слов со сходным значением (шалун — озор</w:t>
      </w:r>
      <w:r w:rsidRPr="007C4B4F">
        <w:rPr>
          <w:rStyle w:val="22"/>
          <w:rFonts w:eastAsia="Arial"/>
          <w:sz w:val="24"/>
          <w:szCs w:val="24"/>
        </w:rPr>
        <w:softHyphen/>
        <w:t>ник — проказник), с противоположным значением (слабый — сильный, пасмурно — солнечно).</w:t>
      </w:r>
      <w:proofErr w:type="gramEnd"/>
    </w:p>
    <w:p w:rsidR="00F76D71"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Помогать детям употреблять</w:t>
      </w:r>
      <w:proofErr w:type="gramEnd"/>
      <w:r w:rsidRPr="007C4B4F">
        <w:rPr>
          <w:rStyle w:val="22"/>
          <w:rFonts w:eastAsia="Arial"/>
          <w:sz w:val="24"/>
          <w:szCs w:val="24"/>
        </w:rPr>
        <w:t xml:space="preserve"> в речи слова в точном соответствии со смыслом.</w:t>
      </w:r>
    </w:p>
    <w:p w:rsidR="00693D89" w:rsidRPr="007C4B4F" w:rsidRDefault="00693D89" w:rsidP="007C4B4F">
      <w:pPr>
        <w:spacing w:after="0" w:line="240" w:lineRule="auto"/>
        <w:ind w:firstLine="709"/>
        <w:jc w:val="both"/>
        <w:rPr>
          <w:rStyle w:val="23"/>
          <w:rFonts w:eastAsiaTheme="minorEastAsia"/>
          <w:b w:val="0"/>
          <w:bCs w:val="0"/>
          <w:color w:val="auto"/>
          <w:sz w:val="24"/>
          <w:szCs w:val="24"/>
          <w:lang w:bidi="ar-SA"/>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Звуковая культура речи. </w:t>
      </w:r>
      <w:r w:rsidRPr="007C4B4F">
        <w:rPr>
          <w:rStyle w:val="22"/>
          <w:rFonts w:eastAsia="Arial"/>
          <w:sz w:val="24"/>
          <w:szCs w:val="24"/>
        </w:rPr>
        <w:t>Закреплять правильное, отчетливое произ</w:t>
      </w:r>
      <w:r w:rsidRPr="007C4B4F">
        <w:rPr>
          <w:rStyle w:val="22"/>
          <w:rFonts w:eastAsia="Arial"/>
          <w:sz w:val="24"/>
          <w:szCs w:val="24"/>
        </w:rPr>
        <w:softHyphen/>
        <w:t xml:space="preserve">несение звуков. Учить различать на слух и отчетливо произносить </w:t>
      </w:r>
      <w:proofErr w:type="gramStart"/>
      <w:r w:rsidRPr="007C4B4F">
        <w:rPr>
          <w:rStyle w:val="22"/>
          <w:rFonts w:eastAsia="Arial"/>
          <w:sz w:val="24"/>
          <w:szCs w:val="24"/>
        </w:rPr>
        <w:t>сходные</w:t>
      </w:r>
      <w:proofErr w:type="gramEnd"/>
    </w:p>
    <w:p w:rsidR="005C7E2C" w:rsidRPr="007C4B4F" w:rsidRDefault="005C7E2C" w:rsidP="007C4B4F">
      <w:pPr>
        <w:spacing w:after="0" w:line="240" w:lineRule="auto"/>
        <w:ind w:firstLine="709"/>
        <w:jc w:val="both"/>
        <w:rPr>
          <w:rStyle w:val="22"/>
          <w:rFonts w:eastAsiaTheme="minorHAnsi"/>
          <w:sz w:val="24"/>
          <w:szCs w:val="24"/>
          <w:lang w:eastAsia="en-US"/>
        </w:rPr>
      </w:pPr>
      <w:r w:rsidRPr="007C4B4F">
        <w:rPr>
          <w:rStyle w:val="22"/>
          <w:rFonts w:eastAsia="Arial"/>
          <w:sz w:val="24"/>
          <w:szCs w:val="24"/>
        </w:rPr>
        <w:t xml:space="preserve">по артикуляции и звучанию согласные звуки: с — з, с — ц, ш — ж, </w:t>
      </w:r>
      <w:proofErr w:type="gramStart"/>
      <w:r w:rsidRPr="007C4B4F">
        <w:rPr>
          <w:rStyle w:val="22"/>
          <w:rFonts w:eastAsia="Arial"/>
          <w:sz w:val="24"/>
          <w:szCs w:val="24"/>
        </w:rPr>
        <w:t>ч</w:t>
      </w:r>
      <w:proofErr w:type="gramEnd"/>
      <w:r w:rsidRPr="007C4B4F">
        <w:rPr>
          <w:rStyle w:val="22"/>
          <w:rFonts w:eastAsia="Arial"/>
          <w:sz w:val="24"/>
          <w:szCs w:val="24"/>
        </w:rPr>
        <w:t xml:space="preserve"> — ц, с — ш, ж — з, л — 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развивать фонематический слух. Учить определять место звука в слове (начало, середина, конец).</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Отрабатывать интонационную выразительность речи.</w:t>
      </w:r>
    </w:p>
    <w:p w:rsidR="00F76D71" w:rsidRPr="007C4B4F" w:rsidRDefault="00F76D71"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lastRenderedPageBreak/>
        <w:t xml:space="preserve">Грамматический строй речи. </w:t>
      </w:r>
      <w:r w:rsidRPr="007C4B4F">
        <w:rPr>
          <w:rStyle w:val="22"/>
          <w:rFonts w:eastAsia="Arial"/>
          <w:sz w:val="24"/>
          <w:szCs w:val="24"/>
        </w:rPr>
        <w:t>Совершенствовать умение согласовы</w:t>
      </w:r>
      <w:r w:rsidRPr="007C4B4F">
        <w:rPr>
          <w:rStyle w:val="22"/>
          <w:rFonts w:eastAsia="Arial"/>
          <w:sz w:val="24"/>
          <w:szCs w:val="24"/>
        </w:rPr>
        <w:softHyphen/>
        <w:t>вать слова в предложениях: существительные с числительными (пять груш, трое ребят) и прилагательные с существительными (лягушка — зе</w:t>
      </w:r>
      <w:r w:rsidRPr="007C4B4F">
        <w:rPr>
          <w:rStyle w:val="22"/>
          <w:rFonts w:eastAsia="Arial"/>
          <w:sz w:val="24"/>
          <w:szCs w:val="24"/>
        </w:rPr>
        <w:softHyphen/>
        <w:t xml:space="preserve">леное брюшко). </w:t>
      </w:r>
      <w:proofErr w:type="gramStart"/>
      <w:r w:rsidRPr="007C4B4F">
        <w:rPr>
          <w:rStyle w:val="22"/>
          <w:rFonts w:eastAsia="Arial"/>
          <w:sz w:val="24"/>
          <w:szCs w:val="24"/>
        </w:rPr>
        <w:t>Помогать детям замечать</w:t>
      </w:r>
      <w:proofErr w:type="gramEnd"/>
      <w:r w:rsidRPr="007C4B4F">
        <w:rPr>
          <w:rStyle w:val="22"/>
          <w:rFonts w:eastAsia="Arial"/>
          <w:sz w:val="24"/>
          <w:szCs w:val="24"/>
        </w:rPr>
        <w:t xml:space="preserve"> неправильную постановку уда</w:t>
      </w:r>
      <w:r w:rsidRPr="007C4B4F">
        <w:rPr>
          <w:rStyle w:val="22"/>
          <w:rFonts w:eastAsia="Arial"/>
          <w:sz w:val="24"/>
          <w:szCs w:val="24"/>
        </w:rPr>
        <w:softHyphen/>
        <w:t>рения в слове, ошибку в чередовании согласных, предоставлять возмож</w:t>
      </w:r>
      <w:r w:rsidRPr="007C4B4F">
        <w:rPr>
          <w:rStyle w:val="22"/>
          <w:rFonts w:eastAsia="Arial"/>
          <w:sz w:val="24"/>
          <w:szCs w:val="24"/>
        </w:rPr>
        <w:softHyphen/>
        <w:t>ность самостоятельно ее исправить.</w:t>
      </w:r>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Знакомить с разными способами образования слов (сахарница, хлеб</w:t>
      </w:r>
      <w:r w:rsidRPr="007C4B4F">
        <w:rPr>
          <w:rStyle w:val="22"/>
          <w:rFonts w:eastAsia="Arial"/>
          <w:sz w:val="24"/>
          <w:szCs w:val="24"/>
        </w:rPr>
        <w:softHyphen/>
        <w:t>ница; масленка, солонка; воспитатель, учитель, строитель).</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Упражнять в образовании однокоренных слов (медведь — медведи</w:t>
      </w:r>
      <w:r w:rsidRPr="007C4B4F">
        <w:rPr>
          <w:rStyle w:val="22"/>
          <w:rFonts w:eastAsia="Arial"/>
          <w:sz w:val="24"/>
          <w:szCs w:val="24"/>
        </w:rPr>
        <w:softHyphen/>
        <w:t>ца — медвежонок — медвежья), в том числе глаголов с приставками (забе</w:t>
      </w:r>
      <w:r w:rsidRPr="007C4B4F">
        <w:rPr>
          <w:rStyle w:val="22"/>
          <w:rFonts w:eastAsia="Arial"/>
          <w:sz w:val="24"/>
          <w:szCs w:val="24"/>
        </w:rPr>
        <w:softHyphen/>
        <w:t>жал — выбежал — перебежал).</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Помогать детям правильно употреблять существительные множест</w:t>
      </w:r>
      <w:r w:rsidRPr="007C4B4F">
        <w:rPr>
          <w:rStyle w:val="22"/>
          <w:rFonts w:eastAsia="Arial"/>
          <w:sz w:val="24"/>
          <w:szCs w:val="24"/>
        </w:rPr>
        <w:softHyphen/>
        <w:t xml:space="preserve">венного числа в именительном и винительном </w:t>
      </w:r>
      <w:proofErr w:type="gramStart"/>
      <w:r w:rsidRPr="007C4B4F">
        <w:rPr>
          <w:rStyle w:val="22"/>
          <w:rFonts w:eastAsia="Arial"/>
          <w:sz w:val="24"/>
          <w:szCs w:val="24"/>
        </w:rPr>
        <w:t>падежах</w:t>
      </w:r>
      <w:proofErr w:type="gramEnd"/>
      <w:r w:rsidRPr="007C4B4F">
        <w:rPr>
          <w:rStyle w:val="22"/>
          <w:rFonts w:eastAsia="Arial"/>
          <w:sz w:val="24"/>
          <w:szCs w:val="24"/>
        </w:rPr>
        <w:t>; глаголы в пове</w:t>
      </w:r>
      <w:r w:rsidRPr="007C4B4F">
        <w:rPr>
          <w:rStyle w:val="22"/>
          <w:rFonts w:eastAsia="Arial"/>
          <w:sz w:val="24"/>
          <w:szCs w:val="24"/>
        </w:rPr>
        <w:softHyphen/>
        <w:t>лительном наклонении; прилагательные и наречия в сравнительной сте</w:t>
      </w:r>
      <w:r w:rsidRPr="007C4B4F">
        <w:rPr>
          <w:rStyle w:val="22"/>
          <w:rFonts w:eastAsia="Arial"/>
          <w:sz w:val="24"/>
          <w:szCs w:val="24"/>
        </w:rPr>
        <w:softHyphen/>
        <w:t>пени; несклоняемые существительные.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составлять по образцу простые и сложные предложения.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Совершенствовать умение пользоваться прямой и косвенной речью.</w:t>
      </w:r>
    </w:p>
    <w:p w:rsidR="00F76D71" w:rsidRPr="007C4B4F" w:rsidRDefault="00F76D71"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Связная речь. </w:t>
      </w:r>
      <w:r w:rsidRPr="007C4B4F">
        <w:rPr>
          <w:rStyle w:val="22"/>
          <w:rFonts w:eastAsia="Arial"/>
          <w:sz w:val="24"/>
          <w:szCs w:val="24"/>
        </w:rPr>
        <w:t>Развивать умение поддерживать беседу.</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Совершенствовать диалогическую форму речи. Поощрять попытки вы</w:t>
      </w:r>
      <w:r w:rsidRPr="007C4B4F">
        <w:rPr>
          <w:rStyle w:val="22"/>
          <w:rFonts w:eastAsia="Arial"/>
          <w:sz w:val="24"/>
          <w:szCs w:val="24"/>
        </w:rPr>
        <w:softHyphen/>
        <w:t>сказывать свою точку зрения, согласие или несогласие с ответом товарища.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монологическую форму речи.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связно, последовательно и выразительно пересказывать не</w:t>
      </w:r>
      <w:r w:rsidRPr="007C4B4F">
        <w:rPr>
          <w:rStyle w:val="22"/>
          <w:rFonts w:eastAsia="Arial"/>
          <w:sz w:val="24"/>
          <w:szCs w:val="24"/>
        </w:rPr>
        <w:softHyphen/>
        <w:t>большие сказки, рассказы.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(по плану и образцу) рассказывать о предмете, содержании сюжетной картины, составлять рассказ по картинкам с последовательно развивающимся действием.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умение составлять рассказы о событиях из личного опыта, придумывать свои концовки к сказкам.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умение составлять небольшие рассказы творческого характера на тему, предложенную воспитателем.</w:t>
      </w:r>
    </w:p>
    <w:p w:rsidR="00F76D71" w:rsidRPr="007C4B4F" w:rsidRDefault="00F76D71" w:rsidP="007C4B4F">
      <w:pPr>
        <w:spacing w:after="0" w:line="240" w:lineRule="auto"/>
        <w:jc w:val="both"/>
        <w:rPr>
          <w:rFonts w:ascii="Times New Roman" w:hAnsi="Times New Roman" w:cs="Times New Roman"/>
          <w:b/>
          <w:sz w:val="24"/>
          <w:szCs w:val="24"/>
        </w:rPr>
      </w:pPr>
    </w:p>
    <w:p w:rsidR="005C7E2C" w:rsidRPr="007C4B4F" w:rsidRDefault="005C7E2C" w:rsidP="007C4B4F">
      <w:pPr>
        <w:spacing w:after="0" w:line="240" w:lineRule="auto"/>
        <w:jc w:val="both"/>
        <w:rPr>
          <w:rFonts w:ascii="Times New Roman" w:hAnsi="Times New Roman" w:cs="Times New Roman"/>
          <w:b/>
          <w:sz w:val="24"/>
          <w:szCs w:val="24"/>
        </w:rPr>
      </w:pPr>
      <w:r w:rsidRPr="007C4B4F">
        <w:rPr>
          <w:rFonts w:ascii="Times New Roman" w:hAnsi="Times New Roman" w:cs="Times New Roman"/>
          <w:b/>
          <w:sz w:val="24"/>
          <w:szCs w:val="24"/>
        </w:rPr>
        <w:t>Приобще</w:t>
      </w:r>
      <w:r w:rsidR="00F76D71" w:rsidRPr="007C4B4F">
        <w:rPr>
          <w:rFonts w:ascii="Times New Roman" w:hAnsi="Times New Roman" w:cs="Times New Roman"/>
          <w:b/>
          <w:sz w:val="24"/>
          <w:szCs w:val="24"/>
        </w:rPr>
        <w:t xml:space="preserve">ние к художественной литературе. </w:t>
      </w:r>
      <w:r w:rsidRPr="007C4B4F">
        <w:rPr>
          <w:rStyle w:val="22"/>
          <w:rFonts w:eastAsia="Arial"/>
          <w:sz w:val="24"/>
          <w:szCs w:val="24"/>
        </w:rPr>
        <w:t xml:space="preserve">Продолжать развивать интерес детей к художественной литературе.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внимательно и заинтересованно слушать сказки, рассказы, стихотворения; запоминать считалки, скороговорки, загадки. Прививать интерес к чтению больших произведений (по главам).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Способствовать формированию эмоционального отношения к литера</w:t>
      </w:r>
      <w:r w:rsidRPr="007C4B4F">
        <w:rPr>
          <w:rStyle w:val="22"/>
          <w:rFonts w:eastAsia="Arial"/>
          <w:sz w:val="24"/>
          <w:szCs w:val="24"/>
        </w:rPr>
        <w:softHyphen/>
        <w:t>турным произведениям.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Побуждать рассказывать о своем восприятии конкретного поступка ли</w:t>
      </w:r>
      <w:r w:rsidRPr="007C4B4F">
        <w:rPr>
          <w:rStyle w:val="22"/>
          <w:rFonts w:eastAsia="Arial"/>
          <w:sz w:val="24"/>
          <w:szCs w:val="24"/>
        </w:rPr>
        <w:softHyphen/>
        <w:t xml:space="preserve">тературного персонажа. </w:t>
      </w:r>
      <w:proofErr w:type="gramStart"/>
      <w:r w:rsidRPr="007C4B4F">
        <w:rPr>
          <w:rStyle w:val="22"/>
          <w:rFonts w:eastAsia="Arial"/>
          <w:sz w:val="24"/>
          <w:szCs w:val="24"/>
        </w:rPr>
        <w:t>Помогать детям понять</w:t>
      </w:r>
      <w:proofErr w:type="gramEnd"/>
      <w:r w:rsidRPr="007C4B4F">
        <w:rPr>
          <w:rStyle w:val="22"/>
          <w:rFonts w:eastAsia="Arial"/>
          <w:sz w:val="24"/>
          <w:szCs w:val="24"/>
        </w:rPr>
        <w:t xml:space="preserve"> скрытые мотивы поведения героев произведения.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объяснять (с опорой на прочитанное произведение) до</w:t>
      </w:r>
      <w:r w:rsidRPr="007C4B4F">
        <w:rPr>
          <w:rStyle w:val="22"/>
          <w:rFonts w:eastAsia="Arial"/>
          <w:sz w:val="24"/>
          <w:szCs w:val="24"/>
        </w:rPr>
        <w:softHyphen/>
        <w:t>ступные детям жанровые особенности сказок, рассказов, стихотворений.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Воспитывать чуткость к художественному слову; зачитывать отрывки с наиболее яркими, запоминающимися описаниями, сравнениями, эпите</w:t>
      </w:r>
      <w:r w:rsidRPr="007C4B4F">
        <w:rPr>
          <w:rStyle w:val="22"/>
          <w:rFonts w:eastAsia="Arial"/>
          <w:sz w:val="24"/>
          <w:szCs w:val="24"/>
        </w:rPr>
        <w:softHyphen/>
        <w:t xml:space="preserve">тами.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детей вслушиваться в ритм и мелодику поэтического текста.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Помогать выразительно, с естественными интонациями читать стихи, участвовать в чтении текста по ролям, в инсценировках.</w:t>
      </w:r>
    </w:p>
    <w:p w:rsidR="00634CA6"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знакомить с книгами. Обращать внимание детей на оформление книги, на иллюстрации. Сравнивать иллюстрации разных художников к одному и тому же произведению. Выяснять симпатии и предпочтения детей.</w:t>
      </w:r>
    </w:p>
    <w:p w:rsidR="007C4B4F" w:rsidRDefault="007C4B4F" w:rsidP="007C4B4F">
      <w:pPr>
        <w:spacing w:after="0" w:line="240" w:lineRule="auto"/>
        <w:jc w:val="both"/>
        <w:rPr>
          <w:rFonts w:ascii="Times New Roman" w:hAnsi="Times New Roman" w:cs="Times New Roman"/>
          <w:b/>
          <w:sz w:val="24"/>
          <w:szCs w:val="24"/>
        </w:rPr>
      </w:pPr>
    </w:p>
    <w:p w:rsidR="005C7E2C" w:rsidRPr="007C4B4F" w:rsidRDefault="005C7E2C" w:rsidP="007C4B4F">
      <w:pPr>
        <w:spacing w:after="0" w:line="240" w:lineRule="auto"/>
        <w:jc w:val="both"/>
        <w:rPr>
          <w:rFonts w:ascii="Times New Roman" w:hAnsi="Times New Roman" w:cs="Times New Roman"/>
          <w:b/>
          <w:sz w:val="24"/>
          <w:szCs w:val="24"/>
        </w:rPr>
      </w:pPr>
      <w:r w:rsidRPr="007C4B4F">
        <w:rPr>
          <w:rFonts w:ascii="Times New Roman" w:hAnsi="Times New Roman" w:cs="Times New Roman"/>
          <w:b/>
          <w:sz w:val="24"/>
          <w:szCs w:val="24"/>
        </w:rPr>
        <w:t>Образовательная область «Х</w:t>
      </w:r>
      <w:r w:rsidR="00F76D71" w:rsidRPr="007C4B4F">
        <w:rPr>
          <w:rFonts w:ascii="Times New Roman" w:hAnsi="Times New Roman" w:cs="Times New Roman"/>
          <w:b/>
          <w:sz w:val="24"/>
          <w:szCs w:val="24"/>
        </w:rPr>
        <w:t>удожественно-эстетическое развитие</w:t>
      </w:r>
      <w:r w:rsidRPr="007C4B4F">
        <w:rPr>
          <w:rFonts w:ascii="Times New Roman" w:hAnsi="Times New Roman" w:cs="Times New Roman"/>
          <w:b/>
          <w:sz w:val="24"/>
          <w:szCs w:val="24"/>
        </w:rPr>
        <w:t>»</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lastRenderedPageBreak/>
        <w:t xml:space="preserve">«Художественно-эстетическое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 xml:space="preserve">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w:t>
      </w:r>
    </w:p>
    <w:p w:rsidR="005C7E2C" w:rsidRPr="007C4B4F" w:rsidRDefault="005C7E2C" w:rsidP="007C4B4F">
      <w:pPr>
        <w:spacing w:after="0" w:line="240" w:lineRule="auto"/>
        <w:ind w:firstLine="709"/>
        <w:jc w:val="both"/>
        <w:rPr>
          <w:rStyle w:val="52"/>
          <w:rFonts w:ascii="Times New Roman" w:hAnsi="Times New Roman" w:cs="Times New Roman"/>
          <w:b w:val="0"/>
          <w:bCs w:val="0"/>
          <w:sz w:val="24"/>
          <w:szCs w:val="24"/>
        </w:rPr>
      </w:pPr>
      <w:r w:rsidRPr="007C4B4F">
        <w:rPr>
          <w:rFonts w:ascii="Times New Roman" w:hAnsi="Times New Roman" w:cs="Times New Roman"/>
          <w:sz w:val="24"/>
          <w:szCs w:val="24"/>
        </w:rPr>
        <w:t xml:space="preserve">художественных произведений; реализацию самостоятельной </w:t>
      </w:r>
      <w:r w:rsidRPr="007C4B4F">
        <w:rPr>
          <w:rStyle w:val="160"/>
          <w:rFonts w:ascii="Times New Roman" w:hAnsi="Times New Roman" w:cs="Times New Roman"/>
          <w:sz w:val="24"/>
          <w:szCs w:val="24"/>
        </w:rPr>
        <w:t>творческой деятельности детей (изобразительной, конструктивно-</w:t>
      </w:r>
      <w:bookmarkStart w:id="13" w:name="bookmark153"/>
      <w:r w:rsidR="00F76D71" w:rsidRPr="007C4B4F">
        <w:rPr>
          <w:rStyle w:val="160"/>
          <w:rFonts w:ascii="Times New Roman" w:hAnsi="Times New Roman" w:cs="Times New Roman"/>
          <w:sz w:val="24"/>
          <w:szCs w:val="24"/>
        </w:rPr>
        <w:t>модель</w:t>
      </w:r>
      <w:r w:rsidR="00F76D71" w:rsidRPr="007C4B4F">
        <w:rPr>
          <w:rStyle w:val="160"/>
          <w:rFonts w:ascii="Times New Roman" w:hAnsi="Times New Roman" w:cs="Times New Roman"/>
          <w:sz w:val="24"/>
          <w:szCs w:val="24"/>
        </w:rPr>
        <w:softHyphen/>
        <w:t>ной, музыкальной и др.)»</w:t>
      </w:r>
    </w:p>
    <w:p w:rsidR="005C7E2C" w:rsidRPr="007C4B4F" w:rsidRDefault="005C7E2C" w:rsidP="007C4B4F">
      <w:pPr>
        <w:spacing w:after="0" w:line="240" w:lineRule="auto"/>
        <w:rPr>
          <w:rStyle w:val="52"/>
          <w:rFonts w:ascii="Times New Roman" w:eastAsiaTheme="minorEastAsia" w:hAnsi="Times New Roman" w:cs="Times New Roman"/>
          <w:b w:val="0"/>
          <w:bCs w:val="0"/>
          <w:sz w:val="24"/>
          <w:szCs w:val="24"/>
        </w:rPr>
      </w:pPr>
    </w:p>
    <w:p w:rsidR="005C7E2C" w:rsidRPr="007C4B4F" w:rsidRDefault="005C7E2C" w:rsidP="007C4B4F">
      <w:pPr>
        <w:spacing w:after="0" w:line="240" w:lineRule="auto"/>
        <w:rPr>
          <w:rFonts w:ascii="Times New Roman" w:hAnsi="Times New Roman" w:cs="Times New Roman"/>
          <w:sz w:val="24"/>
          <w:szCs w:val="24"/>
        </w:rPr>
      </w:pPr>
      <w:r w:rsidRPr="007C4B4F">
        <w:rPr>
          <w:rStyle w:val="52"/>
          <w:rFonts w:ascii="Times New Roman" w:eastAsiaTheme="minorEastAsia" w:hAnsi="Times New Roman" w:cs="Times New Roman"/>
          <w:bCs w:val="0"/>
          <w:sz w:val="24"/>
          <w:szCs w:val="24"/>
        </w:rPr>
        <w:t>Основные цели и задачи</w:t>
      </w:r>
      <w:bookmarkEnd w:id="13"/>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Формирование интереса к эстетической стороне окружающей действи</w:t>
      </w:r>
      <w:r w:rsidRPr="007C4B4F">
        <w:rPr>
          <w:rStyle w:val="22"/>
          <w:rFonts w:eastAsia="Arial"/>
          <w:sz w:val="24"/>
          <w:szCs w:val="24"/>
        </w:rPr>
        <w:softHyphen/>
        <w:t>тельности, эстетического отношения к предметам и явлениям окружающе</w:t>
      </w:r>
      <w:r w:rsidRPr="007C4B4F">
        <w:rPr>
          <w:rStyle w:val="22"/>
          <w:rFonts w:eastAsia="Arial"/>
          <w:sz w:val="24"/>
          <w:szCs w:val="24"/>
        </w:rPr>
        <w:softHyphen/>
        <w:t>го мира, произведениям искусства; воспитание интереса к художественно</w:t>
      </w:r>
      <w:r w:rsidRPr="007C4B4F">
        <w:rPr>
          <w:rStyle w:val="22"/>
          <w:rFonts w:eastAsia="Arial"/>
          <w:sz w:val="24"/>
          <w:szCs w:val="24"/>
        </w:rPr>
        <w:softHyphen/>
        <w:t>творческой деятельности.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Развитие эстетических чувств детей, художественного восприятия, образных представлений, воображения, художественно-творческих спо</w:t>
      </w:r>
      <w:r w:rsidRPr="007C4B4F">
        <w:rPr>
          <w:rStyle w:val="22"/>
          <w:rFonts w:eastAsia="Arial"/>
          <w:sz w:val="24"/>
          <w:szCs w:val="24"/>
        </w:rPr>
        <w:softHyphen/>
        <w:t>собностей.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Развитие детского художественного творчества, интереса к само</w:t>
      </w:r>
      <w:r w:rsidRPr="007C4B4F">
        <w:rPr>
          <w:rStyle w:val="22"/>
          <w:rFonts w:eastAsia="Arial"/>
          <w:sz w:val="24"/>
          <w:szCs w:val="24"/>
        </w:rPr>
        <w:softHyphen/>
        <w:t>стоятельной творческой деятельности (изобразительной, конструктив</w:t>
      </w:r>
      <w:r w:rsidRPr="007C4B4F">
        <w:rPr>
          <w:rStyle w:val="22"/>
          <w:rFonts w:eastAsia="Arial"/>
          <w:sz w:val="24"/>
          <w:szCs w:val="24"/>
        </w:rPr>
        <w:softHyphen/>
        <w:t>но-модельной, музыкальной и др.); удовлетворение потребности детей в самовыражении.</w:t>
      </w:r>
    </w:p>
    <w:p w:rsidR="00F76D71" w:rsidRPr="007C4B4F" w:rsidRDefault="00F76D71" w:rsidP="007C4B4F">
      <w:pPr>
        <w:spacing w:after="0" w:line="240" w:lineRule="auto"/>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Приобщение к искусству. </w:t>
      </w:r>
      <w:r w:rsidRPr="007C4B4F">
        <w:rPr>
          <w:rStyle w:val="22"/>
          <w:rFonts w:eastAsia="Arial"/>
          <w:sz w:val="24"/>
          <w:szCs w:val="24"/>
        </w:rPr>
        <w:t>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Приобщение детей к народному и профессиональному искусству (сло</w:t>
      </w:r>
      <w:r w:rsidRPr="007C4B4F">
        <w:rPr>
          <w:rStyle w:val="22"/>
          <w:rFonts w:eastAsia="Arial"/>
          <w:sz w:val="24"/>
          <w:szCs w:val="24"/>
        </w:rPr>
        <w:softHyphen/>
        <w:t>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w:t>
      </w:r>
      <w:r w:rsidRPr="007C4B4F">
        <w:rPr>
          <w:rStyle w:val="22"/>
          <w:rFonts w:eastAsia="Arial"/>
          <w:sz w:val="24"/>
          <w:szCs w:val="24"/>
        </w:rPr>
        <w:softHyphen/>
        <w:t>кусства.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Формирование элементарных представлений о видах и жанрах искус</w:t>
      </w:r>
      <w:r w:rsidRPr="007C4B4F">
        <w:rPr>
          <w:rStyle w:val="22"/>
          <w:rFonts w:eastAsia="Arial"/>
          <w:sz w:val="24"/>
          <w:szCs w:val="24"/>
        </w:rPr>
        <w:softHyphen/>
        <w:t>ства, средствах выразительности в различных видах искусства.</w:t>
      </w:r>
    </w:p>
    <w:p w:rsidR="00F76D71" w:rsidRPr="007C4B4F" w:rsidRDefault="00F76D71" w:rsidP="007C4B4F">
      <w:pPr>
        <w:spacing w:after="0" w:line="240" w:lineRule="auto"/>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Изобразительная деятельность. </w:t>
      </w:r>
      <w:r w:rsidRPr="007C4B4F">
        <w:rPr>
          <w:rStyle w:val="22"/>
          <w:rFonts w:eastAsia="Arial"/>
          <w:sz w:val="24"/>
          <w:szCs w:val="24"/>
        </w:rPr>
        <w:t>Развитие интереса к различным видам изобразительной деятельности; совершенствование умений в ри</w:t>
      </w:r>
      <w:r w:rsidRPr="007C4B4F">
        <w:rPr>
          <w:rStyle w:val="22"/>
          <w:rFonts w:eastAsia="Arial"/>
          <w:sz w:val="24"/>
          <w:szCs w:val="24"/>
        </w:rPr>
        <w:softHyphen/>
        <w:t>совании, лепке, аппликации, прикладном творчестве.</w:t>
      </w: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2"/>
          <w:rFonts w:eastAsia="Arial"/>
          <w:sz w:val="24"/>
          <w:szCs w:val="24"/>
        </w:rPr>
        <w:t>Воспитание эмоциональной отзывчивости при восприятии произве</w:t>
      </w:r>
      <w:r w:rsidRPr="007C4B4F">
        <w:rPr>
          <w:rStyle w:val="22"/>
          <w:rFonts w:eastAsia="Arial"/>
          <w:sz w:val="24"/>
          <w:szCs w:val="24"/>
        </w:rPr>
        <w:softHyphen/>
        <w:t>дений изобразительного искусства.</w:t>
      </w: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2"/>
          <w:rFonts w:eastAsia="Arial"/>
          <w:sz w:val="24"/>
          <w:szCs w:val="24"/>
        </w:rPr>
        <w:t xml:space="preserve">Воспитание желания и умения взаимодействовать со сверстниками при создании </w:t>
      </w:r>
      <w:proofErr w:type="gramStart"/>
      <w:r w:rsidRPr="007C4B4F">
        <w:rPr>
          <w:rStyle w:val="22"/>
          <w:rFonts w:eastAsia="Arial"/>
          <w:sz w:val="24"/>
          <w:szCs w:val="24"/>
        </w:rPr>
        <w:t>коллективных</w:t>
      </w:r>
      <w:proofErr w:type="gramEnd"/>
      <w:r w:rsidRPr="007C4B4F">
        <w:rPr>
          <w:rStyle w:val="22"/>
          <w:rFonts w:eastAsia="Arial"/>
          <w:sz w:val="24"/>
          <w:szCs w:val="24"/>
        </w:rPr>
        <w:t xml:space="preserve"> работ.</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Конструктивно-модельная деятельность. </w:t>
      </w:r>
      <w:r w:rsidRPr="007C4B4F">
        <w:rPr>
          <w:rStyle w:val="22"/>
          <w:rFonts w:eastAsia="Arial"/>
          <w:sz w:val="24"/>
          <w:szCs w:val="24"/>
        </w:rPr>
        <w:t>Приобщение к конструи</w:t>
      </w:r>
      <w:r w:rsidRPr="007C4B4F">
        <w:rPr>
          <w:rStyle w:val="22"/>
          <w:rFonts w:eastAsia="Arial"/>
          <w:sz w:val="24"/>
          <w:szCs w:val="24"/>
        </w:rPr>
        <w:softHyphen/>
        <w:t>рованию; развитие интереса к конструктивной деятельности, знакомство с различными видами конструкторов.</w:t>
      </w: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2"/>
          <w:rFonts w:eastAsia="Arial"/>
          <w:sz w:val="24"/>
          <w:szCs w:val="24"/>
        </w:rPr>
        <w:t>Воспитание умения работать коллективно, объединять свои поделки в соответствии с общим замыслом, договариваться, кто какую часть работы будет выполнять.</w:t>
      </w:r>
    </w:p>
    <w:p w:rsidR="005C7E2C" w:rsidRPr="007C4B4F" w:rsidRDefault="005C7E2C"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Музыкальная деятельность. </w:t>
      </w:r>
      <w:r w:rsidRPr="007C4B4F">
        <w:rPr>
          <w:rStyle w:val="22"/>
          <w:rFonts w:eastAsia="Arial"/>
          <w:sz w:val="24"/>
          <w:szCs w:val="24"/>
        </w:rPr>
        <w:t>Приобщение к музыкальному искусству; развитие предпосылок ценностно-смыслового восприятия и понимания музыкального искусства;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Развитие музыкальных способностей: поэтического и музыкального слуха, чувства ритма, музыкальной памяти; формирование песенного, музыкального вкуса.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Воспитание интереса к музыкально-художественной деятельности, совершенствование умений в этом виде деятельности.</w:t>
      </w:r>
    </w:p>
    <w:p w:rsidR="005C7E2C" w:rsidRPr="007C4B4F" w:rsidRDefault="005C7E2C" w:rsidP="007C4B4F">
      <w:pPr>
        <w:spacing w:after="0" w:line="240" w:lineRule="auto"/>
        <w:ind w:firstLine="709"/>
        <w:jc w:val="both"/>
        <w:rPr>
          <w:rStyle w:val="60"/>
          <w:rFonts w:ascii="Times New Roman" w:eastAsiaTheme="minorHAnsi" w:hAnsi="Times New Roman" w:cs="Times New Roman"/>
          <w:b w:val="0"/>
          <w:bCs w:val="0"/>
          <w:sz w:val="24"/>
          <w:szCs w:val="24"/>
          <w:lang w:eastAsia="en-US"/>
        </w:rPr>
      </w:pPr>
      <w:r w:rsidRPr="007C4B4F">
        <w:rPr>
          <w:rStyle w:val="22"/>
          <w:rFonts w:eastAsia="Arial"/>
          <w:sz w:val="24"/>
          <w:szCs w:val="24"/>
        </w:rPr>
        <w:lastRenderedPageBreak/>
        <w:t>Развитие детского музыкально-художественного творчества, реали</w:t>
      </w:r>
      <w:r w:rsidRPr="007C4B4F">
        <w:rPr>
          <w:rStyle w:val="22"/>
          <w:rFonts w:eastAsia="Arial"/>
          <w:sz w:val="24"/>
          <w:szCs w:val="24"/>
        </w:rPr>
        <w:softHyphen/>
        <w:t>зация самостоятельной творческой деятельности детей; удовлетворение потребности в самовыражении.</w:t>
      </w:r>
      <w:bookmarkStart w:id="14" w:name="bookmark154"/>
    </w:p>
    <w:p w:rsidR="00573D20" w:rsidRPr="007C4B4F" w:rsidRDefault="00573D20" w:rsidP="007C4B4F">
      <w:pPr>
        <w:spacing w:after="0" w:line="240" w:lineRule="auto"/>
        <w:rPr>
          <w:rStyle w:val="70"/>
          <w:rFonts w:ascii="Times New Roman" w:eastAsiaTheme="minorEastAsia" w:hAnsi="Times New Roman" w:cs="Times New Roman"/>
          <w:sz w:val="24"/>
          <w:szCs w:val="24"/>
        </w:rPr>
      </w:pPr>
      <w:bookmarkStart w:id="15" w:name="bookmark155"/>
      <w:bookmarkEnd w:id="14"/>
    </w:p>
    <w:p w:rsidR="005C7E2C" w:rsidRPr="007C4B4F" w:rsidRDefault="005C7E2C" w:rsidP="007C4B4F">
      <w:pPr>
        <w:spacing w:after="0" w:line="240" w:lineRule="auto"/>
        <w:jc w:val="both"/>
        <w:rPr>
          <w:rFonts w:ascii="Times New Roman" w:hAnsi="Times New Roman" w:cs="Times New Roman"/>
          <w:b/>
          <w:sz w:val="24"/>
          <w:szCs w:val="24"/>
        </w:rPr>
      </w:pPr>
      <w:r w:rsidRPr="007C4B4F">
        <w:rPr>
          <w:rStyle w:val="70"/>
          <w:rFonts w:ascii="Times New Roman" w:eastAsiaTheme="minorEastAsia" w:hAnsi="Times New Roman" w:cs="Times New Roman"/>
          <w:b/>
          <w:sz w:val="24"/>
          <w:szCs w:val="24"/>
        </w:rPr>
        <w:t>Приобщение к искусству</w:t>
      </w:r>
      <w:bookmarkEnd w:id="15"/>
      <w:proofErr w:type="gramStart"/>
      <w:r w:rsidR="00A67467" w:rsidRPr="007C4B4F">
        <w:rPr>
          <w:rStyle w:val="70"/>
          <w:rFonts w:ascii="Times New Roman" w:eastAsiaTheme="minorEastAsia" w:hAnsi="Times New Roman" w:cs="Times New Roman"/>
          <w:b/>
          <w:sz w:val="24"/>
          <w:szCs w:val="24"/>
        </w:rPr>
        <w:t>.</w:t>
      </w:r>
      <w:r w:rsidRPr="007C4B4F">
        <w:rPr>
          <w:rStyle w:val="22"/>
          <w:rFonts w:eastAsia="Arial"/>
          <w:sz w:val="24"/>
          <w:szCs w:val="24"/>
        </w:rPr>
        <w:t>П</w:t>
      </w:r>
      <w:proofErr w:type="gramEnd"/>
      <w:r w:rsidRPr="007C4B4F">
        <w:rPr>
          <w:rStyle w:val="22"/>
          <w:rFonts w:eastAsia="Arial"/>
          <w:sz w:val="24"/>
          <w:szCs w:val="24"/>
        </w:rPr>
        <w:t>родолжать формировать интерес к музыке, живописи, литературе, народному искусству</w:t>
      </w:r>
      <w:r w:rsidRPr="007C4B4F">
        <w:rPr>
          <w:rFonts w:ascii="Times New Roman" w:hAnsi="Times New Roman" w:cs="Times New Roman"/>
          <w:sz w:val="24"/>
          <w:szCs w:val="24"/>
        </w:rPr>
        <w:t>.</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эстетические чувства, эмоции, эстетический вкус, эстетичес</w:t>
      </w:r>
      <w:r w:rsidRPr="007C4B4F">
        <w:rPr>
          <w:rStyle w:val="22"/>
          <w:rFonts w:eastAsia="Arial"/>
          <w:sz w:val="24"/>
          <w:szCs w:val="24"/>
        </w:rPr>
        <w:softHyphen/>
        <w:t xml:space="preserve">кое восприятие произведений искусства, формировать умение выделять их выразительные средства.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w:t>
      </w:r>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Формировать умение выделять, называть, группировать произведения по видам искусства (литература, музыка, изобразительное искусство, ар</w:t>
      </w:r>
      <w:r w:rsidRPr="007C4B4F">
        <w:rPr>
          <w:rStyle w:val="22"/>
          <w:rFonts w:eastAsia="Arial"/>
          <w:sz w:val="24"/>
          <w:szCs w:val="24"/>
        </w:rPr>
        <w:softHyphen/>
        <w:t>хитектура, театр).</w:t>
      </w:r>
      <w:proofErr w:type="gramEnd"/>
      <w:r w:rsidRPr="007C4B4F">
        <w:rPr>
          <w:rStyle w:val="22"/>
          <w:rFonts w:eastAsia="Arial"/>
          <w:sz w:val="24"/>
          <w:szCs w:val="24"/>
        </w:rPr>
        <w:t xml:space="preserve"> Продолжать знакомить с жанрами изобразительного и музыкального искусства.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Познакомить с произведениями живописи (И. Шишкин, И. Левитан, В. Серов, И. Грабарь, П. Кончаловский и др.) и изображением родной природы в картинах художников. Расширять представления о графике (ее выразительных средствах). Знакомить с творчеством художников-иллюстраторов детских книг (Ю. Васнецов, Е. </w:t>
      </w:r>
      <w:proofErr w:type="spellStart"/>
      <w:r w:rsidRPr="007C4B4F">
        <w:rPr>
          <w:rStyle w:val="22"/>
          <w:rFonts w:eastAsia="Arial"/>
          <w:sz w:val="24"/>
          <w:szCs w:val="24"/>
        </w:rPr>
        <w:t>Рачев</w:t>
      </w:r>
      <w:proofErr w:type="spellEnd"/>
      <w:r w:rsidRPr="007C4B4F">
        <w:rPr>
          <w:rStyle w:val="22"/>
          <w:rFonts w:eastAsia="Arial"/>
          <w:sz w:val="24"/>
          <w:szCs w:val="24"/>
        </w:rPr>
        <w:t xml:space="preserve">, Е. </w:t>
      </w:r>
      <w:proofErr w:type="spellStart"/>
      <w:r w:rsidRPr="007C4B4F">
        <w:rPr>
          <w:rStyle w:val="22"/>
          <w:rFonts w:eastAsia="Arial"/>
          <w:sz w:val="24"/>
          <w:szCs w:val="24"/>
        </w:rPr>
        <w:t>Чарушин</w:t>
      </w:r>
      <w:proofErr w:type="spellEnd"/>
      <w:r w:rsidRPr="007C4B4F">
        <w:rPr>
          <w:rStyle w:val="22"/>
          <w:rFonts w:eastAsia="Arial"/>
          <w:sz w:val="24"/>
          <w:szCs w:val="24"/>
        </w:rPr>
        <w:t xml:space="preserve">, И. </w:t>
      </w:r>
      <w:proofErr w:type="spellStart"/>
      <w:r w:rsidRPr="007C4B4F">
        <w:rPr>
          <w:rStyle w:val="22"/>
          <w:rFonts w:eastAsia="Arial"/>
          <w:sz w:val="24"/>
          <w:szCs w:val="24"/>
        </w:rPr>
        <w:t>Билибин</w:t>
      </w:r>
      <w:proofErr w:type="spellEnd"/>
      <w:r w:rsidRPr="007C4B4F">
        <w:rPr>
          <w:rStyle w:val="22"/>
          <w:rFonts w:eastAsia="Arial"/>
          <w:sz w:val="24"/>
          <w:szCs w:val="24"/>
        </w:rPr>
        <w:t xml:space="preserve">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Продолжать знакомить с архитектурой. </w:t>
      </w:r>
      <w:proofErr w:type="gramStart"/>
      <w:r w:rsidRPr="007C4B4F">
        <w:rPr>
          <w:rStyle w:val="22"/>
          <w:rFonts w:eastAsia="Arial"/>
          <w:sz w:val="24"/>
          <w:szCs w:val="24"/>
        </w:rPr>
        <w:t>Закреплять знания о том, что су</w:t>
      </w:r>
      <w:r w:rsidRPr="007C4B4F">
        <w:rPr>
          <w:rStyle w:val="22"/>
          <w:rFonts w:eastAsia="Arial"/>
          <w:sz w:val="24"/>
          <w:szCs w:val="24"/>
        </w:rPr>
        <w:softHyphen/>
        <w:t>ществуют различные по назначению здания: жилые дома, магазины, театры, кинотеатры и др. Обращать внимание детей на сходства и различия архитек</w:t>
      </w:r>
      <w:r w:rsidRPr="007C4B4F">
        <w:rPr>
          <w:rStyle w:val="22"/>
          <w:rFonts w:eastAsia="Arial"/>
          <w:sz w:val="24"/>
          <w:szCs w:val="24"/>
        </w:rPr>
        <w:softHyphen/>
        <w:t>турных сооружений одинакового назначения: форма, пропорции (высота, длина, украшения — декор и т. д.).</w:t>
      </w:r>
      <w:proofErr w:type="gramEnd"/>
      <w:r w:rsidRPr="007C4B4F">
        <w:rPr>
          <w:rStyle w:val="22"/>
          <w:rFonts w:eastAsia="Arial"/>
          <w:sz w:val="24"/>
          <w:szCs w:val="24"/>
        </w:rPr>
        <w:t xml:space="preserve"> Подводить дошкольников к пониманию за</w:t>
      </w:r>
      <w:r w:rsidRPr="007C4B4F">
        <w:rPr>
          <w:rStyle w:val="22"/>
          <w:rFonts w:eastAsia="Arial"/>
          <w:sz w:val="24"/>
          <w:szCs w:val="24"/>
        </w:rPr>
        <w:softHyphen/>
        <w:t>висимости конструкции здания от его назначения: жилой дом, театр, храм и т. д.</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Развивать наблюдательность, учить </w:t>
      </w:r>
      <w:proofErr w:type="gramStart"/>
      <w:r w:rsidRPr="007C4B4F">
        <w:rPr>
          <w:rStyle w:val="22"/>
          <w:rFonts w:eastAsia="Arial"/>
          <w:sz w:val="24"/>
          <w:szCs w:val="24"/>
        </w:rPr>
        <w:t>внимательно</w:t>
      </w:r>
      <w:proofErr w:type="gramEnd"/>
      <w:r w:rsidRPr="007C4B4F">
        <w:rPr>
          <w:rStyle w:val="22"/>
          <w:rFonts w:eastAsia="Arial"/>
          <w:sz w:val="24"/>
          <w:szCs w:val="24"/>
        </w:rPr>
        <w:t xml:space="preserve"> рассматривать зда</w:t>
      </w:r>
      <w:r w:rsidRPr="007C4B4F">
        <w:rPr>
          <w:rStyle w:val="22"/>
          <w:rFonts w:eastAsia="Arial"/>
          <w:sz w:val="24"/>
          <w:szCs w:val="24"/>
        </w:rPr>
        <w:softHyphen/>
        <w:t>ния, замечать их характерные особенности, разнообразие пропорций, конструкций, украшающих деталей.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При чтении литературных произведений, сказок обращать внимание детей на описание сказочных домиков (теремок, рукавичка, избушка на курьих ножках), дворцов.</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Познакомить с понятиями «народное искусство», «виды и жанры на</w:t>
      </w:r>
      <w:r w:rsidRPr="007C4B4F">
        <w:rPr>
          <w:rStyle w:val="22"/>
          <w:rFonts w:eastAsia="Arial"/>
          <w:sz w:val="24"/>
          <w:szCs w:val="24"/>
        </w:rPr>
        <w:softHyphen/>
        <w:t>родного искусства». Расширять представления детей о народном искусстве, фольклоре, музыке и художественных промыслах.</w:t>
      </w:r>
    </w:p>
    <w:p w:rsidR="005C7E2C" w:rsidRPr="007C4B4F" w:rsidRDefault="005C7E2C" w:rsidP="007C4B4F">
      <w:pPr>
        <w:spacing w:after="0" w:line="240" w:lineRule="auto"/>
        <w:ind w:firstLine="709"/>
        <w:jc w:val="both"/>
        <w:rPr>
          <w:rStyle w:val="70"/>
          <w:rFonts w:ascii="Times New Roman" w:eastAsiaTheme="minorHAnsi" w:hAnsi="Times New Roman" w:cs="Times New Roman"/>
          <w:sz w:val="24"/>
          <w:szCs w:val="24"/>
          <w:lang w:eastAsia="en-US"/>
        </w:rPr>
      </w:pPr>
      <w:r w:rsidRPr="007C4B4F">
        <w:rPr>
          <w:rStyle w:val="22"/>
          <w:rFonts w:eastAsia="Arial"/>
          <w:sz w:val="24"/>
          <w:szCs w:val="24"/>
        </w:rPr>
        <w:t>Формировать у детей бережное отношение к произведениям искусства.</w:t>
      </w:r>
      <w:bookmarkStart w:id="16" w:name="bookmark161"/>
    </w:p>
    <w:p w:rsidR="00573D20" w:rsidRPr="007C4B4F" w:rsidRDefault="00573D20" w:rsidP="007C4B4F">
      <w:pPr>
        <w:spacing w:after="0" w:line="240" w:lineRule="auto"/>
        <w:rPr>
          <w:rStyle w:val="70"/>
          <w:rFonts w:ascii="Times New Roman" w:eastAsiaTheme="minorEastAsia" w:hAnsi="Times New Roman" w:cs="Times New Roman"/>
          <w:b/>
          <w:sz w:val="24"/>
          <w:szCs w:val="24"/>
        </w:rPr>
      </w:pPr>
    </w:p>
    <w:p w:rsidR="005C7E2C" w:rsidRPr="007C4B4F" w:rsidRDefault="005C7E2C" w:rsidP="007C4B4F">
      <w:pPr>
        <w:spacing w:after="0" w:line="240" w:lineRule="auto"/>
        <w:jc w:val="both"/>
        <w:rPr>
          <w:rFonts w:ascii="Times New Roman" w:hAnsi="Times New Roman" w:cs="Times New Roman"/>
          <w:b/>
          <w:sz w:val="24"/>
          <w:szCs w:val="24"/>
        </w:rPr>
      </w:pPr>
      <w:r w:rsidRPr="007C4B4F">
        <w:rPr>
          <w:rStyle w:val="70"/>
          <w:rFonts w:ascii="Times New Roman" w:eastAsiaTheme="minorEastAsia" w:hAnsi="Times New Roman" w:cs="Times New Roman"/>
          <w:b/>
          <w:sz w:val="24"/>
          <w:szCs w:val="24"/>
        </w:rPr>
        <w:t>Изобразительная</w:t>
      </w:r>
      <w:bookmarkStart w:id="17" w:name="bookmark162"/>
      <w:bookmarkEnd w:id="16"/>
      <w:r w:rsidRPr="007C4B4F">
        <w:rPr>
          <w:rStyle w:val="70"/>
          <w:rFonts w:ascii="Times New Roman" w:eastAsiaTheme="minorEastAsia" w:hAnsi="Times New Roman" w:cs="Times New Roman"/>
          <w:b/>
          <w:sz w:val="24"/>
          <w:szCs w:val="24"/>
        </w:rPr>
        <w:t>деятельность</w:t>
      </w:r>
      <w:bookmarkEnd w:id="17"/>
      <w:r w:rsidR="00A67467" w:rsidRPr="007C4B4F">
        <w:rPr>
          <w:rStyle w:val="70"/>
          <w:rFonts w:ascii="Times New Roman" w:eastAsiaTheme="minorEastAsia" w:hAnsi="Times New Roman" w:cs="Times New Roman"/>
          <w:b/>
          <w:sz w:val="24"/>
          <w:szCs w:val="24"/>
        </w:rPr>
        <w:t xml:space="preserve">. </w:t>
      </w:r>
      <w:r w:rsidRPr="007C4B4F">
        <w:rPr>
          <w:rStyle w:val="22"/>
          <w:rFonts w:eastAsia="Arial"/>
          <w:sz w:val="24"/>
          <w:szCs w:val="24"/>
        </w:rPr>
        <w:t xml:space="preserve">Продолжать развивать интерес детей к изобразительной деятельности. Обогащать сенсорный опыт, развивая органы восприятия: зрение, слух, обоняние, осязание, вкус; закреплять знания об основных </w:t>
      </w:r>
      <w:proofErr w:type="gramStart"/>
      <w:r w:rsidRPr="007C4B4F">
        <w:rPr>
          <w:rStyle w:val="22"/>
          <w:rFonts w:eastAsia="Arial"/>
          <w:sz w:val="24"/>
          <w:szCs w:val="24"/>
        </w:rPr>
        <w:t>формах</w:t>
      </w:r>
      <w:proofErr w:type="gramEnd"/>
      <w:r w:rsidRPr="007C4B4F">
        <w:rPr>
          <w:rStyle w:val="22"/>
          <w:rFonts w:eastAsia="Arial"/>
          <w:sz w:val="24"/>
          <w:szCs w:val="24"/>
        </w:rPr>
        <w:t xml:space="preserve"> пред</w:t>
      </w:r>
      <w:r w:rsidRPr="007C4B4F">
        <w:rPr>
          <w:rStyle w:val="22"/>
          <w:rFonts w:eastAsia="Arial"/>
          <w:sz w:val="24"/>
          <w:szCs w:val="24"/>
        </w:rPr>
        <w:softHyphen/>
        <w:t>метов и объектов природы.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эстетическое восприятие, учить созерцать красоту окру</w:t>
      </w:r>
      <w:r w:rsidRPr="007C4B4F">
        <w:rPr>
          <w:rStyle w:val="22"/>
          <w:rFonts w:eastAsia="Arial"/>
          <w:sz w:val="24"/>
          <w:szCs w:val="24"/>
        </w:rPr>
        <w:softHyphen/>
        <w:t>жающего мира. В процессе восприятия предметов и явлений развивать мыслительные операции: анализ, сравнение, уподобление (на что похо</w:t>
      </w:r>
      <w:r w:rsidRPr="007C4B4F">
        <w:rPr>
          <w:rStyle w:val="22"/>
          <w:rFonts w:eastAsia="Arial"/>
          <w:sz w:val="24"/>
          <w:szCs w:val="24"/>
        </w:rPr>
        <w:softHyphen/>
        <w:t>же), установление сходства и различия предметов и их частей, выделение общего и единичного, характерных признаков, обобщение. Учить пере</w:t>
      </w:r>
      <w:r w:rsidRPr="007C4B4F">
        <w:rPr>
          <w:rStyle w:val="22"/>
          <w:rFonts w:eastAsia="Arial"/>
          <w:sz w:val="24"/>
          <w:szCs w:val="24"/>
        </w:rPr>
        <w:softHyphen/>
        <w:t>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способность наблюдать, всматриваться (вслушиваться) в яв</w:t>
      </w:r>
      <w:r w:rsidRPr="007C4B4F">
        <w:rPr>
          <w:rStyle w:val="22"/>
          <w:rFonts w:eastAsia="Arial"/>
          <w:sz w:val="24"/>
          <w:szCs w:val="24"/>
        </w:rPr>
        <w:softHyphen/>
        <w:t>ления и объекты природы, замечать их изменения (например, как изменяют</w:t>
      </w:r>
      <w:r w:rsidRPr="007C4B4F">
        <w:rPr>
          <w:rStyle w:val="22"/>
          <w:rFonts w:eastAsia="Arial"/>
          <w:sz w:val="24"/>
          <w:szCs w:val="24"/>
        </w:rPr>
        <w:softHyphen/>
        <w:t xml:space="preserve">ся форма и цвет </w:t>
      </w:r>
      <w:r w:rsidRPr="007C4B4F">
        <w:rPr>
          <w:rStyle w:val="22"/>
          <w:rFonts w:eastAsia="Arial"/>
          <w:sz w:val="24"/>
          <w:szCs w:val="24"/>
        </w:rPr>
        <w:lastRenderedPageBreak/>
        <w:t>медленно плывущих облаков, как постепенно раскрывается утром и закрывается вечером венчик цветка, как изменяется освещение предметов на солнце и в тени).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способность наблюдать явления природы, замечать их дина</w:t>
      </w:r>
      <w:r w:rsidRPr="007C4B4F">
        <w:rPr>
          <w:rStyle w:val="22"/>
          <w:rFonts w:eastAsia="Arial"/>
          <w:sz w:val="24"/>
          <w:szCs w:val="24"/>
        </w:rPr>
        <w:softHyphen/>
        <w:t>мику, форму и цвет медленно плывущих облаков.</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Совершенствовать изобразительные навыки и умения, формировать художественно-творческие способности.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чувство формы, цвета, пропорций.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знакомить с народным декоративно-прикладным искусст</w:t>
      </w:r>
      <w:r w:rsidRPr="007C4B4F">
        <w:rPr>
          <w:rStyle w:val="22"/>
          <w:rFonts w:eastAsia="Arial"/>
          <w:sz w:val="24"/>
          <w:szCs w:val="24"/>
        </w:rPr>
        <w:softHyphen/>
        <w:t xml:space="preserve">вом (Городец, </w:t>
      </w:r>
      <w:proofErr w:type="spellStart"/>
      <w:r w:rsidRPr="007C4B4F">
        <w:rPr>
          <w:rStyle w:val="22"/>
          <w:rFonts w:eastAsia="Arial"/>
          <w:sz w:val="24"/>
          <w:szCs w:val="24"/>
        </w:rPr>
        <w:t>Полхов</w:t>
      </w:r>
      <w:proofErr w:type="spellEnd"/>
      <w:r w:rsidRPr="007C4B4F">
        <w:rPr>
          <w:rStyle w:val="22"/>
          <w:rFonts w:eastAsia="Arial"/>
          <w:sz w:val="24"/>
          <w:szCs w:val="24"/>
        </w:rPr>
        <w:t>-Майдан, Гжель), расширять представления о народ</w:t>
      </w:r>
      <w:r w:rsidRPr="007C4B4F">
        <w:rPr>
          <w:rStyle w:val="22"/>
          <w:rFonts w:eastAsia="Arial"/>
          <w:sz w:val="24"/>
          <w:szCs w:val="24"/>
        </w:rPr>
        <w:softHyphen/>
        <w:t xml:space="preserve">ных игрушках (матрешки — городецкая, </w:t>
      </w:r>
      <w:proofErr w:type="spellStart"/>
      <w:r w:rsidRPr="007C4B4F">
        <w:rPr>
          <w:rStyle w:val="22"/>
          <w:rFonts w:eastAsia="Arial"/>
          <w:sz w:val="24"/>
          <w:szCs w:val="24"/>
        </w:rPr>
        <w:t>богородская</w:t>
      </w:r>
      <w:proofErr w:type="spellEnd"/>
      <w:r w:rsidRPr="007C4B4F">
        <w:rPr>
          <w:rStyle w:val="22"/>
          <w:rFonts w:eastAsia="Arial"/>
          <w:sz w:val="24"/>
          <w:szCs w:val="24"/>
        </w:rPr>
        <w:t>; бирюльки).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Знакомить детей с национальным декоративно-прикладным искусством (на основе региональных особенностей); с другими видами декоративно-при</w:t>
      </w:r>
      <w:r w:rsidRPr="007C4B4F">
        <w:rPr>
          <w:rStyle w:val="22"/>
          <w:rFonts w:eastAsia="Arial"/>
          <w:sz w:val="24"/>
          <w:szCs w:val="24"/>
        </w:rPr>
        <w:softHyphen/>
        <w:t>кладного искусства (фарфоровые и керамические изделия, скульптура малых форм). Развивать декоративное творчество детей (в том числе коллективное).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умение организовывать свое рабочее место, готовить все необходимое для занятий; работать аккуратно, экономно расходовать мате</w:t>
      </w:r>
      <w:r w:rsidRPr="007C4B4F">
        <w:rPr>
          <w:rStyle w:val="22"/>
          <w:rFonts w:eastAsia="Arial"/>
          <w:sz w:val="24"/>
          <w:szCs w:val="24"/>
        </w:rPr>
        <w:softHyphen/>
        <w:t>риалы, сохранять рабочее место в чистоте, по окончании работы приводить его в порядок.</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совершенствовать умение детей рассматривать работы (ри</w:t>
      </w:r>
      <w:r w:rsidRPr="007C4B4F">
        <w:rPr>
          <w:rStyle w:val="22"/>
          <w:rFonts w:eastAsia="Arial"/>
          <w:sz w:val="24"/>
          <w:szCs w:val="24"/>
        </w:rPr>
        <w:softHyphen/>
        <w:t>сунки, лепку, аппликации), радоваться достигнутому результату, замечать и выделять выразительные решения изображений.</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Предметное рисование</w:t>
      </w:r>
      <w:proofErr w:type="gramStart"/>
      <w:r w:rsidRPr="007C4B4F">
        <w:rPr>
          <w:rStyle w:val="23"/>
          <w:rFonts w:eastAsiaTheme="minorHAnsi"/>
          <w:sz w:val="24"/>
          <w:szCs w:val="24"/>
        </w:rPr>
        <w:t>.</w:t>
      </w:r>
      <w:r w:rsidRPr="007C4B4F">
        <w:rPr>
          <w:rStyle w:val="22"/>
          <w:rFonts w:eastAsia="Arial"/>
          <w:sz w:val="24"/>
          <w:szCs w:val="24"/>
        </w:rPr>
        <w:t>П</w:t>
      </w:r>
      <w:proofErr w:type="gramEnd"/>
      <w:r w:rsidRPr="007C4B4F">
        <w:rPr>
          <w:rStyle w:val="22"/>
          <w:rFonts w:eastAsia="Arial"/>
          <w:sz w:val="24"/>
          <w:szCs w:val="24"/>
        </w:rPr>
        <w:t>родолжать совершенствовать умение пе</w:t>
      </w:r>
      <w:r w:rsidRPr="007C4B4F">
        <w:rPr>
          <w:rStyle w:val="22"/>
          <w:rFonts w:eastAsia="Arial"/>
          <w:sz w:val="24"/>
          <w:szCs w:val="24"/>
        </w:rPr>
        <w:softHyphen/>
        <w:t>редавать в рисунке образы предметов, объектов, персонажей сказок, литературных произведений. Обращать внимание детей на отличия пред</w:t>
      </w:r>
      <w:r w:rsidRPr="007C4B4F">
        <w:rPr>
          <w:rStyle w:val="22"/>
          <w:rFonts w:eastAsia="Arial"/>
          <w:sz w:val="24"/>
          <w:szCs w:val="24"/>
        </w:rPr>
        <w:softHyphen/>
        <w:t>метов по форме, величине, пропорциям частей; побуждать их передавать эти отличия в рисунках.</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передавать положение предметов в пространстве на листе бумаги, обращать внимание детей на то, что предметы могут по-разному распола</w:t>
      </w:r>
      <w:r w:rsidRPr="007C4B4F">
        <w:rPr>
          <w:rStyle w:val="22"/>
          <w:rFonts w:eastAsia="Arial"/>
          <w:sz w:val="24"/>
          <w:szCs w:val="24"/>
        </w:rPr>
        <w:softHyphen/>
        <w:t>гаться на плоскости (стоять, лежать, менять положение: живые существа могут двигаться, менять позы, дерево в ветреный день — наклоняться и т. д.). Учить передавать движения фигур.</w:t>
      </w:r>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Способствовать овладению композиционными умениями: учить рас</w:t>
      </w:r>
      <w:r w:rsidRPr="007C4B4F">
        <w:rPr>
          <w:rStyle w:val="22"/>
          <w:rFonts w:eastAsia="Arial"/>
          <w:sz w:val="24"/>
          <w:szCs w:val="24"/>
        </w:rPr>
        <w:softHyphen/>
        <w:t>полагать предмет на листе с учетом его пропорций (если предмет вытя</w:t>
      </w:r>
      <w:r w:rsidRPr="007C4B4F">
        <w:rPr>
          <w:rStyle w:val="22"/>
          <w:rFonts w:eastAsia="Arial"/>
          <w:sz w:val="24"/>
          <w:szCs w:val="24"/>
        </w:rPr>
        <w:softHyphen/>
        <w:t xml:space="preserve">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Закреплять способы и приемы рисования </w:t>
      </w:r>
      <w:proofErr w:type="gramStart"/>
      <w:r w:rsidRPr="007C4B4F">
        <w:rPr>
          <w:rStyle w:val="22"/>
          <w:rFonts w:eastAsia="Arial"/>
          <w:sz w:val="24"/>
          <w:szCs w:val="24"/>
        </w:rPr>
        <w:t>различными</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Style w:val="22"/>
          <w:rFonts w:eastAsia="Arial"/>
          <w:sz w:val="24"/>
          <w:szCs w:val="24"/>
        </w:rPr>
        <w:t>изобразительными материалами (цветные карандаши, гуашь, акварель, цветные мелки, пастель, сангина, угольный карандаш, фломастеры, раз</w:t>
      </w:r>
      <w:r w:rsidRPr="007C4B4F">
        <w:rPr>
          <w:rStyle w:val="22"/>
          <w:rFonts w:eastAsia="Arial"/>
          <w:sz w:val="24"/>
          <w:szCs w:val="24"/>
        </w:rPr>
        <w:softHyphen/>
        <w:t>нообразные кисти и т. п).</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Вырабатывать навыки рисования контура предмета простым каранда</w:t>
      </w:r>
      <w:r w:rsidRPr="007C4B4F">
        <w:rPr>
          <w:rStyle w:val="22"/>
          <w:rFonts w:eastAsia="Arial"/>
          <w:sz w:val="24"/>
          <w:szCs w:val="24"/>
        </w:rPr>
        <w:softHyphen/>
        <w:t>шом с легким нажимом на него, чтобы при последующем закрашивании изображения не оставалось жестких, грубых линий, пачкающих рисунок.</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рисовать акварелью в соответствии с ее спецификой (прозрач</w:t>
      </w:r>
      <w:r w:rsidRPr="007C4B4F">
        <w:rPr>
          <w:rStyle w:val="22"/>
          <w:rFonts w:eastAsia="Arial"/>
          <w:sz w:val="24"/>
          <w:szCs w:val="24"/>
        </w:rPr>
        <w:softHyphen/>
        <w:t>ностью и легкостью цвета, плавностью перехода одного цвета в другой).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знания об уже известных цветах, знакомить с новыми цветами (</w:t>
      </w:r>
      <w:proofErr w:type="gramStart"/>
      <w:r w:rsidRPr="007C4B4F">
        <w:rPr>
          <w:rStyle w:val="22"/>
          <w:rFonts w:eastAsia="Arial"/>
          <w:sz w:val="24"/>
          <w:szCs w:val="24"/>
        </w:rPr>
        <w:t>фиолетовый</w:t>
      </w:r>
      <w:proofErr w:type="gramEnd"/>
      <w:r w:rsidRPr="007C4B4F">
        <w:rPr>
          <w:rStyle w:val="22"/>
          <w:rFonts w:eastAsia="Arial"/>
          <w:sz w:val="24"/>
          <w:szCs w:val="24"/>
        </w:rPr>
        <w:t xml:space="preserve">) и оттенками (голубой, розовый, темно-зеленый, сиреневый), развивать чувство цвета.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смешивать краски для по</w:t>
      </w:r>
      <w:r w:rsidRPr="007C4B4F">
        <w:rPr>
          <w:rStyle w:val="22"/>
          <w:rFonts w:eastAsia="Arial"/>
          <w:sz w:val="24"/>
          <w:szCs w:val="24"/>
        </w:rPr>
        <w:softHyphen/>
        <w:t xml:space="preserve">лучения новых цветов и оттенков (при рисовании гуашью) и высветлять цвет, добавляя в краску воду (при рисовании акварелью). При рисовании карандашами учить передавать оттенки цвета, </w:t>
      </w:r>
      <w:r w:rsidRPr="007C4B4F">
        <w:rPr>
          <w:rStyle w:val="22"/>
          <w:rFonts w:eastAsia="Arial"/>
          <w:sz w:val="24"/>
          <w:szCs w:val="24"/>
        </w:rPr>
        <w:lastRenderedPageBreak/>
        <w:t>регулируя нажим на каран</w:t>
      </w:r>
      <w:r w:rsidRPr="007C4B4F">
        <w:rPr>
          <w:rStyle w:val="22"/>
          <w:rFonts w:eastAsia="Arial"/>
          <w:sz w:val="24"/>
          <w:szCs w:val="24"/>
        </w:rPr>
        <w:softHyphen/>
        <w:t>даш. В карандашном исполнении дети могут, регулируя нажим, передать до трех оттенков цвета.</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Сюжетное рисование</w:t>
      </w:r>
      <w:proofErr w:type="gramStart"/>
      <w:r w:rsidRPr="007C4B4F">
        <w:rPr>
          <w:rStyle w:val="23"/>
          <w:rFonts w:eastAsiaTheme="minorHAnsi"/>
          <w:sz w:val="24"/>
          <w:szCs w:val="24"/>
        </w:rPr>
        <w:t>.</w:t>
      </w:r>
      <w:r w:rsidRPr="007C4B4F">
        <w:rPr>
          <w:rFonts w:ascii="Times New Roman" w:eastAsia="Times New Roman" w:hAnsi="Times New Roman" w:cs="Times New Roman"/>
          <w:sz w:val="24"/>
          <w:szCs w:val="24"/>
          <w:lang w:bidi="ru-RU"/>
        </w:rPr>
        <w:t>Ф</w:t>
      </w:r>
      <w:proofErr w:type="gramEnd"/>
      <w:r w:rsidRPr="007C4B4F">
        <w:rPr>
          <w:rFonts w:ascii="Times New Roman" w:eastAsia="Times New Roman" w:hAnsi="Times New Roman" w:cs="Times New Roman"/>
          <w:sz w:val="24"/>
          <w:szCs w:val="24"/>
          <w:lang w:bidi="ru-RU"/>
        </w:rPr>
        <w:t>ормировать умение</w:t>
      </w:r>
      <w:r w:rsidRPr="007C4B4F">
        <w:rPr>
          <w:rStyle w:val="22"/>
          <w:rFonts w:eastAsia="Arial"/>
          <w:sz w:val="24"/>
          <w:szCs w:val="24"/>
        </w:rPr>
        <w:t xml:space="preserve"> детей создавать сюжетные компози</w:t>
      </w:r>
      <w:r w:rsidRPr="007C4B4F">
        <w:rPr>
          <w:rStyle w:val="22"/>
          <w:rFonts w:eastAsia="Arial"/>
          <w:sz w:val="24"/>
          <w:szCs w:val="24"/>
        </w:rPr>
        <w:softHyphen/>
        <w:t>ции на темы окружающей жизни и на темы литературных произведений («Кого встретил Колобок», «Два жадных медвежонка», «Где обедал во</w:t>
      </w:r>
      <w:r w:rsidRPr="007C4B4F">
        <w:rPr>
          <w:rStyle w:val="22"/>
          <w:rFonts w:eastAsia="Arial"/>
          <w:sz w:val="24"/>
          <w:szCs w:val="24"/>
        </w:rPr>
        <w:softHyphen/>
        <w:t>робей?»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композиционные умения, учить располагать изображения на полосе внизу листа, по всему листу.</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Обращать внимание детей на соотношение по величине разных пред</w:t>
      </w:r>
      <w:r w:rsidRPr="007C4B4F">
        <w:rPr>
          <w:rStyle w:val="22"/>
          <w:rFonts w:eastAsia="Arial"/>
          <w:sz w:val="24"/>
          <w:szCs w:val="24"/>
        </w:rPr>
        <w:softHyphen/>
        <w:t xml:space="preserve">метов в сюжете (дома большие, деревья высокие и низкие; люди меньше домов, но больше растущих на лугу цветов).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располагать на рисунке предметы так, чтобы они загораживали друг друга (растущие перед домом деревья и частично его загораживающие и т. п.).</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eastAsia="Arial" w:hAnsi="Times New Roman" w:cs="Times New Roman"/>
          <w:color w:val="000000"/>
          <w:sz w:val="24"/>
          <w:szCs w:val="24"/>
          <w:lang w:bidi="ru-RU"/>
        </w:rPr>
      </w:pPr>
      <w:r w:rsidRPr="007C4B4F">
        <w:rPr>
          <w:rStyle w:val="23"/>
          <w:rFonts w:eastAsiaTheme="minorHAnsi"/>
          <w:sz w:val="24"/>
          <w:szCs w:val="24"/>
        </w:rPr>
        <w:t xml:space="preserve">Декоративное рисование. </w:t>
      </w:r>
      <w:proofErr w:type="gramStart"/>
      <w:r w:rsidRPr="007C4B4F">
        <w:rPr>
          <w:rStyle w:val="22"/>
          <w:rFonts w:eastAsia="Arial"/>
          <w:sz w:val="24"/>
          <w:szCs w:val="24"/>
        </w:rPr>
        <w:t xml:space="preserve">Продолжать знакомить детей с изделиями народных промыслов, закреплять и углублять знания о дымковской и  </w:t>
      </w:r>
      <w:proofErr w:type="spellStart"/>
      <w:r w:rsidRPr="007C4B4F">
        <w:rPr>
          <w:rStyle w:val="22"/>
          <w:rFonts w:eastAsia="Arial"/>
          <w:sz w:val="24"/>
          <w:szCs w:val="24"/>
        </w:rPr>
        <w:t>филимоновской</w:t>
      </w:r>
      <w:proofErr w:type="spellEnd"/>
      <w:r w:rsidRPr="007C4B4F">
        <w:rPr>
          <w:rStyle w:val="22"/>
          <w:rFonts w:eastAsia="Arial"/>
          <w:sz w:val="24"/>
          <w:szCs w:val="24"/>
        </w:rPr>
        <w:t xml:space="preserve"> игрушках и их росписи; предлагать создавать изображения по мотивам народной декоративной росписи, знакомить с ее цветовым строем и элементами композиции, добиваться большего разнообразия используемых элементов.</w:t>
      </w:r>
      <w:proofErr w:type="gramEnd"/>
      <w:r w:rsidRPr="007C4B4F">
        <w:rPr>
          <w:rStyle w:val="22"/>
          <w:rFonts w:eastAsia="Arial"/>
          <w:sz w:val="24"/>
          <w:szCs w:val="24"/>
        </w:rPr>
        <w:t xml:space="preserve"> Продолжать знакомить с городецкой росписью, ее цветовым ре</w:t>
      </w:r>
      <w:r w:rsidRPr="007C4B4F">
        <w:rPr>
          <w:rStyle w:val="22"/>
          <w:rFonts w:eastAsia="Arial"/>
          <w:sz w:val="24"/>
          <w:szCs w:val="24"/>
        </w:rPr>
        <w:softHyphen/>
        <w:t xml:space="preserve">шением, спецификой создания декоративных цветов (как правило, не чистых тонов, а оттенков),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использовать для украшения оживки.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Познакомить с росписью </w:t>
      </w:r>
      <w:proofErr w:type="spellStart"/>
      <w:r w:rsidRPr="007C4B4F">
        <w:rPr>
          <w:rStyle w:val="22"/>
          <w:rFonts w:eastAsia="Arial"/>
          <w:sz w:val="24"/>
          <w:szCs w:val="24"/>
        </w:rPr>
        <w:t>Полхов</w:t>
      </w:r>
      <w:proofErr w:type="spellEnd"/>
      <w:r w:rsidRPr="007C4B4F">
        <w:rPr>
          <w:rStyle w:val="22"/>
          <w:rFonts w:eastAsia="Arial"/>
          <w:sz w:val="24"/>
          <w:szCs w:val="24"/>
        </w:rPr>
        <w:t xml:space="preserve">-Майдана. Включать городецкую и </w:t>
      </w:r>
      <w:proofErr w:type="spellStart"/>
      <w:r w:rsidRPr="007C4B4F">
        <w:rPr>
          <w:rStyle w:val="22"/>
          <w:rFonts w:eastAsia="Arial"/>
          <w:sz w:val="24"/>
          <w:szCs w:val="24"/>
        </w:rPr>
        <w:t>полхов-майданскую</w:t>
      </w:r>
      <w:proofErr w:type="spellEnd"/>
      <w:r w:rsidR="007C4B4F">
        <w:rPr>
          <w:rStyle w:val="22"/>
          <w:rFonts w:eastAsia="Arial"/>
          <w:sz w:val="24"/>
          <w:szCs w:val="24"/>
        </w:rPr>
        <w:t>, дагестанскую</w:t>
      </w:r>
      <w:r w:rsidRPr="007C4B4F">
        <w:rPr>
          <w:rStyle w:val="22"/>
          <w:rFonts w:eastAsia="Arial"/>
          <w:sz w:val="24"/>
          <w:szCs w:val="24"/>
        </w:rPr>
        <w:t xml:space="preserve"> роспись в творческую работу детей, помогать осваивать специфику этих видов росписи. Знакомить с региональным (местным) деко</w:t>
      </w:r>
      <w:r w:rsidRPr="007C4B4F">
        <w:rPr>
          <w:rStyle w:val="22"/>
          <w:rFonts w:eastAsia="Arial"/>
          <w:sz w:val="24"/>
          <w:szCs w:val="24"/>
        </w:rPr>
        <w:softHyphen/>
        <w:t xml:space="preserve">ративным искусством. </w:t>
      </w:r>
      <w:proofErr w:type="gramStart"/>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составлять узоры по мотивам городецкой, </w:t>
      </w:r>
      <w:proofErr w:type="spellStart"/>
      <w:r w:rsidRPr="007C4B4F">
        <w:rPr>
          <w:rStyle w:val="22"/>
          <w:rFonts w:eastAsia="Arial"/>
          <w:sz w:val="24"/>
          <w:szCs w:val="24"/>
        </w:rPr>
        <w:t>полхов-майданской</w:t>
      </w:r>
      <w:proofErr w:type="spellEnd"/>
      <w:r w:rsidRPr="007C4B4F">
        <w:rPr>
          <w:rStyle w:val="22"/>
          <w:rFonts w:eastAsia="Arial"/>
          <w:sz w:val="24"/>
          <w:szCs w:val="24"/>
        </w:rPr>
        <w:t>, гжельской росписи: знакомить с характерными элементами (бутоны, цветы, листья, травка, усики, завитки, оживки).</w:t>
      </w:r>
      <w:proofErr w:type="gramEnd"/>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создавать узоры на листах в форме народного изделия (поднос, солонка, чашка, розетка</w:t>
      </w:r>
      <w:r w:rsidR="007C4B4F">
        <w:rPr>
          <w:rStyle w:val="22"/>
          <w:rFonts w:eastAsia="Arial"/>
          <w:sz w:val="24"/>
          <w:szCs w:val="24"/>
        </w:rPr>
        <w:t>, ковер</w:t>
      </w:r>
      <w:r w:rsidRPr="007C4B4F">
        <w:rPr>
          <w:rStyle w:val="22"/>
          <w:rFonts w:eastAsia="Arial"/>
          <w:sz w:val="24"/>
          <w:szCs w:val="24"/>
        </w:rPr>
        <w:t xml:space="preserve">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Для развития творчества в декоративной деятельности использовать деко</w:t>
      </w:r>
      <w:r w:rsidRPr="007C4B4F">
        <w:rPr>
          <w:rStyle w:val="22"/>
          <w:rFonts w:eastAsia="Arial"/>
          <w:sz w:val="24"/>
          <w:szCs w:val="24"/>
        </w:rPr>
        <w:softHyphen/>
        <w:t>ративные ткани. Предоставлять детям бумагу в форме одежды и головных убо</w:t>
      </w:r>
      <w:r w:rsidRPr="007C4B4F">
        <w:rPr>
          <w:rStyle w:val="22"/>
          <w:rFonts w:eastAsia="Arial"/>
          <w:sz w:val="24"/>
          <w:szCs w:val="24"/>
        </w:rPr>
        <w:softHyphen/>
        <w:t>ров (кокошник, платок, свитер и др.), предметов быта (салфетка, полотенце</w:t>
      </w:r>
      <w:r w:rsidR="007C4B4F">
        <w:rPr>
          <w:rStyle w:val="22"/>
          <w:rFonts w:eastAsia="Arial"/>
          <w:sz w:val="24"/>
          <w:szCs w:val="24"/>
        </w:rPr>
        <w:t>, ковер</w:t>
      </w:r>
      <w:r w:rsidRPr="007C4B4F">
        <w:rPr>
          <w:rStyle w:val="22"/>
          <w:rFonts w:eastAsia="Arial"/>
          <w:sz w:val="24"/>
          <w:szCs w:val="24"/>
        </w:rPr>
        <w:t>).</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ритмично располагать узор. Предлагать расписывать бумажные силуэты</w:t>
      </w:r>
      <w:r w:rsidR="007C4B4F">
        <w:rPr>
          <w:rStyle w:val="22"/>
          <w:rFonts w:eastAsia="Arial"/>
          <w:sz w:val="24"/>
          <w:szCs w:val="24"/>
        </w:rPr>
        <w:t xml:space="preserve">, </w:t>
      </w:r>
      <w:r w:rsidRPr="007C4B4F">
        <w:rPr>
          <w:rStyle w:val="22"/>
          <w:rFonts w:eastAsia="Arial"/>
          <w:sz w:val="24"/>
          <w:szCs w:val="24"/>
        </w:rPr>
        <w:t>объемные фигуры</w:t>
      </w:r>
      <w:r w:rsidR="007C4B4F" w:rsidRPr="007C4B4F">
        <w:rPr>
          <w:rStyle w:val="22"/>
          <w:rFonts w:eastAsia="Arial"/>
          <w:sz w:val="24"/>
          <w:szCs w:val="24"/>
        </w:rPr>
        <w:t xml:space="preserve"> и</w:t>
      </w:r>
      <w:r w:rsidR="007C4B4F">
        <w:rPr>
          <w:rStyle w:val="22"/>
          <w:rFonts w:eastAsia="Arial"/>
          <w:sz w:val="24"/>
          <w:szCs w:val="24"/>
        </w:rPr>
        <w:t xml:space="preserve"> ковровые изделия</w:t>
      </w:r>
      <w:r w:rsidRPr="007C4B4F">
        <w:rPr>
          <w:rStyle w:val="22"/>
          <w:rFonts w:eastAsia="Arial"/>
          <w:sz w:val="24"/>
          <w:szCs w:val="24"/>
        </w:rPr>
        <w:t>.</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Лепка.</w:t>
      </w:r>
      <w:r w:rsidR="00B64E81" w:rsidRPr="007C4B4F">
        <w:rPr>
          <w:rStyle w:val="23"/>
          <w:rFonts w:eastAsiaTheme="minorHAnsi"/>
          <w:sz w:val="24"/>
          <w:szCs w:val="24"/>
        </w:rPr>
        <w:t xml:space="preserve"> </w:t>
      </w:r>
      <w:r w:rsidRPr="007C4B4F">
        <w:rPr>
          <w:rStyle w:val="22"/>
          <w:rFonts w:eastAsia="Arial"/>
          <w:sz w:val="24"/>
          <w:szCs w:val="24"/>
        </w:rPr>
        <w:t>Продолжать знакомить детей с особенностями лепки из глины, пластилина и пластической массы.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умение лепить с натуры и по представлению знакомые пред</w:t>
      </w:r>
      <w:r w:rsidRPr="007C4B4F">
        <w:rPr>
          <w:rStyle w:val="22"/>
          <w:rFonts w:eastAsia="Arial"/>
          <w:sz w:val="24"/>
          <w:szCs w:val="24"/>
        </w:rPr>
        <w:softHyphen/>
        <w:t>меты (овощи, фрукты, грибы, посуда, игрушки); передавать их характерные особенности. Продолжать учить лепить посуду из целого куска глины и пластилина ленточным способом.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умение лепить предметы пластическим, конструктивным и комбинированным способами. Учить сглаживать поверхность формы, делать предметы устойчивыми.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передавать в лепке выразительность образа, лепить фигуры че</w:t>
      </w:r>
      <w:r w:rsidRPr="007C4B4F">
        <w:rPr>
          <w:rStyle w:val="22"/>
          <w:rFonts w:eastAsia="Arial"/>
          <w:sz w:val="24"/>
          <w:szCs w:val="24"/>
        </w:rPr>
        <w:softHyphen/>
        <w:t>ловека и животных в движении, объединять небольшие группы предметов в несложные сюжеты (в коллективных композициях): «Курица с цыпля</w:t>
      </w:r>
      <w:r w:rsidRPr="007C4B4F">
        <w:rPr>
          <w:rStyle w:val="22"/>
          <w:rFonts w:eastAsia="Arial"/>
          <w:sz w:val="24"/>
          <w:szCs w:val="24"/>
        </w:rPr>
        <w:softHyphen/>
        <w:t>тами», «Два жадных медвежонка нашли сыр», «Дети на прогулке»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 детей умения лепить по представлению героев лите</w:t>
      </w:r>
      <w:r w:rsidRPr="007C4B4F">
        <w:rPr>
          <w:rStyle w:val="22"/>
          <w:rFonts w:eastAsia="Arial"/>
          <w:sz w:val="24"/>
          <w:szCs w:val="24"/>
        </w:rPr>
        <w:softHyphen/>
        <w:t>ратурных произведений (Медведь и Колобок, Лиса и Зайчик, Машенька и Медведь и т. п.). Развивать творчество, инициативу.</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lastRenderedPageBreak/>
        <w:t>Продолжать формировать умение лепить мелкие детали; пользуясь сте</w:t>
      </w:r>
      <w:r w:rsidRPr="007C4B4F">
        <w:rPr>
          <w:rStyle w:val="22"/>
          <w:rFonts w:eastAsia="Arial"/>
          <w:sz w:val="24"/>
          <w:szCs w:val="24"/>
        </w:rPr>
        <w:softHyphen/>
        <w:t>кой, наносить рисунок чешуек у рыбки, обозначать глаза, шерсть животного, перышки птицы, узор, складки на одежде людей и т. п.</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формировать технические умения и навыки работы с разнооб</w:t>
      </w:r>
      <w:r w:rsidRPr="007C4B4F">
        <w:rPr>
          <w:rStyle w:val="22"/>
          <w:rFonts w:eastAsia="Arial"/>
          <w:sz w:val="24"/>
          <w:szCs w:val="24"/>
        </w:rPr>
        <w:softHyphen/>
        <w:t>разными материалами для лепки; побуждать использовать дополнительные материалы (косточки, зернышки, бусинки и т. д.).</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навыки аккуратной лепки.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навык тщательно мыть руки по окончании лепки.</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Декоративная лепка. </w:t>
      </w:r>
      <w:r w:rsidRPr="007C4B4F">
        <w:rPr>
          <w:rStyle w:val="22"/>
          <w:rFonts w:eastAsia="Arial"/>
          <w:sz w:val="24"/>
          <w:szCs w:val="24"/>
        </w:rPr>
        <w:t>Продолжать знакомить детей с особенностями декоративной лепки. Формировать интерес и эстетическое отношение к предметам народного декоративно-прикладного искусства.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лепить птиц, животных, людей по типу народных игрушек (</w:t>
      </w:r>
      <w:proofErr w:type="gramStart"/>
      <w:r w:rsidRPr="007C4B4F">
        <w:rPr>
          <w:rStyle w:val="22"/>
          <w:rFonts w:eastAsia="Arial"/>
          <w:sz w:val="24"/>
          <w:szCs w:val="24"/>
        </w:rPr>
        <w:t>дымковской</w:t>
      </w:r>
      <w:proofErr w:type="gramEnd"/>
      <w:r w:rsidRPr="007C4B4F">
        <w:rPr>
          <w:rStyle w:val="22"/>
          <w:rFonts w:eastAsia="Arial"/>
          <w:sz w:val="24"/>
          <w:szCs w:val="24"/>
        </w:rPr>
        <w:t xml:space="preserve">, </w:t>
      </w:r>
      <w:proofErr w:type="spellStart"/>
      <w:r w:rsidRPr="007C4B4F">
        <w:rPr>
          <w:rStyle w:val="22"/>
          <w:rFonts w:eastAsia="Arial"/>
          <w:sz w:val="24"/>
          <w:szCs w:val="24"/>
        </w:rPr>
        <w:t>филимоновской</w:t>
      </w:r>
      <w:proofErr w:type="spellEnd"/>
      <w:r w:rsidRPr="007C4B4F">
        <w:rPr>
          <w:rStyle w:val="22"/>
          <w:rFonts w:eastAsia="Arial"/>
          <w:sz w:val="24"/>
          <w:szCs w:val="24"/>
        </w:rPr>
        <w:t xml:space="preserve">, </w:t>
      </w:r>
      <w:proofErr w:type="spellStart"/>
      <w:r w:rsidRPr="007C4B4F">
        <w:rPr>
          <w:rStyle w:val="22"/>
          <w:rFonts w:eastAsia="Arial"/>
          <w:sz w:val="24"/>
          <w:szCs w:val="24"/>
        </w:rPr>
        <w:t>каргопольской</w:t>
      </w:r>
      <w:proofErr w:type="spellEnd"/>
      <w:r w:rsidRPr="007C4B4F">
        <w:rPr>
          <w:rStyle w:val="22"/>
          <w:rFonts w:eastAsia="Arial"/>
          <w:sz w:val="24"/>
          <w:szCs w:val="24"/>
        </w:rPr>
        <w:t xml:space="preserve"> и др.).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Формировать умение украшать узорами предметы декоративного искусства.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расписывать изделия гуашью, украшать их </w:t>
      </w:r>
      <w:proofErr w:type="spellStart"/>
      <w:r w:rsidRPr="007C4B4F">
        <w:rPr>
          <w:rStyle w:val="22"/>
          <w:rFonts w:eastAsia="Arial"/>
          <w:sz w:val="24"/>
          <w:szCs w:val="24"/>
        </w:rPr>
        <w:t>налепами</w:t>
      </w:r>
      <w:proofErr w:type="spellEnd"/>
      <w:r w:rsidRPr="007C4B4F">
        <w:rPr>
          <w:rStyle w:val="22"/>
          <w:rFonts w:eastAsia="Arial"/>
          <w:sz w:val="24"/>
          <w:szCs w:val="24"/>
        </w:rPr>
        <w:t xml:space="preserve"> и углубленным рельефом, использовать стеку.</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обмакивать пальцы в воду, чтобы сгладить неровности вылеп</w:t>
      </w:r>
      <w:r w:rsidRPr="007C4B4F">
        <w:rPr>
          <w:rStyle w:val="22"/>
          <w:rFonts w:eastAsia="Arial"/>
          <w:sz w:val="24"/>
          <w:szCs w:val="24"/>
        </w:rPr>
        <w:softHyphen/>
        <w:t>ленного изображения, когда это необходимо для передачи образа.</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Аппликация. </w:t>
      </w:r>
      <w:r w:rsidRPr="007C4B4F">
        <w:rPr>
          <w:rStyle w:val="22"/>
          <w:rFonts w:eastAsia="Arial"/>
          <w:sz w:val="24"/>
          <w:szCs w:val="24"/>
        </w:rPr>
        <w:t>Закреплять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w:t>
      </w:r>
      <w:r w:rsidRPr="007C4B4F">
        <w:rPr>
          <w:rStyle w:val="22"/>
          <w:rFonts w:eastAsia="Arial"/>
          <w:sz w:val="24"/>
          <w:szCs w:val="24"/>
        </w:rPr>
        <w:softHyphen/>
        <w:t>рические фигуры в другие: квадрат — в два-четыре треугольника, пря</w:t>
      </w:r>
      <w:r w:rsidRPr="007C4B4F">
        <w:rPr>
          <w:rStyle w:val="22"/>
          <w:rFonts w:eastAsia="Arial"/>
          <w:sz w:val="24"/>
          <w:szCs w:val="24"/>
        </w:rPr>
        <w:softHyphen/>
        <w:t>моугольник — в полоски, квадраты или маленькие прямоугольники), создавать из этих фигур изображения разных предметов или декора</w:t>
      </w:r>
      <w:r w:rsidRPr="007C4B4F">
        <w:rPr>
          <w:rStyle w:val="22"/>
          <w:rFonts w:eastAsia="Arial"/>
          <w:sz w:val="24"/>
          <w:szCs w:val="24"/>
        </w:rPr>
        <w:softHyphen/>
        <w:t>тивные композиции.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вырезать одинаковые фигуры или их детали из бумаги, сложен</w:t>
      </w:r>
      <w:r w:rsidRPr="007C4B4F">
        <w:rPr>
          <w:rStyle w:val="22"/>
          <w:rFonts w:eastAsia="Arial"/>
          <w:sz w:val="24"/>
          <w:szCs w:val="24"/>
        </w:rPr>
        <w:softHyphen/>
        <w:t>ной гармошкой, а симметричные изображения — из бумаги, сложенной пополам (стакан, ваза, цветок и др.). С цель</w:t>
      </w:r>
      <w:r w:rsidR="00BF4610" w:rsidRPr="007C4B4F">
        <w:rPr>
          <w:rStyle w:val="22"/>
          <w:rFonts w:eastAsia="Arial"/>
          <w:sz w:val="24"/>
          <w:szCs w:val="24"/>
        </w:rPr>
        <w:t xml:space="preserve">ю создания выразительного образа.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приема обрывания.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Побуждать создавать предметные и сюжетные композиции, дополнять их деталями, обогащающими изображения.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аккуратное и бережное отношение к материалам.</w:t>
      </w:r>
    </w:p>
    <w:p w:rsidR="00A67467" w:rsidRPr="007C4B4F" w:rsidRDefault="00A67467" w:rsidP="007C4B4F">
      <w:pPr>
        <w:spacing w:after="0" w:line="240" w:lineRule="auto"/>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Прикладное творчество. </w:t>
      </w:r>
      <w:r w:rsidRPr="007C4B4F">
        <w:rPr>
          <w:rStyle w:val="22"/>
          <w:rFonts w:eastAsia="Arial"/>
          <w:sz w:val="24"/>
          <w:szCs w:val="24"/>
        </w:rPr>
        <w:t>Совершенствовать умение работать с бума</w:t>
      </w:r>
      <w:r w:rsidRPr="007C4B4F">
        <w:rPr>
          <w:rStyle w:val="22"/>
          <w:rFonts w:eastAsia="Arial"/>
          <w:sz w:val="24"/>
          <w:szCs w:val="24"/>
        </w:rPr>
        <w:softHyphen/>
        <w:t>гой: сгибать лист вчетверо в разных направлениях; работать по готовой выкройке (шапочка, лодочка, домик, кошелек).</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умение детей делать игрушки, сувениры из природно</w:t>
      </w:r>
      <w:r w:rsidRPr="007C4B4F">
        <w:rPr>
          <w:rStyle w:val="22"/>
          <w:rFonts w:eastAsia="Arial"/>
          <w:sz w:val="24"/>
          <w:szCs w:val="24"/>
        </w:rPr>
        <w:softHyphen/>
        <w:t>го материала (шишки, ветки, ягоды) и других материалов (катушки, проволока в цветной обмотке, пустые коробки и др.), прочно соединяя части.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Формировать умение самостоятельно создавать игрушки для сюжетно - </w:t>
      </w:r>
      <w:r w:rsidRPr="007C4B4F">
        <w:rPr>
          <w:rStyle w:val="22"/>
          <w:rFonts w:eastAsia="Arial"/>
          <w:sz w:val="24"/>
          <w:szCs w:val="24"/>
        </w:rPr>
        <w:softHyphen/>
        <w:t>ролевых игр (флажки, сумочки, шапочки, салфетки и др.); сувениры для родителей, сотрудников детского сада, елочные украшения.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Привлекать детей к изготовлению пособий для занятий и самосто</w:t>
      </w:r>
      <w:r w:rsidRPr="007C4B4F">
        <w:rPr>
          <w:rStyle w:val="22"/>
          <w:rFonts w:eastAsia="Arial"/>
          <w:sz w:val="24"/>
          <w:szCs w:val="24"/>
        </w:rPr>
        <w:softHyphen/>
        <w:t>ятельной деятельности (коробки, счетный материал), ремонту книг, настольно-печатных игр.</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умение детей экономно и рационально расходовать материалы.</w:t>
      </w:r>
    </w:p>
    <w:p w:rsidR="005C7E2C" w:rsidRPr="007C4B4F" w:rsidRDefault="005C7E2C" w:rsidP="007C4B4F">
      <w:pPr>
        <w:spacing w:after="0" w:line="240" w:lineRule="auto"/>
        <w:ind w:firstLine="709"/>
        <w:jc w:val="both"/>
        <w:rPr>
          <w:rStyle w:val="70"/>
          <w:rFonts w:ascii="Times New Roman" w:eastAsiaTheme="minorEastAsia" w:hAnsi="Times New Roman" w:cs="Times New Roman"/>
          <w:b/>
          <w:sz w:val="24"/>
          <w:szCs w:val="24"/>
        </w:rPr>
      </w:pPr>
      <w:bookmarkStart w:id="18" w:name="bookmark168"/>
    </w:p>
    <w:p w:rsidR="005C7E2C" w:rsidRPr="007C4B4F" w:rsidRDefault="005C7E2C" w:rsidP="007C4B4F">
      <w:pPr>
        <w:spacing w:after="0" w:line="240" w:lineRule="auto"/>
        <w:jc w:val="both"/>
        <w:rPr>
          <w:rFonts w:ascii="Times New Roman" w:hAnsi="Times New Roman" w:cs="Times New Roman"/>
          <w:b/>
          <w:sz w:val="24"/>
          <w:szCs w:val="24"/>
        </w:rPr>
      </w:pPr>
      <w:r w:rsidRPr="007C4B4F">
        <w:rPr>
          <w:rStyle w:val="70"/>
          <w:rFonts w:ascii="Times New Roman" w:eastAsiaTheme="minorEastAsia" w:hAnsi="Times New Roman" w:cs="Times New Roman"/>
          <w:b/>
          <w:sz w:val="24"/>
          <w:szCs w:val="24"/>
        </w:rPr>
        <w:t>Конструктивно-модельная</w:t>
      </w:r>
      <w:bookmarkStart w:id="19" w:name="bookmark169"/>
      <w:bookmarkEnd w:id="18"/>
      <w:r w:rsidR="00B64E81" w:rsidRPr="007C4B4F">
        <w:rPr>
          <w:rStyle w:val="70"/>
          <w:rFonts w:ascii="Times New Roman" w:eastAsiaTheme="minorEastAsia" w:hAnsi="Times New Roman" w:cs="Times New Roman"/>
          <w:b/>
          <w:sz w:val="24"/>
          <w:szCs w:val="24"/>
        </w:rPr>
        <w:t xml:space="preserve"> </w:t>
      </w:r>
      <w:r w:rsidRPr="007C4B4F">
        <w:rPr>
          <w:rStyle w:val="70"/>
          <w:rFonts w:ascii="Times New Roman" w:eastAsiaTheme="minorEastAsia" w:hAnsi="Times New Roman" w:cs="Times New Roman"/>
          <w:b/>
          <w:sz w:val="24"/>
          <w:szCs w:val="24"/>
        </w:rPr>
        <w:t>деятельность</w:t>
      </w:r>
      <w:bookmarkEnd w:id="19"/>
      <w:r w:rsidR="00A67467" w:rsidRPr="007C4B4F">
        <w:rPr>
          <w:rStyle w:val="70"/>
          <w:rFonts w:ascii="Times New Roman" w:eastAsiaTheme="minorEastAsia" w:hAnsi="Times New Roman" w:cs="Times New Roman"/>
          <w:b/>
          <w:sz w:val="24"/>
          <w:szCs w:val="24"/>
        </w:rPr>
        <w:t xml:space="preserve">. </w:t>
      </w:r>
      <w:r w:rsidRPr="007C4B4F">
        <w:rPr>
          <w:rStyle w:val="22"/>
          <w:rFonts w:eastAsia="Arial"/>
          <w:sz w:val="24"/>
          <w:szCs w:val="24"/>
        </w:rPr>
        <w:t>Продолжать развивать умение детей устанавливать связь между созда</w:t>
      </w:r>
      <w:r w:rsidRPr="007C4B4F">
        <w:rPr>
          <w:rStyle w:val="22"/>
          <w:rFonts w:eastAsia="Arial"/>
          <w:sz w:val="24"/>
          <w:szCs w:val="24"/>
        </w:rPr>
        <w:softHyphen/>
        <w:t xml:space="preserve">ваемыми постройками и тем, что они видят в </w:t>
      </w:r>
      <w:r w:rsidRPr="007C4B4F">
        <w:rPr>
          <w:rStyle w:val="22"/>
          <w:rFonts w:eastAsia="Arial"/>
          <w:sz w:val="24"/>
          <w:szCs w:val="24"/>
        </w:rPr>
        <w:lastRenderedPageBreak/>
        <w:t>окружающей жизни; создавать разнообразные постройки и конструкции (дома, спортивное и игровое обо</w:t>
      </w:r>
      <w:r w:rsidRPr="007C4B4F">
        <w:rPr>
          <w:rStyle w:val="22"/>
          <w:rFonts w:eastAsia="Arial"/>
          <w:sz w:val="24"/>
          <w:szCs w:val="24"/>
        </w:rPr>
        <w:softHyphen/>
        <w:t>рудование и т. п.).</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выделять основные части и характерные детали конструкций.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Поощрять самостоятельность, творчество, инициативу, дружелюбие.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Помогать анализировать сделанные воспитателем поделки и постройки; на основе анализа находить конструктивные решения и планировать созда</w:t>
      </w:r>
      <w:r w:rsidRPr="007C4B4F">
        <w:rPr>
          <w:rStyle w:val="22"/>
          <w:rFonts w:eastAsia="Arial"/>
          <w:sz w:val="24"/>
          <w:szCs w:val="24"/>
        </w:rPr>
        <w:softHyphen/>
        <w:t>ние собственной постройки.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Знакомить с новыми деталями: разнообразными по форме и величине пластинами, брусками, цилиндрами, конусами и др.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заменять одни детали другими.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умение создавать различные по величине и конструкции постройки одного и того же объекта.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строить по рисунку, самостоятельно подбирать необходимый строительный материал.</w:t>
      </w:r>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Продолжать развивать умение работать коллективно, объединять свои поделки в соответствии с общим замыслом, договариваться, кто какую часть работы будет выполнять.</w:t>
      </w:r>
    </w:p>
    <w:p w:rsidR="005C7E2C" w:rsidRPr="007C4B4F" w:rsidRDefault="005C7E2C" w:rsidP="007C4B4F">
      <w:pPr>
        <w:spacing w:after="0" w:line="240" w:lineRule="auto"/>
        <w:rPr>
          <w:rFonts w:ascii="Times New Roman" w:hAnsi="Times New Roman" w:cs="Times New Roman"/>
          <w:b/>
          <w:sz w:val="24"/>
          <w:szCs w:val="24"/>
        </w:rPr>
      </w:pPr>
    </w:p>
    <w:p w:rsidR="005C7E2C" w:rsidRPr="007C4B4F" w:rsidRDefault="005C7E2C" w:rsidP="007C4B4F">
      <w:pPr>
        <w:spacing w:after="0" w:line="240" w:lineRule="auto"/>
        <w:jc w:val="both"/>
        <w:rPr>
          <w:rFonts w:ascii="Times New Roman" w:hAnsi="Times New Roman" w:cs="Times New Roman"/>
          <w:b/>
          <w:sz w:val="24"/>
          <w:szCs w:val="24"/>
        </w:rPr>
      </w:pPr>
      <w:r w:rsidRPr="007C4B4F">
        <w:rPr>
          <w:rFonts w:ascii="Times New Roman" w:hAnsi="Times New Roman" w:cs="Times New Roman"/>
          <w:b/>
          <w:sz w:val="24"/>
          <w:szCs w:val="24"/>
        </w:rPr>
        <w:t>Музыкальная</w:t>
      </w:r>
      <w:r w:rsidR="00B64E81" w:rsidRPr="007C4B4F">
        <w:rPr>
          <w:rFonts w:ascii="Times New Roman" w:hAnsi="Times New Roman" w:cs="Times New Roman"/>
          <w:b/>
          <w:sz w:val="24"/>
          <w:szCs w:val="24"/>
        </w:rPr>
        <w:t xml:space="preserve"> </w:t>
      </w:r>
      <w:r w:rsidRPr="007C4B4F">
        <w:rPr>
          <w:rFonts w:ascii="Times New Roman" w:hAnsi="Times New Roman" w:cs="Times New Roman"/>
          <w:b/>
          <w:sz w:val="24"/>
          <w:szCs w:val="24"/>
        </w:rPr>
        <w:t>деятельность.</w:t>
      </w:r>
      <w:r w:rsidR="004E4F40" w:rsidRPr="007C4B4F">
        <w:rPr>
          <w:rFonts w:ascii="Times New Roman" w:hAnsi="Times New Roman" w:cs="Times New Roman"/>
          <w:b/>
          <w:sz w:val="24"/>
          <w:szCs w:val="24"/>
        </w:rPr>
        <w:t xml:space="preserve"> </w:t>
      </w:r>
      <w:r w:rsidRPr="007C4B4F">
        <w:rPr>
          <w:rFonts w:ascii="Times New Roman" w:hAnsi="Times New Roman" w:cs="Times New Roman"/>
          <w:sz w:val="24"/>
          <w:szCs w:val="24"/>
        </w:rPr>
        <w:t>Продолжать развивать интерес и любовь к музыке, музыкальную отзывчивость на нее.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Формировать музыкальную культуру на основе знакомства с классической, народной и современной музыкой.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 xml:space="preserve">Продолжать развивать музыкальные способности детей: </w:t>
      </w:r>
      <w:proofErr w:type="spellStart"/>
      <w:r w:rsidRPr="007C4B4F">
        <w:rPr>
          <w:rFonts w:ascii="Times New Roman" w:hAnsi="Times New Roman" w:cs="Times New Roman"/>
          <w:sz w:val="24"/>
          <w:szCs w:val="24"/>
        </w:rPr>
        <w:t>звуковысотный</w:t>
      </w:r>
      <w:proofErr w:type="spellEnd"/>
      <w:r w:rsidRPr="007C4B4F">
        <w:rPr>
          <w:rFonts w:ascii="Times New Roman" w:hAnsi="Times New Roman" w:cs="Times New Roman"/>
          <w:sz w:val="24"/>
          <w:szCs w:val="24"/>
        </w:rPr>
        <w:t>, ритмический, тембровый, динамический слух.</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Способствовать дальнейшему развитию навыков пения, движений под музыку, игры и импровизации мелодий на детских музыкальных инструментах; творческой активности детей.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 xml:space="preserve">Слушание. </w:t>
      </w:r>
      <w:r w:rsidRPr="007C4B4F">
        <w:rPr>
          <w:rFonts w:ascii="Times New Roman" w:eastAsia="Times New Roman" w:hAnsi="Times New Roman" w:cs="Times New Roman"/>
          <w:sz w:val="24"/>
          <w:szCs w:val="24"/>
          <w:lang w:bidi="ru-RU"/>
        </w:rPr>
        <w:t>Формировать умение</w:t>
      </w:r>
      <w:r w:rsidRPr="007C4B4F">
        <w:rPr>
          <w:rFonts w:ascii="Times New Roman" w:hAnsi="Times New Roman" w:cs="Times New Roman"/>
          <w:sz w:val="24"/>
          <w:szCs w:val="24"/>
        </w:rPr>
        <w:t xml:space="preserve"> различать жанры музыкальных произведений (марш, танец, песня).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Совершенствовать музыкальную память через узнавание мелодий по отдельным фрагментам произведения (вступление, заключение, музыкальная фраза).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Совершенствовать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Пение. Формировать певческие навыки, умение петь легким звуком в диапазоне от «ре» первой октавы до «до» второй октавы, брать дыхание перед началом песни, между музыкаль</w:t>
      </w:r>
      <w:r w:rsidR="00693D89" w:rsidRPr="007C4B4F">
        <w:rPr>
          <w:rFonts w:ascii="Times New Roman" w:hAnsi="Times New Roman" w:cs="Times New Roman"/>
          <w:sz w:val="24"/>
          <w:szCs w:val="24"/>
        </w:rPr>
        <w:t>ными фразами, произносить отчет</w:t>
      </w:r>
      <w:r w:rsidRPr="007C4B4F">
        <w:rPr>
          <w:rFonts w:ascii="Times New Roman" w:hAnsi="Times New Roman" w:cs="Times New Roman"/>
          <w:sz w:val="24"/>
          <w:szCs w:val="24"/>
        </w:rPr>
        <w:t>ливо слова, своевременно начинать и заканчивать песню, эмоционально передавать характер мелодии, петь умеренно, громко и тихо.</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Способствовать развитию навыков сольного пения, с музыкальным сопровождением и без него.</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Содействовать проявлению самостоятельности и творческому исполнению песен разного характера.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 xml:space="preserve">Развивать песенный музыкальный вкус, песенное творчество, </w:t>
      </w:r>
      <w:r w:rsidRPr="007C4B4F">
        <w:rPr>
          <w:rFonts w:ascii="Times New Roman" w:eastAsia="Times New Roman" w:hAnsi="Times New Roman" w:cs="Times New Roman"/>
          <w:sz w:val="24"/>
          <w:szCs w:val="24"/>
          <w:lang w:bidi="ru-RU"/>
        </w:rPr>
        <w:t>формировать умение</w:t>
      </w:r>
      <w:r w:rsidRPr="007C4B4F">
        <w:rPr>
          <w:rFonts w:ascii="Times New Roman" w:hAnsi="Times New Roman" w:cs="Times New Roman"/>
          <w:sz w:val="24"/>
          <w:szCs w:val="24"/>
        </w:rPr>
        <w:t>импровизировать мелодию на заданный текст.</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Fonts w:ascii="Times New Roman" w:hAnsi="Times New Roman" w:cs="Times New Roman"/>
          <w:sz w:val="24"/>
          <w:szCs w:val="24"/>
        </w:rPr>
        <w:t xml:space="preserve"> детей сочинять мелодии различного характера: ласковую колыбельную, задорный или бодрый марш, плавный вальс, веселую плясовую.</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Музыкально-ритмические движения. Развивать чувство ритма, умение передавать через движения характер музыки, ее эмоционально-образное содержание.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Fonts w:ascii="Times New Roman" w:hAnsi="Times New Roman" w:cs="Times New Roman"/>
          <w:sz w:val="24"/>
          <w:szCs w:val="24"/>
        </w:rPr>
        <w:t xml:space="preserve">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w:t>
      </w:r>
      <w:r w:rsidR="00A67467" w:rsidRPr="007C4B4F">
        <w:rPr>
          <w:rFonts w:ascii="Times New Roman" w:hAnsi="Times New Roman" w:cs="Times New Roman"/>
          <w:sz w:val="24"/>
          <w:szCs w:val="24"/>
        </w:rPr>
        <w:t>етствии с музыкальными фразами.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lastRenderedPageBreak/>
        <w:t>Способствовать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Познакомить с русским хороводом, пляской, а также с танцами других народов.</w:t>
      </w:r>
    </w:p>
    <w:p w:rsidR="005C7E2C" w:rsidRPr="007C4B4F" w:rsidRDefault="005C7E2C" w:rsidP="007C4B4F">
      <w:pPr>
        <w:spacing w:after="0" w:line="240" w:lineRule="auto"/>
        <w:ind w:firstLine="709"/>
        <w:jc w:val="both"/>
        <w:rPr>
          <w:rStyle w:val="42"/>
          <w:rFonts w:ascii="Times New Roman" w:eastAsiaTheme="minorEastAsia" w:hAnsi="Times New Roman" w:cs="Times New Roman"/>
          <w:color w:val="auto"/>
          <w:sz w:val="24"/>
          <w:szCs w:val="24"/>
          <w:lang w:bidi="ar-SA"/>
        </w:rPr>
      </w:pPr>
      <w:r w:rsidRPr="007C4B4F">
        <w:rPr>
          <w:rStyle w:val="22"/>
          <w:rFonts w:eastAsia="Arial"/>
          <w:sz w:val="24"/>
          <w:szCs w:val="24"/>
        </w:rPr>
        <w:t>Продолжать</w:t>
      </w:r>
      <w:r w:rsidR="00401DBA" w:rsidRPr="007C4B4F">
        <w:rPr>
          <w:rStyle w:val="22"/>
          <w:rFonts w:eastAsia="Arial"/>
          <w:sz w:val="24"/>
          <w:szCs w:val="24"/>
        </w:rPr>
        <w:t xml:space="preserve"> развивать навыки </w:t>
      </w:r>
      <w:proofErr w:type="spellStart"/>
      <w:r w:rsidR="00401DBA" w:rsidRPr="007C4B4F">
        <w:rPr>
          <w:rStyle w:val="22"/>
          <w:rFonts w:eastAsia="Arial"/>
          <w:sz w:val="24"/>
          <w:szCs w:val="24"/>
        </w:rPr>
        <w:t>инсценирование</w:t>
      </w:r>
      <w:proofErr w:type="spellEnd"/>
      <w:r w:rsidR="00401DBA" w:rsidRPr="007C4B4F">
        <w:rPr>
          <w:rStyle w:val="22"/>
          <w:rFonts w:eastAsia="Arial"/>
          <w:sz w:val="24"/>
          <w:szCs w:val="24"/>
        </w:rPr>
        <w:t xml:space="preserve"> </w:t>
      </w:r>
      <w:r w:rsidRPr="007C4B4F">
        <w:rPr>
          <w:rStyle w:val="22"/>
          <w:rFonts w:eastAsia="Arial"/>
          <w:sz w:val="24"/>
          <w:szCs w:val="24"/>
        </w:rPr>
        <w:t>песен; учить изоб</w:t>
      </w:r>
      <w:r w:rsidRPr="007C4B4F">
        <w:rPr>
          <w:rStyle w:val="22"/>
          <w:rFonts w:eastAsia="Arial"/>
          <w:sz w:val="24"/>
          <w:szCs w:val="24"/>
        </w:rPr>
        <w:softHyphen/>
        <w:t>ражать сказочных животных и птиц (лошадка, коза, лиса, медведь, заяц, журавль, ворон и т. д.) в разных игровых ситуациях.</w:t>
      </w:r>
      <w:bookmarkStart w:id="20" w:name="bookmark182"/>
    </w:p>
    <w:p w:rsidR="005C7E2C" w:rsidRPr="007C4B4F" w:rsidRDefault="005C7E2C" w:rsidP="007C4B4F">
      <w:pPr>
        <w:spacing w:after="0" w:line="240" w:lineRule="auto"/>
        <w:rPr>
          <w:rStyle w:val="42"/>
          <w:rFonts w:ascii="Times New Roman" w:eastAsiaTheme="minorEastAsia" w:hAnsi="Times New Roman" w:cs="Times New Roman"/>
          <w:b/>
          <w:sz w:val="24"/>
          <w:szCs w:val="24"/>
        </w:rPr>
      </w:pPr>
    </w:p>
    <w:p w:rsidR="005C7E2C" w:rsidRPr="007C4B4F" w:rsidRDefault="005C7E2C" w:rsidP="007C4B4F">
      <w:pPr>
        <w:spacing w:after="0" w:line="240" w:lineRule="auto"/>
        <w:rPr>
          <w:rFonts w:ascii="Times New Roman" w:hAnsi="Times New Roman" w:cs="Times New Roman"/>
          <w:b/>
          <w:sz w:val="24"/>
          <w:szCs w:val="24"/>
        </w:rPr>
      </w:pPr>
      <w:r w:rsidRPr="007C4B4F">
        <w:rPr>
          <w:rStyle w:val="42"/>
          <w:rFonts w:ascii="Times New Roman" w:eastAsiaTheme="minorEastAsia" w:hAnsi="Times New Roman" w:cs="Times New Roman"/>
          <w:b/>
          <w:sz w:val="24"/>
          <w:szCs w:val="24"/>
        </w:rPr>
        <w:t>Образовательная область «Ф</w:t>
      </w:r>
      <w:r w:rsidR="00A67467" w:rsidRPr="007C4B4F">
        <w:rPr>
          <w:rStyle w:val="42"/>
          <w:rFonts w:ascii="Times New Roman" w:eastAsiaTheme="minorEastAsia" w:hAnsi="Times New Roman" w:cs="Times New Roman"/>
          <w:b/>
          <w:sz w:val="24"/>
          <w:szCs w:val="24"/>
        </w:rPr>
        <w:t>изическое развитие</w:t>
      </w:r>
      <w:r w:rsidRPr="007C4B4F">
        <w:rPr>
          <w:rStyle w:val="42"/>
          <w:rFonts w:ascii="Times New Roman" w:eastAsiaTheme="minorEastAsia" w:hAnsi="Times New Roman" w:cs="Times New Roman"/>
          <w:b/>
          <w:sz w:val="24"/>
          <w:szCs w:val="24"/>
        </w:rPr>
        <w:t>»</w:t>
      </w:r>
      <w:bookmarkEnd w:id="20"/>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160"/>
          <w:rFonts w:ascii="Times New Roman" w:hAnsi="Times New Roman" w:cs="Times New Roman"/>
          <w:sz w:val="24"/>
          <w:szCs w:val="24"/>
        </w:rPr>
        <w:t>«Физическое развитие включает приобретение опыта в следующих видах деятельности детей: двигательной, в том числе связанной с выполнением уп</w:t>
      </w:r>
      <w:r w:rsidRPr="007C4B4F">
        <w:rPr>
          <w:rStyle w:val="160"/>
          <w:rFonts w:ascii="Times New Roman" w:hAnsi="Times New Roman" w:cs="Times New Roman"/>
          <w:sz w:val="24"/>
          <w:szCs w:val="24"/>
        </w:rPr>
        <w:softHyphen/>
        <w:t>ражнений, направленных на развитие таких ф</w:t>
      </w:r>
      <w:r w:rsidR="00386636" w:rsidRPr="007C4B4F">
        <w:rPr>
          <w:rStyle w:val="160"/>
          <w:rFonts w:ascii="Times New Roman" w:hAnsi="Times New Roman" w:cs="Times New Roman"/>
          <w:sz w:val="24"/>
          <w:szCs w:val="24"/>
        </w:rPr>
        <w:t>изических качеств, как координа</w:t>
      </w:r>
      <w:r w:rsidRPr="007C4B4F">
        <w:rPr>
          <w:rStyle w:val="160"/>
          <w:rFonts w:ascii="Times New Roman" w:hAnsi="Times New Roman" w:cs="Times New Roman"/>
          <w:sz w:val="24"/>
          <w:szCs w:val="24"/>
        </w:rPr>
        <w:t xml:space="preserve">ция и гибкость; </w:t>
      </w:r>
      <w:proofErr w:type="gramStart"/>
      <w:r w:rsidRPr="007C4B4F">
        <w:rPr>
          <w:rStyle w:val="160"/>
          <w:rFonts w:ascii="Times New Roman" w:hAnsi="Times New Roman" w:cs="Times New Roman"/>
          <w:sz w:val="24"/>
          <w:szCs w:val="24"/>
        </w:rPr>
        <w:t>способствующих правильному формированию опорно-двига</w:t>
      </w:r>
      <w:r w:rsidRPr="007C4B4F">
        <w:rPr>
          <w:rStyle w:val="160"/>
          <w:rFonts w:ascii="Times New Roman" w:hAnsi="Times New Roman" w:cs="Times New Roman"/>
          <w:sz w:val="24"/>
          <w:szCs w:val="24"/>
        </w:rPr>
        <w:softHyphen/>
        <w:t>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w:t>
      </w:r>
      <w:r w:rsidRPr="007C4B4F">
        <w:rPr>
          <w:rStyle w:val="160"/>
          <w:rFonts w:ascii="Times New Roman" w:hAnsi="Times New Roman" w:cs="Times New Roman"/>
          <w:sz w:val="24"/>
          <w:szCs w:val="24"/>
        </w:rPr>
        <w:softHyphen/>
        <w:t xml:space="preserve">ление целенаправленности и </w:t>
      </w:r>
      <w:proofErr w:type="spellStart"/>
      <w:r w:rsidRPr="007C4B4F">
        <w:rPr>
          <w:rStyle w:val="160"/>
          <w:rFonts w:ascii="Times New Roman" w:hAnsi="Times New Roman" w:cs="Times New Roman"/>
          <w:sz w:val="24"/>
          <w:szCs w:val="24"/>
        </w:rPr>
        <w:t>саморегуляциив</w:t>
      </w:r>
      <w:proofErr w:type="spellEnd"/>
      <w:r w:rsidRPr="007C4B4F">
        <w:rPr>
          <w:rStyle w:val="160"/>
          <w:rFonts w:ascii="Times New Roman" w:hAnsi="Times New Roman" w:cs="Times New Roman"/>
          <w:sz w:val="24"/>
          <w:szCs w:val="24"/>
        </w:rPr>
        <w:t xml:space="preserve"> двигательной сфере;</w:t>
      </w:r>
      <w:proofErr w:type="gramEnd"/>
      <w:r w:rsidRPr="007C4B4F">
        <w:rPr>
          <w:rStyle w:val="160"/>
          <w:rFonts w:ascii="Times New Roman" w:hAnsi="Times New Roman" w:cs="Times New Roman"/>
          <w:sz w:val="24"/>
          <w:szCs w:val="24"/>
        </w:rPr>
        <w:t xml:space="preserve"> становле</w:t>
      </w:r>
      <w:r w:rsidRPr="007C4B4F">
        <w:rPr>
          <w:rStyle w:val="160"/>
          <w:rFonts w:ascii="Times New Roman" w:hAnsi="Times New Roman" w:cs="Times New Roman"/>
          <w:sz w:val="24"/>
          <w:szCs w:val="24"/>
        </w:rPr>
        <w:softHyphen/>
        <w:t>ние ценностей здорового образа жизни, овладение его элементарными нор</w:t>
      </w:r>
      <w:r w:rsidRPr="007C4B4F">
        <w:rPr>
          <w:rStyle w:val="160"/>
          <w:rFonts w:ascii="Times New Roman" w:hAnsi="Times New Roman" w:cs="Times New Roman"/>
          <w:sz w:val="24"/>
          <w:szCs w:val="24"/>
        </w:rPr>
        <w:softHyphen/>
        <w:t>мами и правилами (в питании, двигательном режиме, закаливании, при формировании полезных привычек и др.)»</w:t>
      </w:r>
    </w:p>
    <w:p w:rsidR="005C7E2C" w:rsidRPr="007C4B4F" w:rsidRDefault="005C7E2C" w:rsidP="007C4B4F">
      <w:pPr>
        <w:spacing w:after="0" w:line="240" w:lineRule="auto"/>
        <w:ind w:firstLine="709"/>
        <w:jc w:val="both"/>
        <w:rPr>
          <w:rFonts w:ascii="Times New Roman" w:hAnsi="Times New Roman" w:cs="Times New Roman"/>
          <w:b/>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Fonts w:ascii="Times New Roman" w:hAnsi="Times New Roman" w:cs="Times New Roman"/>
          <w:b/>
          <w:sz w:val="24"/>
          <w:szCs w:val="24"/>
        </w:rPr>
        <w:t>Основные цели и задачи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 xml:space="preserve">Формирование начальных представлений о </w:t>
      </w:r>
      <w:proofErr w:type="gramStart"/>
      <w:r w:rsidRPr="007C4B4F">
        <w:rPr>
          <w:rFonts w:ascii="Times New Roman" w:hAnsi="Times New Roman" w:cs="Times New Roman"/>
          <w:sz w:val="24"/>
          <w:szCs w:val="24"/>
        </w:rPr>
        <w:t>здоровом</w:t>
      </w:r>
      <w:proofErr w:type="gramEnd"/>
      <w:r w:rsidRPr="007C4B4F">
        <w:rPr>
          <w:rFonts w:ascii="Times New Roman" w:hAnsi="Times New Roman" w:cs="Times New Roman"/>
          <w:sz w:val="24"/>
          <w:szCs w:val="24"/>
        </w:rPr>
        <w:t xml:space="preserve"> образе жизни.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 xml:space="preserve">Формирование у детей начальных представлений о </w:t>
      </w:r>
      <w:proofErr w:type="gramStart"/>
      <w:r w:rsidRPr="007C4B4F">
        <w:rPr>
          <w:rFonts w:ascii="Times New Roman" w:hAnsi="Times New Roman" w:cs="Times New Roman"/>
          <w:sz w:val="24"/>
          <w:szCs w:val="24"/>
        </w:rPr>
        <w:t>здоровом</w:t>
      </w:r>
      <w:proofErr w:type="gramEnd"/>
      <w:r w:rsidRPr="007C4B4F">
        <w:rPr>
          <w:rFonts w:ascii="Times New Roman" w:hAnsi="Times New Roman" w:cs="Times New Roman"/>
          <w:sz w:val="24"/>
          <w:szCs w:val="24"/>
        </w:rPr>
        <w:t xml:space="preserve"> образе жизни.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Физическая культура. Сохранение, укрепление и охрана здоровья детей; повышение умственной и физической работоспособности, предупреждение утомления.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hAnsi="Times New Roman" w:cs="Times New Roman"/>
          <w:sz w:val="24"/>
          <w:szCs w:val="24"/>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A67467" w:rsidRPr="007C4B4F" w:rsidRDefault="00A67467" w:rsidP="007C4B4F">
      <w:pPr>
        <w:spacing w:after="0" w:line="240" w:lineRule="auto"/>
        <w:jc w:val="both"/>
        <w:rPr>
          <w:rStyle w:val="720"/>
          <w:rFonts w:ascii="Times New Roman" w:hAnsi="Times New Roman" w:cs="Times New Roman"/>
        </w:rPr>
      </w:pPr>
      <w:bookmarkStart w:id="21" w:name="bookmark185"/>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720"/>
          <w:rFonts w:ascii="Times New Roman" w:hAnsi="Times New Roman" w:cs="Times New Roman"/>
        </w:rPr>
        <w:t xml:space="preserve">Формирование начальных представлений о </w:t>
      </w:r>
      <w:proofErr w:type="gramStart"/>
      <w:r w:rsidRPr="007C4B4F">
        <w:rPr>
          <w:rStyle w:val="720"/>
          <w:rFonts w:ascii="Times New Roman" w:hAnsi="Times New Roman" w:cs="Times New Roman"/>
        </w:rPr>
        <w:t>здоровом</w:t>
      </w:r>
      <w:proofErr w:type="gramEnd"/>
      <w:r w:rsidRPr="007C4B4F">
        <w:rPr>
          <w:rStyle w:val="720"/>
          <w:rFonts w:ascii="Times New Roman" w:hAnsi="Times New Roman" w:cs="Times New Roman"/>
        </w:rPr>
        <w:t xml:space="preserve"> образе жизни</w:t>
      </w:r>
      <w:bookmarkEnd w:id="21"/>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Расширять представления об </w:t>
      </w:r>
      <w:proofErr w:type="gramStart"/>
      <w:r w:rsidRPr="007C4B4F">
        <w:rPr>
          <w:rStyle w:val="22"/>
          <w:rFonts w:eastAsia="Arial"/>
          <w:sz w:val="24"/>
          <w:szCs w:val="24"/>
        </w:rPr>
        <w:t>особенностях</w:t>
      </w:r>
      <w:proofErr w:type="gramEnd"/>
      <w:r w:rsidRPr="007C4B4F">
        <w:rPr>
          <w:rStyle w:val="22"/>
          <w:rFonts w:eastAsia="Arial"/>
          <w:sz w:val="24"/>
          <w:szCs w:val="24"/>
        </w:rPr>
        <w:t xml:space="preserve"> функционирования и це</w:t>
      </w:r>
      <w:r w:rsidRPr="007C4B4F">
        <w:rPr>
          <w:rStyle w:val="22"/>
          <w:rFonts w:eastAsia="Arial"/>
          <w:sz w:val="24"/>
          <w:szCs w:val="24"/>
        </w:rPr>
        <w:softHyphen/>
        <w:t>лостности человеческого организма. Акцентировать внимание детей на осо</w:t>
      </w:r>
      <w:r w:rsidRPr="007C4B4F">
        <w:rPr>
          <w:rStyle w:val="22"/>
          <w:rFonts w:eastAsia="Arial"/>
          <w:sz w:val="24"/>
          <w:szCs w:val="24"/>
        </w:rPr>
        <w:softHyphen/>
        <w:t>бенностях их организма и здоровья («Мне нельзя есть апельсины — у меня аллергия», «Мне нужно носить очки»).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Расширять представления о составляющих (важных компонентах) здо</w:t>
      </w:r>
      <w:r w:rsidRPr="007C4B4F">
        <w:rPr>
          <w:rStyle w:val="22"/>
          <w:rFonts w:eastAsia="Arial"/>
          <w:sz w:val="24"/>
          <w:szCs w:val="24"/>
        </w:rPr>
        <w:softHyphen/>
        <w:t>рового образа жизни (правильное питание, движение, сон и солнце, воздух и вода — наши лучшие друзья) и факторах, разрушающих здоровье.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представления о зависимости здоровья человека от пра</w:t>
      </w:r>
      <w:r w:rsidRPr="007C4B4F">
        <w:rPr>
          <w:rStyle w:val="22"/>
          <w:rFonts w:eastAsia="Arial"/>
          <w:sz w:val="24"/>
          <w:szCs w:val="24"/>
        </w:rPr>
        <w:softHyphen/>
        <w:t>вильного питания; умения определять качество продуктов, основываясь на сенсорных ощущениях.</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Расширять представления о роли гигиены и режима дня для здоровья человека.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Формировать представления о правилах ухода за больным (забо</w:t>
      </w:r>
      <w:r w:rsidRPr="007C4B4F">
        <w:rPr>
          <w:rStyle w:val="22"/>
          <w:rFonts w:eastAsia="Arial"/>
          <w:sz w:val="24"/>
          <w:szCs w:val="24"/>
        </w:rPr>
        <w:softHyphen/>
        <w:t>титься о нем, не шуметь, выполнять его просьбы и поручения). Воспи</w:t>
      </w:r>
      <w:r w:rsidRPr="007C4B4F">
        <w:rPr>
          <w:rStyle w:val="22"/>
          <w:rFonts w:eastAsia="Arial"/>
          <w:sz w:val="24"/>
          <w:szCs w:val="24"/>
        </w:rPr>
        <w:softHyphen/>
        <w:t xml:space="preserve">тывать сочувствие к </w:t>
      </w:r>
      <w:proofErr w:type="gramStart"/>
      <w:r w:rsidRPr="007C4B4F">
        <w:rPr>
          <w:rStyle w:val="22"/>
          <w:rFonts w:eastAsia="Arial"/>
          <w:sz w:val="24"/>
          <w:szCs w:val="24"/>
        </w:rPr>
        <w:t>болеющим</w:t>
      </w:r>
      <w:proofErr w:type="gramEnd"/>
      <w:r w:rsidRPr="007C4B4F">
        <w:rPr>
          <w:rStyle w:val="22"/>
          <w:rFonts w:eastAsia="Arial"/>
          <w:sz w:val="24"/>
          <w:szCs w:val="24"/>
        </w:rPr>
        <w:t>. Формировать умение характеризовать свое самочувствие.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 xml:space="preserve">Знакомить детей с возможностями </w:t>
      </w:r>
      <w:proofErr w:type="gramStart"/>
      <w:r w:rsidRPr="007C4B4F">
        <w:rPr>
          <w:rStyle w:val="22"/>
          <w:rFonts w:eastAsia="Arial"/>
          <w:sz w:val="24"/>
          <w:szCs w:val="24"/>
        </w:rPr>
        <w:t>здорового</w:t>
      </w:r>
      <w:proofErr w:type="gramEnd"/>
      <w:r w:rsidRPr="007C4B4F">
        <w:rPr>
          <w:rStyle w:val="22"/>
          <w:rFonts w:eastAsia="Arial"/>
          <w:sz w:val="24"/>
          <w:szCs w:val="24"/>
        </w:rPr>
        <w:t xml:space="preserve"> человека.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lastRenderedPageBreak/>
        <w:t xml:space="preserve">Формировать у детей потребность в </w:t>
      </w:r>
      <w:proofErr w:type="gramStart"/>
      <w:r w:rsidRPr="007C4B4F">
        <w:rPr>
          <w:rStyle w:val="22"/>
          <w:rFonts w:eastAsia="Arial"/>
          <w:sz w:val="24"/>
          <w:szCs w:val="24"/>
        </w:rPr>
        <w:t>здоровом</w:t>
      </w:r>
      <w:proofErr w:type="gramEnd"/>
      <w:r w:rsidRPr="007C4B4F">
        <w:rPr>
          <w:rStyle w:val="22"/>
          <w:rFonts w:eastAsia="Arial"/>
          <w:sz w:val="24"/>
          <w:szCs w:val="24"/>
        </w:rPr>
        <w:t xml:space="preserve"> образе жизни. При</w:t>
      </w:r>
      <w:r w:rsidRPr="007C4B4F">
        <w:rPr>
          <w:rStyle w:val="22"/>
          <w:rFonts w:eastAsia="Arial"/>
          <w:sz w:val="24"/>
          <w:szCs w:val="24"/>
        </w:rPr>
        <w:softHyphen/>
        <w:t>вивать интерес к физической культуре и спорту и желание заниматься физкультурой и спортом.</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Знакомить с доступными сведениями из истории олимпийского движения.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Знакомить с основами техники безопасности и правилами поведения в спортивном зале и на спортивной площадке.</w:t>
      </w:r>
    </w:p>
    <w:p w:rsidR="00A67467" w:rsidRPr="007C4B4F" w:rsidRDefault="00A67467" w:rsidP="007C4B4F">
      <w:pPr>
        <w:spacing w:after="0" w:line="240" w:lineRule="auto"/>
        <w:jc w:val="both"/>
        <w:rPr>
          <w:rFonts w:ascii="Times New Roman" w:hAnsi="Times New Roman" w:cs="Times New Roman"/>
          <w:b/>
          <w:sz w:val="24"/>
          <w:szCs w:val="24"/>
        </w:rPr>
      </w:pPr>
    </w:p>
    <w:p w:rsidR="005C7E2C" w:rsidRPr="007C4B4F" w:rsidRDefault="005C7E2C" w:rsidP="007C4B4F">
      <w:pPr>
        <w:spacing w:after="0" w:line="240" w:lineRule="auto"/>
        <w:jc w:val="both"/>
        <w:rPr>
          <w:rFonts w:ascii="Times New Roman" w:hAnsi="Times New Roman" w:cs="Times New Roman"/>
          <w:b/>
          <w:sz w:val="24"/>
          <w:szCs w:val="24"/>
        </w:rPr>
      </w:pPr>
      <w:r w:rsidRPr="007C4B4F">
        <w:rPr>
          <w:rFonts w:ascii="Times New Roman" w:hAnsi="Times New Roman" w:cs="Times New Roman"/>
          <w:b/>
          <w:sz w:val="24"/>
          <w:szCs w:val="24"/>
        </w:rPr>
        <w:t>Физическая культура</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Продолжать формировать правильную осанку; умение осознанно вы</w:t>
      </w:r>
      <w:r w:rsidRPr="007C4B4F">
        <w:rPr>
          <w:rStyle w:val="22"/>
          <w:rFonts w:eastAsia="Arial"/>
          <w:sz w:val="24"/>
          <w:szCs w:val="24"/>
        </w:rPr>
        <w:softHyphen/>
        <w:t>полнять движения.</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Совершенствовать двигательные умения и навыки детей.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Развивать быстроту, силу, выносливость, гибкость.</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Закреплять умение легко ходить и бегать, энергично отталкиваясь от опоры.</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бегать наперегонки, с преодолением препятствий.</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лазать по гимнастической стенке, меняя темп.</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прыгать в длину, в высоту с разбега, правильно разбегаться, отталкиваться и приземляться в зависимости от вида прыжка, прыгать на мягкое покрытие через длинную скакалку, сохранять равновесие при приземлении.</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сочетать замах с броском при метании, подбрасывать и ловить мяч одной рукой, отбивать его правой и левой рукой на месте и вести при ходьбе.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ходить на лыжах скользящим шагом, подниматься на склон, спускаться с горы, кататься на двухколесном велосипеде, кататься на само</w:t>
      </w:r>
      <w:r w:rsidRPr="007C4B4F">
        <w:rPr>
          <w:rStyle w:val="22"/>
          <w:rFonts w:eastAsia="Arial"/>
          <w:sz w:val="24"/>
          <w:szCs w:val="24"/>
        </w:rPr>
        <w:softHyphen/>
        <w:t xml:space="preserve">кате, отталкиваясь одной ногой (правой и левой). </w:t>
      </w: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 xml:space="preserve"> ориентироваться в пространстве.</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элементам спортивных игр, играм с элементами соревнования, играм-эстафетам.</w:t>
      </w:r>
    </w:p>
    <w:p w:rsidR="005C7E2C" w:rsidRPr="007C4B4F" w:rsidRDefault="005C7E2C" w:rsidP="007C4B4F">
      <w:pPr>
        <w:spacing w:after="0" w:line="240" w:lineRule="auto"/>
        <w:ind w:firstLine="709"/>
        <w:jc w:val="both"/>
        <w:rPr>
          <w:rFonts w:ascii="Times New Roman" w:hAnsi="Times New Roman" w:cs="Times New Roman"/>
          <w:sz w:val="24"/>
          <w:szCs w:val="24"/>
        </w:rPr>
      </w:pPr>
      <w:proofErr w:type="gramStart"/>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помогать взрослым готовить</w:t>
      </w:r>
      <w:proofErr w:type="gramEnd"/>
      <w:r w:rsidRPr="007C4B4F">
        <w:rPr>
          <w:rStyle w:val="22"/>
          <w:rFonts w:eastAsia="Arial"/>
          <w:sz w:val="24"/>
          <w:szCs w:val="24"/>
        </w:rPr>
        <w:t xml:space="preserve"> физкультурный инвентарь к занятиям физическими упражнениями, убирать его на место.</w:t>
      </w:r>
    </w:p>
    <w:p w:rsidR="005C7E2C" w:rsidRPr="007C4B4F" w:rsidRDefault="005C7E2C" w:rsidP="007C4B4F">
      <w:pPr>
        <w:spacing w:after="0" w:line="240" w:lineRule="auto"/>
        <w:ind w:firstLine="709"/>
        <w:jc w:val="both"/>
        <w:rPr>
          <w:rStyle w:val="23"/>
          <w:rFonts w:eastAsiaTheme="minorEastAsia"/>
          <w:b w:val="0"/>
          <w:bCs w:val="0"/>
          <w:color w:val="auto"/>
          <w:sz w:val="24"/>
          <w:szCs w:val="24"/>
          <w:lang w:bidi="ar-SA"/>
        </w:rPr>
      </w:pPr>
      <w:r w:rsidRPr="007C4B4F">
        <w:rPr>
          <w:rStyle w:val="22"/>
          <w:rFonts w:eastAsia="Arial"/>
          <w:sz w:val="24"/>
          <w:szCs w:val="24"/>
        </w:rPr>
        <w:t>Поддерживать интерес детей к различным видам спорта, сообщать им некоторые сведения о событиях спортивной жизни страны.</w:t>
      </w:r>
    </w:p>
    <w:p w:rsidR="005C7E2C" w:rsidRPr="007C4B4F" w:rsidRDefault="005C7E2C" w:rsidP="007C4B4F">
      <w:pPr>
        <w:spacing w:after="0" w:line="240" w:lineRule="auto"/>
        <w:ind w:firstLine="709"/>
        <w:jc w:val="both"/>
        <w:rPr>
          <w:rStyle w:val="23"/>
          <w:rFonts w:eastAsiaTheme="minorHAnsi"/>
          <w:sz w:val="24"/>
          <w:szCs w:val="24"/>
        </w:rPr>
      </w:pPr>
    </w:p>
    <w:p w:rsidR="005C7E2C" w:rsidRPr="007C4B4F" w:rsidRDefault="005C7E2C" w:rsidP="007C4B4F">
      <w:pPr>
        <w:spacing w:after="0" w:line="240" w:lineRule="auto"/>
        <w:jc w:val="both"/>
        <w:rPr>
          <w:rFonts w:ascii="Times New Roman" w:hAnsi="Times New Roman" w:cs="Times New Roman"/>
          <w:sz w:val="24"/>
          <w:szCs w:val="24"/>
        </w:rPr>
      </w:pPr>
      <w:r w:rsidRPr="007C4B4F">
        <w:rPr>
          <w:rStyle w:val="23"/>
          <w:rFonts w:eastAsiaTheme="minorHAnsi"/>
          <w:sz w:val="24"/>
          <w:szCs w:val="24"/>
        </w:rPr>
        <w:t xml:space="preserve">Подвижные игры. </w:t>
      </w:r>
      <w:r w:rsidRPr="007C4B4F">
        <w:rPr>
          <w:rStyle w:val="22"/>
          <w:rFonts w:eastAsia="Arial"/>
          <w:sz w:val="24"/>
          <w:szCs w:val="24"/>
        </w:rPr>
        <w:t xml:space="preserve">Продолжать </w:t>
      </w:r>
      <w:proofErr w:type="gramStart"/>
      <w:r w:rsidRPr="007C4B4F">
        <w:rPr>
          <w:rFonts w:ascii="Times New Roman" w:eastAsia="Times New Roman" w:hAnsi="Times New Roman" w:cs="Times New Roman"/>
          <w:sz w:val="24"/>
          <w:szCs w:val="24"/>
          <w:lang w:bidi="ru-RU"/>
        </w:rPr>
        <w:t>формировать умение</w:t>
      </w:r>
      <w:r w:rsidRPr="007C4B4F">
        <w:rPr>
          <w:rStyle w:val="22"/>
          <w:rFonts w:eastAsia="Arial"/>
          <w:sz w:val="24"/>
          <w:szCs w:val="24"/>
        </w:rPr>
        <w:t>детей самостоятельно органи</w:t>
      </w:r>
      <w:r w:rsidRPr="007C4B4F">
        <w:rPr>
          <w:rStyle w:val="22"/>
          <w:rFonts w:eastAsia="Arial"/>
          <w:sz w:val="24"/>
          <w:szCs w:val="24"/>
        </w:rPr>
        <w:softHyphen/>
        <w:t>зовывать</w:t>
      </w:r>
      <w:proofErr w:type="gramEnd"/>
      <w:r w:rsidRPr="007C4B4F">
        <w:rPr>
          <w:rStyle w:val="22"/>
          <w:rFonts w:eastAsia="Arial"/>
          <w:sz w:val="24"/>
          <w:szCs w:val="24"/>
        </w:rPr>
        <w:t xml:space="preserve"> знакомые подвижные игры, проявляя инициативу и творчество.</w:t>
      </w:r>
    </w:p>
    <w:p w:rsidR="005C7E2C" w:rsidRPr="007C4B4F" w:rsidRDefault="005C7E2C" w:rsidP="007C4B4F">
      <w:pPr>
        <w:spacing w:after="0" w:line="240" w:lineRule="auto"/>
        <w:ind w:firstLine="709"/>
        <w:jc w:val="both"/>
        <w:rPr>
          <w:rFonts w:ascii="Times New Roman" w:hAnsi="Times New Roman" w:cs="Times New Roman"/>
          <w:sz w:val="24"/>
          <w:szCs w:val="24"/>
        </w:rPr>
      </w:pPr>
      <w:r w:rsidRPr="007C4B4F">
        <w:rPr>
          <w:rStyle w:val="22"/>
          <w:rFonts w:eastAsia="Arial"/>
          <w:sz w:val="24"/>
          <w:szCs w:val="24"/>
        </w:rPr>
        <w:t>Воспитывать у детей стремление участвовать в играх с элементами соревнования, играх-эстафетах.</w:t>
      </w:r>
    </w:p>
    <w:p w:rsidR="005C7E2C" w:rsidRPr="007C4B4F" w:rsidRDefault="005C7E2C" w:rsidP="007C4B4F">
      <w:pPr>
        <w:spacing w:after="0" w:line="240" w:lineRule="auto"/>
        <w:ind w:firstLine="709"/>
        <w:jc w:val="both"/>
        <w:rPr>
          <w:rStyle w:val="22"/>
          <w:rFonts w:eastAsia="Arial"/>
          <w:sz w:val="24"/>
          <w:szCs w:val="24"/>
        </w:rPr>
      </w:pPr>
      <w:r w:rsidRPr="007C4B4F">
        <w:rPr>
          <w:rStyle w:val="22"/>
          <w:rFonts w:eastAsia="Arial"/>
          <w:sz w:val="24"/>
          <w:szCs w:val="24"/>
        </w:rPr>
        <w:t xml:space="preserve">Развивать интерес к </w:t>
      </w:r>
      <w:r w:rsidR="00A67467" w:rsidRPr="007C4B4F">
        <w:rPr>
          <w:rStyle w:val="22"/>
          <w:rFonts w:eastAsia="Arial"/>
          <w:sz w:val="24"/>
          <w:szCs w:val="24"/>
        </w:rPr>
        <w:t>спортивным играм и упражнениям.</w:t>
      </w:r>
    </w:p>
    <w:p w:rsidR="005C7E2C" w:rsidRPr="007C4B4F" w:rsidRDefault="005C7E2C" w:rsidP="007C4B4F">
      <w:pPr>
        <w:spacing w:after="0" w:line="240" w:lineRule="auto"/>
        <w:rPr>
          <w:rFonts w:ascii="Times New Roman" w:hAnsi="Times New Roman" w:cs="Times New Roman"/>
          <w:sz w:val="24"/>
          <w:szCs w:val="24"/>
        </w:rPr>
      </w:pPr>
    </w:p>
    <w:p w:rsidR="005C7E2C" w:rsidRPr="007C4B4F" w:rsidRDefault="00A67467" w:rsidP="007C4B4F">
      <w:pPr>
        <w:spacing w:after="0" w:line="240" w:lineRule="auto"/>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b/>
          <w:color w:val="000000" w:themeColor="text1"/>
          <w:sz w:val="24"/>
          <w:szCs w:val="24"/>
        </w:rPr>
        <w:t>Развитие игровой деятельности</w:t>
      </w:r>
    </w:p>
    <w:p w:rsidR="005C7E2C" w:rsidRPr="007C4B4F" w:rsidRDefault="005C7E2C" w:rsidP="007C4B4F">
      <w:pPr>
        <w:spacing w:after="0" w:line="240" w:lineRule="auto"/>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b/>
          <w:color w:val="000000" w:themeColor="text1"/>
          <w:sz w:val="24"/>
          <w:szCs w:val="24"/>
        </w:rPr>
        <w:t>Сюжетно-ролевые игры</w:t>
      </w:r>
      <w:r w:rsidRPr="007C4B4F">
        <w:rPr>
          <w:rFonts w:ascii="Times New Roman" w:eastAsia="Calibri" w:hAnsi="Times New Roman" w:cs="Times New Roman"/>
          <w:color w:val="000000" w:themeColor="text1"/>
          <w:sz w:val="24"/>
          <w:szCs w:val="24"/>
        </w:rPr>
        <w:t xml:space="preserve">. Совершенствовать и расширять игровые замыслы и умения детей. Формировать желание организовывать сюжетно-ролевые игры.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Поощрять выбор темы для игры; </w:t>
      </w: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 развивать сюжет на основе знаний, полученных при восприятии окружающего, из литературных произведений и телевизионных передач, экскурсий, выставок, путешествий, походов.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 детей согласовывать тему игры; распределять роли, подготавливать необходимые условия, договариваться о последовательности совместных действий, налаживать и регулировать контакты в совместной игре: договариваться, мириться, уступать, убеждать и т. д. </w:t>
      </w: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самостоятельно разрешать конфликты, возникающие в ходе игры. Способствовать укреплению устойчивых детских игровых объединений.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Продолжать формировать умение согласовывать свои действия с действиями партнеров, соблюдать в игре ролевые взаимодействия и взаимоотношения.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Развивать эмоции, возникающие в ходе ролевых и сюжетных игровых действий с персонажами.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Times New Roman" w:hAnsi="Times New Roman" w:cs="Times New Roman"/>
          <w:sz w:val="24"/>
          <w:szCs w:val="24"/>
          <w:lang w:bidi="ru-RU"/>
        </w:rPr>
        <w:lastRenderedPageBreak/>
        <w:t>Формировать умение</w:t>
      </w:r>
      <w:r w:rsidRPr="007C4B4F">
        <w:rPr>
          <w:rFonts w:ascii="Times New Roman" w:eastAsia="Calibri" w:hAnsi="Times New Roman" w:cs="Times New Roman"/>
          <w:color w:val="000000" w:themeColor="text1"/>
          <w:sz w:val="24"/>
          <w:szCs w:val="24"/>
        </w:rPr>
        <w:t xml:space="preserve"> усложнять игру путем расширения состава ролей, согласования и прогнозирования ролевых действий и поведения в соответствии с сюжетом игры, увеличения количества объединяемых сюжетных линий.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Способствовать обогащению знакомой игры новыми решениями (участие взрослого, изменение атрибутики, внесение предметов-заместителей или введение новой роли). Создавать условия для творческого самовыражения; для возникновения новых игр и их развития.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 детей коллективно возводить постройки, необходимые для игры, планировать предстоящую работу, сообща выполнять задуманное, </w:t>
      </w: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применять конструктивные умения, полученные на занятиях.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Формировать привычку аккуратно убирать игрушки в отведенное для них место. </w:t>
      </w:r>
    </w:p>
    <w:p w:rsidR="00A67467" w:rsidRPr="007C4B4F" w:rsidRDefault="00A67467" w:rsidP="007C4B4F">
      <w:pPr>
        <w:spacing w:after="0" w:line="240" w:lineRule="auto"/>
        <w:jc w:val="both"/>
        <w:rPr>
          <w:rFonts w:ascii="Times New Roman" w:eastAsia="Calibri"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b/>
          <w:color w:val="000000" w:themeColor="text1"/>
          <w:sz w:val="24"/>
          <w:szCs w:val="24"/>
        </w:rPr>
        <w:t>Подвижные игры</w:t>
      </w:r>
      <w:r w:rsidRPr="007C4B4F">
        <w:rPr>
          <w:rFonts w:ascii="Times New Roman" w:eastAsia="Calibri" w:hAnsi="Times New Roman" w:cs="Times New Roman"/>
          <w:color w:val="000000" w:themeColor="text1"/>
          <w:sz w:val="24"/>
          <w:szCs w:val="24"/>
        </w:rPr>
        <w:t xml:space="preserve">. Продолжать </w:t>
      </w: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 детей самостоятельно организовывать знакомые подвижные игры; участвовать в играх с элементами соревнования. Знакомить с народными играми.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Воспитывать честность, справедливость в самостоятельных играх со сверстниками.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b/>
          <w:color w:val="000000" w:themeColor="text1"/>
          <w:sz w:val="24"/>
          <w:szCs w:val="24"/>
        </w:rPr>
        <w:t>Театрализованные игры</w:t>
      </w:r>
      <w:r w:rsidRPr="007C4B4F">
        <w:rPr>
          <w:rFonts w:ascii="Times New Roman" w:eastAsia="Calibri" w:hAnsi="Times New Roman" w:cs="Times New Roman"/>
          <w:color w:val="000000" w:themeColor="text1"/>
          <w:sz w:val="24"/>
          <w:szCs w:val="24"/>
        </w:rPr>
        <w:t xml:space="preserve">. Продолжать развивать интерес к театрализованной игре путем активного вовлечения детей в игровые действия.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Вызывать желание попробовать себя в разных ролях.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Усложнять игровой материал за счет постановки перед детьми все более перспективных (с точки зрения драматургии) художественных задач («Ты была бедной Золушкой, а теперь ты красавица-принцесса», «Эта роль еще никем не раскрыта»), смены тактики работы над игрой, спектаклем.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Создавать атмосферу творчества и доверия, предоставляя каждому ребенку возможность высказаться по поводу подготовки к выступлению, процесса игры.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 детей создавать творческие группы для подготовки и проведения спектаклей, концертов, используя все имеющиеся возможности.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 выстраивать линию поведения в роли, используя атрибуты, детали костюмов, сделанные своими руками.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Поощрять импровизацию, умение свободно чувствовать себя в роли.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Воспитывать артистические качества, раскрывать творческий потенциал детей, вовлекая их в различные театрализованные представления: игры в концерт, цирк, показ сценок из спектаклей. Предоставлять детям возможность выступать перед сверстниками, родителями и другими гостями. </w:t>
      </w:r>
    </w:p>
    <w:p w:rsidR="00A67467" w:rsidRPr="007C4B4F" w:rsidRDefault="00A67467" w:rsidP="007C4B4F">
      <w:pPr>
        <w:spacing w:after="0" w:line="240" w:lineRule="auto"/>
        <w:jc w:val="both"/>
        <w:rPr>
          <w:rFonts w:ascii="Times New Roman" w:eastAsia="Calibri"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b/>
          <w:color w:val="000000" w:themeColor="text1"/>
          <w:sz w:val="24"/>
          <w:szCs w:val="24"/>
        </w:rPr>
        <w:t>Дидактические игры</w:t>
      </w:r>
      <w:r w:rsidRPr="007C4B4F">
        <w:rPr>
          <w:rFonts w:ascii="Times New Roman" w:eastAsia="Calibri" w:hAnsi="Times New Roman" w:cs="Times New Roman"/>
          <w:color w:val="000000" w:themeColor="text1"/>
          <w:sz w:val="24"/>
          <w:szCs w:val="24"/>
        </w:rPr>
        <w:t xml:space="preserve">. Организовывать дидактические игры, объединяя детей в подгруппы по 2–4 человека; </w:t>
      </w:r>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выполнять правила игры.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Развивать память, внимание, воображение, мышление, речь, сенсорные способности детей. </w:t>
      </w:r>
      <w:proofErr w:type="gramStart"/>
      <w:r w:rsidRPr="007C4B4F">
        <w:rPr>
          <w:rFonts w:ascii="Times New Roman" w:eastAsia="Times New Roman" w:hAnsi="Times New Roman" w:cs="Times New Roman"/>
          <w:sz w:val="24"/>
          <w:szCs w:val="24"/>
          <w:lang w:bidi="ru-RU"/>
        </w:rPr>
        <w:t>Формировать умение</w:t>
      </w:r>
      <w:r w:rsidRPr="007C4B4F">
        <w:rPr>
          <w:rFonts w:ascii="Times New Roman" w:eastAsia="Calibri" w:hAnsi="Times New Roman" w:cs="Times New Roman"/>
          <w:color w:val="000000" w:themeColor="text1"/>
          <w:sz w:val="24"/>
          <w:szCs w:val="24"/>
        </w:rPr>
        <w:t xml:space="preserve"> сравнивать предметы, подмечать незначительные различия в их признаках (цвет, форма, величина, материал), объединять предметы по общим признакам, составлять из части целое (складные кубики, мозаика, пазлы), определять изменения в расположении предметов (впереди, сзади, направо, налево, под, над, посередине, сбоку). </w:t>
      </w:r>
      <w:proofErr w:type="gramEnd"/>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Формировать желание действовать с разнообразными дидактическими играми и игрушками (народными, электронными, компьютерными играми и др.). </w:t>
      </w:r>
    </w:p>
    <w:p w:rsidR="005C7E2C"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Побуждать детей к самостоятельности в игре, вызывая у них эмоционально-положительный отклик на игровое действие. </w:t>
      </w:r>
    </w:p>
    <w:p w:rsidR="000057B9"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Учить подчиняться правилам в групповых играх. Воспитывать творческую самостоятельность. Формировать такие качества, как дружелюбие, дисциплинированность. Воспитывать культуру честного соперн</w:t>
      </w:r>
      <w:r w:rsidR="00A67467" w:rsidRPr="007C4B4F">
        <w:rPr>
          <w:rFonts w:ascii="Times New Roman" w:eastAsia="Calibri" w:hAnsi="Times New Roman" w:cs="Times New Roman"/>
          <w:color w:val="000000" w:themeColor="text1"/>
          <w:sz w:val="24"/>
          <w:szCs w:val="24"/>
        </w:rPr>
        <w:t xml:space="preserve">ичества в играх-соревнованиях. </w:t>
      </w:r>
    </w:p>
    <w:p w:rsidR="000057B9" w:rsidRPr="007C4B4F" w:rsidRDefault="000057B9" w:rsidP="007C4B4F">
      <w:pPr>
        <w:shd w:val="clear" w:color="auto" w:fill="FFFFFF"/>
        <w:spacing w:after="0" w:line="240" w:lineRule="auto"/>
        <w:ind w:left="360"/>
        <w:rPr>
          <w:rFonts w:ascii="Times New Roman" w:eastAsia="Times New Roman" w:hAnsi="Times New Roman" w:cs="Times New Roman"/>
          <w:b/>
          <w:color w:val="000000"/>
          <w:sz w:val="24"/>
          <w:szCs w:val="24"/>
        </w:rPr>
      </w:pPr>
    </w:p>
    <w:p w:rsidR="00742254" w:rsidRPr="007C4B4F" w:rsidRDefault="00C928E4" w:rsidP="007C4B4F">
      <w:pPr>
        <w:shd w:val="clear" w:color="auto" w:fill="FFFFFF"/>
        <w:spacing w:after="0" w:line="240" w:lineRule="auto"/>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lastRenderedPageBreak/>
        <w:t>2.2</w:t>
      </w:r>
      <w:r w:rsidR="00E5250B" w:rsidRPr="007C4B4F">
        <w:rPr>
          <w:rFonts w:ascii="Times New Roman" w:eastAsia="Times New Roman" w:hAnsi="Times New Roman" w:cs="Times New Roman"/>
          <w:b/>
          <w:color w:val="000000"/>
          <w:sz w:val="24"/>
          <w:szCs w:val="24"/>
        </w:rPr>
        <w:t xml:space="preserve">. </w:t>
      </w:r>
      <w:r w:rsidR="0054443B" w:rsidRPr="007C4B4F">
        <w:rPr>
          <w:rFonts w:ascii="Times New Roman" w:eastAsia="Times New Roman" w:hAnsi="Times New Roman" w:cs="Times New Roman"/>
          <w:b/>
          <w:color w:val="000000"/>
          <w:sz w:val="24"/>
          <w:szCs w:val="24"/>
        </w:rPr>
        <w:t>Особенности организации образовательного процесса в группе</w:t>
      </w:r>
    </w:p>
    <w:p w:rsidR="000057B9" w:rsidRPr="007C4B4F" w:rsidRDefault="000057B9" w:rsidP="007C4B4F">
      <w:pPr>
        <w:shd w:val="clear" w:color="auto" w:fill="FFFFFF"/>
        <w:spacing w:after="0" w:line="240" w:lineRule="auto"/>
        <w:ind w:left="360"/>
        <w:rPr>
          <w:rFonts w:ascii="Times New Roman" w:eastAsia="Times New Roman" w:hAnsi="Times New Roman" w:cs="Times New Roman"/>
          <w:b/>
          <w:color w:val="000000"/>
          <w:sz w:val="24"/>
          <w:szCs w:val="24"/>
        </w:rPr>
      </w:pPr>
    </w:p>
    <w:p w:rsidR="00742254" w:rsidRPr="007C4B4F" w:rsidRDefault="00742254" w:rsidP="007C4B4F">
      <w:pPr>
        <w:shd w:val="clear" w:color="auto" w:fill="FFFFFF"/>
        <w:spacing w:after="0" w:line="240" w:lineRule="auto"/>
        <w:ind w:left="360"/>
        <w:jc w:val="center"/>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(климатические, демографические, национально - культурные и другие)</w:t>
      </w:r>
    </w:p>
    <w:p w:rsidR="00742254" w:rsidRPr="007C4B4F" w:rsidRDefault="001D5CFB" w:rsidP="007C4B4F">
      <w:pPr>
        <w:shd w:val="clear" w:color="auto" w:fill="FFFFFF"/>
        <w:spacing w:after="0" w:line="240" w:lineRule="auto"/>
        <w:ind w:firstLine="568"/>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В старшей</w:t>
      </w:r>
      <w:r w:rsidR="00742254" w:rsidRPr="007C4B4F">
        <w:rPr>
          <w:rFonts w:ascii="Times New Roman" w:eastAsia="Times New Roman" w:hAnsi="Times New Roman" w:cs="Times New Roman"/>
          <w:color w:val="000000"/>
          <w:sz w:val="24"/>
          <w:szCs w:val="24"/>
        </w:rPr>
        <w:t xml:space="preserve"> г</w:t>
      </w:r>
      <w:r w:rsidRPr="007C4B4F">
        <w:rPr>
          <w:rFonts w:ascii="Times New Roman" w:eastAsia="Times New Roman" w:hAnsi="Times New Roman" w:cs="Times New Roman"/>
          <w:color w:val="000000"/>
          <w:sz w:val="24"/>
          <w:szCs w:val="24"/>
        </w:rPr>
        <w:t>руппе на начало учебного года 27</w:t>
      </w:r>
      <w:r w:rsidR="00742254" w:rsidRPr="007C4B4F">
        <w:rPr>
          <w:rFonts w:ascii="Times New Roman" w:eastAsia="Times New Roman" w:hAnsi="Times New Roman" w:cs="Times New Roman"/>
          <w:color w:val="000000"/>
          <w:sz w:val="24"/>
          <w:szCs w:val="24"/>
        </w:rPr>
        <w:t xml:space="preserve"> человека, из них: 15 </w:t>
      </w:r>
      <w:r w:rsidRPr="007C4B4F">
        <w:rPr>
          <w:rFonts w:ascii="Times New Roman" w:eastAsia="Times New Roman" w:hAnsi="Times New Roman" w:cs="Times New Roman"/>
          <w:color w:val="000000"/>
          <w:sz w:val="24"/>
          <w:szCs w:val="24"/>
        </w:rPr>
        <w:t>мальчиков и 12</w:t>
      </w:r>
      <w:r w:rsidR="00742254" w:rsidRPr="007C4B4F">
        <w:rPr>
          <w:rFonts w:ascii="Times New Roman" w:eastAsia="Times New Roman" w:hAnsi="Times New Roman" w:cs="Times New Roman"/>
          <w:color w:val="000000"/>
          <w:sz w:val="24"/>
          <w:szCs w:val="24"/>
        </w:rPr>
        <w:t xml:space="preserve"> девочек. Все дети соответствуют возрастным рамкам данной группы.</w:t>
      </w:r>
    </w:p>
    <w:p w:rsidR="00742254" w:rsidRPr="007C4B4F" w:rsidRDefault="00742254" w:rsidP="007C4B4F">
      <w:pPr>
        <w:shd w:val="clear" w:color="auto" w:fill="FFFFFF"/>
        <w:spacing w:after="0" w:line="240" w:lineRule="auto"/>
        <w:ind w:firstLine="568"/>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Климатические особенности:         при организации образовательного процесса учитываются климатические особенности региона. Республика Дагестан</w:t>
      </w:r>
      <w:r w:rsidRPr="007C4B4F">
        <w:rPr>
          <w:rFonts w:ascii="Times New Roman" w:eastAsia="Times New Roman" w:hAnsi="Times New Roman" w:cs="Times New Roman"/>
          <w:color w:val="000000"/>
          <w:sz w:val="24"/>
          <w:szCs w:val="24"/>
          <w:shd w:val="clear" w:color="auto" w:fill="FFFFFF"/>
        </w:rPr>
        <w:t xml:space="preserve"> находится на юге </w:t>
      </w:r>
      <w:hyperlink r:id="rId9" w:history="1">
        <w:r w:rsidRPr="007C4B4F">
          <w:rPr>
            <w:rFonts w:ascii="Times New Roman" w:eastAsia="Times New Roman" w:hAnsi="Times New Roman" w:cs="Times New Roman"/>
            <w:color w:val="000000" w:themeColor="text1"/>
            <w:sz w:val="24"/>
            <w:szCs w:val="24"/>
          </w:rPr>
          <w:t>России</w:t>
        </w:r>
      </w:hyperlink>
      <w:r w:rsidRPr="007C4B4F">
        <w:rPr>
          <w:rFonts w:ascii="Times New Roman" w:eastAsia="Times New Roman" w:hAnsi="Times New Roman" w:cs="Times New Roman"/>
          <w:color w:val="000000"/>
          <w:sz w:val="24"/>
          <w:szCs w:val="24"/>
        </w:rPr>
        <w:t>: время начала и окончания тех или иных сезонных явлений (листопад, таяние снега и т. д.) и интенсивность их протекания; состав флоры и фауны; длительность световог</w:t>
      </w:r>
      <w:r w:rsidR="00E5250B" w:rsidRPr="007C4B4F">
        <w:rPr>
          <w:rFonts w:ascii="Times New Roman" w:eastAsia="Times New Roman" w:hAnsi="Times New Roman" w:cs="Times New Roman"/>
          <w:color w:val="000000"/>
          <w:sz w:val="24"/>
          <w:szCs w:val="24"/>
        </w:rPr>
        <w:t xml:space="preserve">о дня; </w:t>
      </w:r>
      <w:proofErr w:type="gramStart"/>
      <w:r w:rsidR="00E5250B" w:rsidRPr="007C4B4F">
        <w:rPr>
          <w:rFonts w:ascii="Times New Roman" w:eastAsia="Times New Roman" w:hAnsi="Times New Roman" w:cs="Times New Roman"/>
          <w:color w:val="000000"/>
          <w:sz w:val="24"/>
          <w:szCs w:val="24"/>
        </w:rPr>
        <w:t>погодные условия и т. д..</w:t>
      </w:r>
      <w:r w:rsidRPr="007C4B4F">
        <w:rPr>
          <w:rFonts w:ascii="Times New Roman" w:eastAsia="Times New Roman" w:hAnsi="Times New Roman" w:cs="Times New Roman"/>
          <w:color w:val="000000"/>
          <w:sz w:val="24"/>
          <w:szCs w:val="24"/>
        </w:rPr>
        <w:t xml:space="preserve"> Исходя из климатических особенностей региона, график образовательного процесса составляется в соответствии с выделением двух периодов: 1. холодный период: учебный год (сентябрь-май, составляется определенный режим дня и расписание непосредственно образовательной деятельности; 2. летний период (июнь-август, для которого составляется другой режим дня).</w:t>
      </w:r>
      <w:proofErr w:type="gramEnd"/>
      <w:r w:rsidRPr="007C4B4F">
        <w:rPr>
          <w:rFonts w:ascii="Times New Roman" w:eastAsia="Times New Roman" w:hAnsi="Times New Roman" w:cs="Times New Roman"/>
          <w:color w:val="000000"/>
          <w:sz w:val="24"/>
          <w:szCs w:val="24"/>
          <w:shd w:val="clear" w:color="auto" w:fill="FFFFFF"/>
        </w:rPr>
        <w:t>  </w:t>
      </w:r>
      <w:r w:rsidRPr="007C4B4F">
        <w:rPr>
          <w:rFonts w:ascii="Times New Roman" w:eastAsia="Times New Roman" w:hAnsi="Times New Roman" w:cs="Times New Roman"/>
          <w:color w:val="000000"/>
          <w:sz w:val="24"/>
          <w:szCs w:val="24"/>
        </w:rPr>
        <w:t>Основными чертами климата являются: </w:t>
      </w:r>
      <w:r w:rsidRPr="007C4B4F">
        <w:rPr>
          <w:rFonts w:ascii="Times New Roman" w:eastAsia="Times New Roman" w:hAnsi="Times New Roman" w:cs="Times New Roman"/>
          <w:color w:val="000000"/>
          <w:sz w:val="24"/>
          <w:szCs w:val="24"/>
          <w:shd w:val="clear" w:color="auto" w:fill="FFFFFF"/>
        </w:rPr>
        <w:t>жаркое лето и мягкие зимы.</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Обучение и воспитание в ДОУ осуществляется на русском языке. Основной контингент воспитанников проживает в условиях нашего города.</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Реализация  регионального  компонента  осуществляется  через  знакомство  с  национально-культурными особенностями Республики Дагестан. Знакомясь с родным краем, его достопримечательностями, ребенок учится осознавать себя, живущим в определенный временной период, в определенных этнокультурных условиях. Данная информация реализуется через целевые прогулки, беседы, проекты, экскурсии в музеи города и по достопримечательностям города.</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Одним из основных положений, рассматриваемых в ФГОС ДО, является - «…приобщение детей к социокультурным нормам, традициям семьи, общества, государства …». В проекте «Национальной доктрины образования Российской Федерации» подчеркивается, что «система образования призвана обеспечить воспитание патриотов России». Однако прежде чем стать патриотом России, надо, уважать и любить свою семью, знать свой город, свой поселок, традиции своего края.</w:t>
      </w:r>
    </w:p>
    <w:p w:rsidR="00742254" w:rsidRPr="007C4B4F" w:rsidRDefault="001D5CFB" w:rsidP="007C4B4F">
      <w:pPr>
        <w:shd w:val="clear" w:color="auto" w:fill="FFFFFF"/>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В своей  группе я формирую</w:t>
      </w:r>
      <w:r w:rsidR="00742254" w:rsidRPr="007C4B4F">
        <w:rPr>
          <w:rFonts w:ascii="Times New Roman" w:eastAsia="Times New Roman" w:hAnsi="Times New Roman" w:cs="Times New Roman"/>
          <w:color w:val="000000"/>
          <w:sz w:val="24"/>
          <w:szCs w:val="24"/>
        </w:rPr>
        <w:t xml:space="preserve"> у дошкольников духовные ценности: интерес к изучению культуры своих предков; любовь к родному краю; воспитываем гордость за культуру нашего края, желание ее сохранять; воспитывает патриотические чувства, уважение к прошлому, интерес к истории своей Родины. Это является одним из значимых направлений развития образования дошкольников.</w:t>
      </w:r>
    </w:p>
    <w:p w:rsidR="00742254" w:rsidRPr="007C4B4F" w:rsidRDefault="00742254" w:rsidP="007C4B4F">
      <w:pPr>
        <w:shd w:val="clear" w:color="auto" w:fill="FFFFFF"/>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Природное, культурно-историческое своеобразие местности предопределяет отбор содержания регионального компонента образования, усвоение которого позволяет выпускникам  адаптироваться к условиям жизни в ближайшем социуме, проникнуться любовью к родной земле, воспитать у себя потребность в здоровом образе жизни, рациональном использовании природных богатств, в охране окружающей среды.</w:t>
      </w:r>
    </w:p>
    <w:p w:rsidR="00742254" w:rsidRPr="007C4B4F" w:rsidRDefault="00742254" w:rsidP="007C4B4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Содержание регионального компонента образования призвано способствовать формированию у дошкольников духовно - нравственных ориентаций, развитию их творческого потенциала, толерантности в условиях современного мира.</w:t>
      </w:r>
    </w:p>
    <w:p w:rsidR="00742254" w:rsidRPr="007C4B4F" w:rsidRDefault="00742254" w:rsidP="007C4B4F">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Для эффективной реализации культурной направленности регионального компонента дошкольного образования выявлены и обоснованы следующие педагогические условия:</w:t>
      </w:r>
    </w:p>
    <w:p w:rsidR="00742254" w:rsidRPr="007C4B4F" w:rsidRDefault="00742254" w:rsidP="007C4B4F">
      <w:pPr>
        <w:pStyle w:val="a5"/>
        <w:numPr>
          <w:ilvl w:val="0"/>
          <w:numId w:val="28"/>
        </w:numPr>
        <w:shd w:val="clear" w:color="auto" w:fill="FFFFFF"/>
        <w:spacing w:after="0" w:line="240" w:lineRule="auto"/>
        <w:jc w:val="both"/>
        <w:rPr>
          <w:rFonts w:ascii="Times New Roman" w:eastAsia="Times New Roman" w:hAnsi="Times New Roman"/>
          <w:color w:val="000000"/>
          <w:sz w:val="24"/>
          <w:szCs w:val="24"/>
        </w:rPr>
      </w:pPr>
      <w:r w:rsidRPr="007C4B4F">
        <w:rPr>
          <w:rFonts w:ascii="Times New Roman" w:eastAsia="Times New Roman" w:hAnsi="Times New Roman"/>
          <w:color w:val="000000"/>
          <w:sz w:val="24"/>
          <w:szCs w:val="24"/>
        </w:rPr>
        <w:t>формирование культурной направленности личности дошкольника, на основе обновления содержания регионального компонента дошкольного образования;</w:t>
      </w:r>
    </w:p>
    <w:p w:rsidR="00742254" w:rsidRPr="007C4B4F" w:rsidRDefault="00742254" w:rsidP="007C4B4F">
      <w:pPr>
        <w:pStyle w:val="a5"/>
        <w:numPr>
          <w:ilvl w:val="0"/>
          <w:numId w:val="28"/>
        </w:numPr>
        <w:shd w:val="clear" w:color="auto" w:fill="FFFFFF"/>
        <w:spacing w:after="0" w:line="240" w:lineRule="auto"/>
        <w:jc w:val="both"/>
        <w:rPr>
          <w:rFonts w:ascii="Times New Roman" w:eastAsia="Times New Roman" w:hAnsi="Times New Roman"/>
          <w:color w:val="000000"/>
          <w:sz w:val="24"/>
          <w:szCs w:val="24"/>
        </w:rPr>
      </w:pPr>
      <w:r w:rsidRPr="007C4B4F">
        <w:rPr>
          <w:rFonts w:ascii="Times New Roman" w:eastAsia="Times New Roman" w:hAnsi="Times New Roman"/>
          <w:color w:val="000000"/>
          <w:sz w:val="24"/>
          <w:szCs w:val="24"/>
        </w:rPr>
        <w:t>создание культурно-развивающей среды ДОУ;</w:t>
      </w:r>
    </w:p>
    <w:p w:rsidR="00742254" w:rsidRPr="007C4B4F" w:rsidRDefault="00742254" w:rsidP="007C4B4F">
      <w:pPr>
        <w:pStyle w:val="a5"/>
        <w:numPr>
          <w:ilvl w:val="0"/>
          <w:numId w:val="28"/>
        </w:numPr>
        <w:shd w:val="clear" w:color="auto" w:fill="FFFFFF"/>
        <w:spacing w:after="0" w:line="240" w:lineRule="auto"/>
        <w:jc w:val="both"/>
        <w:rPr>
          <w:rFonts w:ascii="Times New Roman" w:eastAsia="Times New Roman" w:hAnsi="Times New Roman"/>
          <w:color w:val="000000"/>
          <w:sz w:val="24"/>
          <w:szCs w:val="24"/>
        </w:rPr>
      </w:pPr>
      <w:r w:rsidRPr="007C4B4F">
        <w:rPr>
          <w:rFonts w:ascii="Times New Roman" w:eastAsia="Times New Roman" w:hAnsi="Times New Roman"/>
          <w:color w:val="000000"/>
          <w:sz w:val="24"/>
          <w:szCs w:val="24"/>
        </w:rPr>
        <w:t>организация эффективного взаимодействия дошкольного образовательного учреждения и семьи.</w:t>
      </w:r>
    </w:p>
    <w:p w:rsidR="00E5250B"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shd w:val="clear" w:color="auto" w:fill="FEFFFF"/>
        </w:rPr>
        <w:t>Содержание для включения в рабочую программу </w:t>
      </w:r>
      <w:r w:rsidRPr="007C4B4F">
        <w:rPr>
          <w:rFonts w:ascii="Times New Roman" w:eastAsia="Times New Roman" w:hAnsi="Times New Roman" w:cs="Times New Roman"/>
          <w:color w:val="000000"/>
          <w:sz w:val="24"/>
          <w:szCs w:val="24"/>
        </w:rPr>
        <w:t xml:space="preserve">направлено на достижение целей формирования у детей интереса и ценностного отношения к родному краю </w:t>
      </w:r>
      <w:proofErr w:type="gramStart"/>
      <w:r w:rsidRPr="007C4B4F">
        <w:rPr>
          <w:rFonts w:ascii="Times New Roman" w:eastAsia="Times New Roman" w:hAnsi="Times New Roman" w:cs="Times New Roman"/>
          <w:color w:val="000000"/>
          <w:sz w:val="24"/>
          <w:szCs w:val="24"/>
        </w:rPr>
        <w:t>через</w:t>
      </w:r>
      <w:proofErr w:type="gramEnd"/>
      <w:r w:rsidRPr="007C4B4F">
        <w:rPr>
          <w:rFonts w:ascii="Times New Roman" w:eastAsia="Times New Roman" w:hAnsi="Times New Roman" w:cs="Times New Roman"/>
          <w:color w:val="000000"/>
          <w:sz w:val="24"/>
          <w:szCs w:val="24"/>
        </w:rPr>
        <w:t>:</w:t>
      </w:r>
    </w:p>
    <w:p w:rsidR="00742254" w:rsidRPr="007C4B4F" w:rsidRDefault="00742254" w:rsidP="007C4B4F">
      <w:pPr>
        <w:pStyle w:val="a5"/>
        <w:numPr>
          <w:ilvl w:val="0"/>
          <w:numId w:val="29"/>
        </w:numPr>
        <w:shd w:val="clear" w:color="auto" w:fill="FFFFFF"/>
        <w:spacing w:after="0" w:line="240" w:lineRule="auto"/>
        <w:jc w:val="both"/>
        <w:rPr>
          <w:rFonts w:ascii="Times New Roman" w:eastAsia="Times New Roman" w:hAnsi="Times New Roman"/>
          <w:color w:val="000000"/>
          <w:sz w:val="24"/>
          <w:szCs w:val="24"/>
        </w:rPr>
      </w:pPr>
      <w:r w:rsidRPr="007C4B4F">
        <w:rPr>
          <w:rFonts w:ascii="Times New Roman" w:eastAsia="Times New Roman" w:hAnsi="Times New Roman"/>
          <w:color w:val="000000"/>
          <w:sz w:val="24"/>
          <w:szCs w:val="24"/>
        </w:rPr>
        <w:lastRenderedPageBreak/>
        <w:t>формирование любви к родному городу, краю, чувства гордости за него;</w:t>
      </w:r>
    </w:p>
    <w:p w:rsidR="00742254" w:rsidRPr="007C4B4F" w:rsidRDefault="00742254" w:rsidP="007C4B4F">
      <w:pPr>
        <w:pStyle w:val="a5"/>
        <w:numPr>
          <w:ilvl w:val="0"/>
          <w:numId w:val="29"/>
        </w:numPr>
        <w:shd w:val="clear" w:color="auto" w:fill="FFFFFF"/>
        <w:spacing w:after="0" w:line="240" w:lineRule="auto"/>
        <w:jc w:val="both"/>
        <w:rPr>
          <w:rFonts w:ascii="Times New Roman" w:eastAsia="Times New Roman" w:hAnsi="Times New Roman"/>
          <w:color w:val="000000"/>
          <w:sz w:val="24"/>
          <w:szCs w:val="24"/>
        </w:rPr>
      </w:pPr>
      <w:r w:rsidRPr="007C4B4F">
        <w:rPr>
          <w:rFonts w:ascii="Times New Roman" w:eastAsia="Times New Roman" w:hAnsi="Times New Roman"/>
          <w:color w:val="000000"/>
          <w:sz w:val="24"/>
          <w:szCs w:val="24"/>
        </w:rPr>
        <w:t>формирование общих представлений об окружающей природной среде (природных ресурсах, воде, атмосфере, почвах, о растительном и животном мире Республики Дагестан);</w:t>
      </w:r>
    </w:p>
    <w:p w:rsidR="00742254" w:rsidRPr="007C4B4F" w:rsidRDefault="00742254" w:rsidP="007C4B4F">
      <w:pPr>
        <w:pStyle w:val="a5"/>
        <w:numPr>
          <w:ilvl w:val="0"/>
          <w:numId w:val="29"/>
        </w:numPr>
        <w:shd w:val="clear" w:color="auto" w:fill="FFFFFF"/>
        <w:spacing w:after="0" w:line="240" w:lineRule="auto"/>
        <w:jc w:val="both"/>
        <w:rPr>
          <w:rFonts w:ascii="Times New Roman" w:eastAsia="Times New Roman" w:hAnsi="Times New Roman"/>
          <w:color w:val="000000"/>
          <w:sz w:val="24"/>
          <w:szCs w:val="24"/>
        </w:rPr>
      </w:pPr>
      <w:r w:rsidRPr="007C4B4F">
        <w:rPr>
          <w:rFonts w:ascii="Times New Roman" w:eastAsia="Times New Roman" w:hAnsi="Times New Roman"/>
          <w:color w:val="000000"/>
          <w:sz w:val="24"/>
          <w:szCs w:val="24"/>
        </w:rPr>
        <w:t>формирование общих представлений о своеобразии природы Республики Дагестан;</w:t>
      </w:r>
    </w:p>
    <w:p w:rsidR="00742254" w:rsidRPr="007C4B4F" w:rsidRDefault="00742254" w:rsidP="007C4B4F">
      <w:pPr>
        <w:pStyle w:val="a5"/>
        <w:numPr>
          <w:ilvl w:val="0"/>
          <w:numId w:val="29"/>
        </w:numPr>
        <w:shd w:val="clear" w:color="auto" w:fill="FFFFFF"/>
        <w:spacing w:after="0" w:line="240" w:lineRule="auto"/>
        <w:jc w:val="both"/>
        <w:rPr>
          <w:rFonts w:ascii="Times New Roman" w:eastAsia="Times New Roman" w:hAnsi="Times New Roman"/>
          <w:color w:val="000000"/>
          <w:sz w:val="24"/>
          <w:szCs w:val="24"/>
        </w:rPr>
      </w:pPr>
      <w:r w:rsidRPr="007C4B4F">
        <w:rPr>
          <w:rFonts w:ascii="Times New Roman" w:eastAsia="Times New Roman" w:hAnsi="Times New Roman"/>
          <w:color w:val="000000"/>
          <w:sz w:val="24"/>
          <w:szCs w:val="24"/>
        </w:rPr>
        <w:t>воспитание позитивного эмоционально – ценностного и бережного отношения к природе родного края.</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shd w:val="clear" w:color="auto" w:fill="FEFFFF"/>
        </w:rPr>
        <w:t>В группе мы развиваем знания детей о: природе (географические, климатические особенности); животном  мире (насекомые, рыбы, птицы, звери). Особенности внешнего вида, питания, размножения. О растительном мире (деревья, кустарники, травы, грибы и др.). О культуре и быте народов  (быт, национальные праздники,</w:t>
      </w:r>
      <w:r w:rsidR="00E5250B" w:rsidRPr="007C4B4F">
        <w:rPr>
          <w:rFonts w:ascii="Times New Roman" w:eastAsia="Times New Roman" w:hAnsi="Times New Roman" w:cs="Times New Roman"/>
          <w:color w:val="000000"/>
          <w:sz w:val="24"/>
          <w:szCs w:val="24"/>
          <w:shd w:val="clear" w:color="auto" w:fill="FEFFFF"/>
        </w:rPr>
        <w:t xml:space="preserve"> одежда,</w:t>
      </w:r>
      <w:r w:rsidRPr="007C4B4F">
        <w:rPr>
          <w:rFonts w:ascii="Times New Roman" w:eastAsia="Times New Roman" w:hAnsi="Times New Roman" w:cs="Times New Roman"/>
          <w:color w:val="000000"/>
          <w:sz w:val="24"/>
          <w:szCs w:val="24"/>
          <w:shd w:val="clear" w:color="auto" w:fill="FEFFFF"/>
        </w:rPr>
        <w:t xml:space="preserve"> игры). Также развитию способствует произведения устного народного творчества коренных народов: сказки, малые фольклорные жанры (пословицы, загадки, скороговорки и другие).</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shd w:val="clear" w:color="auto" w:fill="FEFFFF"/>
        </w:rPr>
        <w:t>Решение задач по реализации и освоению содержания регионального компонента осуществляется как в форме непосредственной образовательной деятельности, так и в форме совместной деятельности при организации режимных моментов через интеграцию с задачами различных образовательных областей: «Познавательное развитие»; «Художественно-эстетическое развитие; «Физическое развитие» (игры народов).</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Для реализации педагогических условий регионального компонента  был разработан проект «Моя малая родина»</w:t>
      </w:r>
      <w:r w:rsidRPr="007C4B4F">
        <w:rPr>
          <w:rFonts w:ascii="Times New Roman" w:eastAsia="Times New Roman" w:hAnsi="Times New Roman" w:cs="Times New Roman"/>
          <w:i/>
          <w:iCs/>
          <w:color w:val="000000"/>
          <w:sz w:val="24"/>
          <w:szCs w:val="24"/>
        </w:rPr>
        <w:t>.</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Цель: объединить усилия семьи и ДОУ по вопросам формирования у детей нравственно-патриотических чувств.</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xml:space="preserve">Задачи: Расширить знания </w:t>
      </w:r>
      <w:r w:rsidR="00C253E4" w:rsidRPr="007C4B4F">
        <w:rPr>
          <w:rFonts w:ascii="Times New Roman" w:eastAsia="Times New Roman" w:hAnsi="Times New Roman" w:cs="Times New Roman"/>
          <w:color w:val="000000"/>
          <w:sz w:val="24"/>
          <w:szCs w:val="24"/>
        </w:rPr>
        <w:t>о жизни людей, живущих в Дагес</w:t>
      </w:r>
      <w:r w:rsidRPr="007C4B4F">
        <w:rPr>
          <w:rFonts w:ascii="Times New Roman" w:eastAsia="Times New Roman" w:hAnsi="Times New Roman" w:cs="Times New Roman"/>
          <w:color w:val="000000"/>
          <w:sz w:val="24"/>
          <w:szCs w:val="24"/>
        </w:rPr>
        <w:t>тане, их обычаях, традициях, фольклоре. Познакомить с национальной одеждой. Воспитывать чувство гордости за свой народ и его культуру.</w:t>
      </w:r>
    </w:p>
    <w:p w:rsidR="00742254" w:rsidRPr="007C4B4F" w:rsidRDefault="00742254" w:rsidP="007C4B4F">
      <w:pPr>
        <w:shd w:val="clear" w:color="auto" w:fill="FFFFFF"/>
        <w:spacing w:after="0" w:line="240" w:lineRule="auto"/>
        <w:ind w:firstLine="852"/>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Отражение  Регионального компонента  в предметно-развивающей сред</w:t>
      </w:r>
      <w:r w:rsidR="00E5250B" w:rsidRPr="007C4B4F">
        <w:rPr>
          <w:rFonts w:ascii="Times New Roman" w:eastAsia="Times New Roman" w:hAnsi="Times New Roman" w:cs="Times New Roman"/>
          <w:color w:val="000000"/>
          <w:sz w:val="24"/>
          <w:szCs w:val="24"/>
        </w:rPr>
        <w:t>е</w:t>
      </w:r>
      <w:r w:rsidRPr="007C4B4F">
        <w:rPr>
          <w:rFonts w:ascii="Times New Roman" w:eastAsia="Times New Roman" w:hAnsi="Times New Roman" w:cs="Times New Roman"/>
          <w:color w:val="000000"/>
          <w:sz w:val="24"/>
          <w:szCs w:val="24"/>
        </w:rPr>
        <w:t xml:space="preserve"> группы: для реализации содержания и закрепления знаний детей в группе есть уголок «наш Дагестан».</w:t>
      </w:r>
    </w:p>
    <w:p w:rsidR="00742254" w:rsidRPr="007C4B4F" w:rsidRDefault="00742254" w:rsidP="007C4B4F">
      <w:pPr>
        <w:shd w:val="clear" w:color="auto" w:fill="FFFFFF"/>
        <w:spacing w:after="0" w:line="240" w:lineRule="auto"/>
        <w:jc w:val="center"/>
        <w:rPr>
          <w:rFonts w:ascii="Times New Roman" w:eastAsia="Times New Roman" w:hAnsi="Times New Roman" w:cs="Times New Roman"/>
          <w:color w:val="000000"/>
          <w:sz w:val="24"/>
          <w:szCs w:val="24"/>
        </w:rPr>
      </w:pPr>
    </w:p>
    <w:p w:rsidR="00742254" w:rsidRPr="007C4B4F" w:rsidRDefault="00742254" w:rsidP="007C4B4F">
      <w:pPr>
        <w:shd w:val="clear" w:color="auto" w:fill="FFFFFF"/>
        <w:spacing w:after="0" w:line="240" w:lineRule="auto"/>
        <w:jc w:val="center"/>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t>Содержание уголка краеведения:</w:t>
      </w:r>
    </w:p>
    <w:p w:rsidR="00742254" w:rsidRPr="007C4B4F" w:rsidRDefault="00742254" w:rsidP="007C4B4F">
      <w:pPr>
        <w:shd w:val="clear" w:color="auto" w:fill="FFFFFF"/>
        <w:spacing w:after="0" w:line="240" w:lineRule="auto"/>
        <w:jc w:val="center"/>
        <w:rPr>
          <w:rFonts w:ascii="Times New Roman" w:eastAsia="Times New Roman" w:hAnsi="Times New Roman" w:cs="Times New Roman"/>
          <w:color w:val="000000"/>
          <w:sz w:val="24"/>
          <w:szCs w:val="24"/>
        </w:rPr>
      </w:pPr>
    </w:p>
    <w:tbl>
      <w:tblPr>
        <w:tblW w:w="10207" w:type="dxa"/>
        <w:tblInd w:w="-168" w:type="dxa"/>
        <w:shd w:val="clear" w:color="auto" w:fill="FFFFFF"/>
        <w:tblLayout w:type="fixed"/>
        <w:tblCellMar>
          <w:left w:w="0" w:type="dxa"/>
          <w:right w:w="0" w:type="dxa"/>
        </w:tblCellMar>
        <w:tblLook w:val="04A0" w:firstRow="1" w:lastRow="0" w:firstColumn="1" w:lastColumn="0" w:noHBand="0" w:noVBand="1"/>
      </w:tblPr>
      <w:tblGrid>
        <w:gridCol w:w="1560"/>
        <w:gridCol w:w="3402"/>
        <w:gridCol w:w="5245"/>
      </w:tblGrid>
      <w:tr w:rsidR="00742254" w:rsidRPr="007C4B4F" w:rsidTr="007C4B4F">
        <w:trPr>
          <w:trHeight w:val="86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center"/>
              <w:rPr>
                <w:rFonts w:ascii="Times New Roman" w:eastAsia="Times New Roman" w:hAnsi="Times New Roman" w:cs="Times New Roman"/>
                <w:b/>
                <w:color w:val="000000"/>
                <w:sz w:val="24"/>
                <w:szCs w:val="24"/>
              </w:rPr>
            </w:pPr>
            <w:bookmarkStart w:id="22" w:name="5dbdd2088096f4802e9ef238cd1c1f91ab8781b0"/>
            <w:bookmarkEnd w:id="22"/>
            <w:r w:rsidRPr="007C4B4F">
              <w:rPr>
                <w:rFonts w:ascii="Times New Roman" w:eastAsia="Times New Roman" w:hAnsi="Times New Roman" w:cs="Times New Roman"/>
                <w:b/>
                <w:color w:val="000000"/>
                <w:sz w:val="24"/>
                <w:szCs w:val="24"/>
              </w:rPr>
              <w:t>Образовательные области</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center"/>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t>Цели и задачи</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center"/>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t>Содержание работы</w:t>
            </w:r>
          </w:p>
        </w:tc>
      </w:tr>
      <w:tr w:rsidR="00742254" w:rsidRPr="007C4B4F" w:rsidTr="007C4B4F">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center"/>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t>Физическое развитие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xml:space="preserve">Охрана здоровья детей и формирование основы культуры здоровья средствами народных подвижных игр, организации активного отдыха совместно </w:t>
            </w:r>
            <w:proofErr w:type="gramStart"/>
            <w:r w:rsidRPr="007C4B4F">
              <w:rPr>
                <w:rFonts w:ascii="Times New Roman" w:eastAsia="Times New Roman" w:hAnsi="Times New Roman" w:cs="Times New Roman"/>
                <w:color w:val="000000"/>
                <w:sz w:val="24"/>
                <w:szCs w:val="24"/>
              </w:rPr>
              <w:t>со</w:t>
            </w:r>
            <w:proofErr w:type="gramEnd"/>
            <w:r w:rsidRPr="007C4B4F">
              <w:rPr>
                <w:rFonts w:ascii="Times New Roman" w:eastAsia="Times New Roman" w:hAnsi="Times New Roman" w:cs="Times New Roman"/>
                <w:color w:val="000000"/>
                <w:sz w:val="24"/>
                <w:szCs w:val="24"/>
              </w:rPr>
              <w:t xml:space="preserve"> взрослыми.</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xml:space="preserve">Народные подвижные игры </w:t>
            </w:r>
            <w:r w:rsidR="007B5CA2" w:rsidRPr="007C4B4F">
              <w:rPr>
                <w:rFonts w:ascii="Times New Roman" w:eastAsia="Times New Roman" w:hAnsi="Times New Roman" w:cs="Times New Roman"/>
                <w:color w:val="000000"/>
                <w:sz w:val="24"/>
                <w:szCs w:val="24"/>
              </w:rPr>
              <w:t>республики</w:t>
            </w:r>
            <w:r w:rsidRPr="007C4B4F">
              <w:rPr>
                <w:rFonts w:ascii="Times New Roman" w:eastAsia="Times New Roman" w:hAnsi="Times New Roman" w:cs="Times New Roman"/>
                <w:color w:val="000000"/>
                <w:sz w:val="24"/>
                <w:szCs w:val="24"/>
              </w:rPr>
              <w:t>, спортивные игры, экскурсии в природу, пешие прогулки за пределы детского сада.  </w:t>
            </w:r>
          </w:p>
        </w:tc>
      </w:tr>
      <w:tr w:rsidR="00742254" w:rsidRPr="007C4B4F" w:rsidTr="007C4B4F">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t>Познавательное развитие</w:t>
            </w:r>
          </w:p>
          <w:p w:rsidR="00742254" w:rsidRPr="007C4B4F" w:rsidRDefault="00742254" w:rsidP="007C4B4F">
            <w:pPr>
              <w:spacing w:after="0" w:line="240" w:lineRule="auto"/>
              <w:jc w:val="both"/>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t>Речевое развитие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xml:space="preserve">Развитие у детей познавательного интереса к достопримечательностям и истории родного края. Расширять кругозор детей, создавать условия для формирования представлений об </w:t>
            </w:r>
            <w:proofErr w:type="gramStart"/>
            <w:r w:rsidRPr="007C4B4F">
              <w:rPr>
                <w:rFonts w:ascii="Times New Roman" w:eastAsia="Times New Roman" w:hAnsi="Times New Roman" w:cs="Times New Roman"/>
                <w:color w:val="000000"/>
                <w:sz w:val="24"/>
                <w:szCs w:val="24"/>
              </w:rPr>
              <w:t>окружающем</w:t>
            </w:r>
            <w:proofErr w:type="gramEnd"/>
            <w:r w:rsidRPr="007C4B4F">
              <w:rPr>
                <w:rFonts w:ascii="Times New Roman" w:eastAsia="Times New Roman" w:hAnsi="Times New Roman" w:cs="Times New Roman"/>
                <w:color w:val="000000"/>
                <w:sz w:val="24"/>
                <w:szCs w:val="24"/>
              </w:rPr>
              <w:t xml:space="preserve"> мире.</w:t>
            </w:r>
          </w:p>
          <w:p w:rsidR="00742254" w:rsidRPr="007C4B4F" w:rsidRDefault="00742254" w:rsidP="007C4B4F">
            <w:pPr>
              <w:spacing w:after="0" w:line="240" w:lineRule="auto"/>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xml:space="preserve">Формировать устойчивый интерес к творчеству </w:t>
            </w:r>
            <w:r w:rsidRPr="007C4B4F">
              <w:rPr>
                <w:rFonts w:ascii="Times New Roman" w:eastAsia="Times New Roman" w:hAnsi="Times New Roman" w:cs="Times New Roman"/>
                <w:color w:val="000000"/>
                <w:sz w:val="24"/>
                <w:szCs w:val="24"/>
              </w:rPr>
              <w:lastRenderedPageBreak/>
              <w:t>Дагестанских поэтов и писателей. Знакомить с жизнью и творчеством Дагестанских писателей, развивать устную речь и активизировать словарь.</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lastRenderedPageBreak/>
              <w:t xml:space="preserve">Ознакомление с трудом взрослых, с историческими фактами, памятниками и достопримечательностям города и </w:t>
            </w:r>
            <w:r w:rsidR="007B5CA2" w:rsidRPr="007C4B4F">
              <w:rPr>
                <w:rFonts w:ascii="Times New Roman" w:eastAsia="Times New Roman" w:hAnsi="Times New Roman" w:cs="Times New Roman"/>
                <w:color w:val="000000"/>
                <w:sz w:val="24"/>
                <w:szCs w:val="24"/>
              </w:rPr>
              <w:t>республики</w:t>
            </w:r>
            <w:r w:rsidRPr="007C4B4F">
              <w:rPr>
                <w:rFonts w:ascii="Times New Roman" w:eastAsia="Times New Roman" w:hAnsi="Times New Roman" w:cs="Times New Roman"/>
                <w:color w:val="000000"/>
                <w:sz w:val="24"/>
                <w:szCs w:val="24"/>
              </w:rPr>
              <w:t>. Ознакомление с архитектурными объектами: историческими памятниками, особняками, храмами, с современными зданиями. Рассматривание иллюстрации, фотографий. Познавательные занятия на базе городского краеведческого музея, Музе</w:t>
            </w:r>
            <w:r w:rsidR="007B5CA2" w:rsidRPr="007C4B4F">
              <w:rPr>
                <w:rFonts w:ascii="Times New Roman" w:eastAsia="Times New Roman" w:hAnsi="Times New Roman" w:cs="Times New Roman"/>
                <w:color w:val="000000"/>
                <w:sz w:val="24"/>
                <w:szCs w:val="24"/>
              </w:rPr>
              <w:t>я</w:t>
            </w:r>
            <w:r w:rsidRPr="007C4B4F">
              <w:rPr>
                <w:rFonts w:ascii="Times New Roman" w:eastAsia="Times New Roman" w:hAnsi="Times New Roman" w:cs="Times New Roman"/>
                <w:color w:val="000000"/>
                <w:sz w:val="24"/>
                <w:szCs w:val="24"/>
              </w:rPr>
              <w:t xml:space="preserve"> современной истории, музе</w:t>
            </w:r>
            <w:r w:rsidR="007B5CA2" w:rsidRPr="007C4B4F">
              <w:rPr>
                <w:rFonts w:ascii="Times New Roman" w:eastAsia="Times New Roman" w:hAnsi="Times New Roman" w:cs="Times New Roman"/>
                <w:color w:val="000000"/>
                <w:sz w:val="24"/>
                <w:szCs w:val="24"/>
              </w:rPr>
              <w:t>я</w:t>
            </w:r>
            <w:r w:rsidRPr="007C4B4F">
              <w:rPr>
                <w:rFonts w:ascii="Times New Roman" w:eastAsia="Times New Roman" w:hAnsi="Times New Roman" w:cs="Times New Roman"/>
                <w:color w:val="000000"/>
                <w:sz w:val="24"/>
                <w:szCs w:val="24"/>
              </w:rPr>
              <w:t xml:space="preserve"> казач</w:t>
            </w:r>
            <w:r w:rsidR="007B5CA2" w:rsidRPr="007C4B4F">
              <w:rPr>
                <w:rFonts w:ascii="Times New Roman" w:eastAsia="Times New Roman" w:hAnsi="Times New Roman" w:cs="Times New Roman"/>
                <w:color w:val="000000"/>
                <w:sz w:val="24"/>
                <w:szCs w:val="24"/>
              </w:rPr>
              <w:t>ье</w:t>
            </w:r>
            <w:r w:rsidRPr="007C4B4F">
              <w:rPr>
                <w:rFonts w:ascii="Times New Roman" w:eastAsia="Times New Roman" w:hAnsi="Times New Roman" w:cs="Times New Roman"/>
                <w:color w:val="000000"/>
                <w:sz w:val="24"/>
                <w:szCs w:val="24"/>
              </w:rPr>
              <w:t>й истории, музе</w:t>
            </w:r>
            <w:r w:rsidR="007B5CA2" w:rsidRPr="007C4B4F">
              <w:rPr>
                <w:rFonts w:ascii="Times New Roman" w:eastAsia="Times New Roman" w:hAnsi="Times New Roman" w:cs="Times New Roman"/>
                <w:color w:val="000000"/>
                <w:sz w:val="24"/>
                <w:szCs w:val="24"/>
              </w:rPr>
              <w:t>я</w:t>
            </w:r>
            <w:r w:rsidRPr="007C4B4F">
              <w:rPr>
                <w:rFonts w:ascii="Times New Roman" w:eastAsia="Times New Roman" w:hAnsi="Times New Roman" w:cs="Times New Roman"/>
                <w:color w:val="000000"/>
                <w:sz w:val="24"/>
                <w:szCs w:val="24"/>
              </w:rPr>
              <w:t xml:space="preserve"> им. </w:t>
            </w:r>
            <w:r w:rsidRPr="007C4B4F">
              <w:rPr>
                <w:rFonts w:ascii="Times New Roman" w:eastAsia="Times New Roman" w:hAnsi="Times New Roman" w:cs="Times New Roman"/>
                <w:color w:val="000000"/>
                <w:sz w:val="24"/>
                <w:szCs w:val="24"/>
              </w:rPr>
              <w:lastRenderedPageBreak/>
              <w:t>Багратиона. Климатические условия, растения и животные родного края (циклы занятий). Знакомство с устным народным творчеством, с фольклором.</w:t>
            </w:r>
          </w:p>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Знакомство с творчеством поэтов и писателей Дагестана, декоративно – прикладного искусства.</w:t>
            </w:r>
          </w:p>
        </w:tc>
      </w:tr>
      <w:tr w:rsidR="00742254" w:rsidRPr="007C4B4F" w:rsidTr="007C4B4F">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lastRenderedPageBreak/>
              <w:t>Социально-коммуникативное развитие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Развитие первоначальных представлений социального характера. Способствовать развитию игровой деятельности  используя краеведческий материал. Развитие патриотических чувств, любви к родному краю гражданской принадлежности. Формирование положительного, ценностного отношения к собственному труду, труду мастеров  и его результатам.  </w:t>
            </w:r>
          </w:p>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xml:space="preserve">Формирование представлений об опасных для человека и окружающего мира природы </w:t>
            </w:r>
            <w:proofErr w:type="gramStart"/>
            <w:r w:rsidRPr="007C4B4F">
              <w:rPr>
                <w:rFonts w:ascii="Times New Roman" w:eastAsia="Times New Roman" w:hAnsi="Times New Roman" w:cs="Times New Roman"/>
                <w:color w:val="000000"/>
                <w:sz w:val="24"/>
                <w:szCs w:val="24"/>
              </w:rPr>
              <w:t>ситуациях</w:t>
            </w:r>
            <w:proofErr w:type="gramEnd"/>
            <w:r w:rsidRPr="007C4B4F">
              <w:rPr>
                <w:rFonts w:ascii="Times New Roman" w:eastAsia="Times New Roman" w:hAnsi="Times New Roman" w:cs="Times New Roman"/>
                <w:color w:val="000000"/>
                <w:sz w:val="24"/>
                <w:szCs w:val="24"/>
              </w:rPr>
              <w:t xml:space="preserve"> и способах поведения в них (на воде, в лесу, на дороге).</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Дидактические игры краеведческого содержания. Народные игры, сюжетно-ролевые. Циклы занятий «Народная культура Дагестана» Знакомство с ремеслами и промыслами края.</w:t>
            </w:r>
          </w:p>
        </w:tc>
      </w:tr>
      <w:tr w:rsidR="00742254" w:rsidRPr="007C4B4F" w:rsidTr="007C4B4F">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b/>
                <w:color w:val="000000"/>
                <w:sz w:val="24"/>
                <w:szCs w:val="24"/>
              </w:rPr>
            </w:pPr>
            <w:r w:rsidRPr="007C4B4F">
              <w:rPr>
                <w:rFonts w:ascii="Times New Roman" w:eastAsia="Times New Roman" w:hAnsi="Times New Roman" w:cs="Times New Roman"/>
                <w:b/>
                <w:color w:val="000000"/>
                <w:sz w:val="24"/>
                <w:szCs w:val="24"/>
              </w:rPr>
              <w:t>Художественно-эстетическое  развитие</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 xml:space="preserve">Развивать культуру ребенка как основу любви к Родине в процессе приобщения к декоративно-прикладному искусству и народным промыслам родного края. Познакомить с историей и особенностями народных промыслов </w:t>
            </w:r>
            <w:r w:rsidR="007B5CA2" w:rsidRPr="007C4B4F">
              <w:rPr>
                <w:rFonts w:ascii="Times New Roman" w:eastAsia="Times New Roman" w:hAnsi="Times New Roman" w:cs="Times New Roman"/>
                <w:color w:val="000000"/>
                <w:sz w:val="24"/>
                <w:szCs w:val="24"/>
              </w:rPr>
              <w:t>Республики Дагестан</w:t>
            </w:r>
            <w:r w:rsidRPr="007C4B4F">
              <w:rPr>
                <w:rFonts w:ascii="Times New Roman" w:eastAsia="Times New Roman" w:hAnsi="Times New Roman" w:cs="Times New Roman"/>
                <w:color w:val="000000"/>
                <w:sz w:val="24"/>
                <w:szCs w:val="24"/>
              </w:rPr>
              <w:t>, формировать навыки самостоятельного изобразительного творчества на основе познания региональных особенностей декоративно-прикладного искусства, дать знания о том, какими материалами, инструментами в прошлом пользовались и ныне пользуются мастера.</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Беседы  о народных промыслах Республики Дагестан:  роспись, ковроткачество,  национальная одежда жителей Дагестана.</w:t>
            </w:r>
          </w:p>
          <w:p w:rsidR="00742254" w:rsidRPr="007C4B4F" w:rsidRDefault="00742254" w:rsidP="007C4B4F">
            <w:pPr>
              <w:spacing w:after="0" w:line="240" w:lineRule="auto"/>
              <w:jc w:val="both"/>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Календарные праздники и развлечения. Изготовление детьми поделок по образцу из разных материалов. Дидактические игры «Собери картинку», «Найди лишнее». Создание уголка по ознакомлению с родным краем  в группе, оформление альбомов, подбор иллюстраций.</w:t>
            </w:r>
          </w:p>
          <w:p w:rsidR="00742254" w:rsidRPr="007C4B4F" w:rsidRDefault="00742254" w:rsidP="007C4B4F">
            <w:pPr>
              <w:spacing w:after="0" w:line="240" w:lineRule="auto"/>
              <w:rPr>
                <w:rFonts w:ascii="Times New Roman" w:eastAsia="Times New Roman" w:hAnsi="Times New Roman" w:cs="Times New Roman"/>
                <w:color w:val="000000"/>
                <w:sz w:val="24"/>
                <w:szCs w:val="24"/>
              </w:rPr>
            </w:pPr>
            <w:r w:rsidRPr="007C4B4F">
              <w:rPr>
                <w:rFonts w:ascii="Times New Roman" w:eastAsia="Times New Roman" w:hAnsi="Times New Roman" w:cs="Times New Roman"/>
                <w:color w:val="000000"/>
                <w:sz w:val="24"/>
                <w:szCs w:val="24"/>
              </w:rPr>
              <w:t>Прослушивание Дагестанских песен.</w:t>
            </w:r>
          </w:p>
        </w:tc>
      </w:tr>
    </w:tbl>
    <w:p w:rsidR="007C4B4F" w:rsidRDefault="007C4B4F" w:rsidP="007C4B4F">
      <w:pPr>
        <w:spacing w:after="0" w:line="240" w:lineRule="auto"/>
        <w:rPr>
          <w:rFonts w:ascii="Times New Roman" w:eastAsia="Times New Roman" w:hAnsi="Times New Roman" w:cs="Times New Roman"/>
          <w:b/>
          <w:color w:val="000000" w:themeColor="text1"/>
          <w:sz w:val="24"/>
          <w:szCs w:val="24"/>
        </w:rPr>
      </w:pPr>
    </w:p>
    <w:p w:rsidR="005C7E2C" w:rsidRPr="007C4B4F" w:rsidRDefault="00C928E4" w:rsidP="007C4B4F">
      <w:pPr>
        <w:spacing w:after="0" w:line="240" w:lineRule="auto"/>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2.3</w:t>
      </w:r>
      <w:r w:rsidR="005C7E2C" w:rsidRPr="007C4B4F">
        <w:rPr>
          <w:rFonts w:ascii="Times New Roman" w:eastAsia="Times New Roman" w:hAnsi="Times New Roman" w:cs="Times New Roman"/>
          <w:b/>
          <w:color w:val="000000" w:themeColor="text1"/>
          <w:sz w:val="24"/>
          <w:szCs w:val="24"/>
        </w:rPr>
        <w:t>. Учебный план реализации  образовательной  программы  в старшей группе.</w:t>
      </w:r>
    </w:p>
    <w:p w:rsidR="005C7E2C" w:rsidRPr="007C4B4F" w:rsidRDefault="005C7E2C" w:rsidP="007C4B4F">
      <w:pPr>
        <w:tabs>
          <w:tab w:val="left" w:pos="10620"/>
        </w:tabs>
        <w:spacing w:line="240" w:lineRule="auto"/>
        <w:rPr>
          <w:rFonts w:ascii="Times New Roman" w:hAnsi="Times New Roman" w:cs="Times New Roman"/>
          <w:b/>
          <w:sz w:val="24"/>
          <w:szCs w:val="24"/>
        </w:rPr>
      </w:pPr>
      <w:r w:rsidRPr="007C4B4F">
        <w:rPr>
          <w:rFonts w:ascii="Times New Roman" w:hAnsi="Times New Roman" w:cs="Times New Roman"/>
          <w:b/>
          <w:sz w:val="24"/>
          <w:szCs w:val="24"/>
        </w:rPr>
        <w:t>Максимальная нагрузка образовательной деят</w:t>
      </w:r>
      <w:r w:rsidR="004F6994" w:rsidRPr="007C4B4F">
        <w:rPr>
          <w:rFonts w:ascii="Times New Roman" w:hAnsi="Times New Roman" w:cs="Times New Roman"/>
          <w:b/>
          <w:sz w:val="24"/>
          <w:szCs w:val="24"/>
        </w:rPr>
        <w:t>ельности старшей группы</w:t>
      </w:r>
    </w:p>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FF0000"/>
          <w:sz w:val="24"/>
          <w:szCs w:val="24"/>
        </w:rPr>
      </w:pP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2126"/>
        <w:gridCol w:w="1134"/>
        <w:gridCol w:w="993"/>
        <w:gridCol w:w="708"/>
        <w:gridCol w:w="2552"/>
      </w:tblGrid>
      <w:tr w:rsidR="00AA523E" w:rsidRPr="007C4B4F" w:rsidTr="007C4B4F">
        <w:trPr>
          <w:trHeight w:val="492"/>
        </w:trPr>
        <w:tc>
          <w:tcPr>
            <w:tcW w:w="2694" w:type="dxa"/>
            <w:vMerge w:val="restart"/>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p>
        </w:tc>
        <w:tc>
          <w:tcPr>
            <w:tcW w:w="2126" w:type="dxa"/>
            <w:vMerge w:val="restart"/>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Виды образовательной деятельности</w:t>
            </w:r>
          </w:p>
        </w:tc>
        <w:tc>
          <w:tcPr>
            <w:tcW w:w="2835" w:type="dxa"/>
            <w:gridSpan w:val="3"/>
            <w:tcBorders>
              <w:bottom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Количество занятий</w:t>
            </w:r>
          </w:p>
        </w:tc>
        <w:tc>
          <w:tcPr>
            <w:tcW w:w="2552" w:type="dxa"/>
            <w:vMerge w:val="restart"/>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Продолжительность</w:t>
            </w:r>
          </w:p>
        </w:tc>
      </w:tr>
      <w:tr w:rsidR="00AA523E" w:rsidRPr="007C4B4F" w:rsidTr="007C4B4F">
        <w:trPr>
          <w:trHeight w:val="444"/>
        </w:trPr>
        <w:tc>
          <w:tcPr>
            <w:tcW w:w="2694" w:type="dxa"/>
            <w:vMerge/>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p>
        </w:tc>
        <w:tc>
          <w:tcPr>
            <w:tcW w:w="2126" w:type="dxa"/>
            <w:vMerge/>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p>
        </w:tc>
        <w:tc>
          <w:tcPr>
            <w:tcW w:w="1134" w:type="dxa"/>
            <w:tcBorders>
              <w:top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В неделю</w:t>
            </w:r>
          </w:p>
        </w:tc>
        <w:tc>
          <w:tcPr>
            <w:tcW w:w="993" w:type="dxa"/>
            <w:tcBorders>
              <w:top w:val="single" w:sz="4" w:space="0" w:color="auto"/>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В месяц</w:t>
            </w:r>
          </w:p>
        </w:tc>
        <w:tc>
          <w:tcPr>
            <w:tcW w:w="708" w:type="dxa"/>
            <w:tcBorders>
              <w:top w:val="single" w:sz="4" w:space="0" w:color="auto"/>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В год</w:t>
            </w:r>
          </w:p>
        </w:tc>
        <w:tc>
          <w:tcPr>
            <w:tcW w:w="2552" w:type="dxa"/>
            <w:vMerge/>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p>
        </w:tc>
      </w:tr>
      <w:tr w:rsidR="00AA523E" w:rsidRPr="007C4B4F" w:rsidTr="007C4B4F">
        <w:tc>
          <w:tcPr>
            <w:tcW w:w="10207" w:type="dxa"/>
            <w:gridSpan w:val="6"/>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I. Базовые образовательные области и инвариантная часть</w:t>
            </w:r>
          </w:p>
        </w:tc>
      </w:tr>
      <w:tr w:rsidR="00AA523E" w:rsidRPr="007C4B4F" w:rsidTr="007C4B4F">
        <w:trPr>
          <w:trHeight w:val="1094"/>
        </w:trPr>
        <w:tc>
          <w:tcPr>
            <w:tcW w:w="2694" w:type="dxa"/>
            <w:vMerge w:val="restart"/>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1. Познавательное развитие</w:t>
            </w: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color w:val="00B050"/>
                <w:sz w:val="24"/>
                <w:szCs w:val="24"/>
              </w:rPr>
            </w:pPr>
            <w:r w:rsidRPr="007C4B4F">
              <w:rPr>
                <w:rFonts w:ascii="Times New Roman" w:eastAsia="Times New Roman" w:hAnsi="Times New Roman" w:cs="Times New Roman"/>
                <w:bCs/>
                <w:sz w:val="24"/>
                <w:szCs w:val="24"/>
              </w:rPr>
              <w:t>1. Формирование целостной картины мира, расширение кругозора</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w:t>
            </w: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4</w:t>
            </w: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34</w:t>
            </w: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p>
        </w:tc>
      </w:tr>
      <w:tr w:rsidR="00AA523E" w:rsidRPr="007C4B4F" w:rsidTr="007C4B4F">
        <w:trPr>
          <w:trHeight w:val="1245"/>
        </w:trPr>
        <w:tc>
          <w:tcPr>
            <w:tcW w:w="2694" w:type="dxa"/>
            <w:vMerge/>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sz w:val="24"/>
                <w:szCs w:val="24"/>
              </w:rPr>
            </w:pPr>
            <w:r w:rsidRPr="007C4B4F">
              <w:rPr>
                <w:rFonts w:ascii="Times New Roman" w:eastAsia="Times New Roman" w:hAnsi="Times New Roman" w:cs="Times New Roman"/>
                <w:bCs/>
                <w:sz w:val="24"/>
                <w:szCs w:val="24"/>
              </w:rPr>
              <w:t>2. Познавательно-исследовательская и продуктивная (конструирование) деятельность</w:t>
            </w:r>
          </w:p>
        </w:tc>
        <w:tc>
          <w:tcPr>
            <w:tcW w:w="1134" w:type="dxa"/>
            <w:tcBorders>
              <w:right w:val="single" w:sz="4" w:space="0" w:color="auto"/>
            </w:tcBorders>
          </w:tcPr>
          <w:p w:rsidR="00AA523E" w:rsidRPr="007C4B4F" w:rsidRDefault="00AA523E" w:rsidP="007C4B4F">
            <w:pPr>
              <w:spacing w:line="240" w:lineRule="auto"/>
              <w:jc w:val="center"/>
              <w:rPr>
                <w:rFonts w:ascii="Times New Roman" w:eastAsia="Times New Roman" w:hAnsi="Times New Roman" w:cs="Times New Roman"/>
                <w:sz w:val="24"/>
                <w:szCs w:val="24"/>
              </w:rPr>
            </w:pPr>
            <w:r w:rsidRPr="007C4B4F">
              <w:rPr>
                <w:rFonts w:ascii="Times New Roman" w:eastAsia="Times New Roman" w:hAnsi="Times New Roman" w:cs="Times New Roman"/>
                <w:sz w:val="24"/>
                <w:szCs w:val="24"/>
              </w:rPr>
              <w:t>1</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4</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34</w:t>
            </w:r>
          </w:p>
          <w:p w:rsidR="00AA523E" w:rsidRPr="007C4B4F" w:rsidRDefault="00AA523E" w:rsidP="007C4B4F">
            <w:pPr>
              <w:spacing w:line="240" w:lineRule="auto"/>
              <w:rPr>
                <w:rFonts w:ascii="Times New Roman" w:eastAsia="Times New Roman" w:hAnsi="Times New Roman" w:cs="Times New Roman"/>
                <w:sz w:val="24"/>
                <w:szCs w:val="24"/>
              </w:rPr>
            </w:pP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rPr>
          <w:trHeight w:val="1245"/>
        </w:trPr>
        <w:tc>
          <w:tcPr>
            <w:tcW w:w="2694" w:type="dxa"/>
            <w:vMerge/>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sz w:val="24"/>
                <w:szCs w:val="24"/>
              </w:rPr>
            </w:pPr>
            <w:r w:rsidRPr="007C4B4F">
              <w:rPr>
                <w:rFonts w:ascii="Times New Roman" w:eastAsia="Times New Roman" w:hAnsi="Times New Roman" w:cs="Times New Roman"/>
                <w:bCs/>
                <w:sz w:val="24"/>
                <w:szCs w:val="24"/>
              </w:rPr>
              <w:t>3. «Математические ступени» Колесникова Е. В.  Программа по формированию элементарных  математических представлений.</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4</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34</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c>
          <w:tcPr>
            <w:tcW w:w="2694" w:type="dxa"/>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2. Речевое развитие</w:t>
            </w: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 Развитие речи</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FF0000"/>
                <w:sz w:val="24"/>
                <w:szCs w:val="24"/>
              </w:rPr>
            </w:pPr>
            <w:r w:rsidRPr="007C4B4F">
              <w:rPr>
                <w:rFonts w:ascii="Times New Roman" w:eastAsia="Times New Roman" w:hAnsi="Times New Roman" w:cs="Times New Roman"/>
                <w:bCs/>
                <w:color w:val="0D0D0D"/>
                <w:sz w:val="24"/>
                <w:szCs w:val="24"/>
              </w:rPr>
              <w:t>2</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8</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70</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c>
          <w:tcPr>
            <w:tcW w:w="2694" w:type="dxa"/>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3. Художественно – эстетическое развитие</w:t>
            </w: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 Музыка</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 xml:space="preserve">2 </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 xml:space="preserve">8 </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 xml:space="preserve">70 </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c>
          <w:tcPr>
            <w:tcW w:w="2694" w:type="dxa"/>
            <w:vMerge w:val="restart"/>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 xml:space="preserve">2. Рисование.  </w:t>
            </w:r>
          </w:p>
          <w:p w:rsidR="00AA523E" w:rsidRPr="007C4B4F" w:rsidRDefault="00AA523E" w:rsidP="007C4B4F">
            <w:pPr>
              <w:spacing w:after="0" w:line="240" w:lineRule="auto"/>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Лыкова И. А. Программа художественного воспитания, обучения и развития «Цветные ладошки»</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8</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70</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c>
          <w:tcPr>
            <w:tcW w:w="2694" w:type="dxa"/>
            <w:vMerge/>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3. Лепка</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1раз в две недели</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16</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c>
          <w:tcPr>
            <w:tcW w:w="2694" w:type="dxa"/>
            <w:vMerge/>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 xml:space="preserve">4 Аппликация </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1раз в две недели</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16</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c>
          <w:tcPr>
            <w:tcW w:w="2694" w:type="dxa"/>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4. Физическое развитие</w:t>
            </w: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Физическая  культура</w:t>
            </w: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3</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12</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104</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Cs/>
                <w:color w:val="0D0D0D"/>
                <w:sz w:val="24"/>
                <w:szCs w:val="24"/>
              </w:rPr>
            </w:pPr>
            <w:r w:rsidRPr="007C4B4F">
              <w:rPr>
                <w:rFonts w:ascii="Times New Roman" w:eastAsia="Times New Roman" w:hAnsi="Times New Roman" w:cs="Times New Roman"/>
                <w:bCs/>
                <w:color w:val="0D0D0D"/>
                <w:sz w:val="24"/>
                <w:szCs w:val="24"/>
              </w:rPr>
              <w:t>25 минут</w:t>
            </w:r>
          </w:p>
        </w:tc>
      </w:tr>
      <w:tr w:rsidR="00AA523E" w:rsidRPr="007C4B4F" w:rsidTr="007C4B4F">
        <w:trPr>
          <w:trHeight w:val="275"/>
        </w:trPr>
        <w:tc>
          <w:tcPr>
            <w:tcW w:w="2694" w:type="dxa"/>
            <w:vMerge w:val="restart"/>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5. Социально – коммуникативное  развитие</w:t>
            </w: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sz w:val="24"/>
                <w:szCs w:val="24"/>
              </w:rPr>
            </w:pPr>
            <w:r w:rsidRPr="007C4B4F">
              <w:rPr>
                <w:rFonts w:ascii="Times New Roman" w:eastAsia="Times New Roman" w:hAnsi="Times New Roman" w:cs="Times New Roman"/>
                <w:bCs/>
                <w:sz w:val="24"/>
                <w:szCs w:val="24"/>
              </w:rPr>
              <w:t>Социализация</w:t>
            </w:r>
          </w:p>
        </w:tc>
        <w:tc>
          <w:tcPr>
            <w:tcW w:w="5387" w:type="dxa"/>
            <w:gridSpan w:val="4"/>
            <w:vMerge w:val="restart"/>
            <w:vAlign w:val="center"/>
          </w:tcPr>
          <w:p w:rsidR="00AA523E" w:rsidRPr="007C4B4F" w:rsidRDefault="00AA523E" w:rsidP="007C4B4F">
            <w:pPr>
              <w:spacing w:after="0" w:line="240" w:lineRule="auto"/>
              <w:jc w:val="center"/>
              <w:textAlignment w:val="baseline"/>
              <w:rPr>
                <w:rFonts w:ascii="Times New Roman" w:eastAsia="Times New Roman" w:hAnsi="Times New Roman" w:cs="Times New Roman"/>
                <w:bCs/>
                <w:sz w:val="24"/>
                <w:szCs w:val="24"/>
              </w:rPr>
            </w:pPr>
            <w:r w:rsidRPr="007C4B4F">
              <w:rPr>
                <w:rFonts w:ascii="Times New Roman" w:eastAsia="Times New Roman" w:hAnsi="Times New Roman" w:cs="Times New Roman"/>
                <w:bCs/>
                <w:sz w:val="24"/>
                <w:szCs w:val="24"/>
              </w:rPr>
              <w:t>ОО реализуется в режимных моментах, самостоятельной и совместной деятельности</w:t>
            </w:r>
          </w:p>
        </w:tc>
      </w:tr>
      <w:tr w:rsidR="00AA523E" w:rsidRPr="007C4B4F" w:rsidTr="007C4B4F">
        <w:trPr>
          <w:trHeight w:val="275"/>
        </w:trPr>
        <w:tc>
          <w:tcPr>
            <w:tcW w:w="2694" w:type="dxa"/>
            <w:vMerge/>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sz w:val="24"/>
                <w:szCs w:val="24"/>
              </w:rPr>
            </w:pPr>
            <w:r w:rsidRPr="007C4B4F">
              <w:rPr>
                <w:rFonts w:ascii="Times New Roman" w:eastAsia="Times New Roman" w:hAnsi="Times New Roman" w:cs="Times New Roman"/>
                <w:bCs/>
                <w:sz w:val="24"/>
                <w:szCs w:val="24"/>
              </w:rPr>
              <w:t>Труд</w:t>
            </w:r>
          </w:p>
        </w:tc>
        <w:tc>
          <w:tcPr>
            <w:tcW w:w="5387" w:type="dxa"/>
            <w:gridSpan w:val="4"/>
            <w:vMerge/>
          </w:tcPr>
          <w:p w:rsidR="00AA523E" w:rsidRPr="007C4B4F" w:rsidRDefault="00AA523E" w:rsidP="007C4B4F">
            <w:pPr>
              <w:spacing w:after="0" w:line="240" w:lineRule="auto"/>
              <w:jc w:val="center"/>
              <w:textAlignment w:val="baseline"/>
              <w:rPr>
                <w:rFonts w:ascii="Times New Roman" w:eastAsia="Times New Roman" w:hAnsi="Times New Roman" w:cs="Times New Roman"/>
                <w:bCs/>
                <w:sz w:val="24"/>
                <w:szCs w:val="24"/>
              </w:rPr>
            </w:pPr>
          </w:p>
        </w:tc>
      </w:tr>
      <w:tr w:rsidR="00AA523E" w:rsidRPr="007C4B4F" w:rsidTr="007C4B4F">
        <w:trPr>
          <w:trHeight w:val="275"/>
        </w:trPr>
        <w:tc>
          <w:tcPr>
            <w:tcW w:w="2694" w:type="dxa"/>
            <w:vMerge/>
          </w:tcPr>
          <w:p w:rsidR="00AA523E" w:rsidRPr="007C4B4F" w:rsidRDefault="00AA523E" w:rsidP="007C4B4F">
            <w:pPr>
              <w:spacing w:after="0" w:line="240" w:lineRule="auto"/>
              <w:textAlignment w:val="baseline"/>
              <w:rPr>
                <w:rFonts w:ascii="Times New Roman" w:eastAsia="Times New Roman" w:hAnsi="Times New Roman" w:cs="Times New Roman"/>
                <w:b/>
                <w:bCs/>
                <w:color w:val="0D0D0D"/>
                <w:sz w:val="24"/>
                <w:szCs w:val="24"/>
              </w:rPr>
            </w:pPr>
          </w:p>
        </w:tc>
        <w:tc>
          <w:tcPr>
            <w:tcW w:w="2126" w:type="dxa"/>
          </w:tcPr>
          <w:p w:rsidR="00AA523E" w:rsidRPr="007C4B4F" w:rsidRDefault="00AA523E" w:rsidP="007C4B4F">
            <w:pPr>
              <w:spacing w:after="0" w:line="240" w:lineRule="auto"/>
              <w:textAlignment w:val="baseline"/>
              <w:rPr>
                <w:rFonts w:ascii="Times New Roman" w:eastAsia="Times New Roman" w:hAnsi="Times New Roman" w:cs="Times New Roman"/>
                <w:bCs/>
                <w:sz w:val="24"/>
                <w:szCs w:val="24"/>
              </w:rPr>
            </w:pPr>
            <w:r w:rsidRPr="007C4B4F">
              <w:rPr>
                <w:rFonts w:ascii="Times New Roman" w:eastAsia="Times New Roman" w:hAnsi="Times New Roman" w:cs="Times New Roman"/>
                <w:bCs/>
                <w:sz w:val="24"/>
                <w:szCs w:val="24"/>
              </w:rPr>
              <w:t>Безопасность</w:t>
            </w:r>
          </w:p>
        </w:tc>
        <w:tc>
          <w:tcPr>
            <w:tcW w:w="5387" w:type="dxa"/>
            <w:gridSpan w:val="4"/>
            <w:vMerge/>
          </w:tcPr>
          <w:p w:rsidR="00AA523E" w:rsidRPr="007C4B4F" w:rsidRDefault="00AA523E" w:rsidP="007C4B4F">
            <w:pPr>
              <w:spacing w:after="0" w:line="240" w:lineRule="auto"/>
              <w:jc w:val="center"/>
              <w:textAlignment w:val="baseline"/>
              <w:rPr>
                <w:rFonts w:ascii="Times New Roman" w:eastAsia="Times New Roman" w:hAnsi="Times New Roman" w:cs="Times New Roman"/>
                <w:bCs/>
                <w:sz w:val="24"/>
                <w:szCs w:val="24"/>
              </w:rPr>
            </w:pPr>
          </w:p>
        </w:tc>
      </w:tr>
      <w:tr w:rsidR="00AA523E" w:rsidRPr="007C4B4F" w:rsidTr="007C4B4F">
        <w:tc>
          <w:tcPr>
            <w:tcW w:w="2694" w:type="dxa"/>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Итого:</w:t>
            </w:r>
          </w:p>
        </w:tc>
        <w:tc>
          <w:tcPr>
            <w:tcW w:w="2126" w:type="dxa"/>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FF0000"/>
                <w:sz w:val="24"/>
                <w:szCs w:val="24"/>
              </w:rPr>
            </w:pP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13</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52</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448</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FF0000"/>
                <w:sz w:val="24"/>
                <w:szCs w:val="24"/>
              </w:rPr>
            </w:pPr>
          </w:p>
        </w:tc>
      </w:tr>
      <w:tr w:rsidR="00AA523E" w:rsidRPr="007C4B4F" w:rsidTr="007C4B4F">
        <w:tc>
          <w:tcPr>
            <w:tcW w:w="2694" w:type="dxa"/>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0D0D0D"/>
                <w:sz w:val="24"/>
                <w:szCs w:val="24"/>
              </w:rPr>
            </w:pPr>
            <w:r w:rsidRPr="007C4B4F">
              <w:rPr>
                <w:rFonts w:ascii="Times New Roman" w:eastAsia="Times New Roman" w:hAnsi="Times New Roman" w:cs="Times New Roman"/>
                <w:b/>
                <w:bCs/>
                <w:color w:val="0D0D0D"/>
                <w:sz w:val="24"/>
                <w:szCs w:val="24"/>
              </w:rPr>
              <w:t>Предельная плотность по СанПиН</w:t>
            </w:r>
          </w:p>
        </w:tc>
        <w:tc>
          <w:tcPr>
            <w:tcW w:w="2126" w:type="dxa"/>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FF0000"/>
                <w:sz w:val="24"/>
                <w:szCs w:val="24"/>
              </w:rPr>
            </w:pPr>
          </w:p>
        </w:tc>
        <w:tc>
          <w:tcPr>
            <w:tcW w:w="1134" w:type="dxa"/>
            <w:tcBorders>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11</w:t>
            </w:r>
          </w:p>
        </w:tc>
        <w:tc>
          <w:tcPr>
            <w:tcW w:w="993" w:type="dxa"/>
            <w:tcBorders>
              <w:left w:val="single" w:sz="4" w:space="0" w:color="auto"/>
              <w:righ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60</w:t>
            </w:r>
          </w:p>
        </w:tc>
        <w:tc>
          <w:tcPr>
            <w:tcW w:w="708" w:type="dxa"/>
            <w:tcBorders>
              <w:left w:val="single" w:sz="4" w:space="0" w:color="auto"/>
            </w:tcBorders>
          </w:tcPr>
          <w:p w:rsidR="00AA523E" w:rsidRPr="007C4B4F" w:rsidRDefault="00AA523E" w:rsidP="007C4B4F">
            <w:pPr>
              <w:spacing w:after="0" w:line="240" w:lineRule="auto"/>
              <w:jc w:val="center"/>
              <w:textAlignment w:val="baseline"/>
              <w:rPr>
                <w:rFonts w:ascii="Times New Roman" w:eastAsia="Times New Roman" w:hAnsi="Times New Roman" w:cs="Times New Roman"/>
                <w:b/>
                <w:bCs/>
                <w:sz w:val="24"/>
                <w:szCs w:val="24"/>
              </w:rPr>
            </w:pPr>
            <w:r w:rsidRPr="007C4B4F">
              <w:rPr>
                <w:rFonts w:ascii="Times New Roman" w:eastAsia="Times New Roman" w:hAnsi="Times New Roman" w:cs="Times New Roman"/>
                <w:b/>
                <w:bCs/>
                <w:sz w:val="24"/>
                <w:szCs w:val="24"/>
              </w:rPr>
              <w:t>518</w:t>
            </w:r>
          </w:p>
        </w:tc>
        <w:tc>
          <w:tcPr>
            <w:tcW w:w="2552" w:type="dxa"/>
          </w:tcPr>
          <w:p w:rsidR="00AA523E" w:rsidRPr="007C4B4F" w:rsidRDefault="00AA523E" w:rsidP="007C4B4F">
            <w:pPr>
              <w:spacing w:after="0" w:line="240" w:lineRule="auto"/>
              <w:jc w:val="center"/>
              <w:textAlignment w:val="baseline"/>
              <w:rPr>
                <w:rFonts w:ascii="Times New Roman" w:eastAsia="Times New Roman" w:hAnsi="Times New Roman" w:cs="Times New Roman"/>
                <w:b/>
                <w:bCs/>
                <w:color w:val="FF0000"/>
                <w:sz w:val="24"/>
                <w:szCs w:val="24"/>
              </w:rPr>
            </w:pPr>
          </w:p>
        </w:tc>
      </w:tr>
    </w:tbl>
    <w:p w:rsidR="00F31859" w:rsidRPr="007C4B4F" w:rsidRDefault="00F31859" w:rsidP="007C4B4F">
      <w:pPr>
        <w:spacing w:after="0" w:line="240" w:lineRule="auto"/>
        <w:rPr>
          <w:rFonts w:ascii="Times New Roman" w:eastAsia="Times New Roman" w:hAnsi="Times New Roman" w:cs="Times New Roman"/>
          <w:b/>
          <w:color w:val="000000" w:themeColor="text1"/>
          <w:sz w:val="24"/>
          <w:szCs w:val="24"/>
        </w:rPr>
      </w:pPr>
    </w:p>
    <w:p w:rsidR="005C7E2C" w:rsidRPr="007C4B4F" w:rsidRDefault="00C928E4" w:rsidP="007C4B4F">
      <w:pPr>
        <w:spacing w:after="0" w:line="240" w:lineRule="auto"/>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lastRenderedPageBreak/>
        <w:t>2.4</w:t>
      </w:r>
      <w:r w:rsidR="005C7E2C" w:rsidRPr="007C4B4F">
        <w:rPr>
          <w:rFonts w:ascii="Times New Roman" w:eastAsia="Times New Roman" w:hAnsi="Times New Roman" w:cs="Times New Roman"/>
          <w:b/>
          <w:color w:val="000000" w:themeColor="text1"/>
          <w:sz w:val="24"/>
          <w:szCs w:val="24"/>
        </w:rPr>
        <w:t>. Формы, способы, методы и средства реализации программы в  старшей группе.</w:t>
      </w:r>
    </w:p>
    <w:p w:rsidR="00693D89" w:rsidRPr="007C4B4F" w:rsidRDefault="00693D89" w:rsidP="007C4B4F">
      <w:pPr>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Особенности общей организации образовательного пространства.</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 xml:space="preserve"> Важнейшим</w:t>
      </w:r>
      <w:r w:rsidRPr="007C4B4F">
        <w:rPr>
          <w:rFonts w:ascii="Times New Roman" w:eastAsia="Times New Roman" w:hAnsi="Times New Roman" w:cs="Times New Roman"/>
          <w:color w:val="000000" w:themeColor="text1"/>
          <w:sz w:val="24"/>
          <w:szCs w:val="24"/>
        </w:rPr>
        <w:t xml:space="preserve"> условием реализации программы является создание развивающей и эмоционально комфортной для ребенка образовательной среды. Пребывание в детском саду должно доставлять ребенку радость, а образовательные ситуации должны быть увлекательными.</w:t>
      </w:r>
    </w:p>
    <w:p w:rsidR="005C7E2C" w:rsidRPr="007C4B4F" w:rsidRDefault="005C7E2C" w:rsidP="007C4B4F">
      <w:pPr>
        <w:spacing w:after="0" w:line="240" w:lineRule="auto"/>
        <w:ind w:firstLine="709"/>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Важнейшие образовательные ориентиры:</w:t>
      </w:r>
    </w:p>
    <w:p w:rsidR="005C7E2C" w:rsidRPr="007C4B4F" w:rsidRDefault="005C7E2C" w:rsidP="007C4B4F">
      <w:pPr>
        <w:pStyle w:val="a5"/>
        <w:numPr>
          <w:ilvl w:val="0"/>
          <w:numId w:val="1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обеспечение эмоционального благополучия детей;</w:t>
      </w:r>
    </w:p>
    <w:p w:rsidR="005C7E2C" w:rsidRPr="007C4B4F" w:rsidRDefault="005C7E2C" w:rsidP="007C4B4F">
      <w:pPr>
        <w:pStyle w:val="a5"/>
        <w:numPr>
          <w:ilvl w:val="0"/>
          <w:numId w:val="1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создание условий для формирования доброжелательного и внимательного отношения детей к другим людям;</w:t>
      </w:r>
    </w:p>
    <w:p w:rsidR="005C7E2C" w:rsidRPr="007C4B4F" w:rsidRDefault="005C7E2C" w:rsidP="007C4B4F">
      <w:pPr>
        <w:pStyle w:val="a5"/>
        <w:numPr>
          <w:ilvl w:val="0"/>
          <w:numId w:val="1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развитие детской самостоятельности (инициативности, автономии и ответственности);</w:t>
      </w:r>
    </w:p>
    <w:p w:rsidR="005C7E2C" w:rsidRPr="007C4B4F" w:rsidRDefault="005C7E2C" w:rsidP="007C4B4F">
      <w:pPr>
        <w:pStyle w:val="a5"/>
        <w:numPr>
          <w:ilvl w:val="0"/>
          <w:numId w:val="1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развитие детских способностей, формирующихся в разных видах деятельности.</w:t>
      </w:r>
    </w:p>
    <w:p w:rsidR="005C7E2C" w:rsidRPr="007C4B4F" w:rsidRDefault="005C7E2C" w:rsidP="007C4B4F">
      <w:pPr>
        <w:spacing w:before="225"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Для реализации этих целей </w:t>
      </w:r>
      <w:r w:rsidRPr="007C4B4F">
        <w:rPr>
          <w:rFonts w:ascii="Times New Roman" w:eastAsia="Times New Roman" w:hAnsi="Times New Roman" w:cs="Times New Roman"/>
          <w:b/>
          <w:color w:val="000000" w:themeColor="text1"/>
          <w:sz w:val="24"/>
          <w:szCs w:val="24"/>
        </w:rPr>
        <w:t>педагогам рекомендуется</w:t>
      </w:r>
      <w:r w:rsidRPr="007C4B4F">
        <w:rPr>
          <w:rFonts w:ascii="Times New Roman" w:eastAsia="Times New Roman" w:hAnsi="Times New Roman" w:cs="Times New Roman"/>
          <w:color w:val="000000" w:themeColor="text1"/>
          <w:sz w:val="24"/>
          <w:szCs w:val="24"/>
        </w:rPr>
        <w:t>:</w:t>
      </w:r>
    </w:p>
    <w:p w:rsidR="005C7E2C" w:rsidRPr="007C4B4F" w:rsidRDefault="005C7E2C" w:rsidP="007C4B4F">
      <w:pPr>
        <w:pStyle w:val="a5"/>
        <w:numPr>
          <w:ilvl w:val="0"/>
          <w:numId w:val="15"/>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проявлять уважение к личности ребенка и развивать демократический стиль взаимодействия с ним и с другими педагогами;</w:t>
      </w:r>
    </w:p>
    <w:p w:rsidR="005C7E2C" w:rsidRPr="007C4B4F" w:rsidRDefault="005C7E2C" w:rsidP="007C4B4F">
      <w:pPr>
        <w:pStyle w:val="a5"/>
        <w:numPr>
          <w:ilvl w:val="0"/>
          <w:numId w:val="15"/>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создавать условия для принятия ребенко</w:t>
      </w:r>
      <w:r w:rsidR="006B15CE" w:rsidRPr="007C4B4F">
        <w:rPr>
          <w:rFonts w:ascii="Times New Roman" w:eastAsia="Times New Roman" w:hAnsi="Times New Roman"/>
          <w:color w:val="000000" w:themeColor="text1"/>
          <w:sz w:val="24"/>
          <w:szCs w:val="24"/>
        </w:rPr>
        <w:t>м ответственности и проявления си</w:t>
      </w:r>
      <w:r w:rsidRPr="007C4B4F">
        <w:rPr>
          <w:rFonts w:ascii="Times New Roman" w:eastAsia="Times New Roman" w:hAnsi="Times New Roman"/>
          <w:color w:val="000000" w:themeColor="text1"/>
          <w:sz w:val="24"/>
          <w:szCs w:val="24"/>
        </w:rPr>
        <w:t>мпатии к другим людям;</w:t>
      </w:r>
    </w:p>
    <w:p w:rsidR="005C7E2C" w:rsidRPr="007C4B4F" w:rsidRDefault="005C7E2C" w:rsidP="007C4B4F">
      <w:pPr>
        <w:pStyle w:val="a5"/>
        <w:numPr>
          <w:ilvl w:val="0"/>
          <w:numId w:val="15"/>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обсуждать совместно с детьми возникающие конфликты, помогать решать их, вырабатывать общие правила, учить проявлять уважение друг к другу;</w:t>
      </w:r>
    </w:p>
    <w:p w:rsidR="005C7E2C" w:rsidRPr="007C4B4F" w:rsidRDefault="005C7E2C" w:rsidP="007C4B4F">
      <w:pPr>
        <w:pStyle w:val="a5"/>
        <w:numPr>
          <w:ilvl w:val="0"/>
          <w:numId w:val="15"/>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обсуждать с детьми важные жизненные вопросы, стимулировать проявление позиции ребенка;</w:t>
      </w:r>
    </w:p>
    <w:p w:rsidR="005C7E2C" w:rsidRPr="007C4B4F" w:rsidRDefault="00F31859" w:rsidP="007C4B4F">
      <w:pPr>
        <w:pStyle w:val="a5"/>
        <w:numPr>
          <w:ilvl w:val="0"/>
          <w:numId w:val="15"/>
        </w:numPr>
        <w:spacing w:before="225"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w:t>
      </w:r>
      <w:r w:rsidR="005C7E2C" w:rsidRPr="007C4B4F">
        <w:rPr>
          <w:rFonts w:ascii="Times New Roman" w:eastAsia="Times New Roman" w:hAnsi="Times New Roman"/>
          <w:color w:val="000000" w:themeColor="text1"/>
          <w:sz w:val="24"/>
          <w:szCs w:val="24"/>
        </w:rPr>
        <w:t>бращать внимание детей на тот факт, что люди различаются по своим убеждениям и ценностям, обсуждать, как это влияет на их поведение;</w:t>
      </w:r>
    </w:p>
    <w:p w:rsidR="005C7E2C" w:rsidRPr="007C4B4F" w:rsidRDefault="005C7E2C" w:rsidP="007C4B4F">
      <w:pPr>
        <w:pStyle w:val="a5"/>
        <w:numPr>
          <w:ilvl w:val="0"/>
          <w:numId w:val="15"/>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обсуждать с родителями (законными представителями) целевые ориентиры, на достижение которых направлена деятельность педагогов Организации, и включать членов семьи в совместное взаимодействие по достижению этих целей.</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Система дошкольного образования в образовательной организации нацелена то, чтобы у ребенка развивались игра и познавательная активность. Созданы условия для проявления таких качеств, как: инициативность, жизнерадостность, любопытство и стремление узнавать новое.</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Адекватная организация образовательной среды стимулирует развитие уверенности в себе, оптимистического отношения к жизни, дает право на ошибку, формирует познавательные интересы, поощряет готовность к сотрудничеству и поддержку другого в трудной ситуации, то есть обеспечивает успешную социализацию ребенка и становление его личности.</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Изучаемые детьми темы выступают как материал для достижения целей образовательной работы — развития способностей и инициативы ребенка, овладения доступными для дошкольного возраста культурными средствами (наглядными моделями и символами). </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Все ситуации повседневной жизни, в которых оказывается ребенок в детском саду, имеют образовательное значение: на прогулке и во время режимных моментов ребенок выстраивает отношение к себе и другим, учится быть инициативным и принимать решения, использовать свое мышление и воображение.</w:t>
      </w:r>
    </w:p>
    <w:p w:rsidR="00AA523E" w:rsidRPr="007C4B4F" w:rsidRDefault="00AA523E" w:rsidP="007C4B4F">
      <w:pPr>
        <w:spacing w:after="0" w:line="240" w:lineRule="auto"/>
        <w:ind w:firstLine="709"/>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Роль педагога в организации психолого-педагогических условий.</w:t>
      </w:r>
    </w:p>
    <w:p w:rsidR="009E224D" w:rsidRPr="007C4B4F" w:rsidRDefault="009E224D" w:rsidP="007C4B4F">
      <w:pPr>
        <w:spacing w:after="0" w:line="240" w:lineRule="auto"/>
        <w:jc w:val="both"/>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both"/>
        <w:rPr>
          <w:rFonts w:ascii="Times New Roman" w:eastAsia="Times New Roman" w:hAnsi="Times New Roman" w:cs="Times New Roman"/>
          <w:b/>
          <w:color w:val="000000" w:themeColor="text1"/>
          <w:sz w:val="24"/>
          <w:szCs w:val="24"/>
        </w:rPr>
      </w:pPr>
    </w:p>
    <w:p w:rsidR="007C4B4F" w:rsidRDefault="007C4B4F" w:rsidP="007C4B4F">
      <w:pPr>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lastRenderedPageBreak/>
        <w:t>Обеспечение эмоционального благополучия ребенка.</w:t>
      </w:r>
    </w:p>
    <w:p w:rsidR="005C7E2C"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Обеспечение эмоционального благополучия ребенка достигается за счет уважения к его индивидуальности, чуткости к его эмоциональному состоянию, поддержки его чувства собственного достоинства. Педагоги должны создать атмосферу принятия, в которой каждый ребенок чувствует, что его ценят и принимают таким, какой он есть; могут выслушать его и понять.</w:t>
      </w:r>
    </w:p>
    <w:p w:rsidR="007C4B4F" w:rsidRPr="007C4B4F" w:rsidRDefault="007C4B4F" w:rsidP="007C4B4F">
      <w:pPr>
        <w:spacing w:after="0" w:line="240" w:lineRule="auto"/>
        <w:ind w:firstLine="709"/>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Для обеспечения в группе эмоционального благополучия педагог должен:</w:t>
      </w:r>
    </w:p>
    <w:p w:rsidR="005C7E2C" w:rsidRPr="007C4B4F" w:rsidRDefault="005C7E2C" w:rsidP="007C4B4F">
      <w:pPr>
        <w:pStyle w:val="a5"/>
        <w:numPr>
          <w:ilvl w:val="0"/>
          <w:numId w:val="16"/>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общаться с детьми доброжелательно, без обвинений и угроз;</w:t>
      </w:r>
    </w:p>
    <w:p w:rsidR="005C7E2C" w:rsidRPr="007C4B4F" w:rsidRDefault="005C7E2C" w:rsidP="007C4B4F">
      <w:pPr>
        <w:pStyle w:val="a5"/>
        <w:numPr>
          <w:ilvl w:val="0"/>
          <w:numId w:val="16"/>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внимательно выслушивать детей, показывать, что понимает их чувства, помогать делиться своими переживаниями и мыслями;</w:t>
      </w:r>
    </w:p>
    <w:p w:rsidR="005C7E2C" w:rsidRPr="007C4B4F" w:rsidRDefault="005C7E2C" w:rsidP="007C4B4F">
      <w:pPr>
        <w:pStyle w:val="a5"/>
        <w:numPr>
          <w:ilvl w:val="0"/>
          <w:numId w:val="16"/>
        </w:numPr>
        <w:spacing w:after="0" w:line="240" w:lineRule="auto"/>
        <w:jc w:val="both"/>
        <w:rPr>
          <w:rFonts w:ascii="Times New Roman" w:eastAsia="Times New Roman" w:hAnsi="Times New Roman"/>
          <w:color w:val="000000" w:themeColor="text1"/>
          <w:sz w:val="24"/>
          <w:szCs w:val="24"/>
        </w:rPr>
      </w:pPr>
      <w:proofErr w:type="gramStart"/>
      <w:r w:rsidRPr="007C4B4F">
        <w:rPr>
          <w:rFonts w:ascii="Times New Roman" w:eastAsia="Times New Roman" w:hAnsi="Times New Roman"/>
          <w:color w:val="000000" w:themeColor="text1"/>
          <w:sz w:val="24"/>
          <w:szCs w:val="24"/>
        </w:rPr>
        <w:t>помогать детям обнаружить</w:t>
      </w:r>
      <w:proofErr w:type="gramEnd"/>
      <w:r w:rsidRPr="007C4B4F">
        <w:rPr>
          <w:rFonts w:ascii="Times New Roman" w:eastAsia="Times New Roman" w:hAnsi="Times New Roman"/>
          <w:color w:val="000000" w:themeColor="text1"/>
          <w:sz w:val="24"/>
          <w:szCs w:val="24"/>
        </w:rPr>
        <w:t xml:space="preserve"> конструктивные варианты поведения;</w:t>
      </w:r>
    </w:p>
    <w:p w:rsidR="005C7E2C" w:rsidRPr="007C4B4F" w:rsidRDefault="005C7E2C" w:rsidP="007C4B4F">
      <w:pPr>
        <w:pStyle w:val="a5"/>
        <w:numPr>
          <w:ilvl w:val="0"/>
          <w:numId w:val="16"/>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создавать ситуации, в которых дети при помощи разных культурных средств (игра, рисунок, движение и т. д.) могут выразить свое отношение к личностно-значимым для них событиям и явлениям, в том числе происходящим в детском саду;</w:t>
      </w:r>
    </w:p>
    <w:p w:rsidR="005C7E2C" w:rsidRPr="007C4B4F" w:rsidRDefault="005C7E2C" w:rsidP="007C4B4F">
      <w:pPr>
        <w:pStyle w:val="a5"/>
        <w:numPr>
          <w:ilvl w:val="0"/>
          <w:numId w:val="16"/>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обеспечивать в течение дня чередование ситуаций, в которых дети играют вместе и могут при желании побыть в одиночестве или в небольшой группе детей.</w:t>
      </w: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p>
    <w:p w:rsidR="009E224D"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Особенности организации предметно-пространственной среды для обеспечения эмоционального благополучия ребенка</w:t>
      </w:r>
      <w:r w:rsidRPr="007C4B4F">
        <w:rPr>
          <w:rFonts w:ascii="Times New Roman" w:eastAsia="Times New Roman" w:hAnsi="Times New Roman" w:cs="Times New Roman"/>
          <w:color w:val="000000" w:themeColor="text1"/>
          <w:sz w:val="24"/>
          <w:szCs w:val="24"/>
        </w:rPr>
        <w:t xml:space="preserve">. </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Для обеспечения эмоционального благополучия детей обстановка в детском саду располагающая, почти домашняя, дети быстро осваиваются в ней, свободно выражают свои эмоции. Все помещения детского сада, предназначенные для детей, оборудованы таким образом, чтобы ребенок чувствовал себя комфортно и свободно. Комфортная среда — это среда, в которой ребенку уютно и уверенно, где он может себя занять интересным, любимым делом. Комфортность среды дополняется ее художественно-эстетическим оформлением, которое положительно влияет на ребенка, вызывает эмоции, яркие и неповторимые ощущения. Пребывание в такой </w:t>
      </w:r>
      <w:proofErr w:type="spellStart"/>
      <w:r w:rsidRPr="007C4B4F">
        <w:rPr>
          <w:rFonts w:ascii="Times New Roman" w:eastAsia="Times New Roman" w:hAnsi="Times New Roman" w:cs="Times New Roman"/>
          <w:color w:val="000000" w:themeColor="text1"/>
          <w:sz w:val="24"/>
          <w:szCs w:val="24"/>
        </w:rPr>
        <w:t>эмоциогенной</w:t>
      </w:r>
      <w:proofErr w:type="spellEnd"/>
      <w:r w:rsidRPr="007C4B4F">
        <w:rPr>
          <w:rFonts w:ascii="Times New Roman" w:eastAsia="Times New Roman" w:hAnsi="Times New Roman" w:cs="Times New Roman"/>
          <w:color w:val="000000" w:themeColor="text1"/>
          <w:sz w:val="24"/>
          <w:szCs w:val="24"/>
        </w:rPr>
        <w:t xml:space="preserve"> среде способствует снятию напряжения, зажатости, излишней тревоги, открывает перед ребенком возможности выбора рода занятий, материалов, пространства.</w:t>
      </w:r>
    </w:p>
    <w:p w:rsidR="009E224D" w:rsidRPr="007C4B4F" w:rsidRDefault="009E224D" w:rsidP="007C4B4F">
      <w:pPr>
        <w:spacing w:after="0" w:line="240" w:lineRule="auto"/>
        <w:ind w:firstLine="709"/>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Формирование доброжелательных, внимательных отношений</w:t>
      </w:r>
      <w:r w:rsidRPr="007C4B4F">
        <w:rPr>
          <w:rFonts w:ascii="Times New Roman" w:eastAsia="Times New Roman" w:hAnsi="Times New Roman" w:cs="Times New Roman"/>
          <w:color w:val="000000" w:themeColor="text1"/>
          <w:sz w:val="24"/>
          <w:szCs w:val="24"/>
        </w:rPr>
        <w:t>.</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Педагоги должны относиться к детям доброжелательно и внимательно, помогают конструктивно разрешать возникающие конфликты.</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Для формирования у детей доброжелательного отношения к людям педагогу следует:</w:t>
      </w:r>
    </w:p>
    <w:p w:rsidR="005C7E2C" w:rsidRPr="007C4B4F" w:rsidRDefault="005C7E2C" w:rsidP="007C4B4F">
      <w:pPr>
        <w:pStyle w:val="a5"/>
        <w:numPr>
          <w:ilvl w:val="0"/>
          <w:numId w:val="17"/>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устанавливать понятные для детей правила взаимодействия;</w:t>
      </w:r>
    </w:p>
    <w:p w:rsidR="005C7E2C" w:rsidRPr="007C4B4F" w:rsidRDefault="005C7E2C" w:rsidP="007C4B4F">
      <w:pPr>
        <w:pStyle w:val="a5"/>
        <w:numPr>
          <w:ilvl w:val="0"/>
          <w:numId w:val="17"/>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создавать ситуации обсуждения правил, прояснения детьми их смысла;</w:t>
      </w:r>
    </w:p>
    <w:p w:rsidR="005C7E2C" w:rsidRPr="007C4B4F" w:rsidRDefault="005C7E2C" w:rsidP="007C4B4F">
      <w:pPr>
        <w:pStyle w:val="a5"/>
        <w:numPr>
          <w:ilvl w:val="0"/>
          <w:numId w:val="17"/>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поддерживать инициативу детей старшего дошкольного возраста по созданию новых норм и правил (когда дети совместно предлагают правила для разрешения возникающих проблемных ситуаций).</w:t>
      </w:r>
    </w:p>
    <w:p w:rsidR="006B15CE" w:rsidRPr="007C4B4F" w:rsidRDefault="006B15CE" w:rsidP="007C4B4F">
      <w:pPr>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Развитие самостоятельности.</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Развитие самостоятельности включает две стороны: адаптивную (умение понимать существующие социальные нормы и действовать в соответствии с ними) и активную (готовность принимать самостоятельные решения) </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В ходе реализации Программы дошкольники получают позитивный социальный опыт создания и воплощения собственных замыслов. Дети должны чувствовать, что их попытки пробовать новое, в том числе и при планировании собственной жизни в течение дня, будут поддержаны взрослыми. Это возможно в том случае, если образовательная ситуация будет строиться с учетом детских интересов. Образовательная траектория группы детей может меняться с учетом происходящих в жизни дошкольников событий.</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lastRenderedPageBreak/>
        <w:t xml:space="preserve">   Для формирования детской самостоятельности педагог должен выстраивать образовательную среду таким образом, чтобы дети могли:</w:t>
      </w:r>
    </w:p>
    <w:p w:rsidR="005C7E2C" w:rsidRPr="007C4B4F" w:rsidRDefault="005C7E2C" w:rsidP="007C4B4F">
      <w:pPr>
        <w:pStyle w:val="a5"/>
        <w:numPr>
          <w:ilvl w:val="0"/>
          <w:numId w:val="18"/>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учиться на собственном опыте, экспериментировать с различными объектами, в том числе с растениями;</w:t>
      </w:r>
    </w:p>
    <w:p w:rsidR="005C7E2C" w:rsidRPr="007C4B4F" w:rsidRDefault="005C7E2C" w:rsidP="007C4B4F">
      <w:pPr>
        <w:pStyle w:val="a5"/>
        <w:numPr>
          <w:ilvl w:val="0"/>
          <w:numId w:val="18"/>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 xml:space="preserve">находиться в течение </w:t>
      </w:r>
      <w:proofErr w:type="gramStart"/>
      <w:r w:rsidRPr="007C4B4F">
        <w:rPr>
          <w:rFonts w:ascii="Times New Roman" w:eastAsia="Times New Roman" w:hAnsi="Times New Roman"/>
          <w:color w:val="000000" w:themeColor="text1"/>
          <w:sz w:val="24"/>
          <w:szCs w:val="24"/>
        </w:rPr>
        <w:t>дня</w:t>
      </w:r>
      <w:proofErr w:type="gramEnd"/>
      <w:r w:rsidRPr="007C4B4F">
        <w:rPr>
          <w:rFonts w:ascii="Times New Roman" w:eastAsia="Times New Roman" w:hAnsi="Times New Roman"/>
          <w:color w:val="000000" w:themeColor="text1"/>
          <w:sz w:val="24"/>
          <w:szCs w:val="24"/>
        </w:rPr>
        <w:t xml:space="preserve"> как в одновозрастных, так и в разновозрастных группах;</w:t>
      </w:r>
    </w:p>
    <w:p w:rsidR="005C7E2C" w:rsidRPr="007C4B4F" w:rsidRDefault="005C7E2C" w:rsidP="007C4B4F">
      <w:pPr>
        <w:pStyle w:val="a5"/>
        <w:numPr>
          <w:ilvl w:val="0"/>
          <w:numId w:val="18"/>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изменять или конструировать игровое пространство в соответствии с возникающими игровыми ситуациями;</w:t>
      </w:r>
    </w:p>
    <w:p w:rsidR="005C7E2C" w:rsidRPr="007C4B4F" w:rsidRDefault="005C7E2C" w:rsidP="007C4B4F">
      <w:pPr>
        <w:pStyle w:val="a5"/>
        <w:numPr>
          <w:ilvl w:val="0"/>
          <w:numId w:val="18"/>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быть автономными в своих действиях и принятии доступных им решений.</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С целью поддержания детской инициативы педагогам следует регулярно создавать ситуации, в которых дошкольники учатся:</w:t>
      </w:r>
    </w:p>
    <w:p w:rsidR="00645AF3" w:rsidRPr="007C4B4F" w:rsidRDefault="005C7E2C" w:rsidP="007C4B4F">
      <w:pPr>
        <w:pStyle w:val="a5"/>
        <w:numPr>
          <w:ilvl w:val="0"/>
          <w:numId w:val="19"/>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при участии взрослого обсуждать важные события со сверстниками;</w:t>
      </w:r>
    </w:p>
    <w:p w:rsidR="00645AF3" w:rsidRPr="007C4B4F" w:rsidRDefault="00645AF3" w:rsidP="007C4B4F">
      <w:pPr>
        <w:pStyle w:val="a5"/>
        <w:numPr>
          <w:ilvl w:val="0"/>
          <w:numId w:val="19"/>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предъявлять и обосновывать свою инициативу (замыслы, предложения и пр.);</w:t>
      </w:r>
    </w:p>
    <w:p w:rsidR="00645AF3" w:rsidRPr="007C4B4F" w:rsidRDefault="00645AF3" w:rsidP="007C4B4F">
      <w:pPr>
        <w:pStyle w:val="a5"/>
        <w:numPr>
          <w:ilvl w:val="0"/>
          <w:numId w:val="19"/>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планировать собственные действия индивидуально и в малой группе, команде;</w:t>
      </w:r>
    </w:p>
    <w:p w:rsidR="00B767AD" w:rsidRPr="007C4B4F" w:rsidRDefault="00645AF3" w:rsidP="007C4B4F">
      <w:pPr>
        <w:pStyle w:val="a5"/>
        <w:numPr>
          <w:ilvl w:val="0"/>
          <w:numId w:val="19"/>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оценивать результаты своих действий индивидуально и в малой группе, команде.</w:t>
      </w:r>
    </w:p>
    <w:p w:rsidR="00B767AD" w:rsidRPr="007C4B4F" w:rsidRDefault="00B767AD"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Важно, чтобы все утренники и праздники создавались с учетом детской инициативы и включали импровизации и презентации детских произведений.</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Особенности организации предметно-пространственной среды для развития самостоятельности</w:t>
      </w:r>
      <w:r w:rsidRPr="007C4B4F">
        <w:rPr>
          <w:rFonts w:ascii="Times New Roman" w:eastAsia="Times New Roman" w:hAnsi="Times New Roman" w:cs="Times New Roman"/>
          <w:color w:val="000000" w:themeColor="text1"/>
          <w:sz w:val="24"/>
          <w:szCs w:val="24"/>
        </w:rPr>
        <w:t>. Среда должна быть вариативной, состоять из различных площадок (мастерских, исследовательских площадок, художественных студий, библиотечек, игровых, лабораторий и пр.), которые дети могут выбирать по собственному желанию. Предметно-пространственная среда должна меняться в соответствии с интересами и проектами детей не реже, чем один раз в несколько недель. В течение дня необходимо выделять время, чтобы дети могли выбрать пространство активности (площадку) по собственному желанию.</w:t>
      </w:r>
    </w:p>
    <w:p w:rsidR="00B767AD" w:rsidRPr="007C4B4F" w:rsidRDefault="00B767AD" w:rsidP="007C4B4F">
      <w:pPr>
        <w:spacing w:after="0" w:line="240" w:lineRule="auto"/>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Создание условий для развития свободной игровой деятельности.</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Игра</w:t>
      </w:r>
      <w:r w:rsidR="007C4B4F">
        <w:rPr>
          <w:rFonts w:ascii="Times New Roman" w:eastAsia="Times New Roman" w:hAnsi="Times New Roman" w:cs="Times New Roman"/>
          <w:color w:val="000000" w:themeColor="text1"/>
          <w:sz w:val="24"/>
          <w:szCs w:val="24"/>
        </w:rPr>
        <w:t xml:space="preserve"> </w:t>
      </w:r>
      <w:r w:rsidRPr="007C4B4F">
        <w:rPr>
          <w:rFonts w:ascii="Times New Roman" w:eastAsia="Times New Roman" w:hAnsi="Times New Roman" w:cs="Times New Roman"/>
          <w:color w:val="000000" w:themeColor="text1"/>
          <w:sz w:val="24"/>
          <w:szCs w:val="24"/>
        </w:rPr>
        <w:t>—</w:t>
      </w:r>
      <w:r w:rsidR="007C4B4F">
        <w:rPr>
          <w:rFonts w:ascii="Times New Roman" w:eastAsia="Times New Roman" w:hAnsi="Times New Roman" w:cs="Times New Roman"/>
          <w:color w:val="000000" w:themeColor="text1"/>
          <w:sz w:val="24"/>
          <w:szCs w:val="24"/>
        </w:rPr>
        <w:t xml:space="preserve"> </w:t>
      </w:r>
      <w:r w:rsidRPr="007C4B4F">
        <w:rPr>
          <w:rFonts w:ascii="Times New Roman" w:eastAsia="Times New Roman" w:hAnsi="Times New Roman" w:cs="Times New Roman"/>
          <w:color w:val="000000" w:themeColor="text1"/>
          <w:sz w:val="24"/>
          <w:szCs w:val="24"/>
        </w:rPr>
        <w:t>одно из наиболее ценных новообразований дошкольного возраста. Играя, ребенок свободно и с удовольствием осваивает мир во всей его полноте — со стороны смыслов и норм, учась понимать правила и творчески преобразовывать их. Развитие свободной игровой деятельности требует поддержки со стороны взрослого. При этом роль педагога в игре может быть разной в зависимости от возраста детей, уровня развития игровой деятельности, характера ситуации и пр. Педагог может выступать в игре и в роли активного участника, и в роли внимательного наблюдателя.</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С целью развития игровой деятельности педагоги должны уметь:</w:t>
      </w:r>
    </w:p>
    <w:p w:rsidR="005C7E2C" w:rsidRPr="007C4B4F" w:rsidRDefault="005C7E2C" w:rsidP="007C4B4F">
      <w:pPr>
        <w:pStyle w:val="a5"/>
        <w:numPr>
          <w:ilvl w:val="0"/>
          <w:numId w:val="20"/>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создавать в течение дня условия для свободной игры детей;</w:t>
      </w:r>
    </w:p>
    <w:p w:rsidR="005C7E2C" w:rsidRPr="007C4B4F" w:rsidRDefault="005C7E2C" w:rsidP="007C4B4F">
      <w:pPr>
        <w:pStyle w:val="a5"/>
        <w:numPr>
          <w:ilvl w:val="0"/>
          <w:numId w:val="20"/>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определять игровые ситуации, в которых детям нужна косвенная помощь;</w:t>
      </w:r>
    </w:p>
    <w:p w:rsidR="005C7E2C" w:rsidRPr="007C4B4F" w:rsidRDefault="005C7E2C" w:rsidP="007C4B4F">
      <w:pPr>
        <w:pStyle w:val="a5"/>
        <w:numPr>
          <w:ilvl w:val="0"/>
          <w:numId w:val="20"/>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наблюдать за играющими детьми и понимать, какие именно события дня отражаются в игре;</w:t>
      </w:r>
    </w:p>
    <w:p w:rsidR="005C7E2C" w:rsidRPr="007C4B4F" w:rsidRDefault="005C7E2C" w:rsidP="007C4B4F">
      <w:pPr>
        <w:pStyle w:val="a5"/>
        <w:numPr>
          <w:ilvl w:val="0"/>
          <w:numId w:val="20"/>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отличать детей с развитой игровой деятельностью от тех, у кого игра развита слабо</w:t>
      </w:r>
      <w:r w:rsidR="00B767AD" w:rsidRPr="007C4B4F">
        <w:rPr>
          <w:rFonts w:ascii="Times New Roman" w:eastAsia="Times New Roman" w:hAnsi="Times New Roman"/>
          <w:color w:val="000000" w:themeColor="text1"/>
          <w:sz w:val="24"/>
          <w:szCs w:val="24"/>
        </w:rPr>
        <w:t>;</w:t>
      </w:r>
    </w:p>
    <w:p w:rsidR="00B767AD" w:rsidRPr="007C4B4F" w:rsidRDefault="005C7E2C" w:rsidP="007C4B4F">
      <w:pPr>
        <w:pStyle w:val="a5"/>
        <w:numPr>
          <w:ilvl w:val="0"/>
          <w:numId w:val="20"/>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косвенно руководить игрой, если игра носит стереотипный характер (например, предлагать новые идеи или способы реализации детских идей).</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Кроме того, педагоги должны знать детскую субкультуру: наиболее типичные роли и игры детей, понимать их значимость.</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Воспитатели должны устанавливать взаимосвязь между игрой и другими видами деятельности. Спонтанная игра является не столько средством для организации обучения, сколько самоценной деятельностью детей.</w:t>
      </w:r>
    </w:p>
    <w:p w:rsidR="00B767AD" w:rsidRPr="007C4B4F" w:rsidRDefault="00B767AD" w:rsidP="007C4B4F">
      <w:pPr>
        <w:spacing w:after="0" w:line="240" w:lineRule="auto"/>
        <w:ind w:firstLine="709"/>
        <w:jc w:val="both"/>
        <w:rPr>
          <w:rFonts w:ascii="Times New Roman" w:eastAsia="Times New Roman" w:hAnsi="Times New Roman" w:cs="Times New Roman"/>
          <w:color w:val="000000" w:themeColor="text1"/>
          <w:sz w:val="24"/>
          <w:szCs w:val="24"/>
        </w:rPr>
      </w:pPr>
    </w:p>
    <w:p w:rsidR="00A9283D"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 xml:space="preserve">    Особенности организации предметно-пространственной среды для развития игровой деятельности.</w:t>
      </w:r>
      <w:r w:rsidRPr="007C4B4F">
        <w:rPr>
          <w:rFonts w:ascii="Times New Roman" w:eastAsia="Times New Roman" w:hAnsi="Times New Roman" w:cs="Times New Roman"/>
          <w:color w:val="000000" w:themeColor="text1"/>
          <w:sz w:val="24"/>
          <w:szCs w:val="24"/>
        </w:rPr>
        <w:t xml:space="preserve"> Игровая среда должна стимулировать детскую активность и </w:t>
      </w:r>
      <w:r w:rsidRPr="007C4B4F">
        <w:rPr>
          <w:rFonts w:ascii="Times New Roman" w:eastAsia="Times New Roman" w:hAnsi="Times New Roman" w:cs="Times New Roman"/>
          <w:color w:val="000000" w:themeColor="text1"/>
          <w:sz w:val="24"/>
          <w:szCs w:val="24"/>
        </w:rPr>
        <w:lastRenderedPageBreak/>
        <w:t>постоянно обновляться в соот</w:t>
      </w:r>
      <w:r w:rsidR="006B15CE" w:rsidRPr="007C4B4F">
        <w:rPr>
          <w:rFonts w:ascii="Times New Roman" w:eastAsia="Times New Roman" w:hAnsi="Times New Roman" w:cs="Times New Roman"/>
          <w:color w:val="000000" w:themeColor="text1"/>
          <w:sz w:val="24"/>
          <w:szCs w:val="24"/>
        </w:rPr>
        <w:t xml:space="preserve">ветствии с текущими интересами </w:t>
      </w:r>
      <w:r w:rsidRPr="007C4B4F">
        <w:rPr>
          <w:rFonts w:ascii="Times New Roman" w:eastAsia="Times New Roman" w:hAnsi="Times New Roman" w:cs="Times New Roman"/>
          <w:color w:val="000000" w:themeColor="text1"/>
          <w:sz w:val="24"/>
          <w:szCs w:val="24"/>
        </w:rPr>
        <w:t>инициативой детей. Игровое оборудование должно быть разнообразным и легко трансформируемым. Дети должны иметь возможность участвовать в создании и обновлении игровой среды. Возможность внести свой вклад в ее усовершенствование должны иметь и родители.</w:t>
      </w:r>
    </w:p>
    <w:p w:rsidR="00B767AD" w:rsidRPr="007C4B4F" w:rsidRDefault="00B767AD" w:rsidP="007C4B4F">
      <w:pPr>
        <w:spacing w:after="0" w:line="240" w:lineRule="auto"/>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Создание условий для развития познавательной деятельности.</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Обучение наиболее эффективно тогда, когда ребенок занят значимым и интересным исследованием окружающего мира, в ходе которого он самостоятельно и при помощи взрослого совершает открытия. Педагог должен создавать ситуации, в которых может проявляться детская познавательная активность, а не просто воспроизведение информации.     Ситуации, которые могут стимулировать познавательное развитие (то есть требующие от детей развития восприятия, мышления, воображения, памяти), возникают </w:t>
      </w:r>
      <w:proofErr w:type="gramStart"/>
      <w:r w:rsidRPr="007C4B4F">
        <w:rPr>
          <w:rFonts w:ascii="Times New Roman" w:eastAsia="Times New Roman" w:hAnsi="Times New Roman" w:cs="Times New Roman"/>
          <w:color w:val="000000" w:themeColor="text1"/>
          <w:sz w:val="24"/>
          <w:szCs w:val="24"/>
        </w:rPr>
        <w:t>в</w:t>
      </w:r>
      <w:proofErr w:type="gramEnd"/>
      <w:r w:rsidRPr="007C4B4F">
        <w:rPr>
          <w:rFonts w:ascii="Times New Roman" w:eastAsia="Times New Roman" w:hAnsi="Times New Roman" w:cs="Times New Roman"/>
          <w:color w:val="000000" w:themeColor="text1"/>
          <w:sz w:val="24"/>
          <w:szCs w:val="24"/>
        </w:rPr>
        <w:t xml:space="preserve"> </w:t>
      </w:r>
      <w:proofErr w:type="gramStart"/>
      <w:r w:rsidRPr="007C4B4F">
        <w:rPr>
          <w:rFonts w:ascii="Times New Roman" w:eastAsia="Times New Roman" w:hAnsi="Times New Roman" w:cs="Times New Roman"/>
          <w:color w:val="000000" w:themeColor="text1"/>
          <w:sz w:val="24"/>
          <w:szCs w:val="24"/>
        </w:rPr>
        <w:t>повседневной</w:t>
      </w:r>
      <w:proofErr w:type="gramEnd"/>
      <w:r w:rsidRPr="007C4B4F">
        <w:rPr>
          <w:rFonts w:ascii="Times New Roman" w:eastAsia="Times New Roman" w:hAnsi="Times New Roman" w:cs="Times New Roman"/>
          <w:color w:val="000000" w:themeColor="text1"/>
          <w:sz w:val="24"/>
          <w:szCs w:val="24"/>
        </w:rPr>
        <w:t xml:space="preserve"> жизни ребенка постоянно: на прогулках, во время еды, укладывания спать, одевания, подготовки к празднику и т. д.</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Стимулировать детскую познавательную активность педагог может:</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регулярно предлагая детям вопросы, требующие не только воспроизведения информации, но и мышления;</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регулярно предлагая детям открытые, творческие вопросы, в том числе — проблемно-противоречивые ситуации, на которые могут быть даны разные ответы;</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обеспечивая в ходе обсуждения атмосферу поддержки и принятия;</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позволяя детям определиться с решением в ходе обсуждения той или иной ситуации;</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организуя обсуждения, в которых дети могут высказывать разные точки зрения по одному и тому же вопросу, помогая увидеть несовпадение точек зрения;</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строя обсуждение с учетом высказываний детей, которые могут изменить ход дискуссии;</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помогая детям обнаружить ошибки в своих рассуждениях;</w:t>
      </w:r>
    </w:p>
    <w:p w:rsidR="005C7E2C" w:rsidRPr="007C4B4F" w:rsidRDefault="005C7E2C" w:rsidP="007C4B4F">
      <w:pPr>
        <w:pStyle w:val="a5"/>
        <w:numPr>
          <w:ilvl w:val="0"/>
          <w:numId w:val="21"/>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предлагая дополнительные средства (двигательные, образные, в т. ч. наглядные модели и символы), в тех случаях, когда детям трудно решить задачу.</w:t>
      </w:r>
    </w:p>
    <w:p w:rsidR="00161D34"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 xml:space="preserve">  </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 xml:space="preserve">  Особенности организации предметно-пространственной среды для развития познавательной деятельности. </w:t>
      </w:r>
      <w:r w:rsidRPr="007C4B4F">
        <w:rPr>
          <w:rFonts w:ascii="Times New Roman" w:eastAsia="Times New Roman" w:hAnsi="Times New Roman" w:cs="Times New Roman"/>
          <w:color w:val="000000" w:themeColor="text1"/>
          <w:sz w:val="24"/>
          <w:szCs w:val="24"/>
        </w:rPr>
        <w:t xml:space="preserve">Среда должна быть насыщенной, предоставлять ребенку возможность для активного исследования и решения задач, содержать современные материалы (конструкторы, материалы для формирования </w:t>
      </w:r>
      <w:proofErr w:type="spellStart"/>
      <w:r w:rsidRPr="007C4B4F">
        <w:rPr>
          <w:rFonts w:ascii="Times New Roman" w:eastAsia="Times New Roman" w:hAnsi="Times New Roman" w:cs="Times New Roman"/>
          <w:color w:val="000000" w:themeColor="text1"/>
          <w:sz w:val="24"/>
          <w:szCs w:val="24"/>
        </w:rPr>
        <w:t>сенсорики</w:t>
      </w:r>
      <w:proofErr w:type="spellEnd"/>
      <w:r w:rsidRPr="007C4B4F">
        <w:rPr>
          <w:rFonts w:ascii="Times New Roman" w:eastAsia="Times New Roman" w:hAnsi="Times New Roman" w:cs="Times New Roman"/>
          <w:color w:val="000000" w:themeColor="text1"/>
          <w:sz w:val="24"/>
          <w:szCs w:val="24"/>
        </w:rPr>
        <w:t>, наборы для экспериментирования и пр.).</w:t>
      </w:r>
    </w:p>
    <w:p w:rsidR="00161D34" w:rsidRPr="007C4B4F" w:rsidRDefault="00161D34" w:rsidP="007C4B4F">
      <w:pPr>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Создание условий для р</w:t>
      </w:r>
      <w:r w:rsidR="00B767AD" w:rsidRPr="007C4B4F">
        <w:rPr>
          <w:rFonts w:ascii="Times New Roman" w:eastAsia="Times New Roman" w:hAnsi="Times New Roman" w:cs="Times New Roman"/>
          <w:b/>
          <w:color w:val="000000" w:themeColor="text1"/>
          <w:sz w:val="24"/>
          <w:szCs w:val="24"/>
        </w:rPr>
        <w:t xml:space="preserve">азвития проектной деятельности. </w:t>
      </w:r>
      <w:r w:rsidRPr="007C4B4F">
        <w:rPr>
          <w:rFonts w:ascii="Times New Roman" w:eastAsia="Times New Roman" w:hAnsi="Times New Roman" w:cs="Times New Roman"/>
          <w:color w:val="000000" w:themeColor="text1"/>
          <w:sz w:val="24"/>
          <w:szCs w:val="24"/>
        </w:rPr>
        <w:t>С целью развития проектной деятельности в группе следует создавать открытую атмосферу, которая вдохновляет детей на проектное действие и поощряет его. Необходимо регулярно выделять время для проектной деятельности, создавать условия для презентации проектов</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    С целью развития проектной деятельности педагоги должны:</w:t>
      </w:r>
    </w:p>
    <w:p w:rsidR="005C7E2C" w:rsidRPr="007C4B4F" w:rsidRDefault="005C7E2C" w:rsidP="007C4B4F">
      <w:pPr>
        <w:pStyle w:val="a5"/>
        <w:numPr>
          <w:ilvl w:val="0"/>
          <w:numId w:val="22"/>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создавать проблемные ситуации, которые инициируют детское любопытство, стимулируют стремление к исследованию;</w:t>
      </w:r>
    </w:p>
    <w:p w:rsidR="005C7E2C" w:rsidRPr="007C4B4F" w:rsidRDefault="005C7E2C" w:rsidP="007C4B4F">
      <w:pPr>
        <w:pStyle w:val="a5"/>
        <w:numPr>
          <w:ilvl w:val="0"/>
          <w:numId w:val="22"/>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быть внимательными к детским вопросам, возникающим в разных ситуациях, регулярно предлагать проектные образовательные ситуации в ответ на заданные детьми вопросы;</w:t>
      </w:r>
    </w:p>
    <w:p w:rsidR="005C7E2C" w:rsidRPr="007C4B4F" w:rsidRDefault="005C7E2C" w:rsidP="007C4B4F">
      <w:pPr>
        <w:pStyle w:val="a5"/>
        <w:numPr>
          <w:ilvl w:val="0"/>
          <w:numId w:val="22"/>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поддерживать детскую автономию: предлагать детям самим выдвигать проектные решения;</w:t>
      </w:r>
    </w:p>
    <w:p w:rsidR="005C7E2C" w:rsidRPr="007C4B4F" w:rsidRDefault="005C7E2C" w:rsidP="007C4B4F">
      <w:pPr>
        <w:pStyle w:val="a5"/>
        <w:numPr>
          <w:ilvl w:val="0"/>
          <w:numId w:val="22"/>
        </w:numPr>
        <w:spacing w:after="0" w:line="240" w:lineRule="auto"/>
        <w:jc w:val="both"/>
        <w:rPr>
          <w:rFonts w:ascii="Times New Roman" w:eastAsia="Times New Roman" w:hAnsi="Times New Roman"/>
          <w:color w:val="000000" w:themeColor="text1"/>
          <w:sz w:val="24"/>
          <w:szCs w:val="24"/>
        </w:rPr>
      </w:pPr>
      <w:proofErr w:type="gramStart"/>
      <w:r w:rsidRPr="007C4B4F">
        <w:rPr>
          <w:rFonts w:ascii="Times New Roman" w:eastAsia="Times New Roman" w:hAnsi="Times New Roman"/>
          <w:color w:val="000000" w:themeColor="text1"/>
          <w:sz w:val="24"/>
          <w:szCs w:val="24"/>
        </w:rPr>
        <w:t>помогать детям планировать</w:t>
      </w:r>
      <w:proofErr w:type="gramEnd"/>
      <w:r w:rsidRPr="007C4B4F">
        <w:rPr>
          <w:rFonts w:ascii="Times New Roman" w:eastAsia="Times New Roman" w:hAnsi="Times New Roman"/>
          <w:color w:val="000000" w:themeColor="text1"/>
          <w:sz w:val="24"/>
          <w:szCs w:val="24"/>
        </w:rPr>
        <w:t xml:space="preserve"> свою деятельность при выполнении своего замысла</w:t>
      </w:r>
      <w:r w:rsidR="008B4FD2" w:rsidRPr="007C4B4F">
        <w:rPr>
          <w:rFonts w:ascii="Times New Roman" w:eastAsia="Times New Roman" w:hAnsi="Times New Roman"/>
          <w:color w:val="000000" w:themeColor="text1"/>
          <w:sz w:val="24"/>
          <w:szCs w:val="24"/>
        </w:rPr>
        <w:t>;</w:t>
      </w:r>
    </w:p>
    <w:p w:rsidR="005C7E2C" w:rsidRPr="007C4B4F" w:rsidRDefault="005C7E2C" w:rsidP="007C4B4F">
      <w:pPr>
        <w:pStyle w:val="a5"/>
        <w:numPr>
          <w:ilvl w:val="0"/>
          <w:numId w:val="22"/>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в ходе обсуждения предложенных детьми проектных решений поддерживать их идеи, делая акцент на новизне каждого предложенного варианта;</w:t>
      </w:r>
    </w:p>
    <w:p w:rsidR="005C7E2C" w:rsidRPr="007C4B4F" w:rsidRDefault="005C7E2C" w:rsidP="007C4B4F">
      <w:pPr>
        <w:pStyle w:val="a5"/>
        <w:numPr>
          <w:ilvl w:val="0"/>
          <w:numId w:val="22"/>
        </w:numPr>
        <w:spacing w:after="0" w:line="240" w:lineRule="auto"/>
        <w:jc w:val="both"/>
        <w:rPr>
          <w:rFonts w:ascii="Times New Roman" w:eastAsia="Times New Roman" w:hAnsi="Times New Roman"/>
          <w:color w:val="000000" w:themeColor="text1"/>
          <w:sz w:val="24"/>
          <w:szCs w:val="24"/>
        </w:rPr>
      </w:pPr>
      <w:proofErr w:type="gramStart"/>
      <w:r w:rsidRPr="007C4B4F">
        <w:rPr>
          <w:rFonts w:ascii="Times New Roman" w:eastAsia="Times New Roman" w:hAnsi="Times New Roman"/>
          <w:color w:val="000000" w:themeColor="text1"/>
          <w:sz w:val="24"/>
          <w:szCs w:val="24"/>
        </w:rPr>
        <w:lastRenderedPageBreak/>
        <w:t>помогать детям сравнивать</w:t>
      </w:r>
      <w:proofErr w:type="gramEnd"/>
      <w:r w:rsidRPr="007C4B4F">
        <w:rPr>
          <w:rFonts w:ascii="Times New Roman" w:eastAsia="Times New Roman" w:hAnsi="Times New Roman"/>
          <w:color w:val="000000" w:themeColor="text1"/>
          <w:sz w:val="24"/>
          <w:szCs w:val="24"/>
        </w:rPr>
        <w:t xml:space="preserve"> предложенные ими варианты решений, аргументировать выбор варианта.</w:t>
      </w:r>
    </w:p>
    <w:p w:rsidR="008B4FD2" w:rsidRPr="007C4B4F" w:rsidRDefault="008B4FD2" w:rsidP="007C4B4F">
      <w:pPr>
        <w:spacing w:after="0" w:line="240" w:lineRule="auto"/>
        <w:jc w:val="both"/>
        <w:rPr>
          <w:rFonts w:ascii="Times New Roman" w:eastAsia="Times New Roman" w:hAnsi="Times New Roman" w:cs="Times New Roman"/>
          <w:b/>
          <w:color w:val="000000" w:themeColor="text1"/>
          <w:sz w:val="24"/>
          <w:szCs w:val="24"/>
        </w:rPr>
      </w:pPr>
    </w:p>
    <w:p w:rsidR="008B4FD2"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Особенности организации предметно-пространственной среды для развития проектной деятельности</w:t>
      </w:r>
      <w:r w:rsidRPr="007C4B4F">
        <w:rPr>
          <w:rFonts w:ascii="Times New Roman" w:eastAsia="Times New Roman" w:hAnsi="Times New Roman" w:cs="Times New Roman"/>
          <w:color w:val="000000" w:themeColor="text1"/>
          <w:sz w:val="24"/>
          <w:szCs w:val="24"/>
        </w:rPr>
        <w:t xml:space="preserve">.  </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Стимулируя детей к исследованию и творчеству, следует предлагать им большое количество увлекательных материалов и оборудования. Природа и ближайшее окружение — важные элементы среды исследования, содержащие множество явлений и объектов, которые можно использовать в совместной исследовательской деятельности воспитателей и детей.</w:t>
      </w:r>
    </w:p>
    <w:p w:rsidR="008B4FD2" w:rsidRPr="007C4B4F" w:rsidRDefault="008B4FD2" w:rsidP="007C4B4F">
      <w:pPr>
        <w:spacing w:after="0" w:line="240" w:lineRule="auto"/>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Создание условий для самовыражения средствами искусства.</w:t>
      </w:r>
    </w:p>
    <w:p w:rsidR="005C7E2C" w:rsidRPr="007C4B4F" w:rsidRDefault="005C7E2C" w:rsidP="007C4B4F">
      <w:pPr>
        <w:spacing w:after="0" w:line="240" w:lineRule="auto"/>
        <w:ind w:firstLine="709"/>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Для того чтобы дети научились выражать себя средствами искусства, педагог должен:</w:t>
      </w:r>
    </w:p>
    <w:p w:rsidR="005C7E2C" w:rsidRPr="007C4B4F" w:rsidRDefault="005C7E2C" w:rsidP="007C4B4F">
      <w:pPr>
        <w:pStyle w:val="a5"/>
        <w:numPr>
          <w:ilvl w:val="0"/>
          <w:numId w:val="23"/>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планировать время в течение дня, когда дети могут создавать свои произведения;</w:t>
      </w:r>
    </w:p>
    <w:p w:rsidR="005C7E2C" w:rsidRPr="007C4B4F" w:rsidRDefault="005C7E2C" w:rsidP="007C4B4F">
      <w:pPr>
        <w:pStyle w:val="a5"/>
        <w:numPr>
          <w:ilvl w:val="0"/>
          <w:numId w:val="23"/>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создавать атмосферу принятия и поддержки во время занятий творческими видами деятельности;</w:t>
      </w:r>
    </w:p>
    <w:p w:rsidR="005C7E2C" w:rsidRPr="007C4B4F" w:rsidRDefault="005C7E2C" w:rsidP="007C4B4F">
      <w:pPr>
        <w:pStyle w:val="a5"/>
        <w:numPr>
          <w:ilvl w:val="0"/>
          <w:numId w:val="23"/>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оказывать помощь и поддержку в овладении необходимыми для занятий техническими навыками;</w:t>
      </w:r>
    </w:p>
    <w:p w:rsidR="005C7E2C" w:rsidRPr="007C4B4F" w:rsidRDefault="005C7E2C" w:rsidP="007C4B4F">
      <w:pPr>
        <w:pStyle w:val="a5"/>
        <w:numPr>
          <w:ilvl w:val="0"/>
          <w:numId w:val="23"/>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предлагать такие задания, чтобы детские произведения не были стереотипными, отражали их замысел;</w:t>
      </w:r>
    </w:p>
    <w:p w:rsidR="005C7E2C" w:rsidRPr="007C4B4F" w:rsidRDefault="005C7E2C" w:rsidP="007C4B4F">
      <w:pPr>
        <w:pStyle w:val="a5"/>
        <w:numPr>
          <w:ilvl w:val="0"/>
          <w:numId w:val="23"/>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поддерживать детскую инициативу в воплощении замысла и выборе необходимых для этого средств;</w:t>
      </w:r>
    </w:p>
    <w:p w:rsidR="005C7E2C" w:rsidRPr="007C4B4F" w:rsidRDefault="005C7E2C" w:rsidP="007C4B4F">
      <w:pPr>
        <w:pStyle w:val="a5"/>
        <w:numPr>
          <w:ilvl w:val="0"/>
          <w:numId w:val="23"/>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организовывать события, мероприятия, выставки проектов, на которых дошкольники могут представить свои произведения для детей разных групп и родителей.</w:t>
      </w:r>
    </w:p>
    <w:p w:rsidR="008B4FD2" w:rsidRPr="007C4B4F" w:rsidRDefault="008B4FD2" w:rsidP="007C4B4F">
      <w:pPr>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Особенности организации предметно-пространственной среды для самовыражения средствами искусства.</w:t>
      </w:r>
      <w:r w:rsidRPr="007C4B4F">
        <w:rPr>
          <w:rFonts w:ascii="Times New Roman" w:eastAsia="Times New Roman" w:hAnsi="Times New Roman" w:cs="Times New Roman"/>
          <w:color w:val="000000" w:themeColor="text1"/>
          <w:sz w:val="24"/>
          <w:szCs w:val="24"/>
        </w:rPr>
        <w:t xml:space="preserve"> Образовательная среда должна обеспечивать наличие необходимых материалов, возможность заниматься разными видами деятельности: живописью, рисунком, игрой на музыкальных инструментах, пением, конструированием, актерским мастерством, танцем, различными видами ремесел, поделками по дереву, из глины и пр.</w:t>
      </w: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Создание условий для физического развития</w:t>
      </w:r>
      <w:r w:rsidR="008B4FD2" w:rsidRPr="007C4B4F">
        <w:rPr>
          <w:rFonts w:ascii="Times New Roman" w:eastAsia="Times New Roman" w:hAnsi="Times New Roman" w:cs="Times New Roman"/>
          <w:b/>
          <w:color w:val="000000" w:themeColor="text1"/>
          <w:sz w:val="24"/>
          <w:szCs w:val="24"/>
        </w:rPr>
        <w:t xml:space="preserve">. </w:t>
      </w:r>
      <w:r w:rsidRPr="007C4B4F">
        <w:rPr>
          <w:rFonts w:ascii="Times New Roman" w:eastAsia="Times New Roman" w:hAnsi="Times New Roman" w:cs="Times New Roman"/>
          <w:color w:val="000000" w:themeColor="text1"/>
          <w:sz w:val="24"/>
          <w:szCs w:val="24"/>
        </w:rPr>
        <w:t xml:space="preserve">Физическое развитие очень важно </w:t>
      </w:r>
      <w:proofErr w:type="gramStart"/>
      <w:r w:rsidRPr="007C4B4F">
        <w:rPr>
          <w:rFonts w:ascii="Times New Roman" w:eastAsia="Times New Roman" w:hAnsi="Times New Roman" w:cs="Times New Roman"/>
          <w:color w:val="000000" w:themeColor="text1"/>
          <w:sz w:val="24"/>
          <w:szCs w:val="24"/>
        </w:rPr>
        <w:t>для</w:t>
      </w:r>
      <w:proofErr w:type="gramEnd"/>
      <w:r w:rsidRPr="007C4B4F">
        <w:rPr>
          <w:rFonts w:ascii="Times New Roman" w:eastAsia="Times New Roman" w:hAnsi="Times New Roman" w:cs="Times New Roman"/>
          <w:color w:val="000000" w:themeColor="text1"/>
          <w:sz w:val="24"/>
          <w:szCs w:val="24"/>
        </w:rPr>
        <w:t xml:space="preserve"> здоровья детей, потому что позволяет реализовать их врожденное стремление к движению. Становление детской идентичности, образа Я тесно связано с физическим развитием ребенка, с его ловкостью, подвижностью, активностью.</w:t>
      </w:r>
    </w:p>
    <w:p w:rsidR="008B4FD2" w:rsidRPr="007C4B4F" w:rsidRDefault="008B4FD2" w:rsidP="007C4B4F">
      <w:pPr>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Для того чтобы стимулировать физическое развитие детей, важно:</w:t>
      </w:r>
    </w:p>
    <w:p w:rsidR="005C7E2C" w:rsidRPr="007C4B4F" w:rsidRDefault="005C7E2C" w:rsidP="007C4B4F">
      <w:pPr>
        <w:pStyle w:val="a5"/>
        <w:numPr>
          <w:ilvl w:val="0"/>
          <w:numId w:val="2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ежедневно предоставлять детям возможность активно двигаться;</w:t>
      </w:r>
    </w:p>
    <w:p w:rsidR="005C7E2C" w:rsidRPr="007C4B4F" w:rsidRDefault="005C7E2C" w:rsidP="007C4B4F">
      <w:pPr>
        <w:pStyle w:val="a5"/>
        <w:numPr>
          <w:ilvl w:val="0"/>
          <w:numId w:val="2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обучать детей правилам безопасности;</w:t>
      </w:r>
    </w:p>
    <w:p w:rsidR="005C7E2C" w:rsidRPr="007C4B4F" w:rsidRDefault="005C7E2C" w:rsidP="007C4B4F">
      <w:pPr>
        <w:pStyle w:val="a5"/>
        <w:numPr>
          <w:ilvl w:val="0"/>
          <w:numId w:val="2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создавать доброжелательную атмосферу эмоционального принятия, способствующую проявлениям активности всех детей (в том числе и менее активных) в двигательной сфере;</w:t>
      </w:r>
    </w:p>
    <w:p w:rsidR="005C7E2C" w:rsidRPr="007C4B4F" w:rsidRDefault="005C7E2C" w:rsidP="007C4B4F">
      <w:pPr>
        <w:pStyle w:val="a5"/>
        <w:numPr>
          <w:ilvl w:val="0"/>
          <w:numId w:val="24"/>
        </w:numPr>
        <w:spacing w:after="0" w:line="240" w:lineRule="auto"/>
        <w:jc w:val="both"/>
        <w:rPr>
          <w:rFonts w:ascii="Times New Roman" w:eastAsia="Times New Roman" w:hAnsi="Times New Roman"/>
          <w:color w:val="000000" w:themeColor="text1"/>
          <w:sz w:val="24"/>
          <w:szCs w:val="24"/>
        </w:rPr>
      </w:pPr>
      <w:r w:rsidRPr="007C4B4F">
        <w:rPr>
          <w:rFonts w:ascii="Times New Roman" w:eastAsia="Times New Roman" w:hAnsi="Times New Roman"/>
          <w:color w:val="000000" w:themeColor="text1"/>
          <w:sz w:val="24"/>
          <w:szCs w:val="24"/>
        </w:rPr>
        <w:t>использовать различные методы обучения, помогающие детям с разным уровнем физического развития с удовольствием бегать, лазать, прыгать.</w:t>
      </w:r>
    </w:p>
    <w:p w:rsidR="008B4FD2" w:rsidRPr="007C4B4F" w:rsidRDefault="008B4FD2" w:rsidP="007C4B4F">
      <w:pPr>
        <w:spacing w:after="0" w:line="240" w:lineRule="auto"/>
        <w:jc w:val="both"/>
        <w:rPr>
          <w:rFonts w:ascii="Times New Roman" w:eastAsia="Times New Roman"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b/>
          <w:color w:val="000000" w:themeColor="text1"/>
          <w:sz w:val="24"/>
          <w:szCs w:val="24"/>
        </w:rPr>
        <w:t>Особенности организации предметно-пространственной среды для физического развития.</w:t>
      </w:r>
      <w:r w:rsidRPr="007C4B4F">
        <w:rPr>
          <w:rFonts w:ascii="Times New Roman" w:eastAsia="Times New Roman" w:hAnsi="Times New Roman" w:cs="Times New Roman"/>
          <w:color w:val="000000" w:themeColor="text1"/>
          <w:sz w:val="24"/>
          <w:szCs w:val="24"/>
        </w:rPr>
        <w:t xml:space="preserve"> Среда должна стимулировать физическую активность детей, присущее им желание двигаться, познавать, побуждать к подвижным играм. В ходе подвижных игр, в том числе спонтанных, дети должны иметь возможность использовать игровое и </w:t>
      </w:r>
      <w:r w:rsidRPr="007C4B4F">
        <w:rPr>
          <w:rFonts w:ascii="Times New Roman" w:eastAsia="Times New Roman" w:hAnsi="Times New Roman" w:cs="Times New Roman"/>
          <w:color w:val="000000" w:themeColor="text1"/>
          <w:sz w:val="24"/>
          <w:szCs w:val="24"/>
        </w:rPr>
        <w:lastRenderedPageBreak/>
        <w:t>спортивное оборудование. Игровая площадка должна предоставлять условия для развития крупной моторики</w:t>
      </w:r>
      <w:proofErr w:type="gramStart"/>
      <w:r w:rsidRPr="007C4B4F">
        <w:rPr>
          <w:rFonts w:ascii="Times New Roman" w:eastAsia="Times New Roman" w:hAnsi="Times New Roman" w:cs="Times New Roman"/>
          <w:color w:val="000000" w:themeColor="text1"/>
          <w:sz w:val="24"/>
          <w:szCs w:val="24"/>
        </w:rPr>
        <w:t>.И</w:t>
      </w:r>
      <w:proofErr w:type="gramEnd"/>
      <w:r w:rsidRPr="007C4B4F">
        <w:rPr>
          <w:rFonts w:ascii="Times New Roman" w:eastAsia="Times New Roman" w:hAnsi="Times New Roman" w:cs="Times New Roman"/>
          <w:color w:val="000000" w:themeColor="text1"/>
          <w:sz w:val="24"/>
          <w:szCs w:val="24"/>
        </w:rPr>
        <w:t>гровое пространство (как на площадке, так и в помещениях) должно быть трансформируемым (меняться в зависимости от игры и предоставлять достаточно места для двигательной активности).</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О</w:t>
      </w:r>
      <w:r w:rsidR="008B4FD2" w:rsidRPr="007C4B4F">
        <w:rPr>
          <w:rFonts w:ascii="Times New Roman" w:hAnsi="Times New Roman" w:cs="Times New Roman"/>
          <w:color w:val="000000" w:themeColor="text1"/>
          <w:sz w:val="24"/>
          <w:szCs w:val="24"/>
        </w:rPr>
        <w:t>бразовательный проце</w:t>
      </w:r>
      <w:proofErr w:type="gramStart"/>
      <w:r w:rsidR="008B4FD2" w:rsidRPr="007C4B4F">
        <w:rPr>
          <w:rFonts w:ascii="Times New Roman" w:hAnsi="Times New Roman" w:cs="Times New Roman"/>
          <w:color w:val="000000" w:themeColor="text1"/>
          <w:sz w:val="24"/>
          <w:szCs w:val="24"/>
        </w:rPr>
        <w:t>сс стр</w:t>
      </w:r>
      <w:proofErr w:type="gramEnd"/>
      <w:r w:rsidR="008B4FD2" w:rsidRPr="007C4B4F">
        <w:rPr>
          <w:rFonts w:ascii="Times New Roman" w:hAnsi="Times New Roman" w:cs="Times New Roman"/>
          <w:color w:val="000000" w:themeColor="text1"/>
          <w:sz w:val="24"/>
          <w:szCs w:val="24"/>
        </w:rPr>
        <w:t>оится</w:t>
      </w:r>
      <w:r w:rsidRPr="007C4B4F">
        <w:rPr>
          <w:rFonts w:ascii="Times New Roman" w:hAnsi="Times New Roman" w:cs="Times New Roman"/>
          <w:color w:val="000000" w:themeColor="text1"/>
          <w:sz w:val="24"/>
          <w:szCs w:val="24"/>
        </w:rPr>
        <w:t>, учитывая контингент воспитанников, их индивидуальные и возрастные особенности, социальный заказ родителей.</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При организации образовательного процесса  обеспечивается  единство воспитательных, развивающих и обучающих задач, при этом избегать перегрузки детей, максимально приближаясь к разумному «минимуму». Построение образовательного процесса на комплексно – тематическом принципе с учетом интеграции образовательных областей дает возможность достичь этой цели.</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Построение всего образовательного процесса вокруг одной темы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Теме уделяется внимание не менее одной недели. Оптимальный период – 2- 3 недели.</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Тема  </w:t>
      </w:r>
      <w:proofErr w:type="gramStart"/>
      <w:r w:rsidRPr="007C4B4F">
        <w:rPr>
          <w:rFonts w:ascii="Times New Roman" w:hAnsi="Times New Roman" w:cs="Times New Roman"/>
          <w:color w:val="000000" w:themeColor="text1"/>
          <w:sz w:val="24"/>
          <w:szCs w:val="24"/>
        </w:rPr>
        <w:t>отражена</w:t>
      </w:r>
      <w:proofErr w:type="gramEnd"/>
      <w:r w:rsidRPr="007C4B4F">
        <w:rPr>
          <w:rFonts w:ascii="Times New Roman" w:hAnsi="Times New Roman" w:cs="Times New Roman"/>
          <w:color w:val="000000" w:themeColor="text1"/>
          <w:sz w:val="24"/>
          <w:szCs w:val="24"/>
        </w:rPr>
        <w:t xml:space="preserve"> в подборе материалов, находящихся в группе и в уголках развития.</w:t>
      </w:r>
    </w:p>
    <w:p w:rsidR="005C7E2C"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Выделение основной темы не означает</w:t>
      </w:r>
      <w:proofErr w:type="gramStart"/>
      <w:r w:rsidRPr="007C4B4F">
        <w:rPr>
          <w:rFonts w:ascii="Times New Roman" w:hAnsi="Times New Roman" w:cs="Times New Roman"/>
          <w:color w:val="000000" w:themeColor="text1"/>
          <w:sz w:val="24"/>
          <w:szCs w:val="24"/>
        </w:rPr>
        <w:t xml:space="preserve"> ,</w:t>
      </w:r>
      <w:proofErr w:type="gramEnd"/>
      <w:r w:rsidRPr="007C4B4F">
        <w:rPr>
          <w:rFonts w:ascii="Times New Roman" w:hAnsi="Times New Roman" w:cs="Times New Roman"/>
          <w:color w:val="000000" w:themeColor="text1"/>
          <w:sz w:val="24"/>
          <w:szCs w:val="24"/>
        </w:rPr>
        <w:t xml:space="preserve"> что абсолютно вся деятельность детей должна быть посвящена этой теме. Цель введения основной темы периода – интегрировать образовательную деятельность и избежать неоправданного дробления детской  деятельности по образовательным областям.</w:t>
      </w:r>
    </w:p>
    <w:p w:rsidR="005C7E2C" w:rsidRPr="007C4B4F" w:rsidRDefault="005C7E2C" w:rsidP="007C4B4F">
      <w:pPr>
        <w:spacing w:after="0" w:line="240" w:lineRule="auto"/>
        <w:jc w:val="both"/>
        <w:rPr>
          <w:rFonts w:ascii="Times New Roman" w:hAnsi="Times New Roman" w:cs="Times New Roman"/>
          <w:b/>
          <w:i/>
          <w:color w:val="000000" w:themeColor="text1"/>
          <w:sz w:val="24"/>
          <w:szCs w:val="24"/>
        </w:rPr>
      </w:pPr>
    </w:p>
    <w:p w:rsidR="005C7E2C" w:rsidRPr="007C4B4F" w:rsidRDefault="005C7E2C" w:rsidP="007C4B4F">
      <w:pPr>
        <w:spacing w:after="0" w:line="240" w:lineRule="auto"/>
        <w:jc w:val="both"/>
        <w:rPr>
          <w:rFonts w:ascii="Times New Roman" w:hAnsi="Times New Roman" w:cs="Times New Roman"/>
          <w:b/>
          <w:color w:val="000000" w:themeColor="text1"/>
          <w:sz w:val="24"/>
          <w:szCs w:val="24"/>
        </w:rPr>
      </w:pPr>
      <w:r w:rsidRPr="007C4B4F">
        <w:rPr>
          <w:rFonts w:ascii="Times New Roman" w:hAnsi="Times New Roman" w:cs="Times New Roman"/>
          <w:b/>
          <w:color w:val="000000" w:themeColor="text1"/>
          <w:sz w:val="24"/>
          <w:szCs w:val="24"/>
        </w:rPr>
        <w:t xml:space="preserve">Образовательный процесс подразделен </w:t>
      </w:r>
      <w:proofErr w:type="gramStart"/>
      <w:r w:rsidRPr="007C4B4F">
        <w:rPr>
          <w:rFonts w:ascii="Times New Roman" w:hAnsi="Times New Roman" w:cs="Times New Roman"/>
          <w:b/>
          <w:color w:val="000000" w:themeColor="text1"/>
          <w:sz w:val="24"/>
          <w:szCs w:val="24"/>
        </w:rPr>
        <w:t>на</w:t>
      </w:r>
      <w:proofErr w:type="gramEnd"/>
      <w:r w:rsidRPr="007C4B4F">
        <w:rPr>
          <w:rFonts w:ascii="Times New Roman" w:hAnsi="Times New Roman" w:cs="Times New Roman"/>
          <w:b/>
          <w:color w:val="000000" w:themeColor="text1"/>
          <w:sz w:val="24"/>
          <w:szCs w:val="24"/>
        </w:rPr>
        <w:t>:</w:t>
      </w:r>
    </w:p>
    <w:p w:rsidR="005C7E2C" w:rsidRPr="007C4B4F" w:rsidRDefault="005C7E2C" w:rsidP="007C4B4F">
      <w:pPr>
        <w:spacing w:after="0" w:line="240" w:lineRule="auto"/>
        <w:jc w:val="both"/>
        <w:rPr>
          <w:rFonts w:ascii="Times New Roman" w:hAnsi="Times New Roman" w:cs="Times New Roman"/>
          <w:color w:val="000000" w:themeColor="text1"/>
          <w:sz w:val="24"/>
          <w:szCs w:val="24"/>
        </w:rPr>
      </w:pPr>
      <w:proofErr w:type="gramStart"/>
      <w:r w:rsidRPr="007C4B4F">
        <w:rPr>
          <w:rFonts w:ascii="Times New Roman" w:hAnsi="Times New Roman" w:cs="Times New Roman"/>
          <w:color w:val="000000" w:themeColor="text1"/>
          <w:sz w:val="24"/>
          <w:szCs w:val="24"/>
        </w:rPr>
        <w:t>Образовательную деятельность, осуществляемую в процессе организации различных  видов деятельности (игровой, коммуникативной, трудовой, познавательно – исследовательской, продуктивной, музыкально – художественной, чтения).</w:t>
      </w:r>
      <w:proofErr w:type="gramEnd"/>
    </w:p>
    <w:p w:rsidR="005C7E2C" w:rsidRPr="007C4B4F" w:rsidRDefault="005C7E2C" w:rsidP="007C4B4F">
      <w:pPr>
        <w:pStyle w:val="a5"/>
        <w:numPr>
          <w:ilvl w:val="0"/>
          <w:numId w:val="25"/>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Образовательную деятельность, осуществляемую в ходе режимных моментов;</w:t>
      </w:r>
    </w:p>
    <w:p w:rsidR="005C7E2C" w:rsidRPr="007C4B4F" w:rsidRDefault="005C7E2C" w:rsidP="007C4B4F">
      <w:pPr>
        <w:numPr>
          <w:ilvl w:val="0"/>
          <w:numId w:val="3"/>
        </w:numPr>
        <w:spacing w:after="0" w:line="240" w:lineRule="auto"/>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Самостоятельную деятельность детей;</w:t>
      </w:r>
    </w:p>
    <w:p w:rsidR="007B5CA2" w:rsidRPr="00B7109C" w:rsidRDefault="005C7E2C" w:rsidP="007C4B4F">
      <w:pPr>
        <w:numPr>
          <w:ilvl w:val="0"/>
          <w:numId w:val="3"/>
        </w:numPr>
        <w:spacing w:after="0" w:line="240" w:lineRule="auto"/>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Взаимодействие с семьями детей по реализации программ</w:t>
      </w:r>
    </w:p>
    <w:p w:rsidR="007B5CA2" w:rsidRPr="007C4B4F" w:rsidRDefault="007B5CA2" w:rsidP="007C4B4F">
      <w:pPr>
        <w:spacing w:after="0" w:line="240" w:lineRule="auto"/>
        <w:jc w:val="both"/>
        <w:rPr>
          <w:rFonts w:ascii="Times New Roman" w:eastAsia="Times New Roman" w:hAnsi="Times New Roman" w:cs="Times New Roman"/>
          <w:b/>
          <w:color w:val="000000" w:themeColor="text1"/>
          <w:sz w:val="24"/>
          <w:szCs w:val="24"/>
        </w:rPr>
      </w:pPr>
    </w:p>
    <w:p w:rsidR="00FE6D45"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 xml:space="preserve">Образовательная деятельность в ходе режимных моментов </w:t>
      </w:r>
    </w:p>
    <w:p w:rsidR="00B7109C" w:rsidRPr="007C4B4F" w:rsidRDefault="00B7109C" w:rsidP="007C4B4F">
      <w:pPr>
        <w:spacing w:after="0" w:line="240" w:lineRule="auto"/>
        <w:jc w:val="both"/>
        <w:rPr>
          <w:rFonts w:ascii="Times New Roman" w:eastAsia="Times New Roman" w:hAnsi="Times New Roman" w:cs="Times New Roman"/>
          <w:b/>
          <w:color w:val="000000" w:themeColor="text1"/>
          <w:sz w:val="24"/>
          <w:szCs w:val="24"/>
        </w:rPr>
      </w:pPr>
    </w:p>
    <w:tbl>
      <w:tblPr>
        <w:tblW w:w="99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920"/>
        <w:gridCol w:w="5618"/>
      </w:tblGrid>
      <w:tr w:rsidR="005C7E2C" w:rsidRPr="007C4B4F" w:rsidTr="00B7109C">
        <w:trPr>
          <w:trHeight w:val="323"/>
        </w:trPr>
        <w:tc>
          <w:tcPr>
            <w:tcW w:w="2410" w:type="dxa"/>
            <w:shd w:val="clear" w:color="auto" w:fill="auto"/>
          </w:tcPr>
          <w:p w:rsidR="005C7E2C" w:rsidRPr="007C4B4F" w:rsidRDefault="005C7E2C" w:rsidP="007C4B4F">
            <w:pPr>
              <w:spacing w:after="0" w:line="240" w:lineRule="auto"/>
              <w:jc w:val="center"/>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Вид деятельности</w:t>
            </w:r>
          </w:p>
        </w:tc>
        <w:tc>
          <w:tcPr>
            <w:tcW w:w="1920" w:type="dxa"/>
            <w:shd w:val="clear" w:color="auto" w:fill="auto"/>
          </w:tcPr>
          <w:p w:rsidR="005C7E2C" w:rsidRPr="007C4B4F" w:rsidRDefault="005C7E2C" w:rsidP="007C4B4F">
            <w:pPr>
              <w:spacing w:after="0" w:line="240" w:lineRule="auto"/>
              <w:jc w:val="center"/>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Периодичность</w:t>
            </w:r>
          </w:p>
        </w:tc>
        <w:tc>
          <w:tcPr>
            <w:tcW w:w="5618" w:type="dxa"/>
            <w:shd w:val="clear" w:color="auto" w:fill="auto"/>
          </w:tcPr>
          <w:p w:rsidR="005C7E2C" w:rsidRPr="007C4B4F" w:rsidRDefault="005C7E2C" w:rsidP="007C4B4F">
            <w:pPr>
              <w:spacing w:after="0" w:line="240" w:lineRule="auto"/>
              <w:jc w:val="center"/>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Интеграция образовательных областей</w:t>
            </w:r>
          </w:p>
        </w:tc>
      </w:tr>
      <w:tr w:rsidR="005C7E2C" w:rsidRPr="007C4B4F" w:rsidTr="00B7109C">
        <w:trPr>
          <w:trHeight w:val="971"/>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Утренняя  гимнастика</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r w:rsidR="005C7E2C" w:rsidRPr="007C4B4F" w:rsidTr="00B7109C">
        <w:trPr>
          <w:trHeight w:val="971"/>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Комплексы закаливающих процедур</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r w:rsidR="005C7E2C" w:rsidRPr="007C4B4F" w:rsidTr="00B7109C">
        <w:trPr>
          <w:trHeight w:val="971"/>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Гигиенические процедуры</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r w:rsidR="005C7E2C" w:rsidRPr="007C4B4F" w:rsidTr="00B7109C">
        <w:trPr>
          <w:trHeight w:val="971"/>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Ситуативные  беседы при проведении режимных моментов</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r w:rsidR="005C7E2C" w:rsidRPr="007C4B4F" w:rsidTr="00B7109C">
        <w:trPr>
          <w:trHeight w:val="971"/>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lastRenderedPageBreak/>
              <w:t>Чтение художественной литературы</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r w:rsidR="005C7E2C" w:rsidRPr="007C4B4F" w:rsidTr="00B7109C">
        <w:trPr>
          <w:trHeight w:val="323"/>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Дежурства</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r w:rsidR="005C7E2C" w:rsidRPr="007C4B4F" w:rsidTr="00B7109C">
        <w:trPr>
          <w:trHeight w:val="971"/>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Прогулки</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«речевое развитие», «познавательное развитие», «социально – коммуникативное развитие», «художе</w:t>
            </w:r>
            <w:r w:rsidR="000008FE" w:rsidRPr="007C4B4F">
              <w:rPr>
                <w:rFonts w:ascii="Times New Roman" w:eastAsia="Times New Roman" w:hAnsi="Times New Roman" w:cs="Times New Roman"/>
                <w:color w:val="000000" w:themeColor="text1"/>
                <w:sz w:val="24"/>
                <w:szCs w:val="24"/>
              </w:rPr>
              <w:t xml:space="preserve">ственно </w:t>
            </w:r>
            <w:proofErr w:type="gramStart"/>
            <w:r w:rsidR="000008FE" w:rsidRPr="007C4B4F">
              <w:rPr>
                <w:rFonts w:ascii="Times New Roman" w:eastAsia="Times New Roman" w:hAnsi="Times New Roman" w:cs="Times New Roman"/>
                <w:color w:val="000000" w:themeColor="text1"/>
                <w:sz w:val="24"/>
                <w:szCs w:val="24"/>
              </w:rPr>
              <w:t>–э</w:t>
            </w:r>
            <w:proofErr w:type="gramEnd"/>
            <w:r w:rsidR="000008FE" w:rsidRPr="007C4B4F">
              <w:rPr>
                <w:rFonts w:ascii="Times New Roman" w:eastAsia="Times New Roman" w:hAnsi="Times New Roman" w:cs="Times New Roman"/>
                <w:color w:val="000000" w:themeColor="text1"/>
                <w:sz w:val="24"/>
                <w:szCs w:val="24"/>
              </w:rPr>
              <w:t>стетическое развитие»</w:t>
            </w:r>
          </w:p>
        </w:tc>
      </w:tr>
      <w:tr w:rsidR="005C7E2C" w:rsidRPr="007C4B4F" w:rsidTr="00B7109C">
        <w:trPr>
          <w:trHeight w:val="971"/>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Игра</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r w:rsidR="005C7E2C" w:rsidRPr="007C4B4F" w:rsidTr="00B7109C">
        <w:trPr>
          <w:trHeight w:val="416"/>
        </w:trPr>
        <w:tc>
          <w:tcPr>
            <w:tcW w:w="2410"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Самостоятельная деятельность в уголках развития</w:t>
            </w:r>
          </w:p>
        </w:tc>
        <w:tc>
          <w:tcPr>
            <w:tcW w:w="1920" w:type="dxa"/>
            <w:shd w:val="clear" w:color="auto" w:fill="auto"/>
          </w:tcPr>
          <w:p w:rsidR="005C7E2C" w:rsidRPr="007C4B4F" w:rsidRDefault="00FE6D45"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Е</w:t>
            </w:r>
            <w:r w:rsidR="005C7E2C" w:rsidRPr="007C4B4F">
              <w:rPr>
                <w:rFonts w:ascii="Times New Roman" w:eastAsia="Times New Roman" w:hAnsi="Times New Roman" w:cs="Times New Roman"/>
                <w:color w:val="000000" w:themeColor="text1"/>
                <w:sz w:val="24"/>
                <w:szCs w:val="24"/>
              </w:rPr>
              <w:t>жедневно</w:t>
            </w:r>
          </w:p>
        </w:tc>
        <w:tc>
          <w:tcPr>
            <w:tcW w:w="5618" w:type="dxa"/>
            <w:shd w:val="clear" w:color="auto" w:fill="auto"/>
          </w:tcPr>
          <w:p w:rsidR="005C7E2C" w:rsidRPr="007C4B4F" w:rsidRDefault="005C7E2C" w:rsidP="007C4B4F">
            <w:pPr>
              <w:spacing w:after="0" w:line="240" w:lineRule="auto"/>
              <w:rPr>
                <w:rFonts w:ascii="Times New Roman" w:eastAsia="Times New Roman" w:hAnsi="Times New Roman" w:cs="Times New Roman"/>
                <w:color w:val="000000" w:themeColor="text1"/>
                <w:sz w:val="24"/>
                <w:szCs w:val="24"/>
              </w:rPr>
            </w:pPr>
            <w:r w:rsidRPr="007C4B4F">
              <w:rPr>
                <w:rFonts w:ascii="Times New Roman" w:eastAsia="Times New Roman" w:hAnsi="Times New Roman" w:cs="Times New Roman"/>
                <w:color w:val="000000" w:themeColor="text1"/>
                <w:sz w:val="24"/>
                <w:szCs w:val="24"/>
              </w:rPr>
              <w:t xml:space="preserve">«речевое развитие», «познавательное развитие», «социально – коммуникативное развитие», «художественно </w:t>
            </w:r>
            <w:proofErr w:type="gramStart"/>
            <w:r w:rsidRPr="007C4B4F">
              <w:rPr>
                <w:rFonts w:ascii="Times New Roman" w:eastAsia="Times New Roman" w:hAnsi="Times New Roman" w:cs="Times New Roman"/>
                <w:color w:val="000000" w:themeColor="text1"/>
                <w:sz w:val="24"/>
                <w:szCs w:val="24"/>
              </w:rPr>
              <w:t>–э</w:t>
            </w:r>
            <w:proofErr w:type="gramEnd"/>
            <w:r w:rsidRPr="007C4B4F">
              <w:rPr>
                <w:rFonts w:ascii="Times New Roman" w:eastAsia="Times New Roman" w:hAnsi="Times New Roman" w:cs="Times New Roman"/>
                <w:color w:val="000000" w:themeColor="text1"/>
                <w:sz w:val="24"/>
                <w:szCs w:val="24"/>
              </w:rPr>
              <w:t>стетическое развитие», «физическое развитие»</w:t>
            </w:r>
          </w:p>
        </w:tc>
      </w:tr>
    </w:tbl>
    <w:p w:rsidR="00AA523E" w:rsidRPr="007C4B4F" w:rsidRDefault="00AA523E" w:rsidP="007C4B4F">
      <w:pPr>
        <w:spacing w:after="0" w:line="240" w:lineRule="auto"/>
        <w:jc w:val="both"/>
        <w:rPr>
          <w:rFonts w:ascii="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hAnsi="Times New Roman" w:cs="Times New Roman"/>
          <w:b/>
          <w:color w:val="000000" w:themeColor="text1"/>
          <w:sz w:val="24"/>
          <w:szCs w:val="24"/>
        </w:rPr>
      </w:pPr>
      <w:r w:rsidRPr="007C4B4F">
        <w:rPr>
          <w:rFonts w:ascii="Times New Roman" w:hAnsi="Times New Roman" w:cs="Times New Roman"/>
          <w:b/>
          <w:color w:val="000000" w:themeColor="text1"/>
          <w:sz w:val="24"/>
          <w:szCs w:val="24"/>
        </w:rPr>
        <w:t>Самостоятельная деятельность детей</w:t>
      </w:r>
    </w:p>
    <w:p w:rsidR="005C7E2C" w:rsidRPr="007C4B4F" w:rsidRDefault="005C7E2C" w:rsidP="007C4B4F">
      <w:pPr>
        <w:numPr>
          <w:ilvl w:val="0"/>
          <w:numId w:val="4"/>
        </w:numPr>
        <w:spacing w:after="0" w:line="240" w:lineRule="auto"/>
        <w:jc w:val="both"/>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Физическое развитие</w:t>
      </w:r>
      <w:r w:rsidRPr="007C4B4F">
        <w:rPr>
          <w:rFonts w:ascii="Times New Roman" w:hAnsi="Times New Roman" w:cs="Times New Roman"/>
          <w:color w:val="000000" w:themeColor="text1"/>
          <w:sz w:val="24"/>
          <w:szCs w:val="24"/>
        </w:rPr>
        <w:t>: самостоятельные  подвижные игры, игры на свежем воздухе, спортивные игры;</w:t>
      </w:r>
    </w:p>
    <w:p w:rsidR="005C7E2C" w:rsidRPr="007C4B4F" w:rsidRDefault="005C7E2C" w:rsidP="007C4B4F">
      <w:pPr>
        <w:numPr>
          <w:ilvl w:val="0"/>
          <w:numId w:val="4"/>
        </w:numPr>
        <w:spacing w:after="0" w:line="240" w:lineRule="auto"/>
        <w:jc w:val="both"/>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Социально – коммуникативное  развитие</w:t>
      </w:r>
      <w:r w:rsidRPr="007C4B4F">
        <w:rPr>
          <w:rFonts w:ascii="Times New Roman" w:hAnsi="Times New Roman" w:cs="Times New Roman"/>
          <w:color w:val="000000" w:themeColor="text1"/>
          <w:sz w:val="24"/>
          <w:szCs w:val="24"/>
        </w:rPr>
        <w:t>: индивидуальные игры, все виды самостоятельной деятельности, предполагающие общение со сверстниками;</w:t>
      </w:r>
    </w:p>
    <w:p w:rsidR="005C7E2C" w:rsidRPr="007C4B4F" w:rsidRDefault="005C7E2C" w:rsidP="007C4B4F">
      <w:pPr>
        <w:numPr>
          <w:ilvl w:val="0"/>
          <w:numId w:val="4"/>
        </w:numPr>
        <w:spacing w:after="0" w:line="240" w:lineRule="auto"/>
        <w:jc w:val="both"/>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Познавательно развитие</w:t>
      </w:r>
      <w:r w:rsidRPr="007C4B4F">
        <w:rPr>
          <w:rFonts w:ascii="Times New Roman" w:hAnsi="Times New Roman" w:cs="Times New Roman"/>
          <w:color w:val="000000" w:themeColor="text1"/>
          <w:sz w:val="24"/>
          <w:szCs w:val="24"/>
        </w:rPr>
        <w:t>: самостоятельное чтение, самостоятельные игры по мотивам  художественныхпроизведений, самостоятельная деятельность в уголке книги, в уголке театра, сюжетно – ролевых игр, развивающие игры.</w:t>
      </w:r>
    </w:p>
    <w:p w:rsidR="005C7E2C" w:rsidRPr="007C4B4F" w:rsidRDefault="005C7E2C" w:rsidP="007C4B4F">
      <w:pPr>
        <w:numPr>
          <w:ilvl w:val="0"/>
          <w:numId w:val="4"/>
        </w:numPr>
        <w:spacing w:after="0" w:line="240" w:lineRule="auto"/>
        <w:jc w:val="both"/>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Художественно – эстетическое развитие:</w:t>
      </w:r>
      <w:r w:rsidR="0044015A" w:rsidRPr="007C4B4F">
        <w:rPr>
          <w:rFonts w:ascii="Times New Roman" w:hAnsi="Times New Roman" w:cs="Times New Roman"/>
          <w:color w:val="000000" w:themeColor="text1"/>
          <w:sz w:val="24"/>
          <w:szCs w:val="24"/>
        </w:rPr>
        <w:t xml:space="preserve"> самостоятельное </w:t>
      </w:r>
      <w:r w:rsidRPr="007C4B4F">
        <w:rPr>
          <w:rFonts w:ascii="Times New Roman" w:hAnsi="Times New Roman" w:cs="Times New Roman"/>
          <w:color w:val="000000" w:themeColor="text1"/>
          <w:sz w:val="24"/>
          <w:szCs w:val="24"/>
        </w:rPr>
        <w:t>рисование, лепка, аппликация, рассматривание репродукций картин, музицировани</w:t>
      </w:r>
      <w:proofErr w:type="gramStart"/>
      <w:r w:rsidRPr="007C4B4F">
        <w:rPr>
          <w:rFonts w:ascii="Times New Roman" w:hAnsi="Times New Roman" w:cs="Times New Roman"/>
          <w:color w:val="000000" w:themeColor="text1"/>
          <w:sz w:val="24"/>
          <w:szCs w:val="24"/>
        </w:rPr>
        <w:t>е(</w:t>
      </w:r>
      <w:proofErr w:type="gramEnd"/>
      <w:r w:rsidRPr="007C4B4F">
        <w:rPr>
          <w:rFonts w:ascii="Times New Roman" w:hAnsi="Times New Roman" w:cs="Times New Roman"/>
          <w:color w:val="000000" w:themeColor="text1"/>
          <w:sz w:val="24"/>
          <w:szCs w:val="24"/>
        </w:rPr>
        <w:t xml:space="preserve"> пение, танцы), игра на детских музыкальных инструментах, слушание музыки.</w:t>
      </w:r>
    </w:p>
    <w:p w:rsidR="003A105E" w:rsidRPr="007C4B4F" w:rsidRDefault="005C7E2C" w:rsidP="007C4B4F">
      <w:pPr>
        <w:numPr>
          <w:ilvl w:val="0"/>
          <w:numId w:val="4"/>
        </w:numPr>
        <w:spacing w:after="0" w:line="240" w:lineRule="auto"/>
        <w:jc w:val="both"/>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Речевое развитие</w:t>
      </w:r>
      <w:r w:rsidRPr="007C4B4F">
        <w:rPr>
          <w:rFonts w:ascii="Times New Roman" w:hAnsi="Times New Roman" w:cs="Times New Roman"/>
          <w:b/>
          <w:i/>
          <w:color w:val="000000" w:themeColor="text1"/>
          <w:sz w:val="24"/>
          <w:szCs w:val="24"/>
        </w:rPr>
        <w:t xml:space="preserve"> – </w:t>
      </w:r>
      <w:r w:rsidRPr="007C4B4F">
        <w:rPr>
          <w:rFonts w:ascii="Times New Roman" w:hAnsi="Times New Roman" w:cs="Times New Roman"/>
          <w:color w:val="000000" w:themeColor="text1"/>
          <w:sz w:val="24"/>
          <w:szCs w:val="24"/>
        </w:rPr>
        <w:t>беседы, речевые ситуации, составление рассказов и сказок словесные и настольно-печатные игры с правилами, ситуативные разговоры, сюжетные, режиссерские игры, игры-драматизации, различные виды театра.</w:t>
      </w:r>
    </w:p>
    <w:p w:rsidR="005C7E2C" w:rsidRPr="007C4B4F" w:rsidRDefault="00C928E4" w:rsidP="007C4B4F">
      <w:pPr>
        <w:spacing w:before="225" w:after="225" w:line="240" w:lineRule="auto"/>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2.5</w:t>
      </w:r>
      <w:r w:rsidR="005C7E2C" w:rsidRPr="007C4B4F">
        <w:rPr>
          <w:rFonts w:ascii="Times New Roman" w:eastAsia="Times New Roman" w:hAnsi="Times New Roman" w:cs="Times New Roman"/>
          <w:b/>
          <w:color w:val="000000" w:themeColor="text1"/>
          <w:sz w:val="24"/>
          <w:szCs w:val="24"/>
        </w:rPr>
        <w:t>.</w:t>
      </w:r>
      <w:r w:rsidR="007B5CA2" w:rsidRPr="007C4B4F">
        <w:rPr>
          <w:rFonts w:ascii="Times New Roman" w:eastAsia="Times New Roman" w:hAnsi="Times New Roman" w:cs="Times New Roman"/>
          <w:b/>
          <w:color w:val="000000" w:themeColor="text1"/>
          <w:sz w:val="24"/>
          <w:szCs w:val="24"/>
        </w:rPr>
        <w:t xml:space="preserve"> </w:t>
      </w:r>
      <w:r w:rsidR="005C7E2C" w:rsidRPr="007C4B4F">
        <w:rPr>
          <w:rFonts w:ascii="Times New Roman" w:eastAsia="Times New Roman" w:hAnsi="Times New Roman" w:cs="Times New Roman"/>
          <w:b/>
          <w:color w:val="000000" w:themeColor="text1"/>
          <w:sz w:val="24"/>
          <w:szCs w:val="24"/>
        </w:rPr>
        <w:t>Взаимодействие с семьей, социумом.</w:t>
      </w:r>
    </w:p>
    <w:p w:rsidR="005C7E2C" w:rsidRPr="007C4B4F" w:rsidRDefault="005C7E2C" w:rsidP="007C4B4F">
      <w:pPr>
        <w:spacing w:after="0" w:line="240" w:lineRule="auto"/>
        <w:jc w:val="both"/>
        <w:rPr>
          <w:rFonts w:ascii="Times New Roman" w:eastAsia="Calibri" w:hAnsi="Times New Roman" w:cs="Times New Roman"/>
          <w:b/>
          <w:color w:val="000000" w:themeColor="text1"/>
          <w:sz w:val="24"/>
          <w:szCs w:val="24"/>
        </w:rPr>
      </w:pPr>
      <w:r w:rsidRPr="007C4B4F">
        <w:rPr>
          <w:rFonts w:ascii="Times New Roman" w:eastAsia="Calibri" w:hAnsi="Times New Roman" w:cs="Times New Roman"/>
          <w:b/>
          <w:color w:val="000000" w:themeColor="text1"/>
          <w:sz w:val="24"/>
          <w:szCs w:val="24"/>
        </w:rPr>
        <w:t xml:space="preserve">Основные цели и задачи </w:t>
      </w:r>
    </w:p>
    <w:p w:rsidR="000008FE" w:rsidRPr="007C4B4F" w:rsidRDefault="005C7E2C" w:rsidP="007C4B4F">
      <w:pPr>
        <w:spacing w:after="0" w:line="240" w:lineRule="auto"/>
        <w:ind w:firstLine="709"/>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w:t>
      </w:r>
      <w:proofErr w:type="spellStart"/>
      <w:r w:rsidRPr="007C4B4F">
        <w:rPr>
          <w:rFonts w:ascii="Times New Roman" w:eastAsia="Calibri" w:hAnsi="Times New Roman" w:cs="Times New Roman"/>
          <w:color w:val="000000" w:themeColor="text1"/>
          <w:sz w:val="24"/>
          <w:szCs w:val="24"/>
        </w:rPr>
        <w:t>социальн</w:t>
      </w:r>
      <w:proofErr w:type="gramStart"/>
      <w:r w:rsidRPr="007C4B4F">
        <w:rPr>
          <w:rFonts w:ascii="Times New Roman" w:eastAsia="Calibri" w:hAnsi="Times New Roman" w:cs="Times New Roman"/>
          <w:color w:val="000000" w:themeColor="text1"/>
          <w:sz w:val="24"/>
          <w:szCs w:val="24"/>
        </w:rPr>
        <w:t>o</w:t>
      </w:r>
      <w:proofErr w:type="spellEnd"/>
      <w:proofErr w:type="gramEnd"/>
      <w:r w:rsidRPr="007C4B4F">
        <w:rPr>
          <w:rFonts w:ascii="Times New Roman" w:eastAsia="Calibri" w:hAnsi="Times New Roman" w:cs="Times New Roman"/>
          <w:color w:val="000000" w:themeColor="text1"/>
          <w:sz w:val="24"/>
          <w:szCs w:val="24"/>
        </w:rPr>
        <w:t xml:space="preserve">-педагогических ситуаций, связанных с воспитанием ребенка); обеспечение права родителей на уважение и понимание, на участие в жизни детского сада. </w:t>
      </w:r>
    </w:p>
    <w:p w:rsidR="0044015A" w:rsidRPr="007C4B4F" w:rsidRDefault="005C7E2C" w:rsidP="007C4B4F">
      <w:pPr>
        <w:spacing w:after="0" w:line="240" w:lineRule="auto"/>
        <w:jc w:val="both"/>
        <w:rPr>
          <w:rFonts w:ascii="Times New Roman" w:eastAsia="Calibri" w:hAnsi="Times New Roman" w:cs="Times New Roman"/>
          <w:color w:val="000000" w:themeColor="text1"/>
          <w:sz w:val="24"/>
          <w:szCs w:val="24"/>
        </w:rPr>
      </w:pPr>
      <w:r w:rsidRPr="007C4B4F">
        <w:rPr>
          <w:rFonts w:ascii="Times New Roman" w:eastAsia="Calibri" w:hAnsi="Times New Roman" w:cs="Times New Roman"/>
          <w:color w:val="000000" w:themeColor="text1"/>
          <w:sz w:val="24"/>
          <w:szCs w:val="24"/>
        </w:rPr>
        <w:t xml:space="preserve">Родителям и воспитателям необходимо преодолеть субординацию, </w:t>
      </w:r>
      <w:proofErr w:type="spellStart"/>
      <w:r w:rsidRPr="007C4B4F">
        <w:rPr>
          <w:rFonts w:ascii="Times New Roman" w:eastAsia="Calibri" w:hAnsi="Times New Roman" w:cs="Times New Roman"/>
          <w:color w:val="000000" w:themeColor="text1"/>
          <w:sz w:val="24"/>
          <w:szCs w:val="24"/>
        </w:rPr>
        <w:t>монологизм</w:t>
      </w:r>
      <w:proofErr w:type="spellEnd"/>
      <w:r w:rsidRPr="007C4B4F">
        <w:rPr>
          <w:rFonts w:ascii="Times New Roman" w:eastAsia="Calibri" w:hAnsi="Times New Roman" w:cs="Times New Roman"/>
          <w:color w:val="000000" w:themeColor="text1"/>
          <w:sz w:val="24"/>
          <w:szCs w:val="24"/>
        </w:rPr>
        <w:t xml:space="preserve"> в отношениях друг с другом, отказаться от привычки критиковать друг друга, научиться видеть друг в друге не средство решения своих проблем, а полноправных партнеров, сотрудников.</w:t>
      </w:r>
    </w:p>
    <w:p w:rsidR="005C7E2C" w:rsidRPr="007C4B4F" w:rsidRDefault="005C7E2C" w:rsidP="007C4B4F">
      <w:pPr>
        <w:spacing w:after="0" w:line="240" w:lineRule="auto"/>
        <w:jc w:val="both"/>
        <w:rPr>
          <w:rFonts w:ascii="Times New Roman" w:eastAsia="Calibri" w:hAnsi="Times New Roman" w:cs="Times New Roman"/>
          <w:color w:val="000000" w:themeColor="text1"/>
          <w:sz w:val="24"/>
          <w:szCs w:val="24"/>
        </w:rPr>
      </w:pPr>
    </w:p>
    <w:p w:rsidR="005C7E2C" w:rsidRPr="007C4B4F" w:rsidRDefault="005C7E2C" w:rsidP="007C4B4F">
      <w:pPr>
        <w:spacing w:after="0" w:line="240" w:lineRule="auto"/>
        <w:jc w:val="both"/>
        <w:rPr>
          <w:rFonts w:ascii="Times New Roman" w:eastAsia="Calibri" w:hAnsi="Times New Roman" w:cs="Times New Roman"/>
          <w:b/>
          <w:color w:val="000000" w:themeColor="text1"/>
          <w:sz w:val="24"/>
          <w:szCs w:val="24"/>
        </w:rPr>
      </w:pPr>
      <w:r w:rsidRPr="007C4B4F">
        <w:rPr>
          <w:rFonts w:ascii="Times New Roman" w:eastAsia="Calibri" w:hAnsi="Times New Roman" w:cs="Times New Roman"/>
          <w:b/>
          <w:color w:val="000000" w:themeColor="text1"/>
          <w:sz w:val="24"/>
          <w:szCs w:val="24"/>
        </w:rPr>
        <w:t>Основные задачи взаимодействия детского сада с семьей:</w:t>
      </w:r>
    </w:p>
    <w:p w:rsidR="0044015A" w:rsidRPr="007C4B4F" w:rsidRDefault="005C7E2C" w:rsidP="007C4B4F">
      <w:pPr>
        <w:pStyle w:val="a5"/>
        <w:numPr>
          <w:ilvl w:val="0"/>
          <w:numId w:val="26"/>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lastRenderedPageBreak/>
        <w:t>изучение отношения педагогов и родителей к различным вопросам воспитания, обучения, развития детей, условий организации разнообразной деятельности в детском саду и семье;</w:t>
      </w:r>
    </w:p>
    <w:p w:rsidR="0044015A" w:rsidRPr="007C4B4F" w:rsidRDefault="005C7E2C" w:rsidP="007C4B4F">
      <w:pPr>
        <w:pStyle w:val="a5"/>
        <w:numPr>
          <w:ilvl w:val="0"/>
          <w:numId w:val="26"/>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 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w:t>
      </w:r>
    </w:p>
    <w:p w:rsidR="0044015A" w:rsidRPr="007C4B4F" w:rsidRDefault="005C7E2C" w:rsidP="007C4B4F">
      <w:pPr>
        <w:pStyle w:val="a5"/>
        <w:numPr>
          <w:ilvl w:val="0"/>
          <w:numId w:val="26"/>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 информирование друг друга об актуальных </w:t>
      </w:r>
      <w:proofErr w:type="gramStart"/>
      <w:r w:rsidRPr="007C4B4F">
        <w:rPr>
          <w:rFonts w:ascii="Times New Roman" w:hAnsi="Times New Roman"/>
          <w:color w:val="000000" w:themeColor="text1"/>
          <w:sz w:val="24"/>
          <w:szCs w:val="24"/>
        </w:rPr>
        <w:t>задачах</w:t>
      </w:r>
      <w:proofErr w:type="gramEnd"/>
      <w:r w:rsidRPr="007C4B4F">
        <w:rPr>
          <w:rFonts w:ascii="Times New Roman" w:hAnsi="Times New Roman"/>
          <w:color w:val="000000" w:themeColor="text1"/>
          <w:sz w:val="24"/>
          <w:szCs w:val="24"/>
        </w:rPr>
        <w:t xml:space="preserve"> воспитания и обучения детей и о возможностях детского сада и семьи в решении данных задач;</w:t>
      </w:r>
    </w:p>
    <w:p w:rsidR="005C7E2C" w:rsidRPr="007C4B4F" w:rsidRDefault="005C7E2C" w:rsidP="007C4B4F">
      <w:pPr>
        <w:pStyle w:val="a5"/>
        <w:numPr>
          <w:ilvl w:val="0"/>
          <w:numId w:val="26"/>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 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 </w:t>
      </w:r>
    </w:p>
    <w:p w:rsidR="0044015A" w:rsidRPr="007C4B4F" w:rsidRDefault="005C7E2C" w:rsidP="007C4B4F">
      <w:pPr>
        <w:pStyle w:val="a5"/>
        <w:numPr>
          <w:ilvl w:val="0"/>
          <w:numId w:val="26"/>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привлечение семей воспитанников к участию в совместных с педагогами мероприятиях, организуемых в районе (городе, области);</w:t>
      </w:r>
    </w:p>
    <w:p w:rsidR="005C7E2C" w:rsidRPr="007C4B4F" w:rsidRDefault="005C7E2C" w:rsidP="007C4B4F">
      <w:pPr>
        <w:pStyle w:val="a5"/>
        <w:numPr>
          <w:ilvl w:val="0"/>
          <w:numId w:val="26"/>
        </w:numPr>
        <w:spacing w:after="0" w:line="240" w:lineRule="auto"/>
        <w:jc w:val="both"/>
        <w:rPr>
          <w:rFonts w:ascii="Times New Roman" w:hAnsi="Times New Roman"/>
          <w:color w:val="000000" w:themeColor="text1"/>
          <w:sz w:val="24"/>
          <w:szCs w:val="24"/>
        </w:rPr>
      </w:pPr>
      <w:r w:rsidRPr="007C4B4F">
        <w:rPr>
          <w:rFonts w:ascii="Times New Roman" w:hAnsi="Times New Roman"/>
          <w:color w:val="000000" w:themeColor="text1"/>
          <w:sz w:val="24"/>
          <w:szCs w:val="24"/>
        </w:rPr>
        <w:t xml:space="preserve"> 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 </w:t>
      </w:r>
    </w:p>
    <w:p w:rsidR="005C7E2C" w:rsidRPr="007C4B4F" w:rsidRDefault="005C7E2C" w:rsidP="007C4B4F">
      <w:pPr>
        <w:suppressAutoHyphens/>
        <w:spacing w:after="0" w:line="240" w:lineRule="auto"/>
        <w:jc w:val="center"/>
        <w:rPr>
          <w:rFonts w:ascii="Times New Roman" w:eastAsia="Times New Roman" w:hAnsi="Times New Roman" w:cs="Times New Roman"/>
          <w:b/>
          <w:color w:val="000000" w:themeColor="text1"/>
          <w:sz w:val="24"/>
          <w:szCs w:val="24"/>
          <w:lang w:eastAsia="zh-CN"/>
        </w:rPr>
      </w:pPr>
    </w:p>
    <w:p w:rsidR="005C7E2C" w:rsidRPr="007C4B4F" w:rsidRDefault="005C7E2C" w:rsidP="007C4B4F">
      <w:pPr>
        <w:overflowPunct w:val="0"/>
        <w:autoSpaceDE w:val="0"/>
        <w:spacing w:after="0" w:line="240" w:lineRule="auto"/>
        <w:jc w:val="center"/>
        <w:rPr>
          <w:rFonts w:ascii="Times New Roman" w:hAnsi="Times New Roman" w:cs="Times New Roman"/>
          <w:b/>
          <w:sz w:val="24"/>
          <w:szCs w:val="24"/>
        </w:rPr>
      </w:pPr>
      <w:r w:rsidRPr="007C4B4F">
        <w:rPr>
          <w:rFonts w:ascii="Times New Roman" w:hAnsi="Times New Roman" w:cs="Times New Roman"/>
          <w:b/>
          <w:sz w:val="24"/>
          <w:szCs w:val="24"/>
        </w:rPr>
        <w:t>План по взаимодействию  с  семьями воспитанников.</w:t>
      </w:r>
    </w:p>
    <w:p w:rsidR="005C7E2C" w:rsidRPr="007C4B4F" w:rsidRDefault="005C7E2C" w:rsidP="007C4B4F">
      <w:pPr>
        <w:overflowPunct w:val="0"/>
        <w:autoSpaceDE w:val="0"/>
        <w:spacing w:after="0" w:line="240" w:lineRule="auto"/>
        <w:jc w:val="center"/>
        <w:rPr>
          <w:rFonts w:ascii="Times New Roman" w:hAnsi="Times New Roman" w:cs="Times New Roman"/>
          <w:b/>
          <w:sz w:val="24"/>
          <w:szCs w:val="24"/>
        </w:rPr>
      </w:pPr>
    </w:p>
    <w:tbl>
      <w:tblPr>
        <w:tblW w:w="9346" w:type="dxa"/>
        <w:tblInd w:w="392" w:type="dxa"/>
        <w:tblLayout w:type="fixed"/>
        <w:tblLook w:val="0000" w:firstRow="0" w:lastRow="0" w:firstColumn="0" w:lastColumn="0" w:noHBand="0" w:noVBand="0"/>
      </w:tblPr>
      <w:tblGrid>
        <w:gridCol w:w="7995"/>
        <w:gridCol w:w="1351"/>
      </w:tblGrid>
      <w:tr w:rsidR="00F333DA" w:rsidRPr="00497D39" w:rsidTr="007F1C59">
        <w:trPr>
          <w:trHeight w:val="475"/>
        </w:trPr>
        <w:tc>
          <w:tcPr>
            <w:tcW w:w="7995" w:type="dxa"/>
            <w:tcBorders>
              <w:top w:val="single" w:sz="4" w:space="0" w:color="000000"/>
              <w:left w:val="single" w:sz="4" w:space="0" w:color="000000"/>
              <w:bottom w:val="single" w:sz="4" w:space="0" w:color="000000"/>
            </w:tcBorders>
            <w:shd w:val="clear" w:color="auto" w:fill="auto"/>
          </w:tcPr>
          <w:p w:rsidR="00F333DA" w:rsidRPr="00497D39" w:rsidRDefault="00F333DA" w:rsidP="00497D39">
            <w:pPr>
              <w:overflowPunct w:val="0"/>
              <w:autoSpaceDE w:val="0"/>
              <w:spacing w:after="0" w:line="240" w:lineRule="auto"/>
              <w:ind w:left="-618" w:firstLine="618"/>
              <w:jc w:val="center"/>
              <w:rPr>
                <w:rFonts w:ascii="Times New Roman" w:hAnsi="Times New Roman" w:cs="Times New Roman"/>
                <w:b/>
                <w:sz w:val="24"/>
                <w:szCs w:val="24"/>
              </w:rPr>
            </w:pPr>
            <w:r w:rsidRPr="00497D39">
              <w:rPr>
                <w:rFonts w:ascii="Times New Roman" w:hAnsi="Times New Roman" w:cs="Times New Roman"/>
                <w:b/>
                <w:sz w:val="24"/>
                <w:szCs w:val="24"/>
              </w:rPr>
              <w:t>Мероприятия</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F333DA" w:rsidRPr="00497D39" w:rsidRDefault="00F333DA" w:rsidP="00497D39">
            <w:pPr>
              <w:overflowPunct w:val="0"/>
              <w:autoSpaceDE w:val="0"/>
              <w:spacing w:after="0" w:line="240" w:lineRule="auto"/>
              <w:jc w:val="center"/>
              <w:rPr>
                <w:rFonts w:ascii="Times New Roman" w:hAnsi="Times New Roman" w:cs="Times New Roman"/>
                <w:b/>
                <w:sz w:val="24"/>
                <w:szCs w:val="24"/>
              </w:rPr>
            </w:pPr>
            <w:r w:rsidRPr="00497D39">
              <w:rPr>
                <w:rFonts w:ascii="Times New Roman" w:hAnsi="Times New Roman" w:cs="Times New Roman"/>
                <w:b/>
                <w:sz w:val="24"/>
                <w:szCs w:val="24"/>
              </w:rPr>
              <w:t>Дата</w:t>
            </w:r>
          </w:p>
        </w:tc>
      </w:tr>
      <w:tr w:rsidR="00F333DA" w:rsidRPr="00497D39" w:rsidTr="007F1C59">
        <w:trPr>
          <w:trHeight w:val="306"/>
        </w:trPr>
        <w:tc>
          <w:tcPr>
            <w:tcW w:w="7995" w:type="dxa"/>
            <w:tcBorders>
              <w:top w:val="single" w:sz="4" w:space="0" w:color="000000"/>
              <w:left w:val="single" w:sz="4" w:space="0" w:color="000000"/>
              <w:bottom w:val="single" w:sz="4" w:space="0" w:color="000000"/>
            </w:tcBorders>
            <w:shd w:val="clear" w:color="auto" w:fill="auto"/>
          </w:tcPr>
          <w:p w:rsidR="00F333DA" w:rsidRPr="00497D39" w:rsidRDefault="00F333DA"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b/>
                <w:sz w:val="24"/>
                <w:szCs w:val="24"/>
              </w:rPr>
              <w:t>Родительские собрания</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F333DA" w:rsidRPr="00497D39" w:rsidRDefault="00F333DA" w:rsidP="00497D39">
            <w:pPr>
              <w:overflowPunct w:val="0"/>
              <w:autoSpaceDE w:val="0"/>
              <w:snapToGrid w:val="0"/>
              <w:spacing w:after="0" w:line="240" w:lineRule="auto"/>
              <w:rPr>
                <w:rFonts w:ascii="Times New Roman" w:hAnsi="Times New Roman" w:cs="Times New Roman"/>
                <w:sz w:val="24"/>
                <w:szCs w:val="24"/>
              </w:rPr>
            </w:pPr>
          </w:p>
        </w:tc>
      </w:tr>
      <w:tr w:rsidR="00F333DA" w:rsidRPr="00497D39" w:rsidTr="007F1C59">
        <w:trPr>
          <w:trHeight w:val="763"/>
        </w:trPr>
        <w:tc>
          <w:tcPr>
            <w:tcW w:w="7995" w:type="dxa"/>
            <w:tcBorders>
              <w:top w:val="single" w:sz="4" w:space="0" w:color="000000"/>
              <w:left w:val="single" w:sz="4" w:space="0" w:color="000000"/>
              <w:bottom w:val="single" w:sz="4" w:space="0" w:color="000000"/>
            </w:tcBorders>
            <w:shd w:val="clear" w:color="auto" w:fill="auto"/>
          </w:tcPr>
          <w:p w:rsidR="00F333DA" w:rsidRPr="00497D39" w:rsidRDefault="00F333DA"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Тема: «</w:t>
            </w:r>
            <w:r w:rsidR="00FF6D0C" w:rsidRPr="00497D39">
              <w:rPr>
                <w:rFonts w:ascii="Times New Roman" w:eastAsia="Times New Roman" w:hAnsi="Times New Roman" w:cs="Times New Roman"/>
                <w:bCs/>
                <w:color w:val="222222"/>
                <w:sz w:val="24"/>
                <w:szCs w:val="24"/>
              </w:rPr>
              <w:t>Гражданско-патриотическое воспитание старших дошкольников через воспитание любви к родному городу»</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F333DA" w:rsidRPr="00497D39" w:rsidRDefault="00B7109C"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Ок</w:t>
            </w:r>
            <w:r w:rsidR="00F333DA" w:rsidRPr="00497D39">
              <w:rPr>
                <w:rFonts w:ascii="Times New Roman" w:hAnsi="Times New Roman" w:cs="Times New Roman"/>
                <w:sz w:val="24"/>
                <w:szCs w:val="24"/>
              </w:rPr>
              <w:t xml:space="preserve">тябрь </w:t>
            </w:r>
          </w:p>
        </w:tc>
      </w:tr>
      <w:tr w:rsidR="00F333DA" w:rsidRPr="00497D39" w:rsidTr="007F1C59">
        <w:trPr>
          <w:trHeight w:val="389"/>
        </w:trPr>
        <w:tc>
          <w:tcPr>
            <w:tcW w:w="7995" w:type="dxa"/>
            <w:tcBorders>
              <w:top w:val="single" w:sz="4" w:space="0" w:color="000000"/>
              <w:left w:val="single" w:sz="4" w:space="0" w:color="000000"/>
              <w:bottom w:val="single" w:sz="4" w:space="0" w:color="000000"/>
            </w:tcBorders>
            <w:shd w:val="clear" w:color="auto" w:fill="auto"/>
          </w:tcPr>
          <w:p w:rsidR="00F333DA" w:rsidRPr="00497D39" w:rsidRDefault="00F333DA"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Тема:</w:t>
            </w:r>
            <w:r w:rsidR="004447F7" w:rsidRPr="00497D39">
              <w:rPr>
                <w:rFonts w:ascii="Times New Roman" w:hAnsi="Times New Roman" w:cs="Times New Roman"/>
                <w:sz w:val="24"/>
                <w:szCs w:val="24"/>
              </w:rPr>
              <w:t xml:space="preserve"> </w:t>
            </w:r>
            <w:r w:rsidR="004447F7" w:rsidRPr="00497D39">
              <w:rPr>
                <w:rFonts w:ascii="Times New Roman" w:eastAsia="Times New Roman" w:hAnsi="Times New Roman" w:cs="Times New Roman"/>
                <w:bCs/>
                <w:color w:val="222222"/>
                <w:sz w:val="24"/>
                <w:szCs w:val="24"/>
              </w:rPr>
              <w:t>«Соблюдение и выполнение режима дня и о дисциплине детей в старшей группе»</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F333DA" w:rsidRPr="00497D39" w:rsidRDefault="0044015A"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Д</w:t>
            </w:r>
            <w:r w:rsidR="00F333DA" w:rsidRPr="00497D39">
              <w:rPr>
                <w:rFonts w:ascii="Times New Roman" w:hAnsi="Times New Roman" w:cs="Times New Roman"/>
                <w:sz w:val="24"/>
                <w:szCs w:val="24"/>
              </w:rPr>
              <w:t>екабрь</w:t>
            </w:r>
          </w:p>
        </w:tc>
      </w:tr>
      <w:tr w:rsidR="00F333DA" w:rsidRPr="00497D39" w:rsidTr="007F1C59">
        <w:trPr>
          <w:trHeight w:val="389"/>
        </w:trPr>
        <w:tc>
          <w:tcPr>
            <w:tcW w:w="7995" w:type="dxa"/>
            <w:tcBorders>
              <w:top w:val="single" w:sz="4" w:space="0" w:color="000000"/>
              <w:left w:val="single" w:sz="4" w:space="0" w:color="000000"/>
              <w:bottom w:val="single" w:sz="4" w:space="0" w:color="000000"/>
            </w:tcBorders>
            <w:shd w:val="clear" w:color="auto" w:fill="auto"/>
          </w:tcPr>
          <w:p w:rsidR="00F333DA" w:rsidRPr="00497D39" w:rsidRDefault="00F333DA"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Тема: «</w:t>
            </w:r>
            <w:r w:rsidR="004447F7" w:rsidRPr="00497D39">
              <w:rPr>
                <w:rFonts w:ascii="Times New Roman" w:eastAsia="Times New Roman" w:hAnsi="Times New Roman" w:cs="Times New Roman"/>
                <w:bCs/>
                <w:color w:val="222222"/>
                <w:sz w:val="24"/>
                <w:szCs w:val="24"/>
              </w:rPr>
              <w:t xml:space="preserve">Подведение итогов работы за 2021/2022 </w:t>
            </w:r>
            <w:proofErr w:type="gramStart"/>
            <w:r w:rsidR="004447F7" w:rsidRPr="00497D39">
              <w:rPr>
                <w:rFonts w:ascii="Times New Roman" w:eastAsia="Times New Roman" w:hAnsi="Times New Roman" w:cs="Times New Roman"/>
                <w:bCs/>
                <w:color w:val="222222"/>
                <w:sz w:val="24"/>
                <w:szCs w:val="24"/>
              </w:rPr>
              <w:t>учебный</w:t>
            </w:r>
            <w:proofErr w:type="gramEnd"/>
            <w:r w:rsidR="004447F7" w:rsidRPr="00497D39">
              <w:rPr>
                <w:rFonts w:ascii="Times New Roman" w:eastAsia="Times New Roman" w:hAnsi="Times New Roman" w:cs="Times New Roman"/>
                <w:bCs/>
                <w:color w:val="222222"/>
                <w:sz w:val="24"/>
                <w:szCs w:val="24"/>
              </w:rPr>
              <w:t xml:space="preserve"> год</w:t>
            </w:r>
            <w:r w:rsidRPr="00497D39">
              <w:rPr>
                <w:rFonts w:ascii="Times New Roman" w:hAnsi="Times New Roman" w:cs="Times New Roman"/>
                <w:sz w:val="24"/>
                <w:szCs w:val="24"/>
              </w:rPr>
              <w:t>»</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F333DA" w:rsidRPr="00497D39" w:rsidRDefault="00F333DA"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 xml:space="preserve">Май </w:t>
            </w:r>
          </w:p>
        </w:tc>
      </w:tr>
      <w:tr w:rsidR="00F333DA" w:rsidRPr="00497D39" w:rsidTr="007F1C59">
        <w:trPr>
          <w:trHeight w:val="763"/>
        </w:trPr>
        <w:tc>
          <w:tcPr>
            <w:tcW w:w="7995" w:type="dxa"/>
            <w:tcBorders>
              <w:top w:val="single" w:sz="4" w:space="0" w:color="000000"/>
              <w:left w:val="single" w:sz="4" w:space="0" w:color="000000"/>
              <w:bottom w:val="single" w:sz="4" w:space="0" w:color="000000"/>
            </w:tcBorders>
            <w:shd w:val="clear" w:color="auto" w:fill="auto"/>
          </w:tcPr>
          <w:p w:rsidR="00F333DA" w:rsidRPr="00497D39" w:rsidRDefault="00F333DA" w:rsidP="00497D39">
            <w:pPr>
              <w:overflowPunct w:val="0"/>
              <w:autoSpaceDE w:val="0"/>
              <w:spacing w:after="0" w:line="240" w:lineRule="auto"/>
              <w:jc w:val="center"/>
              <w:rPr>
                <w:rFonts w:ascii="Times New Roman" w:hAnsi="Times New Roman" w:cs="Times New Roman"/>
                <w:b/>
                <w:sz w:val="24"/>
                <w:szCs w:val="24"/>
              </w:rPr>
            </w:pPr>
          </w:p>
          <w:p w:rsidR="00F333DA" w:rsidRPr="00497D39" w:rsidRDefault="003148AB"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b/>
                <w:sz w:val="24"/>
                <w:szCs w:val="24"/>
              </w:rPr>
              <w:t>К</w:t>
            </w:r>
            <w:r w:rsidR="00F333DA" w:rsidRPr="00497D39">
              <w:rPr>
                <w:rFonts w:ascii="Times New Roman" w:hAnsi="Times New Roman" w:cs="Times New Roman"/>
                <w:b/>
                <w:sz w:val="24"/>
                <w:szCs w:val="24"/>
              </w:rPr>
              <w:t>онкурсы</w:t>
            </w:r>
            <w:r w:rsidRPr="00497D39">
              <w:rPr>
                <w:rFonts w:ascii="Times New Roman" w:hAnsi="Times New Roman" w:cs="Times New Roman"/>
                <w:b/>
                <w:sz w:val="24"/>
                <w:szCs w:val="24"/>
              </w:rPr>
              <w:t>, выставки</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F333DA" w:rsidRPr="00497D39" w:rsidRDefault="00F333DA" w:rsidP="00497D39">
            <w:pPr>
              <w:overflowPunct w:val="0"/>
              <w:autoSpaceDE w:val="0"/>
              <w:snapToGrid w:val="0"/>
              <w:spacing w:after="0" w:line="240" w:lineRule="auto"/>
              <w:rPr>
                <w:rFonts w:ascii="Times New Roman" w:hAnsi="Times New Roman" w:cs="Times New Roman"/>
                <w:sz w:val="24"/>
                <w:szCs w:val="24"/>
              </w:rPr>
            </w:pPr>
          </w:p>
        </w:tc>
      </w:tr>
      <w:tr w:rsidR="00B52BD0" w:rsidRPr="00497D39" w:rsidTr="00B52BD0">
        <w:trPr>
          <w:trHeight w:val="396"/>
        </w:trPr>
        <w:tc>
          <w:tcPr>
            <w:tcW w:w="7995" w:type="dxa"/>
            <w:tcBorders>
              <w:top w:val="single" w:sz="4" w:space="0" w:color="000000"/>
              <w:left w:val="single" w:sz="4" w:space="0" w:color="000000"/>
              <w:bottom w:val="single" w:sz="4" w:space="0" w:color="000000"/>
            </w:tcBorders>
            <w:shd w:val="clear" w:color="auto" w:fill="auto"/>
          </w:tcPr>
          <w:p w:rsidR="00B52BD0" w:rsidRPr="00497D39" w:rsidRDefault="00B52BD0" w:rsidP="00497D39">
            <w:pPr>
              <w:spacing w:after="0" w:line="240" w:lineRule="auto"/>
              <w:jc w:val="both"/>
              <w:rPr>
                <w:rFonts w:ascii="Times New Roman" w:hAnsi="Times New Roman" w:cs="Times New Roman"/>
                <w:sz w:val="24"/>
                <w:szCs w:val="24"/>
              </w:rPr>
            </w:pPr>
            <w:r w:rsidRPr="00497D39">
              <w:rPr>
                <w:rFonts w:ascii="Times New Roman" w:eastAsia="Times New Roman" w:hAnsi="Times New Roman" w:cs="Times New Roman"/>
                <w:color w:val="222222"/>
                <w:sz w:val="24"/>
                <w:szCs w:val="24"/>
              </w:rPr>
              <w:t>Выставка рисунков «Дагестан – мой край родной!»</w:t>
            </w:r>
          </w:p>
        </w:tc>
        <w:tc>
          <w:tcPr>
            <w:tcW w:w="1351" w:type="dxa"/>
            <w:vMerge w:val="restart"/>
            <w:tcBorders>
              <w:top w:val="single" w:sz="4" w:space="0" w:color="000000"/>
              <w:left w:val="single" w:sz="4" w:space="0" w:color="000000"/>
              <w:right w:val="single" w:sz="4" w:space="0" w:color="auto"/>
            </w:tcBorders>
            <w:shd w:val="clear" w:color="auto" w:fill="auto"/>
            <w:vAlign w:val="center"/>
          </w:tcPr>
          <w:p w:rsidR="00B52BD0" w:rsidRPr="00497D39" w:rsidRDefault="00B52BD0"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sz w:val="24"/>
                <w:szCs w:val="24"/>
              </w:rPr>
              <w:t>Сентябрь</w:t>
            </w:r>
          </w:p>
        </w:tc>
      </w:tr>
      <w:tr w:rsidR="00B52BD0" w:rsidRPr="00497D39" w:rsidTr="00806E6D">
        <w:trPr>
          <w:trHeight w:val="396"/>
        </w:trPr>
        <w:tc>
          <w:tcPr>
            <w:tcW w:w="7995" w:type="dxa"/>
            <w:tcBorders>
              <w:top w:val="single" w:sz="4" w:space="0" w:color="000000"/>
              <w:left w:val="single" w:sz="4" w:space="0" w:color="000000"/>
              <w:bottom w:val="single" w:sz="4" w:space="0" w:color="000000"/>
            </w:tcBorders>
            <w:shd w:val="clear" w:color="auto" w:fill="auto"/>
            <w:vAlign w:val="center"/>
          </w:tcPr>
          <w:p w:rsidR="00B52BD0" w:rsidRPr="00497D39" w:rsidRDefault="00B52BD0" w:rsidP="00497D39">
            <w:pPr>
              <w:spacing w:line="240" w:lineRule="auto"/>
              <w:rPr>
                <w:rFonts w:ascii="Times New Roman" w:eastAsia="Times New Roman" w:hAnsi="Times New Roman" w:cs="Times New Roman"/>
                <w:color w:val="222222"/>
                <w:sz w:val="24"/>
                <w:szCs w:val="24"/>
              </w:rPr>
            </w:pPr>
            <w:r w:rsidRPr="00497D39">
              <w:rPr>
                <w:rFonts w:ascii="Times New Roman" w:eastAsia="Times New Roman" w:hAnsi="Times New Roman" w:cs="Times New Roman"/>
                <w:sz w:val="24"/>
                <w:szCs w:val="24"/>
              </w:rPr>
              <w:t xml:space="preserve">Конкурс рисунков </w:t>
            </w:r>
            <w:r w:rsidRPr="00497D39">
              <w:rPr>
                <w:rFonts w:ascii="Times New Roman" w:hAnsi="Times New Roman" w:cs="Times New Roman"/>
                <w:sz w:val="24"/>
                <w:szCs w:val="24"/>
              </w:rPr>
              <w:t>«Мой любимый город»</w:t>
            </w:r>
          </w:p>
        </w:tc>
        <w:tc>
          <w:tcPr>
            <w:tcW w:w="1351" w:type="dxa"/>
            <w:vMerge/>
            <w:tcBorders>
              <w:left w:val="single" w:sz="4" w:space="0" w:color="000000"/>
              <w:bottom w:val="single" w:sz="4" w:space="0" w:color="000000"/>
              <w:right w:val="single" w:sz="4" w:space="0" w:color="auto"/>
            </w:tcBorders>
            <w:shd w:val="clear" w:color="auto" w:fill="auto"/>
          </w:tcPr>
          <w:p w:rsidR="00B52BD0" w:rsidRPr="00497D39" w:rsidRDefault="00B52BD0" w:rsidP="00497D39">
            <w:pPr>
              <w:overflowPunct w:val="0"/>
              <w:autoSpaceDE w:val="0"/>
              <w:spacing w:after="0" w:line="240" w:lineRule="auto"/>
              <w:rPr>
                <w:rFonts w:ascii="Times New Roman" w:hAnsi="Times New Roman" w:cs="Times New Roman"/>
                <w:sz w:val="24"/>
                <w:szCs w:val="24"/>
              </w:rPr>
            </w:pPr>
          </w:p>
        </w:tc>
      </w:tr>
      <w:tr w:rsidR="00B52BD0" w:rsidRPr="00497D39" w:rsidTr="00B52BD0">
        <w:trPr>
          <w:trHeight w:val="396"/>
        </w:trPr>
        <w:tc>
          <w:tcPr>
            <w:tcW w:w="7995" w:type="dxa"/>
            <w:tcBorders>
              <w:top w:val="single" w:sz="4" w:space="0" w:color="000000"/>
              <w:left w:val="single" w:sz="4" w:space="0" w:color="000000"/>
              <w:bottom w:val="single" w:sz="4" w:space="0" w:color="000000"/>
            </w:tcBorders>
            <w:shd w:val="clear" w:color="auto" w:fill="auto"/>
          </w:tcPr>
          <w:p w:rsidR="00B52BD0" w:rsidRPr="00497D39" w:rsidRDefault="00B52BD0" w:rsidP="00497D39">
            <w:pPr>
              <w:spacing w:line="240" w:lineRule="auto"/>
              <w:rPr>
                <w:rFonts w:ascii="Times New Roman" w:eastAsia="Times New Roman" w:hAnsi="Times New Roman" w:cs="Times New Roman"/>
                <w:sz w:val="24"/>
                <w:szCs w:val="24"/>
              </w:rPr>
            </w:pPr>
            <w:r w:rsidRPr="00497D39">
              <w:rPr>
                <w:rFonts w:ascii="Times New Roman" w:eastAsia="Times New Roman" w:hAnsi="Times New Roman" w:cs="Times New Roman"/>
                <w:sz w:val="24"/>
                <w:szCs w:val="24"/>
              </w:rPr>
              <w:t>Выставка детских работ «Осень золотая в гости к нам пришла»</w:t>
            </w:r>
          </w:p>
        </w:tc>
        <w:tc>
          <w:tcPr>
            <w:tcW w:w="1351" w:type="dxa"/>
            <w:vMerge w:val="restart"/>
            <w:tcBorders>
              <w:top w:val="single" w:sz="4" w:space="0" w:color="000000"/>
              <w:left w:val="single" w:sz="4" w:space="0" w:color="000000"/>
              <w:right w:val="single" w:sz="4" w:space="0" w:color="auto"/>
            </w:tcBorders>
            <w:shd w:val="clear" w:color="auto" w:fill="auto"/>
            <w:vAlign w:val="center"/>
          </w:tcPr>
          <w:p w:rsidR="00B52BD0" w:rsidRPr="00497D39" w:rsidRDefault="00B52BD0"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sz w:val="24"/>
                <w:szCs w:val="24"/>
              </w:rPr>
              <w:t xml:space="preserve">Октябрь </w:t>
            </w:r>
          </w:p>
        </w:tc>
      </w:tr>
      <w:tr w:rsidR="00B52BD0" w:rsidRPr="00497D39" w:rsidTr="00806E6D">
        <w:trPr>
          <w:trHeight w:val="599"/>
        </w:trPr>
        <w:tc>
          <w:tcPr>
            <w:tcW w:w="7995" w:type="dxa"/>
            <w:tcBorders>
              <w:top w:val="single" w:sz="4" w:space="0" w:color="000000"/>
              <w:left w:val="single" w:sz="4" w:space="0" w:color="000000"/>
              <w:bottom w:val="single" w:sz="4" w:space="0" w:color="000000"/>
            </w:tcBorders>
            <w:shd w:val="clear" w:color="auto" w:fill="auto"/>
          </w:tcPr>
          <w:p w:rsidR="00B52BD0" w:rsidRPr="00497D39" w:rsidRDefault="00B52BD0" w:rsidP="00497D39">
            <w:pPr>
              <w:spacing w:line="240" w:lineRule="auto"/>
              <w:rPr>
                <w:rFonts w:ascii="Times New Roman" w:eastAsia="Times New Roman" w:hAnsi="Times New Roman" w:cs="Times New Roman"/>
                <w:sz w:val="24"/>
                <w:szCs w:val="24"/>
              </w:rPr>
            </w:pPr>
            <w:r w:rsidRPr="00497D39">
              <w:rPr>
                <w:rFonts w:ascii="Times New Roman" w:eastAsia="Times New Roman" w:hAnsi="Times New Roman" w:cs="Times New Roman"/>
                <w:sz w:val="24"/>
                <w:szCs w:val="24"/>
              </w:rPr>
              <w:t xml:space="preserve">Фотовыставка </w:t>
            </w:r>
            <w:proofErr w:type="gramStart"/>
            <w:r w:rsidRPr="00497D39">
              <w:rPr>
                <w:rFonts w:ascii="Times New Roman" w:eastAsia="Times New Roman" w:hAnsi="Times New Roman" w:cs="Times New Roman"/>
                <w:sz w:val="24"/>
                <w:szCs w:val="24"/>
              </w:rPr>
              <w:t>к</w:t>
            </w:r>
            <w:proofErr w:type="gramEnd"/>
            <w:r w:rsidRPr="00497D39">
              <w:rPr>
                <w:rFonts w:ascii="Times New Roman" w:eastAsia="Times New Roman" w:hAnsi="Times New Roman" w:cs="Times New Roman"/>
                <w:sz w:val="24"/>
                <w:szCs w:val="24"/>
              </w:rPr>
              <w:t xml:space="preserve"> Дню бабушек и дедушек в России «Хорошо нам рядышком с дедушкой и бабушкой»</w:t>
            </w:r>
          </w:p>
        </w:tc>
        <w:tc>
          <w:tcPr>
            <w:tcW w:w="1351" w:type="dxa"/>
            <w:vMerge/>
            <w:tcBorders>
              <w:left w:val="single" w:sz="4" w:space="0" w:color="000000"/>
              <w:bottom w:val="single" w:sz="4" w:space="0" w:color="000000"/>
              <w:right w:val="single" w:sz="4" w:space="0" w:color="auto"/>
            </w:tcBorders>
            <w:shd w:val="clear" w:color="auto" w:fill="auto"/>
          </w:tcPr>
          <w:p w:rsidR="00B52BD0" w:rsidRPr="00497D39" w:rsidRDefault="00B52BD0" w:rsidP="00497D39">
            <w:pPr>
              <w:overflowPunct w:val="0"/>
              <w:autoSpaceDE w:val="0"/>
              <w:spacing w:after="0" w:line="240" w:lineRule="auto"/>
              <w:rPr>
                <w:rFonts w:ascii="Times New Roman" w:hAnsi="Times New Roman" w:cs="Times New Roman"/>
                <w:sz w:val="24"/>
                <w:szCs w:val="24"/>
              </w:rPr>
            </w:pPr>
          </w:p>
        </w:tc>
      </w:tr>
      <w:tr w:rsidR="00FB1DDD" w:rsidRPr="00497D39" w:rsidTr="00B52BD0">
        <w:trPr>
          <w:trHeight w:val="398"/>
        </w:trPr>
        <w:tc>
          <w:tcPr>
            <w:tcW w:w="7995" w:type="dxa"/>
            <w:tcBorders>
              <w:top w:val="single" w:sz="4" w:space="0" w:color="000000"/>
              <w:left w:val="single" w:sz="4" w:space="0" w:color="000000"/>
              <w:bottom w:val="single" w:sz="4" w:space="0" w:color="000000"/>
            </w:tcBorders>
            <w:shd w:val="clear" w:color="auto" w:fill="auto"/>
          </w:tcPr>
          <w:p w:rsidR="00FB1DDD" w:rsidRPr="00497D39" w:rsidRDefault="00FB1DDD" w:rsidP="00497D39">
            <w:pPr>
              <w:spacing w:line="240" w:lineRule="auto"/>
              <w:rPr>
                <w:rFonts w:ascii="Times New Roman" w:eastAsia="Times New Roman" w:hAnsi="Times New Roman" w:cs="Times New Roman"/>
                <w:sz w:val="24"/>
                <w:szCs w:val="24"/>
              </w:rPr>
            </w:pPr>
            <w:r w:rsidRPr="00497D39">
              <w:rPr>
                <w:rFonts w:ascii="Times New Roman" w:eastAsia="Times New Roman" w:hAnsi="Times New Roman" w:cs="Times New Roman"/>
                <w:sz w:val="24"/>
                <w:szCs w:val="24"/>
              </w:rPr>
              <w:t>Выставка стенгазет «Всемирный день ребенка»</w:t>
            </w:r>
          </w:p>
        </w:tc>
        <w:tc>
          <w:tcPr>
            <w:tcW w:w="1351" w:type="dxa"/>
            <w:vMerge w:val="restart"/>
            <w:tcBorders>
              <w:top w:val="single" w:sz="4" w:space="0" w:color="000000"/>
              <w:left w:val="single" w:sz="4" w:space="0" w:color="000000"/>
              <w:right w:val="single" w:sz="4" w:space="0" w:color="auto"/>
            </w:tcBorders>
            <w:shd w:val="clear" w:color="auto" w:fill="auto"/>
            <w:vAlign w:val="center"/>
          </w:tcPr>
          <w:p w:rsidR="00FB1DDD" w:rsidRPr="00497D39" w:rsidRDefault="00FB1DDD"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sz w:val="24"/>
                <w:szCs w:val="24"/>
              </w:rPr>
              <w:t xml:space="preserve">Ноябрь </w:t>
            </w:r>
          </w:p>
        </w:tc>
      </w:tr>
      <w:tr w:rsidR="00FB1DDD" w:rsidRPr="00497D39" w:rsidTr="00806E6D">
        <w:trPr>
          <w:trHeight w:val="617"/>
        </w:trPr>
        <w:tc>
          <w:tcPr>
            <w:tcW w:w="7995" w:type="dxa"/>
            <w:tcBorders>
              <w:top w:val="single" w:sz="4" w:space="0" w:color="000000"/>
              <w:left w:val="single" w:sz="4" w:space="0" w:color="000000"/>
              <w:bottom w:val="single" w:sz="4" w:space="0" w:color="000000"/>
            </w:tcBorders>
            <w:shd w:val="clear" w:color="auto" w:fill="auto"/>
          </w:tcPr>
          <w:p w:rsidR="00FB1DDD" w:rsidRPr="00497D39" w:rsidRDefault="00FB1DDD" w:rsidP="00497D39">
            <w:pPr>
              <w:spacing w:line="240" w:lineRule="auto"/>
              <w:rPr>
                <w:rFonts w:ascii="Times New Roman" w:eastAsia="Times New Roman" w:hAnsi="Times New Roman" w:cs="Times New Roman"/>
                <w:sz w:val="24"/>
                <w:szCs w:val="24"/>
              </w:rPr>
            </w:pPr>
            <w:r w:rsidRPr="00497D39">
              <w:rPr>
                <w:rFonts w:ascii="Times New Roman" w:eastAsia="Times New Roman" w:hAnsi="Times New Roman" w:cs="Times New Roman"/>
                <w:sz w:val="24"/>
                <w:szCs w:val="24"/>
              </w:rPr>
              <w:t>Конкурс рисунков ко Дню рождения Деда Мороза «Дед Мороз и все, все, все!»</w:t>
            </w:r>
          </w:p>
        </w:tc>
        <w:tc>
          <w:tcPr>
            <w:tcW w:w="1351" w:type="dxa"/>
            <w:vMerge/>
            <w:tcBorders>
              <w:left w:val="single" w:sz="4" w:space="0" w:color="000000"/>
              <w:right w:val="single" w:sz="4" w:space="0" w:color="auto"/>
            </w:tcBorders>
            <w:shd w:val="clear" w:color="auto" w:fill="auto"/>
          </w:tcPr>
          <w:p w:rsidR="00FB1DDD" w:rsidRPr="00497D39" w:rsidRDefault="00FB1DDD" w:rsidP="00497D39">
            <w:pPr>
              <w:overflowPunct w:val="0"/>
              <w:autoSpaceDE w:val="0"/>
              <w:spacing w:after="0" w:line="240" w:lineRule="auto"/>
              <w:rPr>
                <w:rFonts w:ascii="Times New Roman" w:hAnsi="Times New Roman" w:cs="Times New Roman"/>
                <w:sz w:val="24"/>
                <w:szCs w:val="24"/>
              </w:rPr>
            </w:pPr>
          </w:p>
        </w:tc>
      </w:tr>
      <w:tr w:rsidR="00FB1DDD" w:rsidRPr="00497D39" w:rsidTr="00806E6D">
        <w:trPr>
          <w:trHeight w:val="396"/>
        </w:trPr>
        <w:tc>
          <w:tcPr>
            <w:tcW w:w="7995" w:type="dxa"/>
            <w:tcBorders>
              <w:top w:val="single" w:sz="4" w:space="0" w:color="000000"/>
              <w:left w:val="single" w:sz="4" w:space="0" w:color="000000"/>
              <w:bottom w:val="single" w:sz="4" w:space="0" w:color="000000"/>
            </w:tcBorders>
            <w:shd w:val="clear" w:color="auto" w:fill="auto"/>
          </w:tcPr>
          <w:p w:rsidR="00FB1DDD" w:rsidRPr="00497D39" w:rsidRDefault="00FB1DDD" w:rsidP="00497D39">
            <w:pPr>
              <w:spacing w:line="240" w:lineRule="auto"/>
              <w:rPr>
                <w:rFonts w:ascii="Times New Roman" w:eastAsia="Times New Roman" w:hAnsi="Times New Roman" w:cs="Times New Roman"/>
                <w:sz w:val="24"/>
                <w:szCs w:val="24"/>
              </w:rPr>
            </w:pPr>
            <w:r w:rsidRPr="00497D39">
              <w:rPr>
                <w:rFonts w:ascii="Times New Roman" w:eastAsia="Times New Roman" w:hAnsi="Times New Roman" w:cs="Times New Roman"/>
                <w:sz w:val="24"/>
                <w:szCs w:val="24"/>
              </w:rPr>
              <w:t>Фотовыставка  «</w:t>
            </w:r>
            <w:proofErr w:type="gramStart"/>
            <w:r w:rsidRPr="00497D39">
              <w:rPr>
                <w:rFonts w:ascii="Times New Roman" w:eastAsia="Times New Roman" w:hAnsi="Times New Roman" w:cs="Times New Roman"/>
                <w:sz w:val="24"/>
                <w:szCs w:val="24"/>
              </w:rPr>
              <w:t>Самая</w:t>
            </w:r>
            <w:proofErr w:type="gramEnd"/>
            <w:r w:rsidRPr="00497D39">
              <w:rPr>
                <w:rFonts w:ascii="Times New Roman" w:eastAsia="Times New Roman" w:hAnsi="Times New Roman" w:cs="Times New Roman"/>
                <w:sz w:val="24"/>
                <w:szCs w:val="24"/>
              </w:rPr>
              <w:t xml:space="preserve"> красивая…» (фотографии мам, бабушек, прабабушек)</w:t>
            </w:r>
          </w:p>
        </w:tc>
        <w:tc>
          <w:tcPr>
            <w:tcW w:w="1351" w:type="dxa"/>
            <w:vMerge/>
            <w:tcBorders>
              <w:left w:val="single" w:sz="4" w:space="0" w:color="000000"/>
              <w:right w:val="single" w:sz="4" w:space="0" w:color="auto"/>
            </w:tcBorders>
            <w:shd w:val="clear" w:color="auto" w:fill="auto"/>
          </w:tcPr>
          <w:p w:rsidR="00FB1DDD" w:rsidRPr="00497D39" w:rsidRDefault="00FB1DDD" w:rsidP="00497D39">
            <w:pPr>
              <w:overflowPunct w:val="0"/>
              <w:autoSpaceDE w:val="0"/>
              <w:spacing w:after="0" w:line="240" w:lineRule="auto"/>
              <w:rPr>
                <w:rFonts w:ascii="Times New Roman" w:hAnsi="Times New Roman" w:cs="Times New Roman"/>
                <w:sz w:val="24"/>
                <w:szCs w:val="24"/>
              </w:rPr>
            </w:pPr>
          </w:p>
        </w:tc>
      </w:tr>
      <w:tr w:rsidR="00FB1DDD" w:rsidRPr="00497D39" w:rsidTr="00806E6D">
        <w:trPr>
          <w:trHeight w:val="396"/>
        </w:trPr>
        <w:tc>
          <w:tcPr>
            <w:tcW w:w="7995" w:type="dxa"/>
            <w:tcBorders>
              <w:top w:val="single" w:sz="4" w:space="0" w:color="000000"/>
              <w:left w:val="single" w:sz="4" w:space="0" w:color="000000"/>
              <w:bottom w:val="single" w:sz="4" w:space="0" w:color="000000"/>
            </w:tcBorders>
            <w:shd w:val="clear" w:color="auto" w:fill="auto"/>
          </w:tcPr>
          <w:p w:rsidR="00FB1DDD" w:rsidRPr="00497D39" w:rsidRDefault="00FB1DDD" w:rsidP="00497D39">
            <w:pPr>
              <w:spacing w:line="240" w:lineRule="auto"/>
              <w:rPr>
                <w:rFonts w:ascii="Times New Roman" w:eastAsia="Times New Roman" w:hAnsi="Times New Roman" w:cs="Times New Roman"/>
                <w:sz w:val="24"/>
                <w:szCs w:val="24"/>
              </w:rPr>
            </w:pPr>
            <w:r w:rsidRPr="00497D39">
              <w:rPr>
                <w:rFonts w:ascii="Times New Roman" w:eastAsia="Times New Roman" w:hAnsi="Times New Roman" w:cs="Times New Roman"/>
                <w:sz w:val="24"/>
                <w:szCs w:val="24"/>
              </w:rPr>
              <w:t>Фотовыставка к Всемирному дню домашних животных «Мой любимый питомец! »</w:t>
            </w:r>
          </w:p>
        </w:tc>
        <w:tc>
          <w:tcPr>
            <w:tcW w:w="1351" w:type="dxa"/>
            <w:vMerge/>
            <w:tcBorders>
              <w:left w:val="single" w:sz="4" w:space="0" w:color="000000"/>
              <w:bottom w:val="single" w:sz="4" w:space="0" w:color="000000"/>
              <w:right w:val="single" w:sz="4" w:space="0" w:color="auto"/>
            </w:tcBorders>
            <w:shd w:val="clear" w:color="auto" w:fill="auto"/>
          </w:tcPr>
          <w:p w:rsidR="00FB1DDD" w:rsidRPr="00497D39" w:rsidRDefault="00FB1DDD" w:rsidP="00497D39">
            <w:pPr>
              <w:overflowPunct w:val="0"/>
              <w:autoSpaceDE w:val="0"/>
              <w:spacing w:after="0" w:line="240" w:lineRule="auto"/>
              <w:rPr>
                <w:rFonts w:ascii="Times New Roman" w:hAnsi="Times New Roman" w:cs="Times New Roman"/>
                <w:sz w:val="24"/>
                <w:szCs w:val="24"/>
              </w:rPr>
            </w:pPr>
          </w:p>
        </w:tc>
      </w:tr>
      <w:tr w:rsidR="00FB1DDD" w:rsidRPr="00497D39" w:rsidTr="00FB1DDD">
        <w:trPr>
          <w:trHeight w:val="396"/>
        </w:trPr>
        <w:tc>
          <w:tcPr>
            <w:tcW w:w="7995" w:type="dxa"/>
            <w:tcBorders>
              <w:top w:val="single" w:sz="4" w:space="0" w:color="000000"/>
              <w:left w:val="single" w:sz="4" w:space="0" w:color="000000"/>
              <w:bottom w:val="single" w:sz="4" w:space="0" w:color="000000"/>
            </w:tcBorders>
            <w:shd w:val="clear" w:color="auto" w:fill="auto"/>
          </w:tcPr>
          <w:p w:rsidR="00FB1DDD" w:rsidRPr="00497D39" w:rsidRDefault="00FB1DDD" w:rsidP="00497D39">
            <w:pPr>
              <w:spacing w:line="240" w:lineRule="auto"/>
              <w:rPr>
                <w:rFonts w:ascii="Times New Roman" w:eastAsia="Times New Roman" w:hAnsi="Times New Roman" w:cs="Times New Roman"/>
                <w:sz w:val="24"/>
                <w:szCs w:val="24"/>
              </w:rPr>
            </w:pPr>
            <w:r w:rsidRPr="00497D39">
              <w:rPr>
                <w:rFonts w:ascii="Times New Roman" w:eastAsia="Times New Roman" w:hAnsi="Times New Roman" w:cs="Times New Roman"/>
                <w:sz w:val="24"/>
                <w:szCs w:val="24"/>
              </w:rPr>
              <w:t>Выставка стенгазет ко Дню Конституции РФ</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FB1DDD" w:rsidRPr="00497D39" w:rsidRDefault="00FB1DDD" w:rsidP="00497D39">
            <w:pPr>
              <w:overflowPunct w:val="0"/>
              <w:autoSpaceDE w:val="0"/>
              <w:spacing w:after="0" w:line="240" w:lineRule="auto"/>
              <w:rPr>
                <w:rFonts w:ascii="Times New Roman" w:hAnsi="Times New Roman" w:cs="Times New Roman"/>
                <w:sz w:val="24"/>
                <w:szCs w:val="24"/>
              </w:rPr>
            </w:pPr>
          </w:p>
        </w:tc>
      </w:tr>
      <w:tr w:rsidR="00FB1DDD" w:rsidRPr="00497D39" w:rsidTr="00806E6D">
        <w:trPr>
          <w:trHeight w:val="396"/>
        </w:trPr>
        <w:tc>
          <w:tcPr>
            <w:tcW w:w="7995" w:type="dxa"/>
            <w:tcBorders>
              <w:top w:val="single" w:sz="4" w:space="0" w:color="000000"/>
              <w:left w:val="single" w:sz="4" w:space="0" w:color="000000"/>
              <w:bottom w:val="single" w:sz="4" w:space="0" w:color="000000"/>
            </w:tcBorders>
            <w:shd w:val="clear" w:color="auto" w:fill="auto"/>
          </w:tcPr>
          <w:p w:rsidR="00FB1DDD" w:rsidRPr="00497D39" w:rsidRDefault="00FB1DDD" w:rsidP="00497D39">
            <w:pPr>
              <w:spacing w:line="240" w:lineRule="auto"/>
              <w:rPr>
                <w:rFonts w:ascii="Times New Roman" w:eastAsia="Times New Roman" w:hAnsi="Times New Roman" w:cs="Times New Roman"/>
                <w:sz w:val="24"/>
                <w:szCs w:val="24"/>
              </w:rPr>
            </w:pPr>
            <w:r w:rsidRPr="00497D39">
              <w:rPr>
                <w:rFonts w:ascii="Times New Roman" w:hAnsi="Times New Roman" w:cs="Times New Roman"/>
                <w:sz w:val="24"/>
                <w:szCs w:val="24"/>
              </w:rPr>
              <w:lastRenderedPageBreak/>
              <w:t>Конкурс по оформлению групп «Мастерская Деда Мороза»</w:t>
            </w:r>
          </w:p>
        </w:tc>
        <w:tc>
          <w:tcPr>
            <w:tcW w:w="1351" w:type="dxa"/>
            <w:vMerge w:val="restart"/>
            <w:tcBorders>
              <w:top w:val="single" w:sz="4" w:space="0" w:color="000000"/>
              <w:left w:val="single" w:sz="4" w:space="0" w:color="000000"/>
              <w:right w:val="single" w:sz="4" w:space="0" w:color="auto"/>
            </w:tcBorders>
            <w:shd w:val="clear" w:color="auto" w:fill="auto"/>
            <w:vAlign w:val="center"/>
          </w:tcPr>
          <w:p w:rsidR="00FB1DDD" w:rsidRPr="00497D39" w:rsidRDefault="00FB1DDD"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sz w:val="24"/>
                <w:szCs w:val="24"/>
              </w:rPr>
              <w:t xml:space="preserve">Декабрь </w:t>
            </w:r>
          </w:p>
        </w:tc>
      </w:tr>
      <w:tr w:rsidR="00FB1DDD" w:rsidRPr="00497D39" w:rsidTr="00806E6D">
        <w:trPr>
          <w:trHeight w:val="396"/>
        </w:trPr>
        <w:tc>
          <w:tcPr>
            <w:tcW w:w="7995" w:type="dxa"/>
            <w:tcBorders>
              <w:top w:val="single" w:sz="4" w:space="0" w:color="000000"/>
              <w:left w:val="single" w:sz="4" w:space="0" w:color="000000"/>
              <w:bottom w:val="single" w:sz="4" w:space="0" w:color="000000"/>
            </w:tcBorders>
            <w:shd w:val="clear" w:color="auto" w:fill="auto"/>
          </w:tcPr>
          <w:p w:rsidR="00FB1DDD" w:rsidRPr="00497D39" w:rsidRDefault="00FB1DDD" w:rsidP="00497D39">
            <w:pPr>
              <w:spacing w:line="240" w:lineRule="auto"/>
              <w:rPr>
                <w:rFonts w:ascii="Times New Roman" w:hAnsi="Times New Roman" w:cs="Times New Roman"/>
                <w:sz w:val="24"/>
                <w:szCs w:val="24"/>
              </w:rPr>
            </w:pPr>
            <w:r w:rsidRPr="00497D39">
              <w:rPr>
                <w:rFonts w:ascii="Times New Roman" w:hAnsi="Times New Roman" w:cs="Times New Roman"/>
                <w:sz w:val="24"/>
                <w:szCs w:val="24"/>
              </w:rPr>
              <w:t>Конкурс рисунков и поделок «Красавица-Зима»</w:t>
            </w:r>
          </w:p>
        </w:tc>
        <w:tc>
          <w:tcPr>
            <w:tcW w:w="1351" w:type="dxa"/>
            <w:vMerge/>
            <w:tcBorders>
              <w:left w:val="single" w:sz="4" w:space="0" w:color="000000"/>
              <w:bottom w:val="single" w:sz="4" w:space="0" w:color="000000"/>
              <w:right w:val="single" w:sz="4" w:space="0" w:color="auto"/>
            </w:tcBorders>
            <w:shd w:val="clear" w:color="auto" w:fill="auto"/>
            <w:vAlign w:val="center"/>
          </w:tcPr>
          <w:p w:rsidR="00FB1DDD" w:rsidRPr="00497D39" w:rsidRDefault="00FB1DDD" w:rsidP="00497D39">
            <w:pPr>
              <w:overflowPunct w:val="0"/>
              <w:autoSpaceDE w:val="0"/>
              <w:spacing w:after="0" w:line="240" w:lineRule="auto"/>
              <w:jc w:val="center"/>
              <w:rPr>
                <w:rFonts w:ascii="Times New Roman" w:hAnsi="Times New Roman" w:cs="Times New Roman"/>
                <w:sz w:val="24"/>
                <w:szCs w:val="24"/>
              </w:rPr>
            </w:pPr>
          </w:p>
        </w:tc>
      </w:tr>
      <w:tr w:rsidR="009550AC" w:rsidRPr="00497D39" w:rsidTr="00497D39">
        <w:trPr>
          <w:trHeight w:val="300"/>
        </w:trPr>
        <w:tc>
          <w:tcPr>
            <w:tcW w:w="7995" w:type="dxa"/>
            <w:tcBorders>
              <w:top w:val="single" w:sz="4" w:space="0" w:color="000000"/>
              <w:left w:val="single" w:sz="4" w:space="0" w:color="000000"/>
              <w:bottom w:val="single" w:sz="4" w:space="0" w:color="000000"/>
            </w:tcBorders>
            <w:shd w:val="clear" w:color="auto" w:fill="auto"/>
          </w:tcPr>
          <w:p w:rsidR="009550AC" w:rsidRPr="00497D39" w:rsidRDefault="009550AC" w:rsidP="00497D39">
            <w:pPr>
              <w:spacing w:line="240" w:lineRule="auto"/>
              <w:rPr>
                <w:rFonts w:ascii="Times New Roman" w:hAnsi="Times New Roman" w:cs="Times New Roman"/>
                <w:sz w:val="24"/>
                <w:szCs w:val="24"/>
              </w:rPr>
            </w:pPr>
            <w:r w:rsidRPr="00497D39">
              <w:rPr>
                <w:rFonts w:ascii="Times New Roman" w:hAnsi="Times New Roman" w:cs="Times New Roman"/>
                <w:sz w:val="24"/>
                <w:szCs w:val="24"/>
              </w:rPr>
              <w:t>Выставка рисунков «Защитники Родины»</w:t>
            </w:r>
          </w:p>
        </w:tc>
        <w:tc>
          <w:tcPr>
            <w:tcW w:w="1351" w:type="dxa"/>
            <w:vMerge w:val="restart"/>
            <w:tcBorders>
              <w:top w:val="single" w:sz="4" w:space="0" w:color="000000"/>
              <w:left w:val="single" w:sz="4" w:space="0" w:color="000000"/>
              <w:right w:val="single" w:sz="4" w:space="0" w:color="auto"/>
            </w:tcBorders>
            <w:shd w:val="clear" w:color="auto" w:fill="auto"/>
            <w:vAlign w:val="center"/>
          </w:tcPr>
          <w:p w:rsidR="009550AC" w:rsidRPr="00497D39" w:rsidRDefault="009550AC"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sz w:val="24"/>
                <w:szCs w:val="24"/>
              </w:rPr>
              <w:t xml:space="preserve">Февраль </w:t>
            </w:r>
          </w:p>
        </w:tc>
      </w:tr>
      <w:tr w:rsidR="009550AC" w:rsidRPr="00497D39" w:rsidTr="00497D39">
        <w:trPr>
          <w:trHeight w:val="235"/>
        </w:trPr>
        <w:tc>
          <w:tcPr>
            <w:tcW w:w="7995" w:type="dxa"/>
            <w:tcBorders>
              <w:top w:val="single" w:sz="4" w:space="0" w:color="000000"/>
              <w:left w:val="single" w:sz="4" w:space="0" w:color="000000"/>
              <w:bottom w:val="single" w:sz="4" w:space="0" w:color="000000"/>
            </w:tcBorders>
            <w:shd w:val="clear" w:color="auto" w:fill="auto"/>
          </w:tcPr>
          <w:p w:rsidR="009550AC" w:rsidRPr="00497D39" w:rsidRDefault="009550AC" w:rsidP="00497D39">
            <w:pPr>
              <w:spacing w:line="240" w:lineRule="auto"/>
              <w:rPr>
                <w:rFonts w:ascii="Times New Roman" w:hAnsi="Times New Roman" w:cs="Times New Roman"/>
                <w:sz w:val="24"/>
                <w:szCs w:val="24"/>
              </w:rPr>
            </w:pPr>
            <w:r w:rsidRPr="00497D39">
              <w:rPr>
                <w:rFonts w:ascii="Times New Roman" w:eastAsia="Times New Roman" w:hAnsi="Times New Roman" w:cs="Times New Roman"/>
                <w:sz w:val="24"/>
                <w:szCs w:val="24"/>
              </w:rPr>
              <w:t>Фотовыставка «Наши папы – лучше всех»</w:t>
            </w:r>
          </w:p>
        </w:tc>
        <w:tc>
          <w:tcPr>
            <w:tcW w:w="1351" w:type="dxa"/>
            <w:vMerge/>
            <w:tcBorders>
              <w:left w:val="single" w:sz="4" w:space="0" w:color="000000"/>
              <w:right w:val="single" w:sz="4" w:space="0" w:color="auto"/>
            </w:tcBorders>
            <w:shd w:val="clear" w:color="auto" w:fill="auto"/>
          </w:tcPr>
          <w:p w:rsidR="009550AC" w:rsidRPr="00497D39" w:rsidRDefault="009550AC" w:rsidP="00497D39">
            <w:pPr>
              <w:overflowPunct w:val="0"/>
              <w:autoSpaceDE w:val="0"/>
              <w:spacing w:after="0" w:line="240" w:lineRule="auto"/>
              <w:rPr>
                <w:rFonts w:ascii="Times New Roman" w:hAnsi="Times New Roman" w:cs="Times New Roman"/>
                <w:sz w:val="24"/>
                <w:szCs w:val="24"/>
              </w:rPr>
            </w:pPr>
          </w:p>
        </w:tc>
      </w:tr>
      <w:tr w:rsidR="009550AC" w:rsidRPr="00497D39" w:rsidTr="00497D39">
        <w:trPr>
          <w:trHeight w:val="314"/>
        </w:trPr>
        <w:tc>
          <w:tcPr>
            <w:tcW w:w="7995" w:type="dxa"/>
            <w:tcBorders>
              <w:top w:val="single" w:sz="4" w:space="0" w:color="000000"/>
              <w:left w:val="single" w:sz="4" w:space="0" w:color="000000"/>
              <w:bottom w:val="single" w:sz="4" w:space="0" w:color="000000"/>
            </w:tcBorders>
            <w:shd w:val="clear" w:color="auto" w:fill="auto"/>
          </w:tcPr>
          <w:p w:rsidR="009550AC" w:rsidRPr="00497D39" w:rsidRDefault="009550AC" w:rsidP="00497D39">
            <w:pPr>
              <w:spacing w:line="240" w:lineRule="auto"/>
              <w:rPr>
                <w:rFonts w:ascii="Times New Roman" w:hAnsi="Times New Roman" w:cs="Times New Roman"/>
                <w:sz w:val="24"/>
                <w:szCs w:val="24"/>
              </w:rPr>
            </w:pPr>
            <w:r w:rsidRPr="00497D39">
              <w:rPr>
                <w:rFonts w:ascii="Times New Roman" w:hAnsi="Times New Roman" w:cs="Times New Roman"/>
                <w:sz w:val="24"/>
                <w:szCs w:val="24"/>
              </w:rPr>
              <w:t>Выставка рисунков  «Подарок маме»</w:t>
            </w:r>
          </w:p>
        </w:tc>
        <w:tc>
          <w:tcPr>
            <w:tcW w:w="1351" w:type="dxa"/>
            <w:vMerge/>
            <w:tcBorders>
              <w:left w:val="single" w:sz="4" w:space="0" w:color="000000"/>
              <w:bottom w:val="single" w:sz="4" w:space="0" w:color="000000"/>
              <w:right w:val="single" w:sz="4" w:space="0" w:color="auto"/>
            </w:tcBorders>
            <w:shd w:val="clear" w:color="auto" w:fill="auto"/>
          </w:tcPr>
          <w:p w:rsidR="009550AC" w:rsidRPr="00497D39" w:rsidRDefault="009550AC" w:rsidP="00497D39">
            <w:pPr>
              <w:overflowPunct w:val="0"/>
              <w:autoSpaceDE w:val="0"/>
              <w:spacing w:after="0" w:line="240" w:lineRule="auto"/>
              <w:rPr>
                <w:rFonts w:ascii="Times New Roman" w:hAnsi="Times New Roman" w:cs="Times New Roman"/>
                <w:sz w:val="24"/>
                <w:szCs w:val="24"/>
              </w:rPr>
            </w:pPr>
          </w:p>
        </w:tc>
      </w:tr>
      <w:tr w:rsidR="00497D39" w:rsidRPr="00497D39" w:rsidTr="00497D39">
        <w:trPr>
          <w:trHeight w:val="396"/>
        </w:trPr>
        <w:tc>
          <w:tcPr>
            <w:tcW w:w="7995" w:type="dxa"/>
            <w:tcBorders>
              <w:top w:val="single" w:sz="4" w:space="0" w:color="000000"/>
              <w:left w:val="single" w:sz="4" w:space="0" w:color="000000"/>
              <w:bottom w:val="single" w:sz="4" w:space="0" w:color="000000"/>
            </w:tcBorders>
            <w:shd w:val="clear" w:color="auto" w:fill="auto"/>
          </w:tcPr>
          <w:p w:rsidR="00497D39" w:rsidRPr="005373B1" w:rsidRDefault="00497D39" w:rsidP="00497D39">
            <w:pPr>
              <w:rPr>
                <w:rFonts w:ascii="Times New Roman" w:hAnsi="Times New Roman" w:cs="Times New Roman"/>
                <w:sz w:val="24"/>
                <w:szCs w:val="24"/>
              </w:rPr>
            </w:pPr>
            <w:r w:rsidRPr="005373B1">
              <w:rPr>
                <w:rFonts w:ascii="Times New Roman" w:eastAsia="Times New Roman" w:hAnsi="Times New Roman" w:cs="Times New Roman"/>
                <w:sz w:val="24"/>
                <w:szCs w:val="24"/>
              </w:rPr>
              <w:t>Фотоконкурс «Если мама рядом, полон мир чудес!»</w:t>
            </w:r>
          </w:p>
        </w:tc>
        <w:tc>
          <w:tcPr>
            <w:tcW w:w="1351" w:type="dxa"/>
            <w:vMerge w:val="restart"/>
            <w:tcBorders>
              <w:top w:val="single" w:sz="4" w:space="0" w:color="000000"/>
              <w:left w:val="single" w:sz="4" w:space="0" w:color="000000"/>
              <w:right w:val="single" w:sz="4" w:space="0" w:color="auto"/>
            </w:tcBorders>
            <w:shd w:val="clear" w:color="auto" w:fill="auto"/>
            <w:vAlign w:val="center"/>
          </w:tcPr>
          <w:p w:rsidR="00497D39" w:rsidRDefault="00497D39" w:rsidP="00497D39">
            <w:pPr>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Март</w:t>
            </w:r>
          </w:p>
          <w:p w:rsidR="00497D39" w:rsidRDefault="00497D39" w:rsidP="00497D39">
            <w:pPr>
              <w:jc w:val="center"/>
              <w:rPr>
                <w:rFonts w:ascii="Times New Roman" w:eastAsia="Times New Roman" w:hAnsi="Times New Roman" w:cs="Times New Roman"/>
                <w:color w:val="222222"/>
                <w:sz w:val="24"/>
                <w:szCs w:val="24"/>
              </w:rPr>
            </w:pPr>
          </w:p>
        </w:tc>
      </w:tr>
      <w:tr w:rsidR="00497D39" w:rsidRPr="00497D39" w:rsidTr="00497D39">
        <w:trPr>
          <w:trHeight w:val="396"/>
        </w:trPr>
        <w:tc>
          <w:tcPr>
            <w:tcW w:w="7995" w:type="dxa"/>
            <w:tcBorders>
              <w:top w:val="single" w:sz="4" w:space="0" w:color="000000"/>
              <w:left w:val="single" w:sz="4" w:space="0" w:color="000000"/>
              <w:bottom w:val="single" w:sz="4" w:space="0" w:color="000000"/>
            </w:tcBorders>
            <w:shd w:val="clear" w:color="auto" w:fill="auto"/>
          </w:tcPr>
          <w:p w:rsidR="00497D39" w:rsidRPr="005373B1" w:rsidRDefault="00497D39" w:rsidP="00497D39">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детских работ и рисунков</w:t>
            </w:r>
          </w:p>
        </w:tc>
        <w:tc>
          <w:tcPr>
            <w:tcW w:w="1351" w:type="dxa"/>
            <w:vMerge/>
            <w:tcBorders>
              <w:left w:val="single" w:sz="4" w:space="0" w:color="000000"/>
              <w:bottom w:val="single" w:sz="4" w:space="0" w:color="000000"/>
              <w:right w:val="single" w:sz="4" w:space="0" w:color="auto"/>
            </w:tcBorders>
            <w:shd w:val="clear" w:color="auto" w:fill="auto"/>
          </w:tcPr>
          <w:p w:rsidR="00497D39" w:rsidRDefault="00497D39" w:rsidP="00806E6D">
            <w:pPr>
              <w:jc w:val="center"/>
              <w:rPr>
                <w:rFonts w:ascii="Times New Roman" w:eastAsia="Times New Roman" w:hAnsi="Times New Roman" w:cs="Times New Roman"/>
                <w:color w:val="222222"/>
                <w:sz w:val="24"/>
                <w:szCs w:val="24"/>
              </w:rPr>
            </w:pPr>
          </w:p>
        </w:tc>
      </w:tr>
      <w:tr w:rsidR="00497D39" w:rsidRPr="00497D39" w:rsidTr="00392291">
        <w:trPr>
          <w:trHeight w:val="396"/>
        </w:trPr>
        <w:tc>
          <w:tcPr>
            <w:tcW w:w="7995" w:type="dxa"/>
            <w:tcBorders>
              <w:top w:val="single" w:sz="4" w:space="0" w:color="000000"/>
              <w:left w:val="single" w:sz="4" w:space="0" w:color="000000"/>
              <w:bottom w:val="single" w:sz="4" w:space="0" w:color="000000"/>
            </w:tcBorders>
            <w:shd w:val="clear" w:color="auto" w:fill="auto"/>
          </w:tcPr>
          <w:p w:rsidR="00497D39" w:rsidRPr="005373B1" w:rsidRDefault="00497D39" w:rsidP="00392291">
            <w:pPr>
              <w:rPr>
                <w:rFonts w:ascii="Times New Roman" w:hAnsi="Times New Roman" w:cs="Times New Roman"/>
                <w:sz w:val="24"/>
                <w:szCs w:val="24"/>
              </w:rPr>
            </w:pPr>
            <w:r w:rsidRPr="005373B1">
              <w:rPr>
                <w:rFonts w:ascii="Times New Roman" w:eastAsia="Times New Roman" w:hAnsi="Times New Roman" w:cs="Times New Roman"/>
                <w:sz w:val="24"/>
                <w:szCs w:val="24"/>
              </w:rPr>
              <w:t xml:space="preserve">Конкурс рисунков </w:t>
            </w:r>
            <w:r w:rsidRPr="005373B1">
              <w:rPr>
                <w:rFonts w:ascii="Times New Roman" w:hAnsi="Times New Roman" w:cs="Times New Roman"/>
                <w:sz w:val="24"/>
                <w:szCs w:val="24"/>
              </w:rPr>
              <w:t>«Загадочный  космос»</w:t>
            </w:r>
          </w:p>
        </w:tc>
        <w:tc>
          <w:tcPr>
            <w:tcW w:w="1351" w:type="dxa"/>
            <w:vMerge w:val="restart"/>
            <w:tcBorders>
              <w:left w:val="single" w:sz="4" w:space="0" w:color="000000"/>
              <w:right w:val="single" w:sz="4" w:space="0" w:color="auto"/>
            </w:tcBorders>
            <w:shd w:val="clear" w:color="auto" w:fill="auto"/>
            <w:vAlign w:val="center"/>
          </w:tcPr>
          <w:p w:rsidR="00497D39" w:rsidRDefault="00497D39" w:rsidP="00497D39">
            <w:pPr>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Апрель</w:t>
            </w:r>
          </w:p>
        </w:tc>
      </w:tr>
      <w:tr w:rsidR="00497D39" w:rsidRPr="00497D39" w:rsidTr="00392291">
        <w:trPr>
          <w:trHeight w:val="396"/>
        </w:trPr>
        <w:tc>
          <w:tcPr>
            <w:tcW w:w="7995" w:type="dxa"/>
            <w:tcBorders>
              <w:top w:val="single" w:sz="4" w:space="0" w:color="000000"/>
              <w:left w:val="single" w:sz="4" w:space="0" w:color="000000"/>
              <w:bottom w:val="single" w:sz="4" w:space="0" w:color="000000"/>
            </w:tcBorders>
            <w:shd w:val="clear" w:color="auto" w:fill="auto"/>
          </w:tcPr>
          <w:p w:rsidR="00497D39" w:rsidRPr="005373B1" w:rsidRDefault="00497D39" w:rsidP="00392291">
            <w:pPr>
              <w:rPr>
                <w:rFonts w:ascii="Times New Roman" w:eastAsia="Times New Roman" w:hAnsi="Times New Roman" w:cs="Times New Roman"/>
                <w:sz w:val="24"/>
                <w:szCs w:val="24"/>
              </w:rPr>
            </w:pPr>
            <w:r>
              <w:rPr>
                <w:rFonts w:ascii="Times New Roman" w:hAnsi="Times New Roman" w:cs="Times New Roman"/>
                <w:sz w:val="24"/>
                <w:szCs w:val="24"/>
              </w:rPr>
              <w:t>Выставка</w:t>
            </w:r>
            <w:r w:rsidRPr="005373B1">
              <w:rPr>
                <w:rFonts w:ascii="Times New Roman" w:hAnsi="Times New Roman" w:cs="Times New Roman"/>
                <w:sz w:val="24"/>
                <w:szCs w:val="24"/>
              </w:rPr>
              <w:t xml:space="preserve"> рисунков «Весна пришла»</w:t>
            </w:r>
          </w:p>
        </w:tc>
        <w:tc>
          <w:tcPr>
            <w:tcW w:w="1351" w:type="dxa"/>
            <w:vMerge/>
            <w:tcBorders>
              <w:left w:val="single" w:sz="4" w:space="0" w:color="000000"/>
              <w:bottom w:val="single" w:sz="4" w:space="0" w:color="000000"/>
              <w:right w:val="single" w:sz="4" w:space="0" w:color="auto"/>
            </w:tcBorders>
            <w:shd w:val="clear" w:color="auto" w:fill="auto"/>
          </w:tcPr>
          <w:p w:rsidR="00497D39" w:rsidRDefault="00497D39" w:rsidP="00806E6D">
            <w:pPr>
              <w:jc w:val="center"/>
              <w:rPr>
                <w:rFonts w:ascii="Times New Roman" w:eastAsia="Times New Roman" w:hAnsi="Times New Roman" w:cs="Times New Roman"/>
                <w:color w:val="222222"/>
                <w:sz w:val="24"/>
                <w:szCs w:val="24"/>
              </w:rPr>
            </w:pPr>
          </w:p>
        </w:tc>
      </w:tr>
      <w:tr w:rsidR="00497D39" w:rsidRPr="00497D39" w:rsidTr="00392291">
        <w:trPr>
          <w:trHeight w:val="396"/>
        </w:trPr>
        <w:tc>
          <w:tcPr>
            <w:tcW w:w="7995" w:type="dxa"/>
            <w:tcBorders>
              <w:top w:val="single" w:sz="4" w:space="0" w:color="000000"/>
              <w:left w:val="single" w:sz="4" w:space="0" w:color="000000"/>
              <w:bottom w:val="single" w:sz="4" w:space="0" w:color="000000"/>
            </w:tcBorders>
            <w:shd w:val="clear" w:color="auto" w:fill="auto"/>
          </w:tcPr>
          <w:p w:rsidR="00497D39" w:rsidRPr="005373B1" w:rsidRDefault="00497D39" w:rsidP="00392291">
            <w:pPr>
              <w:rPr>
                <w:rFonts w:ascii="Times New Roman" w:hAnsi="Times New Roman" w:cs="Times New Roman"/>
                <w:sz w:val="24"/>
                <w:szCs w:val="24"/>
              </w:rPr>
            </w:pPr>
            <w:r w:rsidRPr="005373B1">
              <w:rPr>
                <w:rFonts w:ascii="Times New Roman" w:eastAsia="Times New Roman" w:hAnsi="Times New Roman" w:cs="Times New Roman"/>
                <w:sz w:val="24"/>
                <w:szCs w:val="24"/>
              </w:rPr>
              <w:t>Конкурс рисунков и поделок «Этот День Победы!»</w:t>
            </w:r>
          </w:p>
        </w:tc>
        <w:tc>
          <w:tcPr>
            <w:tcW w:w="1351" w:type="dxa"/>
            <w:vMerge w:val="restart"/>
            <w:tcBorders>
              <w:left w:val="single" w:sz="4" w:space="0" w:color="000000"/>
              <w:right w:val="single" w:sz="4" w:space="0" w:color="auto"/>
            </w:tcBorders>
            <w:shd w:val="clear" w:color="auto" w:fill="auto"/>
            <w:vAlign w:val="center"/>
          </w:tcPr>
          <w:p w:rsidR="00497D39" w:rsidRDefault="00497D39" w:rsidP="00497D39">
            <w:pPr>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Май</w:t>
            </w:r>
          </w:p>
        </w:tc>
      </w:tr>
      <w:tr w:rsidR="00497D39" w:rsidRPr="00497D39" w:rsidTr="00392291">
        <w:trPr>
          <w:trHeight w:val="396"/>
        </w:trPr>
        <w:tc>
          <w:tcPr>
            <w:tcW w:w="7995" w:type="dxa"/>
            <w:tcBorders>
              <w:top w:val="single" w:sz="4" w:space="0" w:color="000000"/>
              <w:left w:val="single" w:sz="4" w:space="0" w:color="000000"/>
              <w:bottom w:val="single" w:sz="4" w:space="0" w:color="000000"/>
            </w:tcBorders>
            <w:shd w:val="clear" w:color="auto" w:fill="auto"/>
          </w:tcPr>
          <w:p w:rsidR="00497D39" w:rsidRPr="005373B1" w:rsidRDefault="00497D39" w:rsidP="0039229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Конкурс чтецов. </w:t>
            </w:r>
            <w:proofErr w:type="gramStart"/>
            <w:r>
              <w:rPr>
                <w:rFonts w:ascii="Times New Roman" w:eastAsia="Times New Roman" w:hAnsi="Times New Roman" w:cs="Times New Roman"/>
                <w:sz w:val="24"/>
                <w:szCs w:val="24"/>
              </w:rPr>
              <w:t>Посвященный</w:t>
            </w:r>
            <w:proofErr w:type="gramEnd"/>
            <w:r>
              <w:rPr>
                <w:rFonts w:ascii="Times New Roman" w:eastAsia="Times New Roman" w:hAnsi="Times New Roman" w:cs="Times New Roman"/>
                <w:sz w:val="24"/>
                <w:szCs w:val="24"/>
              </w:rPr>
              <w:t xml:space="preserve"> Дню Победы</w:t>
            </w:r>
          </w:p>
        </w:tc>
        <w:tc>
          <w:tcPr>
            <w:tcW w:w="1351" w:type="dxa"/>
            <w:vMerge/>
            <w:tcBorders>
              <w:left w:val="single" w:sz="4" w:space="0" w:color="000000"/>
              <w:bottom w:val="single" w:sz="4" w:space="0" w:color="000000"/>
              <w:right w:val="single" w:sz="4" w:space="0" w:color="auto"/>
            </w:tcBorders>
            <w:shd w:val="clear" w:color="auto" w:fill="auto"/>
          </w:tcPr>
          <w:p w:rsidR="00497D39" w:rsidRDefault="00497D39" w:rsidP="00806E6D">
            <w:pPr>
              <w:jc w:val="center"/>
              <w:rPr>
                <w:rFonts w:ascii="Times New Roman" w:eastAsia="Times New Roman" w:hAnsi="Times New Roman" w:cs="Times New Roman"/>
                <w:color w:val="222222"/>
                <w:sz w:val="24"/>
                <w:szCs w:val="24"/>
              </w:rPr>
            </w:pPr>
          </w:p>
        </w:tc>
      </w:tr>
      <w:tr w:rsidR="00497D39" w:rsidRPr="00497D39" w:rsidTr="007F1C59">
        <w:trPr>
          <w:cantSplit/>
          <w:trHeight w:val="374"/>
        </w:trPr>
        <w:tc>
          <w:tcPr>
            <w:tcW w:w="7995" w:type="dxa"/>
            <w:tcBorders>
              <w:top w:val="single" w:sz="4" w:space="0" w:color="000000"/>
              <w:left w:val="single" w:sz="4" w:space="0" w:color="000000"/>
              <w:bottom w:val="single" w:sz="4" w:space="0" w:color="000000"/>
            </w:tcBorders>
            <w:shd w:val="clear" w:color="auto" w:fill="auto"/>
          </w:tcPr>
          <w:p w:rsidR="00497D39" w:rsidRPr="00497D39" w:rsidRDefault="00497D39" w:rsidP="00497D39">
            <w:pPr>
              <w:overflowPunct w:val="0"/>
              <w:autoSpaceDE w:val="0"/>
              <w:spacing w:after="0" w:line="240" w:lineRule="auto"/>
              <w:jc w:val="center"/>
              <w:rPr>
                <w:rFonts w:ascii="Times New Roman" w:hAnsi="Times New Roman" w:cs="Times New Roman"/>
                <w:sz w:val="24"/>
                <w:szCs w:val="24"/>
              </w:rPr>
            </w:pPr>
            <w:r w:rsidRPr="00497D39">
              <w:rPr>
                <w:rFonts w:ascii="Times New Roman" w:hAnsi="Times New Roman" w:cs="Times New Roman"/>
                <w:b/>
                <w:sz w:val="24"/>
                <w:szCs w:val="24"/>
              </w:rPr>
              <w:t>Анкетирование:</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497D39" w:rsidRPr="00497D39" w:rsidRDefault="00497D39" w:rsidP="00497D39">
            <w:pPr>
              <w:overflowPunct w:val="0"/>
              <w:autoSpaceDE w:val="0"/>
              <w:snapToGrid w:val="0"/>
              <w:spacing w:after="0" w:line="240" w:lineRule="auto"/>
              <w:rPr>
                <w:rFonts w:ascii="Times New Roman" w:hAnsi="Times New Roman" w:cs="Times New Roman"/>
                <w:sz w:val="24"/>
                <w:szCs w:val="24"/>
              </w:rPr>
            </w:pPr>
          </w:p>
        </w:tc>
      </w:tr>
      <w:tr w:rsidR="00497D39" w:rsidRPr="00497D39" w:rsidTr="007F1C59">
        <w:trPr>
          <w:trHeight w:val="389"/>
        </w:trPr>
        <w:tc>
          <w:tcPr>
            <w:tcW w:w="7995" w:type="dxa"/>
            <w:tcBorders>
              <w:top w:val="single" w:sz="4" w:space="0" w:color="000000"/>
              <w:left w:val="single" w:sz="4" w:space="0" w:color="000000"/>
              <w:bottom w:val="single" w:sz="4" w:space="0" w:color="000000"/>
            </w:tcBorders>
            <w:shd w:val="clear" w:color="auto" w:fill="auto"/>
          </w:tcPr>
          <w:p w:rsidR="00497D39" w:rsidRPr="00497D39" w:rsidRDefault="00497D39"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Тема: «Какой вы родитель?»</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497D39" w:rsidRPr="00497D39" w:rsidRDefault="00497D39"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 xml:space="preserve">Сентябрь </w:t>
            </w:r>
          </w:p>
        </w:tc>
      </w:tr>
      <w:tr w:rsidR="00497D39" w:rsidRPr="00497D39" w:rsidTr="007F1C59">
        <w:trPr>
          <w:trHeight w:val="389"/>
        </w:trPr>
        <w:tc>
          <w:tcPr>
            <w:tcW w:w="7995" w:type="dxa"/>
            <w:tcBorders>
              <w:top w:val="single" w:sz="4" w:space="0" w:color="000000"/>
              <w:left w:val="single" w:sz="4" w:space="0" w:color="000000"/>
              <w:bottom w:val="single" w:sz="4" w:space="0" w:color="000000"/>
            </w:tcBorders>
            <w:shd w:val="clear" w:color="auto" w:fill="auto"/>
          </w:tcPr>
          <w:p w:rsidR="00497D39" w:rsidRPr="00497D39" w:rsidRDefault="00497D39"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 xml:space="preserve">Тема: «Оценка качества работы ДОУ» </w:t>
            </w:r>
          </w:p>
        </w:tc>
        <w:tc>
          <w:tcPr>
            <w:tcW w:w="1351" w:type="dxa"/>
            <w:tcBorders>
              <w:top w:val="single" w:sz="4" w:space="0" w:color="000000"/>
              <w:left w:val="single" w:sz="4" w:space="0" w:color="000000"/>
              <w:bottom w:val="single" w:sz="4" w:space="0" w:color="000000"/>
              <w:right w:val="single" w:sz="4" w:space="0" w:color="auto"/>
            </w:tcBorders>
            <w:shd w:val="clear" w:color="auto" w:fill="auto"/>
          </w:tcPr>
          <w:p w:rsidR="00497D39" w:rsidRPr="00497D39" w:rsidRDefault="00497D39" w:rsidP="00497D39">
            <w:pPr>
              <w:overflowPunct w:val="0"/>
              <w:autoSpaceDE w:val="0"/>
              <w:spacing w:after="0" w:line="240" w:lineRule="auto"/>
              <w:rPr>
                <w:rFonts w:ascii="Times New Roman" w:hAnsi="Times New Roman" w:cs="Times New Roman"/>
                <w:sz w:val="24"/>
                <w:szCs w:val="24"/>
              </w:rPr>
            </w:pPr>
            <w:r w:rsidRPr="00497D39">
              <w:rPr>
                <w:rFonts w:ascii="Times New Roman" w:hAnsi="Times New Roman" w:cs="Times New Roman"/>
                <w:sz w:val="24"/>
                <w:szCs w:val="24"/>
              </w:rPr>
              <w:t>Май</w:t>
            </w:r>
          </w:p>
        </w:tc>
      </w:tr>
    </w:tbl>
    <w:p w:rsidR="0044015A" w:rsidRPr="007C4B4F" w:rsidRDefault="0044015A" w:rsidP="007C4B4F">
      <w:pPr>
        <w:spacing w:after="0" w:line="240" w:lineRule="auto"/>
        <w:rPr>
          <w:rFonts w:ascii="Times New Roman" w:eastAsia="Times New Roman" w:hAnsi="Times New Roman" w:cs="Times New Roman"/>
          <w:b/>
          <w:color w:val="000000" w:themeColor="text1"/>
          <w:sz w:val="24"/>
          <w:szCs w:val="24"/>
        </w:rPr>
      </w:pPr>
    </w:p>
    <w:p w:rsidR="005C7E2C" w:rsidRPr="007C4B4F" w:rsidRDefault="00C928E4" w:rsidP="007C4B4F">
      <w:pPr>
        <w:spacing w:after="0" w:line="240" w:lineRule="auto"/>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2.6</w:t>
      </w:r>
      <w:r w:rsidR="005C7E2C" w:rsidRPr="007C4B4F">
        <w:rPr>
          <w:rFonts w:ascii="Times New Roman" w:eastAsia="Times New Roman" w:hAnsi="Times New Roman" w:cs="Times New Roman"/>
          <w:b/>
          <w:color w:val="000000" w:themeColor="text1"/>
          <w:sz w:val="24"/>
          <w:szCs w:val="24"/>
        </w:rPr>
        <w:t xml:space="preserve">. Планирование </w:t>
      </w:r>
      <w:r w:rsidR="003A105E" w:rsidRPr="007C4B4F">
        <w:rPr>
          <w:rFonts w:ascii="Times New Roman" w:eastAsia="Times New Roman" w:hAnsi="Times New Roman" w:cs="Times New Roman"/>
          <w:b/>
          <w:color w:val="000000" w:themeColor="text1"/>
          <w:sz w:val="24"/>
          <w:szCs w:val="24"/>
        </w:rPr>
        <w:t>работы с детьми в группе на 20</w:t>
      </w:r>
      <w:r w:rsidR="00F86A9F">
        <w:rPr>
          <w:rFonts w:ascii="Times New Roman" w:eastAsia="Times New Roman" w:hAnsi="Times New Roman" w:cs="Times New Roman"/>
          <w:b/>
          <w:color w:val="000000" w:themeColor="text1"/>
          <w:sz w:val="24"/>
          <w:szCs w:val="24"/>
        </w:rPr>
        <w:t>20</w:t>
      </w:r>
      <w:r w:rsidR="003A105E" w:rsidRPr="007C4B4F">
        <w:rPr>
          <w:rFonts w:ascii="Times New Roman" w:eastAsia="Times New Roman" w:hAnsi="Times New Roman" w:cs="Times New Roman"/>
          <w:b/>
          <w:color w:val="000000" w:themeColor="text1"/>
          <w:sz w:val="24"/>
          <w:szCs w:val="24"/>
        </w:rPr>
        <w:t>-20</w:t>
      </w:r>
      <w:r w:rsidR="00F86A9F">
        <w:rPr>
          <w:rFonts w:ascii="Times New Roman" w:eastAsia="Times New Roman" w:hAnsi="Times New Roman" w:cs="Times New Roman"/>
          <w:b/>
          <w:color w:val="000000" w:themeColor="text1"/>
          <w:sz w:val="24"/>
          <w:szCs w:val="24"/>
        </w:rPr>
        <w:t>21учебный год</w:t>
      </w:r>
    </w:p>
    <w:tbl>
      <w:tblPr>
        <w:tblpPr w:leftFromText="180" w:rightFromText="180" w:vertAnchor="text" w:horzAnchor="margin" w:tblpX="392" w:tblpY="474"/>
        <w:tblW w:w="9273" w:type="dxa"/>
        <w:tblLayout w:type="fixed"/>
        <w:tblLook w:val="0000" w:firstRow="0" w:lastRow="0" w:firstColumn="0" w:lastColumn="0" w:noHBand="0" w:noVBand="0"/>
      </w:tblPr>
      <w:tblGrid>
        <w:gridCol w:w="7865"/>
        <w:gridCol w:w="1408"/>
      </w:tblGrid>
      <w:tr w:rsidR="00693849" w:rsidRPr="007C4B4F" w:rsidTr="00F86A9F">
        <w:trPr>
          <w:trHeight w:val="728"/>
        </w:trPr>
        <w:tc>
          <w:tcPr>
            <w:tcW w:w="7865" w:type="dxa"/>
            <w:tcBorders>
              <w:top w:val="single" w:sz="4" w:space="0" w:color="000000"/>
              <w:left w:val="single" w:sz="4" w:space="0" w:color="000000"/>
              <w:bottom w:val="single" w:sz="4" w:space="0" w:color="000000"/>
            </w:tcBorders>
            <w:shd w:val="clear" w:color="auto" w:fill="auto"/>
          </w:tcPr>
          <w:p w:rsidR="00693849" w:rsidRPr="007C4B4F" w:rsidRDefault="00693849" w:rsidP="00F86A9F">
            <w:pPr>
              <w:overflowPunct w:val="0"/>
              <w:autoSpaceDE w:val="0"/>
              <w:spacing w:after="0" w:line="240" w:lineRule="auto"/>
              <w:jc w:val="center"/>
              <w:rPr>
                <w:rFonts w:ascii="Times New Roman" w:hAnsi="Times New Roman" w:cs="Times New Roman"/>
                <w:b/>
                <w:sz w:val="24"/>
                <w:szCs w:val="24"/>
              </w:rPr>
            </w:pPr>
            <w:r w:rsidRPr="007C4B4F">
              <w:rPr>
                <w:rFonts w:ascii="Times New Roman" w:hAnsi="Times New Roman" w:cs="Times New Roman"/>
                <w:b/>
                <w:sz w:val="24"/>
                <w:szCs w:val="24"/>
              </w:rPr>
              <w:t>Мероприятия</w:t>
            </w:r>
          </w:p>
          <w:p w:rsidR="00693849" w:rsidRPr="007C4B4F" w:rsidRDefault="00693849" w:rsidP="00F86A9F">
            <w:pPr>
              <w:overflowPunct w:val="0"/>
              <w:autoSpaceDE w:val="0"/>
              <w:spacing w:after="0" w:line="240" w:lineRule="auto"/>
              <w:jc w:val="center"/>
              <w:rPr>
                <w:rFonts w:ascii="Times New Roman" w:hAnsi="Times New Roman" w:cs="Times New Roman"/>
                <w:b/>
                <w:sz w:val="24"/>
                <w:szCs w:val="24"/>
              </w:rPr>
            </w:pPr>
          </w:p>
        </w:tc>
        <w:tc>
          <w:tcPr>
            <w:tcW w:w="1408" w:type="dxa"/>
            <w:tcBorders>
              <w:top w:val="single" w:sz="4" w:space="0" w:color="000000"/>
              <w:left w:val="single" w:sz="4" w:space="0" w:color="000000"/>
              <w:bottom w:val="single" w:sz="4" w:space="0" w:color="000000"/>
              <w:right w:val="single" w:sz="4" w:space="0" w:color="auto"/>
            </w:tcBorders>
            <w:shd w:val="clear" w:color="auto" w:fill="auto"/>
          </w:tcPr>
          <w:p w:rsidR="00693849" w:rsidRPr="007C4B4F" w:rsidRDefault="00693849" w:rsidP="00F86A9F">
            <w:pPr>
              <w:overflowPunct w:val="0"/>
              <w:autoSpaceDE w:val="0"/>
              <w:spacing w:after="0" w:line="240" w:lineRule="auto"/>
              <w:jc w:val="center"/>
              <w:rPr>
                <w:rFonts w:ascii="Times New Roman" w:hAnsi="Times New Roman" w:cs="Times New Roman"/>
                <w:b/>
                <w:sz w:val="24"/>
                <w:szCs w:val="24"/>
              </w:rPr>
            </w:pPr>
            <w:r w:rsidRPr="007C4B4F">
              <w:rPr>
                <w:rFonts w:ascii="Times New Roman" w:hAnsi="Times New Roman" w:cs="Times New Roman"/>
                <w:b/>
                <w:sz w:val="24"/>
                <w:szCs w:val="24"/>
              </w:rPr>
              <w:t xml:space="preserve">Дата </w:t>
            </w:r>
          </w:p>
        </w:tc>
      </w:tr>
      <w:tr w:rsidR="00693849" w:rsidRPr="007C4B4F" w:rsidTr="00F86A9F">
        <w:trPr>
          <w:trHeight w:val="728"/>
        </w:trPr>
        <w:tc>
          <w:tcPr>
            <w:tcW w:w="7865" w:type="dxa"/>
            <w:tcBorders>
              <w:top w:val="single" w:sz="4" w:space="0" w:color="000000"/>
              <w:left w:val="single" w:sz="4" w:space="0" w:color="000000"/>
              <w:bottom w:val="single" w:sz="4" w:space="0" w:color="000000"/>
            </w:tcBorders>
            <w:shd w:val="clear" w:color="auto" w:fill="auto"/>
          </w:tcPr>
          <w:p w:rsidR="00693849" w:rsidRPr="007C4B4F" w:rsidRDefault="00AA523E" w:rsidP="00F86A9F">
            <w:pPr>
              <w:overflowPunct w:val="0"/>
              <w:autoSpaceDE w:val="0"/>
              <w:spacing w:after="0" w:line="240" w:lineRule="auto"/>
              <w:jc w:val="center"/>
              <w:rPr>
                <w:rFonts w:ascii="Times New Roman" w:hAnsi="Times New Roman" w:cs="Times New Roman"/>
                <w:sz w:val="24"/>
                <w:szCs w:val="24"/>
              </w:rPr>
            </w:pPr>
            <w:r w:rsidRPr="007C4B4F">
              <w:rPr>
                <w:rFonts w:ascii="Times New Roman" w:hAnsi="Times New Roman" w:cs="Times New Roman"/>
                <w:b/>
                <w:bCs/>
                <w:sz w:val="24"/>
                <w:szCs w:val="24"/>
              </w:rPr>
              <w:t>Общие праздники</w:t>
            </w:r>
            <w:r w:rsidR="00693849" w:rsidRPr="007C4B4F">
              <w:rPr>
                <w:rFonts w:ascii="Times New Roman" w:hAnsi="Times New Roman" w:cs="Times New Roman"/>
                <w:b/>
                <w:bCs/>
                <w:sz w:val="24"/>
                <w:szCs w:val="24"/>
              </w:rPr>
              <w:t>:</w:t>
            </w:r>
          </w:p>
          <w:p w:rsidR="00693849" w:rsidRPr="007C4B4F" w:rsidRDefault="00693849" w:rsidP="00F86A9F">
            <w:pPr>
              <w:overflowPunct w:val="0"/>
              <w:autoSpaceDE w:val="0"/>
              <w:spacing w:after="0" w:line="240" w:lineRule="auto"/>
              <w:ind w:firstLine="708"/>
              <w:rPr>
                <w:rFonts w:ascii="Times New Roman" w:hAnsi="Times New Roman" w:cs="Times New Roman"/>
                <w:sz w:val="24"/>
                <w:szCs w:val="24"/>
              </w:rPr>
            </w:pPr>
          </w:p>
        </w:tc>
        <w:tc>
          <w:tcPr>
            <w:tcW w:w="1408" w:type="dxa"/>
            <w:tcBorders>
              <w:top w:val="single" w:sz="4" w:space="0" w:color="000000"/>
              <w:left w:val="single" w:sz="4" w:space="0" w:color="000000"/>
              <w:bottom w:val="single" w:sz="4" w:space="0" w:color="000000"/>
              <w:right w:val="single" w:sz="4" w:space="0" w:color="auto"/>
            </w:tcBorders>
            <w:shd w:val="clear" w:color="auto" w:fill="auto"/>
          </w:tcPr>
          <w:p w:rsidR="00693849" w:rsidRPr="007C4B4F" w:rsidRDefault="00693849" w:rsidP="00F86A9F">
            <w:pPr>
              <w:overflowPunct w:val="0"/>
              <w:autoSpaceDE w:val="0"/>
              <w:snapToGrid w:val="0"/>
              <w:spacing w:after="0" w:line="240" w:lineRule="auto"/>
              <w:rPr>
                <w:rFonts w:ascii="Times New Roman" w:hAnsi="Times New Roman" w:cs="Times New Roman"/>
                <w:sz w:val="24"/>
                <w:szCs w:val="24"/>
              </w:rPr>
            </w:pPr>
          </w:p>
        </w:tc>
      </w:tr>
      <w:tr w:rsidR="0048563C" w:rsidRPr="007C4B4F" w:rsidTr="00F86A9F">
        <w:trPr>
          <w:trHeight w:val="348"/>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48563C" w:rsidP="00F86A9F">
            <w:pPr>
              <w:overflowPunct w:val="0"/>
              <w:autoSpaceDE w:val="0"/>
              <w:spacing w:after="0" w:line="240" w:lineRule="auto"/>
              <w:rPr>
                <w:rFonts w:ascii="Times New Roman" w:hAnsi="Times New Roman" w:cs="Times New Roman"/>
                <w:sz w:val="24"/>
                <w:szCs w:val="24"/>
              </w:rPr>
            </w:pPr>
            <w:r w:rsidRPr="007C4B4F">
              <w:rPr>
                <w:rFonts w:ascii="Times New Roman" w:hAnsi="Times New Roman" w:cs="Times New Roman"/>
                <w:sz w:val="24"/>
                <w:szCs w:val="24"/>
              </w:rPr>
              <w:t>«День Знаний».</w:t>
            </w:r>
          </w:p>
        </w:tc>
        <w:tc>
          <w:tcPr>
            <w:tcW w:w="1408" w:type="dxa"/>
            <w:vMerge w:val="restart"/>
            <w:tcBorders>
              <w:top w:val="single" w:sz="4" w:space="0" w:color="000000"/>
              <w:left w:val="single" w:sz="4" w:space="0" w:color="000000"/>
              <w:right w:val="single" w:sz="4" w:space="0" w:color="auto"/>
            </w:tcBorders>
            <w:shd w:val="clear" w:color="auto" w:fill="auto"/>
            <w:vAlign w:val="center"/>
          </w:tcPr>
          <w:p w:rsidR="0048563C" w:rsidRPr="007C4B4F" w:rsidRDefault="0048563C" w:rsidP="00F86A9F">
            <w:pPr>
              <w:overflowPunct w:val="0"/>
              <w:autoSpaceDE w:val="0"/>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Сентябрь</w:t>
            </w:r>
          </w:p>
        </w:tc>
      </w:tr>
      <w:tr w:rsidR="0048563C" w:rsidRPr="007C4B4F" w:rsidTr="00F86A9F">
        <w:trPr>
          <w:trHeight w:val="348"/>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48563C" w:rsidP="00F86A9F">
            <w:pPr>
              <w:overflowPunct w:val="0"/>
              <w:autoSpaceDE w:val="0"/>
              <w:spacing w:after="0" w:line="240" w:lineRule="auto"/>
              <w:rPr>
                <w:rFonts w:ascii="Times New Roman" w:hAnsi="Times New Roman" w:cs="Times New Roman"/>
                <w:sz w:val="24"/>
                <w:szCs w:val="24"/>
              </w:rPr>
            </w:pPr>
            <w:r>
              <w:rPr>
                <w:rFonts w:ascii="Times New Roman" w:eastAsia="Times New Roman" w:hAnsi="Times New Roman" w:cs="Times New Roman"/>
                <w:color w:val="222222"/>
                <w:sz w:val="24"/>
                <w:szCs w:val="24"/>
              </w:rPr>
              <w:t>День единства народов Дагестана</w:t>
            </w:r>
          </w:p>
        </w:tc>
        <w:tc>
          <w:tcPr>
            <w:tcW w:w="1408" w:type="dxa"/>
            <w:vMerge/>
            <w:tcBorders>
              <w:left w:val="single" w:sz="4" w:space="0" w:color="000000"/>
              <w:bottom w:val="single" w:sz="4" w:space="0" w:color="000000"/>
              <w:right w:val="single" w:sz="4" w:space="0" w:color="auto"/>
            </w:tcBorders>
            <w:shd w:val="clear" w:color="auto" w:fill="auto"/>
            <w:vAlign w:val="center"/>
          </w:tcPr>
          <w:p w:rsidR="0048563C" w:rsidRPr="007C4B4F" w:rsidRDefault="0048563C" w:rsidP="00F86A9F">
            <w:pPr>
              <w:overflowPunct w:val="0"/>
              <w:autoSpaceDE w:val="0"/>
              <w:spacing w:after="0" w:line="240" w:lineRule="auto"/>
              <w:jc w:val="center"/>
              <w:rPr>
                <w:rFonts w:ascii="Times New Roman" w:hAnsi="Times New Roman" w:cs="Times New Roman"/>
                <w:sz w:val="24"/>
                <w:szCs w:val="24"/>
              </w:rPr>
            </w:pPr>
          </w:p>
        </w:tc>
      </w:tr>
      <w:tr w:rsidR="0048563C" w:rsidRPr="007C4B4F" w:rsidTr="00F86A9F">
        <w:trPr>
          <w:trHeight w:val="364"/>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48563C" w:rsidP="00F86A9F">
            <w:pPr>
              <w:overflowPunct w:val="0"/>
              <w:autoSpaceDE w:val="0"/>
              <w:spacing w:after="0" w:line="240" w:lineRule="auto"/>
              <w:rPr>
                <w:rFonts w:ascii="Times New Roman" w:hAnsi="Times New Roman" w:cs="Times New Roman"/>
                <w:sz w:val="24"/>
                <w:szCs w:val="24"/>
              </w:rPr>
            </w:pPr>
            <w:r w:rsidRPr="007C4B4F">
              <w:rPr>
                <w:rFonts w:ascii="Times New Roman" w:hAnsi="Times New Roman" w:cs="Times New Roman"/>
                <w:sz w:val="24"/>
                <w:szCs w:val="24"/>
              </w:rPr>
              <w:t>«</w:t>
            </w:r>
            <w:r>
              <w:rPr>
                <w:rFonts w:ascii="Times New Roman" w:eastAsia="Times New Roman" w:hAnsi="Times New Roman" w:cs="Times New Roman"/>
                <w:color w:val="222222"/>
                <w:sz w:val="24"/>
                <w:szCs w:val="24"/>
              </w:rPr>
              <w:t xml:space="preserve"> Золотая осень</w:t>
            </w:r>
            <w:r w:rsidRPr="007C4B4F">
              <w:rPr>
                <w:rFonts w:ascii="Times New Roman" w:hAnsi="Times New Roman" w:cs="Times New Roman"/>
                <w:sz w:val="24"/>
                <w:szCs w:val="24"/>
              </w:rPr>
              <w:t xml:space="preserve"> »</w:t>
            </w:r>
          </w:p>
        </w:tc>
        <w:tc>
          <w:tcPr>
            <w:tcW w:w="1408" w:type="dxa"/>
            <w:tcBorders>
              <w:top w:val="single" w:sz="4" w:space="0" w:color="000000"/>
              <w:left w:val="single" w:sz="4" w:space="0" w:color="000000"/>
              <w:bottom w:val="single" w:sz="4" w:space="0" w:color="000000"/>
              <w:right w:val="single" w:sz="4" w:space="0" w:color="auto"/>
            </w:tcBorders>
            <w:shd w:val="clear" w:color="auto" w:fill="auto"/>
            <w:vAlign w:val="center"/>
          </w:tcPr>
          <w:p w:rsidR="0048563C" w:rsidRPr="007C4B4F" w:rsidRDefault="0048563C" w:rsidP="00F86A9F">
            <w:pPr>
              <w:overflowPunct w:val="0"/>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Окт</w:t>
            </w:r>
            <w:r w:rsidRPr="007C4B4F">
              <w:rPr>
                <w:rFonts w:ascii="Times New Roman" w:hAnsi="Times New Roman" w:cs="Times New Roman"/>
                <w:sz w:val="24"/>
                <w:szCs w:val="24"/>
              </w:rPr>
              <w:t>ябрь</w:t>
            </w:r>
          </w:p>
        </w:tc>
      </w:tr>
      <w:tr w:rsidR="0048563C" w:rsidRPr="007C4B4F" w:rsidTr="00F86A9F">
        <w:trPr>
          <w:trHeight w:val="364"/>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48563C" w:rsidP="00F86A9F">
            <w:pPr>
              <w:overflowPunct w:val="0"/>
              <w:autoSpaceDE w:val="0"/>
              <w:spacing w:after="0" w:line="240" w:lineRule="auto"/>
              <w:rPr>
                <w:rFonts w:ascii="Times New Roman" w:hAnsi="Times New Roman" w:cs="Times New Roman"/>
                <w:sz w:val="24"/>
                <w:szCs w:val="24"/>
              </w:rPr>
            </w:pPr>
            <w:r w:rsidRPr="005373B1">
              <w:rPr>
                <w:rFonts w:ascii="Times New Roman" w:eastAsia="Times New Roman" w:hAnsi="Times New Roman" w:cs="Times New Roman"/>
                <w:sz w:val="24"/>
                <w:szCs w:val="24"/>
              </w:rPr>
              <w:t>«День матери»</w:t>
            </w:r>
          </w:p>
        </w:tc>
        <w:tc>
          <w:tcPr>
            <w:tcW w:w="1408" w:type="dxa"/>
            <w:tcBorders>
              <w:top w:val="single" w:sz="4" w:space="0" w:color="000000"/>
              <w:left w:val="single" w:sz="4" w:space="0" w:color="000000"/>
              <w:bottom w:val="single" w:sz="4" w:space="0" w:color="000000"/>
              <w:right w:val="single" w:sz="4" w:space="0" w:color="auto"/>
            </w:tcBorders>
            <w:shd w:val="clear" w:color="auto" w:fill="auto"/>
            <w:vAlign w:val="center"/>
          </w:tcPr>
          <w:p w:rsidR="0048563C" w:rsidRDefault="0048563C" w:rsidP="00F86A9F">
            <w:pPr>
              <w:overflowPunct w:val="0"/>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Ноябрь</w:t>
            </w:r>
          </w:p>
        </w:tc>
      </w:tr>
      <w:tr w:rsidR="0048563C" w:rsidRPr="007C4B4F" w:rsidTr="00F86A9F">
        <w:trPr>
          <w:trHeight w:val="364"/>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48563C" w:rsidP="00F86A9F">
            <w:pPr>
              <w:overflowPunct w:val="0"/>
              <w:autoSpaceDE w:val="0"/>
              <w:spacing w:after="0" w:line="240" w:lineRule="auto"/>
              <w:rPr>
                <w:rFonts w:ascii="Times New Roman" w:hAnsi="Times New Roman" w:cs="Times New Roman"/>
                <w:sz w:val="24"/>
                <w:szCs w:val="24"/>
              </w:rPr>
            </w:pPr>
            <w:r w:rsidRPr="007C4B4F">
              <w:rPr>
                <w:rFonts w:ascii="Times New Roman" w:hAnsi="Times New Roman" w:cs="Times New Roman"/>
                <w:sz w:val="24"/>
                <w:szCs w:val="24"/>
              </w:rPr>
              <w:t>«Новогодние приключения».</w:t>
            </w:r>
          </w:p>
        </w:tc>
        <w:tc>
          <w:tcPr>
            <w:tcW w:w="1408" w:type="dxa"/>
            <w:tcBorders>
              <w:top w:val="single" w:sz="4" w:space="0" w:color="000000"/>
              <w:left w:val="single" w:sz="4" w:space="0" w:color="000000"/>
              <w:bottom w:val="single" w:sz="4" w:space="0" w:color="000000"/>
              <w:right w:val="single" w:sz="4" w:space="0" w:color="auto"/>
            </w:tcBorders>
            <w:shd w:val="clear" w:color="auto" w:fill="auto"/>
            <w:vAlign w:val="center"/>
          </w:tcPr>
          <w:p w:rsidR="0048563C" w:rsidRPr="007C4B4F" w:rsidRDefault="0048563C" w:rsidP="00F86A9F">
            <w:pPr>
              <w:overflowPunct w:val="0"/>
              <w:autoSpaceDE w:val="0"/>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Декабрь</w:t>
            </w:r>
          </w:p>
        </w:tc>
      </w:tr>
      <w:tr w:rsidR="0048563C" w:rsidRPr="007C4B4F" w:rsidTr="00F86A9F">
        <w:trPr>
          <w:trHeight w:val="348"/>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B53BD3" w:rsidP="00F86A9F">
            <w:pPr>
              <w:overflowPunct w:val="0"/>
              <w:autoSpaceDE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color w:val="222222"/>
                <w:sz w:val="24"/>
                <w:szCs w:val="24"/>
              </w:rPr>
              <w:t>День защитника Отечества»</w:t>
            </w:r>
          </w:p>
        </w:tc>
        <w:tc>
          <w:tcPr>
            <w:tcW w:w="1408" w:type="dxa"/>
            <w:tcBorders>
              <w:top w:val="single" w:sz="4" w:space="0" w:color="000000"/>
              <w:left w:val="single" w:sz="4" w:space="0" w:color="000000"/>
              <w:bottom w:val="single" w:sz="4" w:space="0" w:color="000000"/>
              <w:right w:val="single" w:sz="4" w:space="0" w:color="auto"/>
            </w:tcBorders>
            <w:shd w:val="clear" w:color="auto" w:fill="auto"/>
            <w:vAlign w:val="center"/>
          </w:tcPr>
          <w:p w:rsidR="0048563C" w:rsidRPr="007C4B4F" w:rsidRDefault="0048563C" w:rsidP="00F86A9F">
            <w:pPr>
              <w:overflowPunct w:val="0"/>
              <w:autoSpaceDE w:val="0"/>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Февраль</w:t>
            </w:r>
          </w:p>
        </w:tc>
      </w:tr>
      <w:tr w:rsidR="0048563C" w:rsidRPr="007C4B4F" w:rsidTr="00F86A9F">
        <w:trPr>
          <w:trHeight w:val="364"/>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48563C" w:rsidP="00F86A9F">
            <w:pPr>
              <w:overflowPunct w:val="0"/>
              <w:autoSpaceDE w:val="0"/>
              <w:spacing w:after="0" w:line="240" w:lineRule="auto"/>
              <w:rPr>
                <w:rFonts w:ascii="Times New Roman" w:hAnsi="Times New Roman" w:cs="Times New Roman"/>
                <w:sz w:val="24"/>
                <w:szCs w:val="24"/>
              </w:rPr>
            </w:pPr>
            <w:r w:rsidRPr="007C4B4F">
              <w:rPr>
                <w:rFonts w:ascii="Times New Roman" w:hAnsi="Times New Roman" w:cs="Times New Roman"/>
                <w:sz w:val="24"/>
                <w:szCs w:val="24"/>
              </w:rPr>
              <w:t>«Праздник  мам»</w:t>
            </w:r>
          </w:p>
        </w:tc>
        <w:tc>
          <w:tcPr>
            <w:tcW w:w="1408" w:type="dxa"/>
            <w:tcBorders>
              <w:top w:val="single" w:sz="4" w:space="0" w:color="000000"/>
              <w:left w:val="single" w:sz="4" w:space="0" w:color="000000"/>
              <w:bottom w:val="single" w:sz="4" w:space="0" w:color="000000"/>
              <w:right w:val="single" w:sz="4" w:space="0" w:color="auto"/>
            </w:tcBorders>
            <w:shd w:val="clear" w:color="auto" w:fill="auto"/>
            <w:vAlign w:val="center"/>
          </w:tcPr>
          <w:p w:rsidR="0048563C" w:rsidRPr="007C4B4F" w:rsidRDefault="0048563C" w:rsidP="00F86A9F">
            <w:pPr>
              <w:overflowPunct w:val="0"/>
              <w:autoSpaceDE w:val="0"/>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Март</w:t>
            </w:r>
          </w:p>
        </w:tc>
      </w:tr>
      <w:tr w:rsidR="0048563C" w:rsidRPr="007C4B4F" w:rsidTr="00F86A9F">
        <w:trPr>
          <w:trHeight w:val="364"/>
        </w:trPr>
        <w:tc>
          <w:tcPr>
            <w:tcW w:w="7865" w:type="dxa"/>
            <w:tcBorders>
              <w:top w:val="single" w:sz="4" w:space="0" w:color="000000"/>
              <w:left w:val="single" w:sz="4" w:space="0" w:color="000000"/>
              <w:bottom w:val="single" w:sz="4" w:space="0" w:color="000000"/>
            </w:tcBorders>
            <w:shd w:val="clear" w:color="auto" w:fill="auto"/>
          </w:tcPr>
          <w:p w:rsidR="0048563C" w:rsidRPr="007C4B4F" w:rsidRDefault="0048563C" w:rsidP="00F86A9F">
            <w:pPr>
              <w:overflowPunct w:val="0"/>
              <w:autoSpaceDE w:val="0"/>
              <w:spacing w:after="0" w:line="240" w:lineRule="auto"/>
              <w:rPr>
                <w:rFonts w:ascii="Times New Roman" w:hAnsi="Times New Roman" w:cs="Times New Roman"/>
                <w:sz w:val="24"/>
                <w:szCs w:val="24"/>
              </w:rPr>
            </w:pPr>
            <w:r w:rsidRPr="007C4B4F">
              <w:rPr>
                <w:rFonts w:ascii="Times New Roman" w:hAnsi="Times New Roman" w:cs="Times New Roman"/>
                <w:sz w:val="24"/>
                <w:szCs w:val="24"/>
              </w:rPr>
              <w:t>«День Победы!»</w:t>
            </w:r>
          </w:p>
        </w:tc>
        <w:tc>
          <w:tcPr>
            <w:tcW w:w="1408" w:type="dxa"/>
            <w:tcBorders>
              <w:top w:val="single" w:sz="4" w:space="0" w:color="000000"/>
              <w:left w:val="single" w:sz="4" w:space="0" w:color="000000"/>
              <w:bottom w:val="single" w:sz="4" w:space="0" w:color="000000"/>
              <w:right w:val="single" w:sz="4" w:space="0" w:color="auto"/>
            </w:tcBorders>
            <w:shd w:val="clear" w:color="auto" w:fill="auto"/>
            <w:vAlign w:val="center"/>
          </w:tcPr>
          <w:p w:rsidR="0048563C" w:rsidRPr="007C4B4F" w:rsidRDefault="0048563C" w:rsidP="00F86A9F">
            <w:pPr>
              <w:overflowPunct w:val="0"/>
              <w:autoSpaceDE w:val="0"/>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Май</w:t>
            </w:r>
          </w:p>
        </w:tc>
      </w:tr>
    </w:tbl>
    <w:p w:rsidR="00693849" w:rsidRDefault="00693849" w:rsidP="007C4B4F">
      <w:pPr>
        <w:pStyle w:val="a5"/>
        <w:spacing w:after="120" w:line="240" w:lineRule="auto"/>
        <w:ind w:left="928"/>
        <w:rPr>
          <w:rFonts w:ascii="Times New Roman" w:eastAsia="Times New Roman" w:hAnsi="Times New Roman"/>
          <w:b/>
          <w:color w:val="000000" w:themeColor="text1"/>
          <w:sz w:val="24"/>
          <w:szCs w:val="24"/>
        </w:rPr>
      </w:pPr>
    </w:p>
    <w:p w:rsidR="0048563C" w:rsidRPr="007C4B4F" w:rsidRDefault="0048563C" w:rsidP="007C4B4F">
      <w:pPr>
        <w:pStyle w:val="a5"/>
        <w:spacing w:after="120" w:line="240" w:lineRule="auto"/>
        <w:ind w:left="928"/>
        <w:rPr>
          <w:rFonts w:ascii="Times New Roman" w:eastAsia="Times New Roman" w:hAnsi="Times New Roman"/>
          <w:b/>
          <w:color w:val="000000" w:themeColor="text1"/>
          <w:sz w:val="24"/>
          <w:szCs w:val="24"/>
        </w:rPr>
      </w:pPr>
    </w:p>
    <w:p w:rsidR="00693849" w:rsidRPr="007C4B4F" w:rsidRDefault="00693849" w:rsidP="007C4B4F">
      <w:pPr>
        <w:pStyle w:val="a5"/>
        <w:spacing w:after="120" w:line="240" w:lineRule="auto"/>
        <w:ind w:left="928"/>
        <w:rPr>
          <w:rFonts w:ascii="Times New Roman" w:eastAsia="Times New Roman" w:hAnsi="Times New Roman"/>
          <w:b/>
          <w:color w:val="000000" w:themeColor="text1"/>
          <w:sz w:val="24"/>
          <w:szCs w:val="24"/>
        </w:rPr>
      </w:pPr>
    </w:p>
    <w:p w:rsidR="00F86A9F" w:rsidRDefault="00F86A9F" w:rsidP="007C4B4F">
      <w:pPr>
        <w:pStyle w:val="a5"/>
        <w:spacing w:after="120" w:line="240" w:lineRule="auto"/>
        <w:ind w:left="928"/>
        <w:rPr>
          <w:rFonts w:ascii="Times New Roman" w:eastAsia="Times New Roman" w:hAnsi="Times New Roman"/>
          <w:b/>
          <w:color w:val="000000" w:themeColor="text1"/>
          <w:sz w:val="24"/>
          <w:szCs w:val="24"/>
        </w:rPr>
      </w:pPr>
    </w:p>
    <w:p w:rsidR="00F86A9F" w:rsidRDefault="00F86A9F" w:rsidP="007C4B4F">
      <w:pPr>
        <w:pStyle w:val="a5"/>
        <w:spacing w:after="120" w:line="240" w:lineRule="auto"/>
        <w:ind w:left="928"/>
        <w:rPr>
          <w:rFonts w:ascii="Times New Roman" w:eastAsia="Times New Roman" w:hAnsi="Times New Roman"/>
          <w:b/>
          <w:color w:val="000000" w:themeColor="text1"/>
          <w:sz w:val="24"/>
          <w:szCs w:val="24"/>
        </w:rPr>
      </w:pPr>
    </w:p>
    <w:p w:rsidR="00F86A9F" w:rsidRDefault="00F86A9F" w:rsidP="007C4B4F">
      <w:pPr>
        <w:pStyle w:val="a5"/>
        <w:spacing w:after="120" w:line="240" w:lineRule="auto"/>
        <w:ind w:left="928"/>
        <w:rPr>
          <w:rFonts w:ascii="Times New Roman" w:eastAsia="Times New Roman" w:hAnsi="Times New Roman"/>
          <w:b/>
          <w:color w:val="000000" w:themeColor="text1"/>
          <w:sz w:val="24"/>
          <w:szCs w:val="24"/>
        </w:rPr>
      </w:pPr>
    </w:p>
    <w:p w:rsidR="00F86A9F" w:rsidRDefault="00F86A9F" w:rsidP="007C4B4F">
      <w:pPr>
        <w:pStyle w:val="a5"/>
        <w:spacing w:after="120" w:line="240" w:lineRule="auto"/>
        <w:ind w:left="928"/>
        <w:rPr>
          <w:rFonts w:ascii="Times New Roman" w:eastAsia="Times New Roman" w:hAnsi="Times New Roman"/>
          <w:b/>
          <w:color w:val="000000" w:themeColor="text1"/>
          <w:sz w:val="24"/>
          <w:szCs w:val="24"/>
        </w:rPr>
      </w:pPr>
    </w:p>
    <w:p w:rsidR="00F86A9F" w:rsidRDefault="00F86A9F" w:rsidP="007C4B4F">
      <w:pPr>
        <w:pStyle w:val="a5"/>
        <w:spacing w:after="120" w:line="240" w:lineRule="auto"/>
        <w:ind w:left="928"/>
        <w:rPr>
          <w:rFonts w:ascii="Times New Roman" w:eastAsia="Times New Roman" w:hAnsi="Times New Roman"/>
          <w:b/>
          <w:color w:val="000000" w:themeColor="text1"/>
          <w:sz w:val="24"/>
          <w:szCs w:val="24"/>
        </w:rPr>
      </w:pPr>
    </w:p>
    <w:p w:rsidR="00693849" w:rsidRPr="007C4B4F" w:rsidRDefault="005C7E2C" w:rsidP="007C4B4F">
      <w:pPr>
        <w:pStyle w:val="a5"/>
        <w:spacing w:after="120" w:line="240" w:lineRule="auto"/>
        <w:ind w:left="928"/>
        <w:rPr>
          <w:rFonts w:ascii="Times New Roman" w:eastAsia="Times New Roman" w:hAnsi="Times New Roman"/>
          <w:b/>
          <w:color w:val="000000" w:themeColor="text1"/>
          <w:sz w:val="24"/>
          <w:szCs w:val="24"/>
        </w:rPr>
      </w:pPr>
      <w:r w:rsidRPr="007C4B4F">
        <w:rPr>
          <w:rFonts w:ascii="Times New Roman" w:eastAsia="Times New Roman" w:hAnsi="Times New Roman"/>
          <w:b/>
          <w:color w:val="000000" w:themeColor="text1"/>
          <w:sz w:val="24"/>
          <w:szCs w:val="24"/>
        </w:rPr>
        <w:lastRenderedPageBreak/>
        <w:t>Тематическое планирование  в  старшей группе</w:t>
      </w:r>
    </w:p>
    <w:p w:rsidR="005C7E2C" w:rsidRPr="007C4B4F" w:rsidRDefault="005C7E2C" w:rsidP="007C4B4F">
      <w:pPr>
        <w:pStyle w:val="a5"/>
        <w:spacing w:after="120" w:line="240" w:lineRule="auto"/>
        <w:ind w:left="928"/>
        <w:rPr>
          <w:rFonts w:ascii="Times New Roman" w:eastAsia="Times New Roman" w:hAnsi="Times New Roman"/>
          <w:b/>
          <w:color w:val="000000" w:themeColor="text1"/>
          <w:sz w:val="24"/>
          <w:szCs w:val="24"/>
        </w:rPr>
      </w:pPr>
    </w:p>
    <w:tbl>
      <w:tblPr>
        <w:tblStyle w:val="a6"/>
        <w:tblW w:w="9214" w:type="dxa"/>
        <w:tblInd w:w="392" w:type="dxa"/>
        <w:tblLook w:val="04A0" w:firstRow="1" w:lastRow="0" w:firstColumn="1" w:lastColumn="0" w:noHBand="0" w:noVBand="1"/>
      </w:tblPr>
      <w:tblGrid>
        <w:gridCol w:w="2410"/>
        <w:gridCol w:w="4520"/>
        <w:gridCol w:w="2284"/>
      </w:tblGrid>
      <w:tr w:rsidR="005C7E2C" w:rsidRPr="007C4B4F" w:rsidTr="00F86A9F">
        <w:trPr>
          <w:trHeight w:val="346"/>
        </w:trPr>
        <w:tc>
          <w:tcPr>
            <w:tcW w:w="2410" w:type="dxa"/>
          </w:tcPr>
          <w:p w:rsidR="005C7E2C" w:rsidRPr="007C4B4F" w:rsidRDefault="005C7E2C" w:rsidP="007C4B4F">
            <w:pPr>
              <w:rPr>
                <w:rStyle w:val="2Arial75pt"/>
                <w:rFonts w:ascii="Times New Roman" w:hAnsi="Times New Roman" w:cs="Times New Roman"/>
                <w:color w:val="000000" w:themeColor="text1"/>
                <w:sz w:val="24"/>
                <w:szCs w:val="24"/>
              </w:rPr>
            </w:pPr>
          </w:p>
          <w:p w:rsidR="00F549B2" w:rsidRPr="007C4B4F" w:rsidRDefault="005C7E2C" w:rsidP="007C4B4F">
            <w:pPr>
              <w:ind w:left="-817" w:firstLine="817"/>
              <w:rPr>
                <w:rStyle w:val="2Arial75pt"/>
                <w:rFonts w:ascii="Times New Roman" w:hAnsi="Times New Roman" w:cs="Times New Roman"/>
                <w:color w:val="000000" w:themeColor="text1"/>
                <w:sz w:val="24"/>
                <w:szCs w:val="24"/>
              </w:rPr>
            </w:pPr>
            <w:r w:rsidRPr="007C4B4F">
              <w:rPr>
                <w:rStyle w:val="2Arial75pt"/>
                <w:rFonts w:ascii="Times New Roman" w:hAnsi="Times New Roman" w:cs="Times New Roman"/>
                <w:color w:val="000000" w:themeColor="text1"/>
                <w:sz w:val="24"/>
                <w:szCs w:val="24"/>
              </w:rPr>
              <w:t>Тема</w:t>
            </w:r>
          </w:p>
          <w:p w:rsidR="005C7E2C" w:rsidRPr="007C4B4F" w:rsidRDefault="00F549B2" w:rsidP="007C4B4F">
            <w:pPr>
              <w:ind w:left="-817" w:firstLine="817"/>
              <w:rPr>
                <w:color w:val="000000" w:themeColor="text1"/>
                <w:sz w:val="24"/>
                <w:szCs w:val="24"/>
              </w:rPr>
            </w:pPr>
            <w:r w:rsidRPr="007C4B4F">
              <w:rPr>
                <w:rStyle w:val="2Arial75pt"/>
                <w:rFonts w:ascii="Times New Roman" w:hAnsi="Times New Roman" w:cs="Times New Roman"/>
                <w:color w:val="000000" w:themeColor="text1"/>
                <w:sz w:val="24"/>
                <w:szCs w:val="24"/>
              </w:rPr>
              <w:t>сентябрь</w:t>
            </w:r>
          </w:p>
        </w:tc>
        <w:tc>
          <w:tcPr>
            <w:tcW w:w="4520" w:type="dxa"/>
          </w:tcPr>
          <w:p w:rsidR="005C7E2C" w:rsidRPr="007C4B4F" w:rsidRDefault="005C7E2C" w:rsidP="007C4B4F">
            <w:pPr>
              <w:rPr>
                <w:rStyle w:val="2Arial75pt"/>
                <w:rFonts w:ascii="Times New Roman" w:hAnsi="Times New Roman" w:cs="Times New Roman"/>
                <w:color w:val="000000" w:themeColor="text1"/>
                <w:sz w:val="24"/>
                <w:szCs w:val="24"/>
              </w:rPr>
            </w:pPr>
          </w:p>
          <w:p w:rsidR="005C7E2C" w:rsidRPr="007C4B4F" w:rsidRDefault="005C7E2C" w:rsidP="007C4B4F">
            <w:pPr>
              <w:rPr>
                <w:color w:val="000000" w:themeColor="text1"/>
                <w:sz w:val="24"/>
                <w:szCs w:val="24"/>
              </w:rPr>
            </w:pPr>
            <w:r w:rsidRPr="007C4B4F">
              <w:rPr>
                <w:rStyle w:val="2Arial75pt"/>
                <w:rFonts w:ascii="Times New Roman" w:hAnsi="Times New Roman" w:cs="Times New Roman"/>
                <w:color w:val="000000" w:themeColor="text1"/>
                <w:sz w:val="24"/>
                <w:szCs w:val="24"/>
              </w:rPr>
              <w:t>Развернутое содержание работы</w:t>
            </w:r>
          </w:p>
        </w:tc>
        <w:tc>
          <w:tcPr>
            <w:tcW w:w="2284" w:type="dxa"/>
          </w:tcPr>
          <w:p w:rsidR="005C7E2C" w:rsidRPr="007C4B4F" w:rsidRDefault="005C7E2C" w:rsidP="007C4B4F">
            <w:pPr>
              <w:rPr>
                <w:rStyle w:val="2Arial75pt"/>
                <w:rFonts w:ascii="Times New Roman" w:hAnsi="Times New Roman" w:cs="Times New Roman"/>
                <w:color w:val="000000" w:themeColor="text1"/>
                <w:sz w:val="24"/>
                <w:szCs w:val="24"/>
              </w:rPr>
            </w:pPr>
          </w:p>
          <w:p w:rsidR="005C7E2C" w:rsidRPr="007C4B4F" w:rsidRDefault="005C7E2C" w:rsidP="007C4B4F">
            <w:pPr>
              <w:rPr>
                <w:color w:val="000000" w:themeColor="text1"/>
                <w:sz w:val="24"/>
                <w:szCs w:val="24"/>
              </w:rPr>
            </w:pPr>
            <w:r w:rsidRPr="007C4B4F">
              <w:rPr>
                <w:rStyle w:val="2Arial75pt"/>
                <w:rFonts w:ascii="Times New Roman" w:hAnsi="Times New Roman" w:cs="Times New Roman"/>
                <w:color w:val="000000" w:themeColor="text1"/>
                <w:sz w:val="24"/>
                <w:szCs w:val="24"/>
              </w:rPr>
              <w:t>Варианты итоговых мероприятий</w:t>
            </w:r>
          </w:p>
        </w:tc>
      </w:tr>
      <w:tr w:rsidR="005C7E2C" w:rsidRPr="007C4B4F" w:rsidTr="00F86A9F">
        <w:tc>
          <w:tcPr>
            <w:tcW w:w="2410" w:type="dxa"/>
          </w:tcPr>
          <w:p w:rsidR="005C7E2C" w:rsidRPr="007C4B4F" w:rsidRDefault="005C7E2C" w:rsidP="007C4B4F">
            <w:pPr>
              <w:rPr>
                <w:color w:val="000000" w:themeColor="text1"/>
                <w:sz w:val="24"/>
                <w:szCs w:val="24"/>
              </w:rPr>
            </w:pPr>
            <w:r w:rsidRPr="007C4B4F">
              <w:rPr>
                <w:rStyle w:val="2Arial75pt1"/>
                <w:rFonts w:ascii="Times New Roman" w:hAnsi="Times New Roman" w:cs="Times New Roman"/>
                <w:color w:val="000000" w:themeColor="text1"/>
                <w:sz w:val="24"/>
                <w:szCs w:val="24"/>
              </w:rPr>
              <w:t>Деньзнаний</w:t>
            </w:r>
          </w:p>
          <w:p w:rsidR="005C7E2C" w:rsidRPr="007C4B4F" w:rsidRDefault="005C7E2C" w:rsidP="007C4B4F">
            <w:pPr>
              <w:rPr>
                <w:color w:val="000000" w:themeColor="text1"/>
                <w:sz w:val="24"/>
                <w:szCs w:val="24"/>
              </w:rPr>
            </w:pPr>
            <w:proofErr w:type="gramStart"/>
            <w:r w:rsidRPr="007C4B4F">
              <w:rPr>
                <w:rStyle w:val="2Arial75pt0"/>
                <w:rFonts w:ascii="Times New Roman" w:hAnsi="Times New Roman" w:cs="Times New Roman"/>
                <w:color w:val="000000" w:themeColor="text1"/>
                <w:sz w:val="24"/>
                <w:szCs w:val="24"/>
              </w:rPr>
              <w:t>(4-я неделя</w:t>
            </w:r>
            <w:proofErr w:type="gramEnd"/>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августа — 1-я неделя</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сентября)</w:t>
            </w:r>
          </w:p>
        </w:tc>
        <w:tc>
          <w:tcPr>
            <w:tcW w:w="4520" w:type="dxa"/>
            <w:vAlign w:val="bottom"/>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Развивать познавательный интерес, интерес к школе, к книгам. Закреплять знания о школе, о том, зачем нужно учиться, кто и чему учит в школе, о школьных принадлежностях и т. д.</w:t>
            </w:r>
          </w:p>
          <w:p w:rsidR="005C7E2C" w:rsidRPr="007C4B4F" w:rsidRDefault="005C7E2C" w:rsidP="007C4B4F">
            <w:pPr>
              <w:jc w:val="both"/>
              <w:rPr>
                <w:rStyle w:val="2Arial75pt0"/>
                <w:rFonts w:ascii="Times New Roman" w:hAnsi="Times New Roman" w:cs="Times New Roman"/>
                <w:color w:val="000000" w:themeColor="text1"/>
                <w:sz w:val="24"/>
                <w:szCs w:val="24"/>
              </w:rPr>
            </w:pPr>
            <w:r w:rsidRPr="007C4B4F">
              <w:rPr>
                <w:rStyle w:val="2Arial75pt0"/>
                <w:rFonts w:ascii="Times New Roman" w:hAnsi="Times New Roman" w:cs="Times New Roman"/>
                <w:color w:val="000000" w:themeColor="text1"/>
                <w:sz w:val="24"/>
                <w:szCs w:val="24"/>
              </w:rPr>
              <w:t>Формировать представления о профессии учителя и «профессии» ученика, положитель</w:t>
            </w:r>
            <w:r w:rsidRPr="007C4B4F">
              <w:rPr>
                <w:rStyle w:val="2Arial75pt0"/>
                <w:rFonts w:ascii="Times New Roman" w:hAnsi="Times New Roman" w:cs="Times New Roman"/>
                <w:color w:val="000000" w:themeColor="text1"/>
                <w:sz w:val="24"/>
                <w:szCs w:val="24"/>
              </w:rPr>
              <w:softHyphen/>
              <w:t xml:space="preserve">ное отношение </w:t>
            </w:r>
            <w:proofErr w:type="gramStart"/>
            <w:r w:rsidRPr="007C4B4F">
              <w:rPr>
                <w:rStyle w:val="2Arial75pt0"/>
                <w:rFonts w:ascii="Times New Roman" w:hAnsi="Times New Roman" w:cs="Times New Roman"/>
                <w:color w:val="000000" w:themeColor="text1"/>
                <w:sz w:val="24"/>
                <w:szCs w:val="24"/>
              </w:rPr>
              <w:t>к</w:t>
            </w:r>
            <w:proofErr w:type="gramEnd"/>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этим видам деятельности.</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Праздник «День знаний».</w:t>
            </w:r>
          </w:p>
        </w:tc>
      </w:tr>
      <w:tr w:rsidR="005C7E2C" w:rsidRPr="007C4B4F" w:rsidTr="00F86A9F">
        <w:tc>
          <w:tcPr>
            <w:tcW w:w="2410" w:type="dxa"/>
          </w:tcPr>
          <w:p w:rsidR="005C7E2C" w:rsidRPr="007C4B4F" w:rsidRDefault="005C7E2C" w:rsidP="007C4B4F">
            <w:pPr>
              <w:rPr>
                <w:color w:val="000000" w:themeColor="text1"/>
                <w:sz w:val="24"/>
                <w:szCs w:val="24"/>
              </w:rPr>
            </w:pPr>
            <w:r w:rsidRPr="007C4B4F">
              <w:rPr>
                <w:rStyle w:val="2Arial75pt1"/>
                <w:rFonts w:ascii="Times New Roman" w:hAnsi="Times New Roman" w:cs="Times New Roman"/>
                <w:color w:val="000000" w:themeColor="text1"/>
                <w:sz w:val="24"/>
                <w:szCs w:val="24"/>
              </w:rPr>
              <w:t>Осень</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(2-я-4-я недели сентября)</w:t>
            </w:r>
          </w:p>
        </w:tc>
        <w:tc>
          <w:tcPr>
            <w:tcW w:w="4520" w:type="dxa"/>
            <w:vAlign w:val="bottom"/>
          </w:tcPr>
          <w:p w:rsidR="005C7E2C" w:rsidRPr="007C4B4F" w:rsidRDefault="005C7E2C"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Расширять знания детей об осени. Продолжать знакомить с сельскохозяйственными профес</w:t>
            </w:r>
            <w:r w:rsidRPr="007C4B4F">
              <w:rPr>
                <w:rStyle w:val="2Arial75pt0"/>
                <w:rFonts w:ascii="Times New Roman" w:hAnsi="Times New Roman" w:cs="Times New Roman"/>
                <w:color w:val="000000" w:themeColor="text1"/>
                <w:sz w:val="24"/>
                <w:szCs w:val="24"/>
              </w:rPr>
              <w:softHyphen/>
              <w:t>сиями. Закреплять знания о правилах безопас</w:t>
            </w:r>
            <w:r w:rsidRPr="007C4B4F">
              <w:rPr>
                <w:rStyle w:val="2Arial75pt0"/>
                <w:rFonts w:ascii="Times New Roman" w:hAnsi="Times New Roman" w:cs="Times New Roman"/>
                <w:color w:val="000000" w:themeColor="text1"/>
                <w:sz w:val="24"/>
                <w:szCs w:val="24"/>
              </w:rPr>
              <w:softHyphen/>
              <w:t xml:space="preserve">ного поведения в природе; о временах года, последовательности месяцев в году. Воспитывать бережное отношение к природе. Расширять представления детей об </w:t>
            </w:r>
            <w:proofErr w:type="gramStart"/>
            <w:r w:rsidRPr="007C4B4F">
              <w:rPr>
                <w:rStyle w:val="2Arial75pt0"/>
                <w:rFonts w:ascii="Times New Roman" w:hAnsi="Times New Roman" w:cs="Times New Roman"/>
                <w:color w:val="000000" w:themeColor="text1"/>
                <w:sz w:val="24"/>
                <w:szCs w:val="24"/>
              </w:rPr>
              <w:t>особен</w:t>
            </w:r>
            <w:r w:rsidRPr="007C4B4F">
              <w:rPr>
                <w:rStyle w:val="2Arial75pt0"/>
                <w:rFonts w:ascii="Times New Roman" w:hAnsi="Times New Roman" w:cs="Times New Roman"/>
                <w:color w:val="000000" w:themeColor="text1"/>
                <w:sz w:val="24"/>
                <w:szCs w:val="24"/>
              </w:rPr>
              <w:softHyphen/>
              <w:t>ностях</w:t>
            </w:r>
            <w:proofErr w:type="gramEnd"/>
            <w:r w:rsidRPr="007C4B4F">
              <w:rPr>
                <w:rStyle w:val="2Arial75pt0"/>
                <w:rFonts w:ascii="Times New Roman" w:hAnsi="Times New Roman" w:cs="Times New Roman"/>
                <w:color w:val="000000" w:themeColor="text1"/>
                <w:sz w:val="24"/>
                <w:szCs w:val="24"/>
              </w:rPr>
              <w:t xml:space="preserve"> отображения осени в произведениях искусства. Развивать интерес к изображению осенних явлений в рисунках, аппликации. Расширять знания о творческ</w:t>
            </w:r>
            <w:r w:rsidR="00693849" w:rsidRPr="007C4B4F">
              <w:rPr>
                <w:rStyle w:val="2Arial75pt0"/>
                <w:rFonts w:ascii="Times New Roman" w:hAnsi="Times New Roman" w:cs="Times New Roman"/>
                <w:color w:val="000000" w:themeColor="text1"/>
                <w:sz w:val="24"/>
                <w:szCs w:val="24"/>
              </w:rPr>
              <w:t>их профессиях.</w:t>
            </w:r>
          </w:p>
        </w:tc>
        <w:tc>
          <w:tcPr>
            <w:tcW w:w="2284" w:type="dxa"/>
          </w:tcPr>
          <w:p w:rsidR="005C7E2C" w:rsidRPr="007C4B4F" w:rsidRDefault="005C7E2C" w:rsidP="007C4B4F">
            <w:pPr>
              <w:jc w:val="center"/>
              <w:rPr>
                <w:color w:val="000000" w:themeColor="text1"/>
                <w:sz w:val="24"/>
                <w:szCs w:val="24"/>
              </w:rPr>
            </w:pPr>
            <w:r w:rsidRPr="007C4B4F">
              <w:rPr>
                <w:rStyle w:val="2Arial75pt0"/>
                <w:rFonts w:ascii="Times New Roman" w:hAnsi="Times New Roman" w:cs="Times New Roman"/>
                <w:color w:val="000000" w:themeColor="text1"/>
                <w:sz w:val="24"/>
                <w:szCs w:val="24"/>
              </w:rPr>
              <w:t>Праздник «Осень». Выставка детского творчества.</w:t>
            </w:r>
          </w:p>
        </w:tc>
      </w:tr>
      <w:tr w:rsidR="005C7E2C" w:rsidRPr="007C4B4F" w:rsidTr="00F86A9F">
        <w:tc>
          <w:tcPr>
            <w:tcW w:w="2410" w:type="dxa"/>
          </w:tcPr>
          <w:p w:rsidR="00F549B2" w:rsidRPr="007C4B4F" w:rsidRDefault="00F549B2" w:rsidP="007C4B4F">
            <w:pPr>
              <w:rPr>
                <w:rStyle w:val="2Arial75pt1"/>
                <w:rFonts w:ascii="Times New Roman" w:hAnsi="Times New Roman" w:cs="Times New Roman"/>
                <w:b/>
                <w:color w:val="000000" w:themeColor="text1"/>
                <w:sz w:val="24"/>
                <w:szCs w:val="24"/>
              </w:rPr>
            </w:pPr>
            <w:proofErr w:type="gramStart"/>
            <w:r w:rsidRPr="007C4B4F">
              <w:rPr>
                <w:rStyle w:val="2Arial75pt1"/>
                <w:rFonts w:ascii="Times New Roman" w:hAnsi="Times New Roman" w:cs="Times New Roman"/>
                <w:b/>
                <w:color w:val="000000" w:themeColor="text1"/>
                <w:sz w:val="24"/>
                <w:szCs w:val="24"/>
              </w:rPr>
              <w:t>о</w:t>
            </w:r>
            <w:proofErr w:type="gramEnd"/>
            <w:r w:rsidRPr="007C4B4F">
              <w:rPr>
                <w:rStyle w:val="2Arial75pt1"/>
                <w:rFonts w:ascii="Times New Roman" w:hAnsi="Times New Roman" w:cs="Times New Roman"/>
                <w:b/>
                <w:color w:val="000000" w:themeColor="text1"/>
                <w:sz w:val="24"/>
                <w:szCs w:val="24"/>
              </w:rPr>
              <w:t>ктябрь</w:t>
            </w:r>
          </w:p>
          <w:p w:rsidR="00F549B2" w:rsidRPr="007C4B4F" w:rsidRDefault="00F549B2" w:rsidP="007C4B4F">
            <w:pPr>
              <w:rPr>
                <w:rStyle w:val="2Arial75pt1"/>
                <w:rFonts w:ascii="Times New Roman" w:hAnsi="Times New Roman" w:cs="Times New Roman"/>
                <w:color w:val="000000" w:themeColor="text1"/>
                <w:sz w:val="24"/>
                <w:szCs w:val="24"/>
              </w:rPr>
            </w:pPr>
          </w:p>
          <w:p w:rsidR="005C7E2C" w:rsidRPr="007C4B4F" w:rsidRDefault="005C7E2C" w:rsidP="007C4B4F">
            <w:pPr>
              <w:rPr>
                <w:rStyle w:val="2Arial75pt1"/>
                <w:rFonts w:ascii="Times New Roman" w:hAnsi="Times New Roman" w:cs="Times New Roman"/>
                <w:color w:val="000000" w:themeColor="text1"/>
                <w:sz w:val="24"/>
                <w:szCs w:val="24"/>
              </w:rPr>
            </w:pPr>
            <w:r w:rsidRPr="007C4B4F">
              <w:rPr>
                <w:rStyle w:val="2Arial75pt1"/>
                <w:rFonts w:ascii="Times New Roman" w:hAnsi="Times New Roman" w:cs="Times New Roman"/>
                <w:color w:val="000000" w:themeColor="text1"/>
                <w:sz w:val="24"/>
                <w:szCs w:val="24"/>
              </w:rPr>
              <w:t xml:space="preserve">Мой город, моя страна, моя планета </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(1-я-2-я недели октября)</w:t>
            </w:r>
          </w:p>
        </w:tc>
        <w:tc>
          <w:tcPr>
            <w:tcW w:w="4520" w:type="dxa"/>
            <w:vAlign w:val="bottom"/>
          </w:tcPr>
          <w:p w:rsidR="005C7E2C" w:rsidRPr="007C4B4F" w:rsidRDefault="005C7E2C" w:rsidP="007C4B4F">
            <w:pPr>
              <w:rPr>
                <w:rStyle w:val="2Arial75pt0"/>
                <w:rFonts w:ascii="Times New Roman" w:hAnsi="Times New Roman" w:cs="Times New Roman"/>
                <w:color w:val="000000" w:themeColor="text1"/>
                <w:sz w:val="24"/>
                <w:szCs w:val="24"/>
              </w:rPr>
            </w:pPr>
            <w:r w:rsidRPr="007C4B4F">
              <w:rPr>
                <w:rStyle w:val="2Arial75pt0"/>
                <w:rFonts w:ascii="Times New Roman" w:hAnsi="Times New Roman" w:cs="Times New Roman"/>
                <w:color w:val="000000" w:themeColor="text1"/>
                <w:sz w:val="24"/>
                <w:szCs w:val="24"/>
              </w:rPr>
              <w:t>Расширять представления детей о родном крае. Продолжать знакомить с достопримеча</w:t>
            </w:r>
            <w:r w:rsidRPr="007C4B4F">
              <w:rPr>
                <w:rStyle w:val="2Arial75pt0"/>
                <w:rFonts w:ascii="Times New Roman" w:hAnsi="Times New Roman" w:cs="Times New Roman"/>
                <w:color w:val="000000" w:themeColor="text1"/>
                <w:sz w:val="24"/>
                <w:szCs w:val="24"/>
              </w:rPr>
              <w:softHyphen/>
              <w:t xml:space="preserve">тельностями региона, в котором живут дети. Воспитывать любовь </w:t>
            </w:r>
            <w:proofErr w:type="gramStart"/>
            <w:r w:rsidRPr="007C4B4F">
              <w:rPr>
                <w:rStyle w:val="2Arial75pt0"/>
                <w:rFonts w:ascii="Times New Roman" w:hAnsi="Times New Roman" w:cs="Times New Roman"/>
                <w:color w:val="000000" w:themeColor="text1"/>
                <w:sz w:val="24"/>
                <w:szCs w:val="24"/>
              </w:rPr>
              <w:t>к</w:t>
            </w:r>
            <w:proofErr w:type="gramEnd"/>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«малой Родине», гор</w:t>
            </w:r>
            <w:r w:rsidRPr="007C4B4F">
              <w:rPr>
                <w:rStyle w:val="2Arial75pt0"/>
                <w:rFonts w:ascii="Times New Roman" w:hAnsi="Times New Roman" w:cs="Times New Roman"/>
                <w:color w:val="000000" w:themeColor="text1"/>
                <w:sz w:val="24"/>
                <w:szCs w:val="24"/>
              </w:rPr>
              <w:softHyphen/>
              <w:t>дость за достижения своей страны. Рассказывать детям о том, что Земля — наш общий дом, на Земле много разных стран, важ</w:t>
            </w:r>
            <w:r w:rsidRPr="007C4B4F">
              <w:rPr>
                <w:rStyle w:val="2Arial75pt0"/>
                <w:rFonts w:ascii="Times New Roman" w:hAnsi="Times New Roman" w:cs="Times New Roman"/>
                <w:color w:val="000000" w:themeColor="text1"/>
                <w:sz w:val="24"/>
                <w:szCs w:val="24"/>
              </w:rPr>
              <w:softHyphen/>
              <w:t>но жить в мире со всеми народами, знать и уважать их культуру, обычаи и традиции.</w:t>
            </w:r>
          </w:p>
        </w:tc>
        <w:tc>
          <w:tcPr>
            <w:tcW w:w="2284" w:type="dxa"/>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Выставка детского творчества.</w:t>
            </w:r>
          </w:p>
        </w:tc>
      </w:tr>
      <w:tr w:rsidR="005C7E2C" w:rsidRPr="007C4B4F" w:rsidTr="00F86A9F">
        <w:tc>
          <w:tcPr>
            <w:tcW w:w="2410" w:type="dxa"/>
          </w:tcPr>
          <w:p w:rsidR="005C7E2C" w:rsidRPr="007C4B4F" w:rsidRDefault="005C7E2C" w:rsidP="007C4B4F">
            <w:pPr>
              <w:rPr>
                <w:rStyle w:val="2Arial75pt1"/>
                <w:rFonts w:ascii="Times New Roman" w:hAnsi="Times New Roman" w:cs="Times New Roman"/>
                <w:color w:val="000000" w:themeColor="text1"/>
                <w:sz w:val="24"/>
                <w:szCs w:val="24"/>
              </w:rPr>
            </w:pPr>
            <w:r w:rsidRPr="007C4B4F">
              <w:rPr>
                <w:rStyle w:val="2Arial75pt1"/>
                <w:rFonts w:ascii="Times New Roman" w:hAnsi="Times New Roman" w:cs="Times New Roman"/>
                <w:color w:val="000000" w:themeColor="text1"/>
                <w:sz w:val="24"/>
                <w:szCs w:val="24"/>
              </w:rPr>
              <w:t xml:space="preserve">День народного единства </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(3-я неделя октября — 2-я неделя ноября)</w:t>
            </w:r>
          </w:p>
        </w:tc>
        <w:tc>
          <w:tcPr>
            <w:tcW w:w="4520" w:type="dxa"/>
            <w:vAlign w:val="center"/>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Расширять представления детей о родной стране, о государственных праздниках. Сооб</w:t>
            </w:r>
            <w:r w:rsidRPr="007C4B4F">
              <w:rPr>
                <w:rStyle w:val="2Arial75pt0"/>
                <w:rFonts w:ascii="Times New Roman" w:hAnsi="Times New Roman" w:cs="Times New Roman"/>
                <w:color w:val="000000" w:themeColor="text1"/>
                <w:sz w:val="24"/>
                <w:szCs w:val="24"/>
              </w:rPr>
              <w:softHyphen/>
              <w:t>щать детям элементарные сведения об исто</w:t>
            </w:r>
            <w:r w:rsidRPr="007C4B4F">
              <w:rPr>
                <w:rStyle w:val="2Arial75pt0"/>
                <w:rFonts w:ascii="Times New Roman" w:hAnsi="Times New Roman" w:cs="Times New Roman"/>
                <w:color w:val="000000" w:themeColor="text1"/>
                <w:sz w:val="24"/>
                <w:szCs w:val="24"/>
              </w:rPr>
              <w:softHyphen/>
              <w:t>рии России.</w:t>
            </w:r>
          </w:p>
          <w:p w:rsidR="005C7E2C" w:rsidRPr="007C4B4F" w:rsidRDefault="005C7E2C" w:rsidP="007C4B4F">
            <w:pPr>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Углублять и уточнять представления о Роди</w:t>
            </w:r>
            <w:r w:rsidRPr="007C4B4F">
              <w:rPr>
                <w:rStyle w:val="2Arial75pt0"/>
                <w:rFonts w:ascii="Times New Roman" w:hAnsi="Times New Roman" w:cs="Times New Roman"/>
                <w:color w:val="000000" w:themeColor="text1"/>
                <w:sz w:val="24"/>
                <w:szCs w:val="24"/>
              </w:rPr>
              <w:softHyphen/>
              <w:t>не — России. Поощрять интерес детей к собы</w:t>
            </w:r>
            <w:r w:rsidRPr="007C4B4F">
              <w:rPr>
                <w:rStyle w:val="2Arial75pt0"/>
                <w:rFonts w:ascii="Times New Roman" w:hAnsi="Times New Roman" w:cs="Times New Roman"/>
                <w:color w:val="000000" w:themeColor="text1"/>
                <w:sz w:val="24"/>
                <w:szCs w:val="24"/>
              </w:rPr>
              <w:softHyphen/>
              <w:t>тиям, происходящим в стране, воспитывать чувство гордости за ее достижения. Закреплять знания о флаге, гербе и гимне Рос</w:t>
            </w:r>
            <w:r w:rsidRPr="007C4B4F">
              <w:rPr>
                <w:rStyle w:val="2Arial75pt0"/>
                <w:rFonts w:ascii="Times New Roman" w:hAnsi="Times New Roman" w:cs="Times New Roman"/>
                <w:color w:val="000000" w:themeColor="text1"/>
                <w:sz w:val="24"/>
                <w:szCs w:val="24"/>
              </w:rPr>
              <w:softHyphen/>
              <w:t>сии</w:t>
            </w:r>
            <w:r w:rsidR="00334BB6" w:rsidRPr="007C4B4F">
              <w:rPr>
                <w:rStyle w:val="2Arial75pt0"/>
                <w:rFonts w:ascii="Times New Roman" w:hAnsi="Times New Roman" w:cs="Times New Roman"/>
                <w:color w:val="000000" w:themeColor="text1"/>
                <w:sz w:val="24"/>
                <w:szCs w:val="24"/>
              </w:rPr>
              <w:t>, Дагестана.</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Расширять представления о Москве — глав</w:t>
            </w:r>
            <w:r w:rsidRPr="007C4B4F">
              <w:rPr>
                <w:rStyle w:val="2Arial75pt0"/>
                <w:rFonts w:ascii="Times New Roman" w:hAnsi="Times New Roman" w:cs="Times New Roman"/>
                <w:color w:val="000000" w:themeColor="text1"/>
                <w:sz w:val="24"/>
                <w:szCs w:val="24"/>
              </w:rPr>
              <w:softHyphen/>
              <w:t>ном городе, столице России</w:t>
            </w:r>
            <w:r w:rsidR="00334BB6" w:rsidRPr="007C4B4F">
              <w:rPr>
                <w:rStyle w:val="2Arial75pt0"/>
                <w:rFonts w:ascii="Times New Roman" w:hAnsi="Times New Roman" w:cs="Times New Roman"/>
                <w:color w:val="000000" w:themeColor="text1"/>
                <w:sz w:val="24"/>
                <w:szCs w:val="24"/>
              </w:rPr>
              <w:t xml:space="preserve">, о </w:t>
            </w:r>
            <w:r w:rsidR="00334BB6" w:rsidRPr="007C4B4F">
              <w:rPr>
                <w:rStyle w:val="2Arial75pt0"/>
                <w:rFonts w:ascii="Times New Roman" w:hAnsi="Times New Roman" w:cs="Times New Roman"/>
                <w:color w:val="000000" w:themeColor="text1"/>
                <w:sz w:val="24"/>
                <w:szCs w:val="24"/>
              </w:rPr>
              <w:lastRenderedPageBreak/>
              <w:t>Махачкал</w:t>
            </w:r>
            <w:proofErr w:type="gramStart"/>
            <w:r w:rsidR="00334BB6" w:rsidRPr="007C4B4F">
              <w:rPr>
                <w:rStyle w:val="2Arial75pt0"/>
                <w:rFonts w:ascii="Times New Roman" w:hAnsi="Times New Roman" w:cs="Times New Roman"/>
                <w:color w:val="000000" w:themeColor="text1"/>
                <w:sz w:val="24"/>
                <w:szCs w:val="24"/>
              </w:rPr>
              <w:t>е-</w:t>
            </w:r>
            <w:proofErr w:type="gramEnd"/>
            <w:r w:rsidR="00334BB6" w:rsidRPr="007C4B4F">
              <w:rPr>
                <w:rStyle w:val="2Arial75pt0"/>
                <w:rFonts w:ascii="Times New Roman" w:hAnsi="Times New Roman" w:cs="Times New Roman"/>
                <w:color w:val="000000" w:themeColor="text1"/>
                <w:sz w:val="24"/>
                <w:szCs w:val="24"/>
              </w:rPr>
              <w:t xml:space="preserve"> столице Дагестана.</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Рассказывать детям о Ю. А. Гагарине и других героях космоса.</w:t>
            </w:r>
          </w:p>
          <w:p w:rsidR="005C7E2C" w:rsidRPr="007C4B4F" w:rsidRDefault="005C7E2C"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Воспитывать уважение к людям разных</w:t>
            </w:r>
            <w:r w:rsidR="00693849" w:rsidRPr="007C4B4F">
              <w:rPr>
                <w:rStyle w:val="2Arial75pt0"/>
                <w:rFonts w:ascii="Times New Roman" w:hAnsi="Times New Roman" w:cs="Times New Roman"/>
                <w:color w:val="000000" w:themeColor="text1"/>
                <w:sz w:val="24"/>
                <w:szCs w:val="24"/>
              </w:rPr>
              <w:t xml:space="preserve"> нацио</w:t>
            </w:r>
            <w:r w:rsidR="00693849" w:rsidRPr="007C4B4F">
              <w:rPr>
                <w:rStyle w:val="2Arial75pt0"/>
                <w:rFonts w:ascii="Times New Roman" w:hAnsi="Times New Roman" w:cs="Times New Roman"/>
                <w:color w:val="000000" w:themeColor="text1"/>
                <w:sz w:val="24"/>
                <w:szCs w:val="24"/>
              </w:rPr>
              <w:softHyphen/>
              <w:t>нальностей и их обычаям.</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lastRenderedPageBreak/>
              <w:t>Праздник День народного единства. Выставка детского творчества.</w:t>
            </w:r>
          </w:p>
        </w:tc>
      </w:tr>
      <w:tr w:rsidR="005C7E2C" w:rsidRPr="007C4B4F" w:rsidTr="00F86A9F">
        <w:tc>
          <w:tcPr>
            <w:tcW w:w="2410" w:type="dxa"/>
          </w:tcPr>
          <w:p w:rsidR="005C7E2C" w:rsidRPr="007C4B4F" w:rsidRDefault="005C7E2C" w:rsidP="007C4B4F">
            <w:pPr>
              <w:rPr>
                <w:rStyle w:val="2Arial75pt1"/>
                <w:rFonts w:ascii="Times New Roman" w:hAnsi="Times New Roman" w:cs="Times New Roman"/>
                <w:color w:val="000000" w:themeColor="text1"/>
                <w:sz w:val="24"/>
                <w:szCs w:val="24"/>
              </w:rPr>
            </w:pPr>
            <w:r w:rsidRPr="007C4B4F">
              <w:rPr>
                <w:rStyle w:val="2Arial75pt1"/>
                <w:rFonts w:ascii="Times New Roman" w:hAnsi="Times New Roman" w:cs="Times New Roman"/>
                <w:color w:val="000000" w:themeColor="text1"/>
                <w:sz w:val="24"/>
                <w:szCs w:val="24"/>
              </w:rPr>
              <w:lastRenderedPageBreak/>
              <w:t xml:space="preserve">Новый год </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(3-я неделя ноября — 4-я неделя декабря)</w:t>
            </w:r>
          </w:p>
        </w:tc>
        <w:tc>
          <w:tcPr>
            <w:tcW w:w="4520" w:type="dxa"/>
            <w:vAlign w:val="center"/>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Привлекать детей к активному и разнооб</w:t>
            </w:r>
            <w:r w:rsidRPr="007C4B4F">
              <w:rPr>
                <w:rStyle w:val="2Arial75pt0"/>
                <w:rFonts w:ascii="Times New Roman" w:hAnsi="Times New Roman" w:cs="Times New Roman"/>
                <w:color w:val="000000" w:themeColor="text1"/>
                <w:sz w:val="24"/>
                <w:szCs w:val="24"/>
              </w:rPr>
              <w:softHyphen/>
              <w:t>разному участию в подготовке к празднику и его проведении. Поддерживать чувство удовлетворения, возникающее при участии в коллективной предпраздничной деятель</w:t>
            </w:r>
            <w:r w:rsidRPr="007C4B4F">
              <w:rPr>
                <w:rStyle w:val="2Arial75pt0"/>
                <w:rFonts w:ascii="Times New Roman" w:hAnsi="Times New Roman" w:cs="Times New Roman"/>
                <w:color w:val="000000" w:themeColor="text1"/>
                <w:sz w:val="24"/>
                <w:szCs w:val="24"/>
              </w:rPr>
              <w:softHyphen/>
              <w:t>ности.</w:t>
            </w:r>
          </w:p>
          <w:p w:rsidR="005C7E2C" w:rsidRPr="007C4B4F" w:rsidRDefault="005C7E2C" w:rsidP="007C4B4F">
            <w:pPr>
              <w:jc w:val="both"/>
              <w:rPr>
                <w:rStyle w:val="2Arial75pt0"/>
                <w:rFonts w:ascii="Times New Roman" w:hAnsi="Times New Roman" w:cs="Times New Roman"/>
                <w:color w:val="000000" w:themeColor="text1"/>
                <w:sz w:val="24"/>
                <w:szCs w:val="24"/>
              </w:rPr>
            </w:pPr>
            <w:r w:rsidRPr="007C4B4F">
              <w:rPr>
                <w:rStyle w:val="2Arial75pt0"/>
                <w:rFonts w:ascii="Times New Roman" w:hAnsi="Times New Roman" w:cs="Times New Roman"/>
                <w:color w:val="000000" w:themeColor="text1"/>
                <w:sz w:val="24"/>
                <w:szCs w:val="24"/>
              </w:rPr>
              <w:t>Знакомить с основами праздничной культу</w:t>
            </w:r>
            <w:r w:rsidRPr="007C4B4F">
              <w:rPr>
                <w:rStyle w:val="2Arial75pt0"/>
                <w:rFonts w:ascii="Times New Roman" w:hAnsi="Times New Roman" w:cs="Times New Roman"/>
                <w:color w:val="000000" w:themeColor="text1"/>
                <w:sz w:val="24"/>
                <w:szCs w:val="24"/>
              </w:rPr>
              <w:softHyphen/>
              <w:t>ры.</w:t>
            </w:r>
          </w:p>
          <w:p w:rsidR="005C7E2C" w:rsidRPr="007C4B4F" w:rsidRDefault="005C7E2C"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Формировать эмоционально положи</w:t>
            </w:r>
            <w:r w:rsidRPr="007C4B4F">
              <w:rPr>
                <w:rStyle w:val="2Arial75pt0"/>
                <w:rFonts w:ascii="Times New Roman" w:hAnsi="Times New Roman" w:cs="Times New Roman"/>
                <w:color w:val="000000" w:themeColor="text1"/>
                <w:sz w:val="24"/>
                <w:szCs w:val="24"/>
              </w:rPr>
              <w:softHyphen/>
              <w:t>тельное отношение к предстоящему празд</w:t>
            </w:r>
            <w:r w:rsidRPr="007C4B4F">
              <w:rPr>
                <w:rStyle w:val="2Arial75pt0"/>
                <w:rFonts w:ascii="Times New Roman" w:hAnsi="Times New Roman" w:cs="Times New Roman"/>
                <w:color w:val="000000" w:themeColor="text1"/>
                <w:sz w:val="24"/>
                <w:szCs w:val="24"/>
              </w:rPr>
              <w:softHyphen/>
              <w:t>нику, желание активно</w:t>
            </w:r>
            <w:r w:rsidR="00BF2EA0" w:rsidRPr="007C4B4F">
              <w:rPr>
                <w:rStyle w:val="2Arial75pt0"/>
                <w:rFonts w:ascii="Times New Roman" w:hAnsi="Times New Roman" w:cs="Times New Roman"/>
                <w:color w:val="000000" w:themeColor="text1"/>
                <w:sz w:val="24"/>
                <w:szCs w:val="24"/>
              </w:rPr>
              <w:t xml:space="preserve"> </w:t>
            </w:r>
            <w:r w:rsidRPr="007C4B4F">
              <w:rPr>
                <w:rStyle w:val="2Arial75pt0"/>
                <w:rFonts w:ascii="Times New Roman" w:hAnsi="Times New Roman" w:cs="Times New Roman"/>
                <w:color w:val="000000" w:themeColor="text1"/>
                <w:sz w:val="24"/>
                <w:szCs w:val="24"/>
              </w:rPr>
              <w:t>участвовать в его подготовке.</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 xml:space="preserve">Поощрять стремление поздравить </w:t>
            </w:r>
            <w:proofErr w:type="gramStart"/>
            <w:r w:rsidRPr="007C4B4F">
              <w:rPr>
                <w:rStyle w:val="2Arial75pt0"/>
                <w:rFonts w:ascii="Times New Roman" w:hAnsi="Times New Roman" w:cs="Times New Roman"/>
                <w:color w:val="000000" w:themeColor="text1"/>
                <w:sz w:val="24"/>
                <w:szCs w:val="24"/>
              </w:rPr>
              <w:t>близких</w:t>
            </w:r>
            <w:proofErr w:type="gramEnd"/>
            <w:r w:rsidRPr="007C4B4F">
              <w:rPr>
                <w:rStyle w:val="2Arial75pt0"/>
                <w:rFonts w:ascii="Times New Roman" w:hAnsi="Times New Roman" w:cs="Times New Roman"/>
                <w:color w:val="000000" w:themeColor="text1"/>
                <w:sz w:val="24"/>
                <w:szCs w:val="24"/>
              </w:rPr>
              <w:t xml:space="preserve"> с праздником, преподнести подарки, сделанные своими руками.</w:t>
            </w:r>
          </w:p>
          <w:p w:rsidR="005C7E2C" w:rsidRPr="007C4B4F" w:rsidRDefault="005C7E2C"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Продолжать знакомить с традициями праздно</w:t>
            </w:r>
            <w:r w:rsidRPr="007C4B4F">
              <w:rPr>
                <w:rStyle w:val="2Arial75pt0"/>
                <w:rFonts w:ascii="Times New Roman" w:hAnsi="Times New Roman" w:cs="Times New Roman"/>
                <w:color w:val="000000" w:themeColor="text1"/>
                <w:sz w:val="24"/>
                <w:szCs w:val="24"/>
              </w:rPr>
              <w:softHyphen/>
              <w:t>вания Нового года в различных странах.</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Праздник Новый год. Выставка детского творчества.</w:t>
            </w:r>
          </w:p>
        </w:tc>
      </w:tr>
      <w:tr w:rsidR="005C7E2C" w:rsidRPr="007C4B4F" w:rsidTr="00F86A9F">
        <w:tc>
          <w:tcPr>
            <w:tcW w:w="2410" w:type="dxa"/>
          </w:tcPr>
          <w:p w:rsidR="005C7E2C" w:rsidRPr="007C4B4F" w:rsidRDefault="005C7E2C" w:rsidP="007C4B4F">
            <w:pPr>
              <w:rPr>
                <w:color w:val="000000" w:themeColor="text1"/>
                <w:sz w:val="24"/>
                <w:szCs w:val="24"/>
              </w:rPr>
            </w:pPr>
            <w:r w:rsidRPr="007C4B4F">
              <w:rPr>
                <w:rStyle w:val="2Arial75pt1"/>
                <w:rFonts w:ascii="Times New Roman" w:hAnsi="Times New Roman" w:cs="Times New Roman"/>
                <w:color w:val="000000" w:themeColor="text1"/>
                <w:sz w:val="24"/>
                <w:szCs w:val="24"/>
              </w:rPr>
              <w:t>Зима</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(1-я-4-я недели января)</w:t>
            </w:r>
          </w:p>
        </w:tc>
        <w:tc>
          <w:tcPr>
            <w:tcW w:w="4520" w:type="dxa"/>
            <w:vAlign w:val="center"/>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Продолжать знакомить с зимой, с зимними ви</w:t>
            </w:r>
            <w:r w:rsidRPr="007C4B4F">
              <w:rPr>
                <w:rStyle w:val="2Arial75pt0"/>
                <w:rFonts w:ascii="Times New Roman" w:hAnsi="Times New Roman" w:cs="Times New Roman"/>
                <w:color w:val="000000" w:themeColor="text1"/>
                <w:sz w:val="24"/>
                <w:szCs w:val="24"/>
              </w:rPr>
              <w:softHyphen/>
              <w:t>дами спорта.</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 xml:space="preserve">Расширять и обогащать знания об </w:t>
            </w:r>
            <w:proofErr w:type="gramStart"/>
            <w:r w:rsidRPr="007C4B4F">
              <w:rPr>
                <w:rStyle w:val="2Arial75pt0"/>
                <w:rFonts w:ascii="Times New Roman" w:hAnsi="Times New Roman" w:cs="Times New Roman"/>
                <w:color w:val="000000" w:themeColor="text1"/>
                <w:sz w:val="24"/>
                <w:szCs w:val="24"/>
              </w:rPr>
              <w:t>особеннос</w:t>
            </w:r>
            <w:r w:rsidRPr="007C4B4F">
              <w:rPr>
                <w:rStyle w:val="2Arial75pt0"/>
                <w:rFonts w:ascii="Times New Roman" w:hAnsi="Times New Roman" w:cs="Times New Roman"/>
                <w:color w:val="000000" w:themeColor="text1"/>
                <w:sz w:val="24"/>
                <w:szCs w:val="24"/>
              </w:rPr>
              <w:softHyphen/>
              <w:t>тях</w:t>
            </w:r>
            <w:proofErr w:type="gramEnd"/>
            <w:r w:rsidRPr="007C4B4F">
              <w:rPr>
                <w:rStyle w:val="2Arial75pt0"/>
                <w:rFonts w:ascii="Times New Roman" w:hAnsi="Times New Roman" w:cs="Times New Roman"/>
                <w:color w:val="000000" w:themeColor="text1"/>
                <w:sz w:val="24"/>
                <w:szCs w:val="24"/>
              </w:rPr>
              <w:t xml:space="preserve"> зимней природы (холода, заморозки, сне</w:t>
            </w:r>
            <w:r w:rsidRPr="007C4B4F">
              <w:rPr>
                <w:rStyle w:val="2Arial75pt0"/>
                <w:rFonts w:ascii="Times New Roman" w:hAnsi="Times New Roman" w:cs="Times New Roman"/>
                <w:color w:val="000000" w:themeColor="text1"/>
                <w:sz w:val="24"/>
                <w:szCs w:val="24"/>
              </w:rPr>
              <w:softHyphen/>
              <w:t>гопады, сильные ветры), деятельности людей в городе, на селе; о безопасном поведении зимой.</w:t>
            </w:r>
          </w:p>
          <w:p w:rsidR="005C7E2C" w:rsidRPr="007C4B4F" w:rsidRDefault="005C7E2C" w:rsidP="007C4B4F">
            <w:pPr>
              <w:jc w:val="both"/>
              <w:rPr>
                <w:rStyle w:val="2Arial75pt0"/>
                <w:rFonts w:ascii="Times New Roman" w:hAnsi="Times New Roman" w:cs="Times New Roman"/>
                <w:color w:val="000000" w:themeColor="text1"/>
                <w:sz w:val="24"/>
                <w:szCs w:val="24"/>
              </w:rPr>
            </w:pPr>
            <w:r w:rsidRPr="007C4B4F">
              <w:rPr>
                <w:rStyle w:val="2Arial75pt0"/>
                <w:rFonts w:ascii="Times New Roman" w:hAnsi="Times New Roman" w:cs="Times New Roman"/>
                <w:color w:val="000000" w:themeColor="text1"/>
                <w:sz w:val="24"/>
                <w:szCs w:val="24"/>
              </w:rPr>
              <w:t>Формировать первичный исследовательский и познавательный интерес через эксперименти</w:t>
            </w:r>
            <w:r w:rsidRPr="007C4B4F">
              <w:rPr>
                <w:rStyle w:val="2Arial75pt0"/>
                <w:rFonts w:ascii="Times New Roman" w:hAnsi="Times New Roman" w:cs="Times New Roman"/>
                <w:color w:val="000000" w:themeColor="text1"/>
                <w:sz w:val="24"/>
                <w:szCs w:val="24"/>
              </w:rPr>
              <w:softHyphen/>
              <w:t>рование с водой и льдом.</w:t>
            </w:r>
          </w:p>
          <w:p w:rsidR="005C7E2C" w:rsidRPr="007C4B4F" w:rsidRDefault="005C7E2C" w:rsidP="007C4B4F">
            <w:pPr>
              <w:jc w:val="both"/>
              <w:rPr>
                <w:color w:val="000000" w:themeColor="text1"/>
                <w:sz w:val="24"/>
                <w:szCs w:val="24"/>
              </w:rPr>
            </w:pP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Праздник «Зима». Зимняя олимпиада. Выставка детского творчества.</w:t>
            </w:r>
          </w:p>
        </w:tc>
      </w:tr>
      <w:tr w:rsidR="005C7E2C" w:rsidRPr="007C4B4F" w:rsidTr="00F86A9F">
        <w:trPr>
          <w:trHeight w:val="70"/>
        </w:trPr>
        <w:tc>
          <w:tcPr>
            <w:tcW w:w="2410" w:type="dxa"/>
          </w:tcPr>
          <w:p w:rsidR="005C7E2C" w:rsidRPr="007C4B4F" w:rsidRDefault="005C7E2C" w:rsidP="007C4B4F">
            <w:pPr>
              <w:rPr>
                <w:rStyle w:val="2Arial75pt1"/>
                <w:rFonts w:ascii="Times New Roman" w:hAnsi="Times New Roman" w:cs="Times New Roman"/>
                <w:color w:val="000000" w:themeColor="text1"/>
                <w:sz w:val="24"/>
                <w:szCs w:val="24"/>
              </w:rPr>
            </w:pPr>
            <w:r w:rsidRPr="007C4B4F">
              <w:rPr>
                <w:rStyle w:val="2Arial75pt1"/>
                <w:rFonts w:ascii="Times New Roman" w:hAnsi="Times New Roman" w:cs="Times New Roman"/>
                <w:color w:val="000000" w:themeColor="text1"/>
                <w:sz w:val="24"/>
                <w:szCs w:val="24"/>
              </w:rPr>
              <w:t xml:space="preserve">День защитника Отечества </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(1-я-3-я недели февраля)</w:t>
            </w:r>
          </w:p>
        </w:tc>
        <w:tc>
          <w:tcPr>
            <w:tcW w:w="4520" w:type="dxa"/>
            <w:vAlign w:val="bottom"/>
          </w:tcPr>
          <w:p w:rsidR="005C7E2C" w:rsidRPr="007C4B4F" w:rsidRDefault="005C7E2C" w:rsidP="007C4B4F">
            <w:pPr>
              <w:jc w:val="both"/>
              <w:rPr>
                <w:rStyle w:val="2Arial75pt0"/>
                <w:rFonts w:ascii="Times New Roman" w:hAnsi="Times New Roman" w:cs="Times New Roman"/>
                <w:color w:val="000000" w:themeColor="text1"/>
                <w:sz w:val="24"/>
                <w:szCs w:val="24"/>
              </w:rPr>
            </w:pPr>
            <w:r w:rsidRPr="007C4B4F">
              <w:rPr>
                <w:rStyle w:val="2Arial75pt0"/>
                <w:rFonts w:ascii="Times New Roman" w:hAnsi="Times New Roman" w:cs="Times New Roman"/>
                <w:color w:val="000000" w:themeColor="text1"/>
                <w:sz w:val="24"/>
                <w:szCs w:val="24"/>
              </w:rPr>
              <w:t>Расширять представления детей о Российской армии. Рассказывать о трудной, но почетной обя</w:t>
            </w:r>
            <w:r w:rsidRPr="007C4B4F">
              <w:rPr>
                <w:rStyle w:val="2Arial75pt0"/>
                <w:rFonts w:ascii="Times New Roman" w:hAnsi="Times New Roman" w:cs="Times New Roman"/>
                <w:color w:val="000000" w:themeColor="text1"/>
                <w:sz w:val="24"/>
                <w:szCs w:val="24"/>
              </w:rPr>
              <w:softHyphen/>
              <w:t>занности защищать Родину, охранять ее спокойс</w:t>
            </w:r>
            <w:r w:rsidRPr="007C4B4F">
              <w:rPr>
                <w:rStyle w:val="2Arial75pt0"/>
                <w:rFonts w:ascii="Times New Roman" w:hAnsi="Times New Roman" w:cs="Times New Roman"/>
                <w:color w:val="000000" w:themeColor="text1"/>
                <w:sz w:val="24"/>
                <w:szCs w:val="24"/>
              </w:rPr>
              <w:softHyphen/>
              <w:t>твие и безопасность; о том, как в годы войн</w:t>
            </w:r>
            <w:r w:rsidR="00BF2EA0" w:rsidRPr="007C4B4F">
              <w:rPr>
                <w:rStyle w:val="2Arial75pt0"/>
                <w:rFonts w:ascii="Times New Roman" w:hAnsi="Times New Roman" w:cs="Times New Roman"/>
                <w:color w:val="000000" w:themeColor="text1"/>
                <w:sz w:val="24"/>
                <w:szCs w:val="24"/>
              </w:rPr>
              <w:t>ы</w:t>
            </w:r>
            <w:r w:rsidRPr="007C4B4F">
              <w:rPr>
                <w:rStyle w:val="2Arial75pt0"/>
                <w:rFonts w:ascii="Times New Roman" w:hAnsi="Times New Roman" w:cs="Times New Roman"/>
                <w:color w:val="000000" w:themeColor="text1"/>
                <w:sz w:val="24"/>
                <w:szCs w:val="24"/>
              </w:rPr>
              <w:t xml:space="preserve"> храб</w:t>
            </w:r>
            <w:r w:rsidRPr="007C4B4F">
              <w:rPr>
                <w:rStyle w:val="2Arial75pt0"/>
                <w:rFonts w:ascii="Times New Roman" w:hAnsi="Times New Roman" w:cs="Times New Roman"/>
                <w:color w:val="000000" w:themeColor="text1"/>
                <w:sz w:val="24"/>
                <w:szCs w:val="24"/>
              </w:rPr>
              <w:softHyphen/>
              <w:t>ро сражались</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и защищали нашу страну от врагов прадеды</w:t>
            </w:r>
            <w:proofErr w:type="gramStart"/>
            <w:r w:rsidRPr="007C4B4F">
              <w:rPr>
                <w:rStyle w:val="2Arial75pt0"/>
                <w:rFonts w:ascii="Times New Roman" w:hAnsi="Times New Roman" w:cs="Times New Roman"/>
                <w:color w:val="000000" w:themeColor="text1"/>
                <w:sz w:val="24"/>
                <w:szCs w:val="24"/>
              </w:rPr>
              <w:t>,д</w:t>
            </w:r>
            <w:proofErr w:type="gramEnd"/>
            <w:r w:rsidRPr="007C4B4F">
              <w:rPr>
                <w:rStyle w:val="2Arial75pt0"/>
                <w:rFonts w:ascii="Times New Roman" w:hAnsi="Times New Roman" w:cs="Times New Roman"/>
                <w:color w:val="000000" w:themeColor="text1"/>
                <w:sz w:val="24"/>
                <w:szCs w:val="24"/>
              </w:rPr>
              <w:t>еды,отцы.</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Воспитывать в духе патриотизма, любви к Ро</w:t>
            </w:r>
            <w:r w:rsidRPr="007C4B4F">
              <w:rPr>
                <w:rStyle w:val="2Arial75pt0"/>
                <w:rFonts w:ascii="Times New Roman" w:hAnsi="Times New Roman" w:cs="Times New Roman"/>
                <w:color w:val="000000" w:themeColor="text1"/>
                <w:sz w:val="24"/>
                <w:szCs w:val="24"/>
              </w:rPr>
              <w:softHyphen/>
              <w:t>дине.</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Знакомить с разными родами войск (пехота, морские, воздушные, танковые войска), бое</w:t>
            </w:r>
            <w:r w:rsidRPr="007C4B4F">
              <w:rPr>
                <w:rStyle w:val="2Arial75pt0"/>
                <w:rFonts w:ascii="Times New Roman" w:hAnsi="Times New Roman" w:cs="Times New Roman"/>
                <w:color w:val="000000" w:themeColor="text1"/>
                <w:sz w:val="24"/>
                <w:szCs w:val="24"/>
              </w:rPr>
              <w:softHyphen/>
              <w:t>вой техникой.</w:t>
            </w:r>
          </w:p>
          <w:p w:rsidR="005C7E2C" w:rsidRPr="007C4B4F" w:rsidRDefault="00BF2EA0"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 xml:space="preserve">Расширять </w:t>
            </w:r>
            <w:r w:rsidR="005C7E2C" w:rsidRPr="007C4B4F">
              <w:rPr>
                <w:rStyle w:val="2Arial75pt0"/>
                <w:rFonts w:ascii="Times New Roman" w:hAnsi="Times New Roman" w:cs="Times New Roman"/>
                <w:color w:val="000000" w:themeColor="text1"/>
                <w:sz w:val="24"/>
                <w:szCs w:val="24"/>
              </w:rPr>
              <w:t xml:space="preserve">гендерные </w:t>
            </w:r>
            <w:r w:rsidRPr="007C4B4F">
              <w:rPr>
                <w:rStyle w:val="2Arial75pt0"/>
                <w:rFonts w:ascii="Times New Roman" w:hAnsi="Times New Roman" w:cs="Times New Roman"/>
                <w:color w:val="000000" w:themeColor="text1"/>
                <w:sz w:val="24"/>
                <w:szCs w:val="24"/>
              </w:rPr>
              <w:t xml:space="preserve"> </w:t>
            </w:r>
            <w:r w:rsidR="005C7E2C" w:rsidRPr="007C4B4F">
              <w:rPr>
                <w:rStyle w:val="2Arial75pt0"/>
                <w:rFonts w:ascii="Times New Roman" w:hAnsi="Times New Roman" w:cs="Times New Roman"/>
                <w:color w:val="000000" w:themeColor="text1"/>
                <w:sz w:val="24"/>
                <w:szCs w:val="24"/>
              </w:rPr>
              <w:t>представления, форми</w:t>
            </w:r>
            <w:r w:rsidR="005C7E2C" w:rsidRPr="007C4B4F">
              <w:rPr>
                <w:rStyle w:val="2Arial75pt0"/>
                <w:rFonts w:ascii="Times New Roman" w:hAnsi="Times New Roman" w:cs="Times New Roman"/>
                <w:color w:val="000000" w:themeColor="text1"/>
                <w:sz w:val="24"/>
                <w:szCs w:val="24"/>
              </w:rPr>
              <w:softHyphen/>
              <w:t xml:space="preserve">ровать у мальчиков стремление быть сильными, смелыми, стать </w:t>
            </w:r>
            <w:r w:rsidR="005C7E2C" w:rsidRPr="007C4B4F">
              <w:rPr>
                <w:rStyle w:val="2Arial75pt0"/>
                <w:rFonts w:ascii="Times New Roman" w:hAnsi="Times New Roman" w:cs="Times New Roman"/>
                <w:color w:val="000000" w:themeColor="text1"/>
                <w:sz w:val="24"/>
                <w:szCs w:val="24"/>
              </w:rPr>
              <w:lastRenderedPageBreak/>
              <w:t>защитниками Родины; воспиты</w:t>
            </w:r>
            <w:r w:rsidR="005C7E2C" w:rsidRPr="007C4B4F">
              <w:rPr>
                <w:rStyle w:val="2Arial75pt0"/>
                <w:rFonts w:ascii="Times New Roman" w:hAnsi="Times New Roman" w:cs="Times New Roman"/>
                <w:color w:val="000000" w:themeColor="text1"/>
                <w:sz w:val="24"/>
                <w:szCs w:val="24"/>
              </w:rPr>
              <w:softHyphen/>
              <w:t>вать у девочек уважение к мальчикам как буду</w:t>
            </w:r>
            <w:r w:rsidR="005C7E2C" w:rsidRPr="007C4B4F">
              <w:rPr>
                <w:rStyle w:val="2Arial75pt0"/>
                <w:rFonts w:ascii="Times New Roman" w:hAnsi="Times New Roman" w:cs="Times New Roman"/>
                <w:color w:val="000000" w:themeColor="text1"/>
                <w:sz w:val="24"/>
                <w:szCs w:val="24"/>
              </w:rPr>
              <w:softHyphen/>
              <w:t>щим защитникам Родины.</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lastRenderedPageBreak/>
              <w:t>Праздник 23 февраля —</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День защитника Отечества. Выставка детского творчества.</w:t>
            </w:r>
          </w:p>
        </w:tc>
      </w:tr>
      <w:tr w:rsidR="005C7E2C" w:rsidRPr="007C4B4F" w:rsidTr="00F86A9F">
        <w:tc>
          <w:tcPr>
            <w:tcW w:w="2410" w:type="dxa"/>
          </w:tcPr>
          <w:p w:rsidR="005C7E2C" w:rsidRPr="007C4B4F" w:rsidRDefault="005C7E2C" w:rsidP="007C4B4F">
            <w:pPr>
              <w:rPr>
                <w:color w:val="000000" w:themeColor="text1"/>
                <w:sz w:val="24"/>
                <w:szCs w:val="24"/>
              </w:rPr>
            </w:pPr>
            <w:proofErr w:type="gramStart"/>
            <w:r w:rsidRPr="007C4B4F">
              <w:rPr>
                <w:rStyle w:val="2Arial75pt1"/>
                <w:rFonts w:ascii="Times New Roman" w:hAnsi="Times New Roman" w:cs="Times New Roman"/>
                <w:color w:val="000000" w:themeColor="text1"/>
                <w:sz w:val="24"/>
                <w:szCs w:val="24"/>
              </w:rPr>
              <w:lastRenderedPageBreak/>
              <w:t xml:space="preserve">Международный женский день </w:t>
            </w:r>
            <w:r w:rsidRPr="007C4B4F">
              <w:rPr>
                <w:rStyle w:val="2Arial75pt0"/>
                <w:rFonts w:ascii="Times New Roman" w:hAnsi="Times New Roman" w:cs="Times New Roman"/>
                <w:color w:val="000000" w:themeColor="text1"/>
                <w:sz w:val="24"/>
                <w:szCs w:val="24"/>
              </w:rPr>
              <w:t>(4-я неделя февраля —</w:t>
            </w:r>
            <w:proofErr w:type="gramEnd"/>
          </w:p>
          <w:p w:rsidR="005C7E2C" w:rsidRPr="007C4B4F" w:rsidRDefault="005C7E2C" w:rsidP="007C4B4F">
            <w:pPr>
              <w:rPr>
                <w:color w:val="000000" w:themeColor="text1"/>
                <w:sz w:val="24"/>
                <w:szCs w:val="24"/>
              </w:rPr>
            </w:pPr>
            <w:proofErr w:type="gramStart"/>
            <w:r w:rsidRPr="007C4B4F">
              <w:rPr>
                <w:rStyle w:val="2Arial75pt0"/>
                <w:rFonts w:ascii="Times New Roman" w:hAnsi="Times New Roman" w:cs="Times New Roman"/>
                <w:color w:val="000000" w:themeColor="text1"/>
                <w:sz w:val="24"/>
                <w:szCs w:val="24"/>
              </w:rPr>
              <w:t>1-я неделя марта)</w:t>
            </w:r>
            <w:proofErr w:type="gramEnd"/>
          </w:p>
        </w:tc>
        <w:tc>
          <w:tcPr>
            <w:tcW w:w="4520" w:type="dxa"/>
            <w:vAlign w:val="bottom"/>
          </w:tcPr>
          <w:p w:rsidR="005C7E2C" w:rsidRPr="007C4B4F" w:rsidRDefault="005C7E2C" w:rsidP="007C4B4F">
            <w:pPr>
              <w:jc w:val="both"/>
              <w:rPr>
                <w:rFonts w:eastAsia="Arial"/>
                <w:color w:val="000000" w:themeColor="text1"/>
                <w:sz w:val="24"/>
                <w:szCs w:val="24"/>
                <w:shd w:val="clear" w:color="auto" w:fill="FFFFFF"/>
                <w:lang w:bidi="ru-RU"/>
              </w:rPr>
            </w:pPr>
            <w:proofErr w:type="gramStart"/>
            <w:r w:rsidRPr="007C4B4F">
              <w:rPr>
                <w:rStyle w:val="2Arial75pt0"/>
                <w:rFonts w:ascii="Times New Roman" w:hAnsi="Times New Roman" w:cs="Times New Roman"/>
                <w:color w:val="000000" w:themeColor="text1"/>
                <w:sz w:val="24"/>
                <w:szCs w:val="24"/>
              </w:rPr>
              <w:t>Организовывать все виды детской деятель</w:t>
            </w:r>
            <w:r w:rsidRPr="007C4B4F">
              <w:rPr>
                <w:rStyle w:val="2Arial75pt0"/>
                <w:rFonts w:ascii="Times New Roman" w:hAnsi="Times New Roman" w:cs="Times New Roman"/>
                <w:color w:val="000000" w:themeColor="text1"/>
                <w:sz w:val="24"/>
                <w:szCs w:val="24"/>
              </w:rPr>
              <w:softHyphen/>
              <w:t>ности (игровой, коммуникативной, трудовой, познавательно-исследовательской, продук</w:t>
            </w:r>
            <w:r w:rsidRPr="007C4B4F">
              <w:rPr>
                <w:rStyle w:val="2Arial75pt0"/>
                <w:rFonts w:ascii="Times New Roman" w:hAnsi="Times New Roman" w:cs="Times New Roman"/>
                <w:color w:val="000000" w:themeColor="text1"/>
                <w:sz w:val="24"/>
                <w:szCs w:val="24"/>
              </w:rPr>
              <w:softHyphen/>
              <w:t>тивной, музыкально-художественной, чтения) вокруг темы семьи, любви к маме, бабушке.</w:t>
            </w:r>
            <w:proofErr w:type="gramEnd"/>
            <w:r w:rsidRPr="007C4B4F">
              <w:rPr>
                <w:rStyle w:val="2Arial75pt0"/>
                <w:rFonts w:ascii="Times New Roman" w:hAnsi="Times New Roman" w:cs="Times New Roman"/>
                <w:color w:val="000000" w:themeColor="text1"/>
                <w:sz w:val="24"/>
                <w:szCs w:val="24"/>
              </w:rPr>
              <w:t xml:space="preserve"> Воспитывать уважение к воспитателям. Расширять гендерные представления, воспи</w:t>
            </w:r>
            <w:r w:rsidRPr="007C4B4F">
              <w:rPr>
                <w:rStyle w:val="2Arial75pt0"/>
                <w:rFonts w:ascii="Times New Roman" w:hAnsi="Times New Roman" w:cs="Times New Roman"/>
                <w:color w:val="000000" w:themeColor="text1"/>
                <w:sz w:val="24"/>
                <w:szCs w:val="24"/>
              </w:rPr>
              <w:softHyphen/>
              <w:t>тывать у мальчиков представления о том, что мужчины должны внимательно и ува</w:t>
            </w:r>
            <w:r w:rsidR="00693849" w:rsidRPr="007C4B4F">
              <w:rPr>
                <w:rStyle w:val="2Arial75pt0"/>
                <w:rFonts w:ascii="Times New Roman" w:hAnsi="Times New Roman" w:cs="Times New Roman"/>
                <w:color w:val="000000" w:themeColor="text1"/>
                <w:sz w:val="24"/>
                <w:szCs w:val="24"/>
              </w:rPr>
              <w:t>жительно относиться к женщинам.</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Привлекать детей к изготовлению подарков маме, бабушке, воспитателям.</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Воспитывать бережное и чуткое отношение к самым близким людям, формировать потреб</w:t>
            </w:r>
            <w:r w:rsidRPr="007C4B4F">
              <w:rPr>
                <w:rStyle w:val="2Arial75pt0"/>
                <w:rFonts w:ascii="Times New Roman" w:hAnsi="Times New Roman" w:cs="Times New Roman"/>
                <w:color w:val="000000" w:themeColor="text1"/>
                <w:sz w:val="24"/>
                <w:szCs w:val="24"/>
              </w:rPr>
              <w:softHyphen/>
              <w:t xml:space="preserve">ность радовать </w:t>
            </w:r>
            <w:proofErr w:type="gramStart"/>
            <w:r w:rsidRPr="007C4B4F">
              <w:rPr>
                <w:rStyle w:val="2Arial75pt0"/>
                <w:rFonts w:ascii="Times New Roman" w:hAnsi="Times New Roman" w:cs="Times New Roman"/>
                <w:color w:val="000000" w:themeColor="text1"/>
                <w:sz w:val="24"/>
                <w:szCs w:val="24"/>
              </w:rPr>
              <w:t>близких</w:t>
            </w:r>
            <w:proofErr w:type="gramEnd"/>
            <w:r w:rsidRPr="007C4B4F">
              <w:rPr>
                <w:rStyle w:val="2Arial75pt0"/>
                <w:rFonts w:ascii="Times New Roman" w:hAnsi="Times New Roman" w:cs="Times New Roman"/>
                <w:color w:val="000000" w:themeColor="text1"/>
                <w:sz w:val="24"/>
                <w:szCs w:val="24"/>
              </w:rPr>
              <w:t xml:space="preserve"> добрыми делами.</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Праздник 8 Марта. Выставка детского творчества.</w:t>
            </w:r>
          </w:p>
        </w:tc>
      </w:tr>
      <w:tr w:rsidR="005C7E2C" w:rsidRPr="007C4B4F" w:rsidTr="00F86A9F">
        <w:tc>
          <w:tcPr>
            <w:tcW w:w="2410" w:type="dxa"/>
          </w:tcPr>
          <w:p w:rsidR="005C7E2C" w:rsidRPr="007C4B4F" w:rsidRDefault="005C7E2C" w:rsidP="007C4B4F">
            <w:pPr>
              <w:rPr>
                <w:color w:val="000000" w:themeColor="text1"/>
                <w:sz w:val="24"/>
                <w:szCs w:val="24"/>
              </w:rPr>
            </w:pPr>
            <w:r w:rsidRPr="007C4B4F">
              <w:rPr>
                <w:rStyle w:val="2Arial75pt1"/>
                <w:rFonts w:ascii="Times New Roman" w:hAnsi="Times New Roman" w:cs="Times New Roman"/>
                <w:color w:val="000000" w:themeColor="text1"/>
                <w:sz w:val="24"/>
                <w:szCs w:val="24"/>
              </w:rPr>
              <w:t xml:space="preserve">Народная культура и традиции </w:t>
            </w:r>
            <w:r w:rsidRPr="007C4B4F">
              <w:rPr>
                <w:rStyle w:val="2Arial75pt0"/>
                <w:rFonts w:ascii="Times New Roman" w:hAnsi="Times New Roman" w:cs="Times New Roman"/>
                <w:color w:val="000000" w:themeColor="text1"/>
                <w:sz w:val="24"/>
                <w:szCs w:val="24"/>
              </w:rPr>
              <w:t>(2-я-4-я недели марта)</w:t>
            </w:r>
          </w:p>
        </w:tc>
        <w:tc>
          <w:tcPr>
            <w:tcW w:w="4520" w:type="dxa"/>
            <w:vAlign w:val="bottom"/>
          </w:tcPr>
          <w:p w:rsidR="005C7E2C" w:rsidRPr="007C4B4F" w:rsidRDefault="005C7E2C" w:rsidP="007C4B4F">
            <w:pPr>
              <w:rPr>
                <w:rStyle w:val="2Arial75pt0"/>
                <w:rFonts w:ascii="Times New Roman" w:hAnsi="Times New Roman" w:cs="Times New Roman"/>
                <w:color w:val="000000" w:themeColor="text1"/>
                <w:sz w:val="24"/>
                <w:szCs w:val="24"/>
              </w:rPr>
            </w:pPr>
            <w:r w:rsidRPr="007C4B4F">
              <w:rPr>
                <w:rStyle w:val="2Arial75pt0"/>
                <w:rFonts w:ascii="Times New Roman" w:hAnsi="Times New Roman" w:cs="Times New Roman"/>
                <w:color w:val="000000" w:themeColor="text1"/>
                <w:sz w:val="24"/>
                <w:szCs w:val="24"/>
              </w:rPr>
              <w:t xml:space="preserve">Знакомить с народными традициями и обычаями. Расширять представления об </w:t>
            </w:r>
            <w:proofErr w:type="gramStart"/>
            <w:r w:rsidRPr="007C4B4F">
              <w:rPr>
                <w:rStyle w:val="2Arial75pt0"/>
                <w:rFonts w:ascii="Times New Roman" w:hAnsi="Times New Roman" w:cs="Times New Roman"/>
                <w:color w:val="000000" w:themeColor="text1"/>
                <w:sz w:val="24"/>
                <w:szCs w:val="24"/>
              </w:rPr>
              <w:t>искусстве</w:t>
            </w:r>
            <w:proofErr w:type="gramEnd"/>
            <w:r w:rsidRPr="007C4B4F">
              <w:rPr>
                <w:rStyle w:val="2Arial75pt0"/>
                <w:rFonts w:ascii="Times New Roman" w:hAnsi="Times New Roman" w:cs="Times New Roman"/>
                <w:color w:val="000000" w:themeColor="text1"/>
                <w:sz w:val="24"/>
                <w:szCs w:val="24"/>
              </w:rPr>
              <w:t>, тра</w:t>
            </w:r>
            <w:r w:rsidR="0034166A" w:rsidRPr="007C4B4F">
              <w:rPr>
                <w:rStyle w:val="2Arial75pt0"/>
                <w:rFonts w:ascii="Times New Roman" w:hAnsi="Times New Roman" w:cs="Times New Roman"/>
                <w:color w:val="000000" w:themeColor="text1"/>
                <w:sz w:val="24"/>
                <w:szCs w:val="24"/>
              </w:rPr>
              <w:softHyphen/>
              <w:t>дициях и обычаях народов Дагестана</w:t>
            </w:r>
            <w:r w:rsidRPr="007C4B4F">
              <w:rPr>
                <w:rStyle w:val="2Arial75pt0"/>
                <w:rFonts w:ascii="Times New Roman" w:hAnsi="Times New Roman" w:cs="Times New Roman"/>
                <w:color w:val="000000" w:themeColor="text1"/>
                <w:sz w:val="24"/>
                <w:szCs w:val="24"/>
              </w:rPr>
              <w:t>. Продолжать знакомить детей</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с народными песнями, плясками.</w:t>
            </w:r>
          </w:p>
          <w:p w:rsidR="005C7E2C" w:rsidRPr="007C4B4F" w:rsidRDefault="005C7E2C"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Расширять представления о разнообразии на</w:t>
            </w:r>
            <w:r w:rsidRPr="007C4B4F">
              <w:rPr>
                <w:rStyle w:val="2Arial75pt0"/>
                <w:rFonts w:ascii="Times New Roman" w:hAnsi="Times New Roman" w:cs="Times New Roman"/>
                <w:color w:val="000000" w:themeColor="text1"/>
                <w:sz w:val="24"/>
                <w:szCs w:val="24"/>
              </w:rPr>
              <w:softHyphen/>
              <w:t>родного искусства, художественных промыслов (различные виды материалов, разные регионы нашей страны и мира). Воспитывать интерес к искусству родного края; любовь и бережное от</w:t>
            </w:r>
            <w:r w:rsidRPr="007C4B4F">
              <w:rPr>
                <w:rStyle w:val="2Arial75pt0"/>
                <w:rFonts w:ascii="Times New Roman" w:hAnsi="Times New Roman" w:cs="Times New Roman"/>
                <w:color w:val="000000" w:themeColor="text1"/>
                <w:sz w:val="24"/>
                <w:szCs w:val="24"/>
              </w:rPr>
              <w:softHyphen/>
              <w:t>ношение к произведениям искусства.</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Фольклорный праздник. Выставка детского творчества.</w:t>
            </w:r>
          </w:p>
        </w:tc>
      </w:tr>
      <w:tr w:rsidR="005C7E2C" w:rsidRPr="007C4B4F" w:rsidTr="00F86A9F">
        <w:tc>
          <w:tcPr>
            <w:tcW w:w="2410" w:type="dxa"/>
          </w:tcPr>
          <w:p w:rsidR="005C7E2C" w:rsidRPr="007C4B4F" w:rsidRDefault="005C7E2C" w:rsidP="007C4B4F">
            <w:pPr>
              <w:rPr>
                <w:color w:val="000000" w:themeColor="text1"/>
                <w:sz w:val="24"/>
                <w:szCs w:val="24"/>
              </w:rPr>
            </w:pPr>
            <w:r w:rsidRPr="007C4B4F">
              <w:rPr>
                <w:rStyle w:val="2Arial75pt1"/>
                <w:rFonts w:ascii="Times New Roman" w:hAnsi="Times New Roman" w:cs="Times New Roman"/>
                <w:color w:val="000000" w:themeColor="text1"/>
                <w:sz w:val="24"/>
                <w:szCs w:val="24"/>
              </w:rPr>
              <w:t>Весна</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(1-я-2-я недели апреля)</w:t>
            </w:r>
          </w:p>
        </w:tc>
        <w:tc>
          <w:tcPr>
            <w:tcW w:w="4520" w:type="dxa"/>
            <w:vAlign w:val="bottom"/>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Формировать у детей обобщенные представ</w:t>
            </w:r>
            <w:r w:rsidRPr="007C4B4F">
              <w:rPr>
                <w:rStyle w:val="2Arial75pt0"/>
                <w:rFonts w:ascii="Times New Roman" w:hAnsi="Times New Roman" w:cs="Times New Roman"/>
                <w:color w:val="000000" w:themeColor="text1"/>
                <w:sz w:val="24"/>
                <w:szCs w:val="24"/>
              </w:rPr>
              <w:softHyphen/>
              <w:t>ления о весне, приспособленности растений и животных к изменениям в природе.</w:t>
            </w:r>
          </w:p>
          <w:p w:rsidR="005C7E2C" w:rsidRPr="007C4B4F" w:rsidRDefault="005C7E2C"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Расширять знания о характерных признаках весны; о прилете птиц; о связи между явлени</w:t>
            </w:r>
            <w:r w:rsidRPr="007C4B4F">
              <w:rPr>
                <w:rStyle w:val="2Arial75pt0"/>
                <w:rFonts w:ascii="Times New Roman" w:hAnsi="Times New Roman" w:cs="Times New Roman"/>
                <w:color w:val="000000" w:themeColor="text1"/>
                <w:sz w:val="24"/>
                <w:szCs w:val="24"/>
              </w:rPr>
              <w:softHyphen/>
              <w:t xml:space="preserve">ями живой и неживой природы и сезонными видами труда; о </w:t>
            </w:r>
            <w:r w:rsidR="00693849" w:rsidRPr="007C4B4F">
              <w:rPr>
                <w:rStyle w:val="2Arial75pt0"/>
                <w:rFonts w:ascii="Times New Roman" w:hAnsi="Times New Roman" w:cs="Times New Roman"/>
                <w:color w:val="000000" w:themeColor="text1"/>
                <w:sz w:val="24"/>
                <w:szCs w:val="24"/>
              </w:rPr>
              <w:t>весенних изменениях в при</w:t>
            </w:r>
            <w:r w:rsidR="00693849" w:rsidRPr="007C4B4F">
              <w:rPr>
                <w:rStyle w:val="2Arial75pt0"/>
                <w:rFonts w:ascii="Times New Roman" w:hAnsi="Times New Roman" w:cs="Times New Roman"/>
                <w:color w:val="000000" w:themeColor="text1"/>
                <w:sz w:val="24"/>
                <w:szCs w:val="24"/>
              </w:rPr>
              <w:softHyphen/>
              <w:t>роде.</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Праздник «</w:t>
            </w:r>
            <w:proofErr w:type="gramStart"/>
            <w:r w:rsidRPr="007C4B4F">
              <w:rPr>
                <w:rStyle w:val="2Arial75pt0"/>
                <w:rFonts w:ascii="Times New Roman" w:hAnsi="Times New Roman" w:cs="Times New Roman"/>
                <w:color w:val="000000" w:themeColor="text1"/>
                <w:sz w:val="24"/>
                <w:szCs w:val="24"/>
              </w:rPr>
              <w:t>Весна-красна</w:t>
            </w:r>
            <w:proofErr w:type="gramEnd"/>
            <w:r w:rsidRPr="007C4B4F">
              <w:rPr>
                <w:rStyle w:val="2Arial75pt0"/>
                <w:rFonts w:ascii="Times New Roman" w:hAnsi="Times New Roman" w:cs="Times New Roman"/>
                <w:color w:val="000000" w:themeColor="text1"/>
                <w:sz w:val="24"/>
                <w:szCs w:val="24"/>
              </w:rPr>
              <w:t>». День Земли —</w:t>
            </w: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22 апреля. Выставка детского творчества.</w:t>
            </w:r>
          </w:p>
        </w:tc>
      </w:tr>
      <w:tr w:rsidR="005C7E2C" w:rsidRPr="007C4B4F" w:rsidTr="00F86A9F">
        <w:tc>
          <w:tcPr>
            <w:tcW w:w="2410" w:type="dxa"/>
          </w:tcPr>
          <w:p w:rsidR="005C7E2C" w:rsidRPr="007C4B4F" w:rsidRDefault="005C7E2C" w:rsidP="007C4B4F">
            <w:pPr>
              <w:rPr>
                <w:rStyle w:val="2Arial75pt1"/>
                <w:rFonts w:ascii="Times New Roman" w:hAnsi="Times New Roman" w:cs="Times New Roman"/>
                <w:color w:val="000000" w:themeColor="text1"/>
                <w:sz w:val="24"/>
                <w:szCs w:val="24"/>
              </w:rPr>
            </w:pPr>
            <w:r w:rsidRPr="007C4B4F">
              <w:rPr>
                <w:rStyle w:val="2Arial75pt1"/>
                <w:rFonts w:ascii="Times New Roman" w:hAnsi="Times New Roman" w:cs="Times New Roman"/>
                <w:color w:val="000000" w:themeColor="text1"/>
                <w:sz w:val="24"/>
                <w:szCs w:val="24"/>
              </w:rPr>
              <w:t>День Победы</w:t>
            </w:r>
          </w:p>
          <w:p w:rsidR="005C7E2C" w:rsidRPr="007C4B4F" w:rsidRDefault="005C7E2C" w:rsidP="007C4B4F">
            <w:pPr>
              <w:rPr>
                <w:color w:val="000000" w:themeColor="text1"/>
                <w:sz w:val="24"/>
                <w:szCs w:val="24"/>
              </w:rPr>
            </w:pPr>
            <w:proofErr w:type="gramStart"/>
            <w:r w:rsidRPr="007C4B4F">
              <w:rPr>
                <w:rStyle w:val="2Arial75pt0"/>
                <w:rFonts w:ascii="Times New Roman" w:hAnsi="Times New Roman" w:cs="Times New Roman"/>
                <w:color w:val="000000" w:themeColor="text1"/>
                <w:sz w:val="24"/>
                <w:szCs w:val="24"/>
              </w:rPr>
              <w:t>(3-я неделя апреля —</w:t>
            </w:r>
            <w:proofErr w:type="gramEnd"/>
          </w:p>
          <w:p w:rsidR="005C7E2C" w:rsidRPr="007C4B4F" w:rsidRDefault="005C7E2C" w:rsidP="007C4B4F">
            <w:pPr>
              <w:rPr>
                <w:color w:val="000000" w:themeColor="text1"/>
                <w:sz w:val="24"/>
                <w:szCs w:val="24"/>
              </w:rPr>
            </w:pPr>
            <w:proofErr w:type="gramStart"/>
            <w:r w:rsidRPr="007C4B4F">
              <w:rPr>
                <w:rStyle w:val="2Arial75pt0"/>
                <w:rFonts w:ascii="Times New Roman" w:hAnsi="Times New Roman" w:cs="Times New Roman"/>
                <w:color w:val="000000" w:themeColor="text1"/>
                <w:sz w:val="24"/>
                <w:szCs w:val="24"/>
              </w:rPr>
              <w:t>1-я неделя мая)</w:t>
            </w:r>
            <w:proofErr w:type="gramEnd"/>
          </w:p>
        </w:tc>
        <w:tc>
          <w:tcPr>
            <w:tcW w:w="4520" w:type="dxa"/>
            <w:vAlign w:val="bottom"/>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Воспитывать детей в духе патриотизма, любви к Родине. Расширять знания о героях Великой Отечественной войны, о победе нашей страны в войне.</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Знакомить с памятниками героям Великой Отечественной войны.</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Рассказывать детям о воинских наградах деду</w:t>
            </w:r>
            <w:r w:rsidRPr="007C4B4F">
              <w:rPr>
                <w:rStyle w:val="2Arial75pt0"/>
                <w:rFonts w:ascii="Times New Roman" w:hAnsi="Times New Roman" w:cs="Times New Roman"/>
                <w:color w:val="000000" w:themeColor="text1"/>
                <w:sz w:val="24"/>
                <w:szCs w:val="24"/>
              </w:rPr>
              <w:softHyphen/>
              <w:t>шек, бабушек, родителей.</w:t>
            </w:r>
          </w:p>
          <w:p w:rsidR="005C7E2C" w:rsidRPr="007C4B4F" w:rsidRDefault="005C7E2C" w:rsidP="007C4B4F">
            <w:pPr>
              <w:jc w:val="both"/>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Рассказывать о преемственности поколе</w:t>
            </w:r>
            <w:r w:rsidRPr="007C4B4F">
              <w:rPr>
                <w:rStyle w:val="2Arial75pt0"/>
                <w:rFonts w:ascii="Times New Roman" w:hAnsi="Times New Roman" w:cs="Times New Roman"/>
                <w:color w:val="000000" w:themeColor="text1"/>
                <w:sz w:val="24"/>
                <w:szCs w:val="24"/>
              </w:rPr>
              <w:softHyphen/>
            </w:r>
            <w:r w:rsidRPr="007C4B4F">
              <w:rPr>
                <w:rStyle w:val="2Arial75pt0"/>
                <w:rFonts w:ascii="Times New Roman" w:hAnsi="Times New Roman" w:cs="Times New Roman"/>
                <w:color w:val="000000" w:themeColor="text1"/>
                <w:sz w:val="24"/>
                <w:szCs w:val="24"/>
              </w:rPr>
              <w:lastRenderedPageBreak/>
              <w:t>ний защитников Родины: от былинных бога</w:t>
            </w:r>
            <w:r w:rsidRPr="007C4B4F">
              <w:rPr>
                <w:rStyle w:val="2Arial75pt0"/>
                <w:rFonts w:ascii="Times New Roman" w:hAnsi="Times New Roman" w:cs="Times New Roman"/>
                <w:color w:val="000000" w:themeColor="text1"/>
                <w:sz w:val="24"/>
                <w:szCs w:val="24"/>
              </w:rPr>
              <w:softHyphen/>
              <w:t>тырей до героев Великой Отечественной войны.</w:t>
            </w:r>
          </w:p>
        </w:tc>
        <w:tc>
          <w:tcPr>
            <w:tcW w:w="2284" w:type="dxa"/>
          </w:tcPr>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lastRenderedPageBreak/>
              <w:t>Праздник День Победы. Выставка детского творчества.</w:t>
            </w:r>
          </w:p>
        </w:tc>
      </w:tr>
      <w:tr w:rsidR="005C7E2C" w:rsidRPr="007C4B4F" w:rsidTr="00F86A9F">
        <w:tc>
          <w:tcPr>
            <w:tcW w:w="2410" w:type="dxa"/>
          </w:tcPr>
          <w:p w:rsidR="005C7E2C" w:rsidRPr="007C4B4F" w:rsidRDefault="005C7E2C" w:rsidP="007C4B4F">
            <w:pPr>
              <w:rPr>
                <w:rStyle w:val="2Arial75pt1"/>
                <w:rFonts w:ascii="Times New Roman" w:hAnsi="Times New Roman" w:cs="Times New Roman"/>
                <w:color w:val="000000" w:themeColor="text1"/>
                <w:sz w:val="24"/>
                <w:szCs w:val="24"/>
              </w:rPr>
            </w:pPr>
          </w:p>
          <w:p w:rsidR="005C7E2C" w:rsidRPr="007C4B4F" w:rsidRDefault="005C7E2C" w:rsidP="007C4B4F">
            <w:pPr>
              <w:rPr>
                <w:rStyle w:val="2Arial75pt1"/>
                <w:rFonts w:ascii="Times New Roman" w:hAnsi="Times New Roman" w:cs="Times New Roman"/>
                <w:color w:val="000000" w:themeColor="text1"/>
                <w:sz w:val="24"/>
                <w:szCs w:val="24"/>
              </w:rPr>
            </w:pPr>
          </w:p>
          <w:p w:rsidR="005C7E2C" w:rsidRPr="007C4B4F" w:rsidRDefault="005C7E2C" w:rsidP="007C4B4F">
            <w:pPr>
              <w:rPr>
                <w:rStyle w:val="2Arial75pt1"/>
                <w:rFonts w:ascii="Times New Roman" w:hAnsi="Times New Roman" w:cs="Times New Roman"/>
                <w:color w:val="000000" w:themeColor="text1"/>
                <w:sz w:val="24"/>
                <w:szCs w:val="24"/>
              </w:rPr>
            </w:pPr>
            <w:r w:rsidRPr="007C4B4F">
              <w:rPr>
                <w:rStyle w:val="2Arial75pt1"/>
                <w:rFonts w:ascii="Times New Roman" w:hAnsi="Times New Roman" w:cs="Times New Roman"/>
                <w:color w:val="000000" w:themeColor="text1"/>
                <w:sz w:val="24"/>
                <w:szCs w:val="24"/>
              </w:rPr>
              <w:t xml:space="preserve">До свидания, </w:t>
            </w:r>
            <w:proofErr w:type="gramStart"/>
            <w:r w:rsidRPr="007C4B4F">
              <w:rPr>
                <w:rStyle w:val="2Arial75pt1"/>
                <w:rFonts w:ascii="Times New Roman" w:hAnsi="Times New Roman" w:cs="Times New Roman"/>
                <w:color w:val="000000" w:themeColor="text1"/>
                <w:sz w:val="24"/>
                <w:szCs w:val="24"/>
              </w:rPr>
              <w:t>детский</w:t>
            </w:r>
            <w:proofErr w:type="gramEnd"/>
            <w:r w:rsidRPr="007C4B4F">
              <w:rPr>
                <w:rStyle w:val="2Arial75pt1"/>
                <w:rFonts w:ascii="Times New Roman" w:hAnsi="Times New Roman" w:cs="Times New Roman"/>
                <w:color w:val="000000" w:themeColor="text1"/>
                <w:sz w:val="24"/>
                <w:szCs w:val="24"/>
              </w:rPr>
              <w:t xml:space="preserve"> сад! Здравствуй, школа! </w:t>
            </w:r>
          </w:p>
          <w:p w:rsidR="005C7E2C" w:rsidRPr="007C4B4F" w:rsidRDefault="005C7E2C" w:rsidP="007C4B4F">
            <w:pPr>
              <w:rPr>
                <w:rFonts w:eastAsia="Arial"/>
                <w:color w:val="000000" w:themeColor="text1"/>
                <w:sz w:val="24"/>
                <w:szCs w:val="24"/>
                <w:shd w:val="clear" w:color="auto" w:fill="FFFFFF"/>
                <w:lang w:bidi="ru-RU"/>
              </w:rPr>
            </w:pPr>
            <w:r w:rsidRPr="007C4B4F">
              <w:rPr>
                <w:rStyle w:val="2Arial75pt0"/>
                <w:rFonts w:ascii="Times New Roman" w:hAnsi="Times New Roman" w:cs="Times New Roman"/>
                <w:color w:val="000000" w:themeColor="text1"/>
                <w:sz w:val="24"/>
                <w:szCs w:val="24"/>
              </w:rPr>
              <w:t>(2-я-4-я недели мая)</w:t>
            </w:r>
          </w:p>
        </w:tc>
        <w:tc>
          <w:tcPr>
            <w:tcW w:w="4520" w:type="dxa"/>
            <w:vAlign w:val="bottom"/>
          </w:tcPr>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Организовывать все виды детской деятельнос</w:t>
            </w:r>
            <w:r w:rsidRPr="007C4B4F">
              <w:rPr>
                <w:rStyle w:val="2Arial75pt0"/>
                <w:rFonts w:ascii="Times New Roman" w:hAnsi="Times New Roman" w:cs="Times New Roman"/>
                <w:color w:val="000000" w:themeColor="text1"/>
                <w:sz w:val="24"/>
                <w:szCs w:val="24"/>
              </w:rPr>
              <w:softHyphen/>
              <w:t>ти (игровой, коммуникативной, трудовой, поз</w:t>
            </w:r>
            <w:r w:rsidRPr="007C4B4F">
              <w:rPr>
                <w:rStyle w:val="2Arial75pt0"/>
                <w:rFonts w:ascii="Times New Roman" w:hAnsi="Times New Roman" w:cs="Times New Roman"/>
                <w:color w:val="000000" w:themeColor="text1"/>
                <w:sz w:val="24"/>
                <w:szCs w:val="24"/>
              </w:rPr>
              <w:softHyphen/>
              <w:t>навательно-исследовательской, продуктивной, музыкально-художественной, чтения) вокруг темы прощания с детским садом и поступления в школу.</w:t>
            </w:r>
          </w:p>
          <w:p w:rsidR="005C7E2C" w:rsidRPr="007C4B4F" w:rsidRDefault="005C7E2C" w:rsidP="007C4B4F">
            <w:pPr>
              <w:jc w:val="both"/>
              <w:rPr>
                <w:color w:val="000000" w:themeColor="text1"/>
                <w:sz w:val="24"/>
                <w:szCs w:val="24"/>
              </w:rPr>
            </w:pPr>
            <w:r w:rsidRPr="007C4B4F">
              <w:rPr>
                <w:rStyle w:val="2Arial75pt0"/>
                <w:rFonts w:ascii="Times New Roman" w:hAnsi="Times New Roman" w:cs="Times New Roman"/>
                <w:color w:val="000000" w:themeColor="text1"/>
                <w:sz w:val="24"/>
                <w:szCs w:val="24"/>
              </w:rPr>
              <w:t>Формировать эмоционально положительное отношение к предстоящему поступлению в 1-й класс.</w:t>
            </w:r>
          </w:p>
        </w:tc>
        <w:tc>
          <w:tcPr>
            <w:tcW w:w="2284" w:type="dxa"/>
          </w:tcPr>
          <w:p w:rsidR="005C7E2C" w:rsidRPr="007C4B4F" w:rsidRDefault="005C7E2C" w:rsidP="007C4B4F">
            <w:pPr>
              <w:rPr>
                <w:rStyle w:val="2Arial75pt0"/>
                <w:rFonts w:ascii="Times New Roman" w:hAnsi="Times New Roman" w:cs="Times New Roman"/>
                <w:color w:val="000000" w:themeColor="text1"/>
                <w:sz w:val="24"/>
                <w:szCs w:val="24"/>
              </w:rPr>
            </w:pPr>
          </w:p>
          <w:p w:rsidR="005C7E2C" w:rsidRPr="007C4B4F" w:rsidRDefault="005C7E2C" w:rsidP="007C4B4F">
            <w:pPr>
              <w:rPr>
                <w:rStyle w:val="2Arial75pt0"/>
                <w:rFonts w:ascii="Times New Roman" w:hAnsi="Times New Roman" w:cs="Times New Roman"/>
                <w:color w:val="000000" w:themeColor="text1"/>
                <w:sz w:val="24"/>
                <w:szCs w:val="24"/>
              </w:rPr>
            </w:pPr>
          </w:p>
          <w:p w:rsidR="005C7E2C" w:rsidRPr="007C4B4F" w:rsidRDefault="005C7E2C" w:rsidP="007C4B4F">
            <w:pPr>
              <w:rPr>
                <w:color w:val="000000" w:themeColor="text1"/>
                <w:sz w:val="24"/>
                <w:szCs w:val="24"/>
              </w:rPr>
            </w:pPr>
            <w:r w:rsidRPr="007C4B4F">
              <w:rPr>
                <w:rStyle w:val="2Arial75pt0"/>
                <w:rFonts w:ascii="Times New Roman" w:hAnsi="Times New Roman" w:cs="Times New Roman"/>
                <w:color w:val="000000" w:themeColor="text1"/>
                <w:sz w:val="24"/>
                <w:szCs w:val="24"/>
              </w:rPr>
              <w:t>Праздник «До свидания, детский сад!».</w:t>
            </w:r>
          </w:p>
        </w:tc>
      </w:tr>
    </w:tbl>
    <w:p w:rsidR="005C7E2C" w:rsidRPr="007C4B4F" w:rsidRDefault="005C7E2C" w:rsidP="007C4B4F">
      <w:pPr>
        <w:spacing w:line="240" w:lineRule="auto"/>
        <w:rPr>
          <w:rFonts w:ascii="Times New Roman" w:hAnsi="Times New Roman" w:cs="Times New Roman"/>
          <w:b/>
          <w:color w:val="000000" w:themeColor="text1"/>
          <w:sz w:val="24"/>
          <w:szCs w:val="24"/>
        </w:rPr>
      </w:pPr>
    </w:p>
    <w:p w:rsidR="007F1C59" w:rsidRPr="007C4B4F" w:rsidRDefault="00334BB6" w:rsidP="007C4B4F">
      <w:pPr>
        <w:spacing w:after="0" w:line="240" w:lineRule="auto"/>
        <w:jc w:val="center"/>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Формы работы по образовательным областям</w:t>
      </w:r>
      <w:r w:rsidR="00742254" w:rsidRPr="007C4B4F">
        <w:rPr>
          <w:rFonts w:ascii="Times New Roman" w:eastAsia="Times New Roman" w:hAnsi="Times New Roman" w:cs="Times New Roman"/>
          <w:b/>
          <w:color w:val="000000" w:themeColor="text1"/>
          <w:sz w:val="24"/>
          <w:szCs w:val="24"/>
        </w:rPr>
        <w:t xml:space="preserve"> с детьми 5-6 лет.</w:t>
      </w:r>
    </w:p>
    <w:p w:rsidR="00693849" w:rsidRPr="007C4B4F" w:rsidRDefault="00693849" w:rsidP="007C4B4F">
      <w:pPr>
        <w:spacing w:line="240" w:lineRule="auto"/>
        <w:rPr>
          <w:rFonts w:ascii="Times New Roman" w:hAnsi="Times New Roman" w:cs="Times New Roman"/>
          <w:b/>
          <w:color w:val="000000" w:themeColor="text1"/>
          <w:sz w:val="24"/>
          <w:szCs w:val="24"/>
        </w:rPr>
      </w:pPr>
    </w:p>
    <w:tbl>
      <w:tblPr>
        <w:tblpPr w:leftFromText="180" w:rightFromText="180" w:vertAnchor="text" w:horzAnchor="margin" w:tblpY="332"/>
        <w:tblW w:w="9701" w:type="dxa"/>
        <w:tblLayout w:type="fixed"/>
        <w:tblCellMar>
          <w:left w:w="40" w:type="dxa"/>
          <w:right w:w="40" w:type="dxa"/>
        </w:tblCellMar>
        <w:tblLook w:val="0000" w:firstRow="0" w:lastRow="0" w:firstColumn="0" w:lastColumn="0" w:noHBand="0" w:noVBand="0"/>
      </w:tblPr>
      <w:tblGrid>
        <w:gridCol w:w="2167"/>
        <w:gridCol w:w="7534"/>
      </w:tblGrid>
      <w:tr w:rsidR="005919B7" w:rsidRPr="007C4B4F" w:rsidTr="00693849">
        <w:trPr>
          <w:trHeight w:hRule="exact" w:val="854"/>
        </w:trPr>
        <w:tc>
          <w:tcPr>
            <w:tcW w:w="2167" w:type="dxa"/>
            <w:tcBorders>
              <w:top w:val="single" w:sz="6" w:space="0" w:color="auto"/>
              <w:left w:val="single" w:sz="4" w:space="0" w:color="auto"/>
              <w:bottom w:val="single" w:sz="6" w:space="0" w:color="auto"/>
              <w:right w:val="single" w:sz="6" w:space="0" w:color="auto"/>
            </w:tcBorders>
            <w:shd w:val="clear" w:color="auto" w:fill="FFFFFF"/>
            <w:vAlign w:val="center"/>
          </w:tcPr>
          <w:p w:rsidR="005919B7" w:rsidRPr="007C4B4F" w:rsidRDefault="005919B7" w:rsidP="007C4B4F">
            <w:pPr>
              <w:shd w:val="clear" w:color="auto" w:fill="FFFFFF"/>
              <w:spacing w:line="240" w:lineRule="auto"/>
              <w:ind w:left="48" w:right="10"/>
              <w:jc w:val="center"/>
              <w:rPr>
                <w:rFonts w:ascii="Times New Roman" w:hAnsi="Times New Roman" w:cs="Times New Roman"/>
                <w:color w:val="000000" w:themeColor="text1"/>
                <w:sz w:val="24"/>
                <w:szCs w:val="24"/>
              </w:rPr>
            </w:pPr>
            <w:r w:rsidRPr="007C4B4F">
              <w:rPr>
                <w:rFonts w:ascii="Times New Roman" w:hAnsi="Times New Roman" w:cs="Times New Roman"/>
                <w:b/>
                <w:bCs/>
                <w:color w:val="000000" w:themeColor="text1"/>
                <w:sz w:val="24"/>
                <w:szCs w:val="24"/>
              </w:rPr>
              <w:t>Образо</w:t>
            </w:r>
            <w:r w:rsidRPr="007C4B4F">
              <w:rPr>
                <w:rFonts w:ascii="Times New Roman" w:hAnsi="Times New Roman" w:cs="Times New Roman"/>
                <w:b/>
                <w:bCs/>
                <w:color w:val="000000" w:themeColor="text1"/>
                <w:sz w:val="24"/>
                <w:szCs w:val="24"/>
              </w:rPr>
              <w:softHyphen/>
            </w:r>
            <w:r w:rsidRPr="007C4B4F">
              <w:rPr>
                <w:rFonts w:ascii="Times New Roman" w:hAnsi="Times New Roman" w:cs="Times New Roman"/>
                <w:b/>
                <w:bCs/>
                <w:color w:val="000000" w:themeColor="text1"/>
                <w:spacing w:val="-2"/>
                <w:sz w:val="24"/>
                <w:szCs w:val="24"/>
              </w:rPr>
              <w:t>ватель</w:t>
            </w:r>
            <w:r w:rsidRPr="007C4B4F">
              <w:rPr>
                <w:rFonts w:ascii="Times New Roman" w:hAnsi="Times New Roman" w:cs="Times New Roman"/>
                <w:b/>
                <w:bCs/>
                <w:color w:val="000000" w:themeColor="text1"/>
                <w:spacing w:val="-2"/>
                <w:sz w:val="24"/>
                <w:szCs w:val="24"/>
              </w:rPr>
              <w:softHyphen/>
            </w:r>
            <w:r w:rsidRPr="007C4B4F">
              <w:rPr>
                <w:rFonts w:ascii="Times New Roman" w:hAnsi="Times New Roman" w:cs="Times New Roman"/>
                <w:b/>
                <w:bCs/>
                <w:color w:val="000000" w:themeColor="text1"/>
                <w:sz w:val="24"/>
                <w:szCs w:val="24"/>
              </w:rPr>
              <w:t xml:space="preserve">ные </w:t>
            </w:r>
            <w:r w:rsidRPr="007C4B4F">
              <w:rPr>
                <w:rFonts w:ascii="Times New Roman" w:hAnsi="Times New Roman" w:cs="Times New Roman"/>
                <w:b/>
                <w:bCs/>
                <w:color w:val="000000" w:themeColor="text1"/>
                <w:spacing w:val="-3"/>
                <w:sz w:val="24"/>
                <w:szCs w:val="24"/>
              </w:rPr>
              <w:t>области</w:t>
            </w:r>
          </w:p>
        </w:tc>
        <w:tc>
          <w:tcPr>
            <w:tcW w:w="7534" w:type="dxa"/>
            <w:tcBorders>
              <w:top w:val="single" w:sz="6" w:space="0" w:color="auto"/>
              <w:left w:val="single" w:sz="6" w:space="0" w:color="auto"/>
              <w:bottom w:val="single" w:sz="6" w:space="0" w:color="auto"/>
              <w:right w:val="single" w:sz="6" w:space="0" w:color="auto"/>
            </w:tcBorders>
            <w:shd w:val="clear" w:color="auto" w:fill="FFFFFF"/>
            <w:vAlign w:val="center"/>
          </w:tcPr>
          <w:p w:rsidR="005919B7" w:rsidRPr="007C4B4F" w:rsidRDefault="005919B7" w:rsidP="007C4B4F">
            <w:pPr>
              <w:shd w:val="clear" w:color="auto" w:fill="FFFFFF"/>
              <w:spacing w:line="240" w:lineRule="auto"/>
              <w:jc w:val="center"/>
              <w:rPr>
                <w:rFonts w:ascii="Times New Roman" w:hAnsi="Times New Roman" w:cs="Times New Roman"/>
                <w:color w:val="000000" w:themeColor="text1"/>
                <w:sz w:val="24"/>
                <w:szCs w:val="24"/>
              </w:rPr>
            </w:pPr>
            <w:r w:rsidRPr="007C4B4F">
              <w:rPr>
                <w:rFonts w:ascii="Times New Roman" w:hAnsi="Times New Roman" w:cs="Times New Roman"/>
                <w:b/>
                <w:bCs/>
                <w:color w:val="000000" w:themeColor="text1"/>
                <w:sz w:val="24"/>
                <w:szCs w:val="24"/>
              </w:rPr>
              <w:t>Формы проведения</w:t>
            </w:r>
          </w:p>
        </w:tc>
      </w:tr>
      <w:tr w:rsidR="005919B7" w:rsidRPr="007C4B4F" w:rsidTr="00F86A9F">
        <w:trPr>
          <w:trHeight w:hRule="exact" w:val="2137"/>
        </w:trPr>
        <w:tc>
          <w:tcPr>
            <w:tcW w:w="2167" w:type="dxa"/>
            <w:tcBorders>
              <w:top w:val="single" w:sz="6" w:space="0" w:color="auto"/>
              <w:left w:val="single" w:sz="4" w:space="0" w:color="auto"/>
              <w:bottom w:val="single" w:sz="6" w:space="0" w:color="auto"/>
              <w:right w:val="single" w:sz="6" w:space="0" w:color="auto"/>
            </w:tcBorders>
            <w:shd w:val="clear" w:color="auto" w:fill="FFFFFF"/>
          </w:tcPr>
          <w:p w:rsidR="005919B7" w:rsidRPr="007C4B4F" w:rsidRDefault="005919B7" w:rsidP="007C4B4F">
            <w:pPr>
              <w:shd w:val="clear" w:color="auto" w:fill="FFFFFF"/>
              <w:spacing w:line="240" w:lineRule="auto"/>
              <w:ind w:left="58"/>
              <w:rPr>
                <w:rFonts w:ascii="Times New Roman" w:hAnsi="Times New Roman" w:cs="Times New Roman"/>
                <w:b/>
                <w:color w:val="000000" w:themeColor="text1"/>
                <w:sz w:val="24"/>
                <w:szCs w:val="24"/>
              </w:rPr>
            </w:pPr>
            <w:r w:rsidRPr="007C4B4F">
              <w:rPr>
                <w:rFonts w:ascii="Times New Roman" w:hAnsi="Times New Roman" w:cs="Times New Roman"/>
                <w:b/>
                <w:color w:val="000000" w:themeColor="text1"/>
                <w:sz w:val="24"/>
                <w:szCs w:val="24"/>
              </w:rPr>
              <w:t>Физическое развитие</w:t>
            </w:r>
          </w:p>
        </w:tc>
        <w:tc>
          <w:tcPr>
            <w:tcW w:w="7534" w:type="dxa"/>
            <w:tcBorders>
              <w:top w:val="single" w:sz="6" w:space="0" w:color="auto"/>
              <w:left w:val="single" w:sz="6" w:space="0" w:color="auto"/>
              <w:bottom w:val="single" w:sz="6" w:space="0" w:color="auto"/>
              <w:right w:val="single" w:sz="6" w:space="0" w:color="auto"/>
            </w:tcBorders>
            <w:shd w:val="clear" w:color="auto" w:fill="FFFFFF"/>
          </w:tcPr>
          <w:p w:rsidR="005919B7" w:rsidRPr="007C4B4F" w:rsidRDefault="005919B7" w:rsidP="007C4B4F">
            <w:pPr>
              <w:shd w:val="clear" w:color="auto" w:fill="FFFFFF"/>
              <w:tabs>
                <w:tab w:val="left" w:pos="254"/>
              </w:tabs>
              <w:spacing w:line="240" w:lineRule="auto"/>
              <w:ind w:right="82"/>
              <w:rPr>
                <w:rFonts w:ascii="Times New Roman" w:hAnsi="Times New Roman" w:cs="Times New Roman"/>
                <w:color w:val="000000" w:themeColor="text1"/>
                <w:sz w:val="24"/>
                <w:szCs w:val="24"/>
              </w:rPr>
            </w:pPr>
            <w:proofErr w:type="gramStart"/>
            <w:r w:rsidRPr="007C4B4F">
              <w:rPr>
                <w:rFonts w:ascii="Times New Roman" w:hAnsi="Times New Roman" w:cs="Times New Roman"/>
                <w:color w:val="000000" w:themeColor="text1"/>
                <w:sz w:val="24"/>
                <w:szCs w:val="24"/>
              </w:rPr>
              <w:t>-</w:t>
            </w:r>
            <w:r w:rsidRPr="007C4B4F">
              <w:rPr>
                <w:rFonts w:ascii="Times New Roman" w:hAnsi="Times New Roman" w:cs="Times New Roman"/>
                <w:color w:val="000000" w:themeColor="text1"/>
                <w:sz w:val="24"/>
                <w:szCs w:val="24"/>
              </w:rPr>
              <w:tab/>
              <w:t>Подвижные игры с правилами (в т.ч. народные), игровые упражнения, двигательные паузы, спортивные про</w:t>
            </w:r>
            <w:r w:rsidRPr="007C4B4F">
              <w:rPr>
                <w:rFonts w:ascii="Times New Roman" w:hAnsi="Times New Roman" w:cs="Times New Roman"/>
                <w:color w:val="000000" w:themeColor="text1"/>
                <w:sz w:val="24"/>
                <w:szCs w:val="24"/>
              </w:rPr>
              <w:softHyphen/>
              <w:t>бежки, соревнования и  праздники, эстафеты, физкультурные минутки.</w:t>
            </w:r>
            <w:proofErr w:type="gramEnd"/>
          </w:p>
          <w:p w:rsidR="005919B7" w:rsidRPr="007C4B4F" w:rsidRDefault="005919B7" w:rsidP="007C4B4F">
            <w:pPr>
              <w:shd w:val="clear" w:color="auto" w:fill="FFFFFF"/>
              <w:tabs>
                <w:tab w:val="left" w:pos="254"/>
              </w:tabs>
              <w:spacing w:line="240" w:lineRule="auto"/>
              <w:ind w:right="82"/>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w:t>
            </w:r>
            <w:r w:rsidRPr="007C4B4F">
              <w:rPr>
                <w:rFonts w:ascii="Times New Roman" w:hAnsi="Times New Roman" w:cs="Times New Roman"/>
                <w:color w:val="000000" w:themeColor="text1"/>
                <w:sz w:val="24"/>
                <w:szCs w:val="24"/>
              </w:rPr>
              <w:tab/>
              <w:t>Оздоровительные и закаливающие процедуры, здоровье сберегающие мероприятия, практические упражнения по освоению культурно-гигиенических навыков, тематические беседы и рассказы, компьютерные пре</w:t>
            </w:r>
            <w:r w:rsidRPr="007C4B4F">
              <w:rPr>
                <w:rFonts w:ascii="Times New Roman" w:hAnsi="Times New Roman" w:cs="Times New Roman"/>
                <w:color w:val="000000" w:themeColor="text1"/>
                <w:sz w:val="24"/>
                <w:szCs w:val="24"/>
              </w:rPr>
              <w:softHyphen/>
              <w:t>зентации и др.</w:t>
            </w:r>
          </w:p>
          <w:p w:rsidR="005919B7" w:rsidRPr="007C4B4F" w:rsidRDefault="005919B7" w:rsidP="007C4B4F">
            <w:pPr>
              <w:shd w:val="clear" w:color="auto" w:fill="FFFFFF"/>
              <w:tabs>
                <w:tab w:val="left" w:pos="254"/>
              </w:tabs>
              <w:spacing w:line="240" w:lineRule="auto"/>
              <w:ind w:right="82"/>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4"/>
              </w:tabs>
              <w:spacing w:line="240" w:lineRule="auto"/>
              <w:ind w:right="82"/>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4"/>
              </w:tabs>
              <w:spacing w:line="240" w:lineRule="auto"/>
              <w:ind w:right="82"/>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4"/>
              </w:tabs>
              <w:spacing w:line="240" w:lineRule="auto"/>
              <w:ind w:right="82"/>
              <w:rPr>
                <w:rFonts w:ascii="Times New Roman" w:hAnsi="Times New Roman" w:cs="Times New Roman"/>
                <w:color w:val="000000" w:themeColor="text1"/>
                <w:sz w:val="24"/>
                <w:szCs w:val="24"/>
              </w:rPr>
            </w:pPr>
          </w:p>
        </w:tc>
      </w:tr>
      <w:tr w:rsidR="005919B7" w:rsidRPr="007C4B4F" w:rsidTr="00F86A9F">
        <w:trPr>
          <w:trHeight w:hRule="exact" w:val="4252"/>
        </w:trPr>
        <w:tc>
          <w:tcPr>
            <w:tcW w:w="2167" w:type="dxa"/>
            <w:tcBorders>
              <w:top w:val="single" w:sz="6" w:space="0" w:color="auto"/>
              <w:left w:val="single" w:sz="4" w:space="0" w:color="auto"/>
              <w:bottom w:val="single" w:sz="6" w:space="0" w:color="auto"/>
              <w:right w:val="single" w:sz="6" w:space="0" w:color="auto"/>
            </w:tcBorders>
            <w:shd w:val="clear" w:color="auto" w:fill="FFFFFF"/>
          </w:tcPr>
          <w:p w:rsidR="005919B7" w:rsidRPr="007C4B4F" w:rsidRDefault="005919B7" w:rsidP="007C4B4F">
            <w:pPr>
              <w:shd w:val="clear" w:color="auto" w:fill="FFFFFF"/>
              <w:spacing w:line="240" w:lineRule="auto"/>
              <w:ind w:left="19"/>
              <w:rPr>
                <w:rFonts w:ascii="Times New Roman" w:hAnsi="Times New Roman" w:cs="Times New Roman"/>
                <w:b/>
                <w:color w:val="000000" w:themeColor="text1"/>
                <w:sz w:val="24"/>
                <w:szCs w:val="24"/>
              </w:rPr>
            </w:pPr>
          </w:p>
          <w:p w:rsidR="005919B7" w:rsidRPr="007C4B4F" w:rsidRDefault="005919B7" w:rsidP="007C4B4F">
            <w:pPr>
              <w:shd w:val="clear" w:color="auto" w:fill="FFFFFF"/>
              <w:spacing w:line="240" w:lineRule="auto"/>
              <w:ind w:left="19"/>
              <w:rPr>
                <w:rFonts w:ascii="Times New Roman" w:hAnsi="Times New Roman" w:cs="Times New Roman"/>
                <w:b/>
                <w:color w:val="000000" w:themeColor="text1"/>
                <w:sz w:val="24"/>
                <w:szCs w:val="24"/>
              </w:rPr>
            </w:pPr>
          </w:p>
          <w:p w:rsidR="005919B7" w:rsidRPr="007C4B4F" w:rsidRDefault="005919B7" w:rsidP="007C4B4F">
            <w:pPr>
              <w:shd w:val="clear" w:color="auto" w:fill="FFFFFF"/>
              <w:spacing w:line="240" w:lineRule="auto"/>
              <w:ind w:left="19"/>
              <w:rPr>
                <w:rFonts w:ascii="Times New Roman" w:hAnsi="Times New Roman" w:cs="Times New Roman"/>
                <w:b/>
                <w:color w:val="000000" w:themeColor="text1"/>
                <w:sz w:val="24"/>
                <w:szCs w:val="24"/>
              </w:rPr>
            </w:pPr>
          </w:p>
          <w:p w:rsidR="005919B7" w:rsidRPr="007C4B4F" w:rsidRDefault="005919B7" w:rsidP="007C4B4F">
            <w:pPr>
              <w:shd w:val="clear" w:color="auto" w:fill="FFFFFF"/>
              <w:spacing w:line="240" w:lineRule="auto"/>
              <w:ind w:left="19"/>
              <w:rPr>
                <w:rFonts w:ascii="Times New Roman" w:hAnsi="Times New Roman" w:cs="Times New Roman"/>
                <w:b/>
                <w:color w:val="000000" w:themeColor="text1"/>
                <w:sz w:val="24"/>
                <w:szCs w:val="24"/>
              </w:rPr>
            </w:pPr>
            <w:r w:rsidRPr="007C4B4F">
              <w:rPr>
                <w:rFonts w:ascii="Times New Roman" w:hAnsi="Times New Roman" w:cs="Times New Roman"/>
                <w:b/>
                <w:color w:val="000000" w:themeColor="text1"/>
                <w:sz w:val="24"/>
                <w:szCs w:val="24"/>
              </w:rPr>
              <w:t>Социально-</w:t>
            </w:r>
          </w:p>
          <w:p w:rsidR="005919B7" w:rsidRPr="007C4B4F" w:rsidRDefault="005919B7" w:rsidP="007C4B4F">
            <w:pPr>
              <w:shd w:val="clear" w:color="auto" w:fill="FFFFFF"/>
              <w:spacing w:line="240" w:lineRule="auto"/>
              <w:ind w:left="19"/>
              <w:rPr>
                <w:rFonts w:ascii="Times New Roman" w:hAnsi="Times New Roman" w:cs="Times New Roman"/>
                <w:b/>
                <w:color w:val="000000" w:themeColor="text1"/>
                <w:sz w:val="24"/>
                <w:szCs w:val="24"/>
              </w:rPr>
            </w:pPr>
            <w:r w:rsidRPr="007C4B4F">
              <w:rPr>
                <w:rFonts w:ascii="Times New Roman" w:hAnsi="Times New Roman" w:cs="Times New Roman"/>
                <w:b/>
                <w:color w:val="000000" w:themeColor="text1"/>
                <w:spacing w:val="-3"/>
                <w:sz w:val="24"/>
                <w:szCs w:val="24"/>
              </w:rPr>
              <w:t>коммуникативное</w:t>
            </w:r>
          </w:p>
          <w:p w:rsidR="005919B7" w:rsidRPr="007C4B4F" w:rsidRDefault="005919B7" w:rsidP="007C4B4F">
            <w:pPr>
              <w:shd w:val="clear" w:color="auto" w:fill="FFFFFF"/>
              <w:spacing w:line="240" w:lineRule="auto"/>
              <w:ind w:left="19"/>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развитие</w:t>
            </w:r>
          </w:p>
        </w:tc>
        <w:tc>
          <w:tcPr>
            <w:tcW w:w="7534" w:type="dxa"/>
            <w:tcBorders>
              <w:top w:val="single" w:sz="6" w:space="0" w:color="auto"/>
              <w:left w:val="single" w:sz="6" w:space="0" w:color="auto"/>
              <w:bottom w:val="single" w:sz="6" w:space="0" w:color="auto"/>
              <w:right w:val="single" w:sz="6" w:space="0" w:color="auto"/>
            </w:tcBorders>
            <w:shd w:val="clear" w:color="auto" w:fill="FFFFFF"/>
          </w:tcPr>
          <w:p w:rsidR="005919B7" w:rsidRPr="007C4B4F" w:rsidRDefault="005919B7" w:rsidP="007C4B4F">
            <w:pPr>
              <w:shd w:val="clear" w:color="auto" w:fill="FFFFFF"/>
              <w:tabs>
                <w:tab w:val="left" w:pos="250"/>
              </w:tabs>
              <w:spacing w:line="240" w:lineRule="auto"/>
              <w:ind w:firstLine="5"/>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w:t>
            </w:r>
            <w:r w:rsidRPr="007C4B4F">
              <w:rPr>
                <w:rFonts w:ascii="Times New Roman" w:hAnsi="Times New Roman" w:cs="Times New Roman"/>
                <w:color w:val="000000" w:themeColor="text1"/>
                <w:sz w:val="24"/>
                <w:szCs w:val="24"/>
              </w:rPr>
              <w:tab/>
              <w:t>Игровые  ситуации, игры с правилами (дидактические,  настольн</w:t>
            </w:r>
            <w:proofErr w:type="gramStart"/>
            <w:r w:rsidRPr="007C4B4F">
              <w:rPr>
                <w:rFonts w:ascii="Times New Roman" w:hAnsi="Times New Roman" w:cs="Times New Roman"/>
                <w:color w:val="000000" w:themeColor="text1"/>
                <w:sz w:val="24"/>
                <w:szCs w:val="24"/>
              </w:rPr>
              <w:t>о-</w:t>
            </w:r>
            <w:proofErr w:type="gramEnd"/>
            <w:r w:rsidRPr="007C4B4F">
              <w:rPr>
                <w:rFonts w:ascii="Times New Roman" w:hAnsi="Times New Roman" w:cs="Times New Roman"/>
                <w:color w:val="000000" w:themeColor="text1"/>
                <w:sz w:val="24"/>
                <w:szCs w:val="24"/>
              </w:rPr>
              <w:t xml:space="preserve"> печатные, подвижные,  словесные, народные, компьютерные), творческие игры (сюжет</w:t>
            </w:r>
            <w:r w:rsidRPr="007C4B4F">
              <w:rPr>
                <w:rFonts w:ascii="Times New Roman" w:hAnsi="Times New Roman" w:cs="Times New Roman"/>
                <w:color w:val="000000" w:themeColor="text1"/>
                <w:sz w:val="24"/>
                <w:szCs w:val="24"/>
              </w:rPr>
              <w:softHyphen/>
              <w:t>ные, сюжетно-ролевые, театрализованные, конструк</w:t>
            </w:r>
            <w:r w:rsidRPr="007C4B4F">
              <w:rPr>
                <w:rFonts w:ascii="Times New Roman" w:hAnsi="Times New Roman" w:cs="Times New Roman"/>
                <w:color w:val="000000" w:themeColor="text1"/>
                <w:sz w:val="24"/>
                <w:szCs w:val="24"/>
              </w:rPr>
              <w:softHyphen/>
              <w:t>тивные).</w:t>
            </w:r>
          </w:p>
          <w:p w:rsidR="005919B7" w:rsidRPr="007C4B4F" w:rsidRDefault="005919B7" w:rsidP="007C4B4F">
            <w:pPr>
              <w:shd w:val="clear" w:color="auto" w:fill="FFFFFF"/>
              <w:tabs>
                <w:tab w:val="left" w:pos="250"/>
              </w:tabs>
              <w:spacing w:line="240" w:lineRule="auto"/>
              <w:ind w:firstLine="5"/>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w:t>
            </w:r>
            <w:r w:rsidRPr="007C4B4F">
              <w:rPr>
                <w:rFonts w:ascii="Times New Roman" w:hAnsi="Times New Roman" w:cs="Times New Roman"/>
                <w:color w:val="000000" w:themeColor="text1"/>
                <w:sz w:val="24"/>
                <w:szCs w:val="24"/>
              </w:rPr>
              <w:tab/>
              <w:t xml:space="preserve">Познавательные рассказы и беседы (вт.ч. этические), </w:t>
            </w:r>
            <w:proofErr w:type="spellStart"/>
            <w:r w:rsidRPr="007C4B4F">
              <w:rPr>
                <w:rFonts w:ascii="Times New Roman" w:hAnsi="Times New Roman" w:cs="Times New Roman"/>
                <w:color w:val="000000" w:themeColor="text1"/>
                <w:sz w:val="24"/>
                <w:szCs w:val="24"/>
              </w:rPr>
              <w:t>рече</w:t>
            </w:r>
            <w:proofErr w:type="spellEnd"/>
            <w:r w:rsidRPr="007C4B4F">
              <w:rPr>
                <w:rFonts w:ascii="Times New Roman" w:hAnsi="Times New Roman" w:cs="Times New Roman"/>
                <w:color w:val="000000" w:themeColor="text1"/>
                <w:sz w:val="24"/>
                <w:szCs w:val="24"/>
              </w:rPr>
              <w:t>-</w:t>
            </w:r>
          </w:p>
          <w:p w:rsidR="005919B7" w:rsidRPr="007C4B4F" w:rsidRDefault="005919B7" w:rsidP="007C4B4F">
            <w:pPr>
              <w:shd w:val="clear" w:color="auto" w:fill="FFFFFF"/>
              <w:tabs>
                <w:tab w:val="left" w:pos="250"/>
              </w:tabs>
              <w:spacing w:line="240" w:lineRule="auto"/>
              <w:ind w:firstLine="5"/>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вые ситуации, составление рассказов и сказок, творческие пересказы, отгадывание загадок, ситуатив</w:t>
            </w:r>
            <w:r w:rsidRPr="007C4B4F">
              <w:rPr>
                <w:rFonts w:ascii="Times New Roman" w:hAnsi="Times New Roman" w:cs="Times New Roman"/>
                <w:color w:val="000000" w:themeColor="text1"/>
                <w:sz w:val="24"/>
                <w:szCs w:val="24"/>
              </w:rPr>
              <w:softHyphen/>
              <w:t>ные разговоры, речевые тренинги.</w:t>
            </w: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w:t>
            </w:r>
            <w:r w:rsidRPr="007C4B4F">
              <w:rPr>
                <w:rFonts w:ascii="Times New Roman" w:hAnsi="Times New Roman" w:cs="Times New Roman"/>
                <w:color w:val="000000" w:themeColor="text1"/>
                <w:sz w:val="24"/>
                <w:szCs w:val="24"/>
              </w:rPr>
              <w:tab/>
              <w:t>Индивидуальные   и подгрупповые поручения, де</w:t>
            </w:r>
            <w:r w:rsidRPr="007C4B4F">
              <w:rPr>
                <w:rFonts w:ascii="Times New Roman" w:hAnsi="Times New Roman" w:cs="Times New Roman"/>
                <w:color w:val="000000" w:themeColor="text1"/>
                <w:sz w:val="24"/>
                <w:szCs w:val="24"/>
              </w:rPr>
              <w:softHyphen/>
              <w:t>журства, совместный (общий, коллективный) труд</w:t>
            </w:r>
            <w:proofErr w:type="gramStart"/>
            <w:r w:rsidRPr="007C4B4F">
              <w:rPr>
                <w:rFonts w:ascii="Times New Roman" w:hAnsi="Times New Roman" w:cs="Times New Roman"/>
                <w:color w:val="000000" w:themeColor="text1"/>
                <w:sz w:val="24"/>
                <w:szCs w:val="24"/>
              </w:rPr>
              <w:t xml:space="preserve"> .</w:t>
            </w:r>
            <w:proofErr w:type="gramEnd"/>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w:t>
            </w:r>
            <w:r w:rsidRPr="007C4B4F">
              <w:rPr>
                <w:rFonts w:ascii="Times New Roman" w:hAnsi="Times New Roman" w:cs="Times New Roman"/>
                <w:color w:val="000000" w:themeColor="text1"/>
                <w:sz w:val="24"/>
                <w:szCs w:val="24"/>
              </w:rPr>
              <w:tab/>
              <w:t>Анализ проблемных ситуаций, игровые ситуации по формированию культуры безопасности, практические упражнения, презентации, прогу</w:t>
            </w:r>
            <w:r w:rsidR="00693849" w:rsidRPr="007C4B4F">
              <w:rPr>
                <w:rFonts w:ascii="Times New Roman" w:hAnsi="Times New Roman" w:cs="Times New Roman"/>
                <w:color w:val="000000" w:themeColor="text1"/>
                <w:sz w:val="24"/>
                <w:szCs w:val="24"/>
              </w:rPr>
              <w:t>лки по экологической тропе и др.</w:t>
            </w: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tabs>
                <w:tab w:val="left" w:pos="250"/>
              </w:tabs>
              <w:spacing w:line="240" w:lineRule="auto"/>
              <w:rPr>
                <w:rFonts w:ascii="Times New Roman" w:hAnsi="Times New Roman" w:cs="Times New Roman"/>
                <w:color w:val="000000" w:themeColor="text1"/>
                <w:sz w:val="24"/>
                <w:szCs w:val="24"/>
              </w:rPr>
            </w:pPr>
          </w:p>
        </w:tc>
      </w:tr>
      <w:tr w:rsidR="005919B7" w:rsidRPr="007C4B4F" w:rsidTr="00F86A9F">
        <w:trPr>
          <w:trHeight w:hRule="exact" w:val="1279"/>
        </w:trPr>
        <w:tc>
          <w:tcPr>
            <w:tcW w:w="2167" w:type="dxa"/>
            <w:tcBorders>
              <w:top w:val="single" w:sz="6" w:space="0" w:color="auto"/>
              <w:left w:val="single" w:sz="4" w:space="0" w:color="auto"/>
              <w:bottom w:val="single" w:sz="6" w:space="0" w:color="auto"/>
              <w:right w:val="single" w:sz="6" w:space="0" w:color="auto"/>
            </w:tcBorders>
            <w:shd w:val="clear" w:color="auto" w:fill="FFFFFF"/>
          </w:tcPr>
          <w:p w:rsidR="005919B7" w:rsidRPr="007C4B4F" w:rsidRDefault="005919B7" w:rsidP="007C4B4F">
            <w:pPr>
              <w:shd w:val="clear" w:color="auto" w:fill="FFFFFF"/>
              <w:spacing w:line="240" w:lineRule="auto"/>
              <w:ind w:left="43"/>
              <w:rPr>
                <w:rFonts w:ascii="Times New Roman" w:hAnsi="Times New Roman" w:cs="Times New Roman"/>
                <w:b/>
                <w:color w:val="000000" w:themeColor="text1"/>
                <w:spacing w:val="-3"/>
                <w:sz w:val="24"/>
                <w:szCs w:val="24"/>
              </w:rPr>
            </w:pPr>
          </w:p>
          <w:p w:rsidR="005919B7" w:rsidRPr="007C4B4F" w:rsidRDefault="005919B7" w:rsidP="007C4B4F">
            <w:pPr>
              <w:shd w:val="clear" w:color="auto" w:fill="FFFFFF"/>
              <w:spacing w:line="240" w:lineRule="auto"/>
              <w:ind w:left="43"/>
              <w:rPr>
                <w:rFonts w:ascii="Times New Roman" w:hAnsi="Times New Roman" w:cs="Times New Roman"/>
                <w:b/>
                <w:color w:val="000000" w:themeColor="text1"/>
                <w:sz w:val="24"/>
                <w:szCs w:val="24"/>
              </w:rPr>
            </w:pPr>
            <w:r w:rsidRPr="007C4B4F">
              <w:rPr>
                <w:rFonts w:ascii="Times New Roman" w:hAnsi="Times New Roman" w:cs="Times New Roman"/>
                <w:b/>
                <w:color w:val="000000" w:themeColor="text1"/>
                <w:spacing w:val="-3"/>
                <w:sz w:val="24"/>
                <w:szCs w:val="24"/>
              </w:rPr>
              <w:t>Познавате</w:t>
            </w:r>
            <w:r w:rsidRPr="007C4B4F">
              <w:rPr>
                <w:rFonts w:ascii="Times New Roman" w:hAnsi="Times New Roman" w:cs="Times New Roman"/>
                <w:b/>
                <w:color w:val="000000" w:themeColor="text1"/>
                <w:sz w:val="24"/>
                <w:szCs w:val="24"/>
              </w:rPr>
              <w:t>льное</w:t>
            </w:r>
          </w:p>
          <w:p w:rsidR="005919B7" w:rsidRPr="007C4B4F" w:rsidRDefault="005919B7" w:rsidP="007C4B4F">
            <w:pPr>
              <w:shd w:val="clear" w:color="auto" w:fill="FFFFFF"/>
              <w:spacing w:line="240" w:lineRule="auto"/>
              <w:ind w:left="43"/>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развитие</w:t>
            </w:r>
          </w:p>
        </w:tc>
        <w:tc>
          <w:tcPr>
            <w:tcW w:w="7534" w:type="dxa"/>
            <w:tcBorders>
              <w:top w:val="single" w:sz="6" w:space="0" w:color="auto"/>
              <w:left w:val="single" w:sz="6" w:space="0" w:color="auto"/>
              <w:bottom w:val="single" w:sz="6" w:space="0" w:color="auto"/>
              <w:right w:val="single" w:sz="6" w:space="0" w:color="auto"/>
            </w:tcBorders>
            <w:shd w:val="clear" w:color="auto" w:fill="FFFFFF"/>
          </w:tcPr>
          <w:p w:rsidR="005919B7" w:rsidRPr="007C4B4F" w:rsidRDefault="005919B7" w:rsidP="007C4B4F">
            <w:pPr>
              <w:shd w:val="clear" w:color="auto" w:fill="FFFFFF"/>
              <w:spacing w:line="240" w:lineRule="auto"/>
              <w:ind w:right="14" w:firstLine="5"/>
              <w:rPr>
                <w:rFonts w:ascii="Times New Roman" w:hAnsi="Times New Roman" w:cs="Times New Roman"/>
                <w:color w:val="000000" w:themeColor="text1"/>
                <w:sz w:val="24"/>
                <w:szCs w:val="24"/>
              </w:rPr>
            </w:pPr>
            <w:proofErr w:type="gramStart"/>
            <w:r w:rsidRPr="007C4B4F">
              <w:rPr>
                <w:rFonts w:ascii="Times New Roman" w:hAnsi="Times New Roman" w:cs="Times New Roman"/>
                <w:color w:val="000000" w:themeColor="text1"/>
                <w:sz w:val="24"/>
                <w:szCs w:val="24"/>
              </w:rPr>
              <w:t>-Наблюдения,  экскурсии, решение проблемных ситуа</w:t>
            </w:r>
            <w:r w:rsidRPr="007C4B4F">
              <w:rPr>
                <w:rFonts w:ascii="Times New Roman" w:hAnsi="Times New Roman" w:cs="Times New Roman"/>
                <w:color w:val="000000" w:themeColor="text1"/>
                <w:sz w:val="24"/>
                <w:szCs w:val="24"/>
              </w:rPr>
              <w:softHyphen/>
              <w:t>ций, опыты, экспериментирование, коллекционирова</w:t>
            </w:r>
            <w:r w:rsidRPr="007C4B4F">
              <w:rPr>
                <w:rFonts w:ascii="Times New Roman" w:hAnsi="Times New Roman" w:cs="Times New Roman"/>
                <w:color w:val="000000" w:themeColor="text1"/>
                <w:sz w:val="24"/>
                <w:szCs w:val="24"/>
              </w:rPr>
              <w:softHyphen/>
              <w:t>ние, моделирование, познавательно-исследовательские проекты, дидактиче</w:t>
            </w:r>
            <w:r w:rsidRPr="007C4B4F">
              <w:rPr>
                <w:rFonts w:ascii="Times New Roman" w:hAnsi="Times New Roman" w:cs="Times New Roman"/>
                <w:color w:val="000000" w:themeColor="text1"/>
                <w:sz w:val="24"/>
                <w:szCs w:val="24"/>
              </w:rPr>
              <w:softHyphen/>
              <w:t>ские, конструктивные игры и др.</w:t>
            </w:r>
            <w:proofErr w:type="gramEnd"/>
          </w:p>
        </w:tc>
      </w:tr>
      <w:tr w:rsidR="005919B7" w:rsidRPr="007C4B4F" w:rsidTr="00F86A9F">
        <w:trPr>
          <w:trHeight w:hRule="exact" w:val="2290"/>
        </w:trPr>
        <w:tc>
          <w:tcPr>
            <w:tcW w:w="2167" w:type="dxa"/>
            <w:tcBorders>
              <w:top w:val="single" w:sz="6" w:space="0" w:color="auto"/>
              <w:left w:val="single" w:sz="4" w:space="0" w:color="auto"/>
              <w:bottom w:val="single" w:sz="4" w:space="0" w:color="auto"/>
              <w:right w:val="single" w:sz="6" w:space="0" w:color="auto"/>
            </w:tcBorders>
            <w:shd w:val="clear" w:color="auto" w:fill="FFFFFF"/>
          </w:tcPr>
          <w:p w:rsidR="005919B7" w:rsidRPr="007C4B4F" w:rsidRDefault="005919B7" w:rsidP="007C4B4F">
            <w:pPr>
              <w:shd w:val="clear" w:color="auto" w:fill="FFFFFF"/>
              <w:spacing w:line="240" w:lineRule="auto"/>
              <w:ind w:left="34" w:firstLine="48"/>
              <w:rPr>
                <w:rFonts w:ascii="Times New Roman" w:hAnsi="Times New Roman" w:cs="Times New Roman"/>
                <w:b/>
                <w:color w:val="000000" w:themeColor="text1"/>
                <w:spacing w:val="-4"/>
                <w:sz w:val="24"/>
                <w:szCs w:val="24"/>
              </w:rPr>
            </w:pPr>
            <w:r w:rsidRPr="007C4B4F">
              <w:rPr>
                <w:rFonts w:ascii="Times New Roman" w:hAnsi="Times New Roman" w:cs="Times New Roman"/>
                <w:b/>
                <w:color w:val="000000" w:themeColor="text1"/>
                <w:spacing w:val="-4"/>
                <w:sz w:val="24"/>
                <w:szCs w:val="24"/>
              </w:rPr>
              <w:lastRenderedPageBreak/>
              <w:t xml:space="preserve">Речевое </w:t>
            </w:r>
          </w:p>
          <w:p w:rsidR="005919B7" w:rsidRPr="007C4B4F" w:rsidRDefault="005919B7" w:rsidP="007C4B4F">
            <w:pPr>
              <w:shd w:val="clear" w:color="auto" w:fill="FFFFFF"/>
              <w:spacing w:line="240" w:lineRule="auto"/>
              <w:ind w:left="34" w:firstLine="48"/>
              <w:rPr>
                <w:rFonts w:ascii="Times New Roman" w:hAnsi="Times New Roman" w:cs="Times New Roman"/>
                <w:color w:val="000000" w:themeColor="text1"/>
                <w:sz w:val="24"/>
                <w:szCs w:val="24"/>
              </w:rPr>
            </w:pPr>
            <w:r w:rsidRPr="007C4B4F">
              <w:rPr>
                <w:rFonts w:ascii="Times New Roman" w:hAnsi="Times New Roman" w:cs="Times New Roman"/>
                <w:b/>
                <w:color w:val="000000" w:themeColor="text1"/>
                <w:sz w:val="24"/>
                <w:szCs w:val="24"/>
              </w:rPr>
              <w:t>развитие</w:t>
            </w:r>
          </w:p>
        </w:tc>
        <w:tc>
          <w:tcPr>
            <w:tcW w:w="7534" w:type="dxa"/>
            <w:tcBorders>
              <w:top w:val="single" w:sz="6" w:space="0" w:color="auto"/>
              <w:left w:val="single" w:sz="6" w:space="0" w:color="auto"/>
              <w:bottom w:val="single" w:sz="4" w:space="0" w:color="auto"/>
              <w:right w:val="single" w:sz="6" w:space="0" w:color="auto"/>
            </w:tcBorders>
            <w:shd w:val="clear" w:color="auto" w:fill="FFFFFF"/>
          </w:tcPr>
          <w:p w:rsidR="005919B7" w:rsidRPr="007C4B4F" w:rsidRDefault="005919B7" w:rsidP="007C4B4F">
            <w:pPr>
              <w:shd w:val="clear" w:color="auto" w:fill="FFFFFF"/>
              <w:spacing w:line="240" w:lineRule="auto"/>
              <w:rPr>
                <w:rFonts w:ascii="Times New Roman" w:hAnsi="Times New Roman" w:cs="Times New Roman"/>
                <w:color w:val="000000" w:themeColor="text1"/>
                <w:sz w:val="24"/>
                <w:szCs w:val="24"/>
              </w:rPr>
            </w:pPr>
            <w:proofErr w:type="gramStart"/>
            <w:r w:rsidRPr="007C4B4F">
              <w:rPr>
                <w:rFonts w:ascii="Times New Roman" w:hAnsi="Times New Roman" w:cs="Times New Roman"/>
                <w:color w:val="000000" w:themeColor="text1"/>
                <w:sz w:val="24"/>
                <w:szCs w:val="24"/>
              </w:rPr>
              <w:t>- Беседы,  речевые ситуации, составление рассказов и сказок, творческие пересказы, отгадывание загадок, словесные и настольно-печатные игры с правилами, си</w:t>
            </w:r>
            <w:r w:rsidRPr="007C4B4F">
              <w:rPr>
                <w:rFonts w:ascii="Times New Roman" w:hAnsi="Times New Roman" w:cs="Times New Roman"/>
                <w:color w:val="000000" w:themeColor="text1"/>
                <w:sz w:val="24"/>
                <w:szCs w:val="24"/>
              </w:rPr>
              <w:softHyphen/>
              <w:t>туативные разговоры, сюжетные (в т.ч. режиссерские) игры,  речевые тренинги.</w:t>
            </w:r>
            <w:proofErr w:type="gramEnd"/>
          </w:p>
          <w:p w:rsidR="005919B7" w:rsidRPr="007C4B4F" w:rsidRDefault="005919B7" w:rsidP="007C4B4F">
            <w:pPr>
              <w:shd w:val="clear" w:color="auto" w:fill="FFFFFF"/>
              <w:spacing w:line="240" w:lineRule="auto"/>
              <w:rPr>
                <w:rFonts w:ascii="Times New Roman" w:hAnsi="Times New Roman" w:cs="Times New Roman"/>
                <w:color w:val="000000" w:themeColor="text1"/>
                <w:sz w:val="24"/>
                <w:szCs w:val="24"/>
              </w:rPr>
            </w:pPr>
            <w:proofErr w:type="gramStart"/>
            <w:r w:rsidRPr="007C4B4F">
              <w:rPr>
                <w:rFonts w:ascii="Times New Roman" w:hAnsi="Times New Roman" w:cs="Times New Roman"/>
                <w:color w:val="000000" w:themeColor="text1"/>
                <w:sz w:val="24"/>
                <w:szCs w:val="24"/>
              </w:rPr>
              <w:t xml:space="preserve">- Рассказывание, чтение, обсуждение, разучивание, </w:t>
            </w:r>
            <w:proofErr w:type="spellStart"/>
            <w:r w:rsidRPr="007C4B4F">
              <w:rPr>
                <w:rFonts w:ascii="Times New Roman" w:hAnsi="Times New Roman" w:cs="Times New Roman"/>
                <w:color w:val="000000" w:themeColor="text1"/>
                <w:sz w:val="24"/>
                <w:szCs w:val="24"/>
              </w:rPr>
              <w:t>инсценирование</w:t>
            </w:r>
            <w:proofErr w:type="spellEnd"/>
            <w:r w:rsidRPr="007C4B4F">
              <w:rPr>
                <w:rFonts w:ascii="Times New Roman" w:hAnsi="Times New Roman" w:cs="Times New Roman"/>
                <w:color w:val="000000" w:themeColor="text1"/>
                <w:sz w:val="24"/>
                <w:szCs w:val="24"/>
              </w:rPr>
              <w:t xml:space="preserve">  произведений,  игры-драматизации, театрализованные игры, различные виды театра (теневой, бибабо, пальчиковый и пр.).</w:t>
            </w:r>
            <w:proofErr w:type="gramEnd"/>
          </w:p>
          <w:p w:rsidR="005919B7" w:rsidRPr="007C4B4F" w:rsidRDefault="005919B7" w:rsidP="007C4B4F">
            <w:pPr>
              <w:shd w:val="clear" w:color="auto" w:fill="FFFFFF"/>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spacing w:line="240" w:lineRule="auto"/>
              <w:rPr>
                <w:rFonts w:ascii="Times New Roman" w:hAnsi="Times New Roman" w:cs="Times New Roman"/>
                <w:color w:val="000000" w:themeColor="text1"/>
                <w:sz w:val="24"/>
                <w:szCs w:val="24"/>
              </w:rPr>
            </w:pPr>
          </w:p>
          <w:p w:rsidR="005919B7" w:rsidRPr="007C4B4F" w:rsidRDefault="005919B7" w:rsidP="007C4B4F">
            <w:pPr>
              <w:shd w:val="clear" w:color="auto" w:fill="FFFFFF"/>
              <w:spacing w:line="240" w:lineRule="auto"/>
              <w:ind w:right="19" w:firstLine="5"/>
              <w:rPr>
                <w:rFonts w:ascii="Times New Roman" w:hAnsi="Times New Roman" w:cs="Times New Roman"/>
                <w:color w:val="000000" w:themeColor="text1"/>
                <w:sz w:val="24"/>
                <w:szCs w:val="24"/>
              </w:rPr>
            </w:pPr>
          </w:p>
        </w:tc>
      </w:tr>
      <w:tr w:rsidR="005919B7" w:rsidRPr="007C4B4F" w:rsidTr="00F86A9F">
        <w:trPr>
          <w:trHeight w:hRule="exact" w:val="1826"/>
        </w:trPr>
        <w:tc>
          <w:tcPr>
            <w:tcW w:w="2167" w:type="dxa"/>
            <w:tcBorders>
              <w:top w:val="single" w:sz="6" w:space="0" w:color="auto"/>
              <w:left w:val="single" w:sz="4" w:space="0" w:color="auto"/>
              <w:bottom w:val="single" w:sz="4" w:space="0" w:color="auto"/>
              <w:right w:val="single" w:sz="6" w:space="0" w:color="auto"/>
            </w:tcBorders>
            <w:shd w:val="clear" w:color="auto" w:fill="FFFFFF"/>
          </w:tcPr>
          <w:p w:rsidR="005919B7" w:rsidRPr="007C4B4F" w:rsidRDefault="005919B7" w:rsidP="007C4B4F">
            <w:pPr>
              <w:shd w:val="clear" w:color="auto" w:fill="FFFFFF"/>
              <w:spacing w:line="240" w:lineRule="auto"/>
              <w:rPr>
                <w:rFonts w:ascii="Times New Roman" w:hAnsi="Times New Roman" w:cs="Times New Roman"/>
                <w:b/>
                <w:color w:val="000000" w:themeColor="text1"/>
                <w:sz w:val="24"/>
                <w:szCs w:val="24"/>
              </w:rPr>
            </w:pPr>
          </w:p>
          <w:p w:rsidR="005919B7" w:rsidRPr="007C4B4F" w:rsidRDefault="005919B7" w:rsidP="007C4B4F">
            <w:pPr>
              <w:shd w:val="clear" w:color="auto" w:fill="FFFFFF"/>
              <w:spacing w:line="240" w:lineRule="auto"/>
              <w:ind w:left="34" w:firstLine="48"/>
              <w:rPr>
                <w:rFonts w:ascii="Times New Roman" w:hAnsi="Times New Roman" w:cs="Times New Roman"/>
                <w:b/>
                <w:color w:val="000000" w:themeColor="text1"/>
                <w:spacing w:val="-4"/>
                <w:sz w:val="24"/>
                <w:szCs w:val="24"/>
              </w:rPr>
            </w:pPr>
            <w:r w:rsidRPr="007C4B4F">
              <w:rPr>
                <w:rFonts w:ascii="Times New Roman" w:hAnsi="Times New Roman" w:cs="Times New Roman"/>
                <w:b/>
                <w:color w:val="000000" w:themeColor="text1"/>
                <w:sz w:val="24"/>
                <w:szCs w:val="24"/>
              </w:rPr>
              <w:t>Художе</w:t>
            </w:r>
            <w:r w:rsidRPr="007C4B4F">
              <w:rPr>
                <w:rFonts w:ascii="Times New Roman" w:hAnsi="Times New Roman" w:cs="Times New Roman"/>
                <w:b/>
                <w:color w:val="000000" w:themeColor="text1"/>
                <w:sz w:val="24"/>
                <w:szCs w:val="24"/>
              </w:rPr>
              <w:softHyphen/>
              <w:t>ственно-эстетическое развитие</w:t>
            </w:r>
          </w:p>
        </w:tc>
        <w:tc>
          <w:tcPr>
            <w:tcW w:w="7534" w:type="dxa"/>
            <w:tcBorders>
              <w:top w:val="single" w:sz="6" w:space="0" w:color="auto"/>
              <w:left w:val="single" w:sz="6" w:space="0" w:color="auto"/>
              <w:bottom w:val="single" w:sz="4" w:space="0" w:color="auto"/>
              <w:right w:val="single" w:sz="6" w:space="0" w:color="auto"/>
            </w:tcBorders>
            <w:shd w:val="clear" w:color="auto" w:fill="FFFFFF"/>
          </w:tcPr>
          <w:p w:rsidR="005919B7" w:rsidRPr="007C4B4F" w:rsidRDefault="005919B7" w:rsidP="007C4B4F">
            <w:pPr>
              <w:widowControl w:val="0"/>
              <w:numPr>
                <w:ilvl w:val="0"/>
                <w:numId w:val="5"/>
              </w:numPr>
              <w:shd w:val="clear" w:color="auto" w:fill="FFFFFF"/>
              <w:tabs>
                <w:tab w:val="left" w:pos="187"/>
              </w:tabs>
              <w:autoSpaceDE w:val="0"/>
              <w:autoSpaceDN w:val="0"/>
              <w:adjustRightInd w:val="0"/>
              <w:spacing w:after="0" w:line="240" w:lineRule="auto"/>
              <w:ind w:left="720" w:hanging="360"/>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Мастерские  детского  творчества, выставки  изобрази</w:t>
            </w:r>
            <w:r w:rsidRPr="007C4B4F">
              <w:rPr>
                <w:rFonts w:ascii="Times New Roman" w:hAnsi="Times New Roman" w:cs="Times New Roman"/>
                <w:color w:val="000000" w:themeColor="text1"/>
                <w:sz w:val="24"/>
                <w:szCs w:val="24"/>
              </w:rPr>
              <w:softHyphen/>
              <w:t xml:space="preserve">тельного  искусства, вернисажи  детского   творчества, рассказы  и  беседы  об  </w:t>
            </w:r>
            <w:proofErr w:type="gramStart"/>
            <w:r w:rsidRPr="007C4B4F">
              <w:rPr>
                <w:rFonts w:ascii="Times New Roman" w:hAnsi="Times New Roman" w:cs="Times New Roman"/>
                <w:color w:val="000000" w:themeColor="text1"/>
                <w:sz w:val="24"/>
                <w:szCs w:val="24"/>
              </w:rPr>
              <w:t>искусстве</w:t>
            </w:r>
            <w:proofErr w:type="gramEnd"/>
            <w:r w:rsidRPr="007C4B4F">
              <w:rPr>
                <w:rFonts w:ascii="Times New Roman" w:hAnsi="Times New Roman" w:cs="Times New Roman"/>
                <w:color w:val="000000" w:themeColor="text1"/>
                <w:sz w:val="24"/>
                <w:szCs w:val="24"/>
              </w:rPr>
              <w:t>.</w:t>
            </w:r>
          </w:p>
          <w:p w:rsidR="005919B7" w:rsidRPr="007C4B4F" w:rsidRDefault="005919B7" w:rsidP="007C4B4F">
            <w:pPr>
              <w:widowControl w:val="0"/>
              <w:numPr>
                <w:ilvl w:val="0"/>
                <w:numId w:val="5"/>
              </w:numPr>
              <w:shd w:val="clear" w:color="auto" w:fill="FFFFFF"/>
              <w:tabs>
                <w:tab w:val="left" w:pos="187"/>
              </w:tabs>
              <w:autoSpaceDE w:val="0"/>
              <w:autoSpaceDN w:val="0"/>
              <w:adjustRightInd w:val="0"/>
              <w:spacing w:after="0" w:line="240" w:lineRule="auto"/>
              <w:ind w:left="720" w:hanging="360"/>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Слушание  и  исполнение  музыкальных  произведений, музыкально-</w:t>
            </w:r>
            <w:proofErr w:type="gramStart"/>
            <w:r w:rsidRPr="007C4B4F">
              <w:rPr>
                <w:rFonts w:ascii="Times New Roman" w:hAnsi="Times New Roman" w:cs="Times New Roman"/>
                <w:color w:val="000000" w:themeColor="text1"/>
                <w:sz w:val="24"/>
                <w:szCs w:val="24"/>
              </w:rPr>
              <w:t>ритмические  движения</w:t>
            </w:r>
            <w:proofErr w:type="gramEnd"/>
            <w:r w:rsidRPr="007C4B4F">
              <w:rPr>
                <w:rFonts w:ascii="Times New Roman" w:hAnsi="Times New Roman" w:cs="Times New Roman"/>
                <w:color w:val="000000" w:themeColor="text1"/>
                <w:sz w:val="24"/>
                <w:szCs w:val="24"/>
              </w:rPr>
              <w:t>, музыкальные  игры и  импровизаци</w:t>
            </w:r>
            <w:r w:rsidR="00F31859" w:rsidRPr="007C4B4F">
              <w:rPr>
                <w:rFonts w:ascii="Times New Roman" w:hAnsi="Times New Roman" w:cs="Times New Roman"/>
                <w:color w:val="000000" w:themeColor="text1"/>
                <w:sz w:val="24"/>
                <w:szCs w:val="24"/>
              </w:rPr>
              <w:t xml:space="preserve">и, инсценировки, драматизации </w:t>
            </w:r>
            <w:r w:rsidRPr="007C4B4F">
              <w:rPr>
                <w:rFonts w:ascii="Times New Roman" w:hAnsi="Times New Roman" w:cs="Times New Roman"/>
                <w:color w:val="000000" w:themeColor="text1"/>
                <w:sz w:val="24"/>
                <w:szCs w:val="24"/>
              </w:rPr>
              <w:t>и  др.</w:t>
            </w:r>
          </w:p>
        </w:tc>
      </w:tr>
    </w:tbl>
    <w:p w:rsidR="007B5CA2" w:rsidRPr="007C4B4F" w:rsidRDefault="007B5CA2" w:rsidP="007C4B4F">
      <w:pPr>
        <w:spacing w:line="240" w:lineRule="auto"/>
        <w:rPr>
          <w:rFonts w:ascii="Times New Roman" w:hAnsi="Times New Roman" w:cs="Times New Roman"/>
          <w:b/>
          <w:sz w:val="24"/>
          <w:szCs w:val="24"/>
        </w:rPr>
      </w:pPr>
    </w:p>
    <w:p w:rsidR="00C928E4" w:rsidRPr="007C4B4F" w:rsidRDefault="00161D34" w:rsidP="00F86A9F">
      <w:pPr>
        <w:spacing w:line="240" w:lineRule="auto"/>
        <w:rPr>
          <w:rFonts w:ascii="Times New Roman" w:hAnsi="Times New Roman" w:cs="Times New Roman"/>
          <w:b/>
          <w:sz w:val="24"/>
          <w:szCs w:val="24"/>
        </w:rPr>
      </w:pPr>
      <w:r w:rsidRPr="007C4B4F">
        <w:rPr>
          <w:rFonts w:ascii="Times New Roman" w:hAnsi="Times New Roman" w:cs="Times New Roman"/>
          <w:b/>
          <w:sz w:val="24"/>
          <w:szCs w:val="24"/>
        </w:rPr>
        <w:t xml:space="preserve">2.7. </w:t>
      </w:r>
      <w:r w:rsidR="00C928E4" w:rsidRPr="007C4B4F">
        <w:rPr>
          <w:rFonts w:ascii="Times New Roman" w:hAnsi="Times New Roman" w:cs="Times New Roman"/>
          <w:b/>
          <w:sz w:val="24"/>
          <w:szCs w:val="24"/>
        </w:rPr>
        <w:t xml:space="preserve">Тематическое планирование  образовательной  деятельности с детьми         </w:t>
      </w:r>
      <w:r w:rsidR="00811F0B">
        <w:rPr>
          <w:rFonts w:ascii="Times New Roman" w:hAnsi="Times New Roman" w:cs="Times New Roman"/>
          <w:b/>
          <w:sz w:val="24"/>
          <w:szCs w:val="24"/>
        </w:rPr>
        <w:t>старшей  группы</w:t>
      </w:r>
    </w:p>
    <w:tbl>
      <w:tblPr>
        <w:tblStyle w:val="a6"/>
        <w:tblW w:w="9776" w:type="dxa"/>
        <w:tblInd w:w="-34" w:type="dxa"/>
        <w:tblLayout w:type="fixed"/>
        <w:tblLook w:val="04A0" w:firstRow="1" w:lastRow="0" w:firstColumn="1" w:lastColumn="0" w:noHBand="0" w:noVBand="1"/>
      </w:tblPr>
      <w:tblGrid>
        <w:gridCol w:w="2269"/>
        <w:gridCol w:w="5386"/>
        <w:gridCol w:w="2121"/>
      </w:tblGrid>
      <w:tr w:rsidR="00C928E4" w:rsidRPr="007C4B4F" w:rsidTr="00F86A9F">
        <w:tc>
          <w:tcPr>
            <w:tcW w:w="2269" w:type="dxa"/>
          </w:tcPr>
          <w:p w:rsidR="00C928E4" w:rsidRPr="007C4B4F" w:rsidRDefault="00C928E4" w:rsidP="007C4B4F">
            <w:pPr>
              <w:tabs>
                <w:tab w:val="left" w:pos="2694"/>
              </w:tabs>
              <w:jc w:val="center"/>
              <w:rPr>
                <w:b/>
                <w:color w:val="000000" w:themeColor="text1"/>
                <w:sz w:val="24"/>
                <w:szCs w:val="24"/>
              </w:rPr>
            </w:pPr>
            <w:r w:rsidRPr="007C4B4F">
              <w:rPr>
                <w:b/>
                <w:color w:val="000000" w:themeColor="text1"/>
                <w:sz w:val="24"/>
                <w:szCs w:val="24"/>
              </w:rPr>
              <w:t>Образовательная область</w:t>
            </w:r>
          </w:p>
        </w:tc>
        <w:tc>
          <w:tcPr>
            <w:tcW w:w="5386" w:type="dxa"/>
          </w:tcPr>
          <w:p w:rsidR="00C928E4" w:rsidRPr="007C4B4F" w:rsidRDefault="00C928E4" w:rsidP="007C4B4F">
            <w:pPr>
              <w:tabs>
                <w:tab w:val="left" w:pos="2694"/>
              </w:tabs>
              <w:jc w:val="center"/>
              <w:rPr>
                <w:b/>
                <w:color w:val="000000" w:themeColor="text1"/>
                <w:sz w:val="24"/>
                <w:szCs w:val="24"/>
              </w:rPr>
            </w:pPr>
            <w:r w:rsidRPr="007C4B4F">
              <w:rPr>
                <w:b/>
                <w:color w:val="000000" w:themeColor="text1"/>
                <w:sz w:val="24"/>
                <w:szCs w:val="24"/>
              </w:rPr>
              <w:t>Тема. Задачи.</w:t>
            </w:r>
          </w:p>
        </w:tc>
        <w:tc>
          <w:tcPr>
            <w:tcW w:w="2121" w:type="dxa"/>
          </w:tcPr>
          <w:p w:rsidR="00C928E4" w:rsidRPr="007C4B4F" w:rsidRDefault="00C928E4" w:rsidP="007C4B4F">
            <w:pPr>
              <w:tabs>
                <w:tab w:val="left" w:pos="2694"/>
              </w:tabs>
              <w:jc w:val="center"/>
              <w:rPr>
                <w:b/>
                <w:color w:val="000000" w:themeColor="text1"/>
                <w:sz w:val="24"/>
                <w:szCs w:val="24"/>
              </w:rPr>
            </w:pPr>
            <w:r w:rsidRPr="007C4B4F">
              <w:rPr>
                <w:b/>
                <w:color w:val="000000" w:themeColor="text1"/>
                <w:sz w:val="24"/>
                <w:szCs w:val="24"/>
              </w:rPr>
              <w:t xml:space="preserve">Материал </w:t>
            </w:r>
          </w:p>
        </w:tc>
      </w:tr>
      <w:tr w:rsidR="00C928E4" w:rsidRPr="007C4B4F" w:rsidTr="00F86A9F">
        <w:tc>
          <w:tcPr>
            <w:tcW w:w="2269" w:type="dxa"/>
          </w:tcPr>
          <w:p w:rsidR="00C928E4" w:rsidRPr="007C4B4F" w:rsidRDefault="00C928E4" w:rsidP="007C4B4F">
            <w:pPr>
              <w:tabs>
                <w:tab w:val="left" w:pos="2694"/>
              </w:tabs>
              <w:jc w:val="center"/>
              <w:rPr>
                <w:b/>
                <w:color w:val="000000" w:themeColor="text1"/>
                <w:sz w:val="24"/>
                <w:szCs w:val="24"/>
              </w:rPr>
            </w:pP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Сентябрь 1-неделя</w:t>
            </w:r>
          </w:p>
          <w:p w:rsidR="00C928E4" w:rsidRPr="007C4B4F" w:rsidRDefault="00C928E4" w:rsidP="007C4B4F">
            <w:pPr>
              <w:tabs>
                <w:tab w:val="left" w:pos="2694"/>
              </w:tabs>
              <w:rPr>
                <w:b/>
                <w:color w:val="000000" w:themeColor="text1"/>
                <w:sz w:val="24"/>
                <w:szCs w:val="24"/>
              </w:rPr>
            </w:pPr>
          </w:p>
        </w:tc>
        <w:tc>
          <w:tcPr>
            <w:tcW w:w="2121" w:type="dxa"/>
          </w:tcPr>
          <w:p w:rsidR="00C928E4" w:rsidRPr="007C4B4F" w:rsidRDefault="00C928E4" w:rsidP="007C4B4F">
            <w:pPr>
              <w:tabs>
                <w:tab w:val="left" w:pos="2694"/>
              </w:tabs>
              <w:jc w:val="center"/>
              <w:rPr>
                <w:b/>
                <w:color w:val="000000" w:themeColor="text1"/>
                <w:sz w:val="24"/>
                <w:szCs w:val="24"/>
              </w:rPr>
            </w:pPr>
          </w:p>
        </w:tc>
      </w:tr>
      <w:tr w:rsidR="00C928E4" w:rsidRPr="007C4B4F" w:rsidTr="00F86A9F">
        <w:tc>
          <w:tcPr>
            <w:tcW w:w="2269" w:type="dxa"/>
          </w:tcPr>
          <w:p w:rsidR="00C928E4" w:rsidRPr="007C4B4F" w:rsidRDefault="00C928E4" w:rsidP="007C4B4F">
            <w:pPr>
              <w:tabs>
                <w:tab w:val="left" w:pos="2694"/>
              </w:tabs>
              <w:rPr>
                <w:color w:val="000000" w:themeColor="text1"/>
                <w:sz w:val="24"/>
                <w:szCs w:val="24"/>
              </w:rPr>
            </w:pPr>
          </w:p>
          <w:p w:rsidR="00C928E4" w:rsidRPr="007C4B4F" w:rsidRDefault="00C928E4" w:rsidP="007C4B4F">
            <w:pPr>
              <w:tabs>
                <w:tab w:val="left" w:pos="2694"/>
              </w:tabs>
              <w:rPr>
                <w:b/>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Мы — воспитанники старшей группы</w:t>
            </w:r>
          </w:p>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Дать детям возможность испытать гордость от того, что они теперь старшие дошкольники. Напомнить, чем занимаются на занятиях по развитию речи.</w:t>
            </w:r>
          </w:p>
        </w:tc>
        <w:tc>
          <w:tcPr>
            <w:tcW w:w="2121" w:type="dxa"/>
          </w:tcPr>
          <w:p w:rsidR="00C928E4" w:rsidRPr="007C4B4F" w:rsidRDefault="00C928E4" w:rsidP="007C4B4F">
            <w:pPr>
              <w:tabs>
                <w:tab w:val="left" w:pos="2694"/>
              </w:tabs>
              <w:jc w:val="center"/>
              <w:rPr>
                <w:color w:val="000000" w:themeColor="text1"/>
                <w:sz w:val="24"/>
                <w:szCs w:val="24"/>
              </w:rPr>
            </w:pPr>
            <w:r w:rsidRPr="007C4B4F">
              <w:rPr>
                <w:color w:val="000000" w:themeColor="text1"/>
                <w:sz w:val="24"/>
                <w:szCs w:val="24"/>
              </w:rPr>
              <w:t>Иллюстрации на тему «Детский сад»</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 xml:space="preserve">Тема: </w:t>
            </w:r>
            <w:r w:rsidRPr="007C4B4F">
              <w:rPr>
                <w:b/>
                <w:sz w:val="24"/>
                <w:szCs w:val="24"/>
              </w:rPr>
              <w:t>Звук и буква «А»</w:t>
            </w:r>
            <w:r w:rsidRPr="007C4B4F">
              <w:rPr>
                <w:b/>
                <w:color w:val="000000" w:themeColor="text1"/>
                <w:sz w:val="24"/>
                <w:szCs w:val="24"/>
              </w:rPr>
              <w:br/>
            </w:r>
            <w:proofErr w:type="spellStart"/>
            <w:r w:rsidRPr="007C4B4F">
              <w:rPr>
                <w:b/>
                <w:sz w:val="24"/>
                <w:szCs w:val="24"/>
              </w:rPr>
              <w:t>Прог</w:t>
            </w:r>
            <w:proofErr w:type="gramStart"/>
            <w:r w:rsidRPr="007C4B4F">
              <w:rPr>
                <w:b/>
                <w:sz w:val="24"/>
                <w:szCs w:val="24"/>
              </w:rPr>
              <w:t>.с</w:t>
            </w:r>
            <w:proofErr w:type="gramEnd"/>
            <w:r w:rsidRPr="007C4B4F">
              <w:rPr>
                <w:b/>
                <w:sz w:val="24"/>
                <w:szCs w:val="24"/>
              </w:rPr>
              <w:t>од</w:t>
            </w:r>
            <w:proofErr w:type="spellEnd"/>
            <w:r w:rsidRPr="007C4B4F">
              <w:rPr>
                <w:sz w:val="24"/>
                <w:szCs w:val="24"/>
              </w:rPr>
              <w:t>. Закрепить знания детей о том, что слово обозначается прямоугольником. Познакомить со звуком «А» - гласным звуком. Познакомить с условным обозначением звука «А» - красный квадрат. Познакомить с печатным написанием буквы «А». Познакомить с буквой «А» как знаком звука «А», не допуская смешения понятий звук и буква.</w:t>
            </w:r>
          </w:p>
          <w:p w:rsidR="00C928E4" w:rsidRPr="007C4B4F" w:rsidRDefault="00C928E4" w:rsidP="007C4B4F">
            <w:pPr>
              <w:rPr>
                <w:color w:val="000000" w:themeColor="text1"/>
                <w:sz w:val="24"/>
                <w:szCs w:val="24"/>
              </w:rPr>
            </w:pPr>
          </w:p>
        </w:tc>
        <w:tc>
          <w:tcPr>
            <w:tcW w:w="2121" w:type="dxa"/>
          </w:tcPr>
          <w:p w:rsidR="00C928E4" w:rsidRPr="007C4B4F" w:rsidRDefault="00C928E4" w:rsidP="007C4B4F">
            <w:pPr>
              <w:jc w:val="cente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«Предметы, облегчающие труд человека в быту».</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Формировать представления о предметах, облегчающих труд человека в быту; их назначении. Обратить внимание на то, что они служат </w:t>
            </w:r>
            <w:proofErr w:type="gramStart"/>
            <w:r w:rsidRPr="007C4B4F">
              <w:rPr>
                <w:color w:val="000000" w:themeColor="text1"/>
                <w:sz w:val="24"/>
                <w:szCs w:val="24"/>
              </w:rPr>
              <w:t>человеку</w:t>
            </w:r>
            <w:proofErr w:type="gramEnd"/>
            <w:r w:rsidRPr="007C4B4F">
              <w:rPr>
                <w:color w:val="000000" w:themeColor="text1"/>
                <w:sz w:val="24"/>
                <w:szCs w:val="24"/>
              </w:rPr>
              <w:t xml:space="preserve"> и он должен бережно к ним относиться; закреплять представления о том, что предметы имеют разное назначение.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Предметные картинки с изображением бытовых предметов.</w:t>
            </w:r>
          </w:p>
        </w:tc>
      </w:tr>
      <w:tr w:rsidR="00C928E4" w:rsidRPr="007C4B4F" w:rsidTr="00F86A9F">
        <w:trPr>
          <w:trHeight w:val="420"/>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навыки счета в пределах 5, умение образовывать число5 на основе сравнения двух групп предметов, выраженных соседними числами 4и5.</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различать и называть </w:t>
            </w:r>
            <w:r w:rsidRPr="007C4B4F">
              <w:rPr>
                <w:color w:val="000000" w:themeColor="text1"/>
                <w:sz w:val="24"/>
                <w:szCs w:val="24"/>
              </w:rPr>
              <w:lastRenderedPageBreak/>
              <w:t>плоские и объемные геометрические фигуры (круг, квадрат, треугольник, прямоугольник, шар, куб, цилиндр).</w:t>
            </w:r>
          </w:p>
          <w:p w:rsidR="00C928E4" w:rsidRPr="007C4B4F" w:rsidRDefault="00C928E4" w:rsidP="007C4B4F">
            <w:pPr>
              <w:rPr>
                <w:color w:val="000000" w:themeColor="text1"/>
                <w:sz w:val="24"/>
                <w:szCs w:val="24"/>
              </w:rPr>
            </w:pPr>
            <w:r w:rsidRPr="007C4B4F">
              <w:rPr>
                <w:color w:val="000000" w:themeColor="text1"/>
                <w:sz w:val="24"/>
                <w:szCs w:val="24"/>
              </w:rPr>
              <w:t xml:space="preserve">   Уточнить представления о последовательности частей суток: утро, день, вечер, ночь.</w:t>
            </w:r>
          </w:p>
        </w:tc>
        <w:tc>
          <w:tcPr>
            <w:tcW w:w="2121" w:type="dxa"/>
          </w:tcPr>
          <w:p w:rsidR="00C928E4" w:rsidRPr="007C4B4F" w:rsidRDefault="00C928E4" w:rsidP="007C4B4F">
            <w:pPr>
              <w:rPr>
                <w:color w:val="000000" w:themeColor="text1"/>
                <w:sz w:val="24"/>
                <w:szCs w:val="24"/>
              </w:rPr>
            </w:pPr>
            <w:proofErr w:type="spellStart"/>
            <w:r w:rsidRPr="007C4B4F">
              <w:rPr>
                <w:color w:val="000000" w:themeColor="text1"/>
                <w:sz w:val="24"/>
                <w:szCs w:val="24"/>
              </w:rPr>
              <w:lastRenderedPageBreak/>
              <w:t>ДМ</w:t>
            </w:r>
            <w:proofErr w:type="gramStart"/>
            <w:r w:rsidRPr="007C4B4F">
              <w:rPr>
                <w:color w:val="000000" w:themeColor="text1"/>
                <w:sz w:val="24"/>
                <w:szCs w:val="24"/>
              </w:rPr>
              <w:t>:н</w:t>
            </w:r>
            <w:proofErr w:type="gramEnd"/>
            <w:r w:rsidRPr="007C4B4F">
              <w:rPr>
                <w:color w:val="000000" w:themeColor="text1"/>
                <w:sz w:val="24"/>
                <w:szCs w:val="24"/>
              </w:rPr>
              <w:t>абор</w:t>
            </w:r>
            <w:proofErr w:type="spellEnd"/>
            <w:r w:rsidRPr="007C4B4F">
              <w:rPr>
                <w:color w:val="000000" w:themeColor="text1"/>
                <w:sz w:val="24"/>
                <w:szCs w:val="24"/>
              </w:rPr>
              <w:t xml:space="preserve"> объемных геометрических фигур, картинки с изображением </w:t>
            </w:r>
            <w:r w:rsidRPr="007C4B4F">
              <w:rPr>
                <w:color w:val="000000" w:themeColor="text1"/>
                <w:sz w:val="24"/>
                <w:szCs w:val="24"/>
              </w:rPr>
              <w:lastRenderedPageBreak/>
              <w:t>частей суток.</w:t>
            </w:r>
          </w:p>
          <w:p w:rsidR="00C928E4" w:rsidRPr="007C4B4F" w:rsidRDefault="00C928E4" w:rsidP="007C4B4F">
            <w:pPr>
              <w:rPr>
                <w:color w:val="000000" w:themeColor="text1"/>
                <w:sz w:val="24"/>
                <w:szCs w:val="24"/>
              </w:rPr>
            </w:pPr>
            <w:r w:rsidRPr="007C4B4F">
              <w:rPr>
                <w:color w:val="000000" w:themeColor="text1"/>
                <w:sz w:val="24"/>
                <w:szCs w:val="24"/>
              </w:rPr>
              <w:t>РМ: 2п карточки, плоскостные квадраты и прямоугольники.</w:t>
            </w:r>
          </w:p>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w:t>
            </w:r>
            <w:proofErr w:type="spellStart"/>
            <w:r w:rsidRPr="007C4B4F">
              <w:rPr>
                <w:color w:val="000000" w:themeColor="text1"/>
                <w:sz w:val="24"/>
                <w:szCs w:val="24"/>
              </w:rPr>
              <w:t>Упражнятьдетей</w:t>
            </w:r>
            <w:proofErr w:type="spellEnd"/>
            <w:r w:rsidRPr="007C4B4F">
              <w:rPr>
                <w:color w:val="000000" w:themeColor="text1"/>
                <w:sz w:val="24"/>
                <w:szCs w:val="24"/>
              </w:rPr>
              <w:t xml:space="preserve"> в ходьбе и беге колонной по одному, в беге врассыпную; в сохранении устойчивого равновесия; в прыжках с продвижением вперед и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мяч.</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Продолжать упражнять детей в ходьбе и беге колонной по одному, в беге врассыпную; в сохранении устойчивого равновесия; в прыжках с продвижением вперед и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2 шнура.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proofErr w:type="spellStart"/>
            <w:r w:rsidRPr="007C4B4F">
              <w:rPr>
                <w:b/>
                <w:color w:val="000000" w:themeColor="text1"/>
                <w:sz w:val="24"/>
                <w:szCs w:val="24"/>
              </w:rPr>
              <w:t>Задачи</w:t>
            </w:r>
            <w:proofErr w:type="gramStart"/>
            <w:r w:rsidRPr="007C4B4F">
              <w:rPr>
                <w:b/>
                <w:color w:val="000000" w:themeColor="text1"/>
                <w:sz w:val="24"/>
                <w:szCs w:val="24"/>
              </w:rPr>
              <w:t>:</w:t>
            </w:r>
            <w:r w:rsidRPr="007C4B4F">
              <w:rPr>
                <w:color w:val="000000" w:themeColor="text1"/>
                <w:sz w:val="24"/>
                <w:szCs w:val="24"/>
              </w:rPr>
              <w:t>У</w:t>
            </w:r>
            <w:proofErr w:type="gramEnd"/>
            <w:r w:rsidRPr="007C4B4F">
              <w:rPr>
                <w:color w:val="000000" w:themeColor="text1"/>
                <w:sz w:val="24"/>
                <w:szCs w:val="24"/>
              </w:rPr>
              <w:t>пражнять</w:t>
            </w:r>
            <w:proofErr w:type="spellEnd"/>
            <w:r w:rsidRPr="007C4B4F">
              <w:rPr>
                <w:color w:val="000000" w:themeColor="text1"/>
                <w:sz w:val="24"/>
                <w:szCs w:val="24"/>
              </w:rPr>
              <w:t xml:space="preserve"> детей в построении в колонны; повторить упражнения в равновесии и в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Мешочки по кол-ву детей. </w:t>
            </w:r>
          </w:p>
          <w:p w:rsidR="00C928E4" w:rsidRPr="007C4B4F" w:rsidRDefault="00C928E4" w:rsidP="007C4B4F">
            <w:pPr>
              <w:rPr>
                <w:color w:val="000000" w:themeColor="text1"/>
                <w:sz w:val="24"/>
                <w:szCs w:val="24"/>
              </w:rPr>
            </w:pPr>
            <w:r w:rsidRPr="007C4B4F">
              <w:rPr>
                <w:color w:val="000000" w:themeColor="text1"/>
                <w:sz w:val="24"/>
                <w:szCs w:val="24"/>
              </w:rPr>
              <w:t>2 шнура.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 xml:space="preserve">Лепка </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«Грибы»</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00F86A9F">
              <w:rPr>
                <w:b/>
                <w:color w:val="000000" w:themeColor="text1"/>
                <w:sz w:val="24"/>
                <w:szCs w:val="24"/>
              </w:rPr>
              <w:t xml:space="preserve"> </w:t>
            </w:r>
            <w:r w:rsidRPr="007C4B4F">
              <w:rPr>
                <w:color w:val="000000" w:themeColor="text1"/>
                <w:sz w:val="24"/>
                <w:szCs w:val="24"/>
              </w:rPr>
              <w:t>развивать восприятие, умение замечать отличия от основной эталонной формы. Закреплять умение лепить предметы или их части круглой, овальной, дискообразной формы, пользуясь движением всей кисти и пальцев. Учить передавать некоторые характерные признаки: углубление, загнутые края шляпок грибов, утолщающиеся ножки.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Картинки с изображением грибов или муляжи. Пластилин, доска для лепки.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Пересказ сказки «Заяц-хвастун»</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Помочь детям составить план пересказа сказки; учить пересказывать сказку, придерживаясь плана.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к сказке</w:t>
            </w:r>
          </w:p>
        </w:tc>
      </w:tr>
      <w:tr w:rsidR="00C928E4" w:rsidRPr="007C4B4F" w:rsidTr="00F86A9F">
        <w:trPr>
          <w:trHeight w:val="1079"/>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sz w:val="24"/>
                <w:szCs w:val="24"/>
              </w:rPr>
            </w:pPr>
            <w:r w:rsidRPr="007C4B4F">
              <w:rPr>
                <w:b/>
                <w:color w:val="000000" w:themeColor="text1"/>
                <w:sz w:val="24"/>
                <w:szCs w:val="24"/>
              </w:rPr>
              <w:t>Тема:</w:t>
            </w:r>
            <w:r w:rsidRPr="007C4B4F">
              <w:rPr>
                <w:sz w:val="24"/>
                <w:szCs w:val="24"/>
              </w:rPr>
              <w:t xml:space="preserve"> </w:t>
            </w:r>
            <w:r w:rsidRPr="007C4B4F">
              <w:rPr>
                <w:b/>
                <w:sz w:val="24"/>
                <w:szCs w:val="24"/>
              </w:rPr>
              <w:t xml:space="preserve">Звук и буква «А» </w:t>
            </w:r>
          </w:p>
          <w:p w:rsidR="00C928E4" w:rsidRPr="007C4B4F" w:rsidRDefault="00C928E4" w:rsidP="007C4B4F">
            <w:pPr>
              <w:tabs>
                <w:tab w:val="left" w:pos="2694"/>
              </w:tabs>
              <w:rPr>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Дать понятие о том, что звук и буква «А» могут находиться в начале, в середине, в конце слова. Учить соотносить схему слова с названием предмета. Учить интонационно, выделять звук «А» в словах.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proofErr w:type="spellStart"/>
            <w:r w:rsidRPr="007C4B4F">
              <w:rPr>
                <w:b/>
                <w:color w:val="000000" w:themeColor="text1"/>
                <w:sz w:val="24"/>
                <w:szCs w:val="24"/>
              </w:rPr>
              <w:t>Задачи</w:t>
            </w:r>
            <w:proofErr w:type="gramStart"/>
            <w:r w:rsidRPr="007C4B4F">
              <w:rPr>
                <w:b/>
                <w:color w:val="000000" w:themeColor="text1"/>
                <w:sz w:val="24"/>
                <w:szCs w:val="24"/>
              </w:rPr>
              <w:t>:</w:t>
            </w:r>
            <w:r w:rsidRPr="007C4B4F">
              <w:rPr>
                <w:color w:val="000000" w:themeColor="text1"/>
                <w:sz w:val="24"/>
                <w:szCs w:val="24"/>
              </w:rPr>
              <w:t>У</w:t>
            </w:r>
            <w:proofErr w:type="gramEnd"/>
            <w:r w:rsidRPr="007C4B4F">
              <w:rPr>
                <w:color w:val="000000" w:themeColor="text1"/>
                <w:sz w:val="24"/>
                <w:szCs w:val="24"/>
              </w:rPr>
              <w:t>пражнять</w:t>
            </w:r>
            <w:proofErr w:type="spellEnd"/>
            <w:r w:rsidRPr="007C4B4F">
              <w:rPr>
                <w:color w:val="000000" w:themeColor="text1"/>
                <w:sz w:val="24"/>
                <w:szCs w:val="24"/>
              </w:rPr>
              <w:t xml:space="preserve"> в счете и отсчитывании предметов в пределах 5 с помощью различных анализаторов.</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умение сравнивать два предмета по двум параметрам величины (длина, ширина), результат сравнения обозначать соответствующими выражениями.</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двигаться в заданном направлении и определять его словами: вперед, назад, направо, налево.</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барабан, дудочка, счетная лесенка, по</w:t>
            </w:r>
            <w:proofErr w:type="gramStart"/>
            <w:r w:rsidRPr="007C4B4F">
              <w:rPr>
                <w:color w:val="000000" w:themeColor="text1"/>
                <w:sz w:val="24"/>
                <w:szCs w:val="24"/>
              </w:rPr>
              <w:t>6</w:t>
            </w:r>
            <w:proofErr w:type="gramEnd"/>
            <w:r w:rsidRPr="007C4B4F">
              <w:rPr>
                <w:color w:val="000000" w:themeColor="text1"/>
                <w:sz w:val="24"/>
                <w:szCs w:val="24"/>
              </w:rPr>
              <w:t xml:space="preserve"> неваляшек и пирамидок, 2 ленты, разные по ширине и длине.</w:t>
            </w:r>
          </w:p>
          <w:p w:rsidR="00C928E4" w:rsidRPr="007C4B4F" w:rsidRDefault="00C928E4" w:rsidP="007C4B4F">
            <w:pPr>
              <w:rPr>
                <w:color w:val="000000" w:themeColor="text1"/>
                <w:sz w:val="24"/>
                <w:szCs w:val="24"/>
              </w:rPr>
            </w:pPr>
            <w:r w:rsidRPr="007C4B4F">
              <w:rPr>
                <w:color w:val="000000" w:themeColor="text1"/>
                <w:sz w:val="24"/>
                <w:szCs w:val="24"/>
              </w:rPr>
              <w:t xml:space="preserve">РМ: рабочие тетради </w:t>
            </w:r>
            <w:proofErr w:type="spellStart"/>
            <w:r w:rsidRPr="007C4B4F">
              <w:rPr>
                <w:color w:val="000000" w:themeColor="text1"/>
                <w:sz w:val="24"/>
                <w:szCs w:val="24"/>
              </w:rPr>
              <w:t>цв</w:t>
            </w:r>
            <w:proofErr w:type="spellEnd"/>
            <w:r w:rsidRPr="007C4B4F">
              <w:rPr>
                <w:color w:val="000000" w:themeColor="text1"/>
                <w:sz w:val="24"/>
                <w:szCs w:val="24"/>
              </w:rPr>
              <w:t>. карандаши.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«Дома»</w:t>
            </w:r>
          </w:p>
          <w:p w:rsidR="00C928E4" w:rsidRPr="007C4B4F" w:rsidRDefault="00C928E4" w:rsidP="007C4B4F">
            <w:pPr>
              <w:pStyle w:val="a5"/>
              <w:numPr>
                <w:ilvl w:val="0"/>
                <w:numId w:val="27"/>
              </w:numPr>
              <w:tabs>
                <w:tab w:val="left" w:pos="2694"/>
              </w:tabs>
              <w:spacing w:after="0" w:line="240" w:lineRule="auto"/>
              <w:rPr>
                <w:rFonts w:ascii="Times New Roman" w:eastAsia="Times New Roman" w:hAnsi="Times New Roman"/>
                <w:sz w:val="24"/>
                <w:szCs w:val="24"/>
              </w:rPr>
            </w:pPr>
            <w:proofErr w:type="gramStart"/>
            <w:r w:rsidRPr="007C4B4F">
              <w:rPr>
                <w:rFonts w:ascii="Times New Roman" w:eastAsia="Times New Roman" w:hAnsi="Times New Roman"/>
                <w:b/>
                <w:sz w:val="24"/>
                <w:szCs w:val="24"/>
              </w:rPr>
              <w:t xml:space="preserve">Задачи: </w:t>
            </w:r>
            <w:r w:rsidRPr="007C4B4F">
              <w:rPr>
                <w:rFonts w:ascii="Times New Roman" w:eastAsia="Times New Roman" w:hAnsi="Times New Roman"/>
                <w:sz w:val="24"/>
                <w:szCs w:val="24"/>
              </w:rPr>
              <w:t xml:space="preserve">уточнять представления детей о строительных деталях, деталях конструкторов; о способах соединения, </w:t>
            </w:r>
            <w:r w:rsidRPr="007C4B4F">
              <w:rPr>
                <w:rFonts w:ascii="Times New Roman" w:eastAsia="Times New Roman" w:hAnsi="Times New Roman"/>
                <w:sz w:val="24"/>
                <w:szCs w:val="24"/>
              </w:rPr>
              <w:lastRenderedPageBreak/>
              <w:t>свойствах деталей и конструкций; упражнять в плоскостном моделировании, в совместном конструировании; развивать творчество, самостоятельность, инициативу, конструкторские навыки; умение рассуждать, делать самостоятельные выводы, находить собственные решения; познакомить с понятиями «равновесие, сила тяжести, карта, план, компас».</w:t>
            </w:r>
            <w:proofErr w:type="gramEnd"/>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 xml:space="preserve">Ножницы, фломастеры, конверты, </w:t>
            </w:r>
            <w:r w:rsidRPr="007C4B4F">
              <w:rPr>
                <w:sz w:val="24"/>
                <w:szCs w:val="24"/>
              </w:rPr>
              <w:lastRenderedPageBreak/>
              <w:t>строительный материал.</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Аппликация</w:t>
            </w:r>
          </w:p>
        </w:tc>
        <w:tc>
          <w:tcPr>
            <w:tcW w:w="5386" w:type="dxa"/>
          </w:tcPr>
          <w:p w:rsidR="00C928E4" w:rsidRPr="007C4B4F" w:rsidRDefault="00C928E4" w:rsidP="007C4B4F">
            <w:pPr>
              <w:tabs>
                <w:tab w:val="left" w:pos="2694"/>
              </w:tabs>
              <w:rPr>
                <w:b/>
                <w:sz w:val="24"/>
                <w:szCs w:val="24"/>
              </w:rPr>
            </w:pPr>
            <w:r w:rsidRPr="007C4B4F">
              <w:rPr>
                <w:b/>
                <w:sz w:val="24"/>
                <w:szCs w:val="24"/>
              </w:rPr>
              <w:t>Тема: Весёлые портреты.</w:t>
            </w:r>
          </w:p>
          <w:p w:rsidR="00C928E4" w:rsidRPr="007C4B4F" w:rsidRDefault="00C928E4" w:rsidP="007C4B4F">
            <w:pPr>
              <w:tabs>
                <w:tab w:val="left" w:pos="2694"/>
              </w:tabs>
              <w:rPr>
                <w:sz w:val="24"/>
                <w:szCs w:val="24"/>
              </w:rPr>
            </w:pPr>
            <w:r w:rsidRPr="007C4B4F">
              <w:rPr>
                <w:b/>
                <w:sz w:val="24"/>
                <w:szCs w:val="24"/>
              </w:rPr>
              <w:t xml:space="preserve"> Задачи. </w:t>
            </w:r>
            <w:r w:rsidRPr="007C4B4F">
              <w:rPr>
                <w:sz w:val="24"/>
                <w:szCs w:val="24"/>
              </w:rPr>
              <w:t>Учить составлять портрет из отдельных часте</w:t>
            </w:r>
            <w:proofErr w:type="gramStart"/>
            <w:r w:rsidRPr="007C4B4F">
              <w:rPr>
                <w:sz w:val="24"/>
                <w:szCs w:val="24"/>
              </w:rPr>
              <w:t>й(</w:t>
            </w:r>
            <w:proofErr w:type="gramEnd"/>
            <w:r w:rsidRPr="007C4B4F">
              <w:rPr>
                <w:sz w:val="24"/>
                <w:szCs w:val="24"/>
              </w:rPr>
              <w:t xml:space="preserve">овал-лицо, полоски или комки мягкой бумаги- причёска).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Цветная бумага для причёсок, прямоугольники розовой бумаги для лица.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между предметами; упражнять в ходьбе на носках; развивать координацию движений в прыжках в высоту и ловкость в бросках мяча вверх.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2 стойки, шнур.</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между предметами; упражнять в ходьбе на носках; развивать координацию движений в прыжках в высоту и ловкость в бросках мяча вверх.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2 стойки, шнур.</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между предметами, врассыпную, с остановкой по сигналу воспитателя, упражняя в прыжках. Развивать ловкость в беге; разучить игровые упражнения с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кубиков, 10 мячей, 6 кеглей.</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Обучение рассказыванию: составление рассказов на тему «Осень наступила». Чтение стихотворений о ранней осени</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детей рассказывать (личный опыт), ориентируясь на план. Приобщать к восприятию поэтических произведений о природе.</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w:t>
            </w:r>
            <w:r w:rsidRPr="007C4B4F">
              <w:rPr>
                <w:sz w:val="24"/>
                <w:szCs w:val="24"/>
              </w:rPr>
              <w:t xml:space="preserve"> </w:t>
            </w:r>
            <w:r w:rsidRPr="007C4B4F">
              <w:rPr>
                <w:b/>
                <w:sz w:val="24"/>
                <w:szCs w:val="24"/>
              </w:rPr>
              <w:t>Звук и буква «О»</w:t>
            </w:r>
            <w:r w:rsidRPr="007C4B4F">
              <w:rPr>
                <w:sz w:val="24"/>
                <w:szCs w:val="24"/>
              </w:rPr>
              <w:t xml:space="preserve"> </w:t>
            </w:r>
            <w:r w:rsidRPr="007C4B4F">
              <w:rPr>
                <w:b/>
                <w:color w:val="000000" w:themeColor="text1"/>
                <w:sz w:val="24"/>
                <w:szCs w:val="24"/>
              </w:rPr>
              <w:t xml:space="preserve"> </w:t>
            </w:r>
          </w:p>
          <w:p w:rsidR="00C928E4" w:rsidRPr="007C4B4F" w:rsidRDefault="00C928E4" w:rsidP="007C4B4F">
            <w:pPr>
              <w:tabs>
                <w:tab w:val="left" w:pos="2694"/>
              </w:tabs>
              <w:rPr>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Закрепить знания детей о том, что слово обозначается прямоугольником. Познакомить с гласным звуком «О». Познакомить с условным обозначением звука «О» - красный квадрат. Познакомить с печатным написанием буквы «О».</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природой</w:t>
            </w:r>
          </w:p>
        </w:tc>
        <w:tc>
          <w:tcPr>
            <w:tcW w:w="5386" w:type="dxa"/>
          </w:tcPr>
          <w:p w:rsidR="00C928E4" w:rsidRPr="007C4B4F" w:rsidRDefault="00C928E4" w:rsidP="007C4B4F">
            <w:pPr>
              <w:tabs>
                <w:tab w:val="left" w:pos="2694"/>
              </w:tabs>
              <w:rPr>
                <w:b/>
                <w:sz w:val="24"/>
                <w:szCs w:val="24"/>
              </w:rPr>
            </w:pPr>
            <w:r w:rsidRPr="007C4B4F">
              <w:rPr>
                <w:b/>
                <w:sz w:val="24"/>
                <w:szCs w:val="24"/>
              </w:rPr>
              <w:t>Тема: «</w:t>
            </w:r>
            <w:proofErr w:type="gramStart"/>
            <w:r w:rsidRPr="007C4B4F">
              <w:rPr>
                <w:b/>
                <w:sz w:val="24"/>
                <w:szCs w:val="24"/>
              </w:rPr>
              <w:t>Во</w:t>
            </w:r>
            <w:proofErr w:type="gramEnd"/>
            <w:r w:rsidRPr="007C4B4F">
              <w:rPr>
                <w:b/>
                <w:sz w:val="24"/>
                <w:szCs w:val="24"/>
              </w:rPr>
              <w:t xml:space="preserve"> саду ли, в огороде…»</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 xml:space="preserve">Расширять представления детей о многообразии мира растений. </w:t>
            </w:r>
            <w:r w:rsidRPr="007C4B4F">
              <w:rPr>
                <w:sz w:val="24"/>
                <w:szCs w:val="24"/>
                <w:lang w:bidi="ru-RU"/>
              </w:rPr>
              <w:t xml:space="preserve">Формировать умение </w:t>
            </w:r>
            <w:r w:rsidRPr="007C4B4F">
              <w:rPr>
                <w:sz w:val="24"/>
                <w:szCs w:val="24"/>
              </w:rPr>
              <w:t>узнавать и правильно называть овощи, фрукты, ягоды; формировать представления о пользе овощей и фруктов, о разнообразии различных блюд из них. Расширять представления о способах ухода за садово-</w:t>
            </w:r>
            <w:r w:rsidRPr="007C4B4F">
              <w:rPr>
                <w:sz w:val="24"/>
                <w:szCs w:val="24"/>
              </w:rPr>
              <w:lastRenderedPageBreak/>
              <w:t>огородными растениями</w:t>
            </w:r>
          </w:p>
        </w:tc>
        <w:tc>
          <w:tcPr>
            <w:tcW w:w="2121" w:type="dxa"/>
          </w:tcPr>
          <w:p w:rsidR="00C928E4" w:rsidRPr="007C4B4F" w:rsidRDefault="00C928E4" w:rsidP="007C4B4F">
            <w:pPr>
              <w:rPr>
                <w:sz w:val="24"/>
                <w:szCs w:val="24"/>
              </w:rPr>
            </w:pPr>
            <w:r w:rsidRPr="007C4B4F">
              <w:rPr>
                <w:sz w:val="24"/>
                <w:szCs w:val="24"/>
              </w:rPr>
              <w:lastRenderedPageBreak/>
              <w:t>Картинки на тему.</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rPr>
          <w:trHeight w:val="3381"/>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Совершенствовать навыки счета в пределах 5, учить понимать независимость результата счета от качественных признаков предметов (цвета, формы, величины).</w:t>
            </w:r>
          </w:p>
          <w:p w:rsidR="00C928E4" w:rsidRPr="007C4B4F" w:rsidRDefault="00C928E4" w:rsidP="007C4B4F">
            <w:pPr>
              <w:rPr>
                <w:color w:val="000000" w:themeColor="text1"/>
                <w:sz w:val="24"/>
                <w:szCs w:val="24"/>
              </w:rPr>
            </w:pPr>
            <w:r w:rsidRPr="007C4B4F">
              <w:rPr>
                <w:color w:val="000000" w:themeColor="text1"/>
                <w:sz w:val="24"/>
                <w:szCs w:val="24"/>
              </w:rPr>
              <w:t xml:space="preserve">  Упражнять в сравнении пяти предметов по длине, учить раскладывать их в убывающем и возрастающем порядке, обозначать результаты сравнения словами: самый длинный, короче, еще короче, самый короткий (и наоборот).</w:t>
            </w:r>
          </w:p>
          <w:p w:rsidR="00C928E4" w:rsidRPr="007C4B4F" w:rsidRDefault="00C928E4" w:rsidP="007C4B4F">
            <w:pPr>
              <w:rPr>
                <w:color w:val="000000" w:themeColor="text1"/>
                <w:sz w:val="24"/>
                <w:szCs w:val="24"/>
              </w:rPr>
            </w:pPr>
            <w:r w:rsidRPr="007C4B4F">
              <w:rPr>
                <w:color w:val="000000" w:themeColor="text1"/>
                <w:sz w:val="24"/>
                <w:szCs w:val="24"/>
              </w:rPr>
              <w:t xml:space="preserve">  Уточнить понимание значения слов «вчера, сегодня. Завтра».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по 4 квадрата и треугольника, 6 кругов, 5 полосок одинаковой ширины и разной длины.</w:t>
            </w:r>
          </w:p>
          <w:p w:rsidR="00C928E4" w:rsidRPr="007C4B4F" w:rsidRDefault="00C928E4" w:rsidP="007C4B4F">
            <w:pPr>
              <w:rPr>
                <w:color w:val="000000" w:themeColor="text1"/>
                <w:sz w:val="24"/>
                <w:szCs w:val="24"/>
              </w:rPr>
            </w:pPr>
            <w:r w:rsidRPr="007C4B4F">
              <w:rPr>
                <w:color w:val="000000" w:themeColor="text1"/>
                <w:sz w:val="24"/>
                <w:szCs w:val="24"/>
              </w:rPr>
              <w:t>РМ:5 разноцветных полосок разной длины и одинаковой ширины.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с высоким подниманием колен, в непрерывном беге продолжительностью до 1 минуты; в ползании по гимнастической скамейке с опорой на колени и ладони; в подбрасывании мяча вверх. Развивать ловкость и устойчивое равновесие при ходьбе по уменьшенной площади опоры.</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канат, веревка с мешочком.</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с высоким подниманием колен, в непрерывном беге продолжительностью до 1 минуты; в ползании по гимнастической скамейке с опорой на колени и ладони; в подбрасывании мяча вверх. Развивать ловкость и устойчивое равновесие при ходьбе по уменьшенной площади опоры.</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канат, веревка с мешочком, мяч.</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00F86A9F">
              <w:rPr>
                <w:b/>
                <w:color w:val="000000" w:themeColor="text1"/>
                <w:sz w:val="24"/>
                <w:szCs w:val="24"/>
              </w:rPr>
              <w:t xml:space="preserve"> </w:t>
            </w:r>
            <w:r w:rsidRPr="007C4B4F">
              <w:rPr>
                <w:color w:val="000000" w:themeColor="text1"/>
                <w:sz w:val="24"/>
                <w:szCs w:val="24"/>
              </w:rPr>
              <w:t>Повторить бег, продолжительность до 1 минуты, упражнение в прыжках. Развивать ловкость и глазомер, координацию движений.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платочек.</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 xml:space="preserve">Лепка </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w:t>
            </w:r>
            <w:proofErr w:type="gramStart"/>
            <w:r w:rsidRPr="007C4B4F">
              <w:rPr>
                <w:b/>
                <w:color w:val="000000" w:themeColor="text1"/>
                <w:sz w:val="24"/>
                <w:szCs w:val="24"/>
              </w:rPr>
              <w:t>Вылепи</w:t>
            </w:r>
            <w:proofErr w:type="gramEnd"/>
            <w:r w:rsidRPr="007C4B4F">
              <w:rPr>
                <w:b/>
                <w:color w:val="000000" w:themeColor="text1"/>
                <w:sz w:val="24"/>
                <w:szCs w:val="24"/>
              </w:rPr>
              <w:t xml:space="preserve"> какие хочешь овощи и фрукты для игры в магазин»</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proofErr w:type="gramStart"/>
            <w:r w:rsidRPr="007C4B4F">
              <w:rPr>
                <w:b/>
                <w:color w:val="000000" w:themeColor="text1"/>
                <w:sz w:val="24"/>
                <w:szCs w:val="24"/>
              </w:rPr>
              <w:t>:</w:t>
            </w:r>
            <w:r w:rsidRPr="007C4B4F">
              <w:rPr>
                <w:color w:val="000000" w:themeColor="text1"/>
                <w:sz w:val="24"/>
                <w:szCs w:val="24"/>
              </w:rPr>
              <w:t>З</w:t>
            </w:r>
            <w:proofErr w:type="gramEnd"/>
            <w:r w:rsidRPr="007C4B4F">
              <w:rPr>
                <w:color w:val="000000" w:themeColor="text1"/>
                <w:sz w:val="24"/>
                <w:szCs w:val="24"/>
              </w:rPr>
              <w:t xml:space="preserve">акреплять умение детей передавать в лепке форму разных овощей. </w:t>
            </w:r>
            <w:r w:rsidRPr="007C4B4F">
              <w:rPr>
                <w:sz w:val="24"/>
                <w:szCs w:val="24"/>
                <w:lang w:bidi="ru-RU"/>
              </w:rPr>
              <w:t>Формировать умение</w:t>
            </w:r>
            <w:r w:rsidRPr="007C4B4F">
              <w:rPr>
                <w:color w:val="000000" w:themeColor="text1"/>
                <w:sz w:val="24"/>
                <w:szCs w:val="24"/>
              </w:rPr>
              <w:t xml:space="preserve"> сопоставлять форму овощей с геометрическими формами, находить сходство и различия. </w:t>
            </w:r>
            <w:r w:rsidRPr="007C4B4F">
              <w:rPr>
                <w:sz w:val="24"/>
                <w:szCs w:val="24"/>
                <w:lang w:bidi="ru-RU"/>
              </w:rPr>
              <w:t xml:space="preserve">Формировать умение </w:t>
            </w:r>
            <w:r w:rsidRPr="007C4B4F">
              <w:rPr>
                <w:color w:val="000000" w:themeColor="text1"/>
                <w:sz w:val="24"/>
                <w:szCs w:val="24"/>
              </w:rPr>
              <w:t xml:space="preserve">передавать в лепке характерные особенности каждого овоща, пользуясь приемами раскатывания, сглаживания пальцами, </w:t>
            </w:r>
            <w:proofErr w:type="spellStart"/>
            <w:r w:rsidRPr="007C4B4F">
              <w:rPr>
                <w:color w:val="000000" w:themeColor="text1"/>
                <w:sz w:val="24"/>
                <w:szCs w:val="24"/>
              </w:rPr>
              <w:t>прищипывания</w:t>
            </w:r>
            <w:proofErr w:type="spellEnd"/>
            <w:r w:rsidRPr="007C4B4F">
              <w:rPr>
                <w:color w:val="000000" w:themeColor="text1"/>
                <w:sz w:val="24"/>
                <w:szCs w:val="24"/>
              </w:rPr>
              <w:t>, оттягивания.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Глина, доски для лепки, стеки, муляжи овощей.</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Рассматривание сюжетной картины «Осенний день» и составление рассказов по ней</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Совершенствовать умение детей составлять повествовательные рассказы по картине, придерживаясь плана.</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556"/>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 xml:space="preserve">Тема: </w:t>
            </w:r>
            <w:r w:rsidRPr="007C4B4F">
              <w:rPr>
                <w:b/>
                <w:sz w:val="24"/>
                <w:szCs w:val="24"/>
              </w:rPr>
              <w:t>Звук и буква «О»</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Дать понятие о том, что звук и буква «О» могут находиться в начале, в середине, в конце слова. Учить соотносить схему слова с </w:t>
            </w:r>
            <w:r w:rsidRPr="007C4B4F">
              <w:rPr>
                <w:sz w:val="24"/>
                <w:szCs w:val="24"/>
              </w:rPr>
              <w:lastRenderedPageBreak/>
              <w:t>названием нарисованного предмета. Учить интонационно, выделять звук «О» в словах.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Продолжать совершенствовать навыки счета в пределах 5, учить понимать независимость результата счета от качественных признаков предметов (цвета, формы, величины).</w:t>
            </w:r>
          </w:p>
          <w:p w:rsidR="00C928E4" w:rsidRPr="007C4B4F" w:rsidRDefault="00C928E4" w:rsidP="007C4B4F">
            <w:pPr>
              <w:rPr>
                <w:color w:val="000000" w:themeColor="text1"/>
                <w:sz w:val="24"/>
                <w:szCs w:val="24"/>
              </w:rPr>
            </w:pPr>
            <w:r w:rsidRPr="007C4B4F">
              <w:rPr>
                <w:color w:val="000000" w:themeColor="text1"/>
                <w:sz w:val="24"/>
                <w:szCs w:val="24"/>
              </w:rPr>
              <w:t xml:space="preserve">  Упражнять в сравнении пяти предметов по длине, учить раскладывать их в убывающем и возрастающем порядке, обозначать результаты сравнения словами: самый длинный, короче, еще короче, самый короткий (и наоборот).</w:t>
            </w:r>
          </w:p>
          <w:p w:rsidR="00C928E4" w:rsidRPr="007C4B4F" w:rsidRDefault="00C928E4" w:rsidP="007C4B4F">
            <w:pPr>
              <w:rPr>
                <w:color w:val="000000" w:themeColor="text1"/>
                <w:sz w:val="24"/>
                <w:szCs w:val="24"/>
              </w:rPr>
            </w:pPr>
            <w:r w:rsidRPr="007C4B4F">
              <w:rPr>
                <w:color w:val="000000" w:themeColor="text1"/>
                <w:sz w:val="24"/>
                <w:szCs w:val="24"/>
              </w:rPr>
              <w:t xml:space="preserve">  Уточнить понимание значения слов «вчера, сегодня. Завтра».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по 4 квадрата и треугольника, 6 кругов, 5 полосок одинаковой ширины и разной длины.</w:t>
            </w:r>
          </w:p>
          <w:p w:rsidR="00C928E4" w:rsidRPr="007C4B4F" w:rsidRDefault="00C928E4" w:rsidP="007C4B4F">
            <w:pPr>
              <w:rPr>
                <w:color w:val="000000" w:themeColor="text1"/>
                <w:sz w:val="24"/>
                <w:szCs w:val="24"/>
              </w:rPr>
            </w:pPr>
            <w:r w:rsidRPr="007C4B4F">
              <w:rPr>
                <w:color w:val="000000" w:themeColor="text1"/>
                <w:sz w:val="24"/>
                <w:szCs w:val="24"/>
              </w:rPr>
              <w:t>РМ:5 разноцветных полосок разной длины и одинаковой ширины.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«Машины»</w:t>
            </w:r>
          </w:p>
          <w:p w:rsidR="00C928E4" w:rsidRPr="007C4B4F" w:rsidRDefault="00C928E4" w:rsidP="007C4B4F">
            <w:pPr>
              <w:tabs>
                <w:tab w:val="left" w:pos="2694"/>
              </w:tabs>
              <w:rPr>
                <w:sz w:val="24"/>
                <w:szCs w:val="24"/>
              </w:rPr>
            </w:pPr>
            <w:r w:rsidRPr="007C4B4F">
              <w:rPr>
                <w:b/>
                <w:sz w:val="24"/>
                <w:szCs w:val="24"/>
              </w:rPr>
              <w:t xml:space="preserve">Задачи: </w:t>
            </w:r>
            <w:r w:rsidRPr="007C4B4F">
              <w:rPr>
                <w:sz w:val="24"/>
                <w:szCs w:val="24"/>
              </w:rPr>
              <w:t xml:space="preserve">формировать представления о различных машинах, их функциональном назначении, строении; упражнять в плоскостном моделировании, в умении самостоятельно строить элементарные схемы с несложных образцов построек и использовании их в конструировании; </w:t>
            </w:r>
          </w:p>
          <w:p w:rsidR="00C928E4" w:rsidRPr="007C4B4F" w:rsidRDefault="00C928E4" w:rsidP="007C4B4F">
            <w:pPr>
              <w:tabs>
                <w:tab w:val="left" w:pos="2694"/>
              </w:tabs>
              <w:rPr>
                <w:b/>
                <w:sz w:val="24"/>
                <w:szCs w:val="24"/>
              </w:rPr>
            </w:pPr>
            <w:r w:rsidRPr="007C4B4F">
              <w:rPr>
                <w:sz w:val="24"/>
                <w:szCs w:val="24"/>
              </w:rPr>
              <w:t>формировать представление о колесах и их осях, о способах их крепления.</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Фломастеры, ножницы, геометрические фигуры, простые карандаши, строительный материал.</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Разучить ходьбу и бег с изменением темпа движения по сигналу воспитателя; разучить </w:t>
            </w:r>
            <w:proofErr w:type="spellStart"/>
            <w:r w:rsidRPr="007C4B4F">
              <w:rPr>
                <w:color w:val="000000" w:themeColor="text1"/>
                <w:sz w:val="24"/>
                <w:szCs w:val="24"/>
              </w:rPr>
              <w:t>пролезание</w:t>
            </w:r>
            <w:proofErr w:type="spellEnd"/>
            <w:r w:rsidRPr="007C4B4F">
              <w:rPr>
                <w:color w:val="000000" w:themeColor="text1"/>
                <w:sz w:val="24"/>
                <w:szCs w:val="24"/>
              </w:rPr>
              <w:t xml:space="preserve"> в обруч боком, не задевая за его край; повторить упражнения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Гимнастические палки по кол-ву детей, 2 обруча, 2 мешочка.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Продолжать </w:t>
            </w:r>
            <w:r w:rsidRPr="007C4B4F">
              <w:rPr>
                <w:sz w:val="24"/>
                <w:szCs w:val="24"/>
                <w:lang w:bidi="ru-RU"/>
              </w:rPr>
              <w:t>развивать умение в</w:t>
            </w:r>
            <w:r w:rsidRPr="007C4B4F">
              <w:rPr>
                <w:color w:val="000000" w:themeColor="text1"/>
                <w:sz w:val="24"/>
                <w:szCs w:val="24"/>
              </w:rPr>
              <w:t xml:space="preserve"> ходьбе и беге с изменением темпа движения по сигналу воспитателя; разучить </w:t>
            </w:r>
            <w:proofErr w:type="spellStart"/>
            <w:r w:rsidRPr="007C4B4F">
              <w:rPr>
                <w:color w:val="000000" w:themeColor="text1"/>
                <w:sz w:val="24"/>
                <w:szCs w:val="24"/>
              </w:rPr>
              <w:t>пролезание</w:t>
            </w:r>
            <w:proofErr w:type="spellEnd"/>
            <w:r w:rsidRPr="007C4B4F">
              <w:rPr>
                <w:color w:val="000000" w:themeColor="text1"/>
                <w:sz w:val="24"/>
                <w:szCs w:val="24"/>
              </w:rPr>
              <w:t xml:space="preserve"> в обруч боком, не задевая за его край; повторить упражнения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Гимнастические палки по кол-ву детей, 2 обруча, 2 мешочка, 4 кубика.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беге на длинную дистанцию, в прыжках повторить задания с мячом, развивать ловкость и глазомер.</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мячей, 10 кеглей.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Тема: Цветные ладошки. </w:t>
            </w:r>
          </w:p>
          <w:p w:rsidR="00C928E4" w:rsidRPr="007C4B4F" w:rsidRDefault="00C928E4" w:rsidP="007C4B4F">
            <w:pPr>
              <w:rPr>
                <w:b/>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Познакомить с возможностью создания образов</w:t>
            </w:r>
            <w:proofErr w:type="gramStart"/>
            <w:r w:rsidRPr="007C4B4F">
              <w:rPr>
                <w:color w:val="000000" w:themeColor="text1"/>
                <w:sz w:val="24"/>
                <w:szCs w:val="24"/>
              </w:rPr>
              <w:t xml:space="preserve"> ,</w:t>
            </w:r>
            <w:proofErr w:type="gramEnd"/>
            <w:r w:rsidRPr="007C4B4F">
              <w:rPr>
                <w:color w:val="000000" w:themeColor="text1"/>
                <w:sz w:val="24"/>
                <w:szCs w:val="24"/>
              </w:rPr>
              <w:t xml:space="preserve"> символов и эмблем на основе одинаковых элементов. Вызвать интерес к собственной руке.</w:t>
            </w:r>
            <w:r w:rsidRPr="007C4B4F">
              <w:rPr>
                <w:b/>
                <w:color w:val="000000" w:themeColor="text1"/>
                <w:sz w:val="24"/>
                <w:szCs w:val="24"/>
              </w:rPr>
              <w:t xml:space="preserve">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Цветная бумага, ножницы, кисточки, цветной картон для создания коллективной работы.</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Октябрь 1-неделя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Лексические упражнения. Чтение стихотворения</w:t>
            </w:r>
            <w:proofErr w:type="gramStart"/>
            <w:r w:rsidRPr="007C4B4F">
              <w:rPr>
                <w:b/>
                <w:color w:val="000000" w:themeColor="text1"/>
                <w:sz w:val="24"/>
                <w:szCs w:val="24"/>
              </w:rPr>
              <w:t xml:space="preserve"> С</w:t>
            </w:r>
            <w:proofErr w:type="gramEnd"/>
            <w:r w:rsidRPr="007C4B4F">
              <w:rPr>
                <w:b/>
                <w:color w:val="000000" w:themeColor="text1"/>
                <w:sz w:val="24"/>
                <w:szCs w:val="24"/>
              </w:rPr>
              <w:t xml:space="preserve"> Маршака «Пудель»</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Активизировать в речи детей существительные и прилагательные; познакомить с произведением-перевертышем.</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 xml:space="preserve">Тема: </w:t>
            </w:r>
            <w:r w:rsidRPr="007C4B4F">
              <w:rPr>
                <w:b/>
                <w:sz w:val="24"/>
                <w:szCs w:val="24"/>
              </w:rPr>
              <w:t>Звук и буква «У»</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lastRenderedPageBreak/>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Закрепить знания детей о том, что слово обозначается прямоугольником. Познакомить с гласным звуком «У». Познакомить с условным обозначением звука «У» - красный квадрат. Познакомить с печатным написанием буквы «У».</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0знакомление с окружающим</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«Моя семья»</w:t>
            </w:r>
          </w:p>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формировать интерес к семье, членам семьи. </w:t>
            </w:r>
            <w:proofErr w:type="gramStart"/>
            <w:r w:rsidRPr="007C4B4F">
              <w:rPr>
                <w:color w:val="000000" w:themeColor="text1"/>
                <w:sz w:val="24"/>
                <w:szCs w:val="24"/>
              </w:rPr>
              <w:t>Побуждать детей называть</w:t>
            </w:r>
            <w:proofErr w:type="gramEnd"/>
            <w:r w:rsidRPr="007C4B4F">
              <w:rPr>
                <w:color w:val="000000" w:themeColor="text1"/>
                <w:sz w:val="24"/>
                <w:szCs w:val="24"/>
              </w:rPr>
              <w:t xml:space="preserve"> имя, отчество, фамилию членов семьи; рассказывать о  членах семьи. О том, что они любят делать дома, чем заняты на работе. Воспитывать чуткое отношение к самым близким людям – членам семьи.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Сюжетные картинки на тему «Моя семья», мяч.</w:t>
            </w:r>
          </w:p>
        </w:tc>
      </w:tr>
      <w:tr w:rsidR="00C928E4" w:rsidRPr="007C4B4F" w:rsidTr="00F86A9F">
        <w:trPr>
          <w:trHeight w:val="2814"/>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составлять множество из разных элементов, выделять его части, объединять их в целое множество и устанавливать зависимость между целым множеством и его частями.</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представления о знакомых плоских геометрических фигурах и умение раскладывать их на группы по качественным признакам.</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определять пространственное направление относительно себя: вперед, назад, слева, справа, вверху, внизу.</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кукла. Мишка, 2 обруча, набор геометрических фигур.</w:t>
            </w:r>
          </w:p>
          <w:p w:rsidR="00C928E4" w:rsidRPr="007C4B4F" w:rsidRDefault="00C928E4" w:rsidP="007C4B4F">
            <w:pPr>
              <w:rPr>
                <w:color w:val="000000" w:themeColor="text1"/>
                <w:sz w:val="24"/>
                <w:szCs w:val="24"/>
              </w:rPr>
            </w:pPr>
            <w:r w:rsidRPr="007C4B4F">
              <w:rPr>
                <w:color w:val="000000" w:themeColor="text1"/>
                <w:sz w:val="24"/>
                <w:szCs w:val="24"/>
              </w:rPr>
              <w:t>РМ: набор геометрических фигур.</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беге продолжительностью до 1 минуты; в ходьбе приставным шагом по гимнастической скамейке; в прыжках и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Продолжать упражнять детей в беге продолжительностью до 1 минуты; в ходьбе приставным шагом по гимнастической скамейке; в прыжках и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10 мячей, канат.</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с высоким подниманием колен; знакомить с ведением мяча правой и левой рукой, упражнять в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 xml:space="preserve">Лепка </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«Красивые птички»</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Развивать эстетическое восприятие детей. Вызвать положительное эмоциональное отношение к народным игрушкам. Закреплять приемы лепки: </w:t>
            </w:r>
          </w:p>
          <w:p w:rsidR="00C928E4" w:rsidRPr="007C4B4F" w:rsidRDefault="00C928E4" w:rsidP="007C4B4F">
            <w:pPr>
              <w:rPr>
                <w:color w:val="000000" w:themeColor="text1"/>
                <w:sz w:val="24"/>
                <w:szCs w:val="24"/>
              </w:rPr>
            </w:pPr>
            <w:r w:rsidRPr="007C4B4F">
              <w:rPr>
                <w:color w:val="000000" w:themeColor="text1"/>
                <w:sz w:val="24"/>
                <w:szCs w:val="24"/>
              </w:rPr>
              <w:t>раскатывание оттягивание, сплющивание, прищипывание. Развивать творчество.</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стеки, доски.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«Описание кукол».</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Помочь детям составить план описания куклы; учить дошкольников, составляя описание самостоятельно, руководствоваться планом.</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«У»</w:t>
            </w:r>
            <w:r w:rsidRPr="007C4B4F">
              <w:rPr>
                <w:b/>
                <w:color w:val="000000" w:themeColor="text1"/>
                <w:sz w:val="24"/>
                <w:szCs w:val="24"/>
              </w:rPr>
              <w:t xml:space="preserve"> </w:t>
            </w:r>
          </w:p>
          <w:p w:rsidR="00C928E4" w:rsidRPr="007C4B4F" w:rsidRDefault="00C928E4" w:rsidP="007C4B4F">
            <w:pPr>
              <w:tabs>
                <w:tab w:val="left" w:pos="2694"/>
              </w:tabs>
              <w:rPr>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color w:val="000000" w:themeColor="text1"/>
                <w:sz w:val="24"/>
                <w:szCs w:val="24"/>
              </w:rPr>
              <w:t>.</w:t>
            </w:r>
            <w:r w:rsidRPr="007C4B4F">
              <w:rPr>
                <w:sz w:val="24"/>
                <w:szCs w:val="24"/>
              </w:rPr>
              <w:t xml:space="preserve"> Дать понятие о том, что звук и буква «У» могут находиться в начале, в середине, в </w:t>
            </w:r>
            <w:r w:rsidRPr="007C4B4F">
              <w:rPr>
                <w:sz w:val="24"/>
                <w:szCs w:val="24"/>
              </w:rPr>
              <w:lastRenderedPageBreak/>
              <w:t>конце слова. Учить соотносить схему слова с названием нарисованного предмета. Учить интонационно, выделять звук «У» в словах. Развивать фонематический слух.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считать в пределах 6, показать образование числа 6 на основе сравнения двух групп предметов, выраженных соседними числами 5 и 6.</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развивать умение сравнивать до 6 предметов по длине и раскладывать их в возрастающем и убывающем порядке, результаты сравнения обозначать словами: самый длинный, короче, еще короче, самый короткий (и наоборот).</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представления о знакомых объемных геометрических фигурах и умение раскладывать их на группы по качественным признакам (форма, величина).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наборное полотно, по</w:t>
            </w:r>
            <w:proofErr w:type="gramStart"/>
            <w:r w:rsidRPr="007C4B4F">
              <w:rPr>
                <w:color w:val="000000" w:themeColor="text1"/>
                <w:sz w:val="24"/>
                <w:szCs w:val="24"/>
              </w:rPr>
              <w:t>6</w:t>
            </w:r>
            <w:proofErr w:type="gramEnd"/>
            <w:r w:rsidRPr="007C4B4F">
              <w:rPr>
                <w:color w:val="000000" w:themeColor="text1"/>
                <w:sz w:val="24"/>
                <w:szCs w:val="24"/>
              </w:rPr>
              <w:t xml:space="preserve"> красных и желтых цветов, 6 изображений карандашей.</w:t>
            </w:r>
          </w:p>
          <w:p w:rsidR="00C928E4" w:rsidRPr="007C4B4F" w:rsidRDefault="00C928E4" w:rsidP="007C4B4F">
            <w:pPr>
              <w:rPr>
                <w:color w:val="000000" w:themeColor="text1"/>
                <w:sz w:val="24"/>
                <w:szCs w:val="24"/>
              </w:rPr>
            </w:pPr>
            <w:r w:rsidRPr="007C4B4F">
              <w:rPr>
                <w:color w:val="000000" w:themeColor="text1"/>
                <w:sz w:val="24"/>
                <w:szCs w:val="24"/>
              </w:rPr>
              <w:t>РМ: 2п карточки по</w:t>
            </w:r>
            <w:proofErr w:type="gramStart"/>
            <w:r w:rsidRPr="007C4B4F">
              <w:rPr>
                <w:color w:val="000000" w:themeColor="text1"/>
                <w:sz w:val="24"/>
                <w:szCs w:val="24"/>
              </w:rPr>
              <w:t>6</w:t>
            </w:r>
            <w:proofErr w:type="gramEnd"/>
            <w:r w:rsidRPr="007C4B4F">
              <w:rPr>
                <w:color w:val="000000" w:themeColor="text1"/>
                <w:sz w:val="24"/>
                <w:szCs w:val="24"/>
              </w:rPr>
              <w:t xml:space="preserve"> бабочек и листочков. Набор объемных геометрических фигур.</w:t>
            </w:r>
          </w:p>
        </w:tc>
      </w:tr>
      <w:tr w:rsidR="00C928E4" w:rsidRPr="007C4B4F" w:rsidTr="00F86A9F">
        <w:trPr>
          <w:trHeight w:val="2683"/>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«Самолеты, вертолеты, ракеты, космические станции»</w:t>
            </w:r>
          </w:p>
          <w:p w:rsidR="00C928E4" w:rsidRPr="007C4B4F" w:rsidRDefault="00C928E4" w:rsidP="007C4B4F">
            <w:pPr>
              <w:tabs>
                <w:tab w:val="left" w:pos="2694"/>
              </w:tabs>
              <w:rPr>
                <w:b/>
                <w:color w:val="FF0000"/>
                <w:sz w:val="24"/>
                <w:szCs w:val="24"/>
              </w:rPr>
            </w:pPr>
            <w:r w:rsidRPr="007C4B4F">
              <w:rPr>
                <w:b/>
                <w:sz w:val="24"/>
                <w:szCs w:val="24"/>
              </w:rPr>
              <w:t>Задачи:</w:t>
            </w:r>
            <w:r w:rsidRPr="007C4B4F">
              <w:rPr>
                <w:sz w:val="24"/>
                <w:szCs w:val="24"/>
              </w:rPr>
              <w:t xml:space="preserve"> Расширять представления детей о различных летательных аппаратах, их назначении; формировать обобщенные представления о видах техники; развивать конструкторские навыки; упражнять в создании схем будущих построек; развивать пространственное мышление, умение делать умозаключения; формировать критическое отношение к своим действиям</w:t>
            </w:r>
            <w:r w:rsidRPr="007C4B4F">
              <w:rPr>
                <w:color w:val="FF0000"/>
                <w:sz w:val="24"/>
                <w:szCs w:val="24"/>
              </w:rPr>
              <w:t xml:space="preserve">, </w:t>
            </w:r>
            <w:r w:rsidRPr="007C4B4F">
              <w:rPr>
                <w:sz w:val="24"/>
                <w:szCs w:val="24"/>
              </w:rPr>
              <w:t>стремление исправлять свои ошибки.</w:t>
            </w:r>
          </w:p>
        </w:tc>
        <w:tc>
          <w:tcPr>
            <w:tcW w:w="2121" w:type="dxa"/>
          </w:tcPr>
          <w:p w:rsidR="00C928E4" w:rsidRPr="007C4B4F" w:rsidRDefault="00C928E4" w:rsidP="007C4B4F">
            <w:pPr>
              <w:rPr>
                <w:sz w:val="24"/>
                <w:szCs w:val="24"/>
              </w:rPr>
            </w:pPr>
            <w:r w:rsidRPr="007C4B4F">
              <w:rPr>
                <w:sz w:val="24"/>
                <w:szCs w:val="24"/>
              </w:rPr>
              <w:t>Геометрические фигуры, фломастеры, простые карандаши, строительный материал.</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Разучить поворот по сигналу воспитателя во время ходьбы в колонне по одному, повторит бег с преодолением препятствий; упражнять в прыжках с высоты; развивать координацию движений в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Гимнастические палки по кол-ву детей,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камья</w:t>
            </w:r>
            <w:proofErr w:type="spellEnd"/>
            <w:r w:rsidRPr="007C4B4F">
              <w:rPr>
                <w:color w:val="000000" w:themeColor="text1"/>
                <w:sz w:val="24"/>
                <w:szCs w:val="24"/>
              </w:rPr>
              <w:t>,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Продолжать разучить поворот по сигналу воспитателя во время ходьбы в колонне по одному, повторит бег с преодолением препятствий; упражнять в прыжках с высоты; развивать координацию движений в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Гимнастические палки по кол-ву детей,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камья</w:t>
            </w:r>
            <w:proofErr w:type="spellEnd"/>
            <w:r w:rsidRPr="007C4B4F">
              <w:rPr>
                <w:color w:val="000000" w:themeColor="text1"/>
                <w:sz w:val="24"/>
                <w:szCs w:val="24"/>
              </w:rPr>
              <w:t>,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Упражнять в ходьбе и беге; разучивать игровые упражнения с мячом; повторить игровые упражнения с бегом и прыжками.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Тема: Наша ферма. </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Показать детям возможность создания образов разных животных на одной основе из овалов разной величины.</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Набор цветной бумаги, бумажные прямоугольник</w:t>
            </w:r>
            <w:proofErr w:type="gramStart"/>
            <w:r w:rsidRPr="007C4B4F">
              <w:rPr>
                <w:color w:val="000000" w:themeColor="text1"/>
                <w:sz w:val="24"/>
                <w:szCs w:val="24"/>
              </w:rPr>
              <w:t>и(</w:t>
            </w:r>
            <w:proofErr w:type="gramEnd"/>
            <w:r w:rsidRPr="007C4B4F">
              <w:rPr>
                <w:color w:val="000000" w:themeColor="text1"/>
                <w:sz w:val="24"/>
                <w:szCs w:val="24"/>
              </w:rPr>
              <w:t>разные по величине и по цвету.</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1108"/>
        </w:trPr>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Рассматривание картины «Ежи» и составление рассказа по ней.</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Помочь детям рассмотреть и озаглавить картину. Учить </w:t>
            </w:r>
            <w:proofErr w:type="gramStart"/>
            <w:r w:rsidRPr="007C4B4F">
              <w:rPr>
                <w:color w:val="000000" w:themeColor="text1"/>
                <w:sz w:val="24"/>
                <w:szCs w:val="24"/>
              </w:rPr>
              <w:t>самостоятельно</w:t>
            </w:r>
            <w:proofErr w:type="gramEnd"/>
            <w:r w:rsidRPr="007C4B4F">
              <w:rPr>
                <w:color w:val="000000" w:themeColor="text1"/>
                <w:sz w:val="24"/>
                <w:szCs w:val="24"/>
              </w:rPr>
              <w:t xml:space="preserve"> составлять рассказ по картинке, придерживаясь плана.</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Закрепление звуков и букв «А и</w:t>
            </w:r>
            <w:proofErr w:type="gramStart"/>
            <w:r w:rsidRPr="007C4B4F">
              <w:rPr>
                <w:b/>
                <w:sz w:val="24"/>
                <w:szCs w:val="24"/>
              </w:rPr>
              <w:t xml:space="preserve"> У</w:t>
            </w:r>
            <w:proofErr w:type="gramEnd"/>
            <w:r w:rsidRPr="007C4B4F">
              <w:rPr>
                <w:b/>
                <w:sz w:val="24"/>
                <w:szCs w:val="24"/>
              </w:rPr>
              <w:t>»</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Закрепление звуков «а» и « у» ; соответственно букв и слогов</w:t>
            </w:r>
            <w:proofErr w:type="gramStart"/>
            <w:r w:rsidRPr="007C4B4F">
              <w:rPr>
                <w:sz w:val="24"/>
                <w:szCs w:val="24"/>
              </w:rPr>
              <w:t>.(</w:t>
            </w:r>
            <w:proofErr w:type="gramEnd"/>
            <w:r w:rsidRPr="007C4B4F">
              <w:rPr>
                <w:sz w:val="24"/>
                <w:szCs w:val="24"/>
              </w:rPr>
              <w:t>дать понятие, что гласный, когда он один, образует слог).</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rPr>
          <w:trHeight w:val="3004"/>
        </w:trPr>
        <w:tc>
          <w:tcPr>
            <w:tcW w:w="2269" w:type="dxa"/>
          </w:tcPr>
          <w:p w:rsidR="00C928E4" w:rsidRPr="007C4B4F" w:rsidRDefault="00C928E4" w:rsidP="007C4B4F">
            <w:pPr>
              <w:rPr>
                <w:sz w:val="24"/>
                <w:szCs w:val="24"/>
              </w:rPr>
            </w:pPr>
            <w:r w:rsidRPr="007C4B4F">
              <w:rPr>
                <w:sz w:val="24"/>
                <w:szCs w:val="24"/>
              </w:rPr>
              <w:t>0знакомление с природой</w:t>
            </w:r>
          </w:p>
        </w:tc>
        <w:tc>
          <w:tcPr>
            <w:tcW w:w="5386" w:type="dxa"/>
          </w:tcPr>
          <w:p w:rsidR="00C928E4" w:rsidRPr="007C4B4F" w:rsidRDefault="00C928E4" w:rsidP="007C4B4F">
            <w:pPr>
              <w:tabs>
                <w:tab w:val="left" w:pos="2694"/>
              </w:tabs>
              <w:rPr>
                <w:b/>
                <w:sz w:val="24"/>
                <w:szCs w:val="24"/>
              </w:rPr>
            </w:pPr>
            <w:r w:rsidRPr="007C4B4F">
              <w:rPr>
                <w:b/>
                <w:sz w:val="24"/>
                <w:szCs w:val="24"/>
              </w:rPr>
              <w:t>Тема: «Берегите животных»</w:t>
            </w:r>
          </w:p>
          <w:p w:rsidR="00C928E4" w:rsidRPr="007C4B4F" w:rsidRDefault="00C928E4" w:rsidP="007C4B4F">
            <w:pPr>
              <w:tabs>
                <w:tab w:val="left" w:pos="2694"/>
              </w:tabs>
              <w:rPr>
                <w:sz w:val="24"/>
                <w:szCs w:val="24"/>
              </w:rPr>
            </w:pPr>
            <w:r w:rsidRPr="007C4B4F">
              <w:rPr>
                <w:b/>
                <w:sz w:val="24"/>
                <w:szCs w:val="24"/>
              </w:rPr>
              <w:t xml:space="preserve">Задачи: </w:t>
            </w:r>
            <w:r w:rsidRPr="007C4B4F">
              <w:rPr>
                <w:sz w:val="24"/>
                <w:szCs w:val="24"/>
              </w:rPr>
              <w:t>Расширять представления о многообразии животного мира,  закреплять знания о животных родного края. Расширять представления о взаимосвязях животных со средой обитания. Воспитывать осознанное отношение к миру природы. Дать элементарные представления о способах охраны животных. Развивать творчество, инициативу, умение работать в коллективе, в процессе создания плаката «Берегите животных!».</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Иллюстрации по теме.</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rPr>
          <w:trHeight w:val="3095"/>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считать в пределах 7, показать образование числа 7 на основе сравнения двух групп предметов, выраженных числами 6 и 7.</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развивать умение сравнивать до 6 предметов по ширине и раскладывать их в убывающем и возрастающем порядке, результаты сравнения обозначать словами: самый широкий, уже, еще уже, самый узкий (и наоборот).</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учить определять местоположение окружающих людей и предметов относительно себя и обозначать его словами: впереди, сзади, слева, справа.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2с лесенка, матрешки, пирамидки (по</w:t>
            </w:r>
            <w:proofErr w:type="gramStart"/>
            <w:r w:rsidRPr="007C4B4F">
              <w:rPr>
                <w:color w:val="000000" w:themeColor="text1"/>
                <w:sz w:val="24"/>
                <w:szCs w:val="24"/>
              </w:rPr>
              <w:t>7</w:t>
            </w:r>
            <w:proofErr w:type="gramEnd"/>
            <w:r w:rsidRPr="007C4B4F">
              <w:rPr>
                <w:color w:val="000000" w:themeColor="text1"/>
                <w:sz w:val="24"/>
                <w:szCs w:val="24"/>
              </w:rPr>
              <w:t>), 7полосок одинаковой длины и разной ширины.</w:t>
            </w:r>
          </w:p>
          <w:p w:rsidR="00C928E4" w:rsidRPr="007C4B4F" w:rsidRDefault="00C928E4" w:rsidP="007C4B4F">
            <w:pPr>
              <w:rPr>
                <w:color w:val="000000" w:themeColor="text1"/>
                <w:sz w:val="24"/>
                <w:szCs w:val="24"/>
              </w:rPr>
            </w:pPr>
            <w:r w:rsidRPr="007C4B4F">
              <w:rPr>
                <w:color w:val="000000" w:themeColor="text1"/>
                <w:sz w:val="24"/>
                <w:szCs w:val="24"/>
              </w:rPr>
              <w:t>РМ: 2п карточки, квадраты и прямоугольники (по</w:t>
            </w:r>
            <w:proofErr w:type="gramStart"/>
            <w:r w:rsidRPr="007C4B4F">
              <w:rPr>
                <w:color w:val="000000" w:themeColor="text1"/>
                <w:sz w:val="24"/>
                <w:szCs w:val="24"/>
              </w:rPr>
              <w:t>7</w:t>
            </w:r>
            <w:proofErr w:type="gramEnd"/>
            <w:r w:rsidRPr="007C4B4F">
              <w:rPr>
                <w:color w:val="000000" w:themeColor="text1"/>
                <w:sz w:val="24"/>
                <w:szCs w:val="24"/>
              </w:rPr>
              <w:t>), 6 полосок одинаковой длины и разной ширины.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с изменением темпа движения; развивать координацию движений и глазомер при метании в цель; упражнять в равновесии.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3 обруча, 4 дуги, 6 набивных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с изменением темпа движения; развивать координацию движений и глазомер при метании в цель; упражнять в равновесии.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3 обруча, 4 дуги, гимнастическая скамья.</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ходьбе и беге с перешагиванием через препятствия, непрерывном беге продолжительностью до 1 мин.; познакомить с игрой в бадминтон; повторить игровое упражнение с прыжками.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5 шнуров, ракетки для игры в бадминтон.</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«Как маленький Мишутка увидел, что из его мисочки все съедено»</w:t>
            </w:r>
          </w:p>
          <w:p w:rsidR="00C928E4" w:rsidRPr="007C4B4F" w:rsidRDefault="00C928E4" w:rsidP="007C4B4F">
            <w:pPr>
              <w:rPr>
                <w:color w:val="000000" w:themeColor="text1"/>
                <w:sz w:val="24"/>
                <w:szCs w:val="24"/>
              </w:rPr>
            </w:pPr>
            <w:r w:rsidRPr="007C4B4F">
              <w:rPr>
                <w:b/>
                <w:color w:val="000000" w:themeColor="text1"/>
                <w:sz w:val="24"/>
                <w:szCs w:val="24"/>
              </w:rPr>
              <w:lastRenderedPageBreak/>
              <w:t xml:space="preserve">Задачи: </w:t>
            </w:r>
            <w:r w:rsidRPr="007C4B4F">
              <w:rPr>
                <w:sz w:val="24"/>
                <w:szCs w:val="24"/>
                <w:lang w:bidi="ru-RU"/>
              </w:rPr>
              <w:t>Формировать умение</w:t>
            </w:r>
            <w:r w:rsidRPr="007C4B4F">
              <w:rPr>
                <w:color w:val="000000" w:themeColor="text1"/>
                <w:sz w:val="24"/>
                <w:szCs w:val="24"/>
              </w:rPr>
              <w:t xml:space="preserve"> детей создавать в лепке сказочный образ. </w:t>
            </w:r>
            <w:r w:rsidRPr="007C4B4F">
              <w:rPr>
                <w:sz w:val="24"/>
                <w:szCs w:val="24"/>
                <w:lang w:bidi="ru-RU"/>
              </w:rPr>
              <w:t>Формировать умение</w:t>
            </w:r>
            <w:r w:rsidRPr="007C4B4F">
              <w:rPr>
                <w:color w:val="000000" w:themeColor="text1"/>
                <w:sz w:val="24"/>
                <w:szCs w:val="24"/>
              </w:rPr>
              <w:t xml:space="preserve"> лепить фигуру медвежонка, передавая форму частей, их относительную величину, расположение по отношению друг к другу. Подводить к выразительному изображению персонажа сказки. Развивать воображение.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Пластилин, доска для лепки, стеки.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Учимся быть вежливыми.</w:t>
            </w:r>
            <w:r w:rsidRPr="007C4B4F">
              <w:rPr>
                <w:b/>
                <w:color w:val="000000" w:themeColor="text1"/>
                <w:sz w:val="24"/>
                <w:szCs w:val="24"/>
              </w:rPr>
              <w:br/>
              <w:t xml:space="preserve">Заучивание стихотворения Р. </w:t>
            </w:r>
            <w:proofErr w:type="spellStart"/>
            <w:r w:rsidRPr="007C4B4F">
              <w:rPr>
                <w:b/>
                <w:color w:val="000000" w:themeColor="text1"/>
                <w:sz w:val="24"/>
                <w:szCs w:val="24"/>
              </w:rPr>
              <w:t>Сефа</w:t>
            </w:r>
            <w:proofErr w:type="spellEnd"/>
            <w:r w:rsidRPr="007C4B4F">
              <w:rPr>
                <w:b/>
                <w:color w:val="000000" w:themeColor="text1"/>
                <w:sz w:val="24"/>
                <w:szCs w:val="24"/>
              </w:rPr>
              <w:t xml:space="preserve"> «Совет»</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Продолжать упражнять детей в умении быть вежливыми. Помочь запомнить стихотворение Р. </w:t>
            </w:r>
            <w:proofErr w:type="spellStart"/>
            <w:r w:rsidRPr="007C4B4F">
              <w:rPr>
                <w:color w:val="000000" w:themeColor="text1"/>
                <w:sz w:val="24"/>
                <w:szCs w:val="24"/>
              </w:rPr>
              <w:t>Сефа</w:t>
            </w:r>
            <w:proofErr w:type="spellEnd"/>
            <w:r w:rsidRPr="007C4B4F">
              <w:rPr>
                <w:color w:val="000000" w:themeColor="text1"/>
                <w:sz w:val="24"/>
                <w:szCs w:val="24"/>
              </w:rPr>
              <w:t xml:space="preserve"> «Совет», научить </w:t>
            </w:r>
            <w:proofErr w:type="gramStart"/>
            <w:r w:rsidRPr="007C4B4F">
              <w:rPr>
                <w:color w:val="000000" w:themeColor="text1"/>
                <w:sz w:val="24"/>
                <w:szCs w:val="24"/>
              </w:rPr>
              <w:t>выразительно</w:t>
            </w:r>
            <w:proofErr w:type="gramEnd"/>
            <w:r w:rsidRPr="007C4B4F">
              <w:rPr>
                <w:color w:val="000000" w:themeColor="text1"/>
                <w:sz w:val="24"/>
                <w:szCs w:val="24"/>
              </w:rPr>
              <w:t xml:space="preserve"> читать его.</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«Ы»</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Закрепить знания детей о том, что слово обозначается прямоугольником. Познакомить с гласным звуком «Ы». Познакомить с условным обозначением звука «Ы» - красный квадрат. Познакомить с печатным написанием буквы «Ы».</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rPr>
          <w:trHeight w:val="987"/>
        </w:trPr>
        <w:tc>
          <w:tcPr>
            <w:tcW w:w="2269" w:type="dxa"/>
          </w:tcPr>
          <w:p w:rsidR="00C928E4" w:rsidRPr="007C4B4F" w:rsidRDefault="00C928E4" w:rsidP="007C4B4F">
            <w:pPr>
              <w:rPr>
                <w:color w:val="FF0000"/>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w:t>
            </w:r>
            <w:r w:rsidRPr="007C4B4F">
              <w:rPr>
                <w:sz w:val="24"/>
                <w:szCs w:val="24"/>
                <w:lang w:bidi="ru-RU"/>
              </w:rPr>
              <w:t>формировать умение</w:t>
            </w:r>
            <w:r w:rsidRPr="007C4B4F">
              <w:rPr>
                <w:color w:val="000000" w:themeColor="text1"/>
                <w:sz w:val="24"/>
                <w:szCs w:val="24"/>
              </w:rPr>
              <w:t xml:space="preserve"> считать в пределах 6 и знакомить с порядковым значением числа 6. Правильно отвечать на вопросы: «сколько? </w:t>
            </w:r>
            <w:proofErr w:type="gramStart"/>
            <w:r w:rsidRPr="007C4B4F">
              <w:rPr>
                <w:color w:val="000000" w:themeColor="text1"/>
                <w:sz w:val="24"/>
                <w:szCs w:val="24"/>
              </w:rPr>
              <w:t>Который</w:t>
            </w:r>
            <w:proofErr w:type="gramEnd"/>
            <w:r w:rsidRPr="007C4B4F">
              <w:rPr>
                <w:color w:val="000000" w:themeColor="text1"/>
                <w:sz w:val="24"/>
                <w:szCs w:val="24"/>
              </w:rPr>
              <w:t xml:space="preserve"> по счету? На каком месте?».</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развивать умение сравнивать до 6 предметов по высоте и раскладывать их в возрастающем и убывающем порядке, результаты сравнения обозначать словами: Самый высокий, ниже, еще ниже, самый низкий.</w:t>
            </w:r>
          </w:p>
          <w:p w:rsidR="00C928E4" w:rsidRPr="007C4B4F" w:rsidRDefault="00C928E4" w:rsidP="007C4B4F">
            <w:pPr>
              <w:rPr>
                <w:color w:val="000000" w:themeColor="text1"/>
                <w:sz w:val="24"/>
                <w:szCs w:val="24"/>
              </w:rPr>
            </w:pPr>
            <w:r w:rsidRPr="007C4B4F">
              <w:rPr>
                <w:color w:val="000000" w:themeColor="text1"/>
                <w:sz w:val="24"/>
                <w:szCs w:val="24"/>
              </w:rPr>
              <w:t xml:space="preserve">  Расширять представления о деятельности взрослых и детей в разное время суток, о последовательности частей суток.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корзина, муляжи овощей, иллюстрации с изображением частей суток.</w:t>
            </w:r>
          </w:p>
          <w:p w:rsidR="00C928E4" w:rsidRPr="007C4B4F" w:rsidRDefault="00C928E4" w:rsidP="007C4B4F">
            <w:pPr>
              <w:rPr>
                <w:color w:val="000000" w:themeColor="text1"/>
                <w:sz w:val="24"/>
                <w:szCs w:val="24"/>
              </w:rPr>
            </w:pPr>
            <w:r w:rsidRPr="007C4B4F">
              <w:rPr>
                <w:color w:val="000000" w:themeColor="text1"/>
                <w:sz w:val="24"/>
                <w:szCs w:val="24"/>
              </w:rPr>
              <w:t>РМ: наборы елочек разной высоты (6 шт.)</w:t>
            </w:r>
          </w:p>
        </w:tc>
      </w:tr>
      <w:tr w:rsidR="00C928E4" w:rsidRPr="007C4B4F" w:rsidTr="00F86A9F">
        <w:trPr>
          <w:trHeight w:val="987"/>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Листочки на окошке.</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Вызвать у детей желание создать коллективную композицию из вырезанных листочков для интерьера группы.</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Цветная бумаг</w:t>
            </w:r>
            <w:proofErr w:type="gramStart"/>
            <w:r w:rsidRPr="007C4B4F">
              <w:rPr>
                <w:color w:val="000000" w:themeColor="text1"/>
                <w:sz w:val="24"/>
                <w:szCs w:val="24"/>
              </w:rPr>
              <w:t>а»</w:t>
            </w:r>
            <w:proofErr w:type="gramEnd"/>
            <w:r w:rsidRPr="007C4B4F">
              <w:rPr>
                <w:color w:val="000000" w:themeColor="text1"/>
                <w:sz w:val="24"/>
                <w:szCs w:val="24"/>
              </w:rPr>
              <w:t>осенних»цветов и оттенков, ножницы, клей, кисточки, голубая бумага.</w:t>
            </w:r>
          </w:p>
        </w:tc>
      </w:tr>
      <w:tr w:rsidR="00C928E4" w:rsidRPr="007C4B4F" w:rsidTr="00F86A9F">
        <w:trPr>
          <w:trHeight w:val="2545"/>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«Роботы»</w:t>
            </w:r>
          </w:p>
          <w:p w:rsidR="00C928E4" w:rsidRPr="007C4B4F" w:rsidRDefault="00C928E4" w:rsidP="007C4B4F">
            <w:pPr>
              <w:tabs>
                <w:tab w:val="left" w:pos="2694"/>
              </w:tabs>
              <w:rPr>
                <w:sz w:val="24"/>
                <w:szCs w:val="24"/>
              </w:rPr>
            </w:pPr>
            <w:r w:rsidRPr="007C4B4F">
              <w:rPr>
                <w:b/>
                <w:sz w:val="24"/>
                <w:szCs w:val="24"/>
              </w:rPr>
              <w:t xml:space="preserve">Задачи: </w:t>
            </w:r>
            <w:r w:rsidRPr="007C4B4F">
              <w:rPr>
                <w:sz w:val="24"/>
                <w:szCs w:val="24"/>
              </w:rPr>
              <w:t xml:space="preserve">Упражнять детей в создании схем и чертежей; в моделировании и конструировании из строительного материала и деталей конструкторов; развивать </w:t>
            </w:r>
          </w:p>
          <w:p w:rsidR="00C928E4" w:rsidRPr="007C4B4F" w:rsidRDefault="00C928E4" w:rsidP="007C4B4F">
            <w:pPr>
              <w:tabs>
                <w:tab w:val="left" w:pos="2694"/>
              </w:tabs>
              <w:rPr>
                <w:b/>
                <w:color w:val="FF0000"/>
                <w:sz w:val="24"/>
                <w:szCs w:val="24"/>
              </w:rPr>
            </w:pPr>
            <w:proofErr w:type="gramStart"/>
            <w:r w:rsidRPr="007C4B4F">
              <w:rPr>
                <w:sz w:val="24"/>
                <w:szCs w:val="24"/>
              </w:rPr>
              <w:t>воображение, внимание, сообразительность, стремление к экспериментированию; умение строить умозаключения на основе своего опыта и здравого смысла, внимание, сосредоточенность; формировать представления об объемных телах, их форме, размере, количестве</w:t>
            </w:r>
            <w:r w:rsidRPr="007C4B4F">
              <w:rPr>
                <w:color w:val="FF0000"/>
                <w:sz w:val="24"/>
                <w:szCs w:val="24"/>
              </w:rPr>
              <w:t>.</w:t>
            </w:r>
            <w:proofErr w:type="gramEnd"/>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Геометрические фигуры, фломастеры, простые карандаши, строительный материал, конструктор.</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ходьбе парами; повторить лазанье в обруч; упражнять в равновесии при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Обручи по кол-ву детей, гимнастическая скамья.</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в ходьбе парами; повторить лазанье в обруч; упражнять в равновесии при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Обручи по кол-ву детей, гимнастическая скамья.</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Развивать выносливость в беге продолжительностью до 1,5 мин.; разучить игру «Посадка картофеля»; упражнять в прыжках. Развивать внимание в игре «Затейники»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мячей, 20 мелких предметов.</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Ноябрь 1-неделя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b/>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Чтение стихов о поздней осени. </w:t>
            </w:r>
            <w:r w:rsidRPr="007C4B4F">
              <w:rPr>
                <w:b/>
                <w:color w:val="000000" w:themeColor="text1"/>
                <w:sz w:val="24"/>
                <w:szCs w:val="24"/>
              </w:rPr>
              <w:br/>
              <w:t>Дидактическое упражнение «Заверши предложение»</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Приобщать детей к поэзии, развивать поэтический слух. Упражнять в составлении сложноподчиненных предложений.</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«Ы»</w:t>
            </w:r>
          </w:p>
          <w:p w:rsidR="00C928E4" w:rsidRPr="00F86A9F" w:rsidRDefault="00C928E4" w:rsidP="00F86A9F">
            <w:pPr>
              <w:tabs>
                <w:tab w:val="left" w:pos="2694"/>
              </w:tabs>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Дать понятие о том, что звук и буква «Ы» могут находиться в начале, в середине, в конце слова. Учить соотносить схему слова с названием нарисованного предмета.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«Мои друзья»</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 xml:space="preserve">Углублять знания о сверстниках, закреплять правила доброжелательного отношения к ним (поделись игрушкой, разговаривай вежливо, приветливо и </w:t>
            </w:r>
            <w:proofErr w:type="spellStart"/>
            <w:r w:rsidRPr="007C4B4F">
              <w:rPr>
                <w:sz w:val="24"/>
                <w:szCs w:val="24"/>
              </w:rPr>
              <w:t>т</w:t>
            </w:r>
            <w:proofErr w:type="gramStart"/>
            <w:r w:rsidRPr="007C4B4F">
              <w:rPr>
                <w:sz w:val="24"/>
                <w:szCs w:val="24"/>
              </w:rPr>
              <w:t>.п</w:t>
            </w:r>
            <w:proofErr w:type="spellEnd"/>
            <w:proofErr w:type="gramEnd"/>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Конверт, карта, письмо.</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с высоким подниманием колен; упражнения в равновесии, развивая координацию движений; перебрасывание мячей в шеренгах.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гимнастическая скамья.</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бег; игровые упражнения с мячом,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мячей, 10 кеглей.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«Козлик»</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w:t>
            </w:r>
            <w:proofErr w:type="gramStart"/>
            <w:r w:rsidRPr="007C4B4F">
              <w:rPr>
                <w:color w:val="000000" w:themeColor="text1"/>
                <w:sz w:val="24"/>
                <w:szCs w:val="24"/>
              </w:rPr>
              <w:t>учить детей лепить</w:t>
            </w:r>
            <w:proofErr w:type="gramEnd"/>
            <w:r w:rsidRPr="007C4B4F">
              <w:rPr>
                <w:color w:val="000000" w:themeColor="text1"/>
                <w:sz w:val="24"/>
                <w:szCs w:val="24"/>
              </w:rPr>
              <w:t xml:space="preserve"> фигуру по народным мотивам; использовать прием раскатывания столбика, сгибания его и разрезание стекой с двух концов. Развивать эстетическое восприятие.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русской народной сказки «</w:t>
            </w:r>
            <w:proofErr w:type="spellStart"/>
            <w:r w:rsidRPr="007C4B4F">
              <w:rPr>
                <w:b/>
                <w:color w:val="000000" w:themeColor="text1"/>
                <w:sz w:val="24"/>
                <w:szCs w:val="24"/>
              </w:rPr>
              <w:t>Хаврошечка</w:t>
            </w:r>
            <w:proofErr w:type="spellEnd"/>
            <w:r w:rsidRPr="007C4B4F">
              <w:rPr>
                <w:b/>
                <w:color w:val="000000" w:themeColor="text1"/>
                <w:sz w:val="24"/>
                <w:szCs w:val="24"/>
              </w:rPr>
              <w:t>»</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Вспомнить известные детям русские народные сказки. Познакомить со сказкой «</w:t>
            </w:r>
            <w:proofErr w:type="spellStart"/>
            <w:r w:rsidRPr="007C4B4F">
              <w:rPr>
                <w:color w:val="000000" w:themeColor="text1"/>
                <w:sz w:val="24"/>
                <w:szCs w:val="24"/>
              </w:rPr>
              <w:t>Хаврошечка</w:t>
            </w:r>
            <w:proofErr w:type="spellEnd"/>
            <w:r w:rsidRPr="007C4B4F">
              <w:rPr>
                <w:color w:val="000000" w:themeColor="text1"/>
                <w:sz w:val="24"/>
                <w:szCs w:val="24"/>
              </w:rPr>
              <w:t xml:space="preserve">» (в обработке А. Н. Толстого), помочь запомнить начальную фразу и концовку произведения. Развивать умение отличать сказочные ситуации от </w:t>
            </w:r>
            <w:proofErr w:type="gramStart"/>
            <w:r w:rsidRPr="007C4B4F">
              <w:rPr>
                <w:color w:val="000000" w:themeColor="text1"/>
                <w:sz w:val="24"/>
                <w:szCs w:val="24"/>
              </w:rPr>
              <w:t>реальных</w:t>
            </w:r>
            <w:proofErr w:type="gramEnd"/>
            <w:r w:rsidRPr="007C4B4F">
              <w:rPr>
                <w:color w:val="000000" w:themeColor="text1"/>
                <w:sz w:val="24"/>
                <w:szCs w:val="24"/>
              </w:rPr>
              <w:t>.</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845"/>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 xml:space="preserve">Тема: </w:t>
            </w:r>
            <w:r w:rsidRPr="007C4B4F">
              <w:rPr>
                <w:b/>
                <w:sz w:val="24"/>
                <w:szCs w:val="24"/>
              </w:rPr>
              <w:t>Звук и буква «Э»</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Закрепить знания детей о том, что слово обозначается прямоугольником. Познакомить с гласным звуком «Э». Познакомить с условным обозначением звука «Э» - красный квадрат. Познакомить с печатным написанием буквы «Э».</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rPr>
          <w:trHeight w:val="2246"/>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Формировать умение считать в пределах 8, показать образование числа 8 на основе сравнения двух групп предметов, выраженных соседними числами 7 и 8.</w:t>
            </w:r>
          </w:p>
          <w:p w:rsidR="00C928E4" w:rsidRPr="007C4B4F" w:rsidRDefault="00C928E4" w:rsidP="007C4B4F">
            <w:pPr>
              <w:rPr>
                <w:color w:val="000000" w:themeColor="text1"/>
                <w:sz w:val="24"/>
                <w:szCs w:val="24"/>
              </w:rPr>
            </w:pPr>
            <w:r w:rsidRPr="007C4B4F">
              <w:rPr>
                <w:color w:val="000000" w:themeColor="text1"/>
                <w:sz w:val="24"/>
                <w:szCs w:val="24"/>
              </w:rPr>
              <w:t xml:space="preserve">  Упражнять в счете и отсчете предметов в пределах 7 по образцу и на слух.</w:t>
            </w:r>
          </w:p>
          <w:p w:rsidR="00C928E4" w:rsidRPr="007C4B4F" w:rsidRDefault="00C928E4" w:rsidP="007C4B4F">
            <w:pPr>
              <w:rPr>
                <w:b/>
                <w:color w:val="000000" w:themeColor="text1"/>
                <w:sz w:val="24"/>
                <w:szCs w:val="24"/>
              </w:rPr>
            </w:pPr>
            <w:r w:rsidRPr="007C4B4F">
              <w:rPr>
                <w:color w:val="000000" w:themeColor="text1"/>
                <w:sz w:val="24"/>
                <w:szCs w:val="24"/>
              </w:rPr>
              <w:t xml:space="preserve">  Совершенствовать умение двигаться в заданном направлении и обозначать его словами: вперед, назад, направо, налево.</w:t>
            </w:r>
            <w:r w:rsidRPr="007C4B4F">
              <w:rPr>
                <w:b/>
                <w:color w:val="000000" w:themeColor="text1"/>
                <w:sz w:val="24"/>
                <w:szCs w:val="24"/>
              </w:rPr>
              <w:tab/>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волшебный куб, барабан, бубен, ширма, наборы кругов и квадратов (по8).</w:t>
            </w:r>
          </w:p>
          <w:p w:rsidR="00C928E4" w:rsidRPr="007C4B4F" w:rsidRDefault="00C928E4" w:rsidP="007C4B4F">
            <w:pPr>
              <w:rPr>
                <w:color w:val="000000" w:themeColor="text1"/>
                <w:sz w:val="24"/>
                <w:szCs w:val="24"/>
              </w:rPr>
            </w:pPr>
            <w:r w:rsidRPr="007C4B4F">
              <w:rPr>
                <w:color w:val="000000" w:themeColor="text1"/>
                <w:sz w:val="24"/>
                <w:szCs w:val="24"/>
              </w:rPr>
              <w:t>РМ: 2п карточки, наборы кругов и квадратов (по8</w:t>
            </w:r>
            <w:r w:rsidRPr="007C4B4F">
              <w:rPr>
                <w:b/>
                <w:color w:val="000000" w:themeColor="text1"/>
                <w:sz w:val="24"/>
                <w:szCs w:val="24"/>
              </w:rPr>
              <w:t>).</w:t>
            </w:r>
          </w:p>
          <w:p w:rsidR="00C928E4" w:rsidRPr="007C4B4F" w:rsidRDefault="00C928E4" w:rsidP="007C4B4F">
            <w:pPr>
              <w:rPr>
                <w:color w:val="000000" w:themeColor="text1"/>
                <w:sz w:val="24"/>
                <w:szCs w:val="24"/>
              </w:rPr>
            </w:pPr>
          </w:p>
        </w:tc>
      </w:tr>
      <w:tr w:rsidR="00C928E4" w:rsidRPr="007C4B4F" w:rsidTr="00F86A9F">
        <w:trPr>
          <w:trHeight w:val="2254"/>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«Микрорайон города»</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Упражнять детей в рисовании планов; формировать умение воплощать задуманное в строительстве; совершенствовать конструкторский опыт, развивать творческие способности, эстетический вкус, восприятие формы, глазомер. Развивать умение на основе зрительного анализа соотносить предметы по толщине, длине; рассуждать, доказывать свое мнение.</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Бумага, карандаши, строительный материал, конструкторы</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rPr>
          <w:trHeight w:val="1437"/>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tabs>
                <w:tab w:val="left" w:pos="2694"/>
              </w:tabs>
              <w:rPr>
                <w:b/>
                <w:sz w:val="24"/>
                <w:szCs w:val="24"/>
              </w:rPr>
            </w:pPr>
            <w:r w:rsidRPr="007C4B4F">
              <w:rPr>
                <w:b/>
                <w:sz w:val="24"/>
                <w:szCs w:val="24"/>
              </w:rPr>
              <w:t>Тема: Дома на нашей улице.</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Закреплять знание предметов прямоугольной формы и различного положения их в пространстве: высокий, низкий, большой, маленький.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Бумага цветная мягких тонов для домов, серая для окон.</w:t>
            </w:r>
          </w:p>
        </w:tc>
      </w:tr>
      <w:tr w:rsidR="00C928E4" w:rsidRPr="007C4B4F" w:rsidTr="00F86A9F">
        <w:trPr>
          <w:trHeight w:val="990"/>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с высоким подниманием колен; упражнения в равновесии, развивая координацию движений; перебрасывание мячей в шеренгах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гимнастическая скамья.</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в ходьбе с изменением направления движения, беге между предметами; повторить прыжки попеременно на правой и левой ноге с продвижением вперед; упражнять в ползании по гимнастической скамейке и ведении мяча между предметами.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2 гимнастические скамейки,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бег с перешагиванием через предметы, развивая координацию движений; развивать ловкость в игровом задании с мячом, упражнять в беге.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 2 шнура.</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Обучение рассказыванию</w:t>
            </w:r>
          </w:p>
          <w:p w:rsidR="00C928E4" w:rsidRPr="007C4B4F" w:rsidRDefault="00C928E4" w:rsidP="007C4B4F">
            <w:pPr>
              <w:rPr>
                <w:color w:val="000000" w:themeColor="text1"/>
                <w:sz w:val="24"/>
                <w:szCs w:val="24"/>
              </w:rPr>
            </w:pPr>
            <w:r w:rsidRPr="007C4B4F">
              <w:rPr>
                <w:b/>
                <w:color w:val="000000" w:themeColor="text1"/>
                <w:sz w:val="24"/>
                <w:szCs w:val="24"/>
              </w:rPr>
              <w:t>Задачи</w:t>
            </w:r>
            <w:proofErr w:type="gramStart"/>
            <w:r w:rsidRPr="007C4B4F">
              <w:rPr>
                <w:sz w:val="24"/>
                <w:szCs w:val="24"/>
                <w:lang w:bidi="ru-RU"/>
              </w:rPr>
              <w:t xml:space="preserve"> Ф</w:t>
            </w:r>
            <w:proofErr w:type="gramEnd"/>
            <w:r w:rsidRPr="007C4B4F">
              <w:rPr>
                <w:sz w:val="24"/>
                <w:szCs w:val="24"/>
                <w:lang w:bidi="ru-RU"/>
              </w:rPr>
              <w:t xml:space="preserve">ормировать умение </w:t>
            </w:r>
            <w:r w:rsidRPr="007C4B4F">
              <w:rPr>
                <w:color w:val="000000" w:themeColor="text1"/>
                <w:sz w:val="24"/>
                <w:szCs w:val="24"/>
              </w:rPr>
              <w:t>детей творческому рассказыванию в ходе придумывания концовки к сказке «</w:t>
            </w:r>
            <w:proofErr w:type="spellStart"/>
            <w:r w:rsidRPr="007C4B4F">
              <w:rPr>
                <w:color w:val="000000" w:themeColor="text1"/>
                <w:sz w:val="24"/>
                <w:szCs w:val="24"/>
              </w:rPr>
              <w:t>Айога</w:t>
            </w:r>
            <w:proofErr w:type="spellEnd"/>
            <w:r w:rsidRPr="007C4B4F">
              <w:rPr>
                <w:color w:val="000000" w:themeColor="text1"/>
                <w:sz w:val="24"/>
                <w:szCs w:val="24"/>
              </w:rPr>
              <w:t xml:space="preserve">» (в обработке Д. </w:t>
            </w:r>
            <w:proofErr w:type="spellStart"/>
            <w:r w:rsidRPr="007C4B4F">
              <w:rPr>
                <w:color w:val="000000" w:themeColor="text1"/>
                <w:sz w:val="24"/>
                <w:szCs w:val="24"/>
              </w:rPr>
              <w:t>Нагишкина</w:t>
            </w:r>
            <w:proofErr w:type="spellEnd"/>
            <w:r w:rsidRPr="007C4B4F">
              <w:rPr>
                <w:color w:val="000000" w:themeColor="text1"/>
                <w:sz w:val="24"/>
                <w:szCs w:val="24"/>
              </w:rPr>
              <w:t>; в сокращении).</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 xml:space="preserve">Тема: </w:t>
            </w:r>
            <w:r w:rsidRPr="007C4B4F">
              <w:rPr>
                <w:b/>
                <w:sz w:val="24"/>
                <w:szCs w:val="24"/>
              </w:rPr>
              <w:t>Звук и буква «Э»</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Дать понятие о том, что звук и буква «Э» могут находиться в начале, в середине, в конце слова. Учить соотносить схему слова с названием нарисованного предмета. Учить интонационно, выделять звук «Э» в словах.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природой</w:t>
            </w:r>
          </w:p>
        </w:tc>
        <w:tc>
          <w:tcPr>
            <w:tcW w:w="5386" w:type="dxa"/>
          </w:tcPr>
          <w:p w:rsidR="00C928E4" w:rsidRPr="007C4B4F" w:rsidRDefault="00C928E4" w:rsidP="007C4B4F">
            <w:pPr>
              <w:tabs>
                <w:tab w:val="left" w:pos="2694"/>
              </w:tabs>
              <w:rPr>
                <w:b/>
                <w:sz w:val="24"/>
                <w:szCs w:val="24"/>
              </w:rPr>
            </w:pPr>
            <w:r w:rsidRPr="007C4B4F">
              <w:rPr>
                <w:b/>
                <w:sz w:val="24"/>
                <w:szCs w:val="24"/>
              </w:rPr>
              <w:t>Тема: «</w:t>
            </w:r>
            <w:proofErr w:type="spellStart"/>
            <w:r w:rsidRPr="007C4B4F">
              <w:rPr>
                <w:b/>
                <w:sz w:val="24"/>
                <w:szCs w:val="24"/>
              </w:rPr>
              <w:t>Осенины</w:t>
            </w:r>
            <w:proofErr w:type="spellEnd"/>
            <w:r w:rsidRPr="007C4B4F">
              <w:rPr>
                <w:b/>
                <w:sz w:val="24"/>
                <w:szCs w:val="24"/>
              </w:rPr>
              <w:t>»</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 xml:space="preserve">Закреплять знания о сезонных изменениях в природе. Расширять знания об </w:t>
            </w:r>
            <w:proofErr w:type="gramStart"/>
            <w:r w:rsidRPr="007C4B4F">
              <w:rPr>
                <w:sz w:val="24"/>
                <w:szCs w:val="24"/>
              </w:rPr>
              <w:t>овощах</w:t>
            </w:r>
            <w:proofErr w:type="gramEnd"/>
            <w:r w:rsidRPr="007C4B4F">
              <w:rPr>
                <w:sz w:val="24"/>
                <w:szCs w:val="24"/>
              </w:rPr>
              <w:t>, фруктах и грибах. Знакомить с традиционным народным календарем. Приобщать к русскому народному творчеству. Формировать эстетическое отношение к природе. Создать положительное эмоциональное настроение</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Иллюстрации по теме.</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rPr>
          <w:trHeight w:val="2121"/>
        </w:trPr>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sz w:val="24"/>
                <w:szCs w:val="24"/>
              </w:rPr>
            </w:pPr>
            <w:r w:rsidRPr="007C4B4F">
              <w:rPr>
                <w:b/>
                <w:sz w:val="24"/>
                <w:szCs w:val="24"/>
              </w:rPr>
              <w:t>Задачи</w:t>
            </w:r>
            <w:proofErr w:type="gramStart"/>
            <w:r w:rsidRPr="007C4B4F">
              <w:rPr>
                <w:sz w:val="24"/>
                <w:szCs w:val="24"/>
                <w:lang w:bidi="ru-RU"/>
              </w:rPr>
              <w:t xml:space="preserve"> Ф</w:t>
            </w:r>
            <w:proofErr w:type="gramEnd"/>
            <w:r w:rsidRPr="007C4B4F">
              <w:rPr>
                <w:sz w:val="24"/>
                <w:szCs w:val="24"/>
                <w:lang w:bidi="ru-RU"/>
              </w:rPr>
              <w:t xml:space="preserve">ормировать умение </w:t>
            </w:r>
            <w:r w:rsidRPr="007C4B4F">
              <w:rPr>
                <w:sz w:val="24"/>
                <w:szCs w:val="24"/>
              </w:rPr>
              <w:t>считать в пределах 9; показать образование числа 9 на основе сравнения двух групп предметов, выраженных соседними числами 8 и 9.</w:t>
            </w:r>
          </w:p>
          <w:p w:rsidR="00C928E4" w:rsidRPr="007C4B4F" w:rsidRDefault="00C928E4" w:rsidP="007C4B4F">
            <w:pPr>
              <w:rPr>
                <w:sz w:val="24"/>
                <w:szCs w:val="24"/>
              </w:rPr>
            </w:pPr>
            <w:r w:rsidRPr="007C4B4F">
              <w:rPr>
                <w:sz w:val="24"/>
                <w:szCs w:val="24"/>
              </w:rPr>
              <w:t xml:space="preserve">  Закреплять представления о геометрических фигурах, развивать умение видеть и находить в окружающей обстановке предметы, имеющие форму знакомых </w:t>
            </w:r>
          </w:p>
          <w:p w:rsidR="00C928E4" w:rsidRPr="007C4B4F" w:rsidRDefault="00C928E4" w:rsidP="007C4B4F">
            <w:pPr>
              <w:rPr>
                <w:sz w:val="24"/>
                <w:szCs w:val="24"/>
              </w:rPr>
            </w:pPr>
            <w:r w:rsidRPr="007C4B4F">
              <w:rPr>
                <w:sz w:val="24"/>
                <w:szCs w:val="24"/>
              </w:rPr>
              <w:t>геометрических фигур.</w:t>
            </w:r>
          </w:p>
          <w:p w:rsidR="00C928E4" w:rsidRPr="007C4B4F" w:rsidRDefault="00C928E4" w:rsidP="007C4B4F">
            <w:pPr>
              <w:rPr>
                <w:b/>
                <w:sz w:val="24"/>
                <w:szCs w:val="24"/>
              </w:rPr>
            </w:pPr>
            <w:r w:rsidRPr="007C4B4F">
              <w:rPr>
                <w:sz w:val="24"/>
                <w:szCs w:val="24"/>
              </w:rPr>
              <w:t xml:space="preserve">  Продолжать учить определять свое местоположение среди окружающих людей и предметов, обозначать его словами: впереди, сзади, рядом, </w:t>
            </w:r>
            <w:proofErr w:type="gramStart"/>
            <w:r w:rsidRPr="007C4B4F">
              <w:rPr>
                <w:sz w:val="24"/>
                <w:szCs w:val="24"/>
              </w:rPr>
              <w:t>между</w:t>
            </w:r>
            <w:proofErr w:type="gramEnd"/>
            <w:r w:rsidRPr="007C4B4F">
              <w:rPr>
                <w:sz w:val="24"/>
                <w:szCs w:val="24"/>
              </w:rPr>
              <w:t>.</w:t>
            </w:r>
          </w:p>
        </w:tc>
        <w:tc>
          <w:tcPr>
            <w:tcW w:w="2121" w:type="dxa"/>
          </w:tcPr>
          <w:p w:rsidR="00C928E4" w:rsidRPr="007C4B4F" w:rsidRDefault="00C928E4" w:rsidP="007C4B4F">
            <w:pPr>
              <w:rPr>
                <w:sz w:val="24"/>
                <w:szCs w:val="24"/>
              </w:rPr>
            </w:pPr>
            <w:r w:rsidRPr="007C4B4F">
              <w:rPr>
                <w:sz w:val="24"/>
                <w:szCs w:val="24"/>
              </w:rPr>
              <w:t>ДМ: письмо с заданиями, наборное полотно, плоскостные изображения лисиц и зайцев (по</w:t>
            </w:r>
            <w:proofErr w:type="gramStart"/>
            <w:r w:rsidRPr="007C4B4F">
              <w:rPr>
                <w:sz w:val="24"/>
                <w:szCs w:val="24"/>
              </w:rPr>
              <w:t>9</w:t>
            </w:r>
            <w:proofErr w:type="gramEnd"/>
            <w:r w:rsidRPr="007C4B4F">
              <w:rPr>
                <w:sz w:val="24"/>
                <w:szCs w:val="24"/>
              </w:rPr>
              <w:t>), кукла, геометрические фигуры.</w:t>
            </w:r>
          </w:p>
          <w:p w:rsidR="00C928E4" w:rsidRPr="007C4B4F" w:rsidRDefault="00C928E4" w:rsidP="007C4B4F">
            <w:pPr>
              <w:rPr>
                <w:sz w:val="24"/>
                <w:szCs w:val="24"/>
              </w:rPr>
            </w:pPr>
            <w:r w:rsidRPr="007C4B4F">
              <w:rPr>
                <w:sz w:val="24"/>
                <w:szCs w:val="24"/>
              </w:rPr>
              <w:t xml:space="preserve">РМ: 2п карточки, наборы </w:t>
            </w:r>
          </w:p>
          <w:p w:rsidR="00C928E4" w:rsidRPr="007C4B4F" w:rsidRDefault="00C928E4" w:rsidP="007C4B4F">
            <w:pPr>
              <w:rPr>
                <w:sz w:val="24"/>
                <w:szCs w:val="24"/>
              </w:rPr>
            </w:pPr>
            <w:r w:rsidRPr="007C4B4F">
              <w:rPr>
                <w:sz w:val="24"/>
                <w:szCs w:val="24"/>
              </w:rPr>
              <w:t>кругов двух цветов (по</w:t>
            </w:r>
            <w:proofErr w:type="gramStart"/>
            <w:r w:rsidRPr="007C4B4F">
              <w:rPr>
                <w:sz w:val="24"/>
                <w:szCs w:val="24"/>
              </w:rPr>
              <w:t>9</w:t>
            </w:r>
            <w:proofErr w:type="gramEnd"/>
            <w:r w:rsidRPr="007C4B4F">
              <w:rPr>
                <w:sz w:val="24"/>
                <w:szCs w:val="24"/>
              </w:rPr>
              <w:t>), геометрические фигуры.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ходьбе с изменением направления движения, беге между предметами; повторить прыжки попеременно на правой и левой ноге с продвижением вперед; упражнять в ползании по гимнастической скамейке и ведении мяча между предметами.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2 гимнастические скамейки, 10 мячей</w:t>
            </w:r>
            <w:r w:rsidRPr="007C4B4F">
              <w:rPr>
                <w:b/>
                <w:color w:val="000000" w:themeColor="text1"/>
                <w:sz w:val="24"/>
                <w:szCs w:val="24"/>
              </w:rPr>
              <w:t>.</w:t>
            </w:r>
          </w:p>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в ходьбе с изменением темпа движения. В беге между предметами, в равновесии; повторить упражнения с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2 обруча, скакалка.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беге, развивая выносливость; в перебрасывании мяча в шеренгах. Повторить игровые упражнения с прыжками и бегом.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«Олешек»</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детей создавать изображение по мотивам  дымковских игрушек</w:t>
            </w:r>
            <w:proofErr w:type="gramStart"/>
            <w:r w:rsidRPr="007C4B4F">
              <w:rPr>
                <w:color w:val="000000" w:themeColor="text1"/>
                <w:sz w:val="24"/>
                <w:szCs w:val="24"/>
              </w:rPr>
              <w:t>4</w:t>
            </w:r>
            <w:proofErr w:type="gramEnd"/>
            <w:r w:rsidRPr="007C4B4F">
              <w:rPr>
                <w:color w:val="000000" w:themeColor="text1"/>
                <w:sz w:val="24"/>
                <w:szCs w:val="24"/>
              </w:rPr>
              <w:t xml:space="preserve"> лепить фигуру из целого куска глины, передавая форму отдельных частей приемом вытягивания. Развивать эстетическое восприятие. Воспитывать уважение к народному декоративному творчеству.</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рассказа Б. Житкова «Как я ловил человечков»</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Помочь детям вспомнить известные им рассказы, познакомить с рассказом Б. Житкова «Как я ловил человечков».</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Тема: </w:t>
            </w:r>
            <w:r w:rsidRPr="007C4B4F">
              <w:rPr>
                <w:b/>
                <w:sz w:val="24"/>
                <w:szCs w:val="24"/>
              </w:rPr>
              <w:t>Звуки буквы «А», «О», «У», «Ы», «Э».</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Закрепить знания о гласных звуках буквах «А», «О», «У», «Ы», «Э».</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rPr>
          <w:trHeight w:val="562"/>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sz w:val="24"/>
                <w:szCs w:val="24"/>
              </w:rPr>
            </w:pPr>
            <w:r w:rsidRPr="007C4B4F">
              <w:rPr>
                <w:b/>
                <w:sz w:val="24"/>
                <w:szCs w:val="24"/>
              </w:rPr>
              <w:t xml:space="preserve">Задачи: </w:t>
            </w:r>
            <w:r w:rsidRPr="007C4B4F">
              <w:rPr>
                <w:sz w:val="24"/>
                <w:szCs w:val="24"/>
              </w:rPr>
              <w:t xml:space="preserve">Познакомить с порядковым значением чисел 8 и 9, учить </w:t>
            </w:r>
            <w:proofErr w:type="gramStart"/>
            <w:r w:rsidRPr="007C4B4F">
              <w:rPr>
                <w:sz w:val="24"/>
                <w:szCs w:val="24"/>
              </w:rPr>
              <w:t>правильно</w:t>
            </w:r>
            <w:proofErr w:type="gramEnd"/>
            <w:r w:rsidRPr="007C4B4F">
              <w:rPr>
                <w:sz w:val="24"/>
                <w:szCs w:val="24"/>
              </w:rPr>
              <w:t xml:space="preserve"> отвечать на вопросы «сколько? </w:t>
            </w:r>
            <w:proofErr w:type="gramStart"/>
            <w:r w:rsidRPr="007C4B4F">
              <w:rPr>
                <w:sz w:val="24"/>
                <w:szCs w:val="24"/>
              </w:rPr>
              <w:t>Который</w:t>
            </w:r>
            <w:proofErr w:type="gramEnd"/>
            <w:r w:rsidRPr="007C4B4F">
              <w:rPr>
                <w:sz w:val="24"/>
                <w:szCs w:val="24"/>
              </w:rPr>
              <w:t xml:space="preserve"> по счету? На котором месте?».</w:t>
            </w:r>
          </w:p>
          <w:p w:rsidR="00C928E4" w:rsidRPr="007C4B4F" w:rsidRDefault="00C928E4" w:rsidP="007C4B4F">
            <w:pPr>
              <w:rPr>
                <w:sz w:val="24"/>
                <w:szCs w:val="24"/>
              </w:rPr>
            </w:pPr>
            <w:r w:rsidRPr="007C4B4F">
              <w:rPr>
                <w:sz w:val="24"/>
                <w:szCs w:val="24"/>
              </w:rPr>
              <w:t xml:space="preserve">  Упражнять в умении сравнивать предметы по величине (до</w:t>
            </w:r>
            <w:proofErr w:type="gramStart"/>
            <w:r w:rsidRPr="007C4B4F">
              <w:rPr>
                <w:sz w:val="24"/>
                <w:szCs w:val="24"/>
              </w:rPr>
              <w:t>7</w:t>
            </w:r>
            <w:proofErr w:type="gramEnd"/>
            <w:r w:rsidRPr="007C4B4F">
              <w:rPr>
                <w:sz w:val="24"/>
                <w:szCs w:val="24"/>
              </w:rPr>
              <w:t>), раскладывать их в возрастающем и убывающем порядке, обозначать результаты сравнения словами: самый большой, меньше, еще меньше, самый маленький.</w:t>
            </w:r>
          </w:p>
          <w:p w:rsidR="00C928E4" w:rsidRPr="007C4B4F" w:rsidRDefault="00C928E4" w:rsidP="007C4B4F">
            <w:pPr>
              <w:rPr>
                <w:b/>
                <w:color w:val="000000" w:themeColor="text1"/>
                <w:sz w:val="24"/>
                <w:szCs w:val="24"/>
              </w:rPr>
            </w:pPr>
            <w:r w:rsidRPr="007C4B4F">
              <w:rPr>
                <w:sz w:val="24"/>
                <w:szCs w:val="24"/>
              </w:rPr>
              <w:t xml:space="preserve">  Упражнять в умении находить отличия в изображениях предметов</w:t>
            </w:r>
          </w:p>
        </w:tc>
        <w:tc>
          <w:tcPr>
            <w:tcW w:w="2121" w:type="dxa"/>
          </w:tcPr>
          <w:p w:rsidR="00C928E4" w:rsidRPr="007C4B4F" w:rsidRDefault="00C928E4" w:rsidP="007C4B4F">
            <w:pPr>
              <w:rPr>
                <w:sz w:val="24"/>
                <w:szCs w:val="24"/>
              </w:rPr>
            </w:pPr>
            <w:r w:rsidRPr="007C4B4F">
              <w:rPr>
                <w:sz w:val="24"/>
                <w:szCs w:val="24"/>
              </w:rPr>
              <w:t>ДМ: веер из 8 лепестков разного цвета, 9 бантиков красного и 1 зеленого цвета.</w:t>
            </w:r>
          </w:p>
          <w:p w:rsidR="00C928E4" w:rsidRPr="007C4B4F" w:rsidRDefault="00C928E4" w:rsidP="007C4B4F">
            <w:pPr>
              <w:rPr>
                <w:color w:val="000000" w:themeColor="text1"/>
                <w:sz w:val="24"/>
                <w:szCs w:val="24"/>
              </w:rPr>
            </w:pPr>
            <w:r w:rsidRPr="007C4B4F">
              <w:rPr>
                <w:sz w:val="24"/>
                <w:szCs w:val="24"/>
              </w:rPr>
              <w:t>РМ: 9 бантиков красного и 1 зеленого цвета, 7 кругов-бусинок, 1 ниточка.</w:t>
            </w:r>
          </w:p>
          <w:p w:rsidR="00C928E4" w:rsidRPr="007C4B4F" w:rsidRDefault="00C928E4" w:rsidP="007C4B4F">
            <w:pPr>
              <w:rPr>
                <w:color w:val="000000" w:themeColor="text1"/>
                <w:sz w:val="24"/>
                <w:szCs w:val="24"/>
              </w:rPr>
            </w:pPr>
          </w:p>
        </w:tc>
      </w:tr>
      <w:tr w:rsidR="00C928E4" w:rsidRPr="007C4B4F" w:rsidTr="00F86A9F">
        <w:trPr>
          <w:trHeight w:val="3366"/>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«Мосты»</w:t>
            </w:r>
          </w:p>
          <w:p w:rsidR="00C928E4" w:rsidRPr="00F86A9F" w:rsidRDefault="00C928E4" w:rsidP="00F86A9F">
            <w:pPr>
              <w:tabs>
                <w:tab w:val="left" w:pos="2694"/>
              </w:tabs>
              <w:rPr>
                <w:b/>
                <w:sz w:val="24"/>
                <w:szCs w:val="24"/>
              </w:rPr>
            </w:pPr>
            <w:r w:rsidRPr="007C4B4F">
              <w:rPr>
                <w:b/>
                <w:sz w:val="24"/>
                <w:szCs w:val="24"/>
              </w:rPr>
              <w:t xml:space="preserve">Задачи: </w:t>
            </w:r>
            <w:r w:rsidRPr="007C4B4F">
              <w:rPr>
                <w:sz w:val="24"/>
                <w:szCs w:val="24"/>
              </w:rPr>
              <w:t>Расширять представления детей о мостах; упражнять в конструировании мостов. Совершенствовать конструкторские навыки; способность к экспериментированию; умение понимать, расчленять, конкретизировать, строить схемы. Развивать внимание, сообразительность; умение быстро находить ход решения задачи на основе анализа ее условий, аргументировать решение, доказывать его правильность или ошибочность. Упражнять в выделении несоответствий, сравнении, обобщении</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Фломастеры, простые и цветные карандаши, строительный материал, конструкторы.</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rPr>
          <w:trHeight w:val="1685"/>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tabs>
                <w:tab w:val="left" w:pos="2694"/>
              </w:tabs>
              <w:rPr>
                <w:b/>
                <w:sz w:val="24"/>
                <w:szCs w:val="24"/>
              </w:rPr>
            </w:pPr>
            <w:r w:rsidRPr="007C4B4F">
              <w:rPr>
                <w:b/>
                <w:sz w:val="24"/>
                <w:szCs w:val="24"/>
              </w:rPr>
              <w:t>Тема: Укрась красиво блюдечко</w:t>
            </w:r>
          </w:p>
          <w:p w:rsidR="00C928E4" w:rsidRPr="007C4B4F" w:rsidRDefault="00C928E4" w:rsidP="007C4B4F">
            <w:pPr>
              <w:tabs>
                <w:tab w:val="left" w:pos="2694"/>
              </w:tabs>
              <w:rPr>
                <w:b/>
                <w:sz w:val="24"/>
                <w:szCs w:val="24"/>
              </w:rPr>
            </w:pPr>
            <w:r w:rsidRPr="007C4B4F">
              <w:rPr>
                <w:b/>
                <w:sz w:val="24"/>
                <w:szCs w:val="24"/>
              </w:rPr>
              <w:t xml:space="preserve">.Задачи. </w:t>
            </w:r>
            <w:proofErr w:type="gramStart"/>
            <w:r w:rsidRPr="007C4B4F">
              <w:rPr>
                <w:sz w:val="24"/>
                <w:szCs w:val="24"/>
              </w:rPr>
              <w:t>Учить детей составлять</w:t>
            </w:r>
            <w:proofErr w:type="gramEnd"/>
            <w:r w:rsidRPr="007C4B4F">
              <w:rPr>
                <w:sz w:val="24"/>
                <w:szCs w:val="24"/>
              </w:rPr>
              <w:t xml:space="preserve"> декоративную композицию на круге: симметрично располагать элементы узора в середине, чередовать по краям.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Круг из белой бумаги даметром18см. полоски цветной бумаги разной ширины</w:t>
            </w:r>
            <w:proofErr w:type="gramStart"/>
            <w:r w:rsidRPr="007C4B4F">
              <w:rPr>
                <w:color w:val="000000" w:themeColor="text1"/>
                <w:sz w:val="24"/>
                <w:szCs w:val="24"/>
              </w:rPr>
              <w:t xml:space="preserve"> .</w:t>
            </w:r>
            <w:proofErr w:type="gramEnd"/>
          </w:p>
        </w:tc>
      </w:tr>
      <w:tr w:rsidR="00C928E4" w:rsidRPr="007C4B4F" w:rsidTr="00F86A9F">
        <w:trPr>
          <w:trHeight w:val="556"/>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в ходьбе с изменением темпа движения. В беге между предметами, в равновесии; повторить упражнения с мячом.</w:t>
            </w:r>
          </w:p>
          <w:p w:rsidR="00C928E4" w:rsidRPr="007C4B4F" w:rsidRDefault="00C928E4" w:rsidP="007C4B4F">
            <w:pPr>
              <w:rPr>
                <w:color w:val="000000" w:themeColor="text1"/>
                <w:sz w:val="24"/>
                <w:szCs w:val="24"/>
              </w:rPr>
            </w:pP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гимнастическая скамейка, скакалка.</w:t>
            </w:r>
          </w:p>
        </w:tc>
      </w:tr>
      <w:tr w:rsidR="00C928E4" w:rsidRPr="007C4B4F" w:rsidTr="00F86A9F">
        <w:trPr>
          <w:trHeight w:val="860"/>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с выполнением действий по сигналу воспитателя; упражнять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2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камейки</w:t>
            </w:r>
            <w:proofErr w:type="spellEnd"/>
            <w:r w:rsidRPr="007C4B4F">
              <w:rPr>
                <w:color w:val="000000" w:themeColor="text1"/>
                <w:sz w:val="24"/>
                <w:szCs w:val="24"/>
              </w:rPr>
              <w:t>, 2 стойки, мяч.</w:t>
            </w:r>
          </w:p>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бег с преодолением препятствий; повторить игровые упражнения с прыжками, с бегом и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мячей, скакалка.</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Декабрь 1-неделя</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1032"/>
        </w:trPr>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Тема: </w:t>
            </w:r>
            <w:r w:rsidRPr="007C4B4F">
              <w:rPr>
                <w:b/>
                <w:sz w:val="24"/>
                <w:szCs w:val="24"/>
              </w:rPr>
              <w:t>Звуки буквы «А», «О», «У», «Ы», «Э».</w:t>
            </w:r>
          </w:p>
          <w:p w:rsidR="00C928E4" w:rsidRPr="00F86A9F" w:rsidRDefault="00C928E4" w:rsidP="00F86A9F">
            <w:pPr>
              <w:tabs>
                <w:tab w:val="left" w:pos="2694"/>
              </w:tabs>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Закрепить умение определять место звуков «А», «О», «У», «Ы», «Э» в словах. Закрепить умение подбирать схемы слов к названиям предметов.</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«Коллекционер бумаги»</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Расширять представления детей о разных видах бумаги и ее качествах; совершенствовать умение определять предметы по признакам материала.</w:t>
            </w:r>
          </w:p>
        </w:tc>
        <w:tc>
          <w:tcPr>
            <w:tcW w:w="2121" w:type="dxa"/>
          </w:tcPr>
          <w:p w:rsidR="00C928E4" w:rsidRPr="007C4B4F" w:rsidRDefault="00C928E4" w:rsidP="007C4B4F">
            <w:pPr>
              <w:rPr>
                <w:sz w:val="24"/>
                <w:szCs w:val="24"/>
              </w:rPr>
            </w:pPr>
          </w:p>
          <w:p w:rsidR="00C928E4" w:rsidRPr="007C4B4F" w:rsidRDefault="00C928E4" w:rsidP="007C4B4F">
            <w:pPr>
              <w:rPr>
                <w:sz w:val="24"/>
                <w:szCs w:val="24"/>
              </w:rPr>
            </w:pPr>
            <w:r w:rsidRPr="007C4B4F">
              <w:rPr>
                <w:sz w:val="24"/>
                <w:szCs w:val="24"/>
              </w:rPr>
              <w:t>Образцы разных видов бумаги, предметы из бумаги.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совершенствовать навыки счета по образцу и на слух в пределах 10.</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умение сравнивать 8 предметов по высоте и раскладывать их в убывающей и возрастающей последовательности, обозначать результаты сравнения словами: самый высокий, ниже, еще ниже, самый низкий.</w:t>
            </w:r>
          </w:p>
          <w:p w:rsidR="00C928E4" w:rsidRPr="007C4B4F" w:rsidRDefault="00C928E4" w:rsidP="007C4B4F">
            <w:pPr>
              <w:rPr>
                <w:color w:val="000000" w:themeColor="text1"/>
                <w:sz w:val="24"/>
                <w:szCs w:val="24"/>
              </w:rPr>
            </w:pPr>
            <w:r w:rsidRPr="007C4B4F">
              <w:rPr>
                <w:color w:val="000000" w:themeColor="text1"/>
                <w:sz w:val="24"/>
                <w:szCs w:val="24"/>
              </w:rPr>
              <w:t xml:space="preserve">  Упражнять в умении видеть в окружающих предметах формы знакомых геометрических фигур.</w:t>
            </w:r>
          </w:p>
          <w:p w:rsidR="00C928E4" w:rsidRPr="007C4B4F" w:rsidRDefault="00C928E4" w:rsidP="007C4B4F">
            <w:pPr>
              <w:rPr>
                <w:color w:val="000000" w:themeColor="text1"/>
                <w:sz w:val="24"/>
                <w:szCs w:val="24"/>
              </w:rPr>
            </w:pPr>
            <w:r w:rsidRPr="007C4B4F">
              <w:rPr>
                <w:color w:val="000000" w:themeColor="text1"/>
                <w:sz w:val="24"/>
                <w:szCs w:val="24"/>
              </w:rPr>
              <w:t xml:space="preserve">  Упражнять в умении двигаться в заданном направлении и обозначать его соответствующими словами: вперед, назад, налево, направо.</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мяч, молоточек. Ширма, елочка, изображения «следов», сундучок.</w:t>
            </w:r>
          </w:p>
          <w:p w:rsidR="00C928E4" w:rsidRPr="007C4B4F" w:rsidRDefault="00C928E4" w:rsidP="007C4B4F">
            <w:pPr>
              <w:rPr>
                <w:color w:val="000000" w:themeColor="text1"/>
                <w:sz w:val="24"/>
                <w:szCs w:val="24"/>
              </w:rPr>
            </w:pPr>
            <w:r w:rsidRPr="007C4B4F">
              <w:rPr>
                <w:color w:val="000000" w:themeColor="text1"/>
                <w:sz w:val="24"/>
                <w:szCs w:val="24"/>
              </w:rPr>
              <w:t>РМ: елочки разной высоты (по8), карточки с изображением геометрических фигур, карточки с изображением кругов (от</w:t>
            </w:r>
            <w:proofErr w:type="gramStart"/>
            <w:r w:rsidRPr="007C4B4F">
              <w:rPr>
                <w:color w:val="000000" w:themeColor="text1"/>
                <w:sz w:val="24"/>
                <w:szCs w:val="24"/>
              </w:rPr>
              <w:t>1</w:t>
            </w:r>
            <w:proofErr w:type="gramEnd"/>
            <w:r w:rsidRPr="007C4B4F">
              <w:rPr>
                <w:color w:val="000000" w:themeColor="text1"/>
                <w:sz w:val="24"/>
                <w:szCs w:val="24"/>
              </w:rPr>
              <w:t xml:space="preserve"> до 10).</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умении сохранить в беге правильную дистанцию друг от друга; разучить ходьбу по наклонной доске с сохранением устойчивого равновесия; повторить перебрасывание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кеглей, обручи по кол-ву детей, гимнастическая скамья.</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умении сохранить в беге правильную дистанцию друг от друга; разучить ходьбу по наклонной доске с сохранением устойчивого равновесия; повторить перебрасывание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набивных мячей, обручи по кол-ву детей, гимнастическая скамья.</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Разучить игровые упражнения с бегом и прыжками, упражнять в метании снежков на дальность.</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Снежки.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«Вылепи свою любимую игрушку»</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детей создавать в лепке образ любимой игрушки. Закреплять разнообразные приемы лепки ладошками и пальцами. Воспитывать стремление доводить начатое до конца. Формировать эстетическое отношение к своим работам, учить оценивать их.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Пересказ эскимосской сказки «Как лисичка бычка обидела»</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Помочь детям понять и запомнить содержание сказки «Как лисичка бычка обидела» (обработка В. </w:t>
            </w:r>
            <w:proofErr w:type="spellStart"/>
            <w:r w:rsidRPr="007C4B4F">
              <w:rPr>
                <w:color w:val="000000" w:themeColor="text1"/>
                <w:sz w:val="24"/>
                <w:szCs w:val="24"/>
              </w:rPr>
              <w:t>Глоцера</w:t>
            </w:r>
            <w:proofErr w:type="spellEnd"/>
            <w:r w:rsidRPr="007C4B4F">
              <w:rPr>
                <w:color w:val="000000" w:themeColor="text1"/>
                <w:sz w:val="24"/>
                <w:szCs w:val="24"/>
              </w:rPr>
              <w:t xml:space="preserve"> и Г. Снегирева), учить </w:t>
            </w:r>
            <w:r w:rsidRPr="007C4B4F">
              <w:rPr>
                <w:color w:val="000000" w:themeColor="text1"/>
                <w:sz w:val="24"/>
                <w:szCs w:val="24"/>
              </w:rPr>
              <w:lastRenderedPageBreak/>
              <w:t>пересказывать ее.</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«Л»</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spellEnd"/>
            <w:r w:rsidRPr="007C4B4F">
              <w:rPr>
                <w:b/>
                <w:color w:val="000000" w:themeColor="text1"/>
                <w:sz w:val="24"/>
                <w:szCs w:val="24"/>
              </w:rPr>
              <w:t>. сод.</w:t>
            </w:r>
            <w:r w:rsidRPr="007C4B4F">
              <w:rPr>
                <w:sz w:val="24"/>
                <w:szCs w:val="24"/>
              </w:rPr>
              <w:t xml:space="preserve"> Познакомить детей с согласным звуком «Л». Познакомить с условным обозначением звука «Л» - синий квадрат. Познакомить с печатным написанием буквы «Л».</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представление о том, что результат счета не зависит от величины предметов и расстояния между ними.</w:t>
            </w:r>
          </w:p>
          <w:p w:rsidR="00C928E4" w:rsidRPr="007C4B4F" w:rsidRDefault="00C928E4" w:rsidP="007C4B4F">
            <w:pPr>
              <w:rPr>
                <w:color w:val="000000" w:themeColor="text1"/>
                <w:sz w:val="24"/>
                <w:szCs w:val="24"/>
              </w:rPr>
            </w:pPr>
            <w:r w:rsidRPr="007C4B4F">
              <w:rPr>
                <w:color w:val="000000" w:themeColor="text1"/>
                <w:sz w:val="24"/>
                <w:szCs w:val="24"/>
              </w:rPr>
              <w:t xml:space="preserve">  Дать представление о четырехугольнике на основе квадрата и прямоугольника.</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умение определять пространственное направление относительно другого лица: слева, справа, впереди, сзади.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фланелеграф, набор квадратов и треугольников разного цвета и величины, большие и маленькие круги.</w:t>
            </w:r>
          </w:p>
          <w:p w:rsidR="00C928E4" w:rsidRPr="007C4B4F" w:rsidRDefault="00C928E4" w:rsidP="007C4B4F">
            <w:pPr>
              <w:rPr>
                <w:color w:val="000000" w:themeColor="text1"/>
                <w:sz w:val="24"/>
                <w:szCs w:val="24"/>
              </w:rPr>
            </w:pPr>
            <w:r w:rsidRPr="007C4B4F">
              <w:rPr>
                <w:color w:val="000000" w:themeColor="text1"/>
                <w:sz w:val="24"/>
                <w:szCs w:val="24"/>
              </w:rPr>
              <w:t>РМ: набор плоских геометрических фигур.</w:t>
            </w:r>
          </w:p>
        </w:tc>
      </w:tr>
      <w:tr w:rsidR="00C928E4" w:rsidRPr="007C4B4F" w:rsidTr="00F86A9F">
        <w:trPr>
          <w:trHeight w:val="1258"/>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«Метро»</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Упражнять детей в построении схем; развивать пространственное мышление, фантазию, воображение; формировать конструкторские навыки, элементарную учебную деятельность</w:t>
            </w:r>
          </w:p>
        </w:tc>
        <w:tc>
          <w:tcPr>
            <w:tcW w:w="2121" w:type="dxa"/>
          </w:tcPr>
          <w:p w:rsidR="00C928E4" w:rsidRPr="007C4B4F" w:rsidRDefault="00C928E4" w:rsidP="007C4B4F">
            <w:pPr>
              <w:rPr>
                <w:color w:val="FF0000"/>
                <w:sz w:val="24"/>
                <w:szCs w:val="24"/>
              </w:rPr>
            </w:pPr>
          </w:p>
          <w:p w:rsidR="00C928E4" w:rsidRPr="007C4B4F" w:rsidRDefault="00C928E4" w:rsidP="007C4B4F">
            <w:pPr>
              <w:rPr>
                <w:color w:val="FF0000"/>
                <w:sz w:val="24"/>
                <w:szCs w:val="24"/>
              </w:rPr>
            </w:pPr>
            <w:r w:rsidRPr="007C4B4F">
              <w:rPr>
                <w:sz w:val="24"/>
                <w:szCs w:val="24"/>
              </w:rPr>
              <w:t>Бумага, простые карандаши, строительный материал, конструктор</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ходьбе и беге по кругу, взявшись за руки. С поворотом в другую сторону; повторить прыжки попеременно на правой и левой ноге, продвигаясь вперед; упражнять в ползании и переброске мячей.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Флажки по кол-ву детей, 10 мячей, 10 кеглей.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в ходьбе и беге по кругу, взявшись за руки. С поворотом в другую сторону; повторить прыжки попеременно на правой и левой ноге, продвигаясь вперед; упражнять в ползании и переброске мячей.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Флажки по кол-ву детей, 10 мячей, 10 кеглей.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между снежными постройками; упражнять в прыжках на двух ногах до снеговика; в бросании снежков в цель.</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Снежки.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Тема </w:t>
            </w:r>
            <w:proofErr w:type="gramStart"/>
            <w:r w:rsidRPr="007C4B4F">
              <w:rPr>
                <w:b/>
                <w:color w:val="000000" w:themeColor="text1"/>
                <w:sz w:val="24"/>
                <w:szCs w:val="24"/>
              </w:rPr>
              <w:t>:С</w:t>
            </w:r>
            <w:proofErr w:type="gramEnd"/>
            <w:r w:rsidRPr="007C4B4F">
              <w:rPr>
                <w:b/>
                <w:color w:val="000000" w:themeColor="text1"/>
                <w:sz w:val="24"/>
                <w:szCs w:val="24"/>
              </w:rPr>
              <w:t>неговики в шапочках и шарфиках.</w:t>
            </w:r>
          </w:p>
          <w:p w:rsidR="00C928E4" w:rsidRPr="007C4B4F" w:rsidRDefault="00C928E4" w:rsidP="007C4B4F">
            <w:pPr>
              <w:rPr>
                <w:b/>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Учить создавать выразительный образ снеговика</w:t>
            </w:r>
            <w:proofErr w:type="gramStart"/>
            <w:r w:rsidRPr="007C4B4F">
              <w:rPr>
                <w:color w:val="000000" w:themeColor="text1"/>
                <w:sz w:val="24"/>
                <w:szCs w:val="24"/>
              </w:rPr>
              <w:t xml:space="preserve">,. </w:t>
            </w:r>
            <w:proofErr w:type="gramEnd"/>
            <w:r w:rsidRPr="007C4B4F">
              <w:rPr>
                <w:color w:val="000000" w:themeColor="text1"/>
                <w:sz w:val="24"/>
                <w:szCs w:val="24"/>
              </w:rPr>
              <w:t>Побуждать к декоративному оформлению созданного образа.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Квадраты и прямоугольники разного размера</w:t>
            </w:r>
            <w:proofErr w:type="gramStart"/>
            <w:r w:rsidRPr="007C4B4F">
              <w:rPr>
                <w:color w:val="000000" w:themeColor="text1"/>
                <w:sz w:val="24"/>
                <w:szCs w:val="24"/>
              </w:rPr>
              <w:t xml:space="preserve"> ,</w:t>
            </w:r>
            <w:proofErr w:type="gramEnd"/>
            <w:r w:rsidRPr="007C4B4F">
              <w:rPr>
                <w:color w:val="000000" w:themeColor="text1"/>
                <w:sz w:val="24"/>
                <w:szCs w:val="24"/>
              </w:rPr>
              <w:t xml:space="preserve"> вырезанные из мягкой бумаги белого, розового цвета, ножницы, клей, фломастеры.</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w:t>
            </w:r>
            <w:r w:rsidRPr="007C4B4F">
              <w:rPr>
                <w:sz w:val="24"/>
                <w:szCs w:val="24"/>
              </w:rPr>
              <w:t xml:space="preserve"> </w:t>
            </w:r>
            <w:r w:rsidRPr="007C4B4F">
              <w:rPr>
                <w:b/>
                <w:sz w:val="24"/>
                <w:szCs w:val="24"/>
              </w:rPr>
              <w:t>Звук и буква «Л»</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Закреплять умение соотносить схему слова с названием нарисованного предмета. Учить читать слоги.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Заучивание стихотворения С. Маршака </w:t>
            </w:r>
            <w:r w:rsidRPr="007C4B4F">
              <w:rPr>
                <w:b/>
                <w:color w:val="000000" w:themeColor="text1"/>
                <w:sz w:val="24"/>
                <w:szCs w:val="24"/>
              </w:rPr>
              <w:lastRenderedPageBreak/>
              <w:t>«Тает месяц молодой»</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Вспомнить с детьми произведения С. Маршака. Помочь запомнить и выразительно читать стихотворение «Тает месяц молодой».</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987"/>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0знакомление с природой</w:t>
            </w:r>
          </w:p>
        </w:tc>
        <w:tc>
          <w:tcPr>
            <w:tcW w:w="5386" w:type="dxa"/>
          </w:tcPr>
          <w:p w:rsidR="00C928E4" w:rsidRPr="007C4B4F" w:rsidRDefault="00C928E4" w:rsidP="007C4B4F">
            <w:pPr>
              <w:tabs>
                <w:tab w:val="left" w:pos="2694"/>
              </w:tabs>
              <w:rPr>
                <w:b/>
                <w:sz w:val="24"/>
                <w:szCs w:val="24"/>
              </w:rPr>
            </w:pPr>
            <w:r w:rsidRPr="007C4B4F">
              <w:rPr>
                <w:b/>
                <w:sz w:val="24"/>
                <w:szCs w:val="24"/>
              </w:rPr>
              <w:t>Тема: «Прогулка по лесу».</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Расширять представления о разнообразии растительного мира. рассказать о видовом разнообразии лесов: лиственный, хвойный, смешанный</w:t>
            </w:r>
            <w:proofErr w:type="gramStart"/>
            <w:r w:rsidRPr="007C4B4F">
              <w:rPr>
                <w:sz w:val="24"/>
                <w:szCs w:val="24"/>
              </w:rPr>
              <w:t xml:space="preserve"> Ф</w:t>
            </w:r>
            <w:proofErr w:type="gramEnd"/>
            <w:r w:rsidRPr="007C4B4F">
              <w:rPr>
                <w:sz w:val="24"/>
                <w:szCs w:val="24"/>
              </w:rPr>
              <w:t>ормировать умение называть отличительные особенности деревьев и кустарников. Формировать бережное отношение к природе. Систематизировать знания о пользе леса в жизни человека и животных.</w:t>
            </w:r>
          </w:p>
        </w:tc>
        <w:tc>
          <w:tcPr>
            <w:tcW w:w="2121" w:type="dxa"/>
          </w:tcPr>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представления о треугольниках и четырехугольниках, их свойствах и видах.</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навыки счета в пределах 10 с помощью различных анализаторов.</w:t>
            </w:r>
          </w:p>
          <w:p w:rsidR="00C928E4" w:rsidRPr="007C4B4F" w:rsidRDefault="00C928E4" w:rsidP="007C4B4F">
            <w:pPr>
              <w:rPr>
                <w:color w:val="000000" w:themeColor="text1"/>
                <w:sz w:val="24"/>
                <w:szCs w:val="24"/>
              </w:rPr>
            </w:pPr>
            <w:r w:rsidRPr="007C4B4F">
              <w:rPr>
                <w:color w:val="000000" w:themeColor="text1"/>
                <w:sz w:val="24"/>
                <w:szCs w:val="24"/>
              </w:rPr>
              <w:t xml:space="preserve">  Познакомить с названием дней недели.</w:t>
            </w:r>
          </w:p>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бубен, ширма, мешочек. Картинки с изображением частей суток.</w:t>
            </w:r>
          </w:p>
          <w:p w:rsidR="00C928E4" w:rsidRPr="007C4B4F" w:rsidRDefault="00C928E4" w:rsidP="007C4B4F">
            <w:pPr>
              <w:rPr>
                <w:color w:val="000000" w:themeColor="text1"/>
                <w:sz w:val="24"/>
                <w:szCs w:val="24"/>
              </w:rPr>
            </w:pPr>
            <w:r w:rsidRPr="007C4B4F">
              <w:rPr>
                <w:color w:val="000000" w:themeColor="text1"/>
                <w:sz w:val="24"/>
                <w:szCs w:val="24"/>
              </w:rPr>
              <w:t>РМ: наборы квадратов и треугольников.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врассыпную; закреплять умение ловить мяч, развивать ловкость и глазомер; повторить ползание по гимнастической скамейке; упражнять в сохранении устойчивого равновесия.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врассыпную; закреплять умение ловить мяч, развивать ловкость и глазомер; повторить ползание по гимнастической скамейке; упражнять в сохранении устойчивого равновесия.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Развивать ритмичность ходьбы скользящим шагом; упражнять в прыжках на двух ногах; повторить игровые упражнения с бегом и бросанием снежков в горизонтальную цель.</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Снежки, 2 обруча.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«Котенок»</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детей создавать в лепке образ животного. Закреплять умение лепить фигурку животного по частям, используя разные приемы: раскатывание глины между ладонями, оттягивание мелких деталей, соединение частей путем прижимания и сглаживания мест соединения. Учить передавать в лепке позу котенка.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 игрушечный котенок.</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Беседа по сказке П. Бажова «Серебряное копытце». Слушание стихотворения К. </w:t>
            </w:r>
            <w:proofErr w:type="spellStart"/>
            <w:r w:rsidRPr="007C4B4F">
              <w:rPr>
                <w:b/>
                <w:color w:val="000000" w:themeColor="text1"/>
                <w:sz w:val="24"/>
                <w:szCs w:val="24"/>
              </w:rPr>
              <w:t>Фофанова</w:t>
            </w:r>
            <w:proofErr w:type="spellEnd"/>
            <w:r w:rsidRPr="007C4B4F">
              <w:rPr>
                <w:b/>
                <w:color w:val="000000" w:themeColor="text1"/>
                <w:sz w:val="24"/>
                <w:szCs w:val="24"/>
              </w:rPr>
              <w:t xml:space="preserve"> «Нарядили елку…»</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Развивать творческое воображение детей, помогать логично и содержательно строить высказывания.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«М»</w:t>
            </w:r>
          </w:p>
          <w:p w:rsidR="00C928E4" w:rsidRPr="007C4B4F" w:rsidRDefault="00C928E4" w:rsidP="00F86A9F">
            <w:pPr>
              <w:tabs>
                <w:tab w:val="left" w:pos="2694"/>
              </w:tabs>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детей с согласным звуком «М». Познакомить с условным обозначением звука «М» - синий квадрат. Познакомить с печатным написанием буквы «М».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 xml:space="preserve">Формировать умение </w:t>
            </w:r>
            <w:r w:rsidRPr="007C4B4F">
              <w:rPr>
                <w:color w:val="000000" w:themeColor="text1"/>
                <w:sz w:val="24"/>
                <w:szCs w:val="24"/>
              </w:rPr>
              <w:t xml:space="preserve">сравнивать рядом стоящие числа в пределах 10 и понимать отношения между ними, правильно отвечать на вопросы «Сколько? Какое число больше? Какое число меньше? </w:t>
            </w:r>
            <w:proofErr w:type="gramStart"/>
            <w:r w:rsidRPr="007C4B4F">
              <w:rPr>
                <w:color w:val="000000" w:themeColor="text1"/>
                <w:sz w:val="24"/>
                <w:szCs w:val="24"/>
              </w:rPr>
              <w:t>На сколько</w:t>
            </w:r>
            <w:proofErr w:type="gramEnd"/>
            <w:r w:rsidRPr="007C4B4F">
              <w:rPr>
                <w:color w:val="000000" w:themeColor="text1"/>
                <w:sz w:val="24"/>
                <w:szCs w:val="24"/>
              </w:rPr>
              <w:t xml:space="preserve"> больше?»</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w:t>
            </w:r>
            <w:r w:rsidRPr="007C4B4F">
              <w:rPr>
                <w:sz w:val="24"/>
                <w:szCs w:val="24"/>
                <w:lang w:bidi="ru-RU"/>
              </w:rPr>
              <w:t xml:space="preserve">Формировать умение </w:t>
            </w:r>
            <w:r w:rsidRPr="007C4B4F">
              <w:rPr>
                <w:color w:val="000000" w:themeColor="text1"/>
                <w:sz w:val="24"/>
                <w:szCs w:val="24"/>
              </w:rPr>
              <w:t xml:space="preserve">определять направление движения, используя знаки-указатели направления </w:t>
            </w:r>
            <w:proofErr w:type="spellStart"/>
            <w:r w:rsidRPr="007C4B4F">
              <w:rPr>
                <w:color w:val="000000" w:themeColor="text1"/>
                <w:sz w:val="24"/>
                <w:szCs w:val="24"/>
              </w:rPr>
              <w:t>движения</w:t>
            </w:r>
            <w:proofErr w:type="gramStart"/>
            <w:r w:rsidRPr="007C4B4F">
              <w:rPr>
                <w:color w:val="000000" w:themeColor="text1"/>
                <w:sz w:val="24"/>
                <w:szCs w:val="24"/>
              </w:rPr>
              <w:t>.З</w:t>
            </w:r>
            <w:proofErr w:type="gramEnd"/>
            <w:r w:rsidRPr="007C4B4F">
              <w:rPr>
                <w:color w:val="000000" w:themeColor="text1"/>
                <w:sz w:val="24"/>
                <w:szCs w:val="24"/>
              </w:rPr>
              <w:t>акреплять</w:t>
            </w:r>
            <w:proofErr w:type="spellEnd"/>
            <w:r w:rsidRPr="007C4B4F">
              <w:rPr>
                <w:color w:val="000000" w:themeColor="text1"/>
                <w:sz w:val="24"/>
                <w:szCs w:val="24"/>
              </w:rPr>
              <w:t xml:space="preserve"> умение последовательно называть дни недели.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наборное полотно, 15 квадратов одного цвета 4 другого, план пути движения с указателем.</w:t>
            </w:r>
          </w:p>
          <w:p w:rsidR="00C928E4" w:rsidRPr="007C4B4F" w:rsidRDefault="00C928E4" w:rsidP="007C4B4F">
            <w:pPr>
              <w:rPr>
                <w:color w:val="000000" w:themeColor="text1"/>
                <w:sz w:val="24"/>
                <w:szCs w:val="24"/>
              </w:rPr>
            </w:pPr>
            <w:r w:rsidRPr="007C4B4F">
              <w:rPr>
                <w:color w:val="000000" w:themeColor="text1"/>
                <w:sz w:val="24"/>
                <w:szCs w:val="24"/>
              </w:rPr>
              <w:t>РМ: 5п карточки, прямоугольники одного цвета (по15).</w:t>
            </w:r>
          </w:p>
        </w:tc>
      </w:tr>
      <w:tr w:rsidR="00C928E4" w:rsidRPr="007C4B4F" w:rsidTr="00F86A9F">
        <w:trPr>
          <w:trHeight w:val="987"/>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«Суда»</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Расширять обобщённые представления детей о разных видах судов, зависимости их строения от назначения; упражнять в построении схематических изображений судов и конструировании по ним, в построении элементарных чертежей судов в трех проекциях, в умении рассуждать и устанавливать причинно-следственные связи и логические отношения,</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Геометрические фигуры, простые карандаши, строительный материал, конструктор.</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по кругу, взявшись за руки, в беге врассыпную; в лазанье по гимнастической стенке;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10 мячей, 5 кубиков.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по кругу, взявшись за руки, в беге врассыпную; в лазанье по гимнастической стенке;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Гимнастическая скамейка, 10 мячей, 5 кеглей, 5 мешочков.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разучить игровые упражнения с клюшкой и шайбой; развивать координацию движений и устойчивое равновесие при скольжении по ледяной дорожке.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Инвентарь для игры в хоккей.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Звёздочки танцуют.</w:t>
            </w:r>
          </w:p>
          <w:p w:rsidR="00C928E4" w:rsidRPr="007C4B4F" w:rsidRDefault="00C928E4" w:rsidP="007C4B4F">
            <w:pPr>
              <w:rPr>
                <w:b/>
                <w:color w:val="000000" w:themeColor="text1"/>
                <w:sz w:val="24"/>
                <w:szCs w:val="24"/>
              </w:rPr>
            </w:pPr>
            <w:r w:rsidRPr="007C4B4F">
              <w:rPr>
                <w:b/>
                <w:color w:val="000000" w:themeColor="text1"/>
                <w:sz w:val="24"/>
                <w:szCs w:val="24"/>
              </w:rPr>
              <w:t xml:space="preserve">Задачи. </w:t>
            </w:r>
            <w:proofErr w:type="gramStart"/>
            <w:r w:rsidRPr="007C4B4F">
              <w:rPr>
                <w:color w:val="000000" w:themeColor="text1"/>
                <w:sz w:val="24"/>
                <w:szCs w:val="24"/>
              </w:rPr>
              <w:t>Учить детей вырезать</w:t>
            </w:r>
            <w:proofErr w:type="gramEnd"/>
            <w:r w:rsidRPr="007C4B4F">
              <w:rPr>
                <w:b/>
                <w:color w:val="000000" w:themeColor="text1"/>
                <w:sz w:val="24"/>
                <w:szCs w:val="24"/>
              </w:rPr>
              <w:t xml:space="preserve"> </w:t>
            </w:r>
            <w:r w:rsidRPr="007C4B4F">
              <w:rPr>
                <w:color w:val="000000" w:themeColor="text1"/>
                <w:sz w:val="24"/>
                <w:szCs w:val="24"/>
              </w:rPr>
              <w:t>звёздочки из красивых фантиков и фольги; вызвать у детей желание создать коллективную композицию из вырезанных звёздочек.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Красивые фантики, ножницы.</w:t>
            </w:r>
          </w:p>
        </w:tc>
      </w:tr>
      <w:tr w:rsidR="00C928E4" w:rsidRPr="007C4B4F" w:rsidTr="00F86A9F">
        <w:trPr>
          <w:trHeight w:val="427"/>
        </w:trPr>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Январь 1-неделя</w:t>
            </w:r>
          </w:p>
          <w:p w:rsidR="00C928E4" w:rsidRPr="007C4B4F" w:rsidRDefault="00C928E4" w:rsidP="007C4B4F">
            <w:pPr>
              <w:rPr>
                <w:b/>
                <w:color w:val="000000" w:themeColor="text1"/>
                <w:sz w:val="24"/>
                <w:szCs w:val="24"/>
              </w:rPr>
            </w:pP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«М»</w:t>
            </w:r>
          </w:p>
          <w:p w:rsidR="00C928E4" w:rsidRPr="007C4B4F" w:rsidRDefault="00C928E4" w:rsidP="007C4B4F">
            <w:pPr>
              <w:tabs>
                <w:tab w:val="left" w:pos="2694"/>
              </w:tabs>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Закреплять умение соотносить схему слова с названием нарисованного предмета. Учить читать слоги. Учить проводить звуковой анализ слов (дифференцировать гласные и согласные). Учить выделять в слове ударный слог, ударный гласный звук.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рассказа С. Георгиева «Я спас Деда Мороза»</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Познакомить детей с новым художественным произведением, помочь понять, почему это рассказ, а не сказка.</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1270"/>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«В мире металла».</w:t>
            </w:r>
          </w:p>
          <w:p w:rsidR="00C928E4" w:rsidRPr="007C4B4F" w:rsidRDefault="00C928E4" w:rsidP="007C4B4F">
            <w:pPr>
              <w:tabs>
                <w:tab w:val="left" w:pos="2694"/>
              </w:tabs>
              <w:rPr>
                <w:color w:val="FF0000"/>
                <w:sz w:val="24"/>
                <w:szCs w:val="24"/>
              </w:rPr>
            </w:pPr>
            <w:r w:rsidRPr="007C4B4F">
              <w:rPr>
                <w:b/>
                <w:sz w:val="24"/>
                <w:szCs w:val="24"/>
              </w:rPr>
              <w:t xml:space="preserve">Задачи: </w:t>
            </w:r>
            <w:r w:rsidRPr="007C4B4F">
              <w:rPr>
                <w:sz w:val="24"/>
                <w:szCs w:val="24"/>
              </w:rPr>
              <w:t>знакомить детей со свойствами и качествами металла. Формировать умение находить металлические предметы в ближайшем окружении.</w:t>
            </w:r>
          </w:p>
        </w:tc>
        <w:tc>
          <w:tcPr>
            <w:tcW w:w="2121" w:type="dxa"/>
          </w:tcPr>
          <w:p w:rsidR="00C928E4" w:rsidRPr="007C4B4F" w:rsidRDefault="00C928E4" w:rsidP="007C4B4F">
            <w:pPr>
              <w:rPr>
                <w:sz w:val="24"/>
                <w:szCs w:val="24"/>
              </w:rPr>
            </w:pPr>
            <w:r w:rsidRPr="007C4B4F">
              <w:rPr>
                <w:sz w:val="24"/>
                <w:szCs w:val="24"/>
              </w:rPr>
              <w:t>Картинки с изображением металлических предметов и т.д.</w:t>
            </w: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w:t>
            </w:r>
            <w:r w:rsidRPr="007C4B4F">
              <w:rPr>
                <w:sz w:val="24"/>
                <w:szCs w:val="24"/>
                <w:lang w:bidi="ru-RU"/>
              </w:rPr>
              <w:t>формировать умение</w:t>
            </w:r>
            <w:r w:rsidRPr="007C4B4F">
              <w:rPr>
                <w:color w:val="000000" w:themeColor="text1"/>
                <w:sz w:val="24"/>
                <w:szCs w:val="24"/>
              </w:rPr>
              <w:t xml:space="preserve"> сравнивать рядом стоящие числа в пределах 10 и понимать отношения между ними, правильно отвечать на вопросы «Сколько? Какое число больше? Какое число меньше? </w:t>
            </w:r>
            <w:proofErr w:type="gramStart"/>
            <w:r w:rsidRPr="007C4B4F">
              <w:rPr>
                <w:color w:val="000000" w:themeColor="text1"/>
                <w:sz w:val="24"/>
                <w:szCs w:val="24"/>
              </w:rPr>
              <w:t>На сколько</w:t>
            </w:r>
            <w:proofErr w:type="gramEnd"/>
            <w:r w:rsidRPr="007C4B4F">
              <w:rPr>
                <w:color w:val="000000" w:themeColor="text1"/>
                <w:sz w:val="24"/>
                <w:szCs w:val="24"/>
              </w:rPr>
              <w:t xml:space="preserve"> больше?».</w:t>
            </w:r>
          </w:p>
          <w:p w:rsidR="00C928E4" w:rsidRPr="007C4B4F" w:rsidRDefault="00C928E4" w:rsidP="007C4B4F">
            <w:pPr>
              <w:rPr>
                <w:color w:val="000000" w:themeColor="text1"/>
                <w:sz w:val="24"/>
                <w:szCs w:val="24"/>
              </w:rPr>
            </w:pPr>
            <w:r w:rsidRPr="007C4B4F">
              <w:rPr>
                <w:color w:val="000000" w:themeColor="text1"/>
                <w:sz w:val="24"/>
                <w:szCs w:val="24"/>
              </w:rPr>
              <w:t xml:space="preserve">  Развивать глазомер, умение находить предметы одинаковой </w:t>
            </w:r>
            <w:proofErr w:type="spellStart"/>
            <w:r w:rsidRPr="007C4B4F">
              <w:rPr>
                <w:color w:val="000000" w:themeColor="text1"/>
                <w:sz w:val="24"/>
                <w:szCs w:val="24"/>
              </w:rPr>
              <w:t>длины</w:t>
            </w:r>
            <w:proofErr w:type="gramStart"/>
            <w:r w:rsidRPr="007C4B4F">
              <w:rPr>
                <w:color w:val="000000" w:themeColor="text1"/>
                <w:sz w:val="24"/>
                <w:szCs w:val="24"/>
              </w:rPr>
              <w:t>.р</w:t>
            </w:r>
            <w:proofErr w:type="gramEnd"/>
            <w:r w:rsidRPr="007C4B4F">
              <w:rPr>
                <w:color w:val="000000" w:themeColor="text1"/>
                <w:sz w:val="24"/>
                <w:szCs w:val="24"/>
              </w:rPr>
              <w:t>авные</w:t>
            </w:r>
            <w:proofErr w:type="spellEnd"/>
            <w:r w:rsidRPr="007C4B4F">
              <w:rPr>
                <w:color w:val="000000" w:themeColor="text1"/>
                <w:sz w:val="24"/>
                <w:szCs w:val="24"/>
              </w:rPr>
              <w:t xml:space="preserve"> образцу.</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видеть и устанавливать ряд закономерностей.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наборное полотно, 22 круга белого цвета, 2 корзины, набор плоских фигур, силуэты 3 пар лыж разной длины.</w:t>
            </w:r>
          </w:p>
          <w:p w:rsidR="00C928E4" w:rsidRPr="007C4B4F" w:rsidRDefault="00C928E4" w:rsidP="007C4B4F">
            <w:pPr>
              <w:rPr>
                <w:color w:val="000000" w:themeColor="text1"/>
                <w:sz w:val="24"/>
                <w:szCs w:val="24"/>
              </w:rPr>
            </w:pPr>
            <w:r w:rsidRPr="007C4B4F">
              <w:rPr>
                <w:color w:val="000000" w:themeColor="text1"/>
                <w:sz w:val="24"/>
                <w:szCs w:val="24"/>
              </w:rPr>
              <w:t>РМ: 2п карточки, счетные палочки, силуэты лыж.</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между предметами, не задевая их; продолжать формировать устойчивое равновесие при ходьбе и беге по наклонной доске; упражнять в прыжках с ноги на ногу, в забрасывании мяча в кольцо.</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Кубики по кол-ву детей, доска,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между предметами, не задевая их; продолжать формировать устойчивое равновесие при ходьбе и беге по наклонной доске; упражнять в прыжках с ноги на ногу, в забрасывании мяча в кольцо.</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Кубики по кол-ву детей, доска, 10 мячей, 4 набивных мяча.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w:t>
            </w:r>
            <w:proofErr w:type="gramStart"/>
            <w:r w:rsidRPr="007C4B4F">
              <w:rPr>
                <w:color w:val="000000" w:themeColor="text1"/>
                <w:sz w:val="24"/>
                <w:szCs w:val="24"/>
              </w:rPr>
              <w:t>учить детей передвигаться</w:t>
            </w:r>
            <w:proofErr w:type="gramEnd"/>
            <w:r w:rsidRPr="007C4B4F">
              <w:rPr>
                <w:color w:val="000000" w:themeColor="text1"/>
                <w:sz w:val="24"/>
                <w:szCs w:val="24"/>
              </w:rPr>
              <w:t xml:space="preserve"> по учебной лыжне; повторить игровые упражнения.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кеглей, снежки.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«Девочка в длинной шубке»</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sz w:val="24"/>
                <w:szCs w:val="24"/>
                <w:lang w:bidi="ru-RU"/>
              </w:rPr>
              <w:t xml:space="preserve"> </w:t>
            </w:r>
            <w:proofErr w:type="gramStart"/>
            <w:r w:rsidRPr="007C4B4F">
              <w:rPr>
                <w:sz w:val="24"/>
                <w:szCs w:val="24"/>
                <w:lang w:bidi="ru-RU"/>
              </w:rPr>
              <w:t xml:space="preserve">Формировать </w:t>
            </w:r>
            <w:proofErr w:type="spellStart"/>
            <w:r w:rsidRPr="007C4B4F">
              <w:rPr>
                <w:sz w:val="24"/>
                <w:szCs w:val="24"/>
                <w:lang w:bidi="ru-RU"/>
              </w:rPr>
              <w:t>умение</w:t>
            </w:r>
            <w:r w:rsidRPr="007C4B4F">
              <w:rPr>
                <w:color w:val="000000" w:themeColor="text1"/>
                <w:sz w:val="24"/>
                <w:szCs w:val="24"/>
              </w:rPr>
              <w:t>детей</w:t>
            </w:r>
            <w:proofErr w:type="spellEnd"/>
            <w:r w:rsidRPr="007C4B4F">
              <w:rPr>
                <w:color w:val="000000" w:themeColor="text1"/>
                <w:sz w:val="24"/>
                <w:szCs w:val="24"/>
              </w:rPr>
              <w:t xml:space="preserve"> лепить</w:t>
            </w:r>
            <w:proofErr w:type="gramEnd"/>
            <w:r w:rsidRPr="007C4B4F">
              <w:rPr>
                <w:color w:val="000000" w:themeColor="text1"/>
                <w:sz w:val="24"/>
                <w:szCs w:val="24"/>
              </w:rPr>
              <w:t xml:space="preserve"> фигуру человека, правильно передавая форму одежды, частей тела; соблюдая пропорции. Закреплять умение использовать усвоенные ранее приемы соединения частей, сглаживания ме</w:t>
            </w:r>
            <w:proofErr w:type="gramStart"/>
            <w:r w:rsidRPr="007C4B4F">
              <w:rPr>
                <w:color w:val="000000" w:themeColor="text1"/>
                <w:sz w:val="24"/>
                <w:szCs w:val="24"/>
              </w:rPr>
              <w:t>ст скр</w:t>
            </w:r>
            <w:proofErr w:type="gramEnd"/>
            <w:r w:rsidRPr="007C4B4F">
              <w:rPr>
                <w:color w:val="000000" w:themeColor="text1"/>
                <w:sz w:val="24"/>
                <w:szCs w:val="24"/>
              </w:rPr>
              <w:t>епления. Продолжать развивать умение оценивать созданные изображения.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Обучение рассказыванию по картине «Зимние развлечения»</w:t>
            </w:r>
          </w:p>
          <w:p w:rsidR="00C928E4" w:rsidRPr="007C4B4F" w:rsidRDefault="00C928E4" w:rsidP="007C4B4F">
            <w:pPr>
              <w:rPr>
                <w:b/>
                <w:color w:val="000000" w:themeColor="text1"/>
                <w:sz w:val="24"/>
                <w:szCs w:val="24"/>
              </w:rPr>
            </w:pPr>
            <w:r w:rsidRPr="007C4B4F">
              <w:rPr>
                <w:b/>
                <w:color w:val="000000" w:themeColor="text1"/>
                <w:sz w:val="24"/>
                <w:szCs w:val="24"/>
              </w:rPr>
              <w:t>Задачи</w:t>
            </w:r>
            <w:proofErr w:type="gramStart"/>
            <w:r w:rsidRPr="007C4B4F">
              <w:rPr>
                <w:sz w:val="24"/>
                <w:szCs w:val="24"/>
                <w:lang w:bidi="ru-RU"/>
              </w:rPr>
              <w:t xml:space="preserve"> Ф</w:t>
            </w:r>
            <w:proofErr w:type="gramEnd"/>
            <w:r w:rsidRPr="007C4B4F">
              <w:rPr>
                <w:sz w:val="24"/>
                <w:szCs w:val="24"/>
                <w:lang w:bidi="ru-RU"/>
              </w:rPr>
              <w:t xml:space="preserve">ормировать умение </w:t>
            </w:r>
            <w:r w:rsidRPr="007C4B4F">
              <w:rPr>
                <w:color w:val="000000" w:themeColor="text1"/>
                <w:sz w:val="24"/>
                <w:szCs w:val="24"/>
              </w:rPr>
              <w:t xml:space="preserve">детей целенаправленному рассматриванию картины (целевое восприятие, последовательное рассматривание отдельных самостоятельных эпизодов, оценка изображенного); воспитывать умение составлять логичный, эмоциональный и </w:t>
            </w:r>
            <w:r w:rsidRPr="007C4B4F">
              <w:rPr>
                <w:color w:val="000000" w:themeColor="text1"/>
                <w:sz w:val="24"/>
                <w:szCs w:val="24"/>
              </w:rPr>
              <w:lastRenderedPageBreak/>
              <w:t>содержательный рассказ.</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Сюжетные картинки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«Н»</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детей с согласным звуком «Н». Познакомить с условным обозначением звука «Н» - синий квадрат. Познакомить с печатным написанием буквы «Н».</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Продолжать учить понимать отношения между рядом стоящими числами 9 и 10.</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развивать глазомер и умение находить предметы одинаковой ширины, равной образцу.</w:t>
            </w:r>
          </w:p>
          <w:p w:rsidR="00C928E4" w:rsidRPr="007C4B4F" w:rsidRDefault="00C928E4" w:rsidP="007C4B4F">
            <w:pPr>
              <w:rPr>
                <w:color w:val="000000" w:themeColor="text1"/>
                <w:sz w:val="24"/>
                <w:szCs w:val="24"/>
              </w:rPr>
            </w:pPr>
            <w:proofErr w:type="gramStart"/>
            <w:r w:rsidRPr="007C4B4F">
              <w:rPr>
                <w:color w:val="000000" w:themeColor="text1"/>
                <w:sz w:val="24"/>
                <w:szCs w:val="24"/>
              </w:rPr>
              <w:t>Закреплять пространственные представления и умение  использовать слова: слева, справа, внизу, впереди, сзади, между, рядом.</w:t>
            </w:r>
            <w:proofErr w:type="gramEnd"/>
          </w:p>
          <w:p w:rsidR="00C928E4" w:rsidRPr="007C4B4F" w:rsidRDefault="00C928E4" w:rsidP="007C4B4F">
            <w:pPr>
              <w:rPr>
                <w:color w:val="000000" w:themeColor="text1"/>
                <w:sz w:val="24"/>
                <w:szCs w:val="24"/>
              </w:rPr>
            </w:pPr>
            <w:r w:rsidRPr="007C4B4F">
              <w:rPr>
                <w:color w:val="000000" w:themeColor="text1"/>
                <w:sz w:val="24"/>
                <w:szCs w:val="24"/>
              </w:rPr>
              <w:t xml:space="preserve">  Упражнять в последовательном названии дней недели.</w:t>
            </w:r>
          </w:p>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фланелеграф, макет комнаты, плоскостные изображения мебели. Полоски одинаковой длины и цвета, но разной ширины.</w:t>
            </w:r>
          </w:p>
          <w:p w:rsidR="00C928E4" w:rsidRPr="007C4B4F" w:rsidRDefault="00C928E4" w:rsidP="007C4B4F">
            <w:pPr>
              <w:rPr>
                <w:color w:val="000000" w:themeColor="text1"/>
                <w:sz w:val="24"/>
                <w:szCs w:val="24"/>
              </w:rPr>
            </w:pPr>
            <w:r w:rsidRPr="007C4B4F">
              <w:rPr>
                <w:color w:val="000000" w:themeColor="text1"/>
                <w:sz w:val="24"/>
                <w:szCs w:val="24"/>
              </w:rPr>
              <w:t>РМ: 2п карточки, полоски одинаковой длины и цвета, но разной ширины.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«Архитектура и дизайн»</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Развивать творческие и конструкторские способности детей, фантазию, изобретательность; упражнять в моделировании и конструировании, в построении схем; учить </w:t>
            </w:r>
            <w:proofErr w:type="gramStart"/>
            <w:r w:rsidRPr="007C4B4F">
              <w:rPr>
                <w:color w:val="000000" w:themeColor="text1"/>
                <w:sz w:val="24"/>
                <w:szCs w:val="24"/>
              </w:rPr>
              <w:t>самостоятельно</w:t>
            </w:r>
            <w:proofErr w:type="gramEnd"/>
            <w:r w:rsidRPr="007C4B4F">
              <w:rPr>
                <w:color w:val="000000" w:themeColor="text1"/>
                <w:sz w:val="24"/>
                <w:szCs w:val="24"/>
              </w:rPr>
              <w:t xml:space="preserve"> находить способы выполнения заданий и выполнять их; развивать образное пространственное мышление.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Бумага. Карандаши, строительный материал, конструкторы.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по кругу; разучить прыжок в длину с места; упражнять в ползании на четвереньках и прокатывании мяча головой.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Шнуры по кол-ву детей, 2 дуги,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по кругу; разучить прыжок в длину с места; упражнять в ползании на четвереньках и прокатывании мяча головой.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Шнуры по кол-ву детей, 2 дуги,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навык скользящего шага в ходьбе на лыжах; повторить игровые упражнения с бегом и метанием.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Кегли.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Заснеженный дом.</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proofErr w:type="gramStart"/>
            <w:r w:rsidRPr="007C4B4F">
              <w:rPr>
                <w:color w:val="000000" w:themeColor="text1"/>
                <w:sz w:val="24"/>
                <w:szCs w:val="24"/>
              </w:rPr>
              <w:t>Учить детей создавать</w:t>
            </w:r>
            <w:proofErr w:type="gramEnd"/>
            <w:r w:rsidRPr="007C4B4F">
              <w:rPr>
                <w:color w:val="000000" w:themeColor="text1"/>
                <w:sz w:val="24"/>
                <w:szCs w:val="24"/>
              </w:rPr>
              <w:t xml:space="preserve"> выразительный образ заснеженного дома. Развивать чувство формы и композиции.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Цветная и белая бумага, ножницы, клей, кисточки, </w:t>
            </w:r>
            <w:proofErr w:type="spellStart"/>
            <w:r w:rsidRPr="007C4B4F">
              <w:rPr>
                <w:color w:val="000000" w:themeColor="text1"/>
                <w:sz w:val="24"/>
                <w:szCs w:val="24"/>
              </w:rPr>
              <w:t>цв</w:t>
            </w:r>
            <w:proofErr w:type="spellEnd"/>
            <w:r w:rsidRPr="007C4B4F">
              <w:rPr>
                <w:color w:val="000000" w:themeColor="text1"/>
                <w:sz w:val="24"/>
                <w:szCs w:val="24"/>
              </w:rPr>
              <w:t>. Карандаши.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«Н»</w:t>
            </w:r>
          </w:p>
          <w:p w:rsidR="00C928E4" w:rsidRPr="007C4B4F" w:rsidRDefault="00C928E4" w:rsidP="00F86A9F">
            <w:pPr>
              <w:tabs>
                <w:tab w:val="left" w:pos="2694"/>
              </w:tabs>
              <w:rPr>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Закреплять умение соотносить схему слова с названием нарисованного предмета. Учить читать слоги. Учить проводить звуковой анализ слов (дифференцировать гласные и согласные). Учить выделять в слове ударный слог, ударный гласный звук.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Пересказ сказки Э. </w:t>
            </w:r>
            <w:proofErr w:type="spellStart"/>
            <w:r w:rsidRPr="007C4B4F">
              <w:rPr>
                <w:b/>
                <w:color w:val="000000" w:themeColor="text1"/>
                <w:sz w:val="24"/>
                <w:szCs w:val="24"/>
              </w:rPr>
              <w:t>Шима</w:t>
            </w:r>
            <w:proofErr w:type="gramStart"/>
            <w:r w:rsidRPr="007C4B4F">
              <w:rPr>
                <w:b/>
                <w:color w:val="000000" w:themeColor="text1"/>
                <w:sz w:val="24"/>
                <w:szCs w:val="24"/>
              </w:rPr>
              <w:t>«С</w:t>
            </w:r>
            <w:proofErr w:type="gramEnd"/>
            <w:r w:rsidRPr="007C4B4F">
              <w:rPr>
                <w:b/>
                <w:color w:val="000000" w:themeColor="text1"/>
                <w:sz w:val="24"/>
                <w:szCs w:val="24"/>
              </w:rPr>
              <w:t>оловей</w:t>
            </w:r>
            <w:proofErr w:type="spellEnd"/>
            <w:r w:rsidRPr="007C4B4F">
              <w:rPr>
                <w:b/>
                <w:color w:val="000000" w:themeColor="text1"/>
                <w:sz w:val="24"/>
                <w:szCs w:val="24"/>
              </w:rPr>
              <w:t xml:space="preserve"> и </w:t>
            </w:r>
            <w:r w:rsidRPr="007C4B4F">
              <w:rPr>
                <w:b/>
                <w:color w:val="000000" w:themeColor="text1"/>
                <w:sz w:val="24"/>
                <w:szCs w:val="24"/>
              </w:rPr>
              <w:lastRenderedPageBreak/>
              <w:t>Вороненок»</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детей пересказывать текст (целиком и по ролям).</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1824"/>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0знакомление с природой</w:t>
            </w:r>
          </w:p>
        </w:tc>
        <w:tc>
          <w:tcPr>
            <w:tcW w:w="5386" w:type="dxa"/>
          </w:tcPr>
          <w:p w:rsidR="00C928E4" w:rsidRPr="007C4B4F" w:rsidRDefault="00C928E4" w:rsidP="007C4B4F">
            <w:pPr>
              <w:tabs>
                <w:tab w:val="left" w:pos="2694"/>
              </w:tabs>
              <w:rPr>
                <w:b/>
                <w:sz w:val="24"/>
                <w:szCs w:val="24"/>
              </w:rPr>
            </w:pPr>
            <w:r w:rsidRPr="007C4B4F">
              <w:rPr>
                <w:b/>
                <w:sz w:val="24"/>
                <w:szCs w:val="24"/>
              </w:rPr>
              <w:t>Тема: «Покормим птиц»</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 xml:space="preserve">Расширять представления детей о зимующих птицах, обитающих в наших краях. </w:t>
            </w:r>
            <w:r w:rsidRPr="007C4B4F">
              <w:rPr>
                <w:sz w:val="24"/>
                <w:szCs w:val="24"/>
                <w:lang w:bidi="ru-RU"/>
              </w:rPr>
              <w:t>Формировать умение</w:t>
            </w:r>
            <w:r w:rsidRPr="007C4B4F">
              <w:rPr>
                <w:sz w:val="24"/>
                <w:szCs w:val="24"/>
              </w:rPr>
              <w:t xml:space="preserve"> узнавать и называть птиц по внешнему виду. Формировать желание наблюдать за птицами, не мешая им; заботиться о птицах в зимний период. Закреплять знания о повадках птиц. Формировать эмоциональную отзывчивость.</w:t>
            </w:r>
          </w:p>
        </w:tc>
        <w:tc>
          <w:tcPr>
            <w:tcW w:w="2121" w:type="dxa"/>
          </w:tcPr>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rPr>
          <w:trHeight w:val="1970"/>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Продолжать формировать представления о равенстве групп предметов, учить составлять группы предметов по заданному числу, видеть общее количество предметов и называть его одним числом.</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развивать глазомер и умение находить  предметы одинаковой высоты, равные образцу.</w:t>
            </w:r>
          </w:p>
          <w:p w:rsidR="00C928E4" w:rsidRPr="007C4B4F" w:rsidRDefault="00C928E4" w:rsidP="007C4B4F">
            <w:pPr>
              <w:rPr>
                <w:color w:val="000000" w:themeColor="text1"/>
                <w:sz w:val="24"/>
                <w:szCs w:val="24"/>
              </w:rPr>
            </w:pPr>
            <w:r w:rsidRPr="007C4B4F">
              <w:rPr>
                <w:sz w:val="24"/>
                <w:szCs w:val="24"/>
                <w:lang w:bidi="ru-RU"/>
              </w:rPr>
              <w:t xml:space="preserve">Формировать </w:t>
            </w:r>
            <w:proofErr w:type="spellStart"/>
            <w:r w:rsidRPr="007C4B4F">
              <w:rPr>
                <w:sz w:val="24"/>
                <w:szCs w:val="24"/>
                <w:lang w:bidi="ru-RU"/>
              </w:rPr>
              <w:t>умение</w:t>
            </w:r>
            <w:r w:rsidRPr="007C4B4F">
              <w:rPr>
                <w:color w:val="000000" w:themeColor="text1"/>
                <w:sz w:val="24"/>
                <w:szCs w:val="24"/>
              </w:rPr>
              <w:t>ориентироваться</w:t>
            </w:r>
            <w:proofErr w:type="spellEnd"/>
            <w:r w:rsidRPr="007C4B4F">
              <w:rPr>
                <w:color w:val="000000" w:themeColor="text1"/>
                <w:sz w:val="24"/>
                <w:szCs w:val="24"/>
              </w:rPr>
              <w:t xml:space="preserve"> на листе бумаги.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3с лесенка, лисички, медвежата и зайчата (по</w:t>
            </w:r>
            <w:proofErr w:type="gramStart"/>
            <w:r w:rsidRPr="007C4B4F">
              <w:rPr>
                <w:color w:val="000000" w:themeColor="text1"/>
                <w:sz w:val="24"/>
                <w:szCs w:val="24"/>
              </w:rPr>
              <w:t>9</w:t>
            </w:r>
            <w:proofErr w:type="gramEnd"/>
            <w:r w:rsidRPr="007C4B4F">
              <w:rPr>
                <w:color w:val="000000" w:themeColor="text1"/>
                <w:sz w:val="24"/>
                <w:szCs w:val="24"/>
              </w:rPr>
              <w:t>), 4 круга разного цвета, 4 елочки разной высоты.</w:t>
            </w:r>
          </w:p>
          <w:p w:rsidR="00C928E4" w:rsidRPr="007C4B4F" w:rsidRDefault="00C928E4" w:rsidP="007C4B4F">
            <w:pPr>
              <w:rPr>
                <w:color w:val="000000" w:themeColor="text1"/>
                <w:sz w:val="24"/>
                <w:szCs w:val="24"/>
              </w:rPr>
            </w:pPr>
            <w:r w:rsidRPr="007C4B4F">
              <w:rPr>
                <w:color w:val="000000" w:themeColor="text1"/>
                <w:sz w:val="24"/>
                <w:szCs w:val="24"/>
              </w:rPr>
              <w:t>РМ: 3п карточки, листы бумаги, круги. Квадраты, треугольники (по</w:t>
            </w:r>
            <w:proofErr w:type="gramStart"/>
            <w:r w:rsidRPr="007C4B4F">
              <w:rPr>
                <w:color w:val="000000" w:themeColor="text1"/>
                <w:sz w:val="24"/>
                <w:szCs w:val="24"/>
              </w:rPr>
              <w:t>9</w:t>
            </w:r>
            <w:proofErr w:type="gram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между предметами; упражнять в перебрасывании мячи друг другу; повторить задание в равновесии.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2 </w:t>
            </w:r>
            <w:proofErr w:type="gramStart"/>
            <w:r w:rsidRPr="007C4B4F">
              <w:rPr>
                <w:color w:val="000000" w:themeColor="text1"/>
                <w:sz w:val="24"/>
                <w:szCs w:val="24"/>
              </w:rPr>
              <w:t>гимнастических</w:t>
            </w:r>
            <w:proofErr w:type="gramEnd"/>
            <w:r w:rsidRPr="007C4B4F">
              <w:rPr>
                <w:color w:val="000000" w:themeColor="text1"/>
                <w:sz w:val="24"/>
                <w:szCs w:val="24"/>
              </w:rPr>
              <w:t xml:space="preserve"> скамейки.</w:t>
            </w:r>
          </w:p>
          <w:p w:rsidR="00C928E4" w:rsidRPr="007C4B4F" w:rsidRDefault="00C928E4" w:rsidP="007C4B4F">
            <w:pPr>
              <w:rPr>
                <w:color w:val="000000" w:themeColor="text1"/>
                <w:sz w:val="24"/>
                <w:szCs w:val="24"/>
              </w:rPr>
            </w:pPr>
            <w:r w:rsidRPr="007C4B4F">
              <w:rPr>
                <w:color w:val="000000" w:themeColor="text1"/>
                <w:sz w:val="24"/>
                <w:szCs w:val="24"/>
              </w:rPr>
              <w:t>10 мячей, 2 обруча.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между предметами; упражнять в перебрасывании мячи друг другу; повторить задание в равновесии.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2 </w:t>
            </w:r>
            <w:proofErr w:type="gramStart"/>
            <w:r w:rsidRPr="007C4B4F">
              <w:rPr>
                <w:color w:val="000000" w:themeColor="text1"/>
                <w:sz w:val="24"/>
                <w:szCs w:val="24"/>
              </w:rPr>
              <w:t>гимнастических</w:t>
            </w:r>
            <w:proofErr w:type="gramEnd"/>
            <w:r w:rsidRPr="007C4B4F">
              <w:rPr>
                <w:color w:val="000000" w:themeColor="text1"/>
                <w:sz w:val="24"/>
                <w:szCs w:val="24"/>
              </w:rPr>
              <w:t xml:space="preserve"> скамейки.</w:t>
            </w:r>
          </w:p>
          <w:p w:rsidR="00C928E4" w:rsidRPr="007C4B4F" w:rsidRDefault="00C928E4" w:rsidP="007C4B4F">
            <w:pPr>
              <w:rPr>
                <w:color w:val="000000" w:themeColor="text1"/>
                <w:sz w:val="24"/>
                <w:szCs w:val="24"/>
              </w:rPr>
            </w:pPr>
            <w:r w:rsidRPr="007C4B4F">
              <w:rPr>
                <w:color w:val="000000" w:themeColor="text1"/>
                <w:sz w:val="24"/>
                <w:szCs w:val="24"/>
              </w:rPr>
              <w:t>10 мячей, 2 обруча.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навык скользящего шага в ходьбе на лыжах; повторить игровые упражнения с бегом, прыжками и метанием снежков на дальность.</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Кегли, флажки, снежки.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«Снегурочка»</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детей передавать в лепке образ Снегурочки. Закреплять умение изображать фигуру человека: форму расположение и величину частей. Упражнять в приемах лепки. Воспитывать стремление доводить начатое  дело до конца. Учить оценивать свои работы, замечать выразительное решение изображения.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 Игрушка Снегурочка.</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Чтение стихотворений о зиме. </w:t>
            </w:r>
            <w:r w:rsidRPr="007C4B4F">
              <w:rPr>
                <w:b/>
                <w:color w:val="000000" w:themeColor="text1"/>
                <w:sz w:val="24"/>
                <w:szCs w:val="24"/>
              </w:rPr>
              <w:br/>
              <w:t xml:space="preserve">Заучивание стихотворения И. Сурикова «Детство»  </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Приобщать детей к восприятию поэтических произведений. Помочь запомнить и </w:t>
            </w:r>
            <w:r w:rsidRPr="007C4B4F">
              <w:rPr>
                <w:color w:val="000000" w:themeColor="text1"/>
                <w:sz w:val="24"/>
                <w:szCs w:val="24"/>
              </w:rPr>
              <w:lastRenderedPageBreak/>
              <w:t>выразительно читать стихотворение И. Сурикова «Детство» (в сокращении).</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Звук и буква «Р»</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детей с согласным звуком «Р». Познакомить с условным обозначением звука «Р» - синий квадрат. Познакомить с печатным написанием буквы «Р». Закреплять умение соотносить схему слова с названием нарисованного предмета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Познакомить с количественным составом числа 3 из единиц.</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видеть в окружающих предметах форму знакомых геометрических фигур.</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учить ориентироваться на листе бумаги, определять и называть стороны и углы листа.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счетная лесенка, предметы разной формы.</w:t>
            </w:r>
          </w:p>
          <w:p w:rsidR="00C928E4" w:rsidRPr="007C4B4F" w:rsidRDefault="00C928E4" w:rsidP="007C4B4F">
            <w:pPr>
              <w:rPr>
                <w:color w:val="000000" w:themeColor="text1"/>
                <w:sz w:val="24"/>
                <w:szCs w:val="24"/>
              </w:rPr>
            </w:pPr>
            <w:proofErr w:type="spellStart"/>
            <w:r w:rsidRPr="007C4B4F">
              <w:rPr>
                <w:color w:val="000000" w:themeColor="text1"/>
                <w:sz w:val="24"/>
                <w:szCs w:val="24"/>
              </w:rPr>
              <w:t>РМ</w:t>
            </w:r>
            <w:proofErr w:type="gramStart"/>
            <w:r w:rsidRPr="007C4B4F">
              <w:rPr>
                <w:color w:val="000000" w:themeColor="text1"/>
                <w:sz w:val="24"/>
                <w:szCs w:val="24"/>
              </w:rPr>
              <w:t>:н</w:t>
            </w:r>
            <w:proofErr w:type="gramEnd"/>
            <w:r w:rsidRPr="007C4B4F">
              <w:rPr>
                <w:color w:val="000000" w:themeColor="text1"/>
                <w:sz w:val="24"/>
                <w:szCs w:val="24"/>
              </w:rPr>
              <w:t>аборы</w:t>
            </w:r>
            <w:proofErr w:type="spellEnd"/>
            <w:r w:rsidRPr="007C4B4F">
              <w:rPr>
                <w:color w:val="000000" w:themeColor="text1"/>
                <w:sz w:val="24"/>
                <w:szCs w:val="24"/>
              </w:rPr>
              <w:t xml:space="preserve"> плоских геометрических фигур, листы бумаги, 10 снежинок.</w:t>
            </w:r>
          </w:p>
        </w:tc>
      </w:tr>
      <w:tr w:rsidR="00C928E4" w:rsidRPr="007C4B4F" w:rsidTr="00F86A9F">
        <w:trPr>
          <w:trHeight w:val="562"/>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«Дома»</w:t>
            </w:r>
          </w:p>
          <w:p w:rsidR="00C928E4" w:rsidRPr="007C4B4F" w:rsidRDefault="00C928E4" w:rsidP="007C4B4F">
            <w:pPr>
              <w:tabs>
                <w:tab w:val="left" w:pos="2694"/>
              </w:tabs>
              <w:rPr>
                <w:sz w:val="24"/>
                <w:szCs w:val="24"/>
              </w:rPr>
            </w:pPr>
            <w:proofErr w:type="gramStart"/>
            <w:r w:rsidRPr="007C4B4F">
              <w:rPr>
                <w:b/>
                <w:sz w:val="24"/>
                <w:szCs w:val="24"/>
              </w:rPr>
              <w:t xml:space="preserve">Задачи: </w:t>
            </w:r>
            <w:r w:rsidRPr="007C4B4F">
              <w:rPr>
                <w:sz w:val="24"/>
                <w:szCs w:val="24"/>
              </w:rPr>
              <w:t xml:space="preserve">уточнять представления детей о строительных деталях, деталях конструкторов; о способах соединения, свойствах деталей и конструкций; упражнять в плоскостном моделировании, в совместном конструировании; развивать творчество, самостоятельность, инициативу, конструкторские навыки; умение рассуждать, делать самостоятельные выводы, </w:t>
            </w:r>
            <w:proofErr w:type="gramEnd"/>
          </w:p>
          <w:p w:rsidR="00C928E4" w:rsidRPr="007C4B4F" w:rsidRDefault="00C928E4" w:rsidP="007C4B4F">
            <w:pPr>
              <w:tabs>
                <w:tab w:val="left" w:pos="2694"/>
              </w:tabs>
              <w:rPr>
                <w:b/>
                <w:sz w:val="24"/>
                <w:szCs w:val="24"/>
              </w:rPr>
            </w:pPr>
            <w:r w:rsidRPr="007C4B4F">
              <w:rPr>
                <w:sz w:val="24"/>
                <w:szCs w:val="24"/>
              </w:rPr>
              <w:t>находить собственные решения; познакомить с понятиями «равновесие, сила тяжести, карта, план, компас».</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Ножницы, фломастеры, конверты, строительный материал.</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по кругу; упражнения в равновесии и прыжках; упражнять в лазанье на гимнастическую стенку, не пропуская реек.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Обручи по кол-ву детей,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по кругу; упражнения в равновесии и прыжках; упражнять в лазанье на гимнастическую стенку, не пропуская реек.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Обручи по кол-ву детей,                  10 мячей, 5 шнуров.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игровые упражнения с бегом и прыжками.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Санки.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Шляпа фокусника.</w:t>
            </w:r>
          </w:p>
          <w:p w:rsidR="00C928E4" w:rsidRPr="007C4B4F" w:rsidRDefault="00C928E4" w:rsidP="007C4B4F">
            <w:pPr>
              <w:rPr>
                <w:b/>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Учить детей составлять коллективную композицию из аппликативных элементов на основе объединяющего образ</w:t>
            </w:r>
            <w:proofErr w:type="gramStart"/>
            <w:r w:rsidRPr="007C4B4F">
              <w:rPr>
                <w:color w:val="000000" w:themeColor="text1"/>
                <w:sz w:val="24"/>
                <w:szCs w:val="24"/>
              </w:rPr>
              <w:t>а(</w:t>
            </w:r>
            <w:proofErr w:type="gramEnd"/>
            <w:r w:rsidRPr="007C4B4F">
              <w:rPr>
                <w:color w:val="000000" w:themeColor="text1"/>
                <w:sz w:val="24"/>
                <w:szCs w:val="24"/>
              </w:rPr>
              <w:t>шляпы).</w:t>
            </w:r>
            <w:r w:rsidRPr="007C4B4F">
              <w:rPr>
                <w:b/>
                <w:color w:val="000000" w:themeColor="text1"/>
                <w:sz w:val="24"/>
                <w:szCs w:val="24"/>
              </w:rPr>
              <w:t xml:space="preserve">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Полоски и прямоугольники цветной бумаги, ножницы, Кисточки, простые карандаши.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Февраль 1-неделя</w:t>
            </w:r>
          </w:p>
          <w:p w:rsidR="00C928E4" w:rsidRPr="007C4B4F" w:rsidRDefault="00C928E4" w:rsidP="007C4B4F">
            <w:pPr>
              <w:rPr>
                <w:b/>
                <w:color w:val="000000" w:themeColor="text1"/>
                <w:sz w:val="24"/>
                <w:szCs w:val="24"/>
              </w:rPr>
            </w:pP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Беседа на тему «О друзьях и дружбе»</w:t>
            </w:r>
          </w:p>
          <w:p w:rsidR="00C928E4" w:rsidRPr="007C4B4F" w:rsidRDefault="00C928E4" w:rsidP="007C4B4F">
            <w:pPr>
              <w:rPr>
                <w:color w:val="000000" w:themeColor="text1"/>
                <w:sz w:val="24"/>
                <w:szCs w:val="24"/>
              </w:rPr>
            </w:pPr>
            <w:r w:rsidRPr="007C4B4F">
              <w:rPr>
                <w:b/>
                <w:color w:val="000000" w:themeColor="text1"/>
                <w:sz w:val="24"/>
                <w:szCs w:val="24"/>
              </w:rPr>
              <w:lastRenderedPageBreak/>
              <w:t xml:space="preserve">Задачи: </w:t>
            </w:r>
            <w:r w:rsidRPr="007C4B4F">
              <w:rPr>
                <w:color w:val="000000" w:themeColor="text1"/>
                <w:sz w:val="24"/>
                <w:szCs w:val="24"/>
              </w:rPr>
              <w:t xml:space="preserve">Продолжать </w:t>
            </w:r>
            <w:proofErr w:type="gramStart"/>
            <w:r w:rsidRPr="007C4B4F">
              <w:rPr>
                <w:color w:val="000000" w:themeColor="text1"/>
                <w:sz w:val="24"/>
                <w:szCs w:val="24"/>
              </w:rPr>
              <w:t>помогать детям осваивать</w:t>
            </w:r>
            <w:proofErr w:type="gramEnd"/>
            <w:r w:rsidRPr="007C4B4F">
              <w:rPr>
                <w:color w:val="000000" w:themeColor="text1"/>
                <w:sz w:val="24"/>
                <w:szCs w:val="24"/>
              </w:rPr>
              <w:t xml:space="preserve"> нормы поведения, учить доброжелательности.</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p w:rsidR="00C928E4" w:rsidRPr="007C4B4F" w:rsidRDefault="00C928E4" w:rsidP="007C4B4F">
            <w:pPr>
              <w:rPr>
                <w:color w:val="000000" w:themeColor="text1"/>
                <w:sz w:val="24"/>
                <w:szCs w:val="24"/>
              </w:rPr>
            </w:pP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 Тема: </w:t>
            </w:r>
            <w:r w:rsidRPr="007C4B4F">
              <w:rPr>
                <w:b/>
                <w:sz w:val="24"/>
                <w:szCs w:val="24"/>
              </w:rPr>
              <w:t>Звук и буква «Р»</w:t>
            </w:r>
          </w:p>
          <w:p w:rsidR="00C928E4" w:rsidRPr="007C4B4F" w:rsidRDefault="00C928E4" w:rsidP="00F86A9F">
            <w:pPr>
              <w:tabs>
                <w:tab w:val="left" w:pos="2694"/>
              </w:tabs>
              <w:rPr>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Учить читать слоги. Учить проводить звуковой анализ слов (дифференцировать гласные и согласные). Закреплять умение определять первый звук в слове и соотносить его с буквой.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«Песня колокольчика»</w:t>
            </w:r>
          </w:p>
          <w:p w:rsidR="00C928E4" w:rsidRPr="007C4B4F" w:rsidRDefault="00C928E4" w:rsidP="007C4B4F">
            <w:pPr>
              <w:rPr>
                <w:color w:val="000000" w:themeColor="text1"/>
                <w:sz w:val="24"/>
                <w:szCs w:val="24"/>
              </w:rPr>
            </w:pPr>
            <w:r w:rsidRPr="007C4B4F">
              <w:rPr>
                <w:b/>
                <w:sz w:val="24"/>
                <w:szCs w:val="24"/>
              </w:rPr>
              <w:t xml:space="preserve">Задачи: </w:t>
            </w:r>
            <w:r w:rsidRPr="007C4B4F">
              <w:rPr>
                <w:sz w:val="24"/>
                <w:szCs w:val="24"/>
              </w:rPr>
              <w:t>Закреплять знания детей о стекле, металле, дереве, их свойствах; познакомить с историей колоколов и колокольчиков на Руси и в других странах.</w:t>
            </w:r>
          </w:p>
        </w:tc>
        <w:tc>
          <w:tcPr>
            <w:tcW w:w="2121" w:type="dxa"/>
          </w:tcPr>
          <w:p w:rsidR="00C928E4" w:rsidRPr="007C4B4F" w:rsidRDefault="00C928E4" w:rsidP="007C4B4F">
            <w:pPr>
              <w:rPr>
                <w:sz w:val="24"/>
                <w:szCs w:val="24"/>
              </w:rPr>
            </w:pPr>
            <w:r w:rsidRPr="007C4B4F">
              <w:rPr>
                <w:sz w:val="24"/>
                <w:szCs w:val="24"/>
              </w:rPr>
              <w:t>Игрушка Петрушка, колокольчик, иллюстрации с изображением колоколов.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Познакомить с количественным составом чисел 3 и 4 из единиц.</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формировать умение  ориентироваться на листе бумаги, определять и называть стороны и углы листа.</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умение последовательно называть дни недели, определять, какой день недели сегодня, какой был вчера, какой будет завтра.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предметы посуды (4 шт.), изображения геометрических фигур.</w:t>
            </w:r>
          </w:p>
          <w:p w:rsidR="00C928E4" w:rsidRPr="007C4B4F" w:rsidRDefault="00C928E4" w:rsidP="007C4B4F">
            <w:pPr>
              <w:rPr>
                <w:color w:val="000000" w:themeColor="text1"/>
                <w:sz w:val="24"/>
                <w:szCs w:val="24"/>
              </w:rPr>
            </w:pPr>
            <w:r w:rsidRPr="007C4B4F">
              <w:rPr>
                <w:color w:val="000000" w:themeColor="text1"/>
                <w:sz w:val="24"/>
                <w:szCs w:val="24"/>
              </w:rPr>
              <w:t xml:space="preserve">РМ: </w:t>
            </w:r>
            <w:proofErr w:type="spellStart"/>
            <w:r w:rsidRPr="007C4B4F">
              <w:rPr>
                <w:color w:val="000000" w:themeColor="text1"/>
                <w:sz w:val="24"/>
                <w:szCs w:val="24"/>
              </w:rPr>
              <w:t>цв</w:t>
            </w:r>
            <w:proofErr w:type="gramStart"/>
            <w:r w:rsidRPr="007C4B4F">
              <w:rPr>
                <w:color w:val="000000" w:themeColor="text1"/>
                <w:sz w:val="24"/>
                <w:szCs w:val="24"/>
              </w:rPr>
              <w:t>.к</w:t>
            </w:r>
            <w:proofErr w:type="gramEnd"/>
            <w:r w:rsidRPr="007C4B4F">
              <w:rPr>
                <w:color w:val="000000" w:themeColor="text1"/>
                <w:sz w:val="24"/>
                <w:szCs w:val="24"/>
              </w:rPr>
              <w:t>арандаши</w:t>
            </w:r>
            <w:proofErr w:type="spellEnd"/>
            <w:r w:rsidRPr="007C4B4F">
              <w:rPr>
                <w:color w:val="000000" w:themeColor="text1"/>
                <w:sz w:val="24"/>
                <w:szCs w:val="24"/>
              </w:rPr>
              <w:t>, листы бумаги, числовые карточки.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врассыпную; в беге продолжительностью до 1 мин.; в сохранении устойчивого равновесия при ходьбе на повышенной опоре; повторить упражнения в прыжках и забрасывании мяча в корзину.</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Гимнастические палки по кол-ву детей,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5 кубиков, 10 мячей, 2 корзины.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врассыпную; в беге продолжительностью до 1 мин.; в сохранении устойчивого равновесия при ходьбе на повышенной опоре; повторить упражнения в прыжках и забрасывании мяча в корзину.</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Гимнастические палки по кол-ву детей,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5 кубиков, 10 мячей, 2 корзины.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Игровые упражнения с шайбой, скольжение по ледяной дорожке.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Инвентарь для игры в хоккей.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«Наши гости на новогоднем празднике»</w:t>
            </w:r>
          </w:p>
          <w:p w:rsidR="00C928E4" w:rsidRPr="007C4B4F" w:rsidRDefault="00C928E4" w:rsidP="007C4B4F">
            <w:pPr>
              <w:rPr>
                <w:color w:val="000000" w:themeColor="text1"/>
                <w:sz w:val="24"/>
                <w:szCs w:val="24"/>
              </w:rPr>
            </w:pPr>
            <w:r w:rsidRPr="007C4B4F">
              <w:rPr>
                <w:b/>
                <w:color w:val="000000" w:themeColor="text1"/>
                <w:sz w:val="24"/>
                <w:szCs w:val="24"/>
              </w:rPr>
              <w:t>Задачи</w:t>
            </w:r>
            <w:proofErr w:type="gramStart"/>
            <w:r w:rsidRPr="007C4B4F">
              <w:rPr>
                <w:sz w:val="24"/>
                <w:szCs w:val="24"/>
                <w:lang w:bidi="ru-RU"/>
              </w:rPr>
              <w:t xml:space="preserve"> Ф</w:t>
            </w:r>
            <w:proofErr w:type="gramEnd"/>
            <w:r w:rsidRPr="007C4B4F">
              <w:rPr>
                <w:sz w:val="24"/>
                <w:szCs w:val="24"/>
                <w:lang w:bidi="ru-RU"/>
              </w:rPr>
              <w:t xml:space="preserve">ормировать </w:t>
            </w:r>
            <w:proofErr w:type="spellStart"/>
            <w:r w:rsidRPr="007C4B4F">
              <w:rPr>
                <w:sz w:val="24"/>
                <w:szCs w:val="24"/>
                <w:lang w:bidi="ru-RU"/>
              </w:rPr>
              <w:t>умение</w:t>
            </w:r>
            <w:r w:rsidRPr="007C4B4F">
              <w:rPr>
                <w:color w:val="000000" w:themeColor="text1"/>
                <w:sz w:val="24"/>
                <w:szCs w:val="24"/>
              </w:rPr>
              <w:t>детей</w:t>
            </w:r>
            <w:proofErr w:type="spellEnd"/>
            <w:r w:rsidRPr="007C4B4F">
              <w:rPr>
                <w:color w:val="000000" w:themeColor="text1"/>
                <w:sz w:val="24"/>
                <w:szCs w:val="24"/>
              </w:rPr>
              <w:t xml:space="preserve"> передавать в лепке впечатления от праздника. Закреплять умение лепить людей и разнообразных животных. Упражнять в использовании разных приемов лепки. </w:t>
            </w:r>
            <w:r w:rsidRPr="007C4B4F">
              <w:rPr>
                <w:sz w:val="24"/>
                <w:szCs w:val="24"/>
                <w:lang w:bidi="ru-RU"/>
              </w:rPr>
              <w:t xml:space="preserve">Формировать умение </w:t>
            </w:r>
            <w:r w:rsidRPr="007C4B4F">
              <w:rPr>
                <w:color w:val="000000" w:themeColor="text1"/>
                <w:sz w:val="24"/>
                <w:szCs w:val="24"/>
              </w:rPr>
              <w:t>передавать в лепке образы гостей на новогоднем празднике. Развивать память, воображение. Развивать умение рассматривать созданные фигурки.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русской народной сказки «Царевна-лягушка»</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Познакомить детей с волшебной сказкой </w:t>
            </w:r>
            <w:r w:rsidRPr="007C4B4F">
              <w:rPr>
                <w:color w:val="000000" w:themeColor="text1"/>
                <w:sz w:val="24"/>
                <w:szCs w:val="24"/>
              </w:rPr>
              <w:lastRenderedPageBreak/>
              <w:t>«Царевна-лягушка» (в обработке М. Булатова).</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Тема</w:t>
            </w:r>
            <w:r w:rsidRPr="007C4B4F">
              <w:rPr>
                <w:color w:val="000000" w:themeColor="text1"/>
                <w:sz w:val="24"/>
                <w:szCs w:val="24"/>
              </w:rPr>
              <w:t>:</w:t>
            </w:r>
            <w:r w:rsidRPr="007C4B4F">
              <w:rPr>
                <w:sz w:val="24"/>
                <w:szCs w:val="24"/>
              </w:rPr>
              <w:t xml:space="preserve"> Звуки и буквы «Л», «М», «Н», «Р»; слоги; слова; предложения.</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Закрепить знания согласных букв «Л», «М», «Н», «Р». Закрепить умение составлять слоги из пройденных букв. Закрепить умение читать составленные из пройденных букв слова.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rPr>
          <w:trHeight w:val="420"/>
        </w:trPr>
        <w:tc>
          <w:tcPr>
            <w:tcW w:w="2269" w:type="dxa"/>
          </w:tcPr>
          <w:p w:rsidR="00C928E4" w:rsidRPr="007C4B4F" w:rsidRDefault="00C928E4" w:rsidP="007C4B4F">
            <w:pPr>
              <w:rPr>
                <w:color w:val="FF0000"/>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Познакомить с количественным составом числа 5 из единиц.</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представления о треугольниках и четырехугольниках.</w:t>
            </w:r>
          </w:p>
          <w:p w:rsidR="00C928E4" w:rsidRPr="007C4B4F" w:rsidRDefault="00C928E4" w:rsidP="007C4B4F">
            <w:pPr>
              <w:rPr>
                <w:color w:val="FF0000"/>
                <w:sz w:val="24"/>
                <w:szCs w:val="24"/>
              </w:rPr>
            </w:pPr>
            <w:r w:rsidRPr="007C4B4F">
              <w:rPr>
                <w:color w:val="000000" w:themeColor="text1"/>
                <w:sz w:val="24"/>
                <w:szCs w:val="24"/>
              </w:rPr>
              <w:t xml:space="preserve">  Развивать умение обозначать в речи положение одного предмета по отношению к другому и свое местоположение относительно другого лица.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веер с 5 лепестками разного цвета, геометрическое изображение птицы.</w:t>
            </w:r>
          </w:p>
          <w:p w:rsidR="00C928E4" w:rsidRPr="007C4B4F" w:rsidRDefault="00C928E4" w:rsidP="007C4B4F">
            <w:pPr>
              <w:rPr>
                <w:color w:val="000000" w:themeColor="text1"/>
                <w:sz w:val="24"/>
                <w:szCs w:val="24"/>
              </w:rPr>
            </w:pPr>
            <w:r w:rsidRPr="007C4B4F">
              <w:rPr>
                <w:color w:val="000000" w:themeColor="text1"/>
                <w:sz w:val="24"/>
                <w:szCs w:val="24"/>
              </w:rPr>
              <w:t>РМ: изображения птиц, наборы треугольников и четырехугольников.</w:t>
            </w:r>
          </w:p>
        </w:tc>
      </w:tr>
      <w:tr w:rsidR="00C928E4" w:rsidRPr="007C4B4F" w:rsidTr="00F86A9F">
        <w:trPr>
          <w:trHeight w:val="85"/>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«Машины»</w:t>
            </w:r>
          </w:p>
          <w:p w:rsidR="00C928E4" w:rsidRPr="007C4B4F" w:rsidRDefault="00C928E4" w:rsidP="007C4B4F">
            <w:pPr>
              <w:tabs>
                <w:tab w:val="left" w:pos="2694"/>
              </w:tabs>
              <w:rPr>
                <w:sz w:val="24"/>
                <w:szCs w:val="24"/>
              </w:rPr>
            </w:pPr>
            <w:r w:rsidRPr="007C4B4F">
              <w:rPr>
                <w:b/>
                <w:sz w:val="24"/>
                <w:szCs w:val="24"/>
              </w:rPr>
              <w:t xml:space="preserve">Задачи: </w:t>
            </w:r>
            <w:r w:rsidRPr="007C4B4F">
              <w:rPr>
                <w:sz w:val="24"/>
                <w:szCs w:val="24"/>
              </w:rPr>
              <w:t>формировать представления о различных машинах, их функциональном назначении, строении; упражнять в плоскостном моделировании, в умении самостоятельно строить элементарные схемы с несложных образцов построек и использовании их в конструировании; формировать представление о колесах и их осях, о способах их крепления.</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Фломастеры, ножницы, геометрические фигуры, простые карандаши, строительный материал.</w:t>
            </w: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по кругу, взявшись за руки; ходьбу и бег врассыпную; закреплять навык энергичного отталкивания и приземления на полусогнутые ноги в прыжках; упражнять в лазанье под дугу и отбивании мяча о землю.</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2 дуги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по кругу, взявшись за руки; ходьбу и бег врассыпную; закреплять навык энергичного отталкивания и приземления на полусогнутые ноги в прыжках; упражнять в лазанье под дугу и отбивании мяча о землю.</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Мячи по кол-ву детей, 2 дуги, 4 </w:t>
            </w:r>
            <w:proofErr w:type="gramStart"/>
            <w:r w:rsidRPr="007C4B4F">
              <w:rPr>
                <w:color w:val="000000" w:themeColor="text1"/>
                <w:sz w:val="24"/>
                <w:szCs w:val="24"/>
              </w:rPr>
              <w:t>набивных</w:t>
            </w:r>
            <w:proofErr w:type="gramEnd"/>
            <w:r w:rsidRPr="007C4B4F">
              <w:rPr>
                <w:color w:val="000000" w:themeColor="text1"/>
                <w:sz w:val="24"/>
                <w:szCs w:val="24"/>
              </w:rPr>
              <w:t xml:space="preserve"> мяча.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метании снежков на дальность; повторить игровые упражнения с бегом и прыжками.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Кубики по кол-ву детей, 2 шнура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Дружные ребята.</w:t>
            </w:r>
          </w:p>
          <w:p w:rsidR="00C928E4" w:rsidRPr="007C4B4F" w:rsidRDefault="00C928E4" w:rsidP="007C4B4F">
            <w:pPr>
              <w:rPr>
                <w:b/>
                <w:color w:val="000000" w:themeColor="text1"/>
                <w:sz w:val="24"/>
                <w:szCs w:val="24"/>
              </w:rPr>
            </w:pPr>
            <w:r w:rsidRPr="007C4B4F">
              <w:rPr>
                <w:b/>
                <w:color w:val="000000" w:themeColor="text1"/>
                <w:sz w:val="24"/>
                <w:szCs w:val="24"/>
              </w:rPr>
              <w:t>\ Задачи</w:t>
            </w:r>
            <w:proofErr w:type="gramStart"/>
            <w:r w:rsidRPr="007C4B4F">
              <w:rPr>
                <w:b/>
                <w:color w:val="000000" w:themeColor="text1"/>
                <w:sz w:val="24"/>
                <w:szCs w:val="24"/>
              </w:rPr>
              <w:t xml:space="preserve"> .</w:t>
            </w:r>
            <w:proofErr w:type="gramEnd"/>
            <w:r w:rsidRPr="007C4B4F">
              <w:rPr>
                <w:color w:val="000000" w:themeColor="text1"/>
                <w:sz w:val="24"/>
                <w:szCs w:val="24"/>
              </w:rPr>
              <w:t>Учить детей оформлять самодельный коллективный альбом аппликативными элементами. Показать возможности ленточной аппликации.</w:t>
            </w:r>
          </w:p>
          <w:p w:rsidR="00C928E4" w:rsidRPr="007C4B4F" w:rsidRDefault="00C928E4" w:rsidP="007C4B4F">
            <w:pPr>
              <w:jc w:val="center"/>
              <w:rPr>
                <w:sz w:val="24"/>
                <w:szCs w:val="24"/>
              </w:rPr>
            </w:pP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Полоски и прямоугольники цветной бумаги, ножницы, Кисточки, простые карандаши.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Пересказ сказки А. Н. Толстого «Еж»</w:t>
            </w:r>
          </w:p>
          <w:p w:rsidR="00C928E4" w:rsidRPr="007C4B4F" w:rsidRDefault="00C928E4" w:rsidP="007C4B4F">
            <w:pPr>
              <w:rPr>
                <w:color w:val="000000" w:themeColor="text1"/>
                <w:sz w:val="24"/>
                <w:szCs w:val="24"/>
              </w:rPr>
            </w:pPr>
            <w:r w:rsidRPr="007C4B4F">
              <w:rPr>
                <w:b/>
                <w:color w:val="000000" w:themeColor="text1"/>
                <w:sz w:val="24"/>
                <w:szCs w:val="24"/>
              </w:rPr>
              <w:lastRenderedPageBreak/>
              <w:t xml:space="preserve">Задачи: </w:t>
            </w:r>
            <w:r w:rsidRPr="007C4B4F">
              <w:rPr>
                <w:sz w:val="24"/>
                <w:szCs w:val="24"/>
                <w:lang w:bidi="ru-RU"/>
              </w:rPr>
              <w:t>Формировать умение</w:t>
            </w:r>
            <w:r w:rsidRPr="007C4B4F">
              <w:rPr>
                <w:color w:val="000000" w:themeColor="text1"/>
                <w:sz w:val="24"/>
                <w:szCs w:val="24"/>
              </w:rPr>
              <w:t xml:space="preserve"> детей пересказывать сказку, сохраняя некоторые авторские обороты; совершенствовать интонационную выразительность речи.</w:t>
            </w:r>
          </w:p>
        </w:tc>
        <w:tc>
          <w:tcPr>
            <w:tcW w:w="2121" w:type="dxa"/>
          </w:tcPr>
          <w:p w:rsidR="00C928E4" w:rsidRPr="007C4B4F" w:rsidRDefault="00C928E4" w:rsidP="007C4B4F">
            <w:pPr>
              <w:jc w:val="both"/>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Тема</w:t>
            </w:r>
            <w:r w:rsidRPr="007C4B4F">
              <w:rPr>
                <w:color w:val="000000" w:themeColor="text1"/>
                <w:sz w:val="24"/>
                <w:szCs w:val="24"/>
              </w:rPr>
              <w:t>:</w:t>
            </w:r>
            <w:r w:rsidRPr="007C4B4F">
              <w:rPr>
                <w:sz w:val="24"/>
                <w:szCs w:val="24"/>
              </w:rPr>
              <w:t xml:space="preserve"> Звуки и буквы «Л», «М», «Н», «Р»; слоги; слова; предложения. </w:t>
            </w:r>
            <w:r w:rsidRPr="007C4B4F">
              <w:rPr>
                <w:color w:val="000000" w:themeColor="text1"/>
                <w:sz w:val="24"/>
                <w:szCs w:val="24"/>
              </w:rPr>
              <w:t xml:space="preserve"> </w:t>
            </w:r>
          </w:p>
          <w:p w:rsidR="00C928E4" w:rsidRPr="007C4B4F" w:rsidRDefault="00C928E4" w:rsidP="007C4B4F">
            <w:pPr>
              <w:rPr>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color w:val="000000" w:themeColor="text1"/>
                <w:sz w:val="24"/>
                <w:szCs w:val="24"/>
              </w:rPr>
              <w:t xml:space="preserve">. </w:t>
            </w:r>
            <w:r w:rsidRPr="007C4B4F">
              <w:rPr>
                <w:sz w:val="24"/>
                <w:szCs w:val="24"/>
              </w:rPr>
              <w:t>Закрепить умение проводить фонетический разбор прочитанных слов, соотносить слово с соответствующей схемой. Закрепить умение читать предложение из трех слов; называть 1-2-3 слово в предложении.</w:t>
            </w:r>
          </w:p>
        </w:tc>
        <w:tc>
          <w:tcPr>
            <w:tcW w:w="2121" w:type="dxa"/>
          </w:tcPr>
          <w:p w:rsidR="00C928E4" w:rsidRPr="007C4B4F" w:rsidRDefault="00C928E4" w:rsidP="007C4B4F">
            <w:pPr>
              <w:jc w:val="both"/>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«Российская армия»</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Продолжать расширять представления детей о Российской армии. Рассказывать о трудной, но почетной обязанности защищать Родину, охранять ее спокойствие и безопасность. Познакомить с военными профессиями.</w:t>
            </w:r>
          </w:p>
        </w:tc>
        <w:tc>
          <w:tcPr>
            <w:tcW w:w="2121" w:type="dxa"/>
          </w:tcPr>
          <w:p w:rsidR="00C928E4" w:rsidRPr="007C4B4F" w:rsidRDefault="00C928E4" w:rsidP="007C4B4F">
            <w:pPr>
              <w:jc w:val="both"/>
              <w:rPr>
                <w:color w:val="000000" w:themeColor="text1"/>
                <w:sz w:val="24"/>
                <w:szCs w:val="24"/>
              </w:rPr>
            </w:pPr>
            <w:r w:rsidRPr="007C4B4F">
              <w:rPr>
                <w:color w:val="000000" w:themeColor="text1"/>
                <w:sz w:val="24"/>
                <w:szCs w:val="24"/>
              </w:rPr>
              <w:t>Иллюстрации с изображением представителей военных профессий.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представления о количественном составе числа 5 из единиц.</w:t>
            </w:r>
          </w:p>
          <w:p w:rsidR="00C928E4" w:rsidRPr="007C4B4F" w:rsidRDefault="00C928E4" w:rsidP="007C4B4F">
            <w:pPr>
              <w:rPr>
                <w:color w:val="000000" w:themeColor="text1"/>
                <w:sz w:val="24"/>
                <w:szCs w:val="24"/>
              </w:rPr>
            </w:pPr>
            <w:r w:rsidRPr="007C4B4F">
              <w:rPr>
                <w:color w:val="000000" w:themeColor="text1"/>
                <w:sz w:val="24"/>
                <w:szCs w:val="24"/>
              </w:rPr>
              <w:t xml:space="preserve">  Формировать представление о том, что предмет можно разделить на две равные части, учить называть части, сравнивать целое и часть.</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сравнивать 9 предметов по ширине и высоте, раскладывать их в убывающей и возрастающей последовательности, результаты сравнения обозначать соответствующими словами.</w:t>
            </w:r>
          </w:p>
        </w:tc>
        <w:tc>
          <w:tcPr>
            <w:tcW w:w="2121" w:type="dxa"/>
          </w:tcPr>
          <w:p w:rsidR="00C928E4" w:rsidRPr="007C4B4F" w:rsidRDefault="00C928E4" w:rsidP="007C4B4F">
            <w:pPr>
              <w:jc w:val="both"/>
              <w:rPr>
                <w:color w:val="000000" w:themeColor="text1"/>
                <w:sz w:val="24"/>
                <w:szCs w:val="24"/>
              </w:rPr>
            </w:pPr>
            <w:r w:rsidRPr="007C4B4F">
              <w:rPr>
                <w:color w:val="000000" w:themeColor="text1"/>
                <w:sz w:val="24"/>
                <w:szCs w:val="24"/>
              </w:rPr>
              <w:t>ДМ: кукла, яблоко, мяч, 9 цилиндров разной высоты.</w:t>
            </w:r>
          </w:p>
          <w:p w:rsidR="00C928E4" w:rsidRPr="007C4B4F" w:rsidRDefault="00C928E4" w:rsidP="007C4B4F">
            <w:pPr>
              <w:jc w:val="both"/>
              <w:rPr>
                <w:color w:val="000000" w:themeColor="text1"/>
                <w:sz w:val="24"/>
                <w:szCs w:val="24"/>
              </w:rPr>
            </w:pPr>
            <w:r w:rsidRPr="007C4B4F">
              <w:rPr>
                <w:color w:val="000000" w:themeColor="text1"/>
                <w:sz w:val="24"/>
                <w:szCs w:val="24"/>
              </w:rPr>
              <w:t>РМ: круги разного цвета (8шт), полоски разного цвета и ширины (по 9). Полоски-мерки.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между предметами; разучить метание в вертикальную цель; упражнять в лазанье под палку и перешагивании через нее.</w:t>
            </w:r>
          </w:p>
        </w:tc>
        <w:tc>
          <w:tcPr>
            <w:tcW w:w="2121" w:type="dxa"/>
          </w:tcPr>
          <w:p w:rsidR="00C928E4" w:rsidRPr="007C4B4F" w:rsidRDefault="00C928E4" w:rsidP="007C4B4F">
            <w:pPr>
              <w:jc w:val="both"/>
              <w:rPr>
                <w:color w:val="000000" w:themeColor="text1"/>
                <w:sz w:val="24"/>
                <w:szCs w:val="24"/>
              </w:rPr>
            </w:pPr>
            <w:r w:rsidRPr="007C4B4F">
              <w:rPr>
                <w:color w:val="000000" w:themeColor="text1"/>
                <w:sz w:val="24"/>
                <w:szCs w:val="24"/>
              </w:rPr>
              <w:t xml:space="preserve">2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камейки</w:t>
            </w:r>
            <w:proofErr w:type="spellEnd"/>
            <w:r w:rsidRPr="007C4B4F">
              <w:rPr>
                <w:color w:val="000000" w:themeColor="text1"/>
                <w:sz w:val="24"/>
                <w:szCs w:val="24"/>
              </w:rPr>
              <w:t>. 10 мешочков, 2 шнура, стойки.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между предметами; разучить метание в вертикальную цель; упражнять в лазанье под палку и перешагивании через нее.</w:t>
            </w:r>
          </w:p>
        </w:tc>
        <w:tc>
          <w:tcPr>
            <w:tcW w:w="2121" w:type="dxa"/>
          </w:tcPr>
          <w:p w:rsidR="00C928E4" w:rsidRPr="007C4B4F" w:rsidRDefault="00C928E4" w:rsidP="007C4B4F">
            <w:pPr>
              <w:jc w:val="both"/>
              <w:rPr>
                <w:color w:val="000000" w:themeColor="text1"/>
                <w:sz w:val="24"/>
                <w:szCs w:val="24"/>
              </w:rPr>
            </w:pPr>
            <w:r w:rsidRPr="007C4B4F">
              <w:rPr>
                <w:color w:val="000000" w:themeColor="text1"/>
                <w:sz w:val="24"/>
                <w:szCs w:val="24"/>
              </w:rPr>
              <w:t xml:space="preserve">2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камейки</w:t>
            </w:r>
            <w:proofErr w:type="spellEnd"/>
            <w:r w:rsidRPr="007C4B4F">
              <w:rPr>
                <w:color w:val="000000" w:themeColor="text1"/>
                <w:sz w:val="24"/>
                <w:szCs w:val="24"/>
              </w:rPr>
              <w:t>. 10 мешочков, 2 шнура, стойки.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игровые упражнения с бегом и прыжками, метание снежков в цель и на дальность.</w:t>
            </w:r>
          </w:p>
        </w:tc>
        <w:tc>
          <w:tcPr>
            <w:tcW w:w="2121" w:type="dxa"/>
          </w:tcPr>
          <w:p w:rsidR="00C928E4" w:rsidRPr="007C4B4F" w:rsidRDefault="00C928E4" w:rsidP="007C4B4F">
            <w:pPr>
              <w:jc w:val="both"/>
              <w:rPr>
                <w:color w:val="000000" w:themeColor="text1"/>
                <w:sz w:val="24"/>
                <w:szCs w:val="24"/>
              </w:rPr>
            </w:pPr>
            <w:r w:rsidRPr="007C4B4F">
              <w:rPr>
                <w:color w:val="000000" w:themeColor="text1"/>
                <w:sz w:val="24"/>
                <w:szCs w:val="24"/>
              </w:rPr>
              <w:t>3 обруча, кегли.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«Зайчик»</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Закреплять умение детей лепить животных, передавая форму, строение и величину частей. Упражнять в применении разнообразных способов лепки. Учить передавать простые движения фигуры. Развивать умение рассматривать созданные фигурки животных, отмечать их выразительность.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p w:rsidR="00C928E4" w:rsidRPr="007C4B4F" w:rsidRDefault="00C928E4" w:rsidP="007C4B4F">
            <w:pPr>
              <w:tabs>
                <w:tab w:val="left" w:pos="2694"/>
              </w:tabs>
              <w:rPr>
                <w:b/>
                <w:color w:val="000000" w:themeColor="text1"/>
                <w:sz w:val="24"/>
                <w:szCs w:val="24"/>
              </w:rPr>
            </w:pP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Обучение рассказыванию по картине «Зайцы»</w:t>
            </w:r>
          </w:p>
          <w:p w:rsidR="00C928E4" w:rsidRPr="007C4B4F" w:rsidRDefault="00C928E4" w:rsidP="007C4B4F">
            <w:pPr>
              <w:rPr>
                <w:color w:val="000000" w:themeColor="text1"/>
                <w:sz w:val="24"/>
                <w:szCs w:val="24"/>
              </w:rPr>
            </w:pPr>
            <w:proofErr w:type="spellStart"/>
            <w:r w:rsidRPr="007C4B4F">
              <w:rPr>
                <w:b/>
                <w:color w:val="000000" w:themeColor="text1"/>
                <w:sz w:val="24"/>
                <w:szCs w:val="24"/>
              </w:rPr>
              <w:t>Задачи</w:t>
            </w:r>
            <w:proofErr w:type="gramStart"/>
            <w:r w:rsidRPr="007C4B4F">
              <w:rPr>
                <w:b/>
                <w:color w:val="000000" w:themeColor="text1"/>
                <w:sz w:val="24"/>
                <w:szCs w:val="24"/>
              </w:rPr>
              <w:t>:</w:t>
            </w:r>
            <w:r w:rsidRPr="007C4B4F">
              <w:rPr>
                <w:color w:val="000000" w:themeColor="text1"/>
                <w:sz w:val="24"/>
                <w:szCs w:val="24"/>
              </w:rPr>
              <w:t>П</w:t>
            </w:r>
            <w:proofErr w:type="gramEnd"/>
            <w:r w:rsidRPr="007C4B4F">
              <w:rPr>
                <w:color w:val="000000" w:themeColor="text1"/>
                <w:sz w:val="24"/>
                <w:szCs w:val="24"/>
              </w:rPr>
              <w:t>родолжать</w:t>
            </w:r>
            <w:proofErr w:type="spellEnd"/>
            <w:r w:rsidRPr="007C4B4F">
              <w:rPr>
                <w:color w:val="000000" w:themeColor="text1"/>
                <w:sz w:val="24"/>
                <w:szCs w:val="24"/>
              </w:rPr>
              <w:t xml:space="preserve"> учить детей рассказывать о </w:t>
            </w:r>
            <w:r w:rsidRPr="007C4B4F">
              <w:rPr>
                <w:color w:val="000000" w:themeColor="text1"/>
                <w:sz w:val="24"/>
                <w:szCs w:val="24"/>
              </w:rPr>
              <w:lastRenderedPageBreak/>
              <w:t>картине (например, картина «Зайцы» из серии «Дикие животные» П. Меньшиковой (М.: Просвещение)), придерживаясь плана.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Картина «зайцы»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b/>
                <w:sz w:val="24"/>
                <w:szCs w:val="24"/>
              </w:rPr>
            </w:pPr>
            <w:r w:rsidRPr="007C4B4F">
              <w:rPr>
                <w:b/>
                <w:color w:val="000000" w:themeColor="text1"/>
                <w:sz w:val="24"/>
                <w:szCs w:val="24"/>
              </w:rPr>
              <w:t>Тема:</w:t>
            </w:r>
            <w:r w:rsidRPr="007C4B4F">
              <w:rPr>
                <w:sz w:val="24"/>
                <w:szCs w:val="24"/>
              </w:rPr>
              <w:t xml:space="preserve"> </w:t>
            </w:r>
            <w:r w:rsidRPr="007C4B4F">
              <w:rPr>
                <w:b/>
                <w:sz w:val="24"/>
                <w:szCs w:val="24"/>
              </w:rPr>
              <w:t xml:space="preserve">Буква «Я» </w:t>
            </w:r>
          </w:p>
          <w:p w:rsidR="00C928E4" w:rsidRPr="00F86A9F" w:rsidRDefault="00C928E4" w:rsidP="00F86A9F">
            <w:pPr>
              <w:tabs>
                <w:tab w:val="left" w:pos="2694"/>
              </w:tabs>
              <w:rPr>
                <w:b/>
                <w:color w:val="000000" w:themeColor="text1"/>
                <w:sz w:val="24"/>
                <w:szCs w:val="24"/>
              </w:rPr>
            </w:pPr>
            <w:proofErr w:type="spellStart"/>
            <w:r w:rsidRPr="007C4B4F">
              <w:rPr>
                <w:b/>
                <w:sz w:val="24"/>
                <w:szCs w:val="24"/>
              </w:rPr>
              <w:t>Прог</w:t>
            </w:r>
            <w:proofErr w:type="gramStart"/>
            <w:r w:rsidRPr="007C4B4F">
              <w:rPr>
                <w:b/>
                <w:sz w:val="24"/>
                <w:szCs w:val="24"/>
              </w:rPr>
              <w:t>.с</w:t>
            </w:r>
            <w:proofErr w:type="gramEnd"/>
            <w:r w:rsidRPr="007C4B4F">
              <w:rPr>
                <w:b/>
                <w:sz w:val="24"/>
                <w:szCs w:val="24"/>
              </w:rPr>
              <w:t>од</w:t>
            </w:r>
            <w:proofErr w:type="spellEnd"/>
            <w:r w:rsidRPr="007C4B4F">
              <w:rPr>
                <w:b/>
                <w:sz w:val="24"/>
                <w:szCs w:val="24"/>
              </w:rPr>
              <w:t>.</w:t>
            </w:r>
            <w:r w:rsidRPr="007C4B4F">
              <w:rPr>
                <w:b/>
                <w:color w:val="000000" w:themeColor="text1"/>
                <w:sz w:val="24"/>
                <w:szCs w:val="24"/>
              </w:rPr>
              <w:t xml:space="preserve"> </w:t>
            </w:r>
            <w:r w:rsidRPr="007C4B4F">
              <w:rPr>
                <w:sz w:val="24"/>
                <w:szCs w:val="24"/>
              </w:rPr>
              <w:t>Познакомить детей с гласной буквой «Я» и ее печатным написанием. Учить читать слоги и слова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Совершенствовать навыки счета в пределах 10 и упражнять в счете по образцу.</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формировать представление о том, что предмет можно разделить на две равные части, учить называть части и сравнивать целое и часть.</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видеть в окружающих предметах форму знакомых геометрических фигур.</w:t>
            </w:r>
          </w:p>
          <w:p w:rsidR="00C928E4" w:rsidRPr="007C4B4F" w:rsidRDefault="00C928E4" w:rsidP="007C4B4F">
            <w:pPr>
              <w:rPr>
                <w:color w:val="000000" w:themeColor="text1"/>
                <w:sz w:val="24"/>
                <w:szCs w:val="24"/>
              </w:rPr>
            </w:pPr>
            <w:r w:rsidRPr="007C4B4F">
              <w:rPr>
                <w:sz w:val="24"/>
                <w:szCs w:val="24"/>
                <w:lang w:bidi="ru-RU"/>
              </w:rPr>
              <w:t xml:space="preserve">Формировать </w:t>
            </w:r>
            <w:proofErr w:type="spellStart"/>
            <w:r w:rsidRPr="007C4B4F">
              <w:rPr>
                <w:sz w:val="24"/>
                <w:szCs w:val="24"/>
                <w:lang w:bidi="ru-RU"/>
              </w:rPr>
              <w:t>умение</w:t>
            </w:r>
            <w:r w:rsidRPr="007C4B4F">
              <w:rPr>
                <w:color w:val="000000" w:themeColor="text1"/>
                <w:sz w:val="24"/>
                <w:szCs w:val="24"/>
              </w:rPr>
              <w:t>сравнивать</w:t>
            </w:r>
            <w:proofErr w:type="spellEnd"/>
            <w:r w:rsidRPr="007C4B4F">
              <w:rPr>
                <w:color w:val="000000" w:themeColor="text1"/>
                <w:sz w:val="24"/>
                <w:szCs w:val="24"/>
              </w:rPr>
              <w:t xml:space="preserve"> два предмета по длине с помощью условной меры. </w:t>
            </w:r>
            <w:proofErr w:type="gramStart"/>
            <w:r w:rsidRPr="007C4B4F">
              <w:rPr>
                <w:color w:val="000000" w:themeColor="text1"/>
                <w:sz w:val="24"/>
                <w:szCs w:val="24"/>
              </w:rPr>
              <w:t>Равного</w:t>
            </w:r>
            <w:proofErr w:type="gramEnd"/>
            <w:r w:rsidRPr="007C4B4F">
              <w:rPr>
                <w:color w:val="000000" w:themeColor="text1"/>
                <w:sz w:val="24"/>
                <w:szCs w:val="24"/>
              </w:rPr>
              <w:t xml:space="preserve"> одному из сравниваемых предметов.</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кукла, ленты. Карточки с изображением 10 кругов.</w:t>
            </w:r>
          </w:p>
          <w:p w:rsidR="00C928E4" w:rsidRPr="007C4B4F" w:rsidRDefault="00C928E4" w:rsidP="007C4B4F">
            <w:pPr>
              <w:rPr>
                <w:color w:val="000000" w:themeColor="text1"/>
                <w:sz w:val="24"/>
                <w:szCs w:val="24"/>
              </w:rPr>
            </w:pPr>
            <w:r w:rsidRPr="007C4B4F">
              <w:rPr>
                <w:color w:val="000000" w:themeColor="text1"/>
                <w:sz w:val="24"/>
                <w:szCs w:val="24"/>
              </w:rPr>
              <w:t>РМ: прямоугольные салфетки, ножницы, карточки с изображением геометрических фигур, карточки с изображением кругов (от</w:t>
            </w:r>
            <w:proofErr w:type="gramStart"/>
            <w:r w:rsidRPr="007C4B4F">
              <w:rPr>
                <w:color w:val="000000" w:themeColor="text1"/>
                <w:sz w:val="24"/>
                <w:szCs w:val="24"/>
              </w:rPr>
              <w:t>6</w:t>
            </w:r>
            <w:proofErr w:type="gramEnd"/>
            <w:r w:rsidRPr="007C4B4F">
              <w:rPr>
                <w:color w:val="000000" w:themeColor="text1"/>
                <w:sz w:val="24"/>
                <w:szCs w:val="24"/>
              </w:rPr>
              <w:t xml:space="preserve"> до 10).</w:t>
            </w:r>
          </w:p>
        </w:tc>
      </w:tr>
      <w:tr w:rsidR="00C928E4" w:rsidRPr="007C4B4F" w:rsidTr="00F86A9F">
        <w:trPr>
          <w:trHeight w:val="85"/>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«Самолеты, вертолеты, ракеты, космические станции»</w:t>
            </w:r>
          </w:p>
          <w:p w:rsidR="00C928E4" w:rsidRPr="007C4B4F" w:rsidRDefault="00C928E4" w:rsidP="007C4B4F">
            <w:pPr>
              <w:tabs>
                <w:tab w:val="left" w:pos="2694"/>
              </w:tabs>
              <w:rPr>
                <w:sz w:val="24"/>
                <w:szCs w:val="24"/>
              </w:rPr>
            </w:pPr>
            <w:r w:rsidRPr="007C4B4F">
              <w:rPr>
                <w:b/>
                <w:sz w:val="24"/>
                <w:szCs w:val="24"/>
              </w:rPr>
              <w:t xml:space="preserve">Задачи: </w:t>
            </w:r>
            <w:r w:rsidRPr="007C4B4F">
              <w:rPr>
                <w:sz w:val="24"/>
                <w:szCs w:val="24"/>
              </w:rPr>
              <w:t>Расширять представления детей о различных летательных аппаратах, их назначении; формировать обобщенные представления о видах техники; развивать конструкторские навыки; упражнять в создании схем будущих построек; развивать пространственное мышление, умение делать умозаключения; формировать критическое отношение к своим действиям, стремление исправлять свои ошибки.</w:t>
            </w:r>
          </w:p>
        </w:tc>
        <w:tc>
          <w:tcPr>
            <w:tcW w:w="2121" w:type="dxa"/>
          </w:tcPr>
          <w:p w:rsidR="00C928E4" w:rsidRPr="007C4B4F" w:rsidRDefault="00C928E4" w:rsidP="007C4B4F">
            <w:pPr>
              <w:rPr>
                <w:sz w:val="24"/>
                <w:szCs w:val="24"/>
              </w:rPr>
            </w:pPr>
            <w:r w:rsidRPr="007C4B4F">
              <w:rPr>
                <w:sz w:val="24"/>
                <w:szCs w:val="24"/>
              </w:rPr>
              <w:t>Геометрические фигуры, фломастеры, простые карандаши, строительный материал.</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непрерывном беге; в лазанье на гимнастическую стенку, не пропуская реек; упражнять в сохранении равновесия при ходьбе на повышенной опоре; повторить задания в прыжках и с мячом.</w:t>
            </w:r>
          </w:p>
        </w:tc>
        <w:tc>
          <w:tcPr>
            <w:tcW w:w="2121" w:type="dxa"/>
          </w:tcPr>
          <w:p w:rsidR="00C928E4" w:rsidRPr="007C4B4F" w:rsidRDefault="00C928E4" w:rsidP="007C4B4F">
            <w:pPr>
              <w:rPr>
                <w:color w:val="000000" w:themeColor="text1"/>
                <w:sz w:val="24"/>
                <w:szCs w:val="24"/>
              </w:rPr>
            </w:pP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непрерывном беге; в лазанье на гимнастическую стенку, не пропуская реек; упражнять в сохранении равновесия при ходьбе на повышенной опоре; повторить задания в прыжках и с мячом.</w:t>
            </w:r>
          </w:p>
        </w:tc>
        <w:tc>
          <w:tcPr>
            <w:tcW w:w="2121" w:type="dxa"/>
          </w:tcPr>
          <w:p w:rsidR="00C928E4" w:rsidRPr="007C4B4F" w:rsidRDefault="00C928E4" w:rsidP="007C4B4F">
            <w:pPr>
              <w:rPr>
                <w:color w:val="000000" w:themeColor="text1"/>
                <w:sz w:val="24"/>
                <w:szCs w:val="24"/>
              </w:rPr>
            </w:pP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10 мячей, 5 кубиков.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построении в шеренгу, перестроении в колонне по одному; ходьбе с выполнением заданий.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Санки, снежки.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Тема </w:t>
            </w:r>
            <w:proofErr w:type="gramStart"/>
            <w:r w:rsidRPr="007C4B4F">
              <w:rPr>
                <w:b/>
                <w:color w:val="000000" w:themeColor="text1"/>
                <w:sz w:val="24"/>
                <w:szCs w:val="24"/>
              </w:rPr>
              <w:t>:Б</w:t>
            </w:r>
            <w:proofErr w:type="gramEnd"/>
            <w:r w:rsidRPr="007C4B4F">
              <w:rPr>
                <w:b/>
                <w:color w:val="000000" w:themeColor="text1"/>
                <w:sz w:val="24"/>
                <w:szCs w:val="24"/>
              </w:rPr>
              <w:t xml:space="preserve">анка варенья для </w:t>
            </w:r>
            <w:proofErr w:type="spellStart"/>
            <w:r w:rsidRPr="007C4B4F">
              <w:rPr>
                <w:b/>
                <w:color w:val="000000" w:themeColor="text1"/>
                <w:sz w:val="24"/>
                <w:szCs w:val="24"/>
              </w:rPr>
              <w:t>Карлсона</w:t>
            </w:r>
            <w:proofErr w:type="spellEnd"/>
            <w:r w:rsidRPr="007C4B4F">
              <w:rPr>
                <w:b/>
                <w:color w:val="000000" w:themeColor="text1"/>
                <w:sz w:val="24"/>
                <w:szCs w:val="24"/>
              </w:rPr>
              <w:t>.</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proofErr w:type="gramStart"/>
            <w:r w:rsidRPr="007C4B4F">
              <w:rPr>
                <w:color w:val="000000" w:themeColor="text1"/>
                <w:sz w:val="24"/>
                <w:szCs w:val="24"/>
              </w:rPr>
              <w:t>Учить детей составлять</w:t>
            </w:r>
            <w:proofErr w:type="gramEnd"/>
            <w:r w:rsidRPr="007C4B4F">
              <w:rPr>
                <w:color w:val="000000" w:themeColor="text1"/>
                <w:sz w:val="24"/>
                <w:szCs w:val="24"/>
              </w:rPr>
              <w:t xml:space="preserve"> композицию из аппликативных элементов на основе объединяющего образа. Показать рациональный способ вырезывания из бумаги, сложенной </w:t>
            </w:r>
            <w:r w:rsidRPr="007C4B4F">
              <w:rPr>
                <w:color w:val="000000" w:themeColor="text1"/>
                <w:sz w:val="24"/>
                <w:szCs w:val="24"/>
              </w:rPr>
              <w:lastRenderedPageBreak/>
              <w:t xml:space="preserve">пополам.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 xml:space="preserve">Полоски и прямоугольники цветной бумаги, ножницы, Кисточки, </w:t>
            </w:r>
            <w:r w:rsidRPr="007C4B4F">
              <w:rPr>
                <w:color w:val="000000" w:themeColor="text1"/>
                <w:sz w:val="24"/>
                <w:szCs w:val="24"/>
              </w:rPr>
              <w:lastRenderedPageBreak/>
              <w:t>простые карандаши.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Март 1-неделя</w:t>
            </w:r>
          </w:p>
          <w:p w:rsidR="00C928E4" w:rsidRPr="007C4B4F" w:rsidRDefault="00C928E4" w:rsidP="007C4B4F">
            <w:pPr>
              <w:rPr>
                <w:b/>
                <w:color w:val="000000" w:themeColor="text1"/>
                <w:sz w:val="24"/>
                <w:szCs w:val="24"/>
              </w:rPr>
            </w:pP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Беседа на тему «Наши мамы». Чтение стихотворений Е. Благининой «Посидим в тишине» и А. Барто «Перед сном»</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Помочь детям понять, как много времени и сил отнимает у матерей работа по дому; указать на необходимость помощи мамам; воспитывать доброе, внимательное, уважительное отношение к старшим.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Фото мам</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sz w:val="24"/>
                <w:szCs w:val="24"/>
              </w:rPr>
            </w:pPr>
            <w:r w:rsidRPr="007C4B4F">
              <w:rPr>
                <w:b/>
                <w:color w:val="000000" w:themeColor="text1"/>
                <w:sz w:val="24"/>
                <w:szCs w:val="24"/>
              </w:rPr>
              <w:t>Тема</w:t>
            </w:r>
            <w:proofErr w:type="gramStart"/>
            <w:r w:rsidRPr="007C4B4F">
              <w:rPr>
                <w:b/>
                <w:color w:val="000000" w:themeColor="text1"/>
                <w:sz w:val="24"/>
                <w:szCs w:val="24"/>
              </w:rPr>
              <w:t>: :</w:t>
            </w:r>
            <w:r w:rsidRPr="007C4B4F">
              <w:rPr>
                <w:sz w:val="24"/>
                <w:szCs w:val="24"/>
              </w:rPr>
              <w:t xml:space="preserve"> </w:t>
            </w:r>
            <w:proofErr w:type="gramEnd"/>
            <w:r w:rsidRPr="007C4B4F">
              <w:rPr>
                <w:b/>
                <w:sz w:val="24"/>
                <w:szCs w:val="24"/>
              </w:rPr>
              <w:t xml:space="preserve">Буква «Я» </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детей с мягкими согласными и их обозначением на схеме (зеленый квадрат). Учить проводить фонетический разбор прочитанных слов.</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rPr>
          <w:trHeight w:val="2392"/>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«Цветы для мамы»</w:t>
            </w:r>
          </w:p>
          <w:p w:rsidR="00C928E4" w:rsidRPr="007C4B4F" w:rsidRDefault="00C928E4" w:rsidP="007C4B4F">
            <w:pPr>
              <w:tabs>
                <w:tab w:val="left" w:pos="2694"/>
              </w:tabs>
              <w:rPr>
                <w:sz w:val="24"/>
                <w:szCs w:val="24"/>
              </w:rPr>
            </w:pPr>
            <w:r w:rsidRPr="007C4B4F">
              <w:rPr>
                <w:b/>
                <w:sz w:val="24"/>
                <w:szCs w:val="24"/>
              </w:rPr>
              <w:t>Задачи:</w:t>
            </w:r>
            <w:r w:rsidRPr="007C4B4F">
              <w:rPr>
                <w:sz w:val="24"/>
                <w:szCs w:val="24"/>
              </w:rPr>
              <w:t xml:space="preserve"> Расширять представления о многообразии комнатных растений. Формировать умение узнавать и правильно называть комнатные растения. Знакомить с профессиями, связанными с уходом за растениями. Закреплять знания об основных </w:t>
            </w:r>
            <w:proofErr w:type="gramStart"/>
            <w:r w:rsidRPr="007C4B4F">
              <w:rPr>
                <w:sz w:val="24"/>
                <w:szCs w:val="24"/>
              </w:rPr>
              <w:t>потребностях</w:t>
            </w:r>
            <w:proofErr w:type="gramEnd"/>
            <w:r w:rsidRPr="007C4B4F">
              <w:rPr>
                <w:sz w:val="24"/>
                <w:szCs w:val="24"/>
              </w:rPr>
              <w:t xml:space="preserve"> комнатных растений. Совершенствовать навыки ухода за растениями. Формировать заботливое и внимательное отношение к </w:t>
            </w:r>
            <w:proofErr w:type="gramStart"/>
            <w:r w:rsidRPr="007C4B4F">
              <w:rPr>
                <w:sz w:val="24"/>
                <w:szCs w:val="24"/>
              </w:rPr>
              <w:t>близким</w:t>
            </w:r>
            <w:proofErr w:type="gramEnd"/>
            <w:r w:rsidRPr="007C4B4F">
              <w:rPr>
                <w:sz w:val="24"/>
                <w:szCs w:val="24"/>
              </w:rPr>
              <w:t xml:space="preserve"> (маме).</w:t>
            </w:r>
          </w:p>
        </w:tc>
        <w:tc>
          <w:tcPr>
            <w:tcW w:w="2121" w:type="dxa"/>
          </w:tcPr>
          <w:p w:rsidR="00C928E4" w:rsidRPr="007C4B4F" w:rsidRDefault="00C928E4" w:rsidP="007C4B4F">
            <w:pPr>
              <w:tabs>
                <w:tab w:val="left" w:pos="2694"/>
              </w:tabs>
              <w:rPr>
                <w:sz w:val="24"/>
                <w:szCs w:val="24"/>
              </w:rPr>
            </w:pPr>
            <w:r w:rsidRPr="007C4B4F">
              <w:rPr>
                <w:sz w:val="24"/>
                <w:szCs w:val="24"/>
              </w:rPr>
              <w:t>Энциклопедия «Комнатные растения»</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представление о порядковом значении чисел первого десятка и составе числа из единиц в пределах 5.</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ориентироваться в пространстве относительно себя и другого лица.</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сравнивать до 10 предметов по длине, располагать их в возрастающей последовательности, результаты сравнения обозначать соответствующими словами.</w:t>
            </w:r>
          </w:p>
          <w:p w:rsidR="00C928E4" w:rsidRPr="007C4B4F" w:rsidRDefault="00C928E4" w:rsidP="007C4B4F">
            <w:pPr>
              <w:rPr>
                <w:color w:val="000000" w:themeColor="text1"/>
                <w:sz w:val="24"/>
                <w:szCs w:val="24"/>
              </w:rPr>
            </w:pP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счетная лесенка, наборное полотно, карточки с изображением птиц и транспорта (по 6).</w:t>
            </w:r>
          </w:p>
          <w:p w:rsidR="00C928E4" w:rsidRPr="007C4B4F" w:rsidRDefault="00C928E4" w:rsidP="007C4B4F">
            <w:pPr>
              <w:rPr>
                <w:color w:val="000000" w:themeColor="text1"/>
                <w:sz w:val="24"/>
                <w:szCs w:val="24"/>
              </w:rPr>
            </w:pPr>
            <w:r w:rsidRPr="007C4B4F">
              <w:rPr>
                <w:color w:val="000000" w:themeColor="text1"/>
                <w:sz w:val="24"/>
                <w:szCs w:val="24"/>
              </w:rPr>
              <w:t xml:space="preserve">РМ: треугольники разного цвета (7шт), полоски разной длины и цвета (10 </w:t>
            </w:r>
            <w:proofErr w:type="spellStart"/>
            <w:proofErr w:type="gramStart"/>
            <w:r w:rsidRPr="007C4B4F">
              <w:rPr>
                <w:color w:val="000000" w:themeColor="text1"/>
                <w:sz w:val="24"/>
                <w:szCs w:val="24"/>
              </w:rPr>
              <w:t>шт</w:t>
            </w:r>
            <w:proofErr w:type="spellEnd"/>
            <w:proofErr w:type="gram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колонной по одному, с поворотом в другую сторону по сигналу; разучить ходьбу по канату с мешочком на голове; упражнять в прыжках и перебрасывании мяча, развивая ловкость и глазомер.</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канат.</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колонной по одному, с поворотом в другую сторону по сигналу; разучить ходьбу по канату с мешочком на голове; упражнять в прыжках и перебрасывании мяча, развивая ловкость и глазомер.</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 канат, 5 набивных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Повторить игровые упражнения с бегом; </w:t>
            </w:r>
            <w:r w:rsidRPr="007C4B4F">
              <w:rPr>
                <w:color w:val="000000" w:themeColor="text1"/>
                <w:sz w:val="24"/>
                <w:szCs w:val="24"/>
              </w:rPr>
              <w:lastRenderedPageBreak/>
              <w:t>упражнять в перебрасывании шайбы друг другу, развивать ловкость и глазомер.</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 xml:space="preserve">Инвентарь для </w:t>
            </w:r>
            <w:r w:rsidRPr="007C4B4F">
              <w:rPr>
                <w:color w:val="000000" w:themeColor="text1"/>
                <w:sz w:val="24"/>
                <w:szCs w:val="24"/>
              </w:rPr>
              <w:lastRenderedPageBreak/>
              <w:t>игры в хоккей.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Лепка</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Тема: «Щенок»</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Формировать умение  детей изображать собак, щенят, передавая их характерные особенности. Закреплять приемы лепки: раскатывание между ладонями, оттягивание, соединение частей приемом прижимания и сглаживания ме</w:t>
            </w:r>
            <w:proofErr w:type="gramStart"/>
            <w:r w:rsidRPr="007C4B4F">
              <w:rPr>
                <w:color w:val="000000" w:themeColor="text1"/>
                <w:sz w:val="24"/>
                <w:szCs w:val="24"/>
              </w:rPr>
              <w:t>ст скр</w:t>
            </w:r>
            <w:proofErr w:type="gramEnd"/>
            <w:r w:rsidRPr="007C4B4F">
              <w:rPr>
                <w:color w:val="000000" w:themeColor="text1"/>
                <w:sz w:val="24"/>
                <w:szCs w:val="24"/>
              </w:rPr>
              <w:t>епления.</w:t>
            </w:r>
          </w:p>
        </w:tc>
        <w:tc>
          <w:tcPr>
            <w:tcW w:w="2121" w:type="dxa"/>
          </w:tcPr>
          <w:p w:rsidR="00C928E4" w:rsidRPr="007C4B4F" w:rsidRDefault="00C928E4" w:rsidP="007C4B4F">
            <w:pPr>
              <w:tabs>
                <w:tab w:val="left" w:pos="2694"/>
              </w:tabs>
              <w:rPr>
                <w:color w:val="000000" w:themeColor="text1"/>
                <w:sz w:val="24"/>
                <w:szCs w:val="24"/>
              </w:rPr>
            </w:pPr>
            <w:r w:rsidRPr="007C4B4F">
              <w:rPr>
                <w:color w:val="000000" w:themeColor="text1"/>
                <w:sz w:val="24"/>
                <w:szCs w:val="24"/>
              </w:rPr>
              <w:t>Пластилин (глина), доска для лепки, стеки. Игрушечный щенок.</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tabs>
                <w:tab w:val="left" w:pos="2694"/>
              </w:tabs>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Рассказы на тему «Как мы поздравляли сотрудников детского сада с Международным женским днем». </w:t>
            </w:r>
            <w:r w:rsidRPr="007C4B4F">
              <w:rPr>
                <w:b/>
                <w:color w:val="000000" w:themeColor="text1"/>
                <w:sz w:val="24"/>
                <w:szCs w:val="24"/>
              </w:rPr>
              <w:br/>
              <w:t>Дидактическая игра «Где мы были, мы не скажем…»</w:t>
            </w:r>
          </w:p>
          <w:p w:rsidR="00C928E4" w:rsidRPr="007C4B4F" w:rsidRDefault="00C928E4" w:rsidP="007C4B4F">
            <w:pPr>
              <w:rPr>
                <w:color w:val="000000" w:themeColor="text1"/>
                <w:sz w:val="24"/>
                <w:szCs w:val="24"/>
              </w:rPr>
            </w:pPr>
            <w:proofErr w:type="spellStart"/>
            <w:r w:rsidRPr="007C4B4F">
              <w:rPr>
                <w:b/>
                <w:color w:val="000000" w:themeColor="text1"/>
                <w:sz w:val="24"/>
                <w:szCs w:val="24"/>
              </w:rPr>
              <w:t>Задачи</w:t>
            </w:r>
            <w:proofErr w:type="gramStart"/>
            <w:r w:rsidRPr="007C4B4F">
              <w:rPr>
                <w:b/>
                <w:color w:val="000000" w:themeColor="text1"/>
                <w:sz w:val="24"/>
                <w:szCs w:val="24"/>
              </w:rPr>
              <w:t>:</w:t>
            </w:r>
            <w:r w:rsidRPr="007C4B4F">
              <w:rPr>
                <w:sz w:val="24"/>
                <w:szCs w:val="24"/>
                <w:lang w:bidi="ru-RU"/>
              </w:rPr>
              <w:t>Ф</w:t>
            </w:r>
            <w:proofErr w:type="gramEnd"/>
            <w:r w:rsidRPr="007C4B4F">
              <w:rPr>
                <w:sz w:val="24"/>
                <w:szCs w:val="24"/>
                <w:lang w:bidi="ru-RU"/>
              </w:rPr>
              <w:t>ормировать</w:t>
            </w:r>
            <w:proofErr w:type="spellEnd"/>
            <w:r w:rsidRPr="007C4B4F">
              <w:rPr>
                <w:sz w:val="24"/>
                <w:szCs w:val="24"/>
                <w:lang w:bidi="ru-RU"/>
              </w:rPr>
              <w:t xml:space="preserve"> умение</w:t>
            </w:r>
            <w:r w:rsidRPr="007C4B4F">
              <w:rPr>
                <w:color w:val="000000" w:themeColor="text1"/>
                <w:sz w:val="24"/>
                <w:szCs w:val="24"/>
              </w:rPr>
              <w:t xml:space="preserve"> детей составлять подробные и интересные рассказы на темы из личного опыта; развивать инициативу, способность импровизировать.</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Фотографии с утренника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w:t>
            </w:r>
            <w:r w:rsidRPr="007C4B4F">
              <w:rPr>
                <w:sz w:val="24"/>
                <w:szCs w:val="24"/>
              </w:rPr>
              <w:t xml:space="preserve"> </w:t>
            </w:r>
            <w:r w:rsidRPr="007C4B4F">
              <w:rPr>
                <w:b/>
                <w:sz w:val="24"/>
                <w:szCs w:val="24"/>
              </w:rPr>
              <w:t>Буква «Ю»</w:t>
            </w:r>
          </w:p>
          <w:p w:rsidR="00C928E4" w:rsidRPr="007C4B4F" w:rsidRDefault="00C928E4" w:rsidP="007C4B4F">
            <w:pPr>
              <w:pStyle w:val="Default"/>
            </w:pPr>
            <w:proofErr w:type="spellStart"/>
            <w:r w:rsidRPr="007C4B4F">
              <w:rPr>
                <w:b/>
                <w:color w:val="000000" w:themeColor="text1"/>
              </w:rPr>
              <w:t>Прог</w:t>
            </w:r>
            <w:proofErr w:type="gramStart"/>
            <w:r w:rsidRPr="007C4B4F">
              <w:rPr>
                <w:b/>
                <w:color w:val="000000" w:themeColor="text1"/>
              </w:rPr>
              <w:t>.с</w:t>
            </w:r>
            <w:proofErr w:type="gramEnd"/>
            <w:r w:rsidRPr="007C4B4F">
              <w:rPr>
                <w:b/>
                <w:color w:val="000000" w:themeColor="text1"/>
              </w:rPr>
              <w:t>од</w:t>
            </w:r>
            <w:proofErr w:type="spellEnd"/>
            <w:r w:rsidRPr="007C4B4F">
              <w:rPr>
                <w:b/>
                <w:color w:val="000000" w:themeColor="text1"/>
              </w:rPr>
              <w:t>.</w:t>
            </w:r>
            <w:r w:rsidRPr="007C4B4F">
              <w:t xml:space="preserve"> Познакомить детей с гласной буквой «Ю» и ее печатным написанием. Учит читать слоги и слова. Учить различать твердые и мягкие согласные. Продолжить знакомить с условным обозначением мягких согласных – зеленый квадрат. Учить проводить фонетический разбор </w:t>
            </w:r>
            <w:proofErr w:type="gramStart"/>
            <w:r w:rsidRPr="007C4B4F">
              <w:t>прочитанных</w:t>
            </w:r>
            <w:proofErr w:type="gramEnd"/>
          </w:p>
          <w:p w:rsidR="00C928E4" w:rsidRPr="007C4B4F" w:rsidRDefault="00C928E4" w:rsidP="007C4B4F">
            <w:pPr>
              <w:rPr>
                <w:b/>
                <w:color w:val="000000" w:themeColor="text1"/>
                <w:sz w:val="24"/>
                <w:szCs w:val="24"/>
              </w:rPr>
            </w:pPr>
            <w:r w:rsidRPr="007C4B4F">
              <w:rPr>
                <w:sz w:val="24"/>
                <w:szCs w:val="24"/>
              </w:rPr>
              <w:t>слов.</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Продолжать учить делить круг на две равные части, называть части, сравнивать целое и часть.</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учить сравнивать два предмета по ширине с помощью условной меры. </w:t>
            </w:r>
            <w:proofErr w:type="gramStart"/>
            <w:r w:rsidRPr="007C4B4F">
              <w:rPr>
                <w:color w:val="000000" w:themeColor="text1"/>
                <w:sz w:val="24"/>
                <w:szCs w:val="24"/>
              </w:rPr>
              <w:t>Равной</w:t>
            </w:r>
            <w:proofErr w:type="gramEnd"/>
            <w:r w:rsidRPr="007C4B4F">
              <w:rPr>
                <w:color w:val="000000" w:themeColor="text1"/>
                <w:sz w:val="24"/>
                <w:szCs w:val="24"/>
              </w:rPr>
              <w:t xml:space="preserve"> одному из сравниваемых предметов.</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умение последовательно называть дни недели.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грузовик, 10 брусков, полоска-мерка, круг из бумаги, фланелеграф.</w:t>
            </w:r>
          </w:p>
          <w:p w:rsidR="00C928E4" w:rsidRPr="007C4B4F" w:rsidRDefault="00C928E4" w:rsidP="007C4B4F">
            <w:pPr>
              <w:rPr>
                <w:color w:val="000000" w:themeColor="text1"/>
                <w:sz w:val="24"/>
                <w:szCs w:val="24"/>
              </w:rPr>
            </w:pPr>
            <w:r w:rsidRPr="007C4B4F">
              <w:rPr>
                <w:color w:val="000000" w:themeColor="text1"/>
                <w:sz w:val="24"/>
                <w:szCs w:val="24"/>
              </w:rPr>
              <w:t>РМ: круг из бумаги, ножницы, 2 набора числовых карточек.</w:t>
            </w:r>
          </w:p>
        </w:tc>
      </w:tr>
      <w:tr w:rsidR="00C928E4" w:rsidRPr="007C4B4F" w:rsidTr="00F86A9F">
        <w:trPr>
          <w:trHeight w:val="2450"/>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«Роботы»</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Упражнять детей в создании схем и чертежей; в моделировании и конструировании из строительного материала и деталей конструкторов; развивать воображение, внимание, сообразительность, стремление к экспериментированию; умение строить умозаключения на основе своего опыта и здравого смысла, внимание, сосредоточенность; формировать представления об объемных телах, их форме, размере, количестве.</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Геометрические фигуры, фломастеры, простые карандаши, строительный материал, конструктор.</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Повторить ходьбу и бег по кругу с изменением направления движения и врассыпную; разучить прыжок в высоту с </w:t>
            </w:r>
            <w:r w:rsidRPr="007C4B4F">
              <w:rPr>
                <w:color w:val="000000" w:themeColor="text1"/>
                <w:sz w:val="24"/>
                <w:szCs w:val="24"/>
              </w:rPr>
              <w:lastRenderedPageBreak/>
              <w:t>разбега; упражнять в метании мешочков в цель, в ползании между предметами.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Стойка, 10 мешочков, 5 набивных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по кругу с изменением направления движения и врассыпную; разучить прыжок в высоту с разбега; упражнять в метании мешочков в цель, в ползании между предметами.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Стойка, 10 мешочков, 5 набивных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бег в чередовании с ходьбой, игровые упражнения с мячом и прыжками.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Солнышко, улыбнись!</w:t>
            </w:r>
          </w:p>
          <w:p w:rsidR="00C928E4" w:rsidRPr="007C4B4F" w:rsidRDefault="00C928E4" w:rsidP="007C4B4F">
            <w:pPr>
              <w:rPr>
                <w:b/>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Учить детей вырезать солнышко из бумажных квадратов, сложенных дважды по диагонали</w:t>
            </w:r>
            <w:proofErr w:type="gramStart"/>
            <w:r w:rsidRPr="007C4B4F">
              <w:rPr>
                <w:color w:val="000000" w:themeColor="text1"/>
                <w:sz w:val="24"/>
                <w:szCs w:val="24"/>
              </w:rPr>
              <w:t xml:space="preserve"> ,</w:t>
            </w:r>
            <w:proofErr w:type="gramEnd"/>
            <w:r w:rsidRPr="007C4B4F">
              <w:rPr>
                <w:color w:val="000000" w:themeColor="text1"/>
                <w:sz w:val="24"/>
                <w:szCs w:val="24"/>
              </w:rPr>
              <w:t xml:space="preserve"> и составлять из них многоцветные образы.</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Цветная бумага, бумажные салфетки белого и голубого  цвета, ножницы, клей, кисточки, салфетки. </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Буква «Е»</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детей с гласной буквой «Е» и ее печатным написанием. Учит читать слоги и слова. Учить различать твердые и мягкие согласные. Закреплять умение проводить фонетический разбор слов, используя схемы. Продолжать учить работать со схемами слов.</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рассказа В. Драгунского «Друг детства»</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Познакомить детей с рассказом В. Драгунского «Друг детства», помочь им оценить поступок мальчика.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к произведению</w:t>
            </w:r>
          </w:p>
        </w:tc>
      </w:tr>
      <w:tr w:rsidR="00C928E4" w:rsidRPr="007C4B4F" w:rsidTr="00F86A9F">
        <w:trPr>
          <w:trHeight w:val="703"/>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«Игры во дворе»</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Продолжать знакомить детей с элементарными основами безопасности жизнедеятельности; обсудить возможные опасные ситуации, которые могут возникнуть при играх во дворе дома, на улице; знакомить с необходимыми мерами предосторожности, с номером телефона «03».</w:t>
            </w:r>
          </w:p>
        </w:tc>
        <w:tc>
          <w:tcPr>
            <w:tcW w:w="2121" w:type="dxa"/>
          </w:tcPr>
          <w:p w:rsidR="00C928E4" w:rsidRPr="007C4B4F" w:rsidRDefault="00C928E4" w:rsidP="007C4B4F">
            <w:pPr>
              <w:rPr>
                <w:color w:val="FF0000"/>
                <w:sz w:val="24"/>
                <w:szCs w:val="24"/>
              </w:rPr>
            </w:pPr>
            <w:r w:rsidRPr="007C4B4F">
              <w:rPr>
                <w:sz w:val="24"/>
                <w:szCs w:val="24"/>
              </w:rPr>
              <w:t>Картинки с изображением подвижных игр.</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00F86A9F">
              <w:rPr>
                <w:b/>
                <w:color w:val="000000" w:themeColor="text1"/>
                <w:sz w:val="24"/>
                <w:szCs w:val="24"/>
              </w:rPr>
              <w:t>:</w:t>
            </w:r>
            <w:r w:rsidRPr="007C4B4F">
              <w:rPr>
                <w:sz w:val="24"/>
                <w:szCs w:val="24"/>
                <w:lang w:bidi="ru-RU"/>
              </w:rPr>
              <w:t xml:space="preserve"> Формировать умение</w:t>
            </w:r>
            <w:r w:rsidR="00401DBA" w:rsidRPr="007C4B4F">
              <w:rPr>
                <w:sz w:val="24"/>
                <w:szCs w:val="24"/>
                <w:lang w:bidi="ru-RU"/>
              </w:rPr>
              <w:t xml:space="preserve"> </w:t>
            </w:r>
            <w:r w:rsidRPr="007C4B4F">
              <w:rPr>
                <w:color w:val="000000" w:themeColor="text1"/>
                <w:sz w:val="24"/>
                <w:szCs w:val="24"/>
              </w:rPr>
              <w:t>делить квадрат на две равные части, называть части и сравнивать целое и часть.</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навыки счета в пределах 10.</w:t>
            </w:r>
          </w:p>
          <w:p w:rsidR="00C928E4" w:rsidRPr="007C4B4F" w:rsidRDefault="00C928E4" w:rsidP="007C4B4F">
            <w:pPr>
              <w:rPr>
                <w:color w:val="000000" w:themeColor="text1"/>
                <w:sz w:val="24"/>
                <w:szCs w:val="24"/>
              </w:rPr>
            </w:pPr>
            <w:r w:rsidRPr="007C4B4F">
              <w:rPr>
                <w:color w:val="000000" w:themeColor="text1"/>
                <w:sz w:val="24"/>
                <w:szCs w:val="24"/>
              </w:rPr>
              <w:t xml:space="preserve">  Развивать представление о том, что результат счета не зависит от его направления.</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двигаться в заданном направлении, меняя его по сигналу.</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ватман, 2 квадрата, 10 корабликов разного цвета.</w:t>
            </w:r>
          </w:p>
          <w:p w:rsidR="00C928E4" w:rsidRPr="007C4B4F" w:rsidRDefault="00C928E4" w:rsidP="007C4B4F">
            <w:pPr>
              <w:rPr>
                <w:color w:val="000000" w:themeColor="text1"/>
                <w:sz w:val="24"/>
                <w:szCs w:val="24"/>
              </w:rPr>
            </w:pPr>
            <w:r w:rsidRPr="007C4B4F">
              <w:rPr>
                <w:color w:val="000000" w:themeColor="text1"/>
                <w:sz w:val="24"/>
                <w:szCs w:val="24"/>
              </w:rPr>
              <w:t>РМ: квадраты, ножницы, клей, квадраты.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со сменой темпа движения; упражнять в ползании по гимнастической скамейке,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Кубики по кол-ву детей, шнур.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со сменой темпа движения; упражнять в ползании по </w:t>
            </w:r>
            <w:r w:rsidRPr="007C4B4F">
              <w:rPr>
                <w:color w:val="000000" w:themeColor="text1"/>
                <w:sz w:val="24"/>
                <w:szCs w:val="24"/>
              </w:rPr>
              <w:lastRenderedPageBreak/>
              <w:t>гимнастической скамейке, в равновесии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 xml:space="preserve">Кубики по кол-ву детей, шнур. </w:t>
            </w:r>
            <w:proofErr w:type="spellStart"/>
            <w:r w:rsidRPr="007C4B4F">
              <w:rPr>
                <w:color w:val="000000" w:themeColor="text1"/>
                <w:sz w:val="24"/>
                <w:szCs w:val="24"/>
              </w:rPr>
              <w:lastRenderedPageBreak/>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в чередовании; повторить игровые упражнения в равновесии, прыжках и с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2 мяча, 10 мешочков, 4 кубика.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«Лепка по замыслу»</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Развивать умение детей самостоятельно задумывать содержание своей работы и доводить замысел до конца, используя разнообразные приемы лепки. Вызвать желание дополнять созданное изображение соответствующими содержанию деталями, предметами.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 подставка.</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Буква «Ё»</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с гласной буквой «Ё» и ее печатным написанием. Учить читать слоги и слова. Учить различать твердые и мягкие согласные. Продолжать знакомить с условным обозначением твердых и мягких согласных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сказки «Сивка-Бурка»</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Помочь детям вспомнить содержание знакомых волшебных русских народных сказок, познакомить со сказкой «Сивка-бурка» (обработка М. Булатова).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к сказке</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знакомить с делением круга на 4 равные части, </w:t>
            </w:r>
            <w:r w:rsidRPr="007C4B4F">
              <w:rPr>
                <w:sz w:val="24"/>
                <w:szCs w:val="24"/>
                <w:lang w:bidi="ru-RU"/>
              </w:rPr>
              <w:t>Формировать умение</w:t>
            </w:r>
            <w:r w:rsidRPr="007C4B4F">
              <w:rPr>
                <w:color w:val="000000" w:themeColor="text1"/>
                <w:sz w:val="24"/>
                <w:szCs w:val="24"/>
              </w:rPr>
              <w:t xml:space="preserve"> называть части и сравнивать целое и часть.</w:t>
            </w:r>
          </w:p>
          <w:p w:rsidR="00C928E4" w:rsidRPr="007C4B4F" w:rsidRDefault="00C928E4" w:rsidP="007C4B4F">
            <w:pPr>
              <w:rPr>
                <w:color w:val="000000" w:themeColor="text1"/>
                <w:sz w:val="24"/>
                <w:szCs w:val="24"/>
              </w:rPr>
            </w:pPr>
            <w:r w:rsidRPr="007C4B4F">
              <w:rPr>
                <w:color w:val="000000" w:themeColor="text1"/>
                <w:sz w:val="24"/>
                <w:szCs w:val="24"/>
              </w:rPr>
              <w:t xml:space="preserve">  Развивать представление о независимости числа от цвета и пространственного расположения предметов.</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представления о треугольниках и четырехугольниках.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круг, ножницы, 10 кругов, геометрические фигуры.</w:t>
            </w:r>
          </w:p>
          <w:p w:rsidR="00C928E4" w:rsidRPr="007C4B4F" w:rsidRDefault="00C928E4" w:rsidP="007C4B4F">
            <w:pPr>
              <w:rPr>
                <w:color w:val="000000" w:themeColor="text1"/>
                <w:sz w:val="24"/>
                <w:szCs w:val="24"/>
              </w:rPr>
            </w:pPr>
            <w:r w:rsidRPr="007C4B4F">
              <w:rPr>
                <w:color w:val="000000" w:themeColor="text1"/>
                <w:sz w:val="24"/>
                <w:szCs w:val="24"/>
              </w:rPr>
              <w:t>РМ: круги, ножницы, геометрические фигуры.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«Микрорайон города»</w:t>
            </w:r>
          </w:p>
          <w:p w:rsidR="00C928E4" w:rsidRPr="007C4B4F" w:rsidRDefault="00C928E4" w:rsidP="007C4B4F">
            <w:pPr>
              <w:rPr>
                <w:color w:val="000000" w:themeColor="text1"/>
                <w:sz w:val="24"/>
                <w:szCs w:val="24"/>
              </w:rPr>
            </w:pPr>
            <w:r w:rsidRPr="007C4B4F">
              <w:rPr>
                <w:b/>
                <w:sz w:val="24"/>
                <w:szCs w:val="24"/>
              </w:rPr>
              <w:t xml:space="preserve">Задачи: </w:t>
            </w:r>
            <w:r w:rsidRPr="007C4B4F">
              <w:rPr>
                <w:sz w:val="24"/>
                <w:szCs w:val="24"/>
              </w:rPr>
              <w:t>Упражнять детей в рисовании планов; учить воплощать задуманное в строительстве; совершенствовать конструкторский опыт, развивать творческие способности, эстетический вкус, восприятие формы, глазомер. Развивать умение на основе зрительного анализа соотносить предметы по толщине, длине; рассуждать, доказывать свое мнение.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Бумага, карандаши, строительный материал, конструкторы.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Упражнять детей </w:t>
            </w:r>
            <w:proofErr w:type="gramStart"/>
            <w:r w:rsidRPr="007C4B4F">
              <w:rPr>
                <w:color w:val="000000" w:themeColor="text1"/>
                <w:sz w:val="24"/>
                <w:szCs w:val="24"/>
              </w:rPr>
              <w:t>в ходьбе с перестроением в колонну по два в движении</w:t>
            </w:r>
            <w:proofErr w:type="gramEnd"/>
            <w:r w:rsidRPr="007C4B4F">
              <w:rPr>
                <w:color w:val="000000" w:themeColor="text1"/>
                <w:sz w:val="24"/>
                <w:szCs w:val="24"/>
              </w:rPr>
              <w:t>; в метании в горизонтальную цель; в лазанье и равновесии.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Обручи по кол-ву детей, стойка, 10 мешочков, 2 обруча.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w:t>
            </w:r>
            <w:proofErr w:type="gramStart"/>
            <w:r w:rsidRPr="007C4B4F">
              <w:rPr>
                <w:color w:val="000000" w:themeColor="text1"/>
                <w:sz w:val="24"/>
                <w:szCs w:val="24"/>
              </w:rPr>
              <w:t>в ходьбе с перестроением в колонну по два в движении</w:t>
            </w:r>
            <w:proofErr w:type="gramEnd"/>
            <w:r w:rsidRPr="007C4B4F">
              <w:rPr>
                <w:color w:val="000000" w:themeColor="text1"/>
                <w:sz w:val="24"/>
                <w:szCs w:val="24"/>
              </w:rPr>
              <w:t>; в метании в горизонтальную цель; в лазанье и равновесии.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Обручи по кол-ву детей, стойка, 10 мешочков, 2 обруча.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Упражнять в беге на скорость; разучить </w:t>
            </w:r>
            <w:r w:rsidRPr="007C4B4F">
              <w:rPr>
                <w:color w:val="000000" w:themeColor="text1"/>
                <w:sz w:val="24"/>
                <w:szCs w:val="24"/>
              </w:rPr>
              <w:lastRenderedPageBreak/>
              <w:t>упражнение с прокатыванием мяча; повторить игровые задания с прыжками.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 xml:space="preserve">8 кеглей, мячи по </w:t>
            </w:r>
            <w:r w:rsidRPr="007C4B4F">
              <w:rPr>
                <w:color w:val="000000" w:themeColor="text1"/>
                <w:sz w:val="24"/>
                <w:szCs w:val="24"/>
              </w:rPr>
              <w:lastRenderedPageBreak/>
              <w:t>кол-ву детей.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А водица далеко, а ведёрко велико...</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Учить изображению женской фигуры в народной стилистике. Познакомить с разными приёмами вырезания одной геометрической формы.</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Цветная бумага для фона, бумажные прямоугольники разного размера и цвета.</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Апрель 1-неделя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w:t>
            </w:r>
            <w:r w:rsidRPr="007C4B4F">
              <w:rPr>
                <w:sz w:val="24"/>
                <w:szCs w:val="24"/>
              </w:rPr>
              <w:t xml:space="preserve"> </w:t>
            </w:r>
            <w:r w:rsidRPr="007C4B4F">
              <w:rPr>
                <w:b/>
                <w:sz w:val="24"/>
                <w:szCs w:val="24"/>
              </w:rPr>
              <w:t>Звук и буква «И»</w:t>
            </w:r>
          </w:p>
          <w:p w:rsidR="00C928E4" w:rsidRPr="007C4B4F" w:rsidRDefault="00C928E4" w:rsidP="007C4B4F">
            <w:pPr>
              <w:rPr>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с гласным звуком «И». Познакомить с печатным написанием буквы «И». Учить читать слоги и слова. Учить различать твердые и мягкие согласные. Закреплять умение проводить фонетический разбор слов.</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стихотворений о весне. Дидактическая игра «Угадай слово»</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Продолжать приобщать детей к поэзии; учить задавать вопросы и искать кратчайшие пути решения логической задачи.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на тему «весна»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«Весенняя страда»</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Закреплять знания о весенних изменениях в природе. Расширять представления детей об </w:t>
            </w:r>
            <w:proofErr w:type="gramStart"/>
            <w:r w:rsidRPr="007C4B4F">
              <w:rPr>
                <w:color w:val="000000" w:themeColor="text1"/>
                <w:sz w:val="24"/>
                <w:szCs w:val="24"/>
              </w:rPr>
              <w:t>особенностях</w:t>
            </w:r>
            <w:proofErr w:type="gramEnd"/>
            <w:r w:rsidRPr="007C4B4F">
              <w:rPr>
                <w:color w:val="000000" w:themeColor="text1"/>
                <w:sz w:val="24"/>
                <w:szCs w:val="24"/>
              </w:rPr>
              <w:t xml:space="preserve"> сельскохозяйственных работ в весенний период. Воспитывать уважительное отношение к людям, занимающимся сельским хозяйством. Активизировать словарный запас детей </w:t>
            </w:r>
            <w:proofErr w:type="gramStart"/>
            <w:r w:rsidRPr="007C4B4F">
              <w:rPr>
                <w:color w:val="000000" w:themeColor="text1"/>
                <w:sz w:val="24"/>
                <w:szCs w:val="24"/>
              </w:rPr>
              <w:t xml:space="preserve">( </w:t>
            </w:r>
            <w:proofErr w:type="gramEnd"/>
            <w:r w:rsidRPr="007C4B4F">
              <w:rPr>
                <w:color w:val="000000" w:themeColor="text1"/>
                <w:sz w:val="24"/>
                <w:szCs w:val="24"/>
              </w:rPr>
              <w:t>весенняя страда, комбайн, агроном и др.).</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на тему «весна»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Познакомить с делением квадрата на 4 равные части, </w:t>
            </w:r>
            <w:r w:rsidRPr="007C4B4F">
              <w:rPr>
                <w:sz w:val="24"/>
                <w:szCs w:val="24"/>
                <w:lang w:bidi="ru-RU"/>
              </w:rPr>
              <w:t>Формировать умение</w:t>
            </w:r>
            <w:r w:rsidR="00EC1A16" w:rsidRPr="007C4B4F">
              <w:rPr>
                <w:sz w:val="24"/>
                <w:szCs w:val="24"/>
                <w:lang w:bidi="ru-RU"/>
              </w:rPr>
              <w:t xml:space="preserve"> </w:t>
            </w:r>
            <w:r w:rsidRPr="007C4B4F">
              <w:rPr>
                <w:color w:val="000000" w:themeColor="text1"/>
                <w:sz w:val="24"/>
                <w:szCs w:val="24"/>
              </w:rPr>
              <w:t>называть части и сравнивать целое и часть.</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учить сравнивать предметы по высоте с помощью условной меры, равной одному из сравниваемых предметов.</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ориентироваться на листе бумаги, определять стороны, углы и середину листа.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ножницы, 2 квадрата, лист бумаги.</w:t>
            </w:r>
          </w:p>
          <w:p w:rsidR="00C928E4" w:rsidRPr="007C4B4F" w:rsidRDefault="00C928E4" w:rsidP="007C4B4F">
            <w:pPr>
              <w:rPr>
                <w:color w:val="000000" w:themeColor="text1"/>
                <w:sz w:val="24"/>
                <w:szCs w:val="24"/>
              </w:rPr>
            </w:pPr>
            <w:r w:rsidRPr="007C4B4F">
              <w:rPr>
                <w:color w:val="000000" w:themeColor="text1"/>
                <w:sz w:val="24"/>
                <w:szCs w:val="24"/>
              </w:rPr>
              <w:t>РМ: ножницы, 2 квадрата, лист бумаги, полоски-образцы, 10 кубиков.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по кругу; упражнять в сохранении равновесия при ходьбе по повышенной опоре; упражнять в прыжках и метании.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Гимнастические палки по кол-ву детей, 10 мячей, 5 брусков,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по кругу; упражнять в сохранении равновесия при ходьбе по повышенной опоре; упражнять в прыжках и метании.</w:t>
            </w:r>
          </w:p>
          <w:p w:rsidR="00C928E4" w:rsidRPr="007C4B4F" w:rsidRDefault="00C928E4" w:rsidP="007C4B4F">
            <w:pPr>
              <w:rPr>
                <w:color w:val="000000" w:themeColor="text1"/>
                <w:sz w:val="24"/>
                <w:szCs w:val="24"/>
              </w:rPr>
            </w:pP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Гимнастические палки по кол-ву детей, 10 мячей, 5 брусков,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чередовании ходьбы и бега; повторить игру с бегом «</w:t>
            </w:r>
            <w:proofErr w:type="spellStart"/>
            <w:r w:rsidRPr="007C4B4F">
              <w:rPr>
                <w:color w:val="000000" w:themeColor="text1"/>
                <w:sz w:val="24"/>
                <w:szCs w:val="24"/>
              </w:rPr>
              <w:t>Ловишки</w:t>
            </w:r>
            <w:proofErr w:type="spellEnd"/>
            <w:r w:rsidRPr="007C4B4F">
              <w:rPr>
                <w:color w:val="000000" w:themeColor="text1"/>
                <w:sz w:val="24"/>
                <w:szCs w:val="24"/>
              </w:rPr>
              <w:t>-перебежки», эстафету с большим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2 мяча.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«Кувшинчик»</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sz w:val="24"/>
                <w:szCs w:val="24"/>
                <w:lang w:bidi="ru-RU"/>
              </w:rPr>
              <w:t xml:space="preserve"> Формировать умение</w:t>
            </w:r>
            <w:r w:rsidR="00EC1A16" w:rsidRPr="007C4B4F">
              <w:rPr>
                <w:sz w:val="24"/>
                <w:szCs w:val="24"/>
                <w:lang w:bidi="ru-RU"/>
              </w:rPr>
              <w:t xml:space="preserve"> </w:t>
            </w:r>
            <w:r w:rsidRPr="007C4B4F">
              <w:rPr>
                <w:color w:val="000000" w:themeColor="text1"/>
                <w:sz w:val="24"/>
                <w:szCs w:val="24"/>
              </w:rPr>
              <w:t xml:space="preserve">детей создавать изображение посуды из целого куска глины ленточным способом. </w:t>
            </w:r>
            <w:r w:rsidRPr="007C4B4F">
              <w:rPr>
                <w:sz w:val="24"/>
                <w:szCs w:val="24"/>
                <w:lang w:bidi="ru-RU"/>
              </w:rPr>
              <w:t>Формировать умение</w:t>
            </w:r>
            <w:r w:rsidRPr="007C4B4F">
              <w:rPr>
                <w:color w:val="000000" w:themeColor="text1"/>
                <w:sz w:val="24"/>
                <w:szCs w:val="24"/>
              </w:rPr>
              <w:t xml:space="preserve"> сглаживать поверхность изделия пальцами. Воспитывать заботливое, внимательное отношение к маме.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 подставка, 3-4 кувшинчика.</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Обучение рассказыванию по теме «Мой любимый мультфильм»</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proofErr w:type="gramStart"/>
            <w:r w:rsidRPr="007C4B4F">
              <w:rPr>
                <w:color w:val="000000" w:themeColor="text1"/>
                <w:sz w:val="24"/>
                <w:szCs w:val="24"/>
              </w:rPr>
              <w:t>Помогать детям составлять</w:t>
            </w:r>
            <w:proofErr w:type="gramEnd"/>
            <w:r w:rsidRPr="007C4B4F">
              <w:rPr>
                <w:color w:val="000000" w:themeColor="text1"/>
                <w:sz w:val="24"/>
                <w:szCs w:val="24"/>
              </w:rPr>
              <w:t xml:space="preserve"> рассказы на темы из личного опыта.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Карты-схемы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Слоги, слова, предложения.</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Продолжать учить читать слоги, различать твердость и мягкость согласных. Учить читать слова, предложения.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Совершенствовать навыки счета в пределах 10, учить понимать отношения рядом стоящих чисел: 6и7, 7и8, 8и9, 9и10.</w:t>
            </w:r>
          </w:p>
          <w:p w:rsidR="00C928E4" w:rsidRPr="007C4B4F" w:rsidRDefault="00C928E4" w:rsidP="007C4B4F">
            <w:pPr>
              <w:rPr>
                <w:color w:val="000000" w:themeColor="text1"/>
                <w:sz w:val="24"/>
                <w:szCs w:val="24"/>
              </w:rPr>
            </w:pPr>
            <w:r w:rsidRPr="007C4B4F">
              <w:rPr>
                <w:color w:val="000000" w:themeColor="text1"/>
                <w:sz w:val="24"/>
                <w:szCs w:val="24"/>
              </w:rPr>
              <w:t xml:space="preserve">  Развивать умение ориентироваться на листе бумаги, определять стороны, углы и середину листа.</w:t>
            </w:r>
          </w:p>
          <w:p w:rsidR="00C928E4" w:rsidRPr="007C4B4F" w:rsidRDefault="00C928E4" w:rsidP="007C4B4F">
            <w:pPr>
              <w:rPr>
                <w:color w:val="000000" w:themeColor="text1"/>
                <w:sz w:val="24"/>
                <w:szCs w:val="24"/>
              </w:rPr>
            </w:pPr>
            <w:r w:rsidRPr="007C4B4F">
              <w:rPr>
                <w:color w:val="000000" w:themeColor="text1"/>
                <w:sz w:val="24"/>
                <w:szCs w:val="24"/>
              </w:rPr>
              <w:t xml:space="preserve">  Продолжать формировать умение видеть в окружающих предметах форму знакомых геометрических фигур.</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изображение космического пространства, мяч. Карточки с изображением предме</w:t>
            </w:r>
            <w:r w:rsidR="00EC1A16" w:rsidRPr="007C4B4F">
              <w:rPr>
                <w:color w:val="000000" w:themeColor="text1"/>
                <w:sz w:val="24"/>
                <w:szCs w:val="24"/>
              </w:rPr>
              <w:t>тов разной геометрической формы,</w:t>
            </w:r>
          </w:p>
          <w:p w:rsidR="00C928E4" w:rsidRPr="007C4B4F" w:rsidRDefault="00C928E4" w:rsidP="007C4B4F">
            <w:pPr>
              <w:rPr>
                <w:color w:val="000000" w:themeColor="text1"/>
                <w:sz w:val="24"/>
                <w:szCs w:val="24"/>
              </w:rPr>
            </w:pPr>
            <w:r w:rsidRPr="007C4B4F">
              <w:rPr>
                <w:color w:val="000000" w:themeColor="text1"/>
                <w:sz w:val="24"/>
                <w:szCs w:val="24"/>
              </w:rPr>
              <w:t>лист бумаги, плоскостные геометрические фигуры.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sz w:val="24"/>
                <w:szCs w:val="24"/>
              </w:rPr>
              <w:t>Тема: «Мосты»</w:t>
            </w:r>
          </w:p>
          <w:p w:rsidR="00C928E4" w:rsidRPr="007C4B4F" w:rsidRDefault="00C928E4" w:rsidP="007C4B4F">
            <w:pPr>
              <w:rPr>
                <w:color w:val="000000" w:themeColor="text1"/>
                <w:sz w:val="24"/>
                <w:szCs w:val="24"/>
              </w:rPr>
            </w:pPr>
            <w:r w:rsidRPr="007C4B4F">
              <w:rPr>
                <w:b/>
                <w:sz w:val="24"/>
                <w:szCs w:val="24"/>
              </w:rPr>
              <w:t xml:space="preserve">Задачи: </w:t>
            </w:r>
            <w:r w:rsidRPr="007C4B4F">
              <w:rPr>
                <w:sz w:val="24"/>
                <w:szCs w:val="24"/>
              </w:rPr>
              <w:t>Расширять представления детей о мостах; упражнять в конструировании мостов. Совершенствовать конструкторские навыки; способность к экспериментированию; умение понимать, расчленять, конкретизировать, строить схемы. Развивать внимание, сообразительность; умение быстро находить ход решения задачи на основе анализа ее условий, аргументировать решение, доказывать его правильность или ошибочность. Упражнять в выделении несоответствий, сравнении, обобщении.</w:t>
            </w:r>
          </w:p>
        </w:tc>
        <w:tc>
          <w:tcPr>
            <w:tcW w:w="2121" w:type="dxa"/>
          </w:tcPr>
          <w:p w:rsidR="00C928E4" w:rsidRPr="007C4B4F" w:rsidRDefault="00C928E4" w:rsidP="007C4B4F">
            <w:pPr>
              <w:rPr>
                <w:sz w:val="24"/>
                <w:szCs w:val="24"/>
              </w:rPr>
            </w:pPr>
            <w:r w:rsidRPr="007C4B4F">
              <w:rPr>
                <w:sz w:val="24"/>
                <w:szCs w:val="24"/>
              </w:rPr>
              <w:t>Фломастеры, простые и цветные карандаши, строительный материал, конструкторы.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и бег между предметами; разучить прыжки с короткой скакалкой; упражнять в прокатывании обручей.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Скакалки по кол-ву детей, 10 обручей.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и бег между предметами; разучить прыжки с короткой скакалкой; упражнять в прокатывании обручей.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Скакалки по кол-ву детей, 10 обручей.</w:t>
            </w:r>
          </w:p>
        </w:tc>
      </w:tr>
      <w:tr w:rsidR="00C928E4" w:rsidRPr="007C4B4F" w:rsidTr="00F86A9F">
        <w:trPr>
          <w:trHeight w:val="1106"/>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длительном беге, развивая выносливость; в прокатывании обруча; повторить игровые упражнения с прыжками, с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2 флажка, 10 мячей. 10 обручей.</w:t>
            </w:r>
          </w:p>
        </w:tc>
      </w:tr>
      <w:tr w:rsidR="00C928E4" w:rsidRPr="007C4B4F" w:rsidTr="00F86A9F">
        <w:trPr>
          <w:trHeight w:val="1318"/>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По морям, по волнам…</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proofErr w:type="gramStart"/>
            <w:r w:rsidRPr="007C4B4F">
              <w:rPr>
                <w:color w:val="000000" w:themeColor="text1"/>
                <w:sz w:val="24"/>
                <w:szCs w:val="24"/>
              </w:rPr>
              <w:t>Учить детей создавать</w:t>
            </w:r>
            <w:proofErr w:type="gramEnd"/>
            <w:r w:rsidRPr="007C4B4F">
              <w:rPr>
                <w:color w:val="000000" w:themeColor="text1"/>
                <w:sz w:val="24"/>
                <w:szCs w:val="24"/>
              </w:rPr>
              <w:t xml:space="preserve"> из бумаги разные кораблики, самостоятельно комбинируя освоенные приёмы силуэтной и рельефной аппликации.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Цветная бумага, мягкие бумажные </w:t>
            </w:r>
            <w:proofErr w:type="spellStart"/>
            <w:r w:rsidRPr="007C4B4F">
              <w:rPr>
                <w:color w:val="000000" w:themeColor="text1"/>
                <w:sz w:val="24"/>
                <w:szCs w:val="24"/>
              </w:rPr>
              <w:t>салфетки</w:t>
            </w:r>
            <w:proofErr w:type="gramStart"/>
            <w:r w:rsidRPr="007C4B4F">
              <w:rPr>
                <w:color w:val="000000" w:themeColor="text1"/>
                <w:sz w:val="24"/>
                <w:szCs w:val="24"/>
              </w:rPr>
              <w:t>,ц</w:t>
            </w:r>
            <w:proofErr w:type="gramEnd"/>
            <w:r w:rsidRPr="007C4B4F">
              <w:rPr>
                <w:color w:val="000000" w:themeColor="text1"/>
                <w:sz w:val="24"/>
                <w:szCs w:val="24"/>
              </w:rPr>
              <w:t>в</w:t>
            </w:r>
            <w:proofErr w:type="spellEnd"/>
            <w:r w:rsidRPr="007C4B4F">
              <w:rPr>
                <w:color w:val="000000" w:themeColor="text1"/>
                <w:sz w:val="24"/>
                <w:szCs w:val="24"/>
              </w:rPr>
              <w:t xml:space="preserve">. карандаши, ножницы, клей. </w:t>
            </w:r>
          </w:p>
        </w:tc>
      </w:tr>
      <w:tr w:rsidR="00C928E4" w:rsidRPr="007C4B4F" w:rsidTr="00F86A9F">
        <w:trPr>
          <w:trHeight w:val="305"/>
        </w:trPr>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 xml:space="preserve">Тема: </w:t>
            </w:r>
            <w:r w:rsidRPr="007C4B4F">
              <w:rPr>
                <w:sz w:val="24"/>
                <w:szCs w:val="24"/>
              </w:rPr>
              <w:t>Звуки «Г-</w:t>
            </w:r>
            <w:proofErr w:type="spellStart"/>
            <w:r w:rsidRPr="007C4B4F">
              <w:rPr>
                <w:sz w:val="24"/>
                <w:szCs w:val="24"/>
              </w:rPr>
              <w:t>Гь</w:t>
            </w:r>
            <w:proofErr w:type="spellEnd"/>
            <w:r w:rsidRPr="007C4B4F">
              <w:rPr>
                <w:sz w:val="24"/>
                <w:szCs w:val="24"/>
              </w:rPr>
              <w:t xml:space="preserve">» - «К – </w:t>
            </w:r>
            <w:proofErr w:type="spellStart"/>
            <w:r w:rsidRPr="007C4B4F">
              <w:rPr>
                <w:sz w:val="24"/>
                <w:szCs w:val="24"/>
              </w:rPr>
              <w:t>Кь</w:t>
            </w:r>
            <w:proofErr w:type="spellEnd"/>
            <w:r w:rsidRPr="007C4B4F">
              <w:rPr>
                <w:sz w:val="24"/>
                <w:szCs w:val="24"/>
              </w:rPr>
              <w:t>» и буквы «Г» - «К»</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 детей со звуками «Г», «ГЬ» (звонкими) и «К» и «КЬ» (глухими).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Чтение </w:t>
            </w:r>
            <w:proofErr w:type="spellStart"/>
            <w:r w:rsidRPr="007C4B4F">
              <w:rPr>
                <w:b/>
                <w:color w:val="000000" w:themeColor="text1"/>
                <w:sz w:val="24"/>
                <w:szCs w:val="24"/>
              </w:rPr>
              <w:t>рассказаК</w:t>
            </w:r>
            <w:proofErr w:type="spellEnd"/>
            <w:r w:rsidRPr="007C4B4F">
              <w:rPr>
                <w:b/>
                <w:color w:val="000000" w:themeColor="text1"/>
                <w:sz w:val="24"/>
                <w:szCs w:val="24"/>
              </w:rPr>
              <w:t>. Паустовского «Кот-ворюга»</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Познакомить детей с рассказом К. Паустовского «Кот-ворюга».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к тексту</w:t>
            </w:r>
          </w:p>
        </w:tc>
      </w:tr>
      <w:tr w:rsidR="00C928E4" w:rsidRPr="007C4B4F" w:rsidTr="00F86A9F">
        <w:trPr>
          <w:trHeight w:val="1511"/>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«Наряды куклы Тани».</w:t>
            </w:r>
          </w:p>
          <w:p w:rsidR="00C928E4" w:rsidRPr="007C4B4F" w:rsidRDefault="00C928E4" w:rsidP="007C4B4F">
            <w:pPr>
              <w:tabs>
                <w:tab w:val="left" w:pos="2694"/>
              </w:tabs>
              <w:rPr>
                <w:b/>
                <w:sz w:val="24"/>
                <w:szCs w:val="24"/>
              </w:rPr>
            </w:pPr>
            <w:r w:rsidRPr="007C4B4F">
              <w:rPr>
                <w:b/>
                <w:sz w:val="24"/>
                <w:szCs w:val="24"/>
              </w:rPr>
              <w:t xml:space="preserve">Задачи: </w:t>
            </w:r>
            <w:r w:rsidRPr="007C4B4F">
              <w:rPr>
                <w:sz w:val="24"/>
                <w:szCs w:val="24"/>
              </w:rPr>
              <w:t>Познакомить детей с разными видами тканей, обратить внимание на отдельные свойства тканей; побуждать устанавливать причинно-следственные связи между использованием тканей и времен года.</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Кукла, кукольная одежда, образцы тканей, лупа, пипетка.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Продолжать понимать отношения рядом стоящих чисел в пределах 10.</w:t>
            </w:r>
          </w:p>
          <w:p w:rsidR="00C928E4" w:rsidRPr="007C4B4F" w:rsidRDefault="00C928E4" w:rsidP="007C4B4F">
            <w:pPr>
              <w:rPr>
                <w:color w:val="000000" w:themeColor="text1"/>
                <w:sz w:val="24"/>
                <w:szCs w:val="24"/>
              </w:rPr>
            </w:pPr>
            <w:r w:rsidRPr="007C4B4F">
              <w:rPr>
                <w:color w:val="000000" w:themeColor="text1"/>
                <w:sz w:val="24"/>
                <w:szCs w:val="24"/>
              </w:rPr>
              <w:t xml:space="preserve">  Совершенствовать умение сравнивать величину предметов по представлению.</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умение делить круг и квадрат на две и четыре равные части, учить называть части и сравнивать целое и часть.</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по 10 треугольников и квадратов, карточка с тремя окошками.</w:t>
            </w:r>
          </w:p>
          <w:p w:rsidR="00C928E4" w:rsidRPr="007C4B4F" w:rsidRDefault="00C928E4" w:rsidP="007C4B4F">
            <w:pPr>
              <w:rPr>
                <w:color w:val="000000" w:themeColor="text1"/>
                <w:sz w:val="24"/>
                <w:szCs w:val="24"/>
              </w:rPr>
            </w:pPr>
            <w:r w:rsidRPr="007C4B4F">
              <w:rPr>
                <w:color w:val="000000" w:themeColor="text1"/>
                <w:sz w:val="24"/>
                <w:szCs w:val="24"/>
              </w:rPr>
              <w:t>РМ: 2п карточки, треугольники и квадраты (по12), карточка с тремя окошками.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ходьбе и беге колонной по одному с остановкой по команде воспитателя; повторить метание в вертикальную цель, развивая ловкость и глазомер; упражнять в ползании и сохранении устойчивого равновесия.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Мячи по кол-ву детей, 10 мешочков, 2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камейки</w:t>
            </w:r>
            <w:proofErr w:type="spellEnd"/>
            <w:r w:rsidRPr="007C4B4F">
              <w:rPr>
                <w:color w:val="000000" w:themeColor="text1"/>
                <w:sz w:val="24"/>
                <w:szCs w:val="24"/>
              </w:rPr>
              <w:t>, скакалка.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в ходьбе и беге колонной по одному с остановкой по команде воспитателя; повторить метание в вертикальную цель, развивая ловкость и глазомер; </w:t>
            </w:r>
          </w:p>
          <w:p w:rsidR="00C928E4" w:rsidRPr="007C4B4F" w:rsidRDefault="00C928E4" w:rsidP="007C4B4F">
            <w:pPr>
              <w:rPr>
                <w:color w:val="000000" w:themeColor="text1"/>
                <w:sz w:val="24"/>
                <w:szCs w:val="24"/>
              </w:rPr>
            </w:pPr>
            <w:r w:rsidRPr="007C4B4F">
              <w:rPr>
                <w:color w:val="000000" w:themeColor="text1"/>
                <w:sz w:val="24"/>
                <w:szCs w:val="24"/>
              </w:rPr>
              <w:t>упражнять в ползании и сохранении устойчивого равновесия.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Мячи по кол-ву детей, 10 мешочков, 2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камейки</w:t>
            </w:r>
            <w:proofErr w:type="spellEnd"/>
            <w:r w:rsidRPr="007C4B4F">
              <w:rPr>
                <w:color w:val="000000" w:themeColor="text1"/>
                <w:sz w:val="24"/>
                <w:szCs w:val="24"/>
              </w:rPr>
              <w:t>, скакалка.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бег на скорость; игровые упражнения с мячом, прыжками и бегом.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«Белочка грызет орешки»</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умение детей лепить зверька, передавая его характерные особенности, позу. Отрабатывать приемы лепки пальцами. Развивать образное восприятие, образные представления. Умение оценивать изображения.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 игрушечная белочка.</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sz w:val="24"/>
                <w:szCs w:val="24"/>
              </w:rPr>
              <w:t>Тема:</w:t>
            </w:r>
            <w:r w:rsidRPr="007C4B4F">
              <w:rPr>
                <w:sz w:val="24"/>
                <w:szCs w:val="24"/>
              </w:rPr>
              <w:t xml:space="preserve"> Звуки «Г-</w:t>
            </w:r>
            <w:proofErr w:type="spellStart"/>
            <w:r w:rsidRPr="007C4B4F">
              <w:rPr>
                <w:sz w:val="24"/>
                <w:szCs w:val="24"/>
              </w:rPr>
              <w:t>Гь</w:t>
            </w:r>
            <w:proofErr w:type="spellEnd"/>
            <w:r w:rsidRPr="007C4B4F">
              <w:rPr>
                <w:sz w:val="24"/>
                <w:szCs w:val="24"/>
              </w:rPr>
              <w:t xml:space="preserve">» - «К – </w:t>
            </w:r>
            <w:proofErr w:type="spellStart"/>
            <w:r w:rsidRPr="007C4B4F">
              <w:rPr>
                <w:sz w:val="24"/>
                <w:szCs w:val="24"/>
              </w:rPr>
              <w:t>Кь</w:t>
            </w:r>
            <w:proofErr w:type="spellEnd"/>
            <w:r w:rsidRPr="007C4B4F">
              <w:rPr>
                <w:sz w:val="24"/>
                <w:szCs w:val="24"/>
              </w:rPr>
              <w:t>» и буквы «Г» - «К»</w:t>
            </w:r>
          </w:p>
          <w:p w:rsidR="00C928E4" w:rsidRPr="00F86A9F" w:rsidRDefault="00C928E4" w:rsidP="007C4B4F">
            <w:pPr>
              <w:rPr>
                <w:b/>
                <w:sz w:val="24"/>
                <w:szCs w:val="24"/>
              </w:rPr>
            </w:pPr>
            <w:proofErr w:type="spellStart"/>
            <w:r w:rsidRPr="007C4B4F">
              <w:rPr>
                <w:b/>
                <w:sz w:val="24"/>
                <w:szCs w:val="24"/>
              </w:rPr>
              <w:t>Прог</w:t>
            </w:r>
            <w:proofErr w:type="gramStart"/>
            <w:r w:rsidRPr="007C4B4F">
              <w:rPr>
                <w:b/>
                <w:sz w:val="24"/>
                <w:szCs w:val="24"/>
              </w:rPr>
              <w:t>.с</w:t>
            </w:r>
            <w:proofErr w:type="gramEnd"/>
            <w:r w:rsidRPr="007C4B4F">
              <w:rPr>
                <w:b/>
                <w:sz w:val="24"/>
                <w:szCs w:val="24"/>
              </w:rPr>
              <w:t>од</w:t>
            </w:r>
            <w:proofErr w:type="spellEnd"/>
            <w:r w:rsidRPr="007C4B4F">
              <w:rPr>
                <w:b/>
                <w:sz w:val="24"/>
                <w:szCs w:val="24"/>
              </w:rPr>
              <w:t>.</w:t>
            </w:r>
            <w:r w:rsidRPr="007C4B4F">
              <w:rPr>
                <w:sz w:val="24"/>
                <w:szCs w:val="24"/>
              </w:rPr>
              <w:t xml:space="preserve"> Познакомить с печатным написанием </w:t>
            </w:r>
            <w:r w:rsidRPr="007C4B4F">
              <w:rPr>
                <w:sz w:val="24"/>
                <w:szCs w:val="24"/>
              </w:rPr>
              <w:lastRenderedPageBreak/>
              <w:t>букв «Г» и «К».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сказки В. Катаева «Цветик-семицветик»</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Познакомить детей со сказкой В. Катаева «Цветик-семицветик».</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к тексту</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Совершенствовать умение составлять число 5 из единиц.</w:t>
            </w:r>
          </w:p>
          <w:p w:rsidR="00C928E4" w:rsidRPr="007C4B4F" w:rsidRDefault="00C928E4" w:rsidP="007C4B4F">
            <w:pPr>
              <w:rPr>
                <w:color w:val="000000" w:themeColor="text1"/>
                <w:sz w:val="24"/>
                <w:szCs w:val="24"/>
              </w:rPr>
            </w:pPr>
            <w:r w:rsidRPr="007C4B4F">
              <w:rPr>
                <w:color w:val="000000" w:themeColor="text1"/>
                <w:sz w:val="24"/>
                <w:szCs w:val="24"/>
              </w:rPr>
              <w:t xml:space="preserve">  Упражнять в умении двигаться в заданном направлении.</w:t>
            </w:r>
          </w:p>
          <w:p w:rsidR="00C928E4" w:rsidRPr="007C4B4F" w:rsidRDefault="00C928E4" w:rsidP="007C4B4F">
            <w:pPr>
              <w:rPr>
                <w:color w:val="000000" w:themeColor="text1"/>
                <w:sz w:val="24"/>
                <w:szCs w:val="24"/>
              </w:rPr>
            </w:pPr>
            <w:r w:rsidRPr="007C4B4F">
              <w:rPr>
                <w:color w:val="000000" w:themeColor="text1"/>
                <w:sz w:val="24"/>
                <w:szCs w:val="24"/>
              </w:rPr>
              <w:t xml:space="preserve">  Закреплять умение последовательно называть дни недели, определять, какой день недели сегодня, какой был вчера, какой будет завтра.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ДМ: 3 плана-схемы движения, календарь.</w:t>
            </w:r>
          </w:p>
          <w:p w:rsidR="00C928E4" w:rsidRPr="007C4B4F" w:rsidRDefault="00C928E4" w:rsidP="007C4B4F">
            <w:pPr>
              <w:rPr>
                <w:color w:val="000000" w:themeColor="text1"/>
                <w:sz w:val="24"/>
                <w:szCs w:val="24"/>
              </w:rPr>
            </w:pPr>
            <w:r w:rsidRPr="007C4B4F">
              <w:rPr>
                <w:color w:val="000000" w:themeColor="text1"/>
                <w:sz w:val="24"/>
                <w:szCs w:val="24"/>
              </w:rPr>
              <w:t>РМ: картинки с изображением одежды, карточки-лабиринты, 4 звездочки.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«Метро»</w:t>
            </w:r>
          </w:p>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построении схем; развивать пространственное мышление, фантазию, воображение; формировать конструкторские навыки, элементарную учебную деятельность.</w:t>
            </w:r>
            <w:r w:rsidRPr="007C4B4F">
              <w:rPr>
                <w:b/>
                <w:color w:val="000000" w:themeColor="text1"/>
                <w:sz w:val="24"/>
                <w:szCs w:val="24"/>
              </w:rPr>
              <w:tab/>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Бумага, простые карандаши, строительный материал, конструктор</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ходьбе и беге между предметами; закреплять навыки лазанья на гимнастическую стенку; упражнять в сохранении равновесия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скакалок, канат, 10 мешочков.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в ходьбе и беге между предметами; закреплять навыки лазанья на гимнастическую стенку; упражнять в сохранении равновесия и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10 скакалок, канат, 10 мешочков, 5 набивных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беге на скорость; повторить игровые упражнения с мячом, в прыжках и равновесии.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и кегли по кол-ву детей, 5 обручей.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Заморский натюрморт.</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Вызвать интерес к рассматриванию и самостоятельному созданию многокрасочных, красивых, ярких натюрмортов.  </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Набор цветной бумаги, клей, кисточки, ножницы.</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Май 1-неделя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b/>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 xml:space="preserve">Звуки «Д – ДЬ»- «Т – </w:t>
            </w:r>
            <w:proofErr w:type="spellStart"/>
            <w:r w:rsidRPr="007C4B4F">
              <w:rPr>
                <w:b/>
                <w:sz w:val="24"/>
                <w:szCs w:val="24"/>
              </w:rPr>
              <w:t>Ть</w:t>
            </w:r>
            <w:proofErr w:type="spellEnd"/>
            <w:r w:rsidRPr="007C4B4F">
              <w:rPr>
                <w:b/>
                <w:sz w:val="24"/>
                <w:szCs w:val="24"/>
              </w:rPr>
              <w:t>» и буквы «Д» - «Т»</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 детей со звуками «Д», «ДЬ» (звонкими) и «Т» и «ТЬ» (глухими).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Обучение рассказыванию по картинкам</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Закреплять умение детей составлять рассказ по картинкам с последовательно развивающимся действием.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Сюжетные картинки</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«Россия – огромная страна»</w:t>
            </w:r>
          </w:p>
          <w:p w:rsidR="00C928E4" w:rsidRPr="007C4B4F" w:rsidRDefault="00C928E4" w:rsidP="007C4B4F">
            <w:pPr>
              <w:tabs>
                <w:tab w:val="left" w:pos="2694"/>
              </w:tabs>
              <w:rPr>
                <w:b/>
                <w:color w:val="FF0000"/>
                <w:sz w:val="24"/>
                <w:szCs w:val="24"/>
              </w:rPr>
            </w:pPr>
            <w:r w:rsidRPr="007C4B4F">
              <w:rPr>
                <w:b/>
                <w:sz w:val="24"/>
                <w:szCs w:val="24"/>
              </w:rPr>
              <w:t xml:space="preserve">Задачи: </w:t>
            </w:r>
            <w:r w:rsidRPr="007C4B4F">
              <w:rPr>
                <w:sz w:val="24"/>
                <w:szCs w:val="24"/>
              </w:rPr>
              <w:t>Формировать представления о том, что наша огромная, многонациональная страна называется Российская Федерация. Познакомить с Москвой – главным городом, столицей нашей Родины, ее достопримечательностями</w:t>
            </w:r>
            <w:r w:rsidRPr="007C4B4F">
              <w:rPr>
                <w:color w:val="FF0000"/>
                <w:sz w:val="24"/>
                <w:szCs w:val="24"/>
              </w:rPr>
              <w:t>.</w:t>
            </w:r>
            <w:r w:rsidRPr="007C4B4F">
              <w:rPr>
                <w:b/>
                <w:color w:val="FF0000"/>
                <w:sz w:val="24"/>
                <w:szCs w:val="24"/>
              </w:rPr>
              <w:tab/>
            </w:r>
          </w:p>
        </w:tc>
        <w:tc>
          <w:tcPr>
            <w:tcW w:w="2121" w:type="dxa"/>
          </w:tcPr>
          <w:p w:rsidR="00C928E4" w:rsidRPr="007C4B4F" w:rsidRDefault="00C928E4" w:rsidP="007C4B4F">
            <w:pPr>
              <w:rPr>
                <w:sz w:val="24"/>
                <w:szCs w:val="24"/>
              </w:rPr>
            </w:pPr>
          </w:p>
          <w:p w:rsidR="00C928E4" w:rsidRPr="007C4B4F" w:rsidRDefault="00C928E4" w:rsidP="007C4B4F">
            <w:pPr>
              <w:rPr>
                <w:sz w:val="24"/>
                <w:szCs w:val="24"/>
              </w:rPr>
            </w:pPr>
            <w:r w:rsidRPr="007C4B4F">
              <w:rPr>
                <w:sz w:val="24"/>
                <w:szCs w:val="24"/>
              </w:rPr>
              <w:t>Иллюстрации с изображением Москвы, карта России.</w:t>
            </w:r>
          </w:p>
          <w:p w:rsidR="00C928E4" w:rsidRPr="007C4B4F" w:rsidRDefault="00C928E4" w:rsidP="007C4B4F">
            <w:pPr>
              <w:rPr>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Работа по закреплению пройденного </w:t>
            </w:r>
            <w:r w:rsidRPr="007C4B4F">
              <w:rPr>
                <w:color w:val="000000" w:themeColor="text1"/>
                <w:sz w:val="24"/>
                <w:szCs w:val="24"/>
              </w:rPr>
              <w:lastRenderedPageBreak/>
              <w:t>материала.</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с поворотом в другую сторону по команде воспитателя; в сохранении равновесия на повышенной опоре; повторить упражнения в прыжках и с мячом.</w:t>
            </w:r>
          </w:p>
        </w:tc>
        <w:tc>
          <w:tcPr>
            <w:tcW w:w="2121" w:type="dxa"/>
          </w:tcPr>
          <w:p w:rsidR="00C928E4" w:rsidRPr="007C4B4F" w:rsidRDefault="00C928E4" w:rsidP="007C4B4F">
            <w:pPr>
              <w:rPr>
                <w:color w:val="000000" w:themeColor="text1"/>
                <w:sz w:val="24"/>
                <w:szCs w:val="24"/>
              </w:rPr>
            </w:pP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с поворотом в другую сторону по команде воспитателя; в сохранении равновесия на повышенной опоре; повторить упражнения в прыжках и с мячом.</w:t>
            </w:r>
          </w:p>
        </w:tc>
        <w:tc>
          <w:tcPr>
            <w:tcW w:w="2121" w:type="dxa"/>
          </w:tcPr>
          <w:p w:rsidR="00C928E4" w:rsidRPr="007C4B4F" w:rsidRDefault="00C928E4" w:rsidP="007C4B4F">
            <w:pPr>
              <w:rPr>
                <w:color w:val="000000" w:themeColor="text1"/>
                <w:sz w:val="24"/>
                <w:szCs w:val="24"/>
              </w:rPr>
            </w:pP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в беге с высоким подниманием бедра; развивать ловкость и глазомер в упражнениях с мячом и воланом.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6 кеглей,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«Петух»</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sz w:val="24"/>
                <w:szCs w:val="24"/>
                <w:lang w:bidi="ru-RU"/>
              </w:rPr>
              <w:t>Формировать умение</w:t>
            </w:r>
            <w:r w:rsidRPr="007C4B4F">
              <w:rPr>
                <w:color w:val="000000" w:themeColor="text1"/>
                <w:sz w:val="24"/>
                <w:szCs w:val="24"/>
              </w:rPr>
              <w:t xml:space="preserve"> детей передавать в лепке характерное строение фигуры; самостоятельно решать, как лепить петуха из целого куска, какие части можно присоединить, закреплять умение пользоваться стекой, сглаживать поверхность фигуры. Развивать эстетическое восприятие, образные представления. Вызвать положительный эмоциональный отклик на красивые предметы, созданные изображения.</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Пластилин (глина), доска для лепки, стеки, дымковские игрушки, емкость с водой.</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2-неделя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рассказа В. Драгунского «Сверху вниз, наискосок». Лексические упражнения</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Уточнить, что такое рассказ; познакомить детей с новым юмористическим рассказом. Активизировать словарь детей.</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Иллюстрации к тексту</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Тема: </w:t>
            </w:r>
            <w:r w:rsidRPr="007C4B4F">
              <w:rPr>
                <w:b/>
                <w:sz w:val="24"/>
                <w:szCs w:val="24"/>
              </w:rPr>
              <w:t xml:space="preserve">Звуки «Д – ДЬ»- «Т – </w:t>
            </w:r>
            <w:proofErr w:type="spellStart"/>
            <w:r w:rsidRPr="007C4B4F">
              <w:rPr>
                <w:b/>
                <w:sz w:val="24"/>
                <w:szCs w:val="24"/>
              </w:rPr>
              <w:t>Ть</w:t>
            </w:r>
            <w:proofErr w:type="spellEnd"/>
            <w:r w:rsidRPr="007C4B4F">
              <w:rPr>
                <w:b/>
                <w:sz w:val="24"/>
                <w:szCs w:val="24"/>
              </w:rPr>
              <w:t>» и буквы «Д» - «Т»</w:t>
            </w:r>
          </w:p>
          <w:p w:rsidR="00C928E4" w:rsidRPr="00F86A9F" w:rsidRDefault="00C928E4" w:rsidP="00F86A9F">
            <w:pPr>
              <w:tabs>
                <w:tab w:val="left" w:pos="2694"/>
              </w:tabs>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sz w:val="24"/>
                <w:szCs w:val="24"/>
              </w:rPr>
              <w:t xml:space="preserve"> Познакомить с печатным написанием букв «Д» и «Т».</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Рабочая тетрадь</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Работа по закреплению пройденного материала.</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sz w:val="24"/>
                <w:szCs w:val="24"/>
              </w:rPr>
            </w:pPr>
            <w:r w:rsidRPr="007C4B4F">
              <w:rPr>
                <w:b/>
                <w:color w:val="000000" w:themeColor="text1"/>
                <w:sz w:val="24"/>
                <w:szCs w:val="24"/>
              </w:rPr>
              <w:t>Тем</w:t>
            </w:r>
            <w:r w:rsidRPr="007C4B4F">
              <w:rPr>
                <w:b/>
                <w:sz w:val="24"/>
                <w:szCs w:val="24"/>
              </w:rPr>
              <w:t>а:  «Суда»</w:t>
            </w:r>
          </w:p>
          <w:p w:rsidR="00C928E4" w:rsidRPr="007C4B4F" w:rsidRDefault="00C928E4" w:rsidP="007C4B4F">
            <w:pPr>
              <w:tabs>
                <w:tab w:val="left" w:pos="2694"/>
              </w:tabs>
              <w:rPr>
                <w:sz w:val="24"/>
                <w:szCs w:val="24"/>
              </w:rPr>
            </w:pPr>
            <w:r w:rsidRPr="007C4B4F">
              <w:rPr>
                <w:b/>
                <w:sz w:val="24"/>
                <w:szCs w:val="24"/>
              </w:rPr>
              <w:t xml:space="preserve">Задачи: </w:t>
            </w:r>
            <w:r w:rsidRPr="007C4B4F">
              <w:rPr>
                <w:sz w:val="24"/>
                <w:szCs w:val="24"/>
              </w:rPr>
              <w:t>Расширять обобщённые представления детей о разных видах судов, зависимости их строения от назначения; упражнять в построении схематических изображений судов и конструировании по ним, в построении элементарных чертежей судов в трех проекциях, в умении рассуждать и устанавливать причинно-следственные связи и логические отношения,</w:t>
            </w:r>
          </w:p>
        </w:tc>
        <w:tc>
          <w:tcPr>
            <w:tcW w:w="2121" w:type="dxa"/>
          </w:tcPr>
          <w:p w:rsidR="00C928E4" w:rsidRPr="007C4B4F" w:rsidRDefault="00C928E4" w:rsidP="007C4B4F">
            <w:pPr>
              <w:rPr>
                <w:sz w:val="24"/>
                <w:szCs w:val="24"/>
              </w:rPr>
            </w:pPr>
            <w:r w:rsidRPr="007C4B4F">
              <w:rPr>
                <w:sz w:val="24"/>
                <w:szCs w:val="24"/>
              </w:rPr>
              <w:t>Геометрические фигуры, простые карандаши, строительный материал, конструктор.</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в колонне по одному с перешагиванием через предметы; разучить прыжок в длину с разбега, упражнять в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Флажки по кол-ву детей, стойка, 10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в </w:t>
            </w:r>
            <w:r w:rsidRPr="007C4B4F">
              <w:rPr>
                <w:color w:val="000000" w:themeColor="text1"/>
                <w:sz w:val="24"/>
                <w:szCs w:val="24"/>
              </w:rPr>
              <w:lastRenderedPageBreak/>
              <w:t>колонне по одному с перешагиванием через предметы; разучить прыжок в длину с разбега, упражнять в перебрасывании мяча.</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 xml:space="preserve">Флажки по кол-ву </w:t>
            </w:r>
            <w:r w:rsidRPr="007C4B4F">
              <w:rPr>
                <w:color w:val="000000" w:themeColor="text1"/>
                <w:sz w:val="24"/>
                <w:szCs w:val="24"/>
              </w:rPr>
              <w:lastRenderedPageBreak/>
              <w:t>детей, дуга, 10 мячей, 2 корзины.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Развивать выносливость в непрерывном беге; упражнять в прокатывании обручей, развивая ловкость и глазомер; повторить игровые упражнения с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Обручи по кол-ву детей, 10 мячей, корзина.</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Цветы луговые.</w:t>
            </w:r>
          </w:p>
          <w:p w:rsidR="00C928E4" w:rsidRPr="007C4B4F" w:rsidRDefault="00C928E4" w:rsidP="007C4B4F">
            <w:pPr>
              <w:rPr>
                <w:b/>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w:t>
            </w:r>
            <w:proofErr w:type="gramStart"/>
            <w:r w:rsidRPr="007C4B4F">
              <w:rPr>
                <w:color w:val="000000" w:themeColor="text1"/>
                <w:sz w:val="24"/>
                <w:szCs w:val="24"/>
              </w:rPr>
              <w:t>учить детей вырезать</w:t>
            </w:r>
            <w:proofErr w:type="gramEnd"/>
            <w:r w:rsidRPr="007C4B4F">
              <w:rPr>
                <w:color w:val="000000" w:themeColor="text1"/>
                <w:sz w:val="24"/>
                <w:szCs w:val="24"/>
              </w:rPr>
              <w:t xml:space="preserve"> </w:t>
            </w:r>
            <w:proofErr w:type="spellStart"/>
            <w:r w:rsidRPr="007C4B4F">
              <w:rPr>
                <w:color w:val="000000" w:themeColor="text1"/>
                <w:sz w:val="24"/>
                <w:szCs w:val="24"/>
              </w:rPr>
              <w:t>розетковые</w:t>
            </w:r>
            <w:proofErr w:type="spellEnd"/>
            <w:r w:rsidRPr="007C4B4F">
              <w:rPr>
                <w:color w:val="000000" w:themeColor="text1"/>
                <w:sz w:val="24"/>
                <w:szCs w:val="24"/>
              </w:rPr>
              <w:t xml:space="preserve"> цветы</w:t>
            </w:r>
            <w:r w:rsidRPr="007C4B4F">
              <w:rPr>
                <w:b/>
                <w:color w:val="000000" w:themeColor="text1"/>
                <w:sz w:val="24"/>
                <w:szCs w:val="24"/>
              </w:rPr>
              <w:t xml:space="preserve"> </w:t>
            </w:r>
            <w:r w:rsidRPr="007C4B4F">
              <w:rPr>
                <w:color w:val="000000" w:themeColor="text1"/>
                <w:sz w:val="24"/>
                <w:szCs w:val="24"/>
              </w:rPr>
              <w:t>из бумажных квадратов, сложенных дважды по диагонали.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Цветная бумага, готовые бумажные формы, ножницы, простые карандаши, клей, кисточки.</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                        3-неделя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p>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Чтение русской народной сказки «</w:t>
            </w:r>
            <w:proofErr w:type="spellStart"/>
            <w:r w:rsidRPr="007C4B4F">
              <w:rPr>
                <w:b/>
                <w:color w:val="000000" w:themeColor="text1"/>
                <w:sz w:val="24"/>
                <w:szCs w:val="24"/>
              </w:rPr>
              <w:t>Финист</w:t>
            </w:r>
            <w:proofErr w:type="spellEnd"/>
            <w:r w:rsidRPr="007C4B4F">
              <w:rPr>
                <w:b/>
                <w:color w:val="000000" w:themeColor="text1"/>
                <w:sz w:val="24"/>
                <w:szCs w:val="24"/>
              </w:rPr>
              <w:t xml:space="preserve"> — Ясный сокол»</w:t>
            </w:r>
          </w:p>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Проверить, знают ли дети основные черты народной сказки. Познакомить с волшебной сказкой «</w:t>
            </w:r>
            <w:proofErr w:type="spellStart"/>
            <w:r w:rsidRPr="007C4B4F">
              <w:rPr>
                <w:color w:val="000000" w:themeColor="text1"/>
                <w:sz w:val="24"/>
                <w:szCs w:val="24"/>
              </w:rPr>
              <w:t>Финист</w:t>
            </w:r>
            <w:proofErr w:type="spellEnd"/>
            <w:r w:rsidRPr="007C4B4F">
              <w:rPr>
                <w:color w:val="000000" w:themeColor="text1"/>
                <w:sz w:val="24"/>
                <w:szCs w:val="24"/>
              </w:rPr>
              <w:t xml:space="preserve"> — Ясный сокол».</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Развитие речи</w:t>
            </w:r>
          </w:p>
        </w:tc>
        <w:tc>
          <w:tcPr>
            <w:tcW w:w="5386" w:type="dxa"/>
          </w:tcPr>
          <w:p w:rsidR="00C928E4" w:rsidRPr="007C4B4F" w:rsidRDefault="00C928E4" w:rsidP="007C4B4F">
            <w:pPr>
              <w:tabs>
                <w:tab w:val="left" w:pos="2694"/>
              </w:tabs>
              <w:rPr>
                <w:color w:val="000000" w:themeColor="text1"/>
                <w:sz w:val="24"/>
                <w:szCs w:val="24"/>
              </w:rPr>
            </w:pPr>
            <w:r w:rsidRPr="007C4B4F">
              <w:rPr>
                <w:b/>
                <w:color w:val="000000" w:themeColor="text1"/>
                <w:sz w:val="24"/>
                <w:szCs w:val="24"/>
              </w:rPr>
              <w:t>Тема</w:t>
            </w:r>
            <w:r w:rsidRPr="007C4B4F">
              <w:rPr>
                <w:color w:val="000000" w:themeColor="text1"/>
                <w:sz w:val="24"/>
                <w:szCs w:val="24"/>
              </w:rPr>
              <w:t>:</w:t>
            </w:r>
            <w:r w:rsidRPr="007C4B4F">
              <w:rPr>
                <w:color w:val="000000"/>
                <w:sz w:val="24"/>
                <w:szCs w:val="24"/>
              </w:rPr>
              <w:t xml:space="preserve"> Гласные и согласные звуки и буквы;</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color w:val="000000"/>
                <w:sz w:val="24"/>
                <w:szCs w:val="24"/>
              </w:rPr>
              <w:t xml:space="preserve"> Закрепить знания о гласных и согласных звуках</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2246"/>
        </w:trPr>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0знакомление с окружающим</w:t>
            </w:r>
          </w:p>
        </w:tc>
        <w:tc>
          <w:tcPr>
            <w:tcW w:w="5386" w:type="dxa"/>
          </w:tcPr>
          <w:p w:rsidR="00C928E4" w:rsidRPr="007C4B4F" w:rsidRDefault="00C928E4" w:rsidP="007C4B4F">
            <w:pPr>
              <w:tabs>
                <w:tab w:val="left" w:pos="2694"/>
              </w:tabs>
              <w:rPr>
                <w:b/>
                <w:sz w:val="24"/>
                <w:szCs w:val="24"/>
              </w:rPr>
            </w:pPr>
            <w:r w:rsidRPr="007C4B4F">
              <w:rPr>
                <w:b/>
                <w:sz w:val="24"/>
                <w:szCs w:val="24"/>
              </w:rPr>
              <w:t>Тема: «Леса и луга нашей  Родины»</w:t>
            </w:r>
          </w:p>
          <w:p w:rsidR="00C928E4" w:rsidRPr="007C4B4F" w:rsidRDefault="00C928E4" w:rsidP="007C4B4F">
            <w:pPr>
              <w:tabs>
                <w:tab w:val="left" w:pos="2694"/>
              </w:tabs>
              <w:rPr>
                <w:b/>
                <w:color w:val="FF0000"/>
                <w:sz w:val="24"/>
                <w:szCs w:val="24"/>
              </w:rPr>
            </w:pPr>
            <w:r w:rsidRPr="007C4B4F">
              <w:rPr>
                <w:b/>
                <w:sz w:val="24"/>
                <w:szCs w:val="24"/>
              </w:rPr>
              <w:t xml:space="preserve">Задачи: </w:t>
            </w:r>
            <w:r w:rsidRPr="007C4B4F">
              <w:rPr>
                <w:sz w:val="24"/>
                <w:szCs w:val="24"/>
              </w:rPr>
              <w:t>Закреплять знания о многообразии растительного мира России. Формировать представления о растениях и животных леса и луга; о взаимосвязи растительного и животного мира, воспитывать бережное отношение к природе. Формировать эстетическое отношение к  окружающей действительности.</w:t>
            </w:r>
          </w:p>
        </w:tc>
        <w:tc>
          <w:tcPr>
            <w:tcW w:w="2121" w:type="dxa"/>
          </w:tcPr>
          <w:p w:rsidR="00C928E4" w:rsidRPr="007C4B4F" w:rsidRDefault="00C928E4" w:rsidP="007C4B4F">
            <w:pPr>
              <w:rPr>
                <w:color w:val="FF0000"/>
                <w:sz w:val="24"/>
                <w:szCs w:val="24"/>
              </w:rPr>
            </w:pPr>
          </w:p>
          <w:p w:rsidR="00C928E4" w:rsidRPr="007C4B4F" w:rsidRDefault="00C928E4" w:rsidP="007C4B4F">
            <w:pPr>
              <w:rPr>
                <w:sz w:val="24"/>
                <w:szCs w:val="24"/>
              </w:rPr>
            </w:pPr>
            <w:r w:rsidRPr="007C4B4F">
              <w:rPr>
                <w:sz w:val="24"/>
                <w:szCs w:val="24"/>
              </w:rPr>
              <w:t>Иллюстрации с изображением растительного мира нашей Родины</w:t>
            </w:r>
          </w:p>
          <w:p w:rsidR="00C928E4" w:rsidRPr="007C4B4F" w:rsidRDefault="00C928E4" w:rsidP="007C4B4F">
            <w:pPr>
              <w:rPr>
                <w:color w:val="FF0000"/>
                <w:sz w:val="24"/>
                <w:szCs w:val="24"/>
              </w:rPr>
            </w:pPr>
          </w:p>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ФЭМП</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Работа по закреплению пройденного материала.</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между предметами колонной по одному и врассыпную; развивать ловкость и глазомер в упражнениях с мячом; повторить упражнения в равновесии и с обручем.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Мячи по кол-ву детей, 2 обруча,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Упражнять детей в ходьбе и беге между предметами колонной по одному и врассыпную; развивать ловкость и глазомер в упражнениях с мячом; повторить упражнения в равновесии и с обручем.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Мячи по кол-ву детей, 2 обруча, </w:t>
            </w:r>
            <w:proofErr w:type="spellStart"/>
            <w:r w:rsidRPr="007C4B4F">
              <w:rPr>
                <w:color w:val="000000" w:themeColor="text1"/>
                <w:sz w:val="24"/>
                <w:szCs w:val="24"/>
              </w:rPr>
              <w:t>гимнскамейка</w:t>
            </w:r>
            <w:proofErr w:type="spellEnd"/>
            <w:r w:rsidRPr="007C4B4F">
              <w:rPr>
                <w:color w:val="000000" w:themeColor="text1"/>
                <w:sz w:val="24"/>
                <w:szCs w:val="24"/>
              </w:rPr>
              <w:t>.</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бег на скорость; игровые упражнения с мячом и в прыжках.</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Лепка</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«Сказочные животные»</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Продолжать формировать умение детей лепить разнообразных сказочных животных; передавать форму основных частей и деталей. Упражнять в сглаживании поверхности, смоченными в воде пальцами; в лепке предметов </w:t>
            </w:r>
            <w:r w:rsidRPr="007C4B4F">
              <w:rPr>
                <w:color w:val="000000" w:themeColor="text1"/>
                <w:sz w:val="24"/>
                <w:szCs w:val="24"/>
              </w:rPr>
              <w:lastRenderedPageBreak/>
              <w:t>по частям и из целого куска. Развивать воображение и творчество.</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lastRenderedPageBreak/>
              <w:t xml:space="preserve">Пластилин (глина), доска для лепки, стеки, иллюстрации с изображением сказочных </w:t>
            </w:r>
            <w:r w:rsidRPr="007C4B4F">
              <w:rPr>
                <w:color w:val="000000" w:themeColor="text1"/>
                <w:sz w:val="24"/>
                <w:szCs w:val="24"/>
              </w:rPr>
              <w:lastRenderedPageBreak/>
              <w:t>животных, розетка с водой.</w:t>
            </w:r>
          </w:p>
        </w:tc>
      </w:tr>
      <w:tr w:rsidR="00C928E4" w:rsidRPr="007C4B4F" w:rsidTr="00F86A9F">
        <w:tc>
          <w:tcPr>
            <w:tcW w:w="2269" w:type="dxa"/>
          </w:tcPr>
          <w:p w:rsidR="00C928E4" w:rsidRPr="007C4B4F" w:rsidRDefault="00C928E4" w:rsidP="007C4B4F">
            <w:pPr>
              <w:rPr>
                <w:color w:val="000000" w:themeColor="text1"/>
                <w:sz w:val="24"/>
                <w:szCs w:val="24"/>
              </w:rPr>
            </w:pP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 xml:space="preserve">                    4-неделя</w:t>
            </w:r>
          </w:p>
        </w:tc>
        <w:tc>
          <w:tcPr>
            <w:tcW w:w="2121" w:type="dxa"/>
          </w:tcPr>
          <w:p w:rsidR="00C928E4" w:rsidRPr="007C4B4F" w:rsidRDefault="00C928E4" w:rsidP="007C4B4F">
            <w:pPr>
              <w:rPr>
                <w:color w:val="000000" w:themeColor="text1"/>
                <w:sz w:val="24"/>
                <w:szCs w:val="24"/>
              </w:rPr>
            </w:pPr>
          </w:p>
        </w:tc>
      </w:tr>
      <w:tr w:rsidR="00C928E4" w:rsidRPr="007C4B4F" w:rsidTr="00F86A9F">
        <w:tc>
          <w:tcPr>
            <w:tcW w:w="2269" w:type="dxa"/>
          </w:tcPr>
          <w:p w:rsidR="00C928E4" w:rsidRPr="007C4B4F" w:rsidRDefault="00C928E4" w:rsidP="007C4B4F">
            <w:pPr>
              <w:rPr>
                <w:b/>
                <w:color w:val="000000" w:themeColor="text1"/>
                <w:sz w:val="24"/>
                <w:szCs w:val="24"/>
              </w:rPr>
            </w:pP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 xml:space="preserve">Тема: </w:t>
            </w:r>
            <w:r w:rsidRPr="007C4B4F">
              <w:rPr>
                <w:b/>
                <w:color w:val="000000"/>
                <w:sz w:val="24"/>
                <w:szCs w:val="24"/>
              </w:rPr>
              <w:t>Закрепление пройденного материала</w:t>
            </w:r>
          </w:p>
          <w:p w:rsidR="00C928E4" w:rsidRPr="007C4B4F" w:rsidRDefault="00C928E4" w:rsidP="007C4B4F">
            <w:pPr>
              <w:rPr>
                <w:b/>
                <w:color w:val="000000" w:themeColor="text1"/>
                <w:sz w:val="24"/>
                <w:szCs w:val="24"/>
              </w:rPr>
            </w:pPr>
            <w:proofErr w:type="spellStart"/>
            <w:r w:rsidRPr="007C4B4F">
              <w:rPr>
                <w:b/>
                <w:color w:val="000000" w:themeColor="text1"/>
                <w:sz w:val="24"/>
                <w:szCs w:val="24"/>
              </w:rPr>
              <w:t>Прог</w:t>
            </w:r>
            <w:proofErr w:type="gramStart"/>
            <w:r w:rsidRPr="007C4B4F">
              <w:rPr>
                <w:b/>
                <w:color w:val="000000" w:themeColor="text1"/>
                <w:sz w:val="24"/>
                <w:szCs w:val="24"/>
              </w:rPr>
              <w:t>.с</w:t>
            </w:r>
            <w:proofErr w:type="gramEnd"/>
            <w:r w:rsidRPr="007C4B4F">
              <w:rPr>
                <w:b/>
                <w:color w:val="000000" w:themeColor="text1"/>
                <w:sz w:val="24"/>
                <w:szCs w:val="24"/>
              </w:rPr>
              <w:t>од</w:t>
            </w:r>
            <w:proofErr w:type="spellEnd"/>
            <w:r w:rsidRPr="007C4B4F">
              <w:rPr>
                <w:b/>
                <w:color w:val="000000" w:themeColor="text1"/>
                <w:sz w:val="24"/>
                <w:szCs w:val="24"/>
              </w:rPr>
              <w:t>.</w:t>
            </w:r>
            <w:r w:rsidRPr="007C4B4F">
              <w:rPr>
                <w:color w:val="000000"/>
                <w:sz w:val="24"/>
                <w:szCs w:val="24"/>
              </w:rPr>
              <w:t xml:space="preserve"> Развивать фонематический слух.</w:t>
            </w:r>
          </w:p>
        </w:tc>
        <w:tc>
          <w:tcPr>
            <w:tcW w:w="2121" w:type="dxa"/>
          </w:tcPr>
          <w:p w:rsidR="00C928E4" w:rsidRPr="007C4B4F" w:rsidRDefault="00C928E4" w:rsidP="007C4B4F">
            <w:pPr>
              <w:rPr>
                <w:color w:val="000000" w:themeColor="text1"/>
                <w:sz w:val="24"/>
                <w:szCs w:val="24"/>
              </w:rPr>
            </w:pPr>
          </w:p>
        </w:tc>
      </w:tr>
      <w:tr w:rsidR="00C928E4" w:rsidRPr="007C4B4F" w:rsidTr="00F86A9F">
        <w:trPr>
          <w:trHeight w:val="573"/>
        </w:trPr>
        <w:tc>
          <w:tcPr>
            <w:tcW w:w="2269" w:type="dxa"/>
          </w:tcPr>
          <w:p w:rsidR="00C928E4" w:rsidRPr="007C4B4F" w:rsidRDefault="00C928E4" w:rsidP="007C4B4F">
            <w:pPr>
              <w:rPr>
                <w:color w:val="FF0000"/>
                <w:sz w:val="24"/>
                <w:szCs w:val="24"/>
              </w:rPr>
            </w:pPr>
            <w:r w:rsidRPr="007C4B4F">
              <w:rPr>
                <w:color w:val="000000" w:themeColor="text1"/>
                <w:sz w:val="24"/>
                <w:szCs w:val="24"/>
              </w:rPr>
              <w:t>ФЭМП</w:t>
            </w:r>
          </w:p>
        </w:tc>
        <w:tc>
          <w:tcPr>
            <w:tcW w:w="5386" w:type="dxa"/>
          </w:tcPr>
          <w:p w:rsidR="00C928E4" w:rsidRPr="007C4B4F" w:rsidRDefault="00C928E4" w:rsidP="007C4B4F">
            <w:pPr>
              <w:rPr>
                <w:color w:val="FF0000"/>
                <w:sz w:val="24"/>
                <w:szCs w:val="24"/>
              </w:rPr>
            </w:pPr>
            <w:r w:rsidRPr="007C4B4F">
              <w:rPr>
                <w:b/>
                <w:color w:val="000000" w:themeColor="text1"/>
                <w:sz w:val="24"/>
                <w:szCs w:val="24"/>
              </w:rPr>
              <w:t>Задачи:</w:t>
            </w:r>
            <w:r w:rsidRPr="007C4B4F">
              <w:rPr>
                <w:color w:val="000000" w:themeColor="text1"/>
                <w:sz w:val="24"/>
                <w:szCs w:val="24"/>
              </w:rPr>
              <w:t xml:space="preserve"> Работа по закреплению пройденного материала.</w:t>
            </w:r>
          </w:p>
        </w:tc>
        <w:tc>
          <w:tcPr>
            <w:tcW w:w="2121" w:type="dxa"/>
          </w:tcPr>
          <w:p w:rsidR="00C928E4" w:rsidRPr="007C4B4F" w:rsidRDefault="00C928E4" w:rsidP="007C4B4F">
            <w:pPr>
              <w:rPr>
                <w:color w:val="FF0000"/>
                <w:sz w:val="24"/>
                <w:szCs w:val="24"/>
              </w:rPr>
            </w:pP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Конструктивная деятельность</w:t>
            </w:r>
          </w:p>
        </w:tc>
        <w:tc>
          <w:tcPr>
            <w:tcW w:w="5386" w:type="dxa"/>
          </w:tcPr>
          <w:p w:rsidR="00C928E4" w:rsidRPr="007C4B4F" w:rsidRDefault="00C928E4" w:rsidP="007C4B4F">
            <w:pPr>
              <w:tabs>
                <w:tab w:val="left" w:pos="2694"/>
              </w:tabs>
              <w:rPr>
                <w:b/>
                <w:color w:val="000000" w:themeColor="text1"/>
                <w:sz w:val="24"/>
                <w:szCs w:val="24"/>
              </w:rPr>
            </w:pPr>
            <w:r w:rsidRPr="007C4B4F">
              <w:rPr>
                <w:b/>
                <w:color w:val="000000" w:themeColor="text1"/>
                <w:sz w:val="24"/>
                <w:szCs w:val="24"/>
              </w:rPr>
              <w:t>Тема: «Архитектура и дизайн»</w:t>
            </w:r>
          </w:p>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 xml:space="preserve">Развивать творческие и конструкторские способности детей, фантазию, изобретательность; упражнять в моделировании и конструировании, в построении схем; учить </w:t>
            </w:r>
            <w:proofErr w:type="gramStart"/>
            <w:r w:rsidRPr="007C4B4F">
              <w:rPr>
                <w:color w:val="000000" w:themeColor="text1"/>
                <w:sz w:val="24"/>
                <w:szCs w:val="24"/>
              </w:rPr>
              <w:t>самостоятельно</w:t>
            </w:r>
            <w:proofErr w:type="gramEnd"/>
            <w:r w:rsidRPr="007C4B4F">
              <w:rPr>
                <w:color w:val="000000" w:themeColor="text1"/>
                <w:sz w:val="24"/>
                <w:szCs w:val="24"/>
              </w:rPr>
              <w:t xml:space="preserve"> находить способы выполнения заданий и выполнять их; развивать образное пространственное мышление.</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Бумага. Карандаши, строительный материал, конструкторы.</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Повторить ходьбу с изменением темпа движения; развивать навык ползания по гимнастической скамейке на животе; повторить прыжки между предметами.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Обручи по кол-ву детей,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6 набивных мячей.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Повторить ходьбу с изменением темпа движения; развивать навык ползания по гимнастической скамейке на животе; повторить прыжки между предметами.</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 xml:space="preserve">Обручи по кол-ву детей, </w:t>
            </w:r>
            <w:proofErr w:type="spellStart"/>
            <w:r w:rsidRPr="007C4B4F">
              <w:rPr>
                <w:color w:val="000000" w:themeColor="text1"/>
                <w:sz w:val="24"/>
                <w:szCs w:val="24"/>
              </w:rPr>
              <w:t>гимн</w:t>
            </w:r>
            <w:proofErr w:type="gramStart"/>
            <w:r w:rsidRPr="007C4B4F">
              <w:rPr>
                <w:color w:val="000000" w:themeColor="text1"/>
                <w:sz w:val="24"/>
                <w:szCs w:val="24"/>
              </w:rPr>
              <w:t>.с</w:t>
            </w:r>
            <w:proofErr w:type="gramEnd"/>
            <w:r w:rsidRPr="007C4B4F">
              <w:rPr>
                <w:color w:val="000000" w:themeColor="text1"/>
                <w:sz w:val="24"/>
                <w:szCs w:val="24"/>
              </w:rPr>
              <w:t>камейка</w:t>
            </w:r>
            <w:proofErr w:type="spellEnd"/>
            <w:r w:rsidRPr="007C4B4F">
              <w:rPr>
                <w:color w:val="000000" w:themeColor="text1"/>
                <w:sz w:val="24"/>
                <w:szCs w:val="24"/>
              </w:rPr>
              <w:t>, 6 кубиков.</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Физкультура</w:t>
            </w:r>
          </w:p>
        </w:tc>
        <w:tc>
          <w:tcPr>
            <w:tcW w:w="5386" w:type="dxa"/>
          </w:tcPr>
          <w:p w:rsidR="00C928E4" w:rsidRPr="007C4B4F" w:rsidRDefault="00C928E4" w:rsidP="007C4B4F">
            <w:pPr>
              <w:rPr>
                <w:color w:val="000000" w:themeColor="text1"/>
                <w:sz w:val="24"/>
                <w:szCs w:val="24"/>
              </w:rPr>
            </w:pPr>
            <w:r w:rsidRPr="007C4B4F">
              <w:rPr>
                <w:b/>
                <w:color w:val="000000" w:themeColor="text1"/>
                <w:sz w:val="24"/>
                <w:szCs w:val="24"/>
              </w:rPr>
              <w:t xml:space="preserve">Задачи: </w:t>
            </w:r>
            <w:r w:rsidRPr="007C4B4F">
              <w:rPr>
                <w:color w:val="000000" w:themeColor="text1"/>
                <w:sz w:val="24"/>
                <w:szCs w:val="24"/>
              </w:rPr>
              <w:t>Упражнять детей в ходьбе и беге с изменением темпа движения; игровых упражнениях с мячом.</w:t>
            </w:r>
          </w:p>
        </w:tc>
        <w:tc>
          <w:tcPr>
            <w:tcW w:w="2121" w:type="dxa"/>
          </w:tcPr>
          <w:p w:rsidR="00C928E4" w:rsidRPr="007C4B4F" w:rsidRDefault="00C928E4" w:rsidP="007C4B4F">
            <w:pPr>
              <w:rPr>
                <w:color w:val="000000" w:themeColor="text1"/>
                <w:sz w:val="24"/>
                <w:szCs w:val="24"/>
              </w:rPr>
            </w:pPr>
            <w:r w:rsidRPr="007C4B4F">
              <w:rPr>
                <w:color w:val="000000" w:themeColor="text1"/>
                <w:sz w:val="24"/>
                <w:szCs w:val="24"/>
              </w:rPr>
              <w:t>Мячи по кол-ву детей.</w:t>
            </w:r>
          </w:p>
        </w:tc>
      </w:tr>
      <w:tr w:rsidR="00C928E4" w:rsidRPr="007C4B4F" w:rsidTr="00F86A9F">
        <w:tc>
          <w:tcPr>
            <w:tcW w:w="2269" w:type="dxa"/>
          </w:tcPr>
          <w:p w:rsidR="00C928E4" w:rsidRPr="007C4B4F" w:rsidRDefault="00C928E4" w:rsidP="007C4B4F">
            <w:pPr>
              <w:rPr>
                <w:color w:val="000000" w:themeColor="text1"/>
                <w:sz w:val="24"/>
                <w:szCs w:val="24"/>
              </w:rPr>
            </w:pPr>
            <w:r w:rsidRPr="007C4B4F">
              <w:rPr>
                <w:color w:val="000000" w:themeColor="text1"/>
                <w:sz w:val="24"/>
                <w:szCs w:val="24"/>
              </w:rPr>
              <w:t>Аппликация</w:t>
            </w:r>
          </w:p>
        </w:tc>
        <w:tc>
          <w:tcPr>
            <w:tcW w:w="5386" w:type="dxa"/>
          </w:tcPr>
          <w:p w:rsidR="00C928E4" w:rsidRPr="007C4B4F" w:rsidRDefault="00C928E4" w:rsidP="007C4B4F">
            <w:pPr>
              <w:rPr>
                <w:b/>
                <w:color w:val="000000" w:themeColor="text1"/>
                <w:sz w:val="24"/>
                <w:szCs w:val="24"/>
              </w:rPr>
            </w:pPr>
            <w:r w:rsidRPr="007C4B4F">
              <w:rPr>
                <w:b/>
                <w:color w:val="000000" w:themeColor="text1"/>
                <w:sz w:val="24"/>
                <w:szCs w:val="24"/>
              </w:rPr>
              <w:t>Тема: Нарядные бабочки.</w:t>
            </w:r>
          </w:p>
          <w:p w:rsidR="00C928E4" w:rsidRPr="007C4B4F" w:rsidRDefault="00C928E4" w:rsidP="007C4B4F">
            <w:pPr>
              <w:rPr>
                <w:b/>
                <w:color w:val="000000" w:themeColor="text1"/>
                <w:sz w:val="24"/>
                <w:szCs w:val="24"/>
              </w:rPr>
            </w:pPr>
            <w:r w:rsidRPr="007C4B4F">
              <w:rPr>
                <w:b/>
                <w:color w:val="000000" w:themeColor="text1"/>
                <w:sz w:val="24"/>
                <w:szCs w:val="24"/>
              </w:rPr>
              <w:t>Задачи</w:t>
            </w:r>
            <w:r w:rsidRPr="007C4B4F">
              <w:rPr>
                <w:color w:val="000000" w:themeColor="text1"/>
                <w:sz w:val="24"/>
                <w:szCs w:val="24"/>
              </w:rPr>
              <w:t xml:space="preserve">. </w:t>
            </w:r>
            <w:proofErr w:type="gramStart"/>
            <w:r w:rsidRPr="007C4B4F">
              <w:rPr>
                <w:color w:val="000000" w:themeColor="text1"/>
                <w:sz w:val="24"/>
                <w:szCs w:val="24"/>
              </w:rPr>
              <w:t>Учить детей вырезать</w:t>
            </w:r>
            <w:proofErr w:type="gramEnd"/>
            <w:r w:rsidRPr="007C4B4F">
              <w:rPr>
                <w:color w:val="000000" w:themeColor="text1"/>
                <w:sz w:val="24"/>
                <w:szCs w:val="24"/>
              </w:rPr>
              <w:t xml:space="preserve"> силуэты бабочек из бумажных квадратов или прямоугольников, сложенных пополам.</w:t>
            </w:r>
          </w:p>
        </w:tc>
        <w:tc>
          <w:tcPr>
            <w:tcW w:w="2121" w:type="dxa"/>
          </w:tcPr>
          <w:p w:rsidR="00C928E4" w:rsidRPr="007C4B4F" w:rsidRDefault="00C928E4" w:rsidP="007C4B4F">
            <w:pPr>
              <w:rPr>
                <w:color w:val="000000" w:themeColor="text1"/>
                <w:sz w:val="24"/>
                <w:szCs w:val="24"/>
              </w:rPr>
            </w:pPr>
            <w:proofErr w:type="gramStart"/>
            <w:r w:rsidRPr="007C4B4F">
              <w:rPr>
                <w:color w:val="000000" w:themeColor="text1"/>
                <w:sz w:val="24"/>
                <w:szCs w:val="24"/>
              </w:rPr>
              <w:t>Цветная бумага, готовые бумажные формы, ножницы, простые карандаши, салфетки, клей, кисточки.</w:t>
            </w:r>
            <w:proofErr w:type="gramEnd"/>
          </w:p>
        </w:tc>
      </w:tr>
    </w:tbl>
    <w:p w:rsidR="00C928E4" w:rsidRPr="007C4B4F" w:rsidRDefault="00C928E4" w:rsidP="00F86A9F">
      <w:pPr>
        <w:spacing w:after="0" w:line="240" w:lineRule="auto"/>
        <w:rPr>
          <w:rFonts w:ascii="Times New Roman" w:eastAsia="Times New Roman" w:hAnsi="Times New Roman" w:cs="Times New Roman"/>
          <w:b/>
          <w:color w:val="000000" w:themeColor="text1"/>
          <w:sz w:val="24"/>
          <w:szCs w:val="24"/>
        </w:rPr>
      </w:pPr>
    </w:p>
    <w:p w:rsidR="005C7E2C" w:rsidRPr="007C4B4F" w:rsidRDefault="005C7E2C" w:rsidP="00F86A9F">
      <w:pPr>
        <w:spacing w:after="0" w:line="240" w:lineRule="auto"/>
        <w:rPr>
          <w:rFonts w:ascii="Times New Roman" w:eastAsia="Times New Roman" w:hAnsi="Times New Roman" w:cs="Times New Roman"/>
          <w:b/>
          <w:i/>
          <w:iCs/>
          <w:color w:val="000000" w:themeColor="text1"/>
          <w:sz w:val="24"/>
          <w:szCs w:val="24"/>
          <w:bdr w:val="none" w:sz="0" w:space="0" w:color="auto" w:frame="1"/>
        </w:rPr>
      </w:pPr>
      <w:r w:rsidRPr="007C4B4F">
        <w:rPr>
          <w:rFonts w:ascii="Times New Roman" w:eastAsia="Times New Roman" w:hAnsi="Times New Roman" w:cs="Times New Roman"/>
          <w:b/>
          <w:color w:val="000000" w:themeColor="text1"/>
          <w:sz w:val="24"/>
          <w:szCs w:val="24"/>
        </w:rPr>
        <w:t>3. </w:t>
      </w:r>
      <w:r w:rsidRPr="007C4B4F">
        <w:rPr>
          <w:rFonts w:ascii="Times New Roman" w:eastAsia="Times New Roman" w:hAnsi="Times New Roman" w:cs="Times New Roman"/>
          <w:b/>
          <w:i/>
          <w:iCs/>
          <w:color w:val="000000" w:themeColor="text1"/>
          <w:sz w:val="24"/>
          <w:szCs w:val="24"/>
          <w:bdr w:val="none" w:sz="0" w:space="0" w:color="auto" w:frame="1"/>
        </w:rPr>
        <w:t>Организационный раздел.</w:t>
      </w:r>
    </w:p>
    <w:p w:rsidR="00693849" w:rsidRPr="007C4B4F" w:rsidRDefault="00693849" w:rsidP="007C4B4F">
      <w:pPr>
        <w:spacing w:after="0" w:line="240" w:lineRule="auto"/>
        <w:jc w:val="center"/>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3.1. Оформление предметно-пространственной среды.</w:t>
      </w:r>
    </w:p>
    <w:p w:rsidR="00F333DA"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 xml:space="preserve">Среда является важным фактором воспитания и развития ребенка. </w:t>
      </w:r>
      <w:proofErr w:type="gramStart"/>
      <w:r w:rsidRPr="007C4B4F">
        <w:rPr>
          <w:rFonts w:ascii="Times New Roman" w:hAnsi="Times New Roman" w:cs="Times New Roman"/>
          <w:color w:val="000000" w:themeColor="text1"/>
          <w:sz w:val="24"/>
          <w:szCs w:val="24"/>
        </w:rPr>
        <w:t>Оборудование помещений дошкольного учреждения безопасно, здоровье</w:t>
      </w:r>
      <w:r w:rsidR="00F333DA" w:rsidRPr="007C4B4F">
        <w:rPr>
          <w:rFonts w:ascii="Times New Roman" w:hAnsi="Times New Roman" w:cs="Times New Roman"/>
          <w:color w:val="000000" w:themeColor="text1"/>
          <w:sz w:val="24"/>
          <w:szCs w:val="24"/>
        </w:rPr>
        <w:t xml:space="preserve"> сберегающие</w:t>
      </w:r>
      <w:r w:rsidRPr="007C4B4F">
        <w:rPr>
          <w:rFonts w:ascii="Times New Roman" w:hAnsi="Times New Roman" w:cs="Times New Roman"/>
          <w:color w:val="000000" w:themeColor="text1"/>
          <w:sz w:val="24"/>
          <w:szCs w:val="24"/>
        </w:rPr>
        <w:t>, эстетически привлекательно и развивающее.</w:t>
      </w:r>
      <w:proofErr w:type="gramEnd"/>
      <w:r w:rsidRPr="007C4B4F">
        <w:rPr>
          <w:rFonts w:ascii="Times New Roman" w:hAnsi="Times New Roman" w:cs="Times New Roman"/>
          <w:color w:val="000000" w:themeColor="text1"/>
          <w:sz w:val="24"/>
          <w:szCs w:val="24"/>
        </w:rPr>
        <w:t xml:space="preserve"> Мебель  соответствует  росту и возрасту детей, игрушки – обеспечивают максимальный для данного возраста развивающий эффект</w:t>
      </w:r>
      <w:proofErr w:type="gramStart"/>
      <w:r w:rsidRPr="007C4B4F">
        <w:rPr>
          <w:rFonts w:ascii="Times New Roman" w:hAnsi="Times New Roman" w:cs="Times New Roman"/>
          <w:color w:val="000000" w:themeColor="text1"/>
          <w:sz w:val="24"/>
          <w:szCs w:val="24"/>
        </w:rPr>
        <w:t>.</w:t>
      </w:r>
      <w:r w:rsidR="00F333DA" w:rsidRPr="007C4B4F">
        <w:rPr>
          <w:rFonts w:ascii="Times New Roman" w:hAnsi="Times New Roman" w:cs="Times New Roman"/>
          <w:color w:val="000000" w:themeColor="text1"/>
          <w:sz w:val="24"/>
          <w:szCs w:val="24"/>
        </w:rPr>
        <w:t>В</w:t>
      </w:r>
      <w:proofErr w:type="gramEnd"/>
      <w:r w:rsidR="00F333DA" w:rsidRPr="007C4B4F">
        <w:rPr>
          <w:rFonts w:ascii="Times New Roman" w:hAnsi="Times New Roman" w:cs="Times New Roman"/>
          <w:color w:val="000000" w:themeColor="text1"/>
          <w:sz w:val="24"/>
          <w:szCs w:val="24"/>
        </w:rPr>
        <w:t>се предметы доступны детям.</w:t>
      </w:r>
    </w:p>
    <w:p w:rsidR="00F333DA" w:rsidRPr="007C4B4F" w:rsidRDefault="005C7E2C" w:rsidP="007C4B4F">
      <w:pPr>
        <w:spacing w:after="0" w:line="240" w:lineRule="auto"/>
        <w:ind w:firstLine="709"/>
        <w:jc w:val="both"/>
        <w:rPr>
          <w:rFonts w:ascii="Times New Roman" w:hAnsi="Times New Roman" w:cs="Times New Roman"/>
          <w:color w:val="000000" w:themeColor="text1"/>
          <w:sz w:val="24"/>
          <w:szCs w:val="24"/>
        </w:rPr>
      </w:pPr>
      <w:r w:rsidRPr="007C4B4F">
        <w:rPr>
          <w:rFonts w:ascii="Times New Roman" w:hAnsi="Times New Roman" w:cs="Times New Roman"/>
          <w:color w:val="000000" w:themeColor="text1"/>
          <w:sz w:val="24"/>
          <w:szCs w:val="24"/>
        </w:rPr>
        <w:t>Оснащение уголков меняется в соответствии с тематическим планированием образовательного процесса.</w:t>
      </w:r>
    </w:p>
    <w:p w:rsidR="00386636" w:rsidRPr="007C4B4F" w:rsidRDefault="005C7E2C" w:rsidP="007C4B4F">
      <w:pPr>
        <w:spacing w:after="0" w:line="240" w:lineRule="auto"/>
        <w:ind w:firstLine="709"/>
        <w:jc w:val="both"/>
        <w:rPr>
          <w:rFonts w:ascii="Times New Roman" w:hAnsi="Times New Roman" w:cs="Times New Roman"/>
          <w:color w:val="000000" w:themeColor="text1"/>
          <w:sz w:val="24"/>
          <w:szCs w:val="24"/>
        </w:rPr>
      </w:pPr>
      <w:proofErr w:type="gramStart"/>
      <w:r w:rsidRPr="007C4B4F">
        <w:rPr>
          <w:rFonts w:ascii="Times New Roman" w:eastAsia="Times New Roman" w:hAnsi="Times New Roman" w:cs="Times New Roman"/>
          <w:color w:val="000000" w:themeColor="text1"/>
          <w:sz w:val="24"/>
          <w:szCs w:val="24"/>
          <w:lang w:eastAsia="zh-CN"/>
        </w:rPr>
        <w:t xml:space="preserve">Развивающей предметно-пространственная среда реализована с использованием оснащения, которое уже имеется в дошкольной организации, соблюдает требования ФГОС ДО и принципы организации пространства, обозначенные в программе. </w:t>
      </w:r>
      <w:proofErr w:type="gramEnd"/>
    </w:p>
    <w:p w:rsidR="00693849" w:rsidRPr="007C4B4F" w:rsidRDefault="00693849" w:rsidP="007C4B4F">
      <w:pPr>
        <w:suppressAutoHyphens/>
        <w:spacing w:after="0" w:line="240" w:lineRule="auto"/>
        <w:jc w:val="both"/>
        <w:rPr>
          <w:rFonts w:ascii="Times New Roman" w:eastAsia="Times New Roman" w:hAnsi="Times New Roman" w:cs="Times New Roman"/>
          <w:b/>
          <w:color w:val="000000" w:themeColor="text1"/>
          <w:sz w:val="24"/>
          <w:szCs w:val="24"/>
        </w:rPr>
      </w:pPr>
    </w:p>
    <w:p w:rsidR="00386636" w:rsidRPr="007C4B4F" w:rsidRDefault="005C7E2C" w:rsidP="007C4B4F">
      <w:pPr>
        <w:suppressAutoHyphens/>
        <w:spacing w:after="0" w:line="240" w:lineRule="auto"/>
        <w:jc w:val="both"/>
        <w:rPr>
          <w:rFonts w:ascii="Times New Roman" w:eastAsia="Times New Roman" w:hAnsi="Times New Roman" w:cs="Times New Roman"/>
          <w:b/>
          <w:color w:val="000000" w:themeColor="text1"/>
          <w:sz w:val="24"/>
          <w:szCs w:val="24"/>
        </w:rPr>
      </w:pPr>
      <w:r w:rsidRPr="007C4B4F">
        <w:rPr>
          <w:rFonts w:ascii="Times New Roman" w:eastAsia="Times New Roman" w:hAnsi="Times New Roman" w:cs="Times New Roman"/>
          <w:b/>
          <w:color w:val="000000" w:themeColor="text1"/>
          <w:sz w:val="24"/>
          <w:szCs w:val="24"/>
        </w:rPr>
        <w:t>3.2.</w:t>
      </w:r>
      <w:r w:rsidR="00161D34" w:rsidRPr="007C4B4F">
        <w:rPr>
          <w:rFonts w:ascii="Times New Roman" w:eastAsia="Times New Roman" w:hAnsi="Times New Roman" w:cs="Times New Roman"/>
          <w:b/>
          <w:color w:val="000000" w:themeColor="text1"/>
          <w:sz w:val="24"/>
          <w:szCs w:val="24"/>
        </w:rPr>
        <w:t xml:space="preserve"> </w:t>
      </w:r>
      <w:r w:rsidRPr="007C4B4F">
        <w:rPr>
          <w:rFonts w:ascii="Times New Roman" w:eastAsia="Times New Roman" w:hAnsi="Times New Roman" w:cs="Times New Roman"/>
          <w:b/>
          <w:color w:val="000000" w:themeColor="text1"/>
          <w:sz w:val="24"/>
          <w:szCs w:val="24"/>
        </w:rPr>
        <w:t>Ре</w:t>
      </w:r>
      <w:r w:rsidR="0006662C" w:rsidRPr="007C4B4F">
        <w:rPr>
          <w:rFonts w:ascii="Times New Roman" w:eastAsia="Times New Roman" w:hAnsi="Times New Roman" w:cs="Times New Roman"/>
          <w:b/>
          <w:color w:val="000000" w:themeColor="text1"/>
          <w:sz w:val="24"/>
          <w:szCs w:val="24"/>
        </w:rPr>
        <w:t>жим дня</w:t>
      </w:r>
    </w:p>
    <w:p w:rsidR="00693849" w:rsidRPr="007C4B4F" w:rsidRDefault="00693849" w:rsidP="007C4B4F">
      <w:pPr>
        <w:suppressAutoHyphens/>
        <w:spacing w:after="0" w:line="240" w:lineRule="auto"/>
        <w:jc w:val="both"/>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rPr>
          <w:rFonts w:ascii="Times New Roman" w:hAnsi="Times New Roman" w:cs="Times New Roman"/>
          <w:b/>
          <w:sz w:val="24"/>
          <w:szCs w:val="24"/>
        </w:rPr>
      </w:pPr>
      <w:r w:rsidRPr="007C4B4F">
        <w:rPr>
          <w:rFonts w:ascii="Times New Roman" w:hAnsi="Times New Roman" w:cs="Times New Roman"/>
          <w:b/>
          <w:sz w:val="24"/>
          <w:szCs w:val="24"/>
        </w:rPr>
        <w:lastRenderedPageBreak/>
        <w:t>Организация жизнедеятельностив старшей группе</w:t>
      </w:r>
    </w:p>
    <w:tbl>
      <w:tblPr>
        <w:tblpPr w:leftFromText="180" w:rightFromText="180" w:vertAnchor="text" w:horzAnchor="margin" w:tblpXSpec="center" w:tblpY="447"/>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32"/>
        <w:gridCol w:w="5040"/>
      </w:tblGrid>
      <w:tr w:rsidR="005919B7" w:rsidRPr="007C4B4F" w:rsidTr="00F31859">
        <w:trPr>
          <w:trHeight w:val="413"/>
        </w:trPr>
        <w:tc>
          <w:tcPr>
            <w:tcW w:w="4632" w:type="dxa"/>
          </w:tcPr>
          <w:p w:rsidR="005919B7" w:rsidRPr="007C4B4F" w:rsidRDefault="00F31859" w:rsidP="007C4B4F">
            <w:pPr>
              <w:spacing w:after="0" w:line="240" w:lineRule="auto"/>
              <w:jc w:val="center"/>
              <w:rPr>
                <w:rFonts w:ascii="Times New Roman" w:hAnsi="Times New Roman" w:cs="Times New Roman"/>
                <w:b/>
                <w:bCs/>
                <w:sz w:val="24"/>
                <w:szCs w:val="24"/>
              </w:rPr>
            </w:pPr>
            <w:r w:rsidRPr="007C4B4F">
              <w:rPr>
                <w:rFonts w:ascii="Times New Roman" w:hAnsi="Times New Roman" w:cs="Times New Roman"/>
                <w:b/>
                <w:bCs/>
                <w:sz w:val="24"/>
                <w:szCs w:val="24"/>
              </w:rPr>
              <w:t>Мероприятия</w:t>
            </w:r>
          </w:p>
        </w:tc>
        <w:tc>
          <w:tcPr>
            <w:tcW w:w="5040" w:type="dxa"/>
          </w:tcPr>
          <w:p w:rsidR="005919B7" w:rsidRPr="007C4B4F" w:rsidRDefault="00F31859" w:rsidP="007C4B4F">
            <w:pPr>
              <w:spacing w:after="0" w:line="240" w:lineRule="auto"/>
              <w:jc w:val="center"/>
              <w:rPr>
                <w:rFonts w:ascii="Times New Roman" w:hAnsi="Times New Roman" w:cs="Times New Roman"/>
                <w:b/>
                <w:bCs/>
                <w:sz w:val="24"/>
                <w:szCs w:val="24"/>
              </w:rPr>
            </w:pPr>
            <w:r w:rsidRPr="007C4B4F">
              <w:rPr>
                <w:rFonts w:ascii="Times New Roman" w:hAnsi="Times New Roman" w:cs="Times New Roman"/>
                <w:b/>
                <w:bCs/>
                <w:sz w:val="24"/>
                <w:szCs w:val="24"/>
              </w:rPr>
              <w:t>Время проведения</w:t>
            </w:r>
          </w:p>
        </w:tc>
      </w:tr>
      <w:tr w:rsidR="005919B7" w:rsidRPr="007C4B4F" w:rsidTr="005919B7">
        <w:trPr>
          <w:trHeight w:val="711"/>
        </w:trPr>
        <w:tc>
          <w:tcPr>
            <w:tcW w:w="4632" w:type="dxa"/>
          </w:tcPr>
          <w:p w:rsidR="005919B7" w:rsidRPr="007C4B4F" w:rsidRDefault="005919B7" w:rsidP="007C4B4F">
            <w:pPr>
              <w:spacing w:after="0" w:line="240" w:lineRule="auto"/>
              <w:rPr>
                <w:rFonts w:ascii="Times New Roman" w:hAnsi="Times New Roman" w:cs="Times New Roman"/>
                <w:bCs/>
                <w:sz w:val="24"/>
                <w:szCs w:val="24"/>
              </w:rPr>
            </w:pPr>
            <w:r w:rsidRPr="007C4B4F">
              <w:rPr>
                <w:rFonts w:ascii="Times New Roman" w:hAnsi="Times New Roman" w:cs="Times New Roman"/>
                <w:bCs/>
                <w:sz w:val="24"/>
                <w:szCs w:val="24"/>
              </w:rPr>
              <w:t>Прием, осмотр, индивидуальная беседа.</w:t>
            </w:r>
            <w:r w:rsidR="003A105E" w:rsidRPr="007C4B4F">
              <w:rPr>
                <w:rFonts w:ascii="Times New Roman" w:hAnsi="Times New Roman" w:cs="Times New Roman"/>
                <w:bCs/>
                <w:sz w:val="24"/>
                <w:szCs w:val="24"/>
              </w:rPr>
              <w:t xml:space="preserve"> Игры</w:t>
            </w:r>
            <w:proofErr w:type="gramStart"/>
            <w:r w:rsidR="003A105E" w:rsidRPr="007C4B4F">
              <w:rPr>
                <w:rFonts w:ascii="Times New Roman" w:hAnsi="Times New Roman" w:cs="Times New Roman"/>
                <w:bCs/>
                <w:sz w:val="24"/>
                <w:szCs w:val="24"/>
              </w:rPr>
              <w:t xml:space="preserve"> .</w:t>
            </w:r>
            <w:proofErr w:type="gramEnd"/>
            <w:r w:rsidR="003A105E" w:rsidRPr="007C4B4F">
              <w:rPr>
                <w:rFonts w:ascii="Times New Roman" w:hAnsi="Times New Roman" w:cs="Times New Roman"/>
                <w:bCs/>
                <w:sz w:val="24"/>
                <w:szCs w:val="24"/>
              </w:rPr>
              <w:t>Общественно- полезный  труд.</w:t>
            </w:r>
            <w:r w:rsidRPr="007C4B4F">
              <w:rPr>
                <w:rFonts w:ascii="Times New Roman" w:hAnsi="Times New Roman" w:cs="Times New Roman"/>
                <w:bCs/>
                <w:sz w:val="24"/>
                <w:szCs w:val="24"/>
              </w:rPr>
              <w:t xml:space="preserve"> Утренняя гимнастика.</w:t>
            </w:r>
          </w:p>
        </w:tc>
        <w:tc>
          <w:tcPr>
            <w:tcW w:w="5040" w:type="dxa"/>
          </w:tcPr>
          <w:p w:rsidR="005919B7" w:rsidRPr="007C4B4F" w:rsidRDefault="005919B7" w:rsidP="007C4B4F">
            <w:pPr>
              <w:spacing w:after="0" w:line="240" w:lineRule="auto"/>
              <w:jc w:val="center"/>
              <w:rPr>
                <w:rFonts w:ascii="Times New Roman" w:hAnsi="Times New Roman" w:cs="Times New Roman"/>
                <w:bCs/>
                <w:sz w:val="24"/>
                <w:szCs w:val="24"/>
              </w:rPr>
            </w:pPr>
          </w:p>
          <w:p w:rsidR="005919B7" w:rsidRPr="007C4B4F" w:rsidRDefault="003A105E" w:rsidP="007C4B4F">
            <w:pPr>
              <w:spacing w:after="0" w:line="240" w:lineRule="auto"/>
              <w:jc w:val="center"/>
              <w:rPr>
                <w:rFonts w:ascii="Times New Roman" w:hAnsi="Times New Roman" w:cs="Times New Roman"/>
                <w:bCs/>
                <w:sz w:val="24"/>
                <w:szCs w:val="24"/>
              </w:rPr>
            </w:pPr>
            <w:r w:rsidRPr="007C4B4F">
              <w:rPr>
                <w:rFonts w:ascii="Times New Roman" w:hAnsi="Times New Roman" w:cs="Times New Roman"/>
                <w:bCs/>
                <w:sz w:val="24"/>
                <w:szCs w:val="24"/>
              </w:rPr>
              <w:t>7.30-8.15</w:t>
            </w:r>
          </w:p>
        </w:tc>
      </w:tr>
      <w:tr w:rsidR="005919B7" w:rsidRPr="007C4B4F" w:rsidTr="008265A0">
        <w:trPr>
          <w:trHeight w:val="711"/>
        </w:trPr>
        <w:tc>
          <w:tcPr>
            <w:tcW w:w="4632" w:type="dxa"/>
          </w:tcPr>
          <w:p w:rsidR="005919B7" w:rsidRPr="007C4B4F" w:rsidRDefault="005F3B90" w:rsidP="007C4B4F">
            <w:pPr>
              <w:spacing w:after="0" w:line="240" w:lineRule="auto"/>
              <w:rPr>
                <w:rFonts w:ascii="Times New Roman" w:hAnsi="Times New Roman" w:cs="Times New Roman"/>
                <w:bCs/>
                <w:sz w:val="24"/>
                <w:szCs w:val="24"/>
              </w:rPr>
            </w:pPr>
            <w:r w:rsidRPr="007C4B4F">
              <w:rPr>
                <w:rFonts w:ascii="Times New Roman" w:hAnsi="Times New Roman" w:cs="Times New Roman"/>
                <w:bCs/>
                <w:sz w:val="24"/>
                <w:szCs w:val="24"/>
              </w:rPr>
              <w:t>Подготовка к завтраку, завтрак, общественно</w:t>
            </w:r>
            <w:r w:rsidR="00F86A9F">
              <w:rPr>
                <w:rFonts w:ascii="Times New Roman" w:hAnsi="Times New Roman" w:cs="Times New Roman"/>
                <w:bCs/>
                <w:sz w:val="24"/>
                <w:szCs w:val="24"/>
              </w:rPr>
              <w:t xml:space="preserve"> </w:t>
            </w:r>
            <w:r w:rsidRPr="007C4B4F">
              <w:rPr>
                <w:rFonts w:ascii="Times New Roman" w:hAnsi="Times New Roman" w:cs="Times New Roman"/>
                <w:bCs/>
                <w:sz w:val="24"/>
                <w:szCs w:val="24"/>
              </w:rPr>
              <w:t>- полезный труд.</w:t>
            </w:r>
          </w:p>
        </w:tc>
        <w:tc>
          <w:tcPr>
            <w:tcW w:w="5040" w:type="dxa"/>
            <w:vAlign w:val="center"/>
          </w:tcPr>
          <w:p w:rsidR="005919B7" w:rsidRPr="007C4B4F" w:rsidRDefault="005F3B90"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8.15 – 8.50</w:t>
            </w:r>
          </w:p>
        </w:tc>
      </w:tr>
      <w:tr w:rsidR="005919B7" w:rsidRPr="007C4B4F" w:rsidTr="008265A0">
        <w:trPr>
          <w:trHeight w:val="355"/>
        </w:trPr>
        <w:tc>
          <w:tcPr>
            <w:tcW w:w="4632" w:type="dxa"/>
          </w:tcPr>
          <w:p w:rsidR="005919B7" w:rsidRPr="007C4B4F" w:rsidRDefault="005F3B90" w:rsidP="007C4B4F">
            <w:pPr>
              <w:spacing w:after="0" w:line="240" w:lineRule="auto"/>
              <w:rPr>
                <w:rFonts w:ascii="Times New Roman" w:hAnsi="Times New Roman" w:cs="Times New Roman"/>
                <w:sz w:val="24"/>
                <w:szCs w:val="24"/>
              </w:rPr>
            </w:pPr>
            <w:r w:rsidRPr="007C4B4F">
              <w:rPr>
                <w:rFonts w:ascii="Times New Roman" w:hAnsi="Times New Roman" w:cs="Times New Roman"/>
                <w:sz w:val="24"/>
                <w:szCs w:val="24"/>
              </w:rPr>
              <w:t>Игры, с</w:t>
            </w:r>
            <w:r w:rsidR="005919B7" w:rsidRPr="007C4B4F">
              <w:rPr>
                <w:rFonts w:ascii="Times New Roman" w:hAnsi="Times New Roman" w:cs="Times New Roman"/>
                <w:sz w:val="24"/>
                <w:szCs w:val="24"/>
              </w:rPr>
              <w:t xml:space="preserve">амостоятельная деятельность </w:t>
            </w:r>
          </w:p>
        </w:tc>
        <w:tc>
          <w:tcPr>
            <w:tcW w:w="5040" w:type="dxa"/>
            <w:vAlign w:val="center"/>
          </w:tcPr>
          <w:p w:rsidR="005919B7" w:rsidRPr="007C4B4F" w:rsidRDefault="005919B7"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8.50 – 9.00</w:t>
            </w:r>
          </w:p>
        </w:tc>
      </w:tr>
      <w:tr w:rsidR="005919B7" w:rsidRPr="007C4B4F" w:rsidTr="005919B7">
        <w:trPr>
          <w:trHeight w:val="355"/>
        </w:trPr>
        <w:tc>
          <w:tcPr>
            <w:tcW w:w="4632" w:type="dxa"/>
          </w:tcPr>
          <w:p w:rsidR="005919B7" w:rsidRPr="007C4B4F" w:rsidRDefault="005F3B90" w:rsidP="007C4B4F">
            <w:pPr>
              <w:spacing w:after="0" w:line="240" w:lineRule="auto"/>
              <w:rPr>
                <w:rFonts w:ascii="Times New Roman" w:hAnsi="Times New Roman" w:cs="Times New Roman"/>
                <w:sz w:val="24"/>
                <w:szCs w:val="24"/>
              </w:rPr>
            </w:pPr>
            <w:r w:rsidRPr="007C4B4F">
              <w:rPr>
                <w:rFonts w:ascii="Times New Roman" w:hAnsi="Times New Roman" w:cs="Times New Roman"/>
                <w:sz w:val="24"/>
                <w:szCs w:val="24"/>
              </w:rPr>
              <w:t>Организация образовательной деятельности</w:t>
            </w:r>
          </w:p>
        </w:tc>
        <w:tc>
          <w:tcPr>
            <w:tcW w:w="5040" w:type="dxa"/>
          </w:tcPr>
          <w:p w:rsidR="005F3B90" w:rsidRPr="007C4B4F" w:rsidRDefault="005F3B90"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9.00 –90.25</w:t>
            </w:r>
          </w:p>
          <w:p w:rsidR="000F7219" w:rsidRPr="007C4B4F" w:rsidRDefault="005F3B90"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9.35-10-00</w:t>
            </w:r>
          </w:p>
          <w:p w:rsidR="005919B7" w:rsidRPr="007C4B4F" w:rsidRDefault="005F3B90"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10</w:t>
            </w:r>
            <w:r w:rsidR="000F7219" w:rsidRPr="007C4B4F">
              <w:rPr>
                <w:rFonts w:ascii="Times New Roman" w:hAnsi="Times New Roman" w:cs="Times New Roman"/>
                <w:sz w:val="24"/>
                <w:szCs w:val="24"/>
              </w:rPr>
              <w:t>.</w:t>
            </w:r>
            <w:r w:rsidRPr="007C4B4F">
              <w:rPr>
                <w:rFonts w:ascii="Times New Roman" w:hAnsi="Times New Roman" w:cs="Times New Roman"/>
                <w:sz w:val="24"/>
                <w:szCs w:val="24"/>
              </w:rPr>
              <w:t>10-10.35</w:t>
            </w:r>
          </w:p>
        </w:tc>
      </w:tr>
      <w:tr w:rsidR="005919B7" w:rsidRPr="007C4B4F" w:rsidTr="008265A0">
        <w:trPr>
          <w:trHeight w:val="339"/>
        </w:trPr>
        <w:tc>
          <w:tcPr>
            <w:tcW w:w="4632" w:type="dxa"/>
          </w:tcPr>
          <w:p w:rsidR="005919B7" w:rsidRPr="007C4B4F" w:rsidRDefault="000F7219" w:rsidP="007C4B4F">
            <w:pPr>
              <w:spacing w:after="0" w:line="240" w:lineRule="auto"/>
              <w:rPr>
                <w:rFonts w:ascii="Times New Roman" w:hAnsi="Times New Roman" w:cs="Times New Roman"/>
                <w:bCs/>
                <w:sz w:val="24"/>
                <w:szCs w:val="24"/>
              </w:rPr>
            </w:pPr>
            <w:r w:rsidRPr="007C4B4F">
              <w:rPr>
                <w:rFonts w:ascii="Times New Roman" w:hAnsi="Times New Roman" w:cs="Times New Roman"/>
                <w:sz w:val="24"/>
                <w:szCs w:val="24"/>
              </w:rPr>
              <w:t>Игры, подготовка  к  прогулке, общественн</w:t>
            </w:r>
            <w:proofErr w:type="gramStart"/>
            <w:r w:rsidRPr="007C4B4F">
              <w:rPr>
                <w:rFonts w:ascii="Times New Roman" w:hAnsi="Times New Roman" w:cs="Times New Roman"/>
                <w:sz w:val="24"/>
                <w:szCs w:val="24"/>
              </w:rPr>
              <w:t>о-</w:t>
            </w:r>
            <w:proofErr w:type="gramEnd"/>
            <w:r w:rsidRPr="007C4B4F">
              <w:rPr>
                <w:rFonts w:ascii="Times New Roman" w:hAnsi="Times New Roman" w:cs="Times New Roman"/>
                <w:sz w:val="24"/>
                <w:szCs w:val="24"/>
              </w:rPr>
              <w:t xml:space="preserve"> полезный труд, прогулка(игры, наблюдения, труд)</w:t>
            </w:r>
          </w:p>
        </w:tc>
        <w:tc>
          <w:tcPr>
            <w:tcW w:w="5040" w:type="dxa"/>
            <w:vAlign w:val="center"/>
          </w:tcPr>
          <w:p w:rsidR="005919B7" w:rsidRPr="007C4B4F" w:rsidRDefault="000F7219"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10.35-12.15</w:t>
            </w:r>
          </w:p>
        </w:tc>
      </w:tr>
      <w:tr w:rsidR="005919B7" w:rsidRPr="007C4B4F" w:rsidTr="005919B7">
        <w:trPr>
          <w:trHeight w:val="355"/>
        </w:trPr>
        <w:tc>
          <w:tcPr>
            <w:tcW w:w="4632" w:type="dxa"/>
          </w:tcPr>
          <w:p w:rsidR="005919B7" w:rsidRPr="007C4B4F" w:rsidRDefault="000F7219" w:rsidP="007C4B4F">
            <w:pPr>
              <w:spacing w:after="0" w:line="240" w:lineRule="auto"/>
              <w:rPr>
                <w:rFonts w:ascii="Times New Roman" w:hAnsi="Times New Roman" w:cs="Times New Roman"/>
                <w:sz w:val="24"/>
                <w:szCs w:val="24"/>
              </w:rPr>
            </w:pPr>
            <w:r w:rsidRPr="007C4B4F">
              <w:rPr>
                <w:rFonts w:ascii="Times New Roman" w:hAnsi="Times New Roman" w:cs="Times New Roman"/>
                <w:sz w:val="24"/>
                <w:szCs w:val="24"/>
              </w:rPr>
              <w:t>Возвращение с прогулки, игры</w:t>
            </w:r>
          </w:p>
        </w:tc>
        <w:tc>
          <w:tcPr>
            <w:tcW w:w="5040" w:type="dxa"/>
          </w:tcPr>
          <w:p w:rsidR="005919B7" w:rsidRPr="007C4B4F" w:rsidRDefault="000F7219"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12.15-12.40</w:t>
            </w:r>
          </w:p>
        </w:tc>
      </w:tr>
      <w:tr w:rsidR="005919B7" w:rsidRPr="007C4B4F" w:rsidTr="005919B7">
        <w:trPr>
          <w:trHeight w:val="355"/>
        </w:trPr>
        <w:tc>
          <w:tcPr>
            <w:tcW w:w="4632" w:type="dxa"/>
          </w:tcPr>
          <w:p w:rsidR="005919B7" w:rsidRPr="007C4B4F" w:rsidRDefault="005919B7" w:rsidP="007C4B4F">
            <w:pPr>
              <w:spacing w:after="0" w:line="240" w:lineRule="auto"/>
              <w:rPr>
                <w:rFonts w:ascii="Times New Roman" w:hAnsi="Times New Roman" w:cs="Times New Roman"/>
                <w:sz w:val="24"/>
                <w:szCs w:val="24"/>
              </w:rPr>
            </w:pPr>
            <w:r w:rsidRPr="007C4B4F">
              <w:rPr>
                <w:rFonts w:ascii="Times New Roman" w:hAnsi="Times New Roman" w:cs="Times New Roman"/>
                <w:sz w:val="24"/>
                <w:szCs w:val="24"/>
              </w:rPr>
              <w:t xml:space="preserve">Подготовка к обеду. Обед </w:t>
            </w:r>
          </w:p>
        </w:tc>
        <w:tc>
          <w:tcPr>
            <w:tcW w:w="5040" w:type="dxa"/>
          </w:tcPr>
          <w:p w:rsidR="005919B7" w:rsidRPr="007C4B4F" w:rsidRDefault="000F7219" w:rsidP="007C4B4F">
            <w:pPr>
              <w:spacing w:after="0" w:line="240" w:lineRule="auto"/>
              <w:jc w:val="center"/>
              <w:rPr>
                <w:rFonts w:ascii="Times New Roman" w:hAnsi="Times New Roman" w:cs="Times New Roman"/>
                <w:sz w:val="24"/>
                <w:szCs w:val="24"/>
              </w:rPr>
            </w:pPr>
            <w:r w:rsidRPr="007C4B4F">
              <w:rPr>
                <w:rFonts w:ascii="Times New Roman" w:hAnsi="Times New Roman" w:cs="Times New Roman"/>
                <w:sz w:val="24"/>
                <w:szCs w:val="24"/>
              </w:rPr>
              <w:t>12.40 - 13.1</w:t>
            </w:r>
            <w:r w:rsidR="005919B7" w:rsidRPr="007C4B4F">
              <w:rPr>
                <w:rFonts w:ascii="Times New Roman" w:hAnsi="Times New Roman" w:cs="Times New Roman"/>
                <w:sz w:val="24"/>
                <w:szCs w:val="24"/>
              </w:rPr>
              <w:t>0</w:t>
            </w:r>
          </w:p>
        </w:tc>
      </w:tr>
      <w:tr w:rsidR="005919B7" w:rsidRPr="007C4B4F" w:rsidTr="005919B7">
        <w:trPr>
          <w:trHeight w:val="302"/>
        </w:trPr>
        <w:tc>
          <w:tcPr>
            <w:tcW w:w="4632" w:type="dxa"/>
          </w:tcPr>
          <w:p w:rsidR="005919B7" w:rsidRPr="007C4B4F" w:rsidRDefault="005919B7" w:rsidP="007C4B4F">
            <w:pPr>
              <w:spacing w:after="0" w:line="240" w:lineRule="auto"/>
              <w:rPr>
                <w:rFonts w:ascii="Times New Roman" w:hAnsi="Times New Roman" w:cs="Times New Roman"/>
                <w:bCs/>
                <w:sz w:val="24"/>
                <w:szCs w:val="24"/>
              </w:rPr>
            </w:pPr>
            <w:r w:rsidRPr="007C4B4F">
              <w:rPr>
                <w:rFonts w:ascii="Times New Roman" w:hAnsi="Times New Roman" w:cs="Times New Roman"/>
                <w:bCs/>
                <w:sz w:val="24"/>
                <w:szCs w:val="24"/>
              </w:rPr>
              <w:t>Подготовка к</w:t>
            </w:r>
            <w:r w:rsidR="008265A0" w:rsidRPr="007C4B4F">
              <w:rPr>
                <w:rFonts w:ascii="Times New Roman" w:hAnsi="Times New Roman" w:cs="Times New Roman"/>
                <w:bCs/>
                <w:sz w:val="24"/>
                <w:szCs w:val="24"/>
              </w:rPr>
              <w:t>о</w:t>
            </w:r>
            <w:r w:rsidRPr="007C4B4F">
              <w:rPr>
                <w:rFonts w:ascii="Times New Roman" w:hAnsi="Times New Roman" w:cs="Times New Roman"/>
                <w:bCs/>
                <w:sz w:val="24"/>
                <w:szCs w:val="24"/>
              </w:rPr>
              <w:t xml:space="preserve"> сну. Дневной сон.</w:t>
            </w:r>
          </w:p>
        </w:tc>
        <w:tc>
          <w:tcPr>
            <w:tcW w:w="5040" w:type="dxa"/>
          </w:tcPr>
          <w:p w:rsidR="005919B7" w:rsidRPr="007C4B4F" w:rsidRDefault="00A653BA" w:rsidP="007C4B4F">
            <w:pPr>
              <w:spacing w:after="0" w:line="240" w:lineRule="auto"/>
              <w:jc w:val="center"/>
              <w:rPr>
                <w:rFonts w:ascii="Times New Roman" w:hAnsi="Times New Roman" w:cs="Times New Roman"/>
                <w:bCs/>
                <w:sz w:val="24"/>
                <w:szCs w:val="24"/>
              </w:rPr>
            </w:pPr>
            <w:r w:rsidRPr="007C4B4F">
              <w:rPr>
                <w:rFonts w:ascii="Times New Roman" w:hAnsi="Times New Roman" w:cs="Times New Roman"/>
                <w:bCs/>
                <w:sz w:val="24"/>
                <w:szCs w:val="24"/>
              </w:rPr>
              <w:t>13.10-15.0</w:t>
            </w:r>
            <w:r w:rsidR="005919B7" w:rsidRPr="007C4B4F">
              <w:rPr>
                <w:rFonts w:ascii="Times New Roman" w:hAnsi="Times New Roman" w:cs="Times New Roman"/>
                <w:bCs/>
                <w:sz w:val="24"/>
                <w:szCs w:val="24"/>
              </w:rPr>
              <w:t>0</w:t>
            </w:r>
          </w:p>
        </w:tc>
      </w:tr>
      <w:tr w:rsidR="005919B7" w:rsidRPr="007C4B4F" w:rsidTr="008265A0">
        <w:trPr>
          <w:trHeight w:val="351"/>
        </w:trPr>
        <w:tc>
          <w:tcPr>
            <w:tcW w:w="4632" w:type="dxa"/>
          </w:tcPr>
          <w:p w:rsidR="005919B7" w:rsidRPr="007C4B4F" w:rsidRDefault="00A653BA" w:rsidP="007C4B4F">
            <w:pPr>
              <w:spacing w:after="0" w:line="240" w:lineRule="auto"/>
              <w:rPr>
                <w:rFonts w:ascii="Times New Roman" w:hAnsi="Times New Roman" w:cs="Times New Roman"/>
                <w:bCs/>
                <w:sz w:val="24"/>
                <w:szCs w:val="24"/>
              </w:rPr>
            </w:pPr>
            <w:r w:rsidRPr="007C4B4F">
              <w:rPr>
                <w:rFonts w:ascii="Times New Roman" w:hAnsi="Times New Roman" w:cs="Times New Roman"/>
                <w:bCs/>
                <w:sz w:val="24"/>
                <w:szCs w:val="24"/>
              </w:rPr>
              <w:t>Постепенный подъём, закаливание</w:t>
            </w:r>
          </w:p>
        </w:tc>
        <w:tc>
          <w:tcPr>
            <w:tcW w:w="5040" w:type="dxa"/>
          </w:tcPr>
          <w:p w:rsidR="005919B7" w:rsidRPr="007C4B4F" w:rsidRDefault="00A653BA" w:rsidP="007C4B4F">
            <w:pPr>
              <w:spacing w:after="0" w:line="240" w:lineRule="auto"/>
              <w:jc w:val="center"/>
              <w:rPr>
                <w:rFonts w:ascii="Times New Roman" w:hAnsi="Times New Roman" w:cs="Times New Roman"/>
                <w:bCs/>
                <w:sz w:val="24"/>
                <w:szCs w:val="24"/>
              </w:rPr>
            </w:pPr>
            <w:r w:rsidRPr="007C4B4F">
              <w:rPr>
                <w:rFonts w:ascii="Times New Roman" w:hAnsi="Times New Roman" w:cs="Times New Roman"/>
                <w:bCs/>
                <w:sz w:val="24"/>
                <w:szCs w:val="24"/>
              </w:rPr>
              <w:t>15.00-15.25</w:t>
            </w:r>
          </w:p>
        </w:tc>
      </w:tr>
      <w:tr w:rsidR="005919B7" w:rsidRPr="007C4B4F" w:rsidTr="008265A0">
        <w:trPr>
          <w:trHeight w:val="399"/>
        </w:trPr>
        <w:tc>
          <w:tcPr>
            <w:tcW w:w="4632" w:type="dxa"/>
          </w:tcPr>
          <w:p w:rsidR="005919B7" w:rsidRPr="007C4B4F" w:rsidRDefault="008265A0" w:rsidP="007C4B4F">
            <w:pPr>
              <w:spacing w:after="0" w:line="240" w:lineRule="auto"/>
              <w:rPr>
                <w:rFonts w:ascii="Times New Roman" w:hAnsi="Times New Roman" w:cs="Times New Roman"/>
                <w:bCs/>
                <w:sz w:val="24"/>
                <w:szCs w:val="24"/>
              </w:rPr>
            </w:pPr>
            <w:r w:rsidRPr="007C4B4F">
              <w:rPr>
                <w:rFonts w:ascii="Times New Roman" w:hAnsi="Times New Roman" w:cs="Times New Roman"/>
                <w:bCs/>
                <w:sz w:val="24"/>
                <w:szCs w:val="24"/>
              </w:rPr>
              <w:t>Подготовка к полднику. Полдник.</w:t>
            </w:r>
          </w:p>
        </w:tc>
        <w:tc>
          <w:tcPr>
            <w:tcW w:w="5040" w:type="dxa"/>
          </w:tcPr>
          <w:p w:rsidR="005919B7" w:rsidRPr="007C4B4F" w:rsidRDefault="005919B7" w:rsidP="007C4B4F">
            <w:pPr>
              <w:spacing w:after="0" w:line="240" w:lineRule="auto"/>
              <w:jc w:val="center"/>
              <w:rPr>
                <w:rFonts w:ascii="Times New Roman" w:hAnsi="Times New Roman" w:cs="Times New Roman"/>
                <w:bCs/>
                <w:sz w:val="24"/>
                <w:szCs w:val="24"/>
              </w:rPr>
            </w:pPr>
            <w:r w:rsidRPr="007C4B4F">
              <w:rPr>
                <w:rFonts w:ascii="Times New Roman" w:hAnsi="Times New Roman" w:cs="Times New Roman"/>
                <w:bCs/>
                <w:sz w:val="24"/>
                <w:szCs w:val="24"/>
              </w:rPr>
              <w:t>15.</w:t>
            </w:r>
            <w:r w:rsidR="00A653BA" w:rsidRPr="007C4B4F">
              <w:rPr>
                <w:rFonts w:ascii="Times New Roman" w:hAnsi="Times New Roman" w:cs="Times New Roman"/>
                <w:bCs/>
                <w:sz w:val="24"/>
                <w:szCs w:val="24"/>
              </w:rPr>
              <w:t>25</w:t>
            </w:r>
            <w:r w:rsidRPr="007C4B4F">
              <w:rPr>
                <w:rFonts w:ascii="Times New Roman" w:hAnsi="Times New Roman" w:cs="Times New Roman"/>
                <w:bCs/>
                <w:sz w:val="24"/>
                <w:szCs w:val="24"/>
              </w:rPr>
              <w:t>-15.40</w:t>
            </w:r>
          </w:p>
        </w:tc>
      </w:tr>
      <w:tr w:rsidR="005919B7" w:rsidRPr="007C4B4F" w:rsidTr="008265A0">
        <w:trPr>
          <w:trHeight w:val="702"/>
        </w:trPr>
        <w:tc>
          <w:tcPr>
            <w:tcW w:w="4632" w:type="dxa"/>
          </w:tcPr>
          <w:p w:rsidR="005919B7" w:rsidRPr="007C4B4F" w:rsidRDefault="00A653BA" w:rsidP="007C4B4F">
            <w:pPr>
              <w:spacing w:after="0" w:line="240" w:lineRule="auto"/>
              <w:rPr>
                <w:rFonts w:ascii="Times New Roman" w:hAnsi="Times New Roman" w:cs="Times New Roman"/>
                <w:sz w:val="24"/>
                <w:szCs w:val="24"/>
              </w:rPr>
            </w:pPr>
            <w:r w:rsidRPr="007C4B4F">
              <w:rPr>
                <w:rFonts w:ascii="Times New Roman" w:hAnsi="Times New Roman" w:cs="Times New Roman"/>
                <w:sz w:val="24"/>
                <w:szCs w:val="24"/>
              </w:rPr>
              <w:t>Непосредственная</w:t>
            </w:r>
            <w:r w:rsidR="005919B7" w:rsidRPr="007C4B4F">
              <w:rPr>
                <w:rFonts w:ascii="Times New Roman" w:hAnsi="Times New Roman" w:cs="Times New Roman"/>
                <w:sz w:val="24"/>
                <w:szCs w:val="24"/>
              </w:rPr>
              <w:t xml:space="preserve"> образовательная деятельность</w:t>
            </w:r>
            <w:r w:rsidRPr="007C4B4F">
              <w:rPr>
                <w:rFonts w:ascii="Times New Roman" w:hAnsi="Times New Roman" w:cs="Times New Roman"/>
                <w:sz w:val="24"/>
                <w:szCs w:val="24"/>
              </w:rPr>
              <w:t xml:space="preserve"> (2-3 в неделю)</w:t>
            </w:r>
            <w:r w:rsidR="005919B7" w:rsidRPr="007C4B4F">
              <w:rPr>
                <w:rFonts w:ascii="Times New Roman" w:hAnsi="Times New Roman" w:cs="Times New Roman"/>
                <w:sz w:val="24"/>
                <w:szCs w:val="24"/>
              </w:rPr>
              <w:t>.</w:t>
            </w:r>
          </w:p>
        </w:tc>
        <w:tc>
          <w:tcPr>
            <w:tcW w:w="5040" w:type="dxa"/>
            <w:vAlign w:val="center"/>
          </w:tcPr>
          <w:p w:rsidR="005919B7" w:rsidRPr="007C4B4F" w:rsidRDefault="00A653BA" w:rsidP="007C4B4F">
            <w:pPr>
              <w:spacing w:after="0" w:line="240" w:lineRule="auto"/>
              <w:jc w:val="center"/>
              <w:rPr>
                <w:rFonts w:ascii="Times New Roman" w:hAnsi="Times New Roman" w:cs="Times New Roman"/>
                <w:bCs/>
                <w:sz w:val="24"/>
                <w:szCs w:val="24"/>
              </w:rPr>
            </w:pPr>
            <w:r w:rsidRPr="007C4B4F">
              <w:rPr>
                <w:rFonts w:ascii="Times New Roman" w:hAnsi="Times New Roman" w:cs="Times New Roman"/>
                <w:bCs/>
                <w:sz w:val="24"/>
                <w:szCs w:val="24"/>
              </w:rPr>
              <w:t>15.40-16</w:t>
            </w:r>
            <w:r w:rsidR="005919B7" w:rsidRPr="007C4B4F">
              <w:rPr>
                <w:rFonts w:ascii="Times New Roman" w:hAnsi="Times New Roman" w:cs="Times New Roman"/>
                <w:bCs/>
                <w:sz w:val="24"/>
                <w:szCs w:val="24"/>
              </w:rPr>
              <w:t>.00</w:t>
            </w:r>
          </w:p>
        </w:tc>
      </w:tr>
      <w:tr w:rsidR="00A653BA" w:rsidRPr="007C4B4F" w:rsidTr="005919B7">
        <w:trPr>
          <w:trHeight w:val="1082"/>
        </w:trPr>
        <w:tc>
          <w:tcPr>
            <w:tcW w:w="4632" w:type="dxa"/>
          </w:tcPr>
          <w:p w:rsidR="00A653BA" w:rsidRPr="007C4B4F" w:rsidRDefault="00A653BA" w:rsidP="007C4B4F">
            <w:pPr>
              <w:spacing w:after="0" w:line="240" w:lineRule="auto"/>
              <w:rPr>
                <w:rFonts w:ascii="Times New Roman" w:hAnsi="Times New Roman" w:cs="Times New Roman"/>
                <w:sz w:val="24"/>
                <w:szCs w:val="24"/>
              </w:rPr>
            </w:pPr>
            <w:r w:rsidRPr="007C4B4F">
              <w:rPr>
                <w:rFonts w:ascii="Times New Roman" w:hAnsi="Times New Roman" w:cs="Times New Roman"/>
                <w:sz w:val="24"/>
                <w:szCs w:val="24"/>
              </w:rPr>
              <w:t xml:space="preserve">Прогулка: </w:t>
            </w:r>
            <w:r w:rsidR="002B23B5" w:rsidRPr="007C4B4F">
              <w:rPr>
                <w:rFonts w:ascii="Times New Roman" w:hAnsi="Times New Roman" w:cs="Times New Roman"/>
                <w:sz w:val="24"/>
                <w:szCs w:val="24"/>
              </w:rPr>
              <w:t>игры, самостоятельная деятельность детей, общественн</w:t>
            </w:r>
            <w:proofErr w:type="gramStart"/>
            <w:r w:rsidR="002B23B5" w:rsidRPr="007C4B4F">
              <w:rPr>
                <w:rFonts w:ascii="Times New Roman" w:hAnsi="Times New Roman" w:cs="Times New Roman"/>
                <w:sz w:val="24"/>
                <w:szCs w:val="24"/>
              </w:rPr>
              <w:t>о-</w:t>
            </w:r>
            <w:proofErr w:type="gramEnd"/>
            <w:r w:rsidR="002B23B5" w:rsidRPr="007C4B4F">
              <w:rPr>
                <w:rFonts w:ascii="Times New Roman" w:hAnsi="Times New Roman" w:cs="Times New Roman"/>
                <w:sz w:val="24"/>
                <w:szCs w:val="24"/>
              </w:rPr>
              <w:t xml:space="preserve"> полезный труд, уход детей домой.</w:t>
            </w:r>
          </w:p>
        </w:tc>
        <w:tc>
          <w:tcPr>
            <w:tcW w:w="5040" w:type="dxa"/>
            <w:vAlign w:val="center"/>
          </w:tcPr>
          <w:p w:rsidR="00A653BA" w:rsidRPr="007C4B4F" w:rsidRDefault="002B23B5" w:rsidP="007C4B4F">
            <w:pPr>
              <w:spacing w:after="0" w:line="240" w:lineRule="auto"/>
              <w:jc w:val="center"/>
              <w:rPr>
                <w:rFonts w:ascii="Times New Roman" w:hAnsi="Times New Roman" w:cs="Times New Roman"/>
                <w:bCs/>
                <w:sz w:val="24"/>
                <w:szCs w:val="24"/>
              </w:rPr>
            </w:pPr>
            <w:r w:rsidRPr="007C4B4F">
              <w:rPr>
                <w:rFonts w:ascii="Times New Roman" w:hAnsi="Times New Roman" w:cs="Times New Roman"/>
                <w:bCs/>
                <w:sz w:val="24"/>
                <w:szCs w:val="24"/>
              </w:rPr>
              <w:t>16.00-18.00</w:t>
            </w:r>
          </w:p>
        </w:tc>
      </w:tr>
    </w:tbl>
    <w:p w:rsidR="005C7E2C" w:rsidRPr="007C4B4F" w:rsidRDefault="005C7E2C" w:rsidP="007C4B4F">
      <w:pPr>
        <w:spacing w:after="0" w:line="240" w:lineRule="auto"/>
        <w:rPr>
          <w:rFonts w:ascii="Times New Roman" w:hAnsi="Times New Roman" w:cs="Times New Roman"/>
          <w:b/>
          <w:sz w:val="24"/>
          <w:szCs w:val="24"/>
        </w:rPr>
      </w:pPr>
    </w:p>
    <w:p w:rsidR="00F86A9F" w:rsidRDefault="00F86A9F" w:rsidP="007C4B4F">
      <w:pPr>
        <w:spacing w:line="240" w:lineRule="auto"/>
        <w:rPr>
          <w:rFonts w:ascii="Times New Roman" w:hAnsi="Times New Roman" w:cs="Times New Roman"/>
          <w:b/>
          <w:sz w:val="24"/>
          <w:szCs w:val="24"/>
        </w:rPr>
      </w:pPr>
    </w:p>
    <w:p w:rsidR="00386636" w:rsidRPr="007C4B4F" w:rsidRDefault="00386636" w:rsidP="007C4B4F">
      <w:pPr>
        <w:spacing w:line="240" w:lineRule="auto"/>
        <w:rPr>
          <w:rFonts w:ascii="Times New Roman" w:hAnsi="Times New Roman" w:cs="Times New Roman"/>
          <w:b/>
          <w:sz w:val="24"/>
          <w:szCs w:val="24"/>
        </w:rPr>
      </w:pPr>
      <w:r w:rsidRPr="007C4B4F">
        <w:rPr>
          <w:rFonts w:ascii="Times New Roman" w:hAnsi="Times New Roman" w:cs="Times New Roman"/>
          <w:b/>
          <w:sz w:val="24"/>
          <w:szCs w:val="24"/>
        </w:rPr>
        <w:t>Расписание организованной образовательной деятель</w:t>
      </w:r>
      <w:r w:rsidR="00243A4C">
        <w:rPr>
          <w:rFonts w:ascii="Times New Roman" w:hAnsi="Times New Roman" w:cs="Times New Roman"/>
          <w:b/>
          <w:sz w:val="24"/>
          <w:szCs w:val="24"/>
        </w:rPr>
        <w:t xml:space="preserve">ности    </w:t>
      </w:r>
      <w:r w:rsidRPr="007C4B4F">
        <w:rPr>
          <w:rFonts w:ascii="Times New Roman" w:hAnsi="Times New Roman" w:cs="Times New Roman"/>
          <w:b/>
          <w:sz w:val="24"/>
          <w:szCs w:val="24"/>
        </w:rPr>
        <w:t>20</w:t>
      </w:r>
      <w:r w:rsidR="00F86A9F">
        <w:rPr>
          <w:rFonts w:ascii="Times New Roman" w:hAnsi="Times New Roman" w:cs="Times New Roman"/>
          <w:b/>
          <w:sz w:val="24"/>
          <w:szCs w:val="24"/>
        </w:rPr>
        <w:t>20</w:t>
      </w:r>
      <w:r w:rsidRPr="007C4B4F">
        <w:rPr>
          <w:rFonts w:ascii="Times New Roman" w:hAnsi="Times New Roman" w:cs="Times New Roman"/>
          <w:b/>
          <w:sz w:val="24"/>
          <w:szCs w:val="24"/>
        </w:rPr>
        <w:t>-20</w:t>
      </w:r>
      <w:r w:rsidR="00F86A9F">
        <w:rPr>
          <w:rFonts w:ascii="Times New Roman" w:hAnsi="Times New Roman" w:cs="Times New Roman"/>
          <w:b/>
          <w:sz w:val="24"/>
          <w:szCs w:val="24"/>
        </w:rPr>
        <w:t>21</w:t>
      </w:r>
      <w:r w:rsidRPr="007C4B4F">
        <w:rPr>
          <w:rFonts w:ascii="Times New Roman" w:hAnsi="Times New Roman" w:cs="Times New Roman"/>
          <w:b/>
          <w:sz w:val="24"/>
          <w:szCs w:val="24"/>
        </w:rPr>
        <w:t xml:space="preserve"> </w:t>
      </w:r>
      <w:proofErr w:type="gramStart"/>
      <w:r w:rsidRPr="007C4B4F">
        <w:rPr>
          <w:rFonts w:ascii="Times New Roman" w:hAnsi="Times New Roman" w:cs="Times New Roman"/>
          <w:b/>
          <w:sz w:val="24"/>
          <w:szCs w:val="24"/>
        </w:rPr>
        <w:t>учебный</w:t>
      </w:r>
      <w:proofErr w:type="gramEnd"/>
      <w:r w:rsidRPr="007C4B4F">
        <w:rPr>
          <w:rFonts w:ascii="Times New Roman" w:hAnsi="Times New Roman" w:cs="Times New Roman"/>
          <w:b/>
          <w:sz w:val="24"/>
          <w:szCs w:val="24"/>
        </w:rPr>
        <w:t xml:space="preserve"> год</w:t>
      </w:r>
    </w:p>
    <w:tbl>
      <w:tblPr>
        <w:tblStyle w:val="a6"/>
        <w:tblW w:w="0" w:type="auto"/>
        <w:tblLook w:val="04A0" w:firstRow="1" w:lastRow="0" w:firstColumn="1" w:lastColumn="0" w:noHBand="0" w:noVBand="1"/>
      </w:tblPr>
      <w:tblGrid>
        <w:gridCol w:w="2518"/>
        <w:gridCol w:w="7053"/>
      </w:tblGrid>
      <w:tr w:rsidR="00553F4D" w:rsidRPr="007C4B4F" w:rsidTr="00D05407">
        <w:tc>
          <w:tcPr>
            <w:tcW w:w="2518" w:type="dxa"/>
          </w:tcPr>
          <w:p w:rsidR="00553F4D" w:rsidRPr="007C4B4F" w:rsidRDefault="00D05407" w:rsidP="007C4B4F">
            <w:pPr>
              <w:jc w:val="center"/>
              <w:rPr>
                <w:b/>
                <w:sz w:val="24"/>
                <w:szCs w:val="24"/>
              </w:rPr>
            </w:pPr>
            <w:r w:rsidRPr="007C4B4F">
              <w:rPr>
                <w:b/>
                <w:sz w:val="24"/>
                <w:szCs w:val="24"/>
              </w:rPr>
              <w:t>Дни недели</w:t>
            </w:r>
          </w:p>
        </w:tc>
        <w:tc>
          <w:tcPr>
            <w:tcW w:w="7053" w:type="dxa"/>
          </w:tcPr>
          <w:p w:rsidR="00553F4D" w:rsidRPr="007C4B4F" w:rsidRDefault="00D05407" w:rsidP="007C4B4F">
            <w:pPr>
              <w:jc w:val="center"/>
              <w:rPr>
                <w:b/>
                <w:sz w:val="24"/>
                <w:szCs w:val="24"/>
              </w:rPr>
            </w:pPr>
            <w:r w:rsidRPr="007C4B4F">
              <w:rPr>
                <w:b/>
                <w:sz w:val="24"/>
                <w:szCs w:val="24"/>
              </w:rPr>
              <w:t>ООД</w:t>
            </w:r>
          </w:p>
        </w:tc>
      </w:tr>
      <w:tr w:rsidR="00553F4D" w:rsidRPr="007C4B4F" w:rsidTr="00D05407">
        <w:tc>
          <w:tcPr>
            <w:tcW w:w="2518" w:type="dxa"/>
          </w:tcPr>
          <w:p w:rsidR="00553F4D" w:rsidRPr="007C4B4F" w:rsidRDefault="00553F4D" w:rsidP="007C4B4F">
            <w:pPr>
              <w:rPr>
                <w:sz w:val="24"/>
                <w:szCs w:val="24"/>
              </w:rPr>
            </w:pPr>
            <w:r w:rsidRPr="007C4B4F">
              <w:rPr>
                <w:sz w:val="24"/>
                <w:szCs w:val="24"/>
              </w:rPr>
              <w:t>Понедельник</w:t>
            </w:r>
          </w:p>
        </w:tc>
        <w:tc>
          <w:tcPr>
            <w:tcW w:w="7053" w:type="dxa"/>
          </w:tcPr>
          <w:p w:rsidR="00553F4D" w:rsidRPr="007C4B4F" w:rsidRDefault="00553F4D" w:rsidP="007C4B4F">
            <w:pPr>
              <w:rPr>
                <w:b/>
                <w:sz w:val="24"/>
                <w:szCs w:val="24"/>
              </w:rPr>
            </w:pPr>
            <w:r w:rsidRPr="007C4B4F">
              <w:rPr>
                <w:sz w:val="24"/>
                <w:szCs w:val="24"/>
              </w:rPr>
              <w:t xml:space="preserve">1.    </w:t>
            </w:r>
            <w:r w:rsidRPr="007C4B4F">
              <w:rPr>
                <w:b/>
                <w:sz w:val="24"/>
                <w:szCs w:val="24"/>
              </w:rPr>
              <w:t>Музыка</w:t>
            </w:r>
            <w:r w:rsidRPr="007C4B4F">
              <w:rPr>
                <w:sz w:val="24"/>
                <w:szCs w:val="24"/>
              </w:rPr>
              <w:t xml:space="preserve"> – </w:t>
            </w:r>
            <w:r w:rsidRPr="007C4B4F">
              <w:rPr>
                <w:b/>
                <w:sz w:val="24"/>
                <w:szCs w:val="24"/>
              </w:rPr>
              <w:t>09:00</w:t>
            </w:r>
          </w:p>
          <w:p w:rsidR="00553F4D" w:rsidRPr="007C4B4F" w:rsidRDefault="00553F4D" w:rsidP="007C4B4F">
            <w:pPr>
              <w:rPr>
                <w:sz w:val="24"/>
                <w:szCs w:val="24"/>
              </w:rPr>
            </w:pPr>
            <w:r w:rsidRPr="007C4B4F">
              <w:rPr>
                <w:sz w:val="24"/>
                <w:szCs w:val="24"/>
              </w:rPr>
              <w:t xml:space="preserve">2.  </w:t>
            </w:r>
            <w:r w:rsidRPr="007C4B4F">
              <w:rPr>
                <w:b/>
                <w:sz w:val="24"/>
                <w:szCs w:val="24"/>
              </w:rPr>
              <w:t>Познавательное развитие</w:t>
            </w:r>
            <w:r w:rsidRPr="007C4B4F">
              <w:rPr>
                <w:sz w:val="24"/>
                <w:szCs w:val="24"/>
              </w:rPr>
              <w:t xml:space="preserve"> (познание предметного и социального мира)</w:t>
            </w:r>
          </w:p>
          <w:p w:rsidR="00553F4D" w:rsidRPr="007C4B4F" w:rsidRDefault="00553F4D" w:rsidP="007C4B4F">
            <w:pPr>
              <w:jc w:val="center"/>
              <w:rPr>
                <w:b/>
                <w:sz w:val="24"/>
                <w:szCs w:val="24"/>
              </w:rPr>
            </w:pPr>
            <w:r w:rsidRPr="007C4B4F">
              <w:rPr>
                <w:sz w:val="24"/>
                <w:szCs w:val="24"/>
              </w:rPr>
              <w:t xml:space="preserve">- </w:t>
            </w:r>
            <w:r w:rsidRPr="007C4B4F">
              <w:rPr>
                <w:b/>
                <w:sz w:val="24"/>
                <w:szCs w:val="24"/>
              </w:rPr>
              <w:t>Познавательное развитие</w:t>
            </w:r>
            <w:r w:rsidRPr="007C4B4F">
              <w:rPr>
                <w:sz w:val="24"/>
                <w:szCs w:val="24"/>
              </w:rPr>
              <w:t xml:space="preserve"> (</w:t>
            </w:r>
            <w:proofErr w:type="spellStart"/>
            <w:r w:rsidRPr="007C4B4F">
              <w:rPr>
                <w:sz w:val="24"/>
                <w:szCs w:val="24"/>
              </w:rPr>
              <w:t>исследов</w:t>
            </w:r>
            <w:proofErr w:type="spellEnd"/>
            <w:r w:rsidRPr="007C4B4F">
              <w:rPr>
                <w:sz w:val="24"/>
                <w:szCs w:val="24"/>
              </w:rPr>
              <w:t>. объектов живой и неживой природы, экспериментирование) -</w:t>
            </w:r>
            <w:r w:rsidRPr="007C4B4F">
              <w:rPr>
                <w:b/>
                <w:sz w:val="24"/>
                <w:szCs w:val="24"/>
              </w:rPr>
              <w:t>09:35</w:t>
            </w:r>
          </w:p>
          <w:p w:rsidR="00553F4D" w:rsidRPr="007C4B4F" w:rsidRDefault="00553F4D" w:rsidP="007C4B4F">
            <w:pPr>
              <w:rPr>
                <w:b/>
                <w:sz w:val="24"/>
                <w:szCs w:val="24"/>
              </w:rPr>
            </w:pPr>
            <w:r w:rsidRPr="007C4B4F">
              <w:rPr>
                <w:b/>
                <w:sz w:val="24"/>
                <w:szCs w:val="24"/>
              </w:rPr>
              <w:t xml:space="preserve">- Чтение художественной литературы </w:t>
            </w:r>
          </w:p>
        </w:tc>
      </w:tr>
      <w:tr w:rsidR="00553F4D" w:rsidRPr="007C4B4F" w:rsidTr="00D05407">
        <w:tc>
          <w:tcPr>
            <w:tcW w:w="2518" w:type="dxa"/>
          </w:tcPr>
          <w:p w:rsidR="00553F4D" w:rsidRPr="007C4B4F" w:rsidRDefault="00553F4D" w:rsidP="007C4B4F">
            <w:pPr>
              <w:rPr>
                <w:sz w:val="24"/>
                <w:szCs w:val="24"/>
              </w:rPr>
            </w:pPr>
            <w:r w:rsidRPr="007C4B4F">
              <w:rPr>
                <w:sz w:val="24"/>
                <w:szCs w:val="24"/>
              </w:rPr>
              <w:t>Вторник</w:t>
            </w:r>
          </w:p>
        </w:tc>
        <w:tc>
          <w:tcPr>
            <w:tcW w:w="7053" w:type="dxa"/>
          </w:tcPr>
          <w:p w:rsidR="00553F4D" w:rsidRPr="007C4B4F" w:rsidRDefault="00553F4D" w:rsidP="007C4B4F">
            <w:pPr>
              <w:pStyle w:val="a5"/>
              <w:numPr>
                <w:ilvl w:val="0"/>
                <w:numId w:val="7"/>
              </w:numPr>
              <w:spacing w:after="0" w:line="240" w:lineRule="auto"/>
              <w:ind w:left="32"/>
              <w:rPr>
                <w:rFonts w:ascii="Times New Roman" w:hAnsi="Times New Roman"/>
                <w:sz w:val="24"/>
                <w:szCs w:val="24"/>
              </w:rPr>
            </w:pPr>
            <w:r w:rsidRPr="007C4B4F">
              <w:rPr>
                <w:rFonts w:ascii="Times New Roman" w:hAnsi="Times New Roman"/>
                <w:sz w:val="24"/>
                <w:szCs w:val="24"/>
              </w:rPr>
              <w:t xml:space="preserve">1. </w:t>
            </w:r>
            <w:r w:rsidRPr="007C4B4F">
              <w:rPr>
                <w:rFonts w:ascii="Times New Roman" w:hAnsi="Times New Roman"/>
                <w:b/>
                <w:sz w:val="24"/>
                <w:szCs w:val="24"/>
              </w:rPr>
              <w:t>Развитие речи</w:t>
            </w:r>
            <w:r w:rsidRPr="007C4B4F">
              <w:rPr>
                <w:rFonts w:ascii="Times New Roman" w:hAnsi="Times New Roman"/>
                <w:sz w:val="24"/>
                <w:szCs w:val="24"/>
              </w:rPr>
              <w:t xml:space="preserve"> – </w:t>
            </w:r>
            <w:r w:rsidRPr="007C4B4F">
              <w:rPr>
                <w:rFonts w:ascii="Times New Roman" w:hAnsi="Times New Roman"/>
                <w:b/>
                <w:sz w:val="24"/>
                <w:szCs w:val="24"/>
              </w:rPr>
              <w:t>09:00</w:t>
            </w:r>
          </w:p>
          <w:p w:rsidR="00553F4D" w:rsidRPr="007C4B4F" w:rsidRDefault="00553F4D" w:rsidP="007C4B4F">
            <w:pPr>
              <w:pStyle w:val="a5"/>
              <w:spacing w:line="240" w:lineRule="auto"/>
              <w:ind w:left="32"/>
              <w:rPr>
                <w:rFonts w:ascii="Times New Roman" w:hAnsi="Times New Roman"/>
                <w:b/>
                <w:sz w:val="24"/>
                <w:szCs w:val="24"/>
              </w:rPr>
            </w:pPr>
            <w:r w:rsidRPr="007C4B4F">
              <w:rPr>
                <w:rFonts w:ascii="Times New Roman" w:hAnsi="Times New Roman"/>
                <w:sz w:val="24"/>
                <w:szCs w:val="24"/>
              </w:rPr>
              <w:t xml:space="preserve">2. </w:t>
            </w:r>
            <w:r w:rsidRPr="007C4B4F">
              <w:rPr>
                <w:rFonts w:ascii="Times New Roman" w:hAnsi="Times New Roman"/>
                <w:b/>
                <w:sz w:val="24"/>
                <w:szCs w:val="24"/>
              </w:rPr>
              <w:t>Художественно-эстетическое развитие</w:t>
            </w:r>
            <w:r w:rsidRPr="007C4B4F">
              <w:rPr>
                <w:rFonts w:ascii="Times New Roman" w:hAnsi="Times New Roman"/>
                <w:sz w:val="24"/>
                <w:szCs w:val="24"/>
              </w:rPr>
              <w:t xml:space="preserve"> (рисование) - </w:t>
            </w:r>
            <w:r w:rsidRPr="007C4B4F">
              <w:rPr>
                <w:rFonts w:ascii="Times New Roman" w:hAnsi="Times New Roman"/>
                <w:b/>
                <w:sz w:val="24"/>
                <w:szCs w:val="24"/>
              </w:rPr>
              <w:t>9:35</w:t>
            </w:r>
          </w:p>
          <w:p w:rsidR="00553F4D" w:rsidRPr="007C4B4F" w:rsidRDefault="00553F4D" w:rsidP="007C4B4F">
            <w:pPr>
              <w:pStyle w:val="a5"/>
              <w:numPr>
                <w:ilvl w:val="0"/>
                <w:numId w:val="7"/>
              </w:numPr>
              <w:spacing w:after="0" w:line="240" w:lineRule="auto"/>
              <w:ind w:left="32"/>
              <w:rPr>
                <w:rFonts w:ascii="Times New Roman" w:hAnsi="Times New Roman"/>
                <w:sz w:val="24"/>
                <w:szCs w:val="24"/>
              </w:rPr>
            </w:pPr>
            <w:r w:rsidRPr="007C4B4F">
              <w:rPr>
                <w:rFonts w:ascii="Times New Roman" w:hAnsi="Times New Roman"/>
                <w:sz w:val="24"/>
                <w:szCs w:val="24"/>
              </w:rPr>
              <w:t xml:space="preserve">3. </w:t>
            </w:r>
            <w:r w:rsidRPr="007C4B4F">
              <w:rPr>
                <w:rFonts w:ascii="Times New Roman" w:hAnsi="Times New Roman"/>
                <w:b/>
                <w:sz w:val="24"/>
                <w:szCs w:val="24"/>
              </w:rPr>
              <w:t xml:space="preserve">Физическое развитие </w:t>
            </w:r>
            <w:r w:rsidRPr="0015350A">
              <w:rPr>
                <w:rFonts w:ascii="Times New Roman" w:hAnsi="Times New Roman"/>
                <w:b/>
                <w:sz w:val="24"/>
                <w:szCs w:val="24"/>
              </w:rPr>
              <w:t>-  10:10</w:t>
            </w:r>
            <w:r w:rsidRPr="007C4B4F">
              <w:rPr>
                <w:rFonts w:ascii="Times New Roman" w:hAnsi="Times New Roman"/>
                <w:sz w:val="24"/>
                <w:szCs w:val="24"/>
              </w:rPr>
              <w:t xml:space="preserve"> </w:t>
            </w:r>
          </w:p>
        </w:tc>
      </w:tr>
      <w:tr w:rsidR="00553F4D" w:rsidRPr="007C4B4F" w:rsidTr="00D05407">
        <w:tc>
          <w:tcPr>
            <w:tcW w:w="2518" w:type="dxa"/>
          </w:tcPr>
          <w:p w:rsidR="00553F4D" w:rsidRPr="007C4B4F" w:rsidRDefault="00553F4D" w:rsidP="007C4B4F">
            <w:pPr>
              <w:rPr>
                <w:sz w:val="24"/>
                <w:szCs w:val="24"/>
              </w:rPr>
            </w:pPr>
            <w:r w:rsidRPr="007C4B4F">
              <w:rPr>
                <w:sz w:val="24"/>
                <w:szCs w:val="24"/>
              </w:rPr>
              <w:t>Среда</w:t>
            </w:r>
          </w:p>
        </w:tc>
        <w:tc>
          <w:tcPr>
            <w:tcW w:w="7053" w:type="dxa"/>
          </w:tcPr>
          <w:p w:rsidR="00553F4D" w:rsidRPr="007C4B4F" w:rsidRDefault="00553F4D" w:rsidP="007C4B4F">
            <w:pPr>
              <w:pStyle w:val="a5"/>
              <w:numPr>
                <w:ilvl w:val="0"/>
                <w:numId w:val="8"/>
              </w:numPr>
              <w:spacing w:after="0" w:line="240" w:lineRule="auto"/>
              <w:ind w:left="0"/>
              <w:rPr>
                <w:rFonts w:ascii="Times New Roman" w:hAnsi="Times New Roman"/>
                <w:sz w:val="24"/>
                <w:szCs w:val="24"/>
              </w:rPr>
            </w:pPr>
            <w:r w:rsidRPr="007C4B4F">
              <w:rPr>
                <w:rFonts w:ascii="Times New Roman" w:hAnsi="Times New Roman"/>
                <w:sz w:val="24"/>
                <w:szCs w:val="24"/>
              </w:rPr>
              <w:t xml:space="preserve">1. </w:t>
            </w:r>
            <w:r w:rsidRPr="007C4B4F">
              <w:rPr>
                <w:rFonts w:ascii="Times New Roman" w:hAnsi="Times New Roman"/>
                <w:b/>
                <w:sz w:val="24"/>
                <w:szCs w:val="24"/>
              </w:rPr>
              <w:t>Познавательное развитие</w:t>
            </w:r>
          </w:p>
          <w:p w:rsidR="00553F4D" w:rsidRPr="007C4B4F" w:rsidRDefault="00553F4D" w:rsidP="007C4B4F">
            <w:pPr>
              <w:pStyle w:val="a5"/>
              <w:spacing w:line="240" w:lineRule="auto"/>
              <w:ind w:left="0"/>
              <w:jc w:val="center"/>
              <w:rPr>
                <w:rFonts w:ascii="Times New Roman" w:hAnsi="Times New Roman"/>
                <w:sz w:val="24"/>
                <w:szCs w:val="24"/>
              </w:rPr>
            </w:pPr>
            <w:r w:rsidRPr="007C4B4F">
              <w:rPr>
                <w:rFonts w:ascii="Times New Roman" w:hAnsi="Times New Roman"/>
                <w:sz w:val="24"/>
                <w:szCs w:val="24"/>
              </w:rPr>
              <w:t>( математическое и сенсорное развитие)</w:t>
            </w:r>
            <w:r w:rsidR="0015350A">
              <w:rPr>
                <w:rFonts w:ascii="Times New Roman" w:hAnsi="Times New Roman"/>
                <w:sz w:val="24"/>
                <w:szCs w:val="24"/>
              </w:rPr>
              <w:t xml:space="preserve"> </w:t>
            </w:r>
            <w:r w:rsidR="0015350A" w:rsidRPr="0015350A">
              <w:rPr>
                <w:rFonts w:ascii="Times New Roman" w:hAnsi="Times New Roman"/>
                <w:b/>
                <w:sz w:val="24"/>
                <w:szCs w:val="24"/>
              </w:rPr>
              <w:t xml:space="preserve">- </w:t>
            </w:r>
            <w:r w:rsidRPr="0015350A">
              <w:rPr>
                <w:rFonts w:ascii="Times New Roman" w:hAnsi="Times New Roman"/>
                <w:b/>
                <w:sz w:val="24"/>
                <w:szCs w:val="24"/>
              </w:rPr>
              <w:t xml:space="preserve"> 09:00</w:t>
            </w:r>
          </w:p>
          <w:p w:rsidR="00553F4D" w:rsidRPr="007C4B4F" w:rsidRDefault="00553F4D" w:rsidP="007C4B4F">
            <w:pPr>
              <w:pStyle w:val="a5"/>
              <w:numPr>
                <w:ilvl w:val="0"/>
                <w:numId w:val="8"/>
              </w:numPr>
              <w:spacing w:after="0" w:line="240" w:lineRule="auto"/>
              <w:ind w:left="32"/>
              <w:rPr>
                <w:rFonts w:ascii="Times New Roman" w:hAnsi="Times New Roman"/>
                <w:sz w:val="24"/>
                <w:szCs w:val="24"/>
              </w:rPr>
            </w:pPr>
            <w:r w:rsidRPr="007C4B4F">
              <w:rPr>
                <w:rFonts w:ascii="Times New Roman" w:hAnsi="Times New Roman"/>
                <w:sz w:val="24"/>
                <w:szCs w:val="24"/>
              </w:rPr>
              <w:t xml:space="preserve">2. </w:t>
            </w:r>
            <w:r w:rsidRPr="007C4B4F">
              <w:rPr>
                <w:rFonts w:ascii="Times New Roman" w:hAnsi="Times New Roman"/>
                <w:b/>
                <w:sz w:val="24"/>
                <w:szCs w:val="24"/>
              </w:rPr>
              <w:t>Конструктивная деятельность</w:t>
            </w:r>
            <w:r w:rsidRPr="007C4B4F">
              <w:rPr>
                <w:rFonts w:ascii="Times New Roman" w:hAnsi="Times New Roman"/>
                <w:sz w:val="24"/>
                <w:szCs w:val="24"/>
              </w:rPr>
              <w:t xml:space="preserve"> </w:t>
            </w:r>
            <w:r w:rsidRPr="0015350A">
              <w:rPr>
                <w:rFonts w:ascii="Times New Roman" w:hAnsi="Times New Roman"/>
                <w:b/>
                <w:sz w:val="24"/>
                <w:szCs w:val="24"/>
              </w:rPr>
              <w:t>– 09:35</w:t>
            </w:r>
          </w:p>
          <w:p w:rsidR="00553F4D" w:rsidRPr="007C4B4F" w:rsidRDefault="00553F4D" w:rsidP="007C4B4F">
            <w:pPr>
              <w:pStyle w:val="a5"/>
              <w:numPr>
                <w:ilvl w:val="0"/>
                <w:numId w:val="8"/>
              </w:numPr>
              <w:spacing w:after="0" w:line="240" w:lineRule="auto"/>
              <w:ind w:left="32"/>
              <w:rPr>
                <w:rFonts w:ascii="Times New Roman" w:hAnsi="Times New Roman"/>
                <w:sz w:val="24"/>
                <w:szCs w:val="24"/>
              </w:rPr>
            </w:pPr>
            <w:r w:rsidRPr="007C4B4F">
              <w:rPr>
                <w:rFonts w:ascii="Times New Roman" w:hAnsi="Times New Roman"/>
                <w:sz w:val="24"/>
                <w:szCs w:val="24"/>
              </w:rPr>
              <w:t xml:space="preserve">3. </w:t>
            </w:r>
            <w:r w:rsidRPr="007C4B4F">
              <w:rPr>
                <w:rFonts w:ascii="Times New Roman" w:hAnsi="Times New Roman"/>
                <w:b/>
                <w:sz w:val="24"/>
                <w:szCs w:val="24"/>
              </w:rPr>
              <w:t>Художественно-эстетическое развитие</w:t>
            </w:r>
            <w:r w:rsidRPr="007C4B4F">
              <w:rPr>
                <w:rFonts w:ascii="Times New Roman" w:hAnsi="Times New Roman"/>
                <w:sz w:val="24"/>
                <w:szCs w:val="24"/>
              </w:rPr>
              <w:t xml:space="preserve">     (музыкальное развитие) </w:t>
            </w:r>
            <w:r w:rsidRPr="0015350A">
              <w:rPr>
                <w:rFonts w:ascii="Times New Roman" w:hAnsi="Times New Roman"/>
                <w:b/>
                <w:sz w:val="24"/>
                <w:szCs w:val="24"/>
              </w:rPr>
              <w:t xml:space="preserve">– 10:10 </w:t>
            </w:r>
          </w:p>
        </w:tc>
      </w:tr>
      <w:tr w:rsidR="00553F4D" w:rsidRPr="007C4B4F" w:rsidTr="00D05407">
        <w:tc>
          <w:tcPr>
            <w:tcW w:w="2518" w:type="dxa"/>
          </w:tcPr>
          <w:p w:rsidR="00553F4D" w:rsidRPr="007C4B4F" w:rsidRDefault="00553F4D" w:rsidP="007C4B4F">
            <w:pPr>
              <w:rPr>
                <w:sz w:val="24"/>
                <w:szCs w:val="24"/>
              </w:rPr>
            </w:pPr>
            <w:r w:rsidRPr="007C4B4F">
              <w:rPr>
                <w:sz w:val="24"/>
                <w:szCs w:val="24"/>
              </w:rPr>
              <w:t>Четверг</w:t>
            </w:r>
          </w:p>
        </w:tc>
        <w:tc>
          <w:tcPr>
            <w:tcW w:w="7053" w:type="dxa"/>
          </w:tcPr>
          <w:p w:rsidR="00553F4D" w:rsidRPr="007C4B4F" w:rsidRDefault="00553F4D" w:rsidP="007C4B4F">
            <w:pPr>
              <w:pStyle w:val="a5"/>
              <w:numPr>
                <w:ilvl w:val="0"/>
                <w:numId w:val="7"/>
              </w:numPr>
              <w:spacing w:after="0" w:line="240" w:lineRule="auto"/>
              <w:ind w:left="32"/>
              <w:rPr>
                <w:rFonts w:ascii="Times New Roman" w:hAnsi="Times New Roman"/>
                <w:sz w:val="24"/>
                <w:szCs w:val="24"/>
              </w:rPr>
            </w:pPr>
            <w:r w:rsidRPr="007C4B4F">
              <w:rPr>
                <w:rFonts w:ascii="Times New Roman" w:hAnsi="Times New Roman"/>
                <w:sz w:val="24"/>
                <w:szCs w:val="24"/>
              </w:rPr>
              <w:t xml:space="preserve">1. </w:t>
            </w:r>
            <w:r w:rsidRPr="007C4B4F">
              <w:rPr>
                <w:rFonts w:ascii="Times New Roman" w:hAnsi="Times New Roman"/>
                <w:b/>
                <w:sz w:val="24"/>
                <w:szCs w:val="24"/>
              </w:rPr>
              <w:t>Развитие речи</w:t>
            </w:r>
            <w:r w:rsidRPr="007C4B4F">
              <w:rPr>
                <w:rFonts w:ascii="Times New Roman" w:hAnsi="Times New Roman"/>
                <w:sz w:val="24"/>
                <w:szCs w:val="24"/>
              </w:rPr>
              <w:t xml:space="preserve"> – </w:t>
            </w:r>
            <w:r w:rsidRPr="007C4B4F">
              <w:rPr>
                <w:rFonts w:ascii="Times New Roman" w:hAnsi="Times New Roman"/>
                <w:b/>
                <w:sz w:val="24"/>
                <w:szCs w:val="24"/>
              </w:rPr>
              <w:t>09:00</w:t>
            </w:r>
            <w:r w:rsidRPr="007C4B4F">
              <w:rPr>
                <w:rFonts w:ascii="Times New Roman" w:eastAsia="Times New Roman" w:hAnsi="Times New Roman"/>
                <w:sz w:val="24"/>
                <w:szCs w:val="24"/>
              </w:rPr>
              <w:tab/>
            </w:r>
          </w:p>
          <w:p w:rsidR="00553F4D" w:rsidRPr="007C4B4F" w:rsidRDefault="00553F4D" w:rsidP="007C4B4F">
            <w:pPr>
              <w:pStyle w:val="a5"/>
              <w:spacing w:after="0" w:line="240" w:lineRule="auto"/>
              <w:ind w:left="32"/>
              <w:rPr>
                <w:rFonts w:ascii="Times New Roman" w:hAnsi="Times New Roman"/>
                <w:b/>
                <w:sz w:val="24"/>
                <w:szCs w:val="24"/>
              </w:rPr>
            </w:pPr>
            <w:r w:rsidRPr="007C4B4F">
              <w:rPr>
                <w:rFonts w:ascii="Times New Roman" w:hAnsi="Times New Roman"/>
                <w:sz w:val="24"/>
                <w:szCs w:val="24"/>
              </w:rPr>
              <w:t xml:space="preserve">2. </w:t>
            </w:r>
            <w:r w:rsidRPr="007C4B4F">
              <w:rPr>
                <w:rFonts w:ascii="Times New Roman" w:hAnsi="Times New Roman"/>
                <w:b/>
                <w:sz w:val="24"/>
                <w:szCs w:val="24"/>
              </w:rPr>
              <w:t>Художественно-эстетическое развитие</w:t>
            </w:r>
            <w:r w:rsidRPr="007C4B4F">
              <w:rPr>
                <w:rFonts w:ascii="Times New Roman" w:hAnsi="Times New Roman"/>
                <w:sz w:val="24"/>
                <w:szCs w:val="24"/>
              </w:rPr>
              <w:t xml:space="preserve"> (рисование) - </w:t>
            </w:r>
            <w:r w:rsidRPr="007C4B4F">
              <w:rPr>
                <w:rFonts w:ascii="Times New Roman" w:hAnsi="Times New Roman"/>
                <w:b/>
                <w:sz w:val="24"/>
                <w:szCs w:val="24"/>
              </w:rPr>
              <w:t>9:35</w:t>
            </w:r>
          </w:p>
          <w:p w:rsidR="00553F4D" w:rsidRPr="007C4B4F" w:rsidRDefault="00553F4D" w:rsidP="007C4B4F">
            <w:pPr>
              <w:rPr>
                <w:sz w:val="24"/>
                <w:szCs w:val="24"/>
              </w:rPr>
            </w:pPr>
            <w:r w:rsidRPr="007C4B4F">
              <w:rPr>
                <w:sz w:val="24"/>
                <w:szCs w:val="24"/>
              </w:rPr>
              <w:t xml:space="preserve">3. </w:t>
            </w:r>
            <w:r w:rsidRPr="007C4B4F">
              <w:rPr>
                <w:b/>
                <w:sz w:val="24"/>
                <w:szCs w:val="24"/>
              </w:rPr>
              <w:t>Физическое развитие -</w:t>
            </w:r>
            <w:r w:rsidRPr="007C4B4F">
              <w:rPr>
                <w:sz w:val="24"/>
                <w:szCs w:val="24"/>
              </w:rPr>
              <w:t xml:space="preserve">  </w:t>
            </w:r>
            <w:r w:rsidRPr="0015350A">
              <w:rPr>
                <w:b/>
                <w:sz w:val="24"/>
                <w:szCs w:val="24"/>
              </w:rPr>
              <w:t>10:10</w:t>
            </w:r>
          </w:p>
        </w:tc>
      </w:tr>
      <w:tr w:rsidR="00553F4D" w:rsidRPr="007C4B4F" w:rsidTr="00D05407">
        <w:tc>
          <w:tcPr>
            <w:tcW w:w="2518" w:type="dxa"/>
          </w:tcPr>
          <w:p w:rsidR="00553F4D" w:rsidRPr="007C4B4F" w:rsidRDefault="00553F4D" w:rsidP="007C4B4F">
            <w:pPr>
              <w:rPr>
                <w:sz w:val="24"/>
                <w:szCs w:val="24"/>
              </w:rPr>
            </w:pPr>
            <w:r w:rsidRPr="007C4B4F">
              <w:rPr>
                <w:sz w:val="24"/>
                <w:szCs w:val="24"/>
              </w:rPr>
              <w:lastRenderedPageBreak/>
              <w:t>Пятница</w:t>
            </w:r>
          </w:p>
        </w:tc>
        <w:tc>
          <w:tcPr>
            <w:tcW w:w="7053" w:type="dxa"/>
          </w:tcPr>
          <w:p w:rsidR="00553F4D" w:rsidRPr="007C4B4F" w:rsidRDefault="00553F4D" w:rsidP="007C4B4F">
            <w:pPr>
              <w:pStyle w:val="a5"/>
              <w:numPr>
                <w:ilvl w:val="0"/>
                <w:numId w:val="7"/>
              </w:numPr>
              <w:spacing w:after="0" w:line="240" w:lineRule="auto"/>
              <w:ind w:left="32"/>
              <w:rPr>
                <w:rFonts w:ascii="Times New Roman" w:hAnsi="Times New Roman"/>
                <w:sz w:val="24"/>
                <w:szCs w:val="24"/>
              </w:rPr>
            </w:pPr>
            <w:r w:rsidRPr="007C4B4F">
              <w:rPr>
                <w:rFonts w:ascii="Times New Roman" w:hAnsi="Times New Roman"/>
                <w:sz w:val="24"/>
                <w:szCs w:val="24"/>
              </w:rPr>
              <w:t xml:space="preserve">1. </w:t>
            </w:r>
            <w:r w:rsidRPr="007C4B4F">
              <w:rPr>
                <w:rFonts w:ascii="Times New Roman" w:hAnsi="Times New Roman"/>
                <w:b/>
                <w:sz w:val="24"/>
                <w:szCs w:val="24"/>
              </w:rPr>
              <w:t xml:space="preserve">Художественно-эстетическое развитие   </w:t>
            </w:r>
            <w:r w:rsidRPr="007C4B4F">
              <w:rPr>
                <w:rFonts w:ascii="Times New Roman" w:hAnsi="Times New Roman"/>
                <w:sz w:val="24"/>
                <w:szCs w:val="24"/>
              </w:rPr>
              <w:t xml:space="preserve">(лепка / аппликация)– </w:t>
            </w:r>
            <w:r w:rsidRPr="007C4B4F">
              <w:rPr>
                <w:rFonts w:ascii="Times New Roman" w:hAnsi="Times New Roman"/>
                <w:b/>
                <w:sz w:val="24"/>
                <w:szCs w:val="24"/>
              </w:rPr>
              <w:t>09:00</w:t>
            </w:r>
          </w:p>
          <w:p w:rsidR="00553F4D" w:rsidRPr="007C4B4F" w:rsidRDefault="00553F4D" w:rsidP="007C4B4F">
            <w:pPr>
              <w:pStyle w:val="a5"/>
              <w:numPr>
                <w:ilvl w:val="0"/>
                <w:numId w:val="7"/>
              </w:numPr>
              <w:spacing w:after="0" w:line="240" w:lineRule="auto"/>
              <w:ind w:left="32"/>
              <w:rPr>
                <w:rFonts w:ascii="Times New Roman" w:hAnsi="Times New Roman"/>
                <w:sz w:val="24"/>
                <w:szCs w:val="24"/>
              </w:rPr>
            </w:pPr>
            <w:r w:rsidRPr="007C4B4F">
              <w:rPr>
                <w:rFonts w:ascii="Times New Roman" w:hAnsi="Times New Roman"/>
                <w:sz w:val="24"/>
                <w:szCs w:val="24"/>
              </w:rPr>
              <w:t xml:space="preserve">2. </w:t>
            </w:r>
            <w:r w:rsidRPr="007C4B4F">
              <w:rPr>
                <w:rFonts w:ascii="Times New Roman" w:hAnsi="Times New Roman"/>
                <w:b/>
                <w:sz w:val="24"/>
                <w:szCs w:val="24"/>
              </w:rPr>
              <w:t xml:space="preserve">Физическое развитие </w:t>
            </w:r>
            <w:r w:rsidRPr="007C4B4F">
              <w:rPr>
                <w:rFonts w:ascii="Times New Roman" w:hAnsi="Times New Roman"/>
                <w:sz w:val="24"/>
                <w:szCs w:val="24"/>
              </w:rPr>
              <w:t>(на воздухе)</w:t>
            </w:r>
            <w:r w:rsidRPr="007C4B4F">
              <w:rPr>
                <w:rFonts w:ascii="Times New Roman" w:hAnsi="Times New Roman"/>
                <w:b/>
                <w:sz w:val="24"/>
                <w:szCs w:val="24"/>
              </w:rPr>
              <w:t xml:space="preserve">- </w:t>
            </w:r>
            <w:r w:rsidRPr="007C4B4F">
              <w:rPr>
                <w:rFonts w:ascii="Times New Roman" w:eastAsia="Times New Roman" w:hAnsi="Times New Roman"/>
                <w:b/>
                <w:sz w:val="24"/>
                <w:szCs w:val="24"/>
              </w:rPr>
              <w:t>09:40</w:t>
            </w:r>
          </w:p>
        </w:tc>
      </w:tr>
    </w:tbl>
    <w:p w:rsidR="0015350A" w:rsidRDefault="0015350A" w:rsidP="0015350A">
      <w:pPr>
        <w:spacing w:after="0" w:line="240" w:lineRule="auto"/>
        <w:rPr>
          <w:rFonts w:ascii="Times New Roman" w:eastAsia="Times New Roman" w:hAnsi="Times New Roman" w:cs="Times New Roman"/>
          <w:b/>
          <w:color w:val="000000" w:themeColor="text1"/>
          <w:sz w:val="24"/>
          <w:szCs w:val="24"/>
        </w:rPr>
      </w:pPr>
    </w:p>
    <w:p w:rsidR="002E161B" w:rsidRPr="0015350A" w:rsidRDefault="0015350A" w:rsidP="0015350A">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3.3. </w:t>
      </w:r>
      <w:r w:rsidR="000057B9" w:rsidRPr="0015350A">
        <w:rPr>
          <w:rFonts w:ascii="Times New Roman" w:eastAsia="Times New Roman" w:hAnsi="Times New Roman"/>
          <w:b/>
          <w:sz w:val="24"/>
          <w:szCs w:val="24"/>
        </w:rPr>
        <w:t>Перечень методической  литературы,</w:t>
      </w:r>
      <w:r w:rsidR="000057B9" w:rsidRPr="0015350A">
        <w:rPr>
          <w:rFonts w:ascii="Times New Roman" w:hAnsi="Times New Roman"/>
          <w:b/>
          <w:sz w:val="24"/>
          <w:szCs w:val="24"/>
        </w:rPr>
        <w:t xml:space="preserve"> </w:t>
      </w:r>
      <w:r w:rsidR="000057B9" w:rsidRPr="0015350A">
        <w:rPr>
          <w:rFonts w:ascii="Times New Roman" w:eastAsia="Times New Roman" w:hAnsi="Times New Roman"/>
          <w:b/>
          <w:sz w:val="24"/>
          <w:szCs w:val="24"/>
        </w:rPr>
        <w:t>обеспечивающей  реализацию образовательной деятельности в старшей  группе</w:t>
      </w:r>
    </w:p>
    <w:p w:rsidR="0015350A" w:rsidRPr="0015350A" w:rsidRDefault="0015350A" w:rsidP="0015350A">
      <w:pPr>
        <w:pStyle w:val="a5"/>
        <w:spacing w:after="0" w:line="240" w:lineRule="auto"/>
        <w:ind w:left="780"/>
        <w:rPr>
          <w:rFonts w:ascii="Times New Roman" w:eastAsia="Times New Roman" w:hAnsi="Times New Roman"/>
          <w:b/>
          <w:color w:val="000000" w:themeColor="text1"/>
          <w:sz w:val="24"/>
          <w:szCs w:val="24"/>
        </w:rPr>
      </w:pPr>
    </w:p>
    <w:tbl>
      <w:tblPr>
        <w:tblStyle w:val="a6"/>
        <w:tblW w:w="0" w:type="auto"/>
        <w:tblLook w:val="04A0" w:firstRow="1" w:lastRow="0" w:firstColumn="1" w:lastColumn="0" w:noHBand="0" w:noVBand="1"/>
      </w:tblPr>
      <w:tblGrid>
        <w:gridCol w:w="4785"/>
        <w:gridCol w:w="4786"/>
      </w:tblGrid>
      <w:tr w:rsidR="002E161B" w:rsidRPr="007C4B4F" w:rsidTr="00C17DDA">
        <w:trPr>
          <w:trHeight w:val="3214"/>
        </w:trPr>
        <w:tc>
          <w:tcPr>
            <w:tcW w:w="4785" w:type="dxa"/>
            <w:vAlign w:val="center"/>
          </w:tcPr>
          <w:p w:rsidR="002E161B" w:rsidRPr="007C4B4F" w:rsidRDefault="002E161B" w:rsidP="007C4B4F">
            <w:pPr>
              <w:spacing w:before="225" w:after="225"/>
              <w:jc w:val="center"/>
              <w:rPr>
                <w:b/>
                <w:color w:val="000000" w:themeColor="text1"/>
                <w:sz w:val="24"/>
                <w:szCs w:val="24"/>
              </w:rPr>
            </w:pPr>
            <w:r w:rsidRPr="007C4B4F">
              <w:rPr>
                <w:b/>
                <w:color w:val="000000" w:themeColor="text1"/>
                <w:sz w:val="24"/>
                <w:szCs w:val="24"/>
              </w:rPr>
              <w:t>Познавательное  развитие</w:t>
            </w:r>
          </w:p>
        </w:tc>
        <w:tc>
          <w:tcPr>
            <w:tcW w:w="4786" w:type="dxa"/>
          </w:tcPr>
          <w:p w:rsidR="002E161B" w:rsidRPr="007C4B4F" w:rsidRDefault="002E161B" w:rsidP="007C4B4F">
            <w:pPr>
              <w:snapToGrid w:val="0"/>
              <w:rPr>
                <w:sz w:val="24"/>
                <w:szCs w:val="24"/>
              </w:rPr>
            </w:pPr>
            <w:proofErr w:type="spellStart"/>
            <w:r w:rsidRPr="007C4B4F">
              <w:rPr>
                <w:sz w:val="24"/>
                <w:szCs w:val="24"/>
              </w:rPr>
              <w:t>Дыбина</w:t>
            </w:r>
            <w:proofErr w:type="spellEnd"/>
            <w:r w:rsidRPr="007C4B4F">
              <w:rPr>
                <w:sz w:val="24"/>
                <w:szCs w:val="24"/>
              </w:rPr>
              <w:t xml:space="preserve">  О.В. «Ознакомление с предметным и  социальным  окружением</w:t>
            </w:r>
            <w:r w:rsidR="003A1E6D" w:rsidRPr="007C4B4F">
              <w:rPr>
                <w:sz w:val="24"/>
                <w:szCs w:val="24"/>
              </w:rPr>
              <w:t>. Старшая группа</w:t>
            </w:r>
            <w:r w:rsidRPr="007C4B4F">
              <w:rPr>
                <w:sz w:val="24"/>
                <w:szCs w:val="24"/>
              </w:rPr>
              <w:t>»</w:t>
            </w:r>
            <w:r w:rsidR="00C17DDA" w:rsidRPr="007C4B4F">
              <w:rPr>
                <w:sz w:val="24"/>
                <w:szCs w:val="24"/>
              </w:rPr>
              <w:t>, М.: МОЗАИКА-СИНТЕЗ, 2016</w:t>
            </w:r>
          </w:p>
          <w:p w:rsidR="002E161B" w:rsidRPr="007C4B4F" w:rsidRDefault="002E161B" w:rsidP="007C4B4F">
            <w:pPr>
              <w:spacing w:before="225" w:after="225"/>
              <w:rPr>
                <w:sz w:val="24"/>
                <w:szCs w:val="24"/>
              </w:rPr>
            </w:pPr>
            <w:proofErr w:type="spellStart"/>
            <w:r w:rsidRPr="007C4B4F">
              <w:rPr>
                <w:sz w:val="24"/>
                <w:szCs w:val="24"/>
              </w:rPr>
              <w:t>Помораева</w:t>
            </w:r>
            <w:proofErr w:type="spellEnd"/>
            <w:r w:rsidRPr="007C4B4F">
              <w:rPr>
                <w:sz w:val="24"/>
                <w:szCs w:val="24"/>
              </w:rPr>
              <w:t xml:space="preserve"> И.А., </w:t>
            </w:r>
            <w:proofErr w:type="spellStart"/>
            <w:r w:rsidRPr="007C4B4F">
              <w:rPr>
                <w:sz w:val="24"/>
                <w:szCs w:val="24"/>
              </w:rPr>
              <w:t>Позина</w:t>
            </w:r>
            <w:proofErr w:type="spellEnd"/>
            <w:r w:rsidRPr="007C4B4F">
              <w:rPr>
                <w:sz w:val="24"/>
                <w:szCs w:val="24"/>
              </w:rPr>
              <w:t xml:space="preserve">  В.А. «Формирование  элементарных математических представлений</w:t>
            </w:r>
            <w:r w:rsidR="003A1E6D" w:rsidRPr="007C4B4F">
              <w:rPr>
                <w:sz w:val="24"/>
                <w:szCs w:val="24"/>
              </w:rPr>
              <w:t>. Старшая группа</w:t>
            </w:r>
            <w:r w:rsidRPr="007C4B4F">
              <w:rPr>
                <w:sz w:val="24"/>
                <w:szCs w:val="24"/>
              </w:rPr>
              <w:t>»</w:t>
            </w:r>
            <w:r w:rsidR="003A000D" w:rsidRPr="007C4B4F">
              <w:rPr>
                <w:sz w:val="24"/>
                <w:szCs w:val="24"/>
              </w:rPr>
              <w:t>, М.: МОЗАИКА-СИНТЕЗ, 2015</w:t>
            </w:r>
          </w:p>
          <w:p w:rsidR="002E161B" w:rsidRPr="007C4B4F" w:rsidRDefault="002E161B" w:rsidP="007C4B4F">
            <w:pPr>
              <w:snapToGrid w:val="0"/>
              <w:rPr>
                <w:sz w:val="24"/>
                <w:szCs w:val="24"/>
              </w:rPr>
            </w:pPr>
            <w:proofErr w:type="spellStart"/>
            <w:r w:rsidRPr="007C4B4F">
              <w:rPr>
                <w:sz w:val="24"/>
                <w:szCs w:val="24"/>
              </w:rPr>
              <w:t>Соломенникова</w:t>
            </w:r>
            <w:proofErr w:type="spellEnd"/>
            <w:r w:rsidRPr="007C4B4F">
              <w:rPr>
                <w:sz w:val="24"/>
                <w:szCs w:val="24"/>
              </w:rPr>
              <w:t xml:space="preserve"> О.А. «Ознакомление с природой</w:t>
            </w:r>
            <w:r w:rsidR="003A1E6D" w:rsidRPr="007C4B4F">
              <w:rPr>
                <w:sz w:val="24"/>
                <w:szCs w:val="24"/>
              </w:rPr>
              <w:t xml:space="preserve"> Старшая группа</w:t>
            </w:r>
            <w:proofErr w:type="gramStart"/>
            <w:r w:rsidR="003A1E6D" w:rsidRPr="007C4B4F">
              <w:rPr>
                <w:sz w:val="24"/>
                <w:szCs w:val="24"/>
              </w:rPr>
              <w:t xml:space="preserve">. </w:t>
            </w:r>
            <w:r w:rsidRPr="007C4B4F">
              <w:rPr>
                <w:sz w:val="24"/>
                <w:szCs w:val="24"/>
              </w:rPr>
              <w:t>»</w:t>
            </w:r>
            <w:r w:rsidR="008B71BE" w:rsidRPr="007C4B4F">
              <w:rPr>
                <w:sz w:val="24"/>
                <w:szCs w:val="24"/>
              </w:rPr>
              <w:t xml:space="preserve">, </w:t>
            </w:r>
            <w:proofErr w:type="gramEnd"/>
            <w:r w:rsidR="008B71BE" w:rsidRPr="007C4B4F">
              <w:rPr>
                <w:sz w:val="24"/>
                <w:szCs w:val="24"/>
              </w:rPr>
              <w:t>М.: МОЗАИКА-СИНТЕЗ, 2016</w:t>
            </w:r>
          </w:p>
          <w:p w:rsidR="00FB134A" w:rsidRPr="007C4B4F" w:rsidRDefault="00FB134A" w:rsidP="007C4B4F">
            <w:pPr>
              <w:snapToGrid w:val="0"/>
              <w:rPr>
                <w:sz w:val="24"/>
                <w:szCs w:val="24"/>
              </w:rPr>
            </w:pPr>
          </w:p>
          <w:p w:rsidR="003D04B3" w:rsidRPr="007C4B4F" w:rsidRDefault="003D04B3" w:rsidP="007C4B4F">
            <w:pPr>
              <w:snapToGrid w:val="0"/>
              <w:rPr>
                <w:bCs/>
                <w:sz w:val="24"/>
                <w:szCs w:val="24"/>
              </w:rPr>
            </w:pPr>
            <w:r w:rsidRPr="007C4B4F">
              <w:rPr>
                <w:sz w:val="24"/>
                <w:szCs w:val="24"/>
              </w:rPr>
              <w:t>Колесникова Е. В. «Математика для детей 5 – 6 лет», М.: СФЕРА, 2018</w:t>
            </w:r>
          </w:p>
        </w:tc>
      </w:tr>
      <w:tr w:rsidR="002E161B" w:rsidRPr="007C4B4F" w:rsidTr="00C17DDA">
        <w:tc>
          <w:tcPr>
            <w:tcW w:w="4785" w:type="dxa"/>
            <w:vAlign w:val="center"/>
          </w:tcPr>
          <w:p w:rsidR="002E161B" w:rsidRPr="007C4B4F" w:rsidRDefault="002E161B" w:rsidP="007C4B4F">
            <w:pPr>
              <w:spacing w:before="225" w:after="225"/>
              <w:jc w:val="center"/>
              <w:rPr>
                <w:b/>
                <w:color w:val="000000" w:themeColor="text1"/>
                <w:sz w:val="24"/>
                <w:szCs w:val="24"/>
              </w:rPr>
            </w:pPr>
            <w:r w:rsidRPr="007C4B4F">
              <w:rPr>
                <w:b/>
                <w:bCs/>
                <w:sz w:val="24"/>
                <w:szCs w:val="24"/>
              </w:rPr>
              <w:t>Речевое развитие</w:t>
            </w:r>
          </w:p>
        </w:tc>
        <w:tc>
          <w:tcPr>
            <w:tcW w:w="4786" w:type="dxa"/>
          </w:tcPr>
          <w:p w:rsidR="00C17DDA" w:rsidRPr="007C4B4F" w:rsidRDefault="00C17DDA" w:rsidP="007C4B4F">
            <w:pPr>
              <w:snapToGrid w:val="0"/>
              <w:rPr>
                <w:sz w:val="24"/>
                <w:szCs w:val="24"/>
              </w:rPr>
            </w:pPr>
            <w:proofErr w:type="spellStart"/>
            <w:r w:rsidRPr="007C4B4F">
              <w:rPr>
                <w:sz w:val="24"/>
                <w:szCs w:val="24"/>
              </w:rPr>
              <w:t>Гербова</w:t>
            </w:r>
            <w:proofErr w:type="spellEnd"/>
            <w:r w:rsidRPr="007C4B4F">
              <w:rPr>
                <w:sz w:val="24"/>
                <w:szCs w:val="24"/>
              </w:rPr>
              <w:t xml:space="preserve"> В.В. «Развитие  речи  </w:t>
            </w:r>
            <w:r w:rsidR="003D04B3" w:rsidRPr="007C4B4F">
              <w:rPr>
                <w:sz w:val="24"/>
                <w:szCs w:val="24"/>
              </w:rPr>
              <w:t>в детском саду</w:t>
            </w:r>
            <w:r w:rsidR="003A1E6D" w:rsidRPr="007C4B4F">
              <w:rPr>
                <w:sz w:val="24"/>
                <w:szCs w:val="24"/>
              </w:rPr>
              <w:t xml:space="preserve">. Старшая группа </w:t>
            </w:r>
            <w:r w:rsidRPr="007C4B4F">
              <w:rPr>
                <w:sz w:val="24"/>
                <w:szCs w:val="24"/>
              </w:rPr>
              <w:t>»</w:t>
            </w:r>
            <w:r w:rsidR="003D04B3" w:rsidRPr="007C4B4F">
              <w:rPr>
                <w:sz w:val="24"/>
                <w:szCs w:val="24"/>
              </w:rPr>
              <w:t>, М.: МОЗАИКА-СИНТЕЗ, 2015</w:t>
            </w:r>
          </w:p>
          <w:p w:rsidR="00FB134A" w:rsidRPr="007C4B4F" w:rsidRDefault="00FB134A" w:rsidP="007C4B4F">
            <w:pPr>
              <w:spacing w:before="225" w:after="225"/>
              <w:rPr>
                <w:color w:val="000000" w:themeColor="text1"/>
                <w:sz w:val="24"/>
                <w:szCs w:val="24"/>
              </w:rPr>
            </w:pPr>
            <w:r w:rsidRPr="007C4B4F">
              <w:rPr>
                <w:color w:val="000000" w:themeColor="text1"/>
                <w:sz w:val="24"/>
                <w:szCs w:val="24"/>
              </w:rPr>
              <w:t xml:space="preserve">Гасанова Р. Х., Мирзоев Ш. А. «Фольклор и литература народов Дагестана. Хрестоматия для дошкольных учреждений», М.: Лотос, 2005 </w:t>
            </w:r>
          </w:p>
          <w:p w:rsidR="002E161B" w:rsidRPr="007C4B4F" w:rsidRDefault="00D323B1" w:rsidP="007C4B4F">
            <w:pPr>
              <w:snapToGrid w:val="0"/>
              <w:rPr>
                <w:sz w:val="24"/>
                <w:szCs w:val="24"/>
              </w:rPr>
            </w:pPr>
            <w:r w:rsidRPr="007C4B4F">
              <w:rPr>
                <w:sz w:val="24"/>
                <w:szCs w:val="24"/>
              </w:rPr>
              <w:t xml:space="preserve">Колесникова Е. В. «Развитие </w:t>
            </w:r>
            <w:proofErr w:type="spellStart"/>
            <w:proofErr w:type="gramStart"/>
            <w:r w:rsidRPr="007C4B4F">
              <w:rPr>
                <w:sz w:val="24"/>
                <w:szCs w:val="24"/>
              </w:rPr>
              <w:t>звуко</w:t>
            </w:r>
            <w:proofErr w:type="spellEnd"/>
            <w:r w:rsidRPr="007C4B4F">
              <w:rPr>
                <w:sz w:val="24"/>
                <w:szCs w:val="24"/>
              </w:rPr>
              <w:t>-буквенного</w:t>
            </w:r>
            <w:proofErr w:type="gramEnd"/>
            <w:r w:rsidRPr="007C4B4F">
              <w:rPr>
                <w:sz w:val="24"/>
                <w:szCs w:val="24"/>
              </w:rPr>
              <w:t xml:space="preserve"> анализа у детей 5 – 6 лет», ЮВЕНТА, 2016</w:t>
            </w:r>
          </w:p>
          <w:p w:rsidR="00FB134A" w:rsidRPr="007C4B4F" w:rsidRDefault="00FB134A" w:rsidP="007C4B4F">
            <w:pPr>
              <w:snapToGrid w:val="0"/>
              <w:rPr>
                <w:sz w:val="24"/>
                <w:szCs w:val="24"/>
              </w:rPr>
            </w:pPr>
          </w:p>
          <w:p w:rsidR="007853F8" w:rsidRPr="007C4B4F" w:rsidRDefault="007853F8" w:rsidP="007C4B4F">
            <w:pPr>
              <w:snapToGrid w:val="0"/>
              <w:rPr>
                <w:sz w:val="24"/>
                <w:szCs w:val="24"/>
              </w:rPr>
            </w:pPr>
            <w:r w:rsidRPr="007C4B4F">
              <w:rPr>
                <w:sz w:val="24"/>
                <w:szCs w:val="24"/>
              </w:rPr>
              <w:t>«Хрестоматия для чтения детям в детском саду и дома. Старшая группа», М.: МОЗАИКА-СИНТЕЗ, 2017</w:t>
            </w:r>
          </w:p>
        </w:tc>
      </w:tr>
      <w:tr w:rsidR="002E161B" w:rsidRPr="007C4B4F" w:rsidTr="00C17DDA">
        <w:tc>
          <w:tcPr>
            <w:tcW w:w="4785" w:type="dxa"/>
            <w:vAlign w:val="center"/>
          </w:tcPr>
          <w:p w:rsidR="002E161B" w:rsidRPr="007C4B4F" w:rsidRDefault="0015350A" w:rsidP="007C4B4F">
            <w:pPr>
              <w:spacing w:before="225" w:after="225"/>
              <w:jc w:val="center"/>
              <w:rPr>
                <w:b/>
                <w:bCs/>
                <w:sz w:val="24"/>
                <w:szCs w:val="24"/>
              </w:rPr>
            </w:pPr>
            <w:r>
              <w:rPr>
                <w:b/>
                <w:sz w:val="24"/>
                <w:szCs w:val="24"/>
              </w:rPr>
              <w:t>Художественно-</w:t>
            </w:r>
            <w:r w:rsidR="002E161B" w:rsidRPr="007C4B4F">
              <w:rPr>
                <w:b/>
                <w:sz w:val="24"/>
                <w:szCs w:val="24"/>
              </w:rPr>
              <w:t>эстетическое развитие</w:t>
            </w:r>
          </w:p>
        </w:tc>
        <w:tc>
          <w:tcPr>
            <w:tcW w:w="4786" w:type="dxa"/>
          </w:tcPr>
          <w:p w:rsidR="00C17DDA" w:rsidRPr="007C4B4F" w:rsidRDefault="00C17DDA" w:rsidP="007C4B4F">
            <w:pPr>
              <w:snapToGrid w:val="0"/>
              <w:rPr>
                <w:bCs/>
                <w:sz w:val="24"/>
                <w:szCs w:val="24"/>
              </w:rPr>
            </w:pPr>
            <w:r w:rsidRPr="007C4B4F">
              <w:rPr>
                <w:bCs/>
                <w:sz w:val="24"/>
                <w:szCs w:val="24"/>
              </w:rPr>
              <w:t>Комарова Т.С. «Художественное  творчество»</w:t>
            </w:r>
          </w:p>
          <w:p w:rsidR="00BF4EC2" w:rsidRPr="007C4B4F" w:rsidRDefault="00BF4EC2" w:rsidP="007C4B4F">
            <w:pPr>
              <w:snapToGrid w:val="0"/>
              <w:rPr>
                <w:bCs/>
                <w:sz w:val="24"/>
                <w:szCs w:val="24"/>
              </w:rPr>
            </w:pPr>
          </w:p>
          <w:p w:rsidR="00BF4EC2" w:rsidRPr="007C4B4F" w:rsidRDefault="00BF4EC2" w:rsidP="007C4B4F">
            <w:pPr>
              <w:snapToGrid w:val="0"/>
              <w:rPr>
                <w:bCs/>
                <w:sz w:val="24"/>
                <w:szCs w:val="24"/>
              </w:rPr>
            </w:pPr>
            <w:proofErr w:type="spellStart"/>
            <w:r w:rsidRPr="007C4B4F">
              <w:rPr>
                <w:bCs/>
                <w:sz w:val="24"/>
                <w:szCs w:val="24"/>
              </w:rPr>
              <w:t>Лиштван</w:t>
            </w:r>
            <w:proofErr w:type="spellEnd"/>
            <w:r w:rsidRPr="007C4B4F">
              <w:rPr>
                <w:bCs/>
                <w:sz w:val="24"/>
                <w:szCs w:val="24"/>
              </w:rPr>
              <w:t xml:space="preserve"> З. В.</w:t>
            </w:r>
            <w:r w:rsidR="0029150D" w:rsidRPr="007C4B4F">
              <w:rPr>
                <w:bCs/>
                <w:sz w:val="24"/>
                <w:szCs w:val="24"/>
              </w:rPr>
              <w:t xml:space="preserve"> «Конструирование: Пособие для воспитателей детского сада», М.: Просвещение, 1981 </w:t>
            </w:r>
          </w:p>
          <w:p w:rsidR="002E161B" w:rsidRPr="007C4B4F" w:rsidRDefault="00C17DDA" w:rsidP="007C4B4F">
            <w:pPr>
              <w:spacing w:before="225" w:after="225"/>
              <w:rPr>
                <w:sz w:val="24"/>
                <w:szCs w:val="24"/>
              </w:rPr>
            </w:pPr>
            <w:proofErr w:type="spellStart"/>
            <w:r w:rsidRPr="007C4B4F">
              <w:rPr>
                <w:sz w:val="24"/>
                <w:szCs w:val="24"/>
              </w:rPr>
              <w:t>Куцакова</w:t>
            </w:r>
            <w:proofErr w:type="spellEnd"/>
            <w:r w:rsidRPr="007C4B4F">
              <w:rPr>
                <w:sz w:val="24"/>
                <w:szCs w:val="24"/>
              </w:rPr>
              <w:t xml:space="preserve"> Л.В. «Конструирование из строительного материала</w:t>
            </w:r>
            <w:r w:rsidR="003A1E6D" w:rsidRPr="007C4B4F">
              <w:rPr>
                <w:sz w:val="24"/>
                <w:szCs w:val="24"/>
              </w:rPr>
              <w:t>. Старшая группа</w:t>
            </w:r>
            <w:r w:rsidRPr="007C4B4F">
              <w:rPr>
                <w:sz w:val="24"/>
                <w:szCs w:val="24"/>
              </w:rPr>
              <w:t>», М.: МОЗАИКА-СИНТЕЗ, 2016</w:t>
            </w:r>
          </w:p>
          <w:p w:rsidR="00C17DDA" w:rsidRPr="007C4B4F" w:rsidRDefault="00C17DDA" w:rsidP="007C4B4F">
            <w:pPr>
              <w:spacing w:before="225" w:after="225"/>
              <w:rPr>
                <w:sz w:val="24"/>
                <w:szCs w:val="24"/>
              </w:rPr>
            </w:pPr>
            <w:r w:rsidRPr="007C4B4F">
              <w:rPr>
                <w:sz w:val="24"/>
                <w:szCs w:val="24"/>
              </w:rPr>
              <w:t xml:space="preserve">Л.В. </w:t>
            </w:r>
            <w:proofErr w:type="spellStart"/>
            <w:r w:rsidRPr="007C4B4F">
              <w:rPr>
                <w:sz w:val="24"/>
                <w:szCs w:val="24"/>
              </w:rPr>
              <w:t>Куцакова</w:t>
            </w:r>
            <w:proofErr w:type="spellEnd"/>
            <w:r w:rsidRPr="007C4B4F">
              <w:rPr>
                <w:sz w:val="24"/>
                <w:szCs w:val="24"/>
              </w:rPr>
              <w:t xml:space="preserve"> «Конструирование </w:t>
            </w:r>
            <w:proofErr w:type="spellStart"/>
            <w:r w:rsidRPr="007C4B4F">
              <w:rPr>
                <w:sz w:val="24"/>
                <w:szCs w:val="24"/>
              </w:rPr>
              <w:t>ихудожественный</w:t>
            </w:r>
            <w:proofErr w:type="spellEnd"/>
            <w:r w:rsidRPr="007C4B4F">
              <w:rPr>
                <w:sz w:val="24"/>
                <w:szCs w:val="24"/>
              </w:rPr>
              <w:t xml:space="preserve"> труд в детском саду</w:t>
            </w:r>
            <w:r w:rsidR="003A1E6D" w:rsidRPr="007C4B4F">
              <w:rPr>
                <w:sz w:val="24"/>
                <w:szCs w:val="24"/>
              </w:rPr>
              <w:t xml:space="preserve">. </w:t>
            </w:r>
            <w:r w:rsidR="007853F8" w:rsidRPr="007C4B4F">
              <w:rPr>
                <w:sz w:val="24"/>
                <w:szCs w:val="24"/>
              </w:rPr>
              <w:t>Старшая группа</w:t>
            </w:r>
            <w:r w:rsidRPr="007C4B4F">
              <w:rPr>
                <w:sz w:val="24"/>
                <w:szCs w:val="24"/>
              </w:rPr>
              <w:t>»</w:t>
            </w:r>
            <w:proofErr w:type="gramStart"/>
            <w:r w:rsidRPr="007C4B4F">
              <w:rPr>
                <w:sz w:val="24"/>
                <w:szCs w:val="24"/>
              </w:rPr>
              <w:t>,М</w:t>
            </w:r>
            <w:proofErr w:type="gramEnd"/>
            <w:r w:rsidRPr="007C4B4F">
              <w:rPr>
                <w:sz w:val="24"/>
                <w:szCs w:val="24"/>
              </w:rPr>
              <w:t>.: СФЕРА, 2013</w:t>
            </w:r>
          </w:p>
          <w:p w:rsidR="008B71BE" w:rsidRPr="007C4B4F" w:rsidRDefault="008B71BE" w:rsidP="007C4B4F">
            <w:pPr>
              <w:spacing w:before="225" w:after="225"/>
              <w:rPr>
                <w:b/>
                <w:color w:val="000000" w:themeColor="text1"/>
                <w:sz w:val="24"/>
                <w:szCs w:val="24"/>
              </w:rPr>
            </w:pPr>
            <w:r w:rsidRPr="007C4B4F">
              <w:rPr>
                <w:sz w:val="24"/>
                <w:szCs w:val="24"/>
              </w:rPr>
              <w:lastRenderedPageBreak/>
              <w:t>Лыкова И. А. «Изобразительная деятельность в детском саду</w:t>
            </w:r>
            <w:r w:rsidR="003A1E6D" w:rsidRPr="007C4B4F">
              <w:rPr>
                <w:sz w:val="24"/>
                <w:szCs w:val="24"/>
              </w:rPr>
              <w:t>. Старшая группа</w:t>
            </w:r>
            <w:r w:rsidRPr="007C4B4F">
              <w:rPr>
                <w:sz w:val="24"/>
                <w:szCs w:val="24"/>
              </w:rPr>
              <w:t>», М.: СФЕРА, 2013</w:t>
            </w:r>
          </w:p>
        </w:tc>
      </w:tr>
      <w:tr w:rsidR="002E161B" w:rsidRPr="007C4B4F" w:rsidTr="00C17DDA">
        <w:tc>
          <w:tcPr>
            <w:tcW w:w="4785" w:type="dxa"/>
            <w:vAlign w:val="center"/>
          </w:tcPr>
          <w:p w:rsidR="002E161B" w:rsidRPr="007C4B4F" w:rsidRDefault="002E161B" w:rsidP="007C4B4F">
            <w:pPr>
              <w:snapToGrid w:val="0"/>
              <w:jc w:val="center"/>
              <w:rPr>
                <w:b/>
                <w:bCs/>
                <w:sz w:val="24"/>
                <w:szCs w:val="24"/>
              </w:rPr>
            </w:pPr>
            <w:r w:rsidRPr="007C4B4F">
              <w:rPr>
                <w:b/>
                <w:bCs/>
                <w:sz w:val="24"/>
                <w:szCs w:val="24"/>
              </w:rPr>
              <w:lastRenderedPageBreak/>
              <w:t>Физическое развитие</w:t>
            </w:r>
          </w:p>
          <w:p w:rsidR="002E161B" w:rsidRPr="007C4B4F" w:rsidRDefault="002E161B" w:rsidP="007C4B4F">
            <w:pPr>
              <w:spacing w:before="225" w:after="225"/>
              <w:jc w:val="center"/>
              <w:rPr>
                <w:b/>
                <w:sz w:val="24"/>
                <w:szCs w:val="24"/>
              </w:rPr>
            </w:pPr>
          </w:p>
        </w:tc>
        <w:tc>
          <w:tcPr>
            <w:tcW w:w="4786" w:type="dxa"/>
          </w:tcPr>
          <w:p w:rsidR="002E161B" w:rsidRPr="007C4B4F" w:rsidRDefault="00D90062" w:rsidP="007C4B4F">
            <w:pPr>
              <w:spacing w:before="225" w:after="225"/>
              <w:rPr>
                <w:sz w:val="24"/>
                <w:szCs w:val="24"/>
              </w:rPr>
            </w:pPr>
            <w:proofErr w:type="spellStart"/>
            <w:r w:rsidRPr="007C4B4F">
              <w:rPr>
                <w:sz w:val="24"/>
                <w:szCs w:val="24"/>
              </w:rPr>
              <w:t>Пензулаева</w:t>
            </w:r>
            <w:proofErr w:type="spellEnd"/>
            <w:r w:rsidRPr="007C4B4F">
              <w:rPr>
                <w:sz w:val="24"/>
                <w:szCs w:val="24"/>
              </w:rPr>
              <w:t xml:space="preserve"> Л.И. «Подвижные игры и игровые упражнения   для детей  3-5 лет», М.:ВЛАДОС,2001</w:t>
            </w:r>
          </w:p>
          <w:p w:rsidR="003D04B3" w:rsidRPr="007C4B4F" w:rsidRDefault="003D04B3" w:rsidP="007C4B4F">
            <w:pPr>
              <w:snapToGrid w:val="0"/>
              <w:rPr>
                <w:sz w:val="24"/>
                <w:szCs w:val="24"/>
              </w:rPr>
            </w:pPr>
            <w:proofErr w:type="spellStart"/>
            <w:r w:rsidRPr="007C4B4F">
              <w:rPr>
                <w:sz w:val="24"/>
                <w:szCs w:val="24"/>
              </w:rPr>
              <w:t>Пензулаева</w:t>
            </w:r>
            <w:proofErr w:type="spellEnd"/>
            <w:r w:rsidRPr="007C4B4F">
              <w:rPr>
                <w:sz w:val="24"/>
                <w:szCs w:val="24"/>
              </w:rPr>
              <w:t xml:space="preserve"> Л.И.  «Физическая  культура   в детском саду</w:t>
            </w:r>
            <w:r w:rsidR="003A1E6D" w:rsidRPr="007C4B4F">
              <w:rPr>
                <w:sz w:val="24"/>
                <w:szCs w:val="24"/>
              </w:rPr>
              <w:t>. Старшая группа для занятий с детьми  2 – 7 лет</w:t>
            </w:r>
            <w:r w:rsidRPr="007C4B4F">
              <w:rPr>
                <w:sz w:val="24"/>
                <w:szCs w:val="24"/>
              </w:rPr>
              <w:t>», М.: МОЗАИКА-СИНТЕЗ, 2015</w:t>
            </w:r>
          </w:p>
          <w:p w:rsidR="003D04B3" w:rsidRPr="007C4B4F" w:rsidRDefault="003D04B3" w:rsidP="007C4B4F">
            <w:pPr>
              <w:snapToGrid w:val="0"/>
              <w:rPr>
                <w:sz w:val="24"/>
                <w:szCs w:val="24"/>
              </w:rPr>
            </w:pPr>
            <w:proofErr w:type="spellStart"/>
            <w:r w:rsidRPr="007C4B4F">
              <w:rPr>
                <w:sz w:val="24"/>
                <w:szCs w:val="24"/>
              </w:rPr>
              <w:t>Степаненкова</w:t>
            </w:r>
            <w:proofErr w:type="spellEnd"/>
            <w:r w:rsidRPr="007C4B4F">
              <w:rPr>
                <w:sz w:val="24"/>
                <w:szCs w:val="24"/>
              </w:rPr>
              <w:t xml:space="preserve"> Э. Я. «Сборник подвижных игр», М.: МОЗАИКА-СИНТЕЗ, 2016</w:t>
            </w:r>
          </w:p>
        </w:tc>
      </w:tr>
    </w:tbl>
    <w:p w:rsidR="002E161B" w:rsidRPr="007C4B4F" w:rsidRDefault="002E161B" w:rsidP="007C4B4F">
      <w:pPr>
        <w:spacing w:before="225" w:after="225" w:line="240" w:lineRule="auto"/>
        <w:rPr>
          <w:rFonts w:ascii="Times New Roman" w:eastAsia="Times New Roman" w:hAnsi="Times New Roman" w:cs="Times New Roman"/>
          <w:b/>
          <w:color w:val="000000" w:themeColor="text1"/>
          <w:sz w:val="24"/>
          <w:szCs w:val="24"/>
        </w:rPr>
      </w:pPr>
    </w:p>
    <w:p w:rsidR="005C7E2C" w:rsidRPr="007C4B4F" w:rsidRDefault="005C7E2C" w:rsidP="007C4B4F">
      <w:pPr>
        <w:spacing w:after="0" w:line="240" w:lineRule="auto"/>
        <w:rPr>
          <w:rFonts w:ascii="Times New Roman" w:hAnsi="Times New Roman" w:cs="Times New Roman"/>
          <w:b/>
          <w:sz w:val="24"/>
          <w:szCs w:val="24"/>
        </w:rPr>
      </w:pPr>
    </w:p>
    <w:p w:rsidR="005C7E2C" w:rsidRPr="007C4B4F" w:rsidRDefault="005C7E2C" w:rsidP="007C4B4F">
      <w:pPr>
        <w:tabs>
          <w:tab w:val="left" w:pos="10620"/>
        </w:tabs>
        <w:spacing w:line="240" w:lineRule="auto"/>
        <w:rPr>
          <w:rFonts w:ascii="Times New Roman" w:hAnsi="Times New Roman" w:cs="Times New Roman"/>
          <w:b/>
          <w:sz w:val="24"/>
          <w:szCs w:val="24"/>
        </w:rPr>
      </w:pPr>
    </w:p>
    <w:p w:rsidR="005C7E2C" w:rsidRPr="007C4B4F" w:rsidRDefault="005C7E2C" w:rsidP="007C4B4F">
      <w:pPr>
        <w:tabs>
          <w:tab w:val="left" w:pos="10620"/>
        </w:tabs>
        <w:spacing w:line="240" w:lineRule="auto"/>
        <w:rPr>
          <w:rFonts w:ascii="Times New Roman" w:hAnsi="Times New Roman" w:cs="Times New Roman"/>
          <w:b/>
          <w:sz w:val="24"/>
          <w:szCs w:val="24"/>
        </w:rPr>
      </w:pPr>
    </w:p>
    <w:p w:rsidR="005C7E2C" w:rsidRPr="007C4B4F" w:rsidRDefault="005C7E2C" w:rsidP="007C4B4F">
      <w:pPr>
        <w:tabs>
          <w:tab w:val="left" w:pos="10620"/>
        </w:tabs>
        <w:spacing w:line="240" w:lineRule="auto"/>
        <w:rPr>
          <w:rFonts w:ascii="Times New Roman" w:hAnsi="Times New Roman" w:cs="Times New Roman"/>
          <w:b/>
          <w:sz w:val="24"/>
          <w:szCs w:val="24"/>
        </w:rPr>
      </w:pPr>
    </w:p>
    <w:p w:rsidR="00553F4D" w:rsidRPr="007C4B4F" w:rsidRDefault="00553F4D" w:rsidP="007C4B4F">
      <w:pPr>
        <w:spacing w:line="240" w:lineRule="auto"/>
        <w:rPr>
          <w:rFonts w:ascii="Times New Roman" w:hAnsi="Times New Roman" w:cs="Times New Roman"/>
          <w:b/>
          <w:color w:val="000000" w:themeColor="text1"/>
          <w:sz w:val="24"/>
          <w:szCs w:val="24"/>
        </w:rPr>
      </w:pPr>
    </w:p>
    <w:p w:rsidR="00553F4D" w:rsidRPr="007C4B4F" w:rsidRDefault="00553F4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3A000D" w:rsidRPr="007C4B4F" w:rsidRDefault="003A000D" w:rsidP="007C4B4F">
      <w:pPr>
        <w:spacing w:line="240" w:lineRule="auto"/>
        <w:rPr>
          <w:rFonts w:ascii="Times New Roman" w:hAnsi="Times New Roman" w:cs="Times New Roman"/>
          <w:b/>
          <w:color w:val="000000" w:themeColor="text1"/>
          <w:sz w:val="24"/>
          <w:szCs w:val="24"/>
        </w:rPr>
      </w:pPr>
    </w:p>
    <w:p w:rsidR="00EC1A16" w:rsidRPr="007C4B4F" w:rsidRDefault="00EC1A16" w:rsidP="007C4B4F">
      <w:pPr>
        <w:spacing w:line="240" w:lineRule="auto"/>
        <w:rPr>
          <w:rFonts w:ascii="Times New Roman" w:hAnsi="Times New Roman" w:cs="Times New Roman"/>
          <w:b/>
          <w:color w:val="000000" w:themeColor="text1"/>
          <w:sz w:val="24"/>
          <w:szCs w:val="24"/>
        </w:rPr>
      </w:pPr>
    </w:p>
    <w:p w:rsidR="00EC1A16" w:rsidRPr="007C4B4F" w:rsidRDefault="00EC1A16" w:rsidP="007C4B4F">
      <w:pPr>
        <w:spacing w:line="240" w:lineRule="auto"/>
        <w:rPr>
          <w:rFonts w:ascii="Times New Roman" w:hAnsi="Times New Roman" w:cs="Times New Roman"/>
          <w:b/>
          <w:color w:val="000000" w:themeColor="text1"/>
          <w:sz w:val="24"/>
          <w:szCs w:val="24"/>
        </w:rPr>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xmlns:r="http://schemas.openxmlformats.org/officeDocument/2006/relationships" w:rsidR="00EC1A16" w:rsidRPr="007C4B4F" w:rsidSect="00472C8A">
      <w:footerReference w:type="default" r:id="rId10"/>
      <w:pgSz w:w="11906" w:h="16838"/>
      <w:pgMar w:top="1134" w:right="850" w:bottom="1134" w:left="1701" w:header="708" w:footer="708" w:gutter="0"/>
      <w:cols w:space="708"/>
      <w:titlePg/>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E6D" w:rsidRDefault="00806E6D" w:rsidP="0006662C">
      <w:pPr>
        <w:spacing w:after="0" w:line="240" w:lineRule="auto"/>
      </w:pPr>
      <w:r>
        <w:separator/>
      </w:r>
    </w:p>
  </w:endnote>
  <w:endnote w:type="continuationSeparator" w:id="0">
    <w:p w:rsidR="00806E6D" w:rsidRDefault="00806E6D" w:rsidP="00066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3098303"/>
      <w:docPartObj>
        <w:docPartGallery w:val="Page Numbers (Bottom of Page)"/>
        <w:docPartUnique/>
      </w:docPartObj>
    </w:sdtPr>
    <w:sdtContent>
      <w:p w:rsidR="00806E6D" w:rsidRDefault="00806E6D">
        <w:pPr>
          <w:pStyle w:val="a7"/>
          <w:jc w:val="right"/>
        </w:pPr>
        <w:r>
          <w:fldChar w:fldCharType="begin"/>
        </w:r>
        <w:r>
          <w:instrText>PAGE   \* MERGEFORMAT</w:instrText>
        </w:r>
        <w:r>
          <w:fldChar w:fldCharType="separate"/>
        </w:r>
        <w:r w:rsidR="006F6AA7">
          <w:rPr>
            <w:noProof/>
          </w:rPr>
          <w:t>85</w:t>
        </w:r>
        <w:r>
          <w:fldChar w:fldCharType="end"/>
        </w:r>
      </w:p>
    </w:sdtContent>
  </w:sdt>
  <w:p w:rsidR="00806E6D" w:rsidRDefault="00806E6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E6D" w:rsidRDefault="00806E6D" w:rsidP="0006662C">
      <w:pPr>
        <w:spacing w:after="0" w:line="240" w:lineRule="auto"/>
      </w:pPr>
      <w:r>
        <w:separator/>
      </w:r>
    </w:p>
  </w:footnote>
  <w:footnote w:type="continuationSeparator" w:id="0">
    <w:p w:rsidR="00806E6D" w:rsidRDefault="00806E6D" w:rsidP="000666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781">
    <w:multiLevelType w:val="hybridMultilevel"/>
    <w:lvl w:ilvl="0" w:tplc="46431454">
      <w:start w:val="1"/>
      <w:numFmt w:val="decimal"/>
      <w:lvlText w:val="%1."/>
      <w:lvlJc w:val="left"/>
      <w:pPr>
        <w:ind w:left="720" w:hanging="360"/>
      </w:pPr>
    </w:lvl>
    <w:lvl w:ilvl="1" w:tplc="46431454" w:tentative="1">
      <w:start w:val="1"/>
      <w:numFmt w:val="lowerLetter"/>
      <w:lvlText w:val="%2."/>
      <w:lvlJc w:val="left"/>
      <w:pPr>
        <w:ind w:left="1440" w:hanging="360"/>
      </w:pPr>
    </w:lvl>
    <w:lvl w:ilvl="2" w:tplc="46431454" w:tentative="1">
      <w:start w:val="1"/>
      <w:numFmt w:val="lowerRoman"/>
      <w:lvlText w:val="%3."/>
      <w:lvlJc w:val="right"/>
      <w:pPr>
        <w:ind w:left="2160" w:hanging="180"/>
      </w:pPr>
    </w:lvl>
    <w:lvl w:ilvl="3" w:tplc="46431454" w:tentative="1">
      <w:start w:val="1"/>
      <w:numFmt w:val="decimal"/>
      <w:lvlText w:val="%4."/>
      <w:lvlJc w:val="left"/>
      <w:pPr>
        <w:ind w:left="2880" w:hanging="360"/>
      </w:pPr>
    </w:lvl>
    <w:lvl w:ilvl="4" w:tplc="46431454" w:tentative="1">
      <w:start w:val="1"/>
      <w:numFmt w:val="lowerLetter"/>
      <w:lvlText w:val="%5."/>
      <w:lvlJc w:val="left"/>
      <w:pPr>
        <w:ind w:left="3600" w:hanging="360"/>
      </w:pPr>
    </w:lvl>
    <w:lvl w:ilvl="5" w:tplc="46431454" w:tentative="1">
      <w:start w:val="1"/>
      <w:numFmt w:val="lowerRoman"/>
      <w:lvlText w:val="%6."/>
      <w:lvlJc w:val="right"/>
      <w:pPr>
        <w:ind w:left="4320" w:hanging="180"/>
      </w:pPr>
    </w:lvl>
    <w:lvl w:ilvl="6" w:tplc="46431454" w:tentative="1">
      <w:start w:val="1"/>
      <w:numFmt w:val="decimal"/>
      <w:lvlText w:val="%7."/>
      <w:lvlJc w:val="left"/>
      <w:pPr>
        <w:ind w:left="5040" w:hanging="360"/>
      </w:pPr>
    </w:lvl>
    <w:lvl w:ilvl="7" w:tplc="46431454" w:tentative="1">
      <w:start w:val="1"/>
      <w:numFmt w:val="lowerLetter"/>
      <w:lvlText w:val="%8."/>
      <w:lvlJc w:val="left"/>
      <w:pPr>
        <w:ind w:left="5760" w:hanging="360"/>
      </w:pPr>
    </w:lvl>
    <w:lvl w:ilvl="8" w:tplc="46431454" w:tentative="1">
      <w:start w:val="1"/>
      <w:numFmt w:val="lowerRoman"/>
      <w:lvlText w:val="%9."/>
      <w:lvlJc w:val="right"/>
      <w:pPr>
        <w:ind w:left="6480" w:hanging="180"/>
      </w:pPr>
    </w:lvl>
  </w:abstractNum>
  <w:abstractNum w:abstractNumId="3780">
    <w:multiLevelType w:val="hybridMultilevel"/>
    <w:lvl w:ilvl="0" w:tplc="490346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FFFFFFFE"/>
    <w:multiLevelType w:val="singleLevel"/>
    <w:tmpl w:val="3448FF36"/>
    <w:lvl w:ilvl="0">
      <w:numFmt w:val="bullet"/>
      <w:lvlText w:val="*"/>
      <w:lvlJc w:val="left"/>
    </w:lvl>
  </w:abstractNum>
  <w:abstractNum w:abstractNumId="1">
    <w:nsid w:val="00000003"/>
    <w:multiLevelType w:val="singleLevel"/>
    <w:tmpl w:val="00000003"/>
    <w:name w:val="WW8Num7"/>
    <w:lvl w:ilvl="0">
      <w:start w:val="1"/>
      <w:numFmt w:val="bullet"/>
      <w:lvlText w:val=""/>
      <w:lvlJc w:val="left"/>
      <w:pPr>
        <w:tabs>
          <w:tab w:val="num" w:pos="720"/>
        </w:tabs>
        <w:ind w:left="720" w:hanging="360"/>
      </w:pPr>
      <w:rPr>
        <w:rFonts w:ascii="Symbol" w:hAnsi="Symbol" w:cs="Symbol"/>
      </w:rPr>
    </w:lvl>
  </w:abstractNum>
  <w:abstractNum w:abstractNumId="2">
    <w:nsid w:val="022A2CDE"/>
    <w:multiLevelType w:val="hybridMultilevel"/>
    <w:tmpl w:val="9CBC5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8079ED"/>
    <w:multiLevelType w:val="hybridMultilevel"/>
    <w:tmpl w:val="9C305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727A35"/>
    <w:multiLevelType w:val="hybridMultilevel"/>
    <w:tmpl w:val="182A59B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A457002"/>
    <w:multiLevelType w:val="hybridMultilevel"/>
    <w:tmpl w:val="7CDA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016A3F"/>
    <w:multiLevelType w:val="hybridMultilevel"/>
    <w:tmpl w:val="8306E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D42DF"/>
    <w:multiLevelType w:val="hybridMultilevel"/>
    <w:tmpl w:val="8C90E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1B0CB6"/>
    <w:multiLevelType w:val="hybridMultilevel"/>
    <w:tmpl w:val="BAB41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682423"/>
    <w:multiLevelType w:val="hybridMultilevel"/>
    <w:tmpl w:val="302C6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BA6A9A"/>
    <w:multiLevelType w:val="hybridMultilevel"/>
    <w:tmpl w:val="4934A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FA5BF1"/>
    <w:multiLevelType w:val="hybridMultilevel"/>
    <w:tmpl w:val="E60AC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6F0929"/>
    <w:multiLevelType w:val="hybridMultilevel"/>
    <w:tmpl w:val="58A64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8D4F7F"/>
    <w:multiLevelType w:val="hybridMultilevel"/>
    <w:tmpl w:val="13840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4E131C"/>
    <w:multiLevelType w:val="hybridMultilevel"/>
    <w:tmpl w:val="81C4D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1902A7"/>
    <w:multiLevelType w:val="hybridMultilevel"/>
    <w:tmpl w:val="E8801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DB73CC"/>
    <w:multiLevelType w:val="hybridMultilevel"/>
    <w:tmpl w:val="3EEE9D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A23F00"/>
    <w:multiLevelType w:val="hybridMultilevel"/>
    <w:tmpl w:val="59581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B6E6115"/>
    <w:multiLevelType w:val="multilevel"/>
    <w:tmpl w:val="6E0C2AD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C2704D5"/>
    <w:multiLevelType w:val="hybridMultilevel"/>
    <w:tmpl w:val="0B66B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3638CA"/>
    <w:multiLevelType w:val="hybridMultilevel"/>
    <w:tmpl w:val="A05A2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8C2F5B"/>
    <w:multiLevelType w:val="hybridMultilevel"/>
    <w:tmpl w:val="00A62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D50EEB"/>
    <w:multiLevelType w:val="hybridMultilevel"/>
    <w:tmpl w:val="E1FE6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B15C35"/>
    <w:multiLevelType w:val="hybridMultilevel"/>
    <w:tmpl w:val="4CE6879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85B3A5E"/>
    <w:multiLevelType w:val="hybridMultilevel"/>
    <w:tmpl w:val="E4A42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070612"/>
    <w:multiLevelType w:val="hybridMultilevel"/>
    <w:tmpl w:val="02A034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3A3332"/>
    <w:multiLevelType w:val="hybridMultilevel"/>
    <w:tmpl w:val="617EA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985AD1"/>
    <w:multiLevelType w:val="hybridMultilevel"/>
    <w:tmpl w:val="B584F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7D35D1"/>
    <w:multiLevelType w:val="multilevel"/>
    <w:tmpl w:val="27BE1144"/>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29">
    <w:nsid w:val="72AA3190"/>
    <w:multiLevelType w:val="hybridMultilevel"/>
    <w:tmpl w:val="29E46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A96928"/>
    <w:multiLevelType w:val="hybridMultilevel"/>
    <w:tmpl w:val="ED4E5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2"/>
  </w:num>
  <w:num w:numId="4">
    <w:abstractNumId w:val="4"/>
  </w:num>
  <w:num w:numId="5">
    <w:abstractNumId w:val="0"/>
    <w:lvlOverride w:ilvl="0">
      <w:lvl w:ilvl="0">
        <w:numFmt w:val="bullet"/>
        <w:lvlText w:val="-"/>
        <w:legacy w:legacy="1" w:legacySpace="0" w:legacyIndent="187"/>
        <w:lvlJc w:val="left"/>
        <w:rPr>
          <w:rFonts w:ascii="Arial" w:hAnsi="Arial" w:hint="default"/>
        </w:rPr>
      </w:lvl>
    </w:lvlOverride>
  </w:num>
  <w:num w:numId="6">
    <w:abstractNumId w:val="10"/>
  </w:num>
  <w:num w:numId="7">
    <w:abstractNumId w:val="7"/>
  </w:num>
  <w:num w:numId="8">
    <w:abstractNumId w:val="28"/>
  </w:num>
  <w:num w:numId="9">
    <w:abstractNumId w:val="15"/>
  </w:num>
  <w:num w:numId="10">
    <w:abstractNumId w:val="5"/>
  </w:num>
  <w:num w:numId="11">
    <w:abstractNumId w:val="22"/>
  </w:num>
  <w:num w:numId="12">
    <w:abstractNumId w:val="24"/>
  </w:num>
  <w:num w:numId="13">
    <w:abstractNumId w:val="14"/>
  </w:num>
  <w:num w:numId="14">
    <w:abstractNumId w:val="9"/>
  </w:num>
  <w:num w:numId="15">
    <w:abstractNumId w:val="20"/>
  </w:num>
  <w:num w:numId="16">
    <w:abstractNumId w:val="21"/>
  </w:num>
  <w:num w:numId="17">
    <w:abstractNumId w:val="13"/>
  </w:num>
  <w:num w:numId="18">
    <w:abstractNumId w:val="26"/>
  </w:num>
  <w:num w:numId="19">
    <w:abstractNumId w:val="17"/>
  </w:num>
  <w:num w:numId="20">
    <w:abstractNumId w:val="25"/>
  </w:num>
  <w:num w:numId="21">
    <w:abstractNumId w:val="16"/>
  </w:num>
  <w:num w:numId="22">
    <w:abstractNumId w:val="27"/>
  </w:num>
  <w:num w:numId="23">
    <w:abstractNumId w:val="3"/>
  </w:num>
  <w:num w:numId="24">
    <w:abstractNumId w:val="29"/>
  </w:num>
  <w:num w:numId="25">
    <w:abstractNumId w:val="11"/>
  </w:num>
  <w:num w:numId="26">
    <w:abstractNumId w:val="8"/>
  </w:num>
  <w:num w:numId="27">
    <w:abstractNumId w:val="19"/>
  </w:num>
  <w:num w:numId="28">
    <w:abstractNumId w:val="6"/>
  </w:num>
  <w:num w:numId="29">
    <w:abstractNumId w:val="12"/>
  </w:num>
  <w:num w:numId="30">
    <w:abstractNumId w:val="18"/>
  </w:num>
  <w:num w:numId="3780">
    <w:abstractNumId w:val="3780"/>
  </w:num>
  <w:num w:numId="3781">
    <w:abstractNumId w:val="3781"/>
  </w:num>
  <w:numIdMacAtCleanup w:val="30"/>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7E2C"/>
    <w:rsid w:val="00000628"/>
    <w:rsid w:val="000008FE"/>
    <w:rsid w:val="000057B9"/>
    <w:rsid w:val="000075A0"/>
    <w:rsid w:val="0002132F"/>
    <w:rsid w:val="0005664E"/>
    <w:rsid w:val="0006662C"/>
    <w:rsid w:val="000754DF"/>
    <w:rsid w:val="00081A38"/>
    <w:rsid w:val="000A1972"/>
    <w:rsid w:val="000B0E33"/>
    <w:rsid w:val="000C3838"/>
    <w:rsid w:val="000E267D"/>
    <w:rsid w:val="000F7219"/>
    <w:rsid w:val="001021E6"/>
    <w:rsid w:val="0015350A"/>
    <w:rsid w:val="00161D34"/>
    <w:rsid w:val="00162E72"/>
    <w:rsid w:val="001817EA"/>
    <w:rsid w:val="00182541"/>
    <w:rsid w:val="001D5CFB"/>
    <w:rsid w:val="00211E63"/>
    <w:rsid w:val="0023240D"/>
    <w:rsid w:val="00237E71"/>
    <w:rsid w:val="00242413"/>
    <w:rsid w:val="00243A4C"/>
    <w:rsid w:val="0025175E"/>
    <w:rsid w:val="00254173"/>
    <w:rsid w:val="002669DD"/>
    <w:rsid w:val="0029150D"/>
    <w:rsid w:val="00291791"/>
    <w:rsid w:val="002B23B5"/>
    <w:rsid w:val="002C4733"/>
    <w:rsid w:val="002E161B"/>
    <w:rsid w:val="003148AB"/>
    <w:rsid w:val="00334BB6"/>
    <w:rsid w:val="0034166A"/>
    <w:rsid w:val="003459EC"/>
    <w:rsid w:val="00366D35"/>
    <w:rsid w:val="00376D00"/>
    <w:rsid w:val="00386636"/>
    <w:rsid w:val="00390459"/>
    <w:rsid w:val="00392291"/>
    <w:rsid w:val="003A000D"/>
    <w:rsid w:val="003A105E"/>
    <w:rsid w:val="003A1E6D"/>
    <w:rsid w:val="003D04B3"/>
    <w:rsid w:val="00401DBA"/>
    <w:rsid w:val="0044015A"/>
    <w:rsid w:val="004447F7"/>
    <w:rsid w:val="00447872"/>
    <w:rsid w:val="00464332"/>
    <w:rsid w:val="00472C8A"/>
    <w:rsid w:val="00472F04"/>
    <w:rsid w:val="004742F2"/>
    <w:rsid w:val="0048563C"/>
    <w:rsid w:val="00497B78"/>
    <w:rsid w:val="00497D39"/>
    <w:rsid w:val="004B0551"/>
    <w:rsid w:val="004E4F40"/>
    <w:rsid w:val="004F6994"/>
    <w:rsid w:val="00511A6C"/>
    <w:rsid w:val="0051406B"/>
    <w:rsid w:val="0054443B"/>
    <w:rsid w:val="00553F4D"/>
    <w:rsid w:val="00573D20"/>
    <w:rsid w:val="005768A6"/>
    <w:rsid w:val="0057738A"/>
    <w:rsid w:val="005829BD"/>
    <w:rsid w:val="005858AE"/>
    <w:rsid w:val="005919B7"/>
    <w:rsid w:val="005973E4"/>
    <w:rsid w:val="005C7E2C"/>
    <w:rsid w:val="005D13B6"/>
    <w:rsid w:val="005E1F1F"/>
    <w:rsid w:val="005E645A"/>
    <w:rsid w:val="005F3B90"/>
    <w:rsid w:val="005F7505"/>
    <w:rsid w:val="00634CA6"/>
    <w:rsid w:val="00645AF3"/>
    <w:rsid w:val="00645D0B"/>
    <w:rsid w:val="00653B36"/>
    <w:rsid w:val="00693849"/>
    <w:rsid w:val="00693D89"/>
    <w:rsid w:val="006B15CE"/>
    <w:rsid w:val="006F1226"/>
    <w:rsid w:val="006F6AA7"/>
    <w:rsid w:val="0072220B"/>
    <w:rsid w:val="00742254"/>
    <w:rsid w:val="007853F8"/>
    <w:rsid w:val="007A3A94"/>
    <w:rsid w:val="007B5CA2"/>
    <w:rsid w:val="007C4B4F"/>
    <w:rsid w:val="007F1C59"/>
    <w:rsid w:val="00806E6D"/>
    <w:rsid w:val="00811F0B"/>
    <w:rsid w:val="008265A0"/>
    <w:rsid w:val="0086257C"/>
    <w:rsid w:val="00866B7F"/>
    <w:rsid w:val="00874EEB"/>
    <w:rsid w:val="008B4FD2"/>
    <w:rsid w:val="008B71BE"/>
    <w:rsid w:val="008D66EB"/>
    <w:rsid w:val="00904587"/>
    <w:rsid w:val="009550AC"/>
    <w:rsid w:val="009767C9"/>
    <w:rsid w:val="00987B68"/>
    <w:rsid w:val="009A1ECC"/>
    <w:rsid w:val="009C2505"/>
    <w:rsid w:val="009E224D"/>
    <w:rsid w:val="00A1324F"/>
    <w:rsid w:val="00A14C3B"/>
    <w:rsid w:val="00A1783F"/>
    <w:rsid w:val="00A653BA"/>
    <w:rsid w:val="00A67467"/>
    <w:rsid w:val="00A80A55"/>
    <w:rsid w:val="00A834A4"/>
    <w:rsid w:val="00A9283D"/>
    <w:rsid w:val="00AA47F4"/>
    <w:rsid w:val="00AA523E"/>
    <w:rsid w:val="00AB5A5B"/>
    <w:rsid w:val="00B45353"/>
    <w:rsid w:val="00B52BD0"/>
    <w:rsid w:val="00B53BD3"/>
    <w:rsid w:val="00B639BF"/>
    <w:rsid w:val="00B64E81"/>
    <w:rsid w:val="00B7109C"/>
    <w:rsid w:val="00B767AD"/>
    <w:rsid w:val="00BD58D0"/>
    <w:rsid w:val="00BF2EA0"/>
    <w:rsid w:val="00BF4610"/>
    <w:rsid w:val="00BF4EC2"/>
    <w:rsid w:val="00C074E3"/>
    <w:rsid w:val="00C17DDA"/>
    <w:rsid w:val="00C21555"/>
    <w:rsid w:val="00C253E4"/>
    <w:rsid w:val="00C31685"/>
    <w:rsid w:val="00C4276E"/>
    <w:rsid w:val="00C6470E"/>
    <w:rsid w:val="00C669AA"/>
    <w:rsid w:val="00C67D8B"/>
    <w:rsid w:val="00C72E03"/>
    <w:rsid w:val="00C8426B"/>
    <w:rsid w:val="00C928E4"/>
    <w:rsid w:val="00CA335B"/>
    <w:rsid w:val="00CF4133"/>
    <w:rsid w:val="00D05407"/>
    <w:rsid w:val="00D14F3E"/>
    <w:rsid w:val="00D23372"/>
    <w:rsid w:val="00D323B1"/>
    <w:rsid w:val="00D63E1E"/>
    <w:rsid w:val="00D80DF2"/>
    <w:rsid w:val="00D8418B"/>
    <w:rsid w:val="00D90062"/>
    <w:rsid w:val="00DE641D"/>
    <w:rsid w:val="00E5250B"/>
    <w:rsid w:val="00E83DF3"/>
    <w:rsid w:val="00E84937"/>
    <w:rsid w:val="00E949EE"/>
    <w:rsid w:val="00E95C1D"/>
    <w:rsid w:val="00E979B6"/>
    <w:rsid w:val="00EC1A16"/>
    <w:rsid w:val="00F072CA"/>
    <w:rsid w:val="00F307CD"/>
    <w:rsid w:val="00F31859"/>
    <w:rsid w:val="00F333DA"/>
    <w:rsid w:val="00F549B2"/>
    <w:rsid w:val="00F76D71"/>
    <w:rsid w:val="00F86A9F"/>
    <w:rsid w:val="00FB134A"/>
    <w:rsid w:val="00FB1DDD"/>
    <w:rsid w:val="00FC6E88"/>
    <w:rsid w:val="00FE6D45"/>
    <w:rsid w:val="00FF6D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61B"/>
  </w:style>
  <w:style w:type="paragraph" w:styleId="1">
    <w:name w:val="heading 1"/>
    <w:basedOn w:val="a"/>
    <w:next w:val="a"/>
    <w:link w:val="10"/>
    <w:uiPriority w:val="99"/>
    <w:qFormat/>
    <w:rsid w:val="005C7E2C"/>
    <w:pPr>
      <w:keepNext/>
      <w:spacing w:after="0" w:line="240" w:lineRule="auto"/>
      <w:jc w:val="center"/>
      <w:outlineLvl w:val="0"/>
    </w:pPr>
    <w:rPr>
      <w:rFonts w:ascii="Times New Roman" w:eastAsia="Times New Roman" w:hAnsi="Times New Roman" w:cs="Times New Roman"/>
      <w:spacing w:val="6"/>
      <w:sz w:val="28"/>
      <w:szCs w:val="34"/>
    </w:rPr>
  </w:style>
  <w:style w:type="paragraph" w:styleId="2">
    <w:name w:val="heading 2"/>
    <w:basedOn w:val="a"/>
    <w:next w:val="a"/>
    <w:link w:val="20"/>
    <w:semiHidden/>
    <w:unhideWhenUsed/>
    <w:qFormat/>
    <w:rsid w:val="005C7E2C"/>
    <w:pPr>
      <w:keepNext/>
      <w:spacing w:after="0" w:line="240" w:lineRule="auto"/>
      <w:outlineLvl w:val="1"/>
    </w:pPr>
    <w:rPr>
      <w:rFonts w:ascii="Times New Roman" w:eastAsia="Times New Roman" w:hAnsi="Times New Roman" w:cs="Times New Roman"/>
      <w:i/>
      <w:iCs/>
      <w:sz w:val="28"/>
      <w:szCs w:val="28"/>
    </w:rPr>
  </w:style>
  <w:style w:type="paragraph" w:styleId="3">
    <w:name w:val="heading 3"/>
    <w:basedOn w:val="a"/>
    <w:next w:val="a"/>
    <w:link w:val="30"/>
    <w:semiHidden/>
    <w:unhideWhenUsed/>
    <w:qFormat/>
    <w:rsid w:val="005C7E2C"/>
    <w:pPr>
      <w:keepNext/>
      <w:spacing w:after="0" w:line="240" w:lineRule="auto"/>
      <w:jc w:val="center"/>
      <w:outlineLvl w:val="2"/>
    </w:pPr>
    <w:rPr>
      <w:rFonts w:ascii="Times New Roman" w:eastAsia="Times New Roman" w:hAnsi="Times New Roman" w:cs="Times New Roman"/>
      <w:sz w:val="28"/>
      <w:szCs w:val="28"/>
    </w:rPr>
  </w:style>
  <w:style w:type="paragraph" w:styleId="4">
    <w:name w:val="heading 4"/>
    <w:basedOn w:val="a"/>
    <w:next w:val="a"/>
    <w:link w:val="40"/>
    <w:uiPriority w:val="99"/>
    <w:qFormat/>
    <w:rsid w:val="005C7E2C"/>
    <w:pPr>
      <w:keepNext/>
      <w:spacing w:after="0" w:line="240" w:lineRule="auto"/>
      <w:jc w:val="right"/>
      <w:outlineLvl w:val="3"/>
    </w:pPr>
    <w:rPr>
      <w:rFonts w:ascii="Times New Roman" w:eastAsia="Times New Roman" w:hAnsi="Times New Roman" w:cs="Times New Roman"/>
      <w:b/>
      <w:bCs/>
      <w:sz w:val="32"/>
      <w:szCs w:val="24"/>
    </w:rPr>
  </w:style>
  <w:style w:type="paragraph" w:styleId="5">
    <w:name w:val="heading 5"/>
    <w:basedOn w:val="a"/>
    <w:next w:val="a"/>
    <w:link w:val="50"/>
    <w:uiPriority w:val="99"/>
    <w:qFormat/>
    <w:rsid w:val="005C7E2C"/>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7E2C"/>
    <w:rPr>
      <w:rFonts w:ascii="Times New Roman" w:eastAsia="Times New Roman" w:hAnsi="Times New Roman" w:cs="Times New Roman"/>
      <w:spacing w:val="6"/>
      <w:sz w:val="28"/>
      <w:szCs w:val="34"/>
    </w:rPr>
  </w:style>
  <w:style w:type="character" w:customStyle="1" w:styleId="20">
    <w:name w:val="Заголовок 2 Знак"/>
    <w:basedOn w:val="a0"/>
    <w:link w:val="2"/>
    <w:semiHidden/>
    <w:rsid w:val="005C7E2C"/>
    <w:rPr>
      <w:rFonts w:ascii="Times New Roman" w:eastAsia="Times New Roman" w:hAnsi="Times New Roman" w:cs="Times New Roman"/>
      <w:i/>
      <w:iCs/>
      <w:sz w:val="28"/>
      <w:szCs w:val="28"/>
    </w:rPr>
  </w:style>
  <w:style w:type="character" w:customStyle="1" w:styleId="30">
    <w:name w:val="Заголовок 3 Знак"/>
    <w:basedOn w:val="a0"/>
    <w:link w:val="3"/>
    <w:semiHidden/>
    <w:rsid w:val="005C7E2C"/>
    <w:rPr>
      <w:rFonts w:ascii="Times New Roman" w:eastAsia="Times New Roman" w:hAnsi="Times New Roman" w:cs="Times New Roman"/>
      <w:sz w:val="28"/>
      <w:szCs w:val="28"/>
    </w:rPr>
  </w:style>
  <w:style w:type="character" w:customStyle="1" w:styleId="40">
    <w:name w:val="Заголовок 4 Знак"/>
    <w:basedOn w:val="a0"/>
    <w:link w:val="4"/>
    <w:uiPriority w:val="99"/>
    <w:rsid w:val="005C7E2C"/>
    <w:rPr>
      <w:rFonts w:ascii="Times New Roman" w:eastAsia="Times New Roman" w:hAnsi="Times New Roman" w:cs="Times New Roman"/>
      <w:b/>
      <w:bCs/>
      <w:sz w:val="32"/>
      <w:szCs w:val="24"/>
    </w:rPr>
  </w:style>
  <w:style w:type="character" w:customStyle="1" w:styleId="50">
    <w:name w:val="Заголовок 5 Знак"/>
    <w:basedOn w:val="a0"/>
    <w:link w:val="5"/>
    <w:uiPriority w:val="99"/>
    <w:rsid w:val="005C7E2C"/>
    <w:rPr>
      <w:rFonts w:ascii="Times New Roman" w:eastAsia="Times New Roman" w:hAnsi="Times New Roman" w:cs="Times New Roman"/>
      <w:b/>
      <w:bCs/>
      <w:i/>
      <w:iCs/>
      <w:sz w:val="26"/>
      <w:szCs w:val="26"/>
    </w:rPr>
  </w:style>
  <w:style w:type="paragraph" w:styleId="a3">
    <w:name w:val="Balloon Text"/>
    <w:basedOn w:val="a"/>
    <w:link w:val="a4"/>
    <w:uiPriority w:val="99"/>
    <w:unhideWhenUsed/>
    <w:rsid w:val="005C7E2C"/>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5C7E2C"/>
    <w:rPr>
      <w:rFonts w:ascii="Tahoma" w:hAnsi="Tahoma" w:cs="Tahoma"/>
      <w:sz w:val="16"/>
      <w:szCs w:val="16"/>
    </w:rPr>
  </w:style>
  <w:style w:type="paragraph" w:styleId="a5">
    <w:name w:val="List Paragraph"/>
    <w:basedOn w:val="a"/>
    <w:uiPriority w:val="34"/>
    <w:qFormat/>
    <w:rsid w:val="005C7E2C"/>
    <w:pPr>
      <w:spacing w:after="160" w:line="259" w:lineRule="auto"/>
      <w:ind w:left="720"/>
      <w:contextualSpacing/>
    </w:pPr>
    <w:rPr>
      <w:rFonts w:ascii="Calibri" w:eastAsia="Calibri" w:hAnsi="Calibri" w:cs="Times New Roman"/>
    </w:rPr>
  </w:style>
  <w:style w:type="character" w:customStyle="1" w:styleId="7">
    <w:name w:val="Заголовок №7_"/>
    <w:basedOn w:val="a0"/>
    <w:rsid w:val="005C7E2C"/>
    <w:rPr>
      <w:rFonts w:ascii="Arial" w:eastAsia="Arial" w:hAnsi="Arial" w:cs="Arial"/>
      <w:b w:val="0"/>
      <w:bCs w:val="0"/>
      <w:i w:val="0"/>
      <w:iCs w:val="0"/>
      <w:smallCaps w:val="0"/>
      <w:strike w:val="0"/>
      <w:sz w:val="26"/>
      <w:szCs w:val="26"/>
      <w:u w:val="none"/>
    </w:rPr>
  </w:style>
  <w:style w:type="character" w:customStyle="1" w:styleId="70">
    <w:name w:val="Заголовок №7"/>
    <w:basedOn w:val="7"/>
    <w:rsid w:val="005C7E2C"/>
    <w:rPr>
      <w:rFonts w:ascii="Arial" w:eastAsia="Arial" w:hAnsi="Arial" w:cs="Arial"/>
      <w:b w:val="0"/>
      <w:bCs w:val="0"/>
      <w:i w:val="0"/>
      <w:iCs w:val="0"/>
      <w:smallCaps w:val="0"/>
      <w:strike w:val="0"/>
      <w:color w:val="000000"/>
      <w:spacing w:val="0"/>
      <w:w w:val="100"/>
      <w:position w:val="0"/>
      <w:sz w:val="26"/>
      <w:szCs w:val="26"/>
      <w:u w:val="none"/>
      <w:lang w:val="ru-RU" w:eastAsia="ru-RU" w:bidi="ru-RU"/>
    </w:rPr>
  </w:style>
  <w:style w:type="character" w:customStyle="1" w:styleId="6">
    <w:name w:val="Заголовок №6_"/>
    <w:basedOn w:val="a0"/>
    <w:rsid w:val="005C7E2C"/>
    <w:rPr>
      <w:rFonts w:ascii="Arial" w:eastAsia="Arial" w:hAnsi="Arial" w:cs="Arial"/>
      <w:b/>
      <w:bCs/>
      <w:i w:val="0"/>
      <w:iCs w:val="0"/>
      <w:smallCaps w:val="0"/>
      <w:strike w:val="0"/>
      <w:sz w:val="28"/>
      <w:szCs w:val="28"/>
      <w:u w:val="none"/>
    </w:rPr>
  </w:style>
  <w:style w:type="character" w:customStyle="1" w:styleId="60">
    <w:name w:val="Заголовок №6"/>
    <w:basedOn w:val="6"/>
    <w:rsid w:val="005C7E2C"/>
    <w:rPr>
      <w:rFonts w:ascii="Arial" w:eastAsia="Arial" w:hAnsi="Arial" w:cs="Arial"/>
      <w:b/>
      <w:bCs/>
      <w:i w:val="0"/>
      <w:iCs w:val="0"/>
      <w:smallCaps w:val="0"/>
      <w:strike w:val="0"/>
      <w:color w:val="000000"/>
      <w:spacing w:val="0"/>
      <w:w w:val="100"/>
      <w:position w:val="0"/>
      <w:sz w:val="28"/>
      <w:szCs w:val="28"/>
      <w:u w:val="none"/>
      <w:lang w:val="ru-RU" w:eastAsia="ru-RU" w:bidi="ru-RU"/>
    </w:rPr>
  </w:style>
  <w:style w:type="character" w:customStyle="1" w:styleId="21">
    <w:name w:val="Основной текст (2)_"/>
    <w:basedOn w:val="a0"/>
    <w:rsid w:val="005C7E2C"/>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w:basedOn w:val="21"/>
    <w:rsid w:val="005C7E2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
    <w:name w:val="Заголовок №8_"/>
    <w:basedOn w:val="a0"/>
    <w:rsid w:val="005C7E2C"/>
    <w:rPr>
      <w:rFonts w:ascii="Arial" w:eastAsia="Arial" w:hAnsi="Arial" w:cs="Arial"/>
      <w:b/>
      <w:bCs/>
      <w:i w:val="0"/>
      <w:iCs w:val="0"/>
      <w:smallCaps w:val="0"/>
      <w:strike w:val="0"/>
      <w:sz w:val="24"/>
      <w:szCs w:val="24"/>
      <w:u w:val="none"/>
    </w:rPr>
  </w:style>
  <w:style w:type="character" w:customStyle="1" w:styleId="80">
    <w:name w:val="Заголовок №8"/>
    <w:basedOn w:val="8"/>
    <w:rsid w:val="005C7E2C"/>
    <w:rPr>
      <w:rFonts w:ascii="Arial" w:eastAsia="Arial" w:hAnsi="Arial" w:cs="Arial"/>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 Полужирный"/>
    <w:basedOn w:val="21"/>
    <w:rsid w:val="005C7E2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1">
    <w:name w:val="Заголовок №4_"/>
    <w:basedOn w:val="a0"/>
    <w:rsid w:val="005C7E2C"/>
    <w:rPr>
      <w:rFonts w:ascii="Arial" w:eastAsia="Arial" w:hAnsi="Arial" w:cs="Arial"/>
      <w:b w:val="0"/>
      <w:bCs w:val="0"/>
      <w:i w:val="0"/>
      <w:iCs w:val="0"/>
      <w:smallCaps w:val="0"/>
      <w:strike w:val="0"/>
      <w:sz w:val="32"/>
      <w:szCs w:val="32"/>
      <w:u w:val="none"/>
    </w:rPr>
  </w:style>
  <w:style w:type="character" w:customStyle="1" w:styleId="42">
    <w:name w:val="Заголовок №4"/>
    <w:basedOn w:val="41"/>
    <w:rsid w:val="005C7E2C"/>
    <w:rPr>
      <w:rFonts w:ascii="Arial" w:eastAsia="Arial" w:hAnsi="Arial" w:cs="Arial"/>
      <w:b w:val="0"/>
      <w:bCs w:val="0"/>
      <w:i w:val="0"/>
      <w:iCs w:val="0"/>
      <w:smallCaps w:val="0"/>
      <w:strike w:val="0"/>
      <w:color w:val="000000"/>
      <w:spacing w:val="0"/>
      <w:w w:val="100"/>
      <w:position w:val="0"/>
      <w:sz w:val="32"/>
      <w:szCs w:val="32"/>
      <w:u w:val="none"/>
      <w:lang w:val="ru-RU" w:eastAsia="ru-RU" w:bidi="ru-RU"/>
    </w:rPr>
  </w:style>
  <w:style w:type="character" w:customStyle="1" w:styleId="13">
    <w:name w:val="Основной текст (13)_"/>
    <w:basedOn w:val="a0"/>
    <w:rsid w:val="005C7E2C"/>
    <w:rPr>
      <w:rFonts w:ascii="Times New Roman" w:eastAsia="Times New Roman" w:hAnsi="Times New Roman" w:cs="Times New Roman"/>
      <w:b/>
      <w:bCs/>
      <w:i w:val="0"/>
      <w:iCs w:val="0"/>
      <w:smallCaps w:val="0"/>
      <w:strike w:val="0"/>
      <w:sz w:val="22"/>
      <w:szCs w:val="22"/>
      <w:u w:val="none"/>
    </w:rPr>
  </w:style>
  <w:style w:type="character" w:customStyle="1" w:styleId="130">
    <w:name w:val="Основной текст (13)"/>
    <w:basedOn w:val="13"/>
    <w:rsid w:val="005C7E2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6">
    <w:name w:val="Основной текст (16)_"/>
    <w:basedOn w:val="a0"/>
    <w:rsid w:val="005C7E2C"/>
    <w:rPr>
      <w:rFonts w:ascii="Arial" w:eastAsia="Arial" w:hAnsi="Arial" w:cs="Arial"/>
      <w:b w:val="0"/>
      <w:bCs w:val="0"/>
      <w:i w:val="0"/>
      <w:iCs w:val="0"/>
      <w:smallCaps w:val="0"/>
      <w:strike w:val="0"/>
      <w:sz w:val="20"/>
      <w:szCs w:val="20"/>
      <w:u w:val="none"/>
    </w:rPr>
  </w:style>
  <w:style w:type="character" w:customStyle="1" w:styleId="160">
    <w:name w:val="Основной текст (16)"/>
    <w:basedOn w:val="16"/>
    <w:rsid w:val="005C7E2C"/>
    <w:rPr>
      <w:rFonts w:ascii="Arial" w:eastAsia="Arial" w:hAnsi="Arial" w:cs="Arial"/>
      <w:b w:val="0"/>
      <w:bCs w:val="0"/>
      <w:i w:val="0"/>
      <w:iCs w:val="0"/>
      <w:smallCaps w:val="0"/>
      <w:strike w:val="0"/>
      <w:color w:val="000000"/>
      <w:spacing w:val="0"/>
      <w:w w:val="100"/>
      <w:position w:val="0"/>
      <w:sz w:val="20"/>
      <w:szCs w:val="20"/>
      <w:u w:val="none"/>
      <w:lang w:val="ru-RU" w:eastAsia="ru-RU" w:bidi="ru-RU"/>
    </w:rPr>
  </w:style>
  <w:style w:type="character" w:customStyle="1" w:styleId="51">
    <w:name w:val="Заголовок №5_"/>
    <w:basedOn w:val="a0"/>
    <w:rsid w:val="005C7E2C"/>
    <w:rPr>
      <w:rFonts w:ascii="Arial" w:eastAsia="Arial" w:hAnsi="Arial" w:cs="Arial"/>
      <w:b/>
      <w:bCs/>
      <w:i w:val="0"/>
      <w:iCs w:val="0"/>
      <w:smallCaps w:val="0"/>
      <w:strike w:val="0"/>
      <w:sz w:val="28"/>
      <w:szCs w:val="28"/>
      <w:u w:val="none"/>
    </w:rPr>
  </w:style>
  <w:style w:type="character" w:customStyle="1" w:styleId="52">
    <w:name w:val="Заголовок №5"/>
    <w:basedOn w:val="51"/>
    <w:rsid w:val="005C7E2C"/>
    <w:rPr>
      <w:rFonts w:ascii="Arial" w:eastAsia="Arial" w:hAnsi="Arial" w:cs="Arial"/>
      <w:b/>
      <w:bCs/>
      <w:i w:val="0"/>
      <w:iCs w:val="0"/>
      <w:smallCaps w:val="0"/>
      <w:strike w:val="0"/>
      <w:color w:val="000000"/>
      <w:spacing w:val="0"/>
      <w:w w:val="100"/>
      <w:position w:val="0"/>
      <w:sz w:val="28"/>
      <w:szCs w:val="28"/>
      <w:u w:val="none"/>
      <w:lang w:val="ru-RU" w:eastAsia="ru-RU" w:bidi="ru-RU"/>
    </w:rPr>
  </w:style>
  <w:style w:type="character" w:customStyle="1" w:styleId="72">
    <w:name w:val="Заголовок №7 (2)_"/>
    <w:basedOn w:val="a0"/>
    <w:rsid w:val="005C7E2C"/>
    <w:rPr>
      <w:rFonts w:ascii="Arial" w:eastAsia="Arial" w:hAnsi="Arial" w:cs="Arial"/>
      <w:b/>
      <w:bCs/>
      <w:i w:val="0"/>
      <w:iCs w:val="0"/>
      <w:smallCaps w:val="0"/>
      <w:strike w:val="0"/>
      <w:sz w:val="24"/>
      <w:szCs w:val="24"/>
      <w:u w:val="none"/>
    </w:rPr>
  </w:style>
  <w:style w:type="character" w:customStyle="1" w:styleId="720">
    <w:name w:val="Заголовок №7 (2)"/>
    <w:basedOn w:val="72"/>
    <w:rsid w:val="005C7E2C"/>
    <w:rPr>
      <w:rFonts w:ascii="Arial" w:eastAsia="Arial" w:hAnsi="Arial" w:cs="Arial"/>
      <w:b/>
      <w:bCs/>
      <w:i w:val="0"/>
      <w:iCs w:val="0"/>
      <w:smallCaps w:val="0"/>
      <w:strike w:val="0"/>
      <w:color w:val="000000"/>
      <w:spacing w:val="0"/>
      <w:w w:val="100"/>
      <w:position w:val="0"/>
      <w:sz w:val="24"/>
      <w:szCs w:val="24"/>
      <w:u w:val="none"/>
      <w:lang w:val="ru-RU" w:eastAsia="ru-RU" w:bidi="ru-RU"/>
    </w:rPr>
  </w:style>
  <w:style w:type="table" w:styleId="a6">
    <w:name w:val="Table Grid"/>
    <w:basedOn w:val="a1"/>
    <w:uiPriority w:val="59"/>
    <w:rsid w:val="005C7E2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rial75pt">
    <w:name w:val="Основной текст (2) + Arial;7;5 pt;Полужирный"/>
    <w:basedOn w:val="21"/>
    <w:rsid w:val="005C7E2C"/>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Arial75pt0">
    <w:name w:val="Основной текст (2) + Arial;7;5 pt"/>
    <w:basedOn w:val="21"/>
    <w:rsid w:val="005C7E2C"/>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Arial75pt1">
    <w:name w:val="Основной текст (2) + Arial;7;5 pt;Курсив"/>
    <w:basedOn w:val="21"/>
    <w:rsid w:val="005C7E2C"/>
    <w:rPr>
      <w:rFonts w:ascii="Arial" w:eastAsia="Arial" w:hAnsi="Arial" w:cs="Arial"/>
      <w:b w:val="0"/>
      <w:bCs w:val="0"/>
      <w:i/>
      <w:iCs/>
      <w:smallCaps w:val="0"/>
      <w:strike w:val="0"/>
      <w:color w:val="000000"/>
      <w:spacing w:val="0"/>
      <w:w w:val="100"/>
      <w:position w:val="0"/>
      <w:sz w:val="15"/>
      <w:szCs w:val="15"/>
      <w:u w:val="none"/>
      <w:shd w:val="clear" w:color="auto" w:fill="FFFFFF"/>
      <w:lang w:val="ru-RU" w:eastAsia="ru-RU" w:bidi="ru-RU"/>
    </w:rPr>
  </w:style>
  <w:style w:type="paragraph" w:styleId="a7">
    <w:name w:val="footer"/>
    <w:basedOn w:val="a"/>
    <w:link w:val="a8"/>
    <w:uiPriority w:val="99"/>
    <w:rsid w:val="005C7E2C"/>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8">
    <w:name w:val="Нижний колонтитул Знак"/>
    <w:basedOn w:val="a0"/>
    <w:link w:val="a7"/>
    <w:uiPriority w:val="99"/>
    <w:rsid w:val="005C7E2C"/>
    <w:rPr>
      <w:rFonts w:ascii="Times New Roman" w:eastAsia="Times New Roman" w:hAnsi="Times New Roman" w:cs="Times New Roman"/>
      <w:sz w:val="24"/>
      <w:szCs w:val="24"/>
      <w:lang w:eastAsia="zh-CN"/>
    </w:rPr>
  </w:style>
  <w:style w:type="paragraph" w:styleId="a9">
    <w:name w:val="header"/>
    <w:basedOn w:val="a"/>
    <w:link w:val="aa"/>
    <w:uiPriority w:val="99"/>
    <w:rsid w:val="005C7E2C"/>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eastAsia="zh-CN"/>
    </w:rPr>
  </w:style>
  <w:style w:type="character" w:customStyle="1" w:styleId="aa">
    <w:name w:val="Верхний колонтитул Знак"/>
    <w:basedOn w:val="a0"/>
    <w:link w:val="a9"/>
    <w:uiPriority w:val="99"/>
    <w:rsid w:val="005C7E2C"/>
    <w:rPr>
      <w:rFonts w:ascii="Times New Roman" w:eastAsia="Times New Roman" w:hAnsi="Times New Roman" w:cs="Times New Roman"/>
      <w:sz w:val="24"/>
      <w:szCs w:val="24"/>
      <w:lang w:eastAsia="zh-CN"/>
    </w:rPr>
  </w:style>
  <w:style w:type="character" w:styleId="ab">
    <w:name w:val="Emphasis"/>
    <w:basedOn w:val="a0"/>
    <w:qFormat/>
    <w:rsid w:val="005C7E2C"/>
    <w:rPr>
      <w:i/>
      <w:iCs/>
    </w:rPr>
  </w:style>
  <w:style w:type="paragraph" w:styleId="ac">
    <w:name w:val="Normal (Web)"/>
    <w:basedOn w:val="a"/>
    <w:rsid w:val="005C7E2C"/>
    <w:pPr>
      <w:spacing w:before="100" w:beforeAutospacing="1" w:after="100" w:afterAutospacing="1"/>
    </w:pPr>
    <w:rPr>
      <w:rFonts w:ascii="Calibri" w:eastAsia="Times New Roman" w:hAnsi="Calibri" w:cs="Times New Roman"/>
    </w:rPr>
  </w:style>
  <w:style w:type="numbering" w:customStyle="1" w:styleId="11">
    <w:name w:val="Нет списка1"/>
    <w:next w:val="a2"/>
    <w:semiHidden/>
    <w:rsid w:val="005C7E2C"/>
  </w:style>
  <w:style w:type="character" w:customStyle="1" w:styleId="WW8Num6z0">
    <w:name w:val="WW8Num6z0"/>
    <w:rsid w:val="005C7E2C"/>
    <w:rPr>
      <w:rFonts w:ascii="Symbol" w:hAnsi="Symbol" w:cs="Symbol"/>
      <w:sz w:val="20"/>
    </w:rPr>
  </w:style>
  <w:style w:type="character" w:customStyle="1" w:styleId="WW8Num6z2">
    <w:name w:val="WW8Num6z2"/>
    <w:rsid w:val="005C7E2C"/>
    <w:rPr>
      <w:rFonts w:ascii="Wingdings" w:hAnsi="Wingdings" w:cs="Wingdings"/>
      <w:sz w:val="20"/>
    </w:rPr>
  </w:style>
  <w:style w:type="character" w:customStyle="1" w:styleId="WW8Num7z0">
    <w:name w:val="WW8Num7z0"/>
    <w:rsid w:val="005C7E2C"/>
    <w:rPr>
      <w:rFonts w:ascii="Symbol" w:hAnsi="Symbol" w:cs="Symbol"/>
    </w:rPr>
  </w:style>
  <w:style w:type="character" w:customStyle="1" w:styleId="WW8Num7z1">
    <w:name w:val="WW8Num7z1"/>
    <w:rsid w:val="005C7E2C"/>
    <w:rPr>
      <w:rFonts w:ascii="Courier New" w:hAnsi="Courier New" w:cs="Courier New"/>
    </w:rPr>
  </w:style>
  <w:style w:type="character" w:customStyle="1" w:styleId="WW8Num7z2">
    <w:name w:val="WW8Num7z2"/>
    <w:rsid w:val="005C7E2C"/>
    <w:rPr>
      <w:rFonts w:ascii="Wingdings" w:hAnsi="Wingdings" w:cs="Wingdings"/>
    </w:rPr>
  </w:style>
  <w:style w:type="character" w:customStyle="1" w:styleId="12">
    <w:name w:val="Основной шрифт абзаца1"/>
    <w:rsid w:val="005C7E2C"/>
  </w:style>
  <w:style w:type="character" w:customStyle="1" w:styleId="ad">
    <w:name w:val="Символ сноски"/>
    <w:rsid w:val="005C7E2C"/>
    <w:rPr>
      <w:vertAlign w:val="superscript"/>
    </w:rPr>
  </w:style>
  <w:style w:type="character" w:styleId="ae">
    <w:name w:val="page number"/>
    <w:basedOn w:val="12"/>
    <w:rsid w:val="005C7E2C"/>
  </w:style>
  <w:style w:type="character" w:styleId="af">
    <w:name w:val="Hyperlink"/>
    <w:rsid w:val="005C7E2C"/>
    <w:rPr>
      <w:color w:val="0000FF"/>
      <w:u w:val="single"/>
    </w:rPr>
  </w:style>
  <w:style w:type="character" w:styleId="af0">
    <w:name w:val="footnote reference"/>
    <w:rsid w:val="005C7E2C"/>
    <w:rPr>
      <w:vertAlign w:val="superscript"/>
    </w:rPr>
  </w:style>
  <w:style w:type="character" w:styleId="af1">
    <w:name w:val="endnote reference"/>
    <w:rsid w:val="005C7E2C"/>
    <w:rPr>
      <w:vertAlign w:val="superscript"/>
    </w:rPr>
  </w:style>
  <w:style w:type="character" w:customStyle="1" w:styleId="af2">
    <w:name w:val="Символы концевой сноски"/>
    <w:rsid w:val="005C7E2C"/>
  </w:style>
  <w:style w:type="paragraph" w:customStyle="1" w:styleId="af3">
    <w:name w:val="Заголовок"/>
    <w:basedOn w:val="a"/>
    <w:next w:val="af4"/>
    <w:rsid w:val="005C7E2C"/>
    <w:pPr>
      <w:keepNext/>
      <w:suppressAutoHyphens/>
      <w:spacing w:before="240" w:after="120" w:line="240" w:lineRule="auto"/>
    </w:pPr>
    <w:rPr>
      <w:rFonts w:ascii="Arial" w:eastAsia="Arial Unicode MS" w:hAnsi="Arial" w:cs="Mangal"/>
      <w:sz w:val="28"/>
      <w:szCs w:val="28"/>
      <w:lang w:eastAsia="zh-CN"/>
    </w:rPr>
  </w:style>
  <w:style w:type="paragraph" w:styleId="af4">
    <w:name w:val="Body Text"/>
    <w:basedOn w:val="a"/>
    <w:link w:val="af5"/>
    <w:rsid w:val="005C7E2C"/>
    <w:pPr>
      <w:suppressAutoHyphens/>
      <w:spacing w:after="120" w:line="240" w:lineRule="auto"/>
    </w:pPr>
    <w:rPr>
      <w:rFonts w:ascii="Times New Roman" w:eastAsia="Times New Roman" w:hAnsi="Times New Roman" w:cs="Times New Roman"/>
      <w:sz w:val="24"/>
      <w:szCs w:val="24"/>
      <w:lang w:eastAsia="zh-CN"/>
    </w:rPr>
  </w:style>
  <w:style w:type="character" w:customStyle="1" w:styleId="af5">
    <w:name w:val="Основной текст Знак"/>
    <w:basedOn w:val="a0"/>
    <w:link w:val="af4"/>
    <w:rsid w:val="005C7E2C"/>
    <w:rPr>
      <w:rFonts w:ascii="Times New Roman" w:eastAsia="Times New Roman" w:hAnsi="Times New Roman" w:cs="Times New Roman"/>
      <w:sz w:val="24"/>
      <w:szCs w:val="24"/>
      <w:lang w:eastAsia="zh-CN"/>
    </w:rPr>
  </w:style>
  <w:style w:type="paragraph" w:styleId="af6">
    <w:name w:val="List"/>
    <w:basedOn w:val="af4"/>
    <w:rsid w:val="005C7E2C"/>
    <w:rPr>
      <w:rFonts w:cs="Mangal"/>
    </w:rPr>
  </w:style>
  <w:style w:type="paragraph" w:styleId="af7">
    <w:name w:val="caption"/>
    <w:basedOn w:val="a"/>
    <w:qFormat/>
    <w:rsid w:val="005C7E2C"/>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4">
    <w:name w:val="Указатель1"/>
    <w:basedOn w:val="a"/>
    <w:rsid w:val="005C7E2C"/>
    <w:pPr>
      <w:suppressLineNumbers/>
      <w:suppressAutoHyphens/>
      <w:spacing w:after="0" w:line="240" w:lineRule="auto"/>
    </w:pPr>
    <w:rPr>
      <w:rFonts w:ascii="Times New Roman" w:eastAsia="Times New Roman" w:hAnsi="Times New Roman" w:cs="Mangal"/>
      <w:sz w:val="24"/>
      <w:szCs w:val="24"/>
      <w:lang w:eastAsia="zh-CN"/>
    </w:rPr>
  </w:style>
  <w:style w:type="paragraph" w:styleId="af8">
    <w:name w:val="footnote text"/>
    <w:basedOn w:val="a"/>
    <w:link w:val="af9"/>
    <w:rsid w:val="005C7E2C"/>
    <w:pPr>
      <w:suppressAutoHyphens/>
      <w:spacing w:after="0" w:line="240" w:lineRule="auto"/>
    </w:pPr>
    <w:rPr>
      <w:rFonts w:ascii="Times New Roman" w:eastAsia="Times New Roman" w:hAnsi="Times New Roman" w:cs="Times New Roman"/>
      <w:sz w:val="20"/>
      <w:szCs w:val="20"/>
      <w:lang w:eastAsia="zh-CN"/>
    </w:rPr>
  </w:style>
  <w:style w:type="character" w:customStyle="1" w:styleId="af9">
    <w:name w:val="Текст сноски Знак"/>
    <w:basedOn w:val="a0"/>
    <w:link w:val="af8"/>
    <w:rsid w:val="005C7E2C"/>
    <w:rPr>
      <w:rFonts w:ascii="Times New Roman" w:eastAsia="Times New Roman" w:hAnsi="Times New Roman" w:cs="Times New Roman"/>
      <w:sz w:val="20"/>
      <w:szCs w:val="20"/>
      <w:lang w:eastAsia="zh-CN"/>
    </w:rPr>
  </w:style>
  <w:style w:type="paragraph" w:customStyle="1" w:styleId="FR1">
    <w:name w:val="FR1"/>
    <w:rsid w:val="005C7E2C"/>
    <w:pPr>
      <w:widowControl w:val="0"/>
      <w:suppressAutoHyphens/>
      <w:autoSpaceDE w:val="0"/>
      <w:spacing w:after="0" w:line="319" w:lineRule="auto"/>
    </w:pPr>
    <w:rPr>
      <w:rFonts w:ascii="Arial" w:eastAsia="Times New Roman" w:hAnsi="Arial" w:cs="Arial"/>
      <w:sz w:val="18"/>
      <w:szCs w:val="20"/>
      <w:lang w:eastAsia="zh-CN"/>
    </w:rPr>
  </w:style>
  <w:style w:type="paragraph" w:customStyle="1" w:styleId="210">
    <w:name w:val="Основной текст с отступом 21"/>
    <w:basedOn w:val="a"/>
    <w:rsid w:val="005C7E2C"/>
    <w:pPr>
      <w:suppressAutoHyphens/>
      <w:spacing w:after="120" w:line="480" w:lineRule="auto"/>
      <w:ind w:left="283"/>
    </w:pPr>
    <w:rPr>
      <w:rFonts w:ascii="Times New Roman" w:eastAsia="Times New Roman" w:hAnsi="Times New Roman" w:cs="Times New Roman"/>
      <w:sz w:val="24"/>
      <w:szCs w:val="24"/>
      <w:lang w:eastAsia="zh-CN"/>
    </w:rPr>
  </w:style>
  <w:style w:type="paragraph" w:styleId="HTML">
    <w:name w:val="HTML Preformatted"/>
    <w:basedOn w:val="a"/>
    <w:link w:val="HTML0"/>
    <w:rsid w:val="005C7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color w:val="000000"/>
      <w:sz w:val="20"/>
      <w:szCs w:val="20"/>
      <w:lang w:eastAsia="zh-CN"/>
    </w:rPr>
  </w:style>
  <w:style w:type="character" w:customStyle="1" w:styleId="HTML0">
    <w:name w:val="Стандартный HTML Знак"/>
    <w:basedOn w:val="a0"/>
    <w:link w:val="HTML"/>
    <w:rsid w:val="005C7E2C"/>
    <w:rPr>
      <w:rFonts w:ascii="Courier New" w:eastAsia="Courier New" w:hAnsi="Courier New" w:cs="Courier New"/>
      <w:color w:val="000000"/>
      <w:sz w:val="20"/>
      <w:szCs w:val="20"/>
      <w:lang w:eastAsia="zh-CN"/>
    </w:rPr>
  </w:style>
  <w:style w:type="paragraph" w:styleId="afa">
    <w:name w:val="Body Text Indent"/>
    <w:basedOn w:val="a"/>
    <w:link w:val="afb"/>
    <w:rsid w:val="005C7E2C"/>
    <w:pPr>
      <w:suppressAutoHyphens/>
      <w:spacing w:after="0" w:line="240" w:lineRule="auto"/>
      <w:ind w:firstLine="720"/>
      <w:jc w:val="center"/>
    </w:pPr>
    <w:rPr>
      <w:rFonts w:ascii="Times New Roman" w:eastAsia="Times New Roman" w:hAnsi="Times New Roman" w:cs="Times New Roman"/>
      <w:sz w:val="28"/>
      <w:szCs w:val="20"/>
      <w:lang w:eastAsia="zh-CN"/>
    </w:rPr>
  </w:style>
  <w:style w:type="character" w:customStyle="1" w:styleId="afb">
    <w:name w:val="Основной текст с отступом Знак"/>
    <w:basedOn w:val="a0"/>
    <w:link w:val="afa"/>
    <w:rsid w:val="005C7E2C"/>
    <w:rPr>
      <w:rFonts w:ascii="Times New Roman" w:eastAsia="Times New Roman" w:hAnsi="Times New Roman" w:cs="Times New Roman"/>
      <w:sz w:val="28"/>
      <w:szCs w:val="20"/>
      <w:lang w:eastAsia="zh-CN"/>
    </w:rPr>
  </w:style>
  <w:style w:type="paragraph" w:customStyle="1" w:styleId="211">
    <w:name w:val="Основной текст 21"/>
    <w:basedOn w:val="a"/>
    <w:rsid w:val="005C7E2C"/>
    <w:pPr>
      <w:suppressAutoHyphens/>
      <w:spacing w:after="120" w:line="480" w:lineRule="auto"/>
    </w:pPr>
    <w:rPr>
      <w:rFonts w:ascii="Times New Roman" w:eastAsia="Times New Roman" w:hAnsi="Times New Roman" w:cs="Times New Roman"/>
      <w:sz w:val="24"/>
      <w:szCs w:val="24"/>
      <w:lang w:eastAsia="zh-CN"/>
    </w:rPr>
  </w:style>
  <w:style w:type="paragraph" w:customStyle="1" w:styleId="53">
    <w:name w:val="Знак5"/>
    <w:basedOn w:val="a"/>
    <w:rsid w:val="005C7E2C"/>
    <w:pPr>
      <w:suppressAutoHyphens/>
      <w:spacing w:after="160" w:line="240" w:lineRule="exact"/>
    </w:pPr>
    <w:rPr>
      <w:rFonts w:ascii="Verdana" w:eastAsia="Times New Roman" w:hAnsi="Verdana" w:cs="Verdana"/>
      <w:sz w:val="20"/>
      <w:szCs w:val="20"/>
      <w:lang w:val="en-US" w:eastAsia="zh-CN"/>
    </w:rPr>
  </w:style>
  <w:style w:type="paragraph" w:customStyle="1" w:styleId="afc">
    <w:name w:val="Содержимое таблицы"/>
    <w:basedOn w:val="a"/>
    <w:rsid w:val="005C7E2C"/>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d">
    <w:name w:val="Заголовок таблицы"/>
    <w:basedOn w:val="afc"/>
    <w:rsid w:val="005C7E2C"/>
    <w:pPr>
      <w:jc w:val="center"/>
    </w:pPr>
    <w:rPr>
      <w:b/>
      <w:bCs/>
    </w:rPr>
  </w:style>
  <w:style w:type="paragraph" w:customStyle="1" w:styleId="afe">
    <w:name w:val="Содержимое врезки"/>
    <w:basedOn w:val="af4"/>
    <w:rsid w:val="005C7E2C"/>
  </w:style>
  <w:style w:type="paragraph" w:customStyle="1" w:styleId="Default">
    <w:name w:val="Default"/>
    <w:rsid w:val="005C7E2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21">
    <w:name w:val="p21"/>
    <w:basedOn w:val="a"/>
    <w:rsid w:val="005C7E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5C7E2C"/>
  </w:style>
  <w:style w:type="character" w:customStyle="1" w:styleId="s7">
    <w:name w:val="s7"/>
    <w:basedOn w:val="a0"/>
    <w:rsid w:val="005C7E2C"/>
  </w:style>
  <w:style w:type="character" w:customStyle="1" w:styleId="apple-style-span">
    <w:name w:val="apple-style-span"/>
    <w:basedOn w:val="a0"/>
    <w:rsid w:val="005C7E2C"/>
  </w:style>
  <w:style w:type="character" w:customStyle="1" w:styleId="apple-converted-space">
    <w:name w:val="apple-converted-space"/>
    <w:basedOn w:val="a0"/>
    <w:rsid w:val="005C7E2C"/>
  </w:style>
  <w:style w:type="character" w:customStyle="1" w:styleId="FontStyle207">
    <w:name w:val="Font Style207"/>
    <w:uiPriority w:val="99"/>
    <w:rsid w:val="005C7E2C"/>
    <w:rPr>
      <w:rFonts w:ascii="Century Schoolbook" w:hAnsi="Century Schoolbook" w:cs="Century Schoolbook"/>
      <w:sz w:val="18"/>
      <w:szCs w:val="18"/>
    </w:rPr>
  </w:style>
  <w:style w:type="paragraph" w:customStyle="1" w:styleId="Style11">
    <w:name w:val="Style11"/>
    <w:basedOn w:val="a"/>
    <w:uiPriority w:val="99"/>
    <w:rsid w:val="005C7E2C"/>
    <w:pPr>
      <w:widowControl w:val="0"/>
      <w:autoSpaceDE w:val="0"/>
      <w:autoSpaceDN w:val="0"/>
      <w:adjustRightInd w:val="0"/>
      <w:spacing w:after="0" w:line="259" w:lineRule="exact"/>
      <w:ind w:firstLine="384"/>
      <w:jc w:val="both"/>
    </w:pPr>
    <w:rPr>
      <w:rFonts w:ascii="Tahoma" w:eastAsia="Times New Roman" w:hAnsi="Tahoma" w:cs="Tahoma"/>
      <w:sz w:val="24"/>
      <w:szCs w:val="24"/>
    </w:rPr>
  </w:style>
  <w:style w:type="paragraph" w:customStyle="1" w:styleId="Style17">
    <w:name w:val="Style17"/>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24">
    <w:name w:val="Style24"/>
    <w:basedOn w:val="a"/>
    <w:rsid w:val="005C7E2C"/>
    <w:pPr>
      <w:widowControl w:val="0"/>
      <w:autoSpaceDE w:val="0"/>
      <w:autoSpaceDN w:val="0"/>
      <w:adjustRightInd w:val="0"/>
      <w:spacing w:after="0" w:line="262" w:lineRule="exact"/>
      <w:ind w:firstLine="355"/>
    </w:pPr>
    <w:rPr>
      <w:rFonts w:ascii="Tahoma" w:eastAsia="Times New Roman" w:hAnsi="Tahoma" w:cs="Tahoma"/>
      <w:sz w:val="24"/>
      <w:szCs w:val="24"/>
    </w:rPr>
  </w:style>
  <w:style w:type="character" w:customStyle="1" w:styleId="FontStyle209">
    <w:name w:val="Font Style209"/>
    <w:rsid w:val="005C7E2C"/>
    <w:rPr>
      <w:rFonts w:ascii="Microsoft Sans Serif" w:hAnsi="Microsoft Sans Serif" w:cs="Microsoft Sans Serif"/>
      <w:b/>
      <w:bCs/>
      <w:sz w:val="26"/>
      <w:szCs w:val="26"/>
    </w:rPr>
  </w:style>
  <w:style w:type="paragraph" w:customStyle="1" w:styleId="Style52">
    <w:name w:val="Style52"/>
    <w:basedOn w:val="a"/>
    <w:rsid w:val="005C7E2C"/>
    <w:pPr>
      <w:widowControl w:val="0"/>
      <w:autoSpaceDE w:val="0"/>
      <w:autoSpaceDN w:val="0"/>
      <w:adjustRightInd w:val="0"/>
      <w:spacing w:after="0" w:line="262" w:lineRule="exact"/>
      <w:ind w:firstLine="173"/>
      <w:jc w:val="both"/>
    </w:pPr>
    <w:rPr>
      <w:rFonts w:ascii="Tahoma" w:eastAsia="Times New Roman" w:hAnsi="Tahoma" w:cs="Tahoma"/>
      <w:sz w:val="24"/>
      <w:szCs w:val="24"/>
    </w:rPr>
  </w:style>
  <w:style w:type="paragraph" w:customStyle="1" w:styleId="Style14">
    <w:name w:val="Style14"/>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28">
    <w:name w:val="Style128"/>
    <w:basedOn w:val="a"/>
    <w:rsid w:val="005C7E2C"/>
    <w:pPr>
      <w:widowControl w:val="0"/>
      <w:autoSpaceDE w:val="0"/>
      <w:autoSpaceDN w:val="0"/>
      <w:adjustRightInd w:val="0"/>
      <w:spacing w:after="0" w:line="264" w:lineRule="exact"/>
    </w:pPr>
    <w:rPr>
      <w:rFonts w:ascii="Tahoma" w:eastAsia="Times New Roman" w:hAnsi="Tahoma" w:cs="Tahoma"/>
      <w:sz w:val="24"/>
      <w:szCs w:val="24"/>
    </w:rPr>
  </w:style>
  <w:style w:type="character" w:customStyle="1" w:styleId="FontStyle226">
    <w:name w:val="Font Style226"/>
    <w:rsid w:val="005C7E2C"/>
    <w:rPr>
      <w:rFonts w:ascii="Century Schoolbook" w:hAnsi="Century Schoolbook" w:cs="Century Schoolbook"/>
      <w:sz w:val="18"/>
      <w:szCs w:val="18"/>
    </w:rPr>
  </w:style>
  <w:style w:type="paragraph" w:customStyle="1" w:styleId="Style94">
    <w:name w:val="Style94"/>
    <w:basedOn w:val="a"/>
    <w:rsid w:val="005C7E2C"/>
    <w:pPr>
      <w:widowControl w:val="0"/>
      <w:autoSpaceDE w:val="0"/>
      <w:autoSpaceDN w:val="0"/>
      <w:adjustRightInd w:val="0"/>
      <w:spacing w:after="0" w:line="259" w:lineRule="exact"/>
    </w:pPr>
    <w:rPr>
      <w:rFonts w:ascii="Tahoma" w:eastAsia="Times New Roman" w:hAnsi="Tahoma" w:cs="Tahoma"/>
      <w:sz w:val="24"/>
      <w:szCs w:val="24"/>
    </w:rPr>
  </w:style>
  <w:style w:type="character" w:customStyle="1" w:styleId="FontStyle227">
    <w:name w:val="Font Style227"/>
    <w:rsid w:val="005C7E2C"/>
    <w:rPr>
      <w:rFonts w:ascii="Microsoft Sans Serif" w:hAnsi="Microsoft Sans Serif" w:cs="Microsoft Sans Serif"/>
      <w:b/>
      <w:bCs/>
      <w:sz w:val="20"/>
      <w:szCs w:val="20"/>
    </w:rPr>
  </w:style>
  <w:style w:type="paragraph" w:customStyle="1" w:styleId="Style18">
    <w:name w:val="Style18"/>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86">
    <w:name w:val="Style86"/>
    <w:basedOn w:val="a"/>
    <w:rsid w:val="005C7E2C"/>
    <w:pPr>
      <w:widowControl w:val="0"/>
      <w:autoSpaceDE w:val="0"/>
      <w:autoSpaceDN w:val="0"/>
      <w:adjustRightInd w:val="0"/>
      <w:spacing w:after="0" w:line="240" w:lineRule="auto"/>
      <w:jc w:val="both"/>
    </w:pPr>
    <w:rPr>
      <w:rFonts w:ascii="Tahoma" w:eastAsia="Times New Roman" w:hAnsi="Tahoma" w:cs="Tahoma"/>
      <w:sz w:val="24"/>
      <w:szCs w:val="24"/>
    </w:rPr>
  </w:style>
  <w:style w:type="paragraph" w:customStyle="1" w:styleId="Style99">
    <w:name w:val="Style99"/>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18">
    <w:name w:val="Style118"/>
    <w:basedOn w:val="a"/>
    <w:rsid w:val="005C7E2C"/>
    <w:pPr>
      <w:widowControl w:val="0"/>
      <w:autoSpaceDE w:val="0"/>
      <w:autoSpaceDN w:val="0"/>
      <w:adjustRightInd w:val="0"/>
      <w:spacing w:after="0" w:line="262" w:lineRule="exact"/>
      <w:ind w:firstLine="461"/>
      <w:jc w:val="both"/>
    </w:pPr>
    <w:rPr>
      <w:rFonts w:ascii="Tahoma" w:eastAsia="Times New Roman" w:hAnsi="Tahoma" w:cs="Tahoma"/>
      <w:sz w:val="24"/>
      <w:szCs w:val="24"/>
    </w:rPr>
  </w:style>
  <w:style w:type="paragraph" w:customStyle="1" w:styleId="Style152">
    <w:name w:val="Style152"/>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56">
    <w:name w:val="Style156"/>
    <w:basedOn w:val="a"/>
    <w:rsid w:val="005C7E2C"/>
    <w:pPr>
      <w:widowControl w:val="0"/>
      <w:autoSpaceDE w:val="0"/>
      <w:autoSpaceDN w:val="0"/>
      <w:adjustRightInd w:val="0"/>
      <w:spacing w:after="0" w:line="262" w:lineRule="exact"/>
      <w:jc w:val="center"/>
    </w:pPr>
    <w:rPr>
      <w:rFonts w:ascii="Tahoma" w:eastAsia="Times New Roman" w:hAnsi="Tahoma" w:cs="Tahoma"/>
      <w:sz w:val="24"/>
      <w:szCs w:val="24"/>
    </w:rPr>
  </w:style>
  <w:style w:type="character" w:customStyle="1" w:styleId="FontStyle249">
    <w:name w:val="Font Style249"/>
    <w:rsid w:val="005C7E2C"/>
    <w:rPr>
      <w:rFonts w:ascii="MS Reference Sans Serif" w:hAnsi="MS Reference Sans Serif" w:cs="MS Reference Sans Serif"/>
      <w:i/>
      <w:iCs/>
      <w:sz w:val="18"/>
      <w:szCs w:val="18"/>
    </w:rPr>
  </w:style>
  <w:style w:type="character" w:customStyle="1" w:styleId="FontStyle267">
    <w:name w:val="Font Style267"/>
    <w:rsid w:val="005C7E2C"/>
    <w:rPr>
      <w:rFonts w:ascii="Franklin Gothic Medium" w:hAnsi="Franklin Gothic Medium" w:cs="Franklin Gothic Medium"/>
      <w:sz w:val="20"/>
      <w:szCs w:val="20"/>
    </w:rPr>
  </w:style>
  <w:style w:type="character" w:customStyle="1" w:styleId="FontStyle290">
    <w:name w:val="Font Style290"/>
    <w:rsid w:val="005C7E2C"/>
    <w:rPr>
      <w:rFonts w:ascii="Century Schoolbook" w:hAnsi="Century Schoolbook" w:cs="Century Schoolbook"/>
      <w:i/>
      <w:iCs/>
      <w:sz w:val="18"/>
      <w:szCs w:val="18"/>
    </w:rPr>
  </w:style>
  <w:style w:type="character" w:customStyle="1" w:styleId="FontStyle292">
    <w:name w:val="Font Style292"/>
    <w:rsid w:val="005C7E2C"/>
    <w:rPr>
      <w:rFonts w:ascii="Century Schoolbook" w:hAnsi="Century Schoolbook" w:cs="Century Schoolbook"/>
      <w:b/>
      <w:bCs/>
      <w:sz w:val="18"/>
      <w:szCs w:val="18"/>
    </w:rPr>
  </w:style>
  <w:style w:type="character" w:customStyle="1" w:styleId="FontStyle293">
    <w:name w:val="Font Style293"/>
    <w:rsid w:val="005C7E2C"/>
    <w:rPr>
      <w:rFonts w:ascii="Bookman Old Style" w:hAnsi="Bookman Old Style" w:cs="Bookman Old Style"/>
      <w:b/>
      <w:bCs/>
      <w:i/>
      <w:iCs/>
      <w:sz w:val="12"/>
      <w:szCs w:val="12"/>
    </w:rPr>
  </w:style>
  <w:style w:type="character" w:customStyle="1" w:styleId="FontStyle308">
    <w:name w:val="Font Style308"/>
    <w:rsid w:val="005C7E2C"/>
    <w:rPr>
      <w:rFonts w:ascii="Century Schoolbook" w:hAnsi="Century Schoolbook" w:cs="Century Schoolbook"/>
      <w:i/>
      <w:iCs/>
      <w:spacing w:val="-20"/>
      <w:sz w:val="20"/>
      <w:szCs w:val="20"/>
    </w:rPr>
  </w:style>
  <w:style w:type="paragraph" w:customStyle="1" w:styleId="Style5">
    <w:name w:val="Style5"/>
    <w:basedOn w:val="a"/>
    <w:rsid w:val="005C7E2C"/>
    <w:pPr>
      <w:widowControl w:val="0"/>
      <w:autoSpaceDE w:val="0"/>
      <w:autoSpaceDN w:val="0"/>
      <w:adjustRightInd w:val="0"/>
      <w:spacing w:after="0" w:line="223" w:lineRule="exact"/>
      <w:ind w:firstLine="288"/>
      <w:jc w:val="both"/>
    </w:pPr>
    <w:rPr>
      <w:rFonts w:ascii="Tahoma" w:eastAsia="Times New Roman" w:hAnsi="Tahoma" w:cs="Tahoma"/>
      <w:sz w:val="24"/>
      <w:szCs w:val="24"/>
    </w:rPr>
  </w:style>
  <w:style w:type="character" w:customStyle="1" w:styleId="FontStyle202">
    <w:name w:val="Font Style202"/>
    <w:rsid w:val="005C7E2C"/>
    <w:rPr>
      <w:rFonts w:ascii="Century Schoolbook" w:hAnsi="Century Schoolbook" w:cs="Century Schoolbook"/>
      <w:b/>
      <w:bCs/>
      <w:sz w:val="20"/>
      <w:szCs w:val="20"/>
    </w:rPr>
  </w:style>
  <w:style w:type="paragraph" w:customStyle="1" w:styleId="Style79">
    <w:name w:val="Style79"/>
    <w:basedOn w:val="a"/>
    <w:rsid w:val="005C7E2C"/>
    <w:pPr>
      <w:widowControl w:val="0"/>
      <w:autoSpaceDE w:val="0"/>
      <w:autoSpaceDN w:val="0"/>
      <w:adjustRightInd w:val="0"/>
      <w:spacing w:after="0" w:line="263" w:lineRule="exact"/>
      <w:jc w:val="right"/>
    </w:pPr>
    <w:rPr>
      <w:rFonts w:ascii="Tahoma" w:eastAsia="Times New Roman" w:hAnsi="Tahoma" w:cs="Tahoma"/>
      <w:sz w:val="24"/>
      <w:szCs w:val="24"/>
    </w:rPr>
  </w:style>
  <w:style w:type="paragraph" w:customStyle="1" w:styleId="Style90">
    <w:name w:val="Style90"/>
    <w:basedOn w:val="a"/>
    <w:rsid w:val="005C7E2C"/>
    <w:pPr>
      <w:widowControl w:val="0"/>
      <w:autoSpaceDE w:val="0"/>
      <w:autoSpaceDN w:val="0"/>
      <w:adjustRightInd w:val="0"/>
      <w:spacing w:after="0" w:line="262" w:lineRule="exact"/>
      <w:jc w:val="both"/>
    </w:pPr>
    <w:rPr>
      <w:rFonts w:ascii="Tahoma" w:eastAsia="Times New Roman" w:hAnsi="Tahoma" w:cs="Tahoma"/>
      <w:sz w:val="24"/>
      <w:szCs w:val="24"/>
    </w:rPr>
  </w:style>
  <w:style w:type="character" w:customStyle="1" w:styleId="FontStyle251">
    <w:name w:val="Font Style251"/>
    <w:rsid w:val="005C7E2C"/>
    <w:rPr>
      <w:rFonts w:ascii="Microsoft Sans Serif" w:hAnsi="Microsoft Sans Serif" w:cs="Microsoft Sans Serif"/>
      <w:b/>
      <w:bCs/>
      <w:sz w:val="10"/>
      <w:szCs w:val="10"/>
    </w:rPr>
  </w:style>
  <w:style w:type="character" w:customStyle="1" w:styleId="FontStyle252">
    <w:name w:val="Font Style252"/>
    <w:rsid w:val="005C7E2C"/>
    <w:rPr>
      <w:rFonts w:ascii="Century Schoolbook" w:hAnsi="Century Schoolbook" w:cs="Century Schoolbook"/>
      <w:b/>
      <w:bCs/>
      <w:sz w:val="14"/>
      <w:szCs w:val="14"/>
    </w:rPr>
  </w:style>
  <w:style w:type="character" w:customStyle="1" w:styleId="FontStyle280">
    <w:name w:val="Font Style280"/>
    <w:rsid w:val="005C7E2C"/>
    <w:rPr>
      <w:rFonts w:ascii="Century Schoolbook" w:hAnsi="Century Schoolbook" w:cs="Century Schoolbook"/>
      <w:spacing w:val="-10"/>
      <w:sz w:val="22"/>
      <w:szCs w:val="22"/>
    </w:rPr>
  </w:style>
  <w:style w:type="character" w:customStyle="1" w:styleId="FontStyle281">
    <w:name w:val="Font Style281"/>
    <w:rsid w:val="005C7E2C"/>
    <w:rPr>
      <w:rFonts w:ascii="Century Schoolbook" w:hAnsi="Century Schoolbook" w:cs="Century Schoolbook"/>
      <w:sz w:val="20"/>
      <w:szCs w:val="20"/>
    </w:rPr>
  </w:style>
  <w:style w:type="paragraph" w:styleId="aff">
    <w:name w:val="Title"/>
    <w:basedOn w:val="a"/>
    <w:link w:val="aff0"/>
    <w:qFormat/>
    <w:rsid w:val="005C7E2C"/>
    <w:pPr>
      <w:spacing w:after="0" w:line="240" w:lineRule="auto"/>
      <w:jc w:val="center"/>
    </w:pPr>
    <w:rPr>
      <w:rFonts w:ascii="Times New Roman" w:eastAsia="Times New Roman" w:hAnsi="Times New Roman" w:cs="Times New Roman"/>
      <w:b/>
      <w:bCs/>
      <w:sz w:val="32"/>
      <w:szCs w:val="24"/>
    </w:rPr>
  </w:style>
  <w:style w:type="character" w:customStyle="1" w:styleId="aff0">
    <w:name w:val="Название Знак"/>
    <w:basedOn w:val="a0"/>
    <w:link w:val="aff"/>
    <w:rsid w:val="005C7E2C"/>
    <w:rPr>
      <w:rFonts w:ascii="Times New Roman" w:eastAsia="Times New Roman" w:hAnsi="Times New Roman" w:cs="Times New Roman"/>
      <w:b/>
      <w:bCs/>
      <w:sz w:val="32"/>
      <w:szCs w:val="24"/>
    </w:rPr>
  </w:style>
  <w:style w:type="character" w:customStyle="1" w:styleId="FontStyle245">
    <w:name w:val="Font Style245"/>
    <w:basedOn w:val="a0"/>
    <w:rsid w:val="005C7E2C"/>
    <w:rPr>
      <w:rFonts w:ascii="Microsoft Sans Serif" w:hAnsi="Microsoft Sans Serif" w:cs="Microsoft Sans Serif"/>
      <w:i/>
      <w:iCs/>
      <w:spacing w:val="10"/>
      <w:sz w:val="14"/>
      <w:szCs w:val="14"/>
    </w:rPr>
  </w:style>
  <w:style w:type="paragraph" w:customStyle="1" w:styleId="Style30">
    <w:name w:val="Style30"/>
    <w:basedOn w:val="a"/>
    <w:rsid w:val="005C7E2C"/>
    <w:pPr>
      <w:widowControl w:val="0"/>
      <w:autoSpaceDE w:val="0"/>
      <w:autoSpaceDN w:val="0"/>
      <w:adjustRightInd w:val="0"/>
      <w:spacing w:after="0" w:line="264" w:lineRule="exact"/>
      <w:ind w:firstLine="106"/>
      <w:jc w:val="both"/>
    </w:pPr>
    <w:rPr>
      <w:rFonts w:ascii="Tahoma" w:eastAsia="Times New Roman" w:hAnsi="Tahoma" w:cs="Tahoma"/>
      <w:sz w:val="24"/>
      <w:szCs w:val="24"/>
    </w:rPr>
  </w:style>
  <w:style w:type="character" w:customStyle="1" w:styleId="FontStyle211">
    <w:name w:val="Font Style211"/>
    <w:basedOn w:val="a0"/>
    <w:rsid w:val="005C7E2C"/>
    <w:rPr>
      <w:rFonts w:ascii="Microsoft Sans Serif" w:hAnsi="Microsoft Sans Serif" w:cs="Microsoft Sans Serif"/>
      <w:b/>
      <w:bCs/>
      <w:sz w:val="22"/>
      <w:szCs w:val="22"/>
    </w:rPr>
  </w:style>
  <w:style w:type="paragraph" w:customStyle="1" w:styleId="Style84">
    <w:name w:val="Style84"/>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FontStyle215">
    <w:name w:val="Font Style215"/>
    <w:basedOn w:val="a0"/>
    <w:rsid w:val="005C7E2C"/>
    <w:rPr>
      <w:rFonts w:ascii="Century Schoolbook" w:hAnsi="Century Schoolbook" w:cs="Century Schoolbook" w:hint="default"/>
      <w:i/>
      <w:iCs/>
      <w:sz w:val="20"/>
      <w:szCs w:val="20"/>
    </w:rPr>
  </w:style>
  <w:style w:type="character" w:customStyle="1" w:styleId="FontStyle247">
    <w:name w:val="Font Style247"/>
    <w:basedOn w:val="a0"/>
    <w:rsid w:val="005C7E2C"/>
    <w:rPr>
      <w:rFonts w:ascii="Century Schoolbook" w:hAnsi="Century Schoolbook" w:cs="Century Schoolbook" w:hint="default"/>
      <w:spacing w:val="-10"/>
      <w:sz w:val="20"/>
      <w:szCs w:val="20"/>
    </w:rPr>
  </w:style>
  <w:style w:type="character" w:customStyle="1" w:styleId="FontStyle264">
    <w:name w:val="Font Style264"/>
    <w:basedOn w:val="a0"/>
    <w:rsid w:val="005C7E2C"/>
    <w:rPr>
      <w:rFonts w:ascii="Franklin Gothic Medium" w:hAnsi="Franklin Gothic Medium" w:cs="Franklin Gothic Medium" w:hint="default"/>
      <w:sz w:val="24"/>
      <w:szCs w:val="24"/>
    </w:rPr>
  </w:style>
  <w:style w:type="paragraph" w:customStyle="1" w:styleId="Style66">
    <w:name w:val="Style66"/>
    <w:basedOn w:val="a"/>
    <w:rsid w:val="005C7E2C"/>
    <w:pPr>
      <w:widowControl w:val="0"/>
      <w:autoSpaceDE w:val="0"/>
      <w:autoSpaceDN w:val="0"/>
      <w:adjustRightInd w:val="0"/>
      <w:spacing w:after="0" w:line="240" w:lineRule="exact"/>
    </w:pPr>
    <w:rPr>
      <w:rFonts w:ascii="Tahoma" w:eastAsia="Times New Roman" w:hAnsi="Tahoma" w:cs="Tahoma"/>
      <w:sz w:val="24"/>
      <w:szCs w:val="24"/>
    </w:rPr>
  </w:style>
  <w:style w:type="paragraph" w:customStyle="1" w:styleId="Style55">
    <w:name w:val="Style55"/>
    <w:basedOn w:val="a"/>
    <w:rsid w:val="005C7E2C"/>
    <w:pPr>
      <w:widowControl w:val="0"/>
      <w:autoSpaceDE w:val="0"/>
      <w:autoSpaceDN w:val="0"/>
      <w:adjustRightInd w:val="0"/>
      <w:spacing w:after="0" w:line="235" w:lineRule="exact"/>
      <w:ind w:firstLine="336"/>
    </w:pPr>
    <w:rPr>
      <w:rFonts w:ascii="Tahoma" w:eastAsia="Times New Roman" w:hAnsi="Tahoma" w:cs="Tahoma"/>
      <w:sz w:val="24"/>
      <w:szCs w:val="24"/>
    </w:rPr>
  </w:style>
  <w:style w:type="paragraph" w:customStyle="1" w:styleId="Style56">
    <w:name w:val="Style56"/>
    <w:basedOn w:val="a"/>
    <w:rsid w:val="005C7E2C"/>
    <w:pPr>
      <w:widowControl w:val="0"/>
      <w:autoSpaceDE w:val="0"/>
      <w:autoSpaceDN w:val="0"/>
      <w:adjustRightInd w:val="0"/>
      <w:spacing w:after="0" w:line="221" w:lineRule="exact"/>
      <w:ind w:firstLine="403"/>
    </w:pPr>
    <w:rPr>
      <w:rFonts w:ascii="Tahoma" w:eastAsia="Times New Roman" w:hAnsi="Tahoma" w:cs="Tahoma"/>
      <w:sz w:val="24"/>
      <w:szCs w:val="24"/>
    </w:rPr>
  </w:style>
  <w:style w:type="paragraph" w:customStyle="1" w:styleId="Style75">
    <w:name w:val="Style75"/>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80">
    <w:name w:val="Style80"/>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81">
    <w:name w:val="Style81"/>
    <w:basedOn w:val="a"/>
    <w:rsid w:val="005C7E2C"/>
    <w:pPr>
      <w:widowControl w:val="0"/>
      <w:autoSpaceDE w:val="0"/>
      <w:autoSpaceDN w:val="0"/>
      <w:adjustRightInd w:val="0"/>
      <w:spacing w:after="0" w:line="224" w:lineRule="exact"/>
      <w:ind w:firstLine="355"/>
      <w:jc w:val="both"/>
    </w:pPr>
    <w:rPr>
      <w:rFonts w:ascii="Tahoma" w:eastAsia="Times New Roman" w:hAnsi="Tahoma" w:cs="Tahoma"/>
      <w:sz w:val="24"/>
      <w:szCs w:val="24"/>
    </w:rPr>
  </w:style>
  <w:style w:type="paragraph" w:customStyle="1" w:styleId="Style82">
    <w:name w:val="Style82"/>
    <w:basedOn w:val="a"/>
    <w:rsid w:val="005C7E2C"/>
    <w:pPr>
      <w:widowControl w:val="0"/>
      <w:autoSpaceDE w:val="0"/>
      <w:autoSpaceDN w:val="0"/>
      <w:adjustRightInd w:val="0"/>
      <w:spacing w:after="0" w:line="230" w:lineRule="exact"/>
      <w:ind w:hanging="154"/>
    </w:pPr>
    <w:rPr>
      <w:rFonts w:ascii="Tahoma" w:eastAsia="Times New Roman" w:hAnsi="Tahoma" w:cs="Tahoma"/>
      <w:sz w:val="24"/>
      <w:szCs w:val="24"/>
    </w:rPr>
  </w:style>
  <w:style w:type="paragraph" w:customStyle="1" w:styleId="Style89">
    <w:name w:val="Style89"/>
    <w:basedOn w:val="a"/>
    <w:rsid w:val="005C7E2C"/>
    <w:pPr>
      <w:widowControl w:val="0"/>
      <w:autoSpaceDE w:val="0"/>
      <w:autoSpaceDN w:val="0"/>
      <w:adjustRightInd w:val="0"/>
      <w:spacing w:after="0" w:line="261" w:lineRule="exact"/>
      <w:ind w:hanging="144"/>
      <w:jc w:val="both"/>
    </w:pPr>
    <w:rPr>
      <w:rFonts w:ascii="Tahoma" w:eastAsia="Times New Roman" w:hAnsi="Tahoma" w:cs="Tahoma"/>
      <w:sz w:val="24"/>
      <w:szCs w:val="24"/>
    </w:rPr>
  </w:style>
  <w:style w:type="paragraph" w:customStyle="1" w:styleId="Style97">
    <w:name w:val="Style97"/>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98">
    <w:name w:val="Style98"/>
    <w:basedOn w:val="a"/>
    <w:rsid w:val="005C7E2C"/>
    <w:pPr>
      <w:widowControl w:val="0"/>
      <w:autoSpaceDE w:val="0"/>
      <w:autoSpaceDN w:val="0"/>
      <w:adjustRightInd w:val="0"/>
      <w:spacing w:after="0" w:line="298" w:lineRule="exact"/>
      <w:ind w:hanging="346"/>
    </w:pPr>
    <w:rPr>
      <w:rFonts w:ascii="Tahoma" w:eastAsia="Times New Roman" w:hAnsi="Tahoma" w:cs="Tahoma"/>
      <w:sz w:val="24"/>
      <w:szCs w:val="24"/>
    </w:rPr>
  </w:style>
  <w:style w:type="paragraph" w:customStyle="1" w:styleId="Style102">
    <w:name w:val="Style102"/>
    <w:basedOn w:val="a"/>
    <w:rsid w:val="005C7E2C"/>
    <w:pPr>
      <w:widowControl w:val="0"/>
      <w:autoSpaceDE w:val="0"/>
      <w:autoSpaceDN w:val="0"/>
      <w:adjustRightInd w:val="0"/>
      <w:spacing w:after="0" w:line="259" w:lineRule="exact"/>
      <w:ind w:firstLine="192"/>
    </w:pPr>
    <w:rPr>
      <w:rFonts w:ascii="Tahoma" w:eastAsia="Times New Roman" w:hAnsi="Tahoma" w:cs="Tahoma"/>
      <w:sz w:val="24"/>
      <w:szCs w:val="24"/>
    </w:rPr>
  </w:style>
  <w:style w:type="paragraph" w:customStyle="1" w:styleId="Style103">
    <w:name w:val="Style103"/>
    <w:basedOn w:val="a"/>
    <w:rsid w:val="005C7E2C"/>
    <w:pPr>
      <w:widowControl w:val="0"/>
      <w:autoSpaceDE w:val="0"/>
      <w:autoSpaceDN w:val="0"/>
      <w:adjustRightInd w:val="0"/>
      <w:spacing w:after="0" w:line="259" w:lineRule="exact"/>
    </w:pPr>
    <w:rPr>
      <w:rFonts w:ascii="Tahoma" w:eastAsia="Times New Roman" w:hAnsi="Tahoma" w:cs="Tahoma"/>
      <w:sz w:val="24"/>
      <w:szCs w:val="24"/>
    </w:rPr>
  </w:style>
  <w:style w:type="paragraph" w:customStyle="1" w:styleId="Style112">
    <w:name w:val="Style112"/>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Style117">
    <w:name w:val="Style117"/>
    <w:basedOn w:val="a"/>
    <w:rsid w:val="005C7E2C"/>
    <w:pPr>
      <w:widowControl w:val="0"/>
      <w:autoSpaceDE w:val="0"/>
      <w:autoSpaceDN w:val="0"/>
      <w:adjustRightInd w:val="0"/>
      <w:spacing w:after="0" w:line="262" w:lineRule="exact"/>
      <w:jc w:val="both"/>
    </w:pPr>
    <w:rPr>
      <w:rFonts w:ascii="Tahoma" w:eastAsia="Times New Roman" w:hAnsi="Tahoma" w:cs="Tahoma"/>
      <w:sz w:val="24"/>
      <w:szCs w:val="24"/>
    </w:rPr>
  </w:style>
  <w:style w:type="paragraph" w:customStyle="1" w:styleId="Style134">
    <w:name w:val="Style134"/>
    <w:basedOn w:val="a"/>
    <w:rsid w:val="005C7E2C"/>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FontStyle225">
    <w:name w:val="Font Style225"/>
    <w:basedOn w:val="a0"/>
    <w:rsid w:val="005C7E2C"/>
    <w:rPr>
      <w:rFonts w:ascii="Century Schoolbook" w:hAnsi="Century Schoolbook" w:cs="Century Schoolbook"/>
      <w:b/>
      <w:bCs/>
      <w:spacing w:val="-10"/>
      <w:sz w:val="16"/>
      <w:szCs w:val="16"/>
    </w:rPr>
  </w:style>
  <w:style w:type="character" w:customStyle="1" w:styleId="FontStyle228">
    <w:name w:val="Font Style228"/>
    <w:basedOn w:val="a0"/>
    <w:rsid w:val="005C7E2C"/>
    <w:rPr>
      <w:rFonts w:ascii="Century Schoolbook" w:hAnsi="Century Schoolbook" w:cs="Century Schoolbook"/>
      <w:i/>
      <w:iCs/>
      <w:smallCaps/>
      <w:sz w:val="18"/>
      <w:szCs w:val="18"/>
    </w:rPr>
  </w:style>
  <w:style w:type="character" w:customStyle="1" w:styleId="FontStyle244">
    <w:name w:val="Font Style244"/>
    <w:basedOn w:val="a0"/>
    <w:rsid w:val="005C7E2C"/>
    <w:rPr>
      <w:rFonts w:ascii="Tahoma" w:hAnsi="Tahoma" w:cs="Tahoma"/>
      <w:i/>
      <w:iCs/>
      <w:spacing w:val="10"/>
      <w:sz w:val="18"/>
      <w:szCs w:val="18"/>
    </w:rPr>
  </w:style>
  <w:style w:type="character" w:customStyle="1" w:styleId="FontStyle253">
    <w:name w:val="Font Style253"/>
    <w:basedOn w:val="a0"/>
    <w:rsid w:val="005C7E2C"/>
    <w:rPr>
      <w:rFonts w:ascii="Microsoft Sans Serif" w:hAnsi="Microsoft Sans Serif" w:cs="Microsoft Sans Serif"/>
      <w:sz w:val="18"/>
      <w:szCs w:val="18"/>
    </w:rPr>
  </w:style>
  <w:style w:type="character" w:customStyle="1" w:styleId="FontStyle256">
    <w:name w:val="Font Style256"/>
    <w:basedOn w:val="a0"/>
    <w:rsid w:val="005C7E2C"/>
    <w:rPr>
      <w:rFonts w:ascii="Microsoft Sans Serif" w:hAnsi="Microsoft Sans Serif" w:cs="Microsoft Sans Serif"/>
      <w:b/>
      <w:bCs/>
      <w:smallCaps/>
      <w:sz w:val="16"/>
      <w:szCs w:val="16"/>
    </w:rPr>
  </w:style>
  <w:style w:type="character" w:customStyle="1" w:styleId="FontStyle263">
    <w:name w:val="Font Style263"/>
    <w:basedOn w:val="a0"/>
    <w:rsid w:val="005C7E2C"/>
    <w:rPr>
      <w:rFonts w:ascii="Century Schoolbook" w:hAnsi="Century Schoolbook" w:cs="Century Schoolbook"/>
      <w:sz w:val="20"/>
      <w:szCs w:val="20"/>
    </w:rPr>
  </w:style>
  <w:style w:type="character" w:customStyle="1" w:styleId="FontStyle265">
    <w:name w:val="Font Style265"/>
    <w:basedOn w:val="a0"/>
    <w:rsid w:val="005C7E2C"/>
    <w:rPr>
      <w:rFonts w:ascii="Century Schoolbook" w:hAnsi="Century Schoolbook" w:cs="Century Schoolbook"/>
      <w:spacing w:val="-20"/>
      <w:sz w:val="18"/>
      <w:szCs w:val="18"/>
    </w:rPr>
  </w:style>
  <w:style w:type="character" w:customStyle="1" w:styleId="FontStyle287">
    <w:name w:val="Font Style287"/>
    <w:basedOn w:val="a0"/>
    <w:rsid w:val="005C7E2C"/>
    <w:rPr>
      <w:rFonts w:ascii="Microsoft Sans Serif" w:hAnsi="Microsoft Sans Serif" w:cs="Microsoft Sans Serif"/>
      <w:sz w:val="16"/>
      <w:szCs w:val="16"/>
    </w:rPr>
  </w:style>
  <w:style w:type="character" w:customStyle="1" w:styleId="FontStyle291">
    <w:name w:val="Font Style291"/>
    <w:basedOn w:val="a0"/>
    <w:rsid w:val="005C7E2C"/>
    <w:rPr>
      <w:rFonts w:ascii="Century Schoolbook" w:hAnsi="Century Schoolbook" w:cs="Century Schoolbook"/>
      <w:sz w:val="18"/>
      <w:szCs w:val="18"/>
    </w:rPr>
  </w:style>
  <w:style w:type="numbering" w:customStyle="1" w:styleId="24">
    <w:name w:val="Нет списка2"/>
    <w:next w:val="a2"/>
    <w:uiPriority w:val="99"/>
    <w:semiHidden/>
    <w:unhideWhenUsed/>
    <w:rsid w:val="005C7E2C"/>
  </w:style>
  <w:style w:type="paragraph" w:styleId="25">
    <w:name w:val="Body Text 2"/>
    <w:basedOn w:val="a"/>
    <w:link w:val="26"/>
    <w:semiHidden/>
    <w:unhideWhenUsed/>
    <w:rsid w:val="005C7E2C"/>
    <w:pPr>
      <w:spacing w:after="0" w:line="240" w:lineRule="auto"/>
      <w:jc w:val="both"/>
    </w:pPr>
    <w:rPr>
      <w:rFonts w:ascii="Times New Roman" w:eastAsia="Times New Roman" w:hAnsi="Times New Roman" w:cs="Times New Roman"/>
      <w:color w:val="FF0000"/>
      <w:sz w:val="24"/>
      <w:szCs w:val="28"/>
    </w:rPr>
  </w:style>
  <w:style w:type="character" w:customStyle="1" w:styleId="26">
    <w:name w:val="Основной текст 2 Знак"/>
    <w:basedOn w:val="a0"/>
    <w:link w:val="25"/>
    <w:semiHidden/>
    <w:rsid w:val="005C7E2C"/>
    <w:rPr>
      <w:rFonts w:ascii="Times New Roman" w:eastAsia="Times New Roman" w:hAnsi="Times New Roman" w:cs="Times New Roman"/>
      <w:color w:val="FF0000"/>
      <w:sz w:val="24"/>
      <w:szCs w:val="28"/>
    </w:rPr>
  </w:style>
  <w:style w:type="paragraph" w:customStyle="1" w:styleId="aff1">
    <w:name w:val="Стиль"/>
    <w:rsid w:val="005C7E2C"/>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f2">
    <w:name w:val="текст обычный Знак"/>
    <w:basedOn w:val="a0"/>
    <w:link w:val="aff3"/>
    <w:uiPriority w:val="99"/>
    <w:locked/>
    <w:rsid w:val="005C7E2C"/>
  </w:style>
  <w:style w:type="paragraph" w:customStyle="1" w:styleId="aff3">
    <w:name w:val="текст обычный"/>
    <w:basedOn w:val="a"/>
    <w:link w:val="aff2"/>
    <w:uiPriority w:val="99"/>
    <w:rsid w:val="005C7E2C"/>
    <w:pPr>
      <w:spacing w:after="0" w:line="240" w:lineRule="auto"/>
      <w:ind w:firstLine="425"/>
      <w:jc w:val="both"/>
    </w:pPr>
  </w:style>
  <w:style w:type="paragraph" w:styleId="aff4">
    <w:name w:val="Block Text"/>
    <w:basedOn w:val="a"/>
    <w:semiHidden/>
    <w:rsid w:val="005C7E2C"/>
    <w:pPr>
      <w:spacing w:after="0" w:line="240" w:lineRule="auto"/>
      <w:ind w:left="113" w:right="113"/>
      <w:jc w:val="center"/>
    </w:pPr>
    <w:rPr>
      <w:rFonts w:ascii="Times New Roman" w:eastAsia="Times New Roman" w:hAnsi="Times New Roman" w:cs="Times New Roman"/>
      <w:b/>
      <w:sz w:val="24"/>
      <w:szCs w:val="24"/>
    </w:rPr>
  </w:style>
  <w:style w:type="table" w:customStyle="1" w:styleId="15">
    <w:name w:val="Сетка таблицы1"/>
    <w:basedOn w:val="a1"/>
    <w:uiPriority w:val="59"/>
    <w:rsid w:val="00472C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google.com/url?q=https%3A%2F%2Fru.wikipedia.org%2Fwiki%2F%25D0%25A0%25D0%25BE%25D1%2581%25D1%2581%25D0%25B8%25D1%258F&amp;sa=D&amp;sntz=1&amp;usg=AFQjCNG999FKORCHVoqzuRnZI9DmijZ-Tg" TargetMode="External"/><Relationship Id="rId157797837" Type="http://schemas.openxmlformats.org/officeDocument/2006/relationships/comments" Target="comments.xml"/><Relationship Id="rId504305575" Type="http://schemas.microsoft.com/office/2011/relationships/commentsExtended" Target="commentsExtended.xml"/><Relationship Id="rId96576179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fkG7IlpV0N0FI03Kqs8ei8CZtEU=</DigestValue>
    </Reference>
    <Reference Type="http://www.w3.org/2000/09/xmldsig#Object" URI="#idOfficeObject">
      <DigestMethod Algorithm="http://www.w3.org/2000/09/xmldsig#sha1"/>
      <DigestValue>qHaQ7908NIwzGU7HYBA+z0wQ+Vo=</DigestValue>
    </Reference>
  </SignedInfo>
  <SignatureValue>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</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57797837"/>
            <mdssi:RelationshipReference SourceId="rId504305575"/>
            <mdssi:RelationshipReference SourceId="rId965761791"/>
          </Transform>
          <Transform Algorithm="http://www.w3.org/TR/2001/REC-xml-c14n-20010315"/>
        </Transforms>
        <DigestMethod Algorithm="http://www.w3.org/2000/09/xmldsig#sha1"/>
        <DigestValue>OVLbwDOiaie0JLVGTv4fAbZJmCw=</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TB3NU4ME7OUumZMM84aAtY61fJw=</DigestValue>
      </Reference>
      <Reference URI="/word/endnotes.xml?ContentType=application/vnd.openxmlformats-officedocument.wordprocessingml.endnotes+xml">
        <DigestMethod Algorithm="http://www.w3.org/2000/09/xmldsig#sha1"/>
        <DigestValue>KQEccZ8jjfcnN8AIuZ0U1q7YQ2M=</DigestValue>
      </Reference>
      <Reference URI="/word/fontTable.xml?ContentType=application/vnd.openxmlformats-officedocument.wordprocessingml.fontTable+xml">
        <DigestMethod Algorithm="http://www.w3.org/2000/09/xmldsig#sha1"/>
        <DigestValue>EJBwjzIn6xZb+sRRI+l5rbVZ8kg=</DigestValue>
      </Reference>
      <Reference URI="/word/footer1.xml?ContentType=application/vnd.openxmlformats-officedocument.wordprocessingml.footer+xml">
        <DigestMethod Algorithm="http://www.w3.org/2000/09/xmldsig#sha1"/>
        <DigestValue>0BEsCEHLQb8/05n1urrpBTx0gTg=</DigestValue>
      </Reference>
      <Reference URI="/word/footnotes.xml?ContentType=application/vnd.openxmlformats-officedocument.wordprocessingml.footnotes+xml">
        <DigestMethod Algorithm="http://www.w3.org/2000/09/xmldsig#sha1"/>
        <DigestValue>OTnIo9zpsrQrCVnhLX3KagfHr/Q=</DigestValue>
      </Reference>
      <Reference URI="/word/numbering.xml?ContentType=application/vnd.openxmlformats-officedocument.wordprocessingml.numbering+xml">
        <DigestMethod Algorithm="http://www.w3.org/2000/09/xmldsig#sha1"/>
        <DigestValue>NFpHFpWUyeIkSbltdAwBpNm7uc8=</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bBv5heSHtMTp3eGC7NFYTES9jKQ=</DigestValue>
      </Reference>
      <Reference URI="/word/styles.xml?ContentType=application/vnd.openxmlformats-officedocument.wordprocessingml.styles+xml">
        <DigestMethod Algorithm="http://www.w3.org/2000/09/xmldsig#sha1"/>
        <DigestValue>u+Us4dxIJKQpGFe4XqHCtmN2vv4=</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lAd5yF8cxEoiFlszYhO3zrlMwUQ=</DigestValue>
      </Reference>
    </Manifest>
    <SignatureProperties>
      <SignatureProperty Id="idSignatureTime" Target="#idPackageSignature">
        <mdssi:SignatureTime>
          <mdssi:Format>YYYY-MM-DDThh:mm:ssTZD</mdssi:Format>
          <mdssi:Value>2021-11-09T05:18:37Z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A4904-785F-4479-8DEA-573DDB1C8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85</Pages>
  <Words>32250</Words>
  <Characters>183827</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56</cp:revision>
  <cp:lastPrinted>2021-10-04T07:47:00Z</cp:lastPrinted>
  <dcterms:created xsi:type="dcterms:W3CDTF">2018-09-26T05:27:00Z</dcterms:created>
  <dcterms:modified xsi:type="dcterms:W3CDTF">2021-10-04T07:49:00Z</dcterms:modified>
</cp:coreProperties>
</file>