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right" w:tblpY="11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623"/>
        <w:gridCol w:w="283"/>
        <w:gridCol w:w="653"/>
        <w:gridCol w:w="1615"/>
        <w:gridCol w:w="937"/>
      </w:tblGrid>
      <w:tr w:rsidR="009074C4" w:rsidRPr="00480BE5" w:rsidTr="009074C4">
        <w:tc>
          <w:tcPr>
            <w:tcW w:w="4447" w:type="dxa"/>
            <w:gridSpan w:val="6"/>
          </w:tcPr>
          <w:p w:rsidR="009074C4" w:rsidRPr="00480BE5" w:rsidRDefault="009074C4" w:rsidP="009074C4">
            <w:pPr>
              <w:rPr>
                <w:rFonts w:ascii="Times New Roman" w:hAnsi="Times New Roman" w:cs="Times New Roman"/>
                <w:b/>
              </w:rPr>
            </w:pPr>
            <w:r w:rsidRPr="00480BE5">
              <w:rPr>
                <w:rFonts w:ascii="Times New Roman" w:hAnsi="Times New Roman" w:cs="Times New Roman"/>
                <w:b/>
              </w:rPr>
              <w:t xml:space="preserve">Утверждаю </w:t>
            </w:r>
          </w:p>
        </w:tc>
      </w:tr>
      <w:tr w:rsidR="009074C4" w:rsidRPr="00480BE5" w:rsidTr="009074C4">
        <w:tc>
          <w:tcPr>
            <w:tcW w:w="4447" w:type="dxa"/>
            <w:gridSpan w:val="6"/>
          </w:tcPr>
          <w:p w:rsidR="009074C4" w:rsidRPr="00480BE5" w:rsidRDefault="009074C4" w:rsidP="009074C4">
            <w:pPr>
              <w:rPr>
                <w:rFonts w:ascii="Times New Roman" w:hAnsi="Times New Roman" w:cs="Times New Roman"/>
              </w:rPr>
            </w:pPr>
            <w:r w:rsidRPr="00480BE5">
              <w:rPr>
                <w:rFonts w:ascii="Times New Roman" w:hAnsi="Times New Roman" w:cs="Times New Roman"/>
              </w:rPr>
              <w:t>Заведующий МКДОУ д/с №2 «Березка»</w:t>
            </w:r>
          </w:p>
        </w:tc>
      </w:tr>
      <w:tr w:rsidR="009074C4" w:rsidRPr="00480BE5" w:rsidTr="009074C4">
        <w:trPr>
          <w:trHeight w:val="278"/>
        </w:trPr>
        <w:tc>
          <w:tcPr>
            <w:tcW w:w="1895" w:type="dxa"/>
            <w:gridSpan w:val="4"/>
            <w:tcBorders>
              <w:bottom w:val="single" w:sz="4" w:space="0" w:color="auto"/>
            </w:tcBorders>
          </w:tcPr>
          <w:p w:rsidR="009074C4" w:rsidRPr="00480BE5" w:rsidRDefault="009074C4" w:rsidP="009074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</w:tcPr>
          <w:p w:rsidR="009074C4" w:rsidRPr="00480BE5" w:rsidRDefault="009074C4" w:rsidP="009074C4">
            <w:pPr>
              <w:rPr>
                <w:rFonts w:ascii="Times New Roman" w:hAnsi="Times New Roman" w:cs="Times New Roman"/>
              </w:rPr>
            </w:pPr>
            <w:r w:rsidRPr="00480BE5">
              <w:rPr>
                <w:rFonts w:ascii="Times New Roman" w:hAnsi="Times New Roman" w:cs="Times New Roman"/>
              </w:rPr>
              <w:t>Погорелова В. Ю.</w:t>
            </w:r>
          </w:p>
        </w:tc>
      </w:tr>
      <w:tr w:rsidR="009074C4" w:rsidRPr="00480BE5" w:rsidTr="009074C4">
        <w:trPr>
          <w:trHeight w:val="277"/>
        </w:trPr>
        <w:tc>
          <w:tcPr>
            <w:tcW w:w="336" w:type="dxa"/>
          </w:tcPr>
          <w:p w:rsidR="009074C4" w:rsidRPr="00480BE5" w:rsidRDefault="009074C4" w:rsidP="009074C4">
            <w:pPr>
              <w:rPr>
                <w:rFonts w:ascii="Times New Roman" w:hAnsi="Times New Roman" w:cs="Times New Roman"/>
              </w:rPr>
            </w:pPr>
            <w:r w:rsidRPr="00480BE5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623" w:type="dxa"/>
            <w:tcBorders>
              <w:bottom w:val="single" w:sz="4" w:space="0" w:color="auto"/>
            </w:tcBorders>
          </w:tcPr>
          <w:p w:rsidR="009074C4" w:rsidRPr="00480BE5" w:rsidRDefault="009074C4" w:rsidP="009074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9074C4" w:rsidRPr="00480BE5" w:rsidRDefault="009074C4" w:rsidP="009074C4">
            <w:pPr>
              <w:rPr>
                <w:rFonts w:ascii="Times New Roman" w:hAnsi="Times New Roman" w:cs="Times New Roman"/>
              </w:rPr>
            </w:pPr>
            <w:r w:rsidRPr="00480BE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9074C4" w:rsidRPr="00480BE5" w:rsidRDefault="009074C4" w:rsidP="009074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:rsidR="009074C4" w:rsidRPr="00480BE5" w:rsidRDefault="009074C4" w:rsidP="009074C4">
            <w:pPr>
              <w:rPr>
                <w:rFonts w:ascii="Times New Roman" w:hAnsi="Times New Roman" w:cs="Times New Roman"/>
              </w:rPr>
            </w:pPr>
            <w:r w:rsidRPr="00480BE5">
              <w:rPr>
                <w:rFonts w:ascii="Times New Roman" w:hAnsi="Times New Roman" w:cs="Times New Roman"/>
              </w:rPr>
              <w:t>2017г.</w:t>
            </w:r>
          </w:p>
        </w:tc>
      </w:tr>
    </w:tbl>
    <w:p w:rsidR="00D87B29" w:rsidRDefault="00D87B29" w:rsidP="009074C4">
      <w:pPr>
        <w:jc w:val="right"/>
        <w:rPr>
          <w:rFonts w:ascii="Times New Roman" w:hAnsi="Times New Roman" w:cs="Times New Roman"/>
        </w:rPr>
      </w:pPr>
    </w:p>
    <w:p w:rsidR="00D87B29" w:rsidRDefault="00D87B29" w:rsidP="00D87B29">
      <w:pPr>
        <w:rPr>
          <w:rFonts w:ascii="Times New Roman" w:hAnsi="Times New Roman" w:cs="Times New Roman"/>
        </w:rPr>
      </w:pPr>
    </w:p>
    <w:p w:rsidR="00286E87" w:rsidRDefault="00286E87" w:rsidP="00D87B29">
      <w:pPr>
        <w:rPr>
          <w:rFonts w:ascii="Times New Roman" w:hAnsi="Times New Roman" w:cs="Times New Roman"/>
        </w:rPr>
      </w:pPr>
    </w:p>
    <w:p w:rsidR="00D87B29" w:rsidRPr="0021582B" w:rsidRDefault="00D87B29" w:rsidP="00480B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582B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в МКДОУ д/с № 2 на </w:t>
      </w:r>
      <w:r w:rsidR="00342CA0">
        <w:rPr>
          <w:rFonts w:ascii="Times New Roman" w:hAnsi="Times New Roman" w:cs="Times New Roman"/>
          <w:b/>
          <w:sz w:val="24"/>
          <w:szCs w:val="24"/>
        </w:rPr>
        <w:t>2</w:t>
      </w:r>
      <w:r w:rsidRPr="0021582B">
        <w:rPr>
          <w:rFonts w:ascii="Times New Roman" w:hAnsi="Times New Roman" w:cs="Times New Roman"/>
          <w:b/>
          <w:sz w:val="24"/>
          <w:szCs w:val="24"/>
        </w:rPr>
        <w:t>017 – 2018 учебный год</w:t>
      </w:r>
      <w:r w:rsidR="00480B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2CA0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Pr="0021582B">
        <w:rPr>
          <w:rFonts w:ascii="Times New Roman" w:hAnsi="Times New Roman" w:cs="Times New Roman"/>
          <w:b/>
          <w:sz w:val="24"/>
          <w:szCs w:val="24"/>
        </w:rPr>
        <w:t xml:space="preserve"> 01.12.2017г.</w:t>
      </w:r>
    </w:p>
    <w:tbl>
      <w:tblPr>
        <w:tblStyle w:val="a3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75"/>
        <w:gridCol w:w="2586"/>
        <w:gridCol w:w="2552"/>
        <w:gridCol w:w="2693"/>
        <w:gridCol w:w="2410"/>
      </w:tblGrid>
      <w:tr w:rsidR="00135E6D" w:rsidRPr="00D87B29" w:rsidTr="00480BE5">
        <w:trPr>
          <w:cantSplit/>
          <w:trHeight w:val="1090"/>
        </w:trPr>
        <w:tc>
          <w:tcPr>
            <w:tcW w:w="675" w:type="dxa"/>
            <w:textDirection w:val="btLr"/>
          </w:tcPr>
          <w:p w:rsidR="00D87B29" w:rsidRPr="00D87B29" w:rsidRDefault="00D87B29" w:rsidP="00D87B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B29">
              <w:rPr>
                <w:rFonts w:ascii="Times New Roman" w:hAnsi="Times New Roman" w:cs="Times New Roman"/>
                <w:b/>
                <w:sz w:val="24"/>
                <w:szCs w:val="24"/>
              </w:rPr>
              <w:t>Дни недели</w:t>
            </w:r>
          </w:p>
          <w:p w:rsidR="00D87B29" w:rsidRPr="00D87B29" w:rsidRDefault="00D87B29" w:rsidP="00D87B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6" w:type="dxa"/>
          </w:tcPr>
          <w:p w:rsidR="00D87B29" w:rsidRPr="00D87B29" w:rsidRDefault="00D87B29" w:rsidP="00D87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B29">
              <w:rPr>
                <w:rFonts w:ascii="Times New Roman" w:hAnsi="Times New Roman" w:cs="Times New Roman"/>
                <w:b/>
                <w:sz w:val="24"/>
                <w:szCs w:val="24"/>
              </w:rPr>
              <w:t>2 младшая группа</w:t>
            </w:r>
          </w:p>
        </w:tc>
        <w:tc>
          <w:tcPr>
            <w:tcW w:w="2552" w:type="dxa"/>
          </w:tcPr>
          <w:p w:rsidR="00D87B29" w:rsidRPr="00D87B29" w:rsidRDefault="00D87B29" w:rsidP="00D87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B29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  <w:tc>
          <w:tcPr>
            <w:tcW w:w="2693" w:type="dxa"/>
          </w:tcPr>
          <w:p w:rsidR="00D87B29" w:rsidRPr="00D87B29" w:rsidRDefault="00D87B29" w:rsidP="00D87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B29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</w:t>
            </w:r>
          </w:p>
        </w:tc>
        <w:tc>
          <w:tcPr>
            <w:tcW w:w="2410" w:type="dxa"/>
          </w:tcPr>
          <w:p w:rsidR="00D87B29" w:rsidRPr="00D87B29" w:rsidRDefault="00D87B29" w:rsidP="00D87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B29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Подготовительная группа</w:t>
            </w:r>
          </w:p>
        </w:tc>
      </w:tr>
      <w:tr w:rsidR="00135E6D" w:rsidRPr="00D87B29" w:rsidTr="00480BE5">
        <w:trPr>
          <w:cantSplit/>
          <w:trHeight w:val="1134"/>
        </w:trPr>
        <w:tc>
          <w:tcPr>
            <w:tcW w:w="675" w:type="dxa"/>
            <w:textDirection w:val="btLr"/>
          </w:tcPr>
          <w:p w:rsidR="00D87B29" w:rsidRPr="00A24A3C" w:rsidRDefault="00D87B29" w:rsidP="00D87B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A3C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586" w:type="dxa"/>
            <w:vAlign w:val="center"/>
          </w:tcPr>
          <w:p w:rsidR="00135E6D" w:rsidRPr="00135E6D" w:rsidRDefault="00135E6D" w:rsidP="00135E6D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 xml:space="preserve">1. Формирование целостной картины мира – 9:00    </w:t>
            </w:r>
          </w:p>
          <w:p w:rsidR="00135E6D" w:rsidRPr="00135E6D" w:rsidRDefault="00135E6D" w:rsidP="00135E6D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>2. Физкультура на воздухе – 9:25</w:t>
            </w:r>
          </w:p>
          <w:p w:rsidR="009A77E4" w:rsidRDefault="009A77E4" w:rsidP="00135E6D">
            <w:pPr>
              <w:rPr>
                <w:rFonts w:ascii="Times New Roman" w:hAnsi="Times New Roman" w:cs="Times New Roman"/>
              </w:rPr>
            </w:pPr>
          </w:p>
          <w:p w:rsidR="00D87B29" w:rsidRPr="00135E6D" w:rsidRDefault="00135E6D" w:rsidP="00135E6D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552" w:type="dxa"/>
          </w:tcPr>
          <w:p w:rsidR="00135E6D" w:rsidRPr="00135E6D" w:rsidRDefault="00135E6D" w:rsidP="00135E6D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 xml:space="preserve">1. Формирование целостной картины мира – 9:00    </w:t>
            </w:r>
          </w:p>
          <w:p w:rsidR="00135E6D" w:rsidRPr="00135E6D" w:rsidRDefault="00135E6D" w:rsidP="00135E6D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>2. Физкультура на воздухе – 9:30</w:t>
            </w:r>
          </w:p>
          <w:p w:rsidR="00135E6D" w:rsidRPr="00135E6D" w:rsidRDefault="00135E6D" w:rsidP="00135E6D">
            <w:pPr>
              <w:rPr>
                <w:rFonts w:ascii="Times New Roman" w:hAnsi="Times New Roman" w:cs="Times New Roman"/>
              </w:rPr>
            </w:pPr>
          </w:p>
          <w:p w:rsidR="00D87B29" w:rsidRPr="00135E6D" w:rsidRDefault="00135E6D" w:rsidP="00135E6D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693" w:type="dxa"/>
          </w:tcPr>
          <w:p w:rsidR="00D87B29" w:rsidRPr="00135E6D" w:rsidRDefault="00135E6D" w:rsidP="00135E6D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>1. Музыка – 9:00</w:t>
            </w:r>
          </w:p>
          <w:p w:rsidR="00135E6D" w:rsidRPr="00135E6D" w:rsidRDefault="00135E6D" w:rsidP="00135E6D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 xml:space="preserve">2.Формирование целостной картины мира  </w:t>
            </w:r>
          </w:p>
          <w:p w:rsidR="00135E6D" w:rsidRPr="00135E6D" w:rsidRDefault="00135E6D" w:rsidP="00135E6D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 xml:space="preserve"> – 9:35</w:t>
            </w:r>
          </w:p>
          <w:p w:rsidR="00135E6D" w:rsidRPr="00135E6D" w:rsidRDefault="00135E6D" w:rsidP="00135E6D">
            <w:pPr>
              <w:rPr>
                <w:rFonts w:ascii="Times New Roman" w:hAnsi="Times New Roman" w:cs="Times New Roman"/>
              </w:rPr>
            </w:pPr>
          </w:p>
          <w:p w:rsidR="00135E6D" w:rsidRPr="00135E6D" w:rsidRDefault="00135E6D" w:rsidP="00135E6D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410" w:type="dxa"/>
          </w:tcPr>
          <w:p w:rsidR="00135E6D" w:rsidRDefault="00135E6D" w:rsidP="00135E6D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 xml:space="preserve">1. Формирование целостной картины мира – 9:00  </w:t>
            </w:r>
          </w:p>
          <w:p w:rsidR="00135E6D" w:rsidRDefault="00135E6D" w:rsidP="00135E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135E6D">
              <w:rPr>
                <w:rFonts w:ascii="Times New Roman" w:hAnsi="Times New Roman" w:cs="Times New Roman"/>
              </w:rPr>
              <w:t>Музыка – 9:</w:t>
            </w:r>
            <w:r>
              <w:rPr>
                <w:rFonts w:ascii="Times New Roman" w:hAnsi="Times New Roman" w:cs="Times New Roman"/>
              </w:rPr>
              <w:t>40</w:t>
            </w:r>
          </w:p>
          <w:p w:rsidR="00135E6D" w:rsidRPr="00135E6D" w:rsidRDefault="00135E6D" w:rsidP="00135E6D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 xml:space="preserve"> </w:t>
            </w:r>
          </w:p>
          <w:p w:rsidR="00D87B29" w:rsidRPr="00135E6D" w:rsidRDefault="00135E6D" w:rsidP="00135E6D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</w:tr>
      <w:tr w:rsidR="00135E6D" w:rsidRPr="00D87B29" w:rsidTr="00480BE5">
        <w:trPr>
          <w:cantSplit/>
          <w:trHeight w:val="1134"/>
        </w:trPr>
        <w:tc>
          <w:tcPr>
            <w:tcW w:w="675" w:type="dxa"/>
            <w:textDirection w:val="btLr"/>
          </w:tcPr>
          <w:p w:rsidR="00D87B29" w:rsidRPr="00A24A3C" w:rsidRDefault="00D87B29" w:rsidP="00D87B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A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</w:p>
        </w:tc>
        <w:tc>
          <w:tcPr>
            <w:tcW w:w="2586" w:type="dxa"/>
          </w:tcPr>
          <w:p w:rsidR="00D87B29" w:rsidRDefault="00A24A3C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9A77E4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Художественное творчество (рисование) - </w:t>
            </w:r>
            <w:r w:rsidR="009A77E4" w:rsidRPr="00135E6D">
              <w:rPr>
                <w:rFonts w:ascii="Times New Roman" w:hAnsi="Times New Roman" w:cs="Times New Roman"/>
              </w:rPr>
              <w:t xml:space="preserve">9:00    </w:t>
            </w:r>
          </w:p>
          <w:p w:rsidR="009A77E4" w:rsidRDefault="009A77E4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Физкультура -  </w:t>
            </w:r>
            <w:r w:rsidRPr="00135E6D">
              <w:rPr>
                <w:rFonts w:ascii="Times New Roman" w:hAnsi="Times New Roman" w:cs="Times New Roman"/>
              </w:rPr>
              <w:t>9:25</w:t>
            </w:r>
          </w:p>
          <w:p w:rsidR="009A77E4" w:rsidRDefault="009A77E4" w:rsidP="00A24A3C">
            <w:pPr>
              <w:rPr>
                <w:rFonts w:ascii="Times New Roman" w:hAnsi="Times New Roman" w:cs="Times New Roman"/>
              </w:rPr>
            </w:pPr>
          </w:p>
          <w:p w:rsidR="009A77E4" w:rsidRPr="00D87B29" w:rsidRDefault="009A77E4" w:rsidP="00A24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552" w:type="dxa"/>
          </w:tcPr>
          <w:p w:rsidR="00D87B29" w:rsidRPr="009A77E4" w:rsidRDefault="009A77E4" w:rsidP="00A24A3C">
            <w:pPr>
              <w:rPr>
                <w:rFonts w:ascii="Times New Roman" w:hAnsi="Times New Roman" w:cs="Times New Roman"/>
              </w:rPr>
            </w:pPr>
            <w:r w:rsidRPr="009A77E4">
              <w:rPr>
                <w:rFonts w:ascii="Times New Roman" w:hAnsi="Times New Roman" w:cs="Times New Roman"/>
              </w:rPr>
              <w:t xml:space="preserve">1. ФЭМП - 9:00    </w:t>
            </w:r>
          </w:p>
          <w:p w:rsidR="009A77E4" w:rsidRPr="009A77E4" w:rsidRDefault="009A77E4" w:rsidP="00A24A3C">
            <w:pPr>
              <w:rPr>
                <w:rFonts w:ascii="Times New Roman" w:hAnsi="Times New Roman" w:cs="Times New Roman"/>
              </w:rPr>
            </w:pPr>
            <w:r w:rsidRPr="009A77E4">
              <w:rPr>
                <w:rFonts w:ascii="Times New Roman" w:hAnsi="Times New Roman" w:cs="Times New Roman"/>
              </w:rPr>
              <w:t>2. Физкультура -  9:30</w:t>
            </w:r>
          </w:p>
          <w:p w:rsidR="009A77E4" w:rsidRPr="009A77E4" w:rsidRDefault="009A77E4" w:rsidP="00A24A3C">
            <w:pPr>
              <w:rPr>
                <w:rFonts w:ascii="Times New Roman" w:hAnsi="Times New Roman" w:cs="Times New Roman"/>
              </w:rPr>
            </w:pPr>
          </w:p>
          <w:p w:rsidR="009A77E4" w:rsidRPr="009A77E4" w:rsidRDefault="009A77E4" w:rsidP="00A24A3C">
            <w:pPr>
              <w:rPr>
                <w:rFonts w:ascii="Times New Roman" w:hAnsi="Times New Roman" w:cs="Times New Roman"/>
              </w:rPr>
            </w:pPr>
            <w:r w:rsidRPr="009A77E4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693" w:type="dxa"/>
          </w:tcPr>
          <w:p w:rsidR="00D87B29" w:rsidRPr="009A77E4" w:rsidRDefault="009A77E4" w:rsidP="009A77E4">
            <w:pPr>
              <w:rPr>
                <w:rFonts w:ascii="Times New Roman" w:hAnsi="Times New Roman" w:cs="Times New Roman"/>
              </w:rPr>
            </w:pPr>
            <w:r w:rsidRPr="009A77E4">
              <w:rPr>
                <w:rFonts w:ascii="Times New Roman" w:hAnsi="Times New Roman" w:cs="Times New Roman"/>
              </w:rPr>
              <w:t>1. Физкультура -  9:00</w:t>
            </w:r>
          </w:p>
          <w:p w:rsidR="009A77E4" w:rsidRPr="009A77E4" w:rsidRDefault="009A77E4" w:rsidP="009A77E4">
            <w:pPr>
              <w:rPr>
                <w:rFonts w:ascii="Times New Roman" w:hAnsi="Times New Roman" w:cs="Times New Roman"/>
              </w:rPr>
            </w:pPr>
            <w:r w:rsidRPr="009A77E4">
              <w:rPr>
                <w:rFonts w:ascii="Times New Roman" w:hAnsi="Times New Roman" w:cs="Times New Roman"/>
              </w:rPr>
              <w:t>2. Развитие речи – 9:35</w:t>
            </w:r>
          </w:p>
          <w:p w:rsidR="009A77E4" w:rsidRDefault="009A77E4" w:rsidP="009A77E4">
            <w:pPr>
              <w:rPr>
                <w:rFonts w:ascii="Times New Roman" w:hAnsi="Times New Roman" w:cs="Times New Roman"/>
              </w:rPr>
            </w:pPr>
            <w:r w:rsidRPr="009A77E4">
              <w:rPr>
                <w:rFonts w:ascii="Times New Roman" w:hAnsi="Times New Roman" w:cs="Times New Roman"/>
              </w:rPr>
              <w:t>3. Художественное творчество (рисование) – 10:10</w:t>
            </w:r>
          </w:p>
          <w:p w:rsidR="009A77E4" w:rsidRDefault="009A77E4" w:rsidP="009A77E4">
            <w:pPr>
              <w:rPr>
                <w:rFonts w:ascii="Times New Roman" w:hAnsi="Times New Roman" w:cs="Times New Roman"/>
              </w:rPr>
            </w:pPr>
          </w:p>
          <w:p w:rsidR="009A77E4" w:rsidRPr="009A77E4" w:rsidRDefault="009A77E4" w:rsidP="009A77E4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410" w:type="dxa"/>
          </w:tcPr>
          <w:p w:rsidR="00D87B29" w:rsidRDefault="009A77E4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9A77E4">
              <w:rPr>
                <w:rFonts w:ascii="Times New Roman" w:hAnsi="Times New Roman" w:cs="Times New Roman"/>
              </w:rPr>
              <w:t>ФЭМП 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A77E4">
              <w:rPr>
                <w:rFonts w:ascii="Times New Roman" w:hAnsi="Times New Roman" w:cs="Times New Roman"/>
              </w:rPr>
              <w:t>9:00</w:t>
            </w:r>
          </w:p>
          <w:p w:rsidR="009A77E4" w:rsidRDefault="009A77E4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9A77E4">
              <w:rPr>
                <w:rFonts w:ascii="Times New Roman" w:hAnsi="Times New Roman" w:cs="Times New Roman"/>
              </w:rPr>
              <w:t>Художественное творчество (рисование) 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5E6D">
              <w:rPr>
                <w:rFonts w:ascii="Times New Roman" w:hAnsi="Times New Roman" w:cs="Times New Roman"/>
              </w:rPr>
              <w:t>9:</w:t>
            </w:r>
            <w:r>
              <w:rPr>
                <w:rFonts w:ascii="Times New Roman" w:hAnsi="Times New Roman" w:cs="Times New Roman"/>
              </w:rPr>
              <w:t>40</w:t>
            </w:r>
          </w:p>
          <w:p w:rsidR="009A77E4" w:rsidRDefault="009A77E4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9A77E4">
              <w:rPr>
                <w:rFonts w:ascii="Times New Roman" w:hAnsi="Times New Roman" w:cs="Times New Roman"/>
              </w:rPr>
              <w:t xml:space="preserve">Физкультура -  </w:t>
            </w:r>
            <w:r>
              <w:rPr>
                <w:rFonts w:ascii="Times New Roman" w:hAnsi="Times New Roman" w:cs="Times New Roman"/>
              </w:rPr>
              <w:t>10:20</w:t>
            </w:r>
          </w:p>
          <w:p w:rsidR="009A77E4" w:rsidRPr="00D87B29" w:rsidRDefault="009A77E4" w:rsidP="00A24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</w:tr>
      <w:tr w:rsidR="00135E6D" w:rsidRPr="00D87B29" w:rsidTr="00480BE5">
        <w:trPr>
          <w:cantSplit/>
          <w:trHeight w:val="1134"/>
        </w:trPr>
        <w:tc>
          <w:tcPr>
            <w:tcW w:w="675" w:type="dxa"/>
            <w:textDirection w:val="btLr"/>
          </w:tcPr>
          <w:p w:rsidR="00D87B29" w:rsidRPr="00A24A3C" w:rsidRDefault="00D87B29" w:rsidP="00D87B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A3C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586" w:type="dxa"/>
          </w:tcPr>
          <w:p w:rsidR="009A77E4" w:rsidRPr="009A77E4" w:rsidRDefault="009A77E4" w:rsidP="009A77E4">
            <w:pPr>
              <w:rPr>
                <w:rFonts w:ascii="Times New Roman" w:hAnsi="Times New Roman" w:cs="Times New Roman"/>
              </w:rPr>
            </w:pPr>
            <w:r w:rsidRPr="009A77E4">
              <w:rPr>
                <w:rFonts w:ascii="Times New Roman" w:hAnsi="Times New Roman" w:cs="Times New Roman"/>
              </w:rPr>
              <w:t xml:space="preserve">1. </w:t>
            </w:r>
            <w:r w:rsidR="00277269" w:rsidRPr="00135E6D">
              <w:rPr>
                <w:rFonts w:ascii="Times New Roman" w:hAnsi="Times New Roman" w:cs="Times New Roman"/>
              </w:rPr>
              <w:t>Музыка</w:t>
            </w:r>
            <w:r w:rsidR="00277269" w:rsidRPr="009A77E4">
              <w:rPr>
                <w:rFonts w:ascii="Times New Roman" w:hAnsi="Times New Roman" w:cs="Times New Roman"/>
              </w:rPr>
              <w:t xml:space="preserve"> </w:t>
            </w:r>
            <w:r w:rsidRPr="009A77E4">
              <w:rPr>
                <w:rFonts w:ascii="Times New Roman" w:hAnsi="Times New Roman" w:cs="Times New Roman"/>
              </w:rPr>
              <w:t xml:space="preserve">- </w:t>
            </w:r>
            <w:r w:rsidR="0021582B" w:rsidRPr="00135E6D">
              <w:rPr>
                <w:rFonts w:ascii="Times New Roman" w:hAnsi="Times New Roman" w:cs="Times New Roman"/>
              </w:rPr>
              <w:t xml:space="preserve">9:00    </w:t>
            </w:r>
          </w:p>
          <w:p w:rsidR="00D87B29" w:rsidRDefault="009A77E4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277269" w:rsidRPr="009A77E4">
              <w:rPr>
                <w:rFonts w:ascii="Times New Roman" w:hAnsi="Times New Roman" w:cs="Times New Roman"/>
              </w:rPr>
              <w:t>ФЭМП</w:t>
            </w:r>
            <w:r w:rsidR="00277269" w:rsidRPr="00135E6D">
              <w:rPr>
                <w:rFonts w:ascii="Times New Roman" w:hAnsi="Times New Roman" w:cs="Times New Roman"/>
              </w:rPr>
              <w:t xml:space="preserve"> </w:t>
            </w:r>
            <w:r w:rsidRPr="00135E6D">
              <w:rPr>
                <w:rFonts w:ascii="Times New Roman" w:hAnsi="Times New Roman" w:cs="Times New Roman"/>
              </w:rPr>
              <w:t>– 9:25</w:t>
            </w:r>
          </w:p>
          <w:p w:rsidR="009A77E4" w:rsidRDefault="009A77E4" w:rsidP="00A24A3C">
            <w:pPr>
              <w:rPr>
                <w:rFonts w:ascii="Times New Roman" w:hAnsi="Times New Roman" w:cs="Times New Roman"/>
              </w:rPr>
            </w:pPr>
          </w:p>
          <w:p w:rsidR="009A77E4" w:rsidRPr="00D87B29" w:rsidRDefault="009A77E4" w:rsidP="00A24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552" w:type="dxa"/>
          </w:tcPr>
          <w:p w:rsidR="00F8458B" w:rsidRDefault="00F8458B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D73700">
              <w:rPr>
                <w:rFonts w:ascii="Times New Roman" w:hAnsi="Times New Roman" w:cs="Times New Roman"/>
              </w:rPr>
              <w:t xml:space="preserve">Развитие речи </w:t>
            </w:r>
            <w:r w:rsidR="0021582B">
              <w:rPr>
                <w:rFonts w:ascii="Times New Roman" w:hAnsi="Times New Roman" w:cs="Times New Roman"/>
              </w:rPr>
              <w:t xml:space="preserve"> </w:t>
            </w:r>
            <w:r w:rsidR="00D73700">
              <w:rPr>
                <w:rFonts w:ascii="Times New Roman" w:hAnsi="Times New Roman" w:cs="Times New Roman"/>
              </w:rPr>
              <w:t xml:space="preserve">-  </w:t>
            </w:r>
            <w:r w:rsidR="00D73700" w:rsidRPr="009A77E4">
              <w:rPr>
                <w:rFonts w:ascii="Times New Roman" w:hAnsi="Times New Roman" w:cs="Times New Roman"/>
              </w:rPr>
              <w:t xml:space="preserve">9:00    </w:t>
            </w:r>
          </w:p>
          <w:p w:rsidR="00D73700" w:rsidRDefault="00D73700" w:rsidP="00D73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135E6D">
              <w:rPr>
                <w:rFonts w:ascii="Times New Roman" w:hAnsi="Times New Roman" w:cs="Times New Roman"/>
              </w:rPr>
              <w:t>Музыка – 9:</w:t>
            </w:r>
            <w:r>
              <w:rPr>
                <w:rFonts w:ascii="Times New Roman" w:hAnsi="Times New Roman" w:cs="Times New Roman"/>
              </w:rPr>
              <w:t>30</w:t>
            </w:r>
          </w:p>
          <w:p w:rsidR="0021582B" w:rsidRDefault="0021582B" w:rsidP="00D73700">
            <w:pPr>
              <w:rPr>
                <w:rFonts w:ascii="Times New Roman" w:hAnsi="Times New Roman" w:cs="Times New Roman"/>
              </w:rPr>
            </w:pPr>
          </w:p>
          <w:p w:rsidR="0021582B" w:rsidRDefault="0021582B" w:rsidP="00D73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Конструктивная деятельность (вне занятия)</w:t>
            </w:r>
          </w:p>
          <w:p w:rsidR="00D73700" w:rsidRDefault="00D73700" w:rsidP="00A24A3C">
            <w:pPr>
              <w:rPr>
                <w:rFonts w:ascii="Times New Roman" w:hAnsi="Times New Roman" w:cs="Times New Roman"/>
              </w:rPr>
            </w:pPr>
          </w:p>
          <w:p w:rsidR="00D87B29" w:rsidRPr="00D87B29" w:rsidRDefault="009A77E4" w:rsidP="00A24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693" w:type="dxa"/>
          </w:tcPr>
          <w:p w:rsidR="0021582B" w:rsidRDefault="0021582B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Конструктивная деятельность - </w:t>
            </w:r>
            <w:r w:rsidRPr="009A77E4">
              <w:rPr>
                <w:rFonts w:ascii="Times New Roman" w:hAnsi="Times New Roman" w:cs="Times New Roman"/>
              </w:rPr>
              <w:t xml:space="preserve">9:00    </w:t>
            </w:r>
          </w:p>
          <w:p w:rsidR="0021582B" w:rsidRDefault="0021582B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9A77E4">
              <w:rPr>
                <w:rFonts w:ascii="Times New Roman" w:hAnsi="Times New Roman" w:cs="Times New Roman"/>
              </w:rPr>
              <w:t>ФЭМП - 9: 35</w:t>
            </w:r>
          </w:p>
          <w:p w:rsidR="0021582B" w:rsidRDefault="0021582B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135E6D">
              <w:rPr>
                <w:rFonts w:ascii="Times New Roman" w:hAnsi="Times New Roman" w:cs="Times New Roman"/>
              </w:rPr>
              <w:t xml:space="preserve">Музыка – </w:t>
            </w:r>
            <w:r w:rsidRPr="009A77E4">
              <w:rPr>
                <w:rFonts w:ascii="Times New Roman" w:hAnsi="Times New Roman" w:cs="Times New Roman"/>
              </w:rPr>
              <w:t>10:10</w:t>
            </w:r>
          </w:p>
          <w:p w:rsidR="0021582B" w:rsidRDefault="0021582B" w:rsidP="00A24A3C">
            <w:pPr>
              <w:rPr>
                <w:rFonts w:ascii="Times New Roman" w:hAnsi="Times New Roman" w:cs="Times New Roman"/>
              </w:rPr>
            </w:pPr>
          </w:p>
          <w:p w:rsidR="00D87B29" w:rsidRPr="00D87B29" w:rsidRDefault="009A77E4" w:rsidP="00A24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410" w:type="dxa"/>
          </w:tcPr>
          <w:p w:rsidR="0021582B" w:rsidRDefault="0021582B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9A77E4">
              <w:rPr>
                <w:rFonts w:ascii="Times New Roman" w:hAnsi="Times New Roman" w:cs="Times New Roman"/>
              </w:rPr>
              <w:t>Развитие речи – 9:</w:t>
            </w:r>
            <w:r>
              <w:rPr>
                <w:rFonts w:ascii="Times New Roman" w:hAnsi="Times New Roman" w:cs="Times New Roman"/>
              </w:rPr>
              <w:t>00</w:t>
            </w:r>
          </w:p>
          <w:p w:rsidR="0021582B" w:rsidRDefault="0021582B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Художественное творчество (лепка/аппликация) - </w:t>
            </w:r>
            <w:r w:rsidRPr="00135E6D">
              <w:rPr>
                <w:rFonts w:ascii="Times New Roman" w:hAnsi="Times New Roman" w:cs="Times New Roman"/>
              </w:rPr>
              <w:t>9:</w:t>
            </w:r>
            <w:r>
              <w:rPr>
                <w:rFonts w:ascii="Times New Roman" w:hAnsi="Times New Roman" w:cs="Times New Roman"/>
              </w:rPr>
              <w:t>40</w:t>
            </w:r>
          </w:p>
          <w:p w:rsidR="0021582B" w:rsidRDefault="0021582B" w:rsidP="00215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9A77E4">
              <w:rPr>
                <w:rFonts w:ascii="Times New Roman" w:hAnsi="Times New Roman" w:cs="Times New Roman"/>
              </w:rPr>
              <w:t>Физкультура</w:t>
            </w:r>
            <w:r>
              <w:rPr>
                <w:rFonts w:ascii="Times New Roman" w:hAnsi="Times New Roman" w:cs="Times New Roman"/>
              </w:rPr>
              <w:t xml:space="preserve"> на воздухе</w:t>
            </w:r>
            <w:r w:rsidRPr="009A77E4">
              <w:rPr>
                <w:rFonts w:ascii="Times New Roman" w:hAnsi="Times New Roman" w:cs="Times New Roman"/>
              </w:rPr>
              <w:t xml:space="preserve"> -  </w:t>
            </w:r>
            <w:r>
              <w:rPr>
                <w:rFonts w:ascii="Times New Roman" w:hAnsi="Times New Roman" w:cs="Times New Roman"/>
              </w:rPr>
              <w:t>10:20</w:t>
            </w:r>
          </w:p>
          <w:p w:rsidR="0021582B" w:rsidRDefault="0021582B" w:rsidP="00A24A3C">
            <w:pPr>
              <w:rPr>
                <w:rFonts w:ascii="Times New Roman" w:hAnsi="Times New Roman" w:cs="Times New Roman"/>
              </w:rPr>
            </w:pPr>
          </w:p>
          <w:p w:rsidR="00D87B29" w:rsidRPr="00D87B29" w:rsidRDefault="009A77E4" w:rsidP="00A24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</w:tr>
      <w:tr w:rsidR="00135E6D" w:rsidRPr="00D87B29" w:rsidTr="00480BE5">
        <w:trPr>
          <w:cantSplit/>
          <w:trHeight w:val="1134"/>
        </w:trPr>
        <w:tc>
          <w:tcPr>
            <w:tcW w:w="675" w:type="dxa"/>
            <w:textDirection w:val="btLr"/>
          </w:tcPr>
          <w:p w:rsidR="00D87B29" w:rsidRPr="00A24A3C" w:rsidRDefault="00D87B29" w:rsidP="00D87B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A3C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586" w:type="dxa"/>
          </w:tcPr>
          <w:p w:rsidR="0021582B" w:rsidRDefault="0021582B" w:rsidP="00215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 xml:space="preserve">Художественное творчество (лепка/аппликация) - </w:t>
            </w:r>
            <w:r w:rsidRPr="00135E6D">
              <w:rPr>
                <w:rFonts w:ascii="Times New Roman" w:hAnsi="Times New Roman" w:cs="Times New Roman"/>
              </w:rPr>
              <w:t xml:space="preserve">9:00   </w:t>
            </w:r>
          </w:p>
          <w:p w:rsidR="0021582B" w:rsidRDefault="0021582B" w:rsidP="0021582B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2. Физкультура -  </w:t>
            </w:r>
            <w:r w:rsidRPr="00135E6D">
              <w:rPr>
                <w:rFonts w:ascii="Times New Roman" w:hAnsi="Times New Roman" w:cs="Times New Roman"/>
              </w:rPr>
              <w:t>9:25</w:t>
            </w:r>
          </w:p>
          <w:p w:rsidR="0021582B" w:rsidRDefault="0021582B" w:rsidP="0021582B">
            <w:pPr>
              <w:rPr>
                <w:rFonts w:ascii="Times New Roman" w:hAnsi="Times New Roman" w:cs="Times New Roman"/>
              </w:rPr>
            </w:pPr>
          </w:p>
          <w:p w:rsidR="0021582B" w:rsidRDefault="0021582B" w:rsidP="00215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Конструктивная деятельность (вне занятия)</w:t>
            </w:r>
          </w:p>
          <w:p w:rsidR="00D87B29" w:rsidRPr="00480BE5" w:rsidRDefault="0021582B" w:rsidP="00A24A3C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552" w:type="dxa"/>
          </w:tcPr>
          <w:p w:rsidR="0021582B" w:rsidRDefault="0021582B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Художественное творчество (лепка/аппликация) -</w:t>
            </w:r>
            <w:r w:rsidRPr="009A77E4">
              <w:rPr>
                <w:rFonts w:ascii="Times New Roman" w:hAnsi="Times New Roman" w:cs="Times New Roman"/>
              </w:rPr>
              <w:t>9:00</w:t>
            </w:r>
          </w:p>
          <w:p w:rsidR="0021582B" w:rsidRPr="00135E6D" w:rsidRDefault="0021582B" w:rsidP="0021582B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>2. Физкультура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5E6D">
              <w:rPr>
                <w:rFonts w:ascii="Times New Roman" w:hAnsi="Times New Roman" w:cs="Times New Roman"/>
              </w:rPr>
              <w:t>– 9:30</w:t>
            </w:r>
          </w:p>
          <w:p w:rsidR="00D87B29" w:rsidRDefault="0021582B" w:rsidP="00A24A3C">
            <w:pPr>
              <w:rPr>
                <w:rFonts w:ascii="Times New Roman" w:hAnsi="Times New Roman" w:cs="Times New Roman"/>
              </w:rPr>
            </w:pPr>
            <w:r w:rsidRPr="009A77E4">
              <w:rPr>
                <w:rFonts w:ascii="Times New Roman" w:hAnsi="Times New Roman" w:cs="Times New Roman"/>
              </w:rPr>
              <w:t xml:space="preserve">    </w:t>
            </w:r>
          </w:p>
          <w:p w:rsidR="0021582B" w:rsidRDefault="0021582B" w:rsidP="0021582B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  <w:p w:rsidR="0021582B" w:rsidRPr="00D87B29" w:rsidRDefault="0021582B" w:rsidP="00A24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87B29" w:rsidRDefault="0021582B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9A77E4">
              <w:rPr>
                <w:rFonts w:ascii="Times New Roman" w:hAnsi="Times New Roman" w:cs="Times New Roman"/>
              </w:rPr>
              <w:t>Физкультура -  9:00</w:t>
            </w:r>
          </w:p>
          <w:p w:rsidR="0021582B" w:rsidRDefault="0021582B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9A77E4">
              <w:rPr>
                <w:rFonts w:ascii="Times New Roman" w:hAnsi="Times New Roman" w:cs="Times New Roman"/>
              </w:rPr>
              <w:t>Развитие речи – 9:35</w:t>
            </w:r>
          </w:p>
          <w:p w:rsidR="0021582B" w:rsidRDefault="0021582B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творчество (рисование) -</w:t>
            </w:r>
            <w:r w:rsidRPr="009A77E4">
              <w:rPr>
                <w:rFonts w:ascii="Times New Roman" w:hAnsi="Times New Roman" w:cs="Times New Roman"/>
              </w:rPr>
              <w:t>10:10</w:t>
            </w:r>
          </w:p>
          <w:p w:rsidR="0021582B" w:rsidRDefault="0021582B" w:rsidP="0021582B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  <w:p w:rsidR="0021582B" w:rsidRPr="00D87B29" w:rsidRDefault="0021582B" w:rsidP="00A24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582B" w:rsidRPr="009A77E4" w:rsidRDefault="0021582B" w:rsidP="0021582B">
            <w:pPr>
              <w:rPr>
                <w:rFonts w:ascii="Times New Roman" w:hAnsi="Times New Roman" w:cs="Times New Roman"/>
              </w:rPr>
            </w:pPr>
            <w:r w:rsidRPr="009A77E4">
              <w:rPr>
                <w:rFonts w:ascii="Times New Roman" w:hAnsi="Times New Roman" w:cs="Times New Roman"/>
              </w:rPr>
              <w:t xml:space="preserve">1. ФЭМП - </w:t>
            </w:r>
            <w:r w:rsidRPr="00135E6D">
              <w:rPr>
                <w:rFonts w:ascii="Times New Roman" w:hAnsi="Times New Roman" w:cs="Times New Roman"/>
              </w:rPr>
              <w:t xml:space="preserve">9:00    </w:t>
            </w:r>
          </w:p>
          <w:p w:rsidR="00D87B29" w:rsidRDefault="00480BE5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2.Художественное творчество (рисование)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135E6D">
              <w:rPr>
                <w:rFonts w:ascii="Times New Roman" w:hAnsi="Times New Roman" w:cs="Times New Roman"/>
              </w:rPr>
              <w:t>9:</w:t>
            </w:r>
            <w:r>
              <w:rPr>
                <w:rFonts w:ascii="Times New Roman" w:hAnsi="Times New Roman" w:cs="Times New Roman"/>
              </w:rPr>
              <w:t>40</w:t>
            </w:r>
          </w:p>
          <w:p w:rsidR="00480BE5" w:rsidRDefault="00480BE5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9A77E4">
              <w:rPr>
                <w:rFonts w:ascii="Times New Roman" w:hAnsi="Times New Roman" w:cs="Times New Roman"/>
              </w:rPr>
              <w:t xml:space="preserve">Физкультура -  </w:t>
            </w:r>
            <w:r>
              <w:rPr>
                <w:rFonts w:ascii="Times New Roman" w:hAnsi="Times New Roman" w:cs="Times New Roman"/>
              </w:rPr>
              <w:t>10:20</w:t>
            </w:r>
          </w:p>
          <w:p w:rsidR="00480BE5" w:rsidRDefault="00480BE5" w:rsidP="00A24A3C">
            <w:pPr>
              <w:rPr>
                <w:rFonts w:ascii="Times New Roman" w:hAnsi="Times New Roman" w:cs="Times New Roman"/>
              </w:rPr>
            </w:pPr>
          </w:p>
          <w:p w:rsidR="00480BE5" w:rsidRDefault="00480BE5" w:rsidP="00480BE5">
            <w:pPr>
              <w:rPr>
                <w:rFonts w:ascii="Times New Roman" w:hAnsi="Times New Roman" w:cs="Times New Roman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  <w:p w:rsidR="00480BE5" w:rsidRPr="00D87B29" w:rsidRDefault="00480BE5" w:rsidP="00A24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E6D" w:rsidRPr="00D87B29" w:rsidTr="00480BE5">
        <w:trPr>
          <w:cantSplit/>
          <w:trHeight w:val="1134"/>
        </w:trPr>
        <w:tc>
          <w:tcPr>
            <w:tcW w:w="675" w:type="dxa"/>
            <w:textDirection w:val="btLr"/>
          </w:tcPr>
          <w:p w:rsidR="00D87B29" w:rsidRPr="00A24A3C" w:rsidRDefault="00D87B29" w:rsidP="00D87B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A3C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586" w:type="dxa"/>
          </w:tcPr>
          <w:p w:rsidR="00480BE5" w:rsidRDefault="00480BE5" w:rsidP="00480B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135E6D">
              <w:rPr>
                <w:rFonts w:ascii="Times New Roman" w:hAnsi="Times New Roman" w:cs="Times New Roman"/>
              </w:rPr>
              <w:t xml:space="preserve">Музыка – </w:t>
            </w:r>
            <w:r w:rsidRPr="009A77E4">
              <w:rPr>
                <w:rFonts w:ascii="Times New Roman" w:hAnsi="Times New Roman" w:cs="Times New Roman"/>
              </w:rPr>
              <w:t xml:space="preserve">9:00    </w:t>
            </w:r>
          </w:p>
          <w:p w:rsidR="00480BE5" w:rsidRDefault="00480BE5" w:rsidP="00480B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Развитие речи  -  </w:t>
            </w:r>
            <w:r w:rsidRPr="00135E6D">
              <w:rPr>
                <w:rFonts w:ascii="Times New Roman" w:hAnsi="Times New Roman" w:cs="Times New Roman"/>
              </w:rPr>
              <w:t>9:25</w:t>
            </w:r>
            <w:r w:rsidRPr="009A77E4">
              <w:rPr>
                <w:rFonts w:ascii="Times New Roman" w:hAnsi="Times New Roman" w:cs="Times New Roman"/>
              </w:rPr>
              <w:t xml:space="preserve"> </w:t>
            </w:r>
          </w:p>
          <w:p w:rsidR="00480BE5" w:rsidRDefault="00480BE5" w:rsidP="00A24A3C">
            <w:pPr>
              <w:rPr>
                <w:rFonts w:ascii="Times New Roman" w:hAnsi="Times New Roman" w:cs="Times New Roman"/>
              </w:rPr>
            </w:pPr>
          </w:p>
          <w:p w:rsidR="00D87B29" w:rsidRPr="00D87B29" w:rsidRDefault="00480BE5" w:rsidP="00A24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552" w:type="dxa"/>
          </w:tcPr>
          <w:p w:rsidR="00D87B29" w:rsidRDefault="00480BE5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Художественное творчество (рисование) </w:t>
            </w:r>
            <w:r>
              <w:rPr>
                <w:rFonts w:ascii="Times New Roman" w:hAnsi="Times New Roman" w:cs="Times New Roman"/>
              </w:rPr>
              <w:t>-</w:t>
            </w:r>
            <w:r w:rsidRPr="009A77E4">
              <w:rPr>
                <w:rFonts w:ascii="Times New Roman" w:hAnsi="Times New Roman" w:cs="Times New Roman"/>
              </w:rPr>
              <w:t>9:00</w:t>
            </w:r>
          </w:p>
          <w:p w:rsidR="00480BE5" w:rsidRDefault="00480BE5" w:rsidP="00480B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135E6D">
              <w:rPr>
                <w:rFonts w:ascii="Times New Roman" w:hAnsi="Times New Roman" w:cs="Times New Roman"/>
              </w:rPr>
              <w:t xml:space="preserve">Музыка – </w:t>
            </w:r>
            <w:r w:rsidRPr="009A77E4">
              <w:rPr>
                <w:rFonts w:ascii="Times New Roman" w:hAnsi="Times New Roman" w:cs="Times New Roman"/>
              </w:rPr>
              <w:t>9:</w:t>
            </w:r>
            <w:r>
              <w:rPr>
                <w:rFonts w:ascii="Times New Roman" w:hAnsi="Times New Roman" w:cs="Times New Roman"/>
              </w:rPr>
              <w:t>3</w:t>
            </w:r>
            <w:r w:rsidRPr="009A77E4">
              <w:rPr>
                <w:rFonts w:ascii="Times New Roman" w:hAnsi="Times New Roman" w:cs="Times New Roman"/>
              </w:rPr>
              <w:t xml:space="preserve">0    </w:t>
            </w:r>
          </w:p>
          <w:p w:rsidR="00F31533" w:rsidRDefault="00F31533" w:rsidP="00480BE5">
            <w:pPr>
              <w:rPr>
                <w:rFonts w:ascii="Times New Roman" w:hAnsi="Times New Roman" w:cs="Times New Roman"/>
              </w:rPr>
            </w:pPr>
          </w:p>
          <w:p w:rsidR="00480BE5" w:rsidRPr="00D87B29" w:rsidRDefault="00480BE5" w:rsidP="0048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693" w:type="dxa"/>
          </w:tcPr>
          <w:p w:rsidR="00D87B29" w:rsidRDefault="00480BE5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9A77E4">
              <w:rPr>
                <w:rFonts w:ascii="Times New Roman" w:hAnsi="Times New Roman" w:cs="Times New Roman"/>
              </w:rPr>
              <w:t>Физкультура</w:t>
            </w:r>
            <w:r>
              <w:rPr>
                <w:rFonts w:ascii="Times New Roman" w:hAnsi="Times New Roman" w:cs="Times New Roman"/>
              </w:rPr>
              <w:t xml:space="preserve"> на воздухе</w:t>
            </w:r>
            <w:r w:rsidRPr="009A77E4">
              <w:rPr>
                <w:rFonts w:ascii="Times New Roman" w:hAnsi="Times New Roman" w:cs="Times New Roman"/>
              </w:rPr>
              <w:t xml:space="preserve"> -  9:00</w:t>
            </w:r>
          </w:p>
          <w:p w:rsidR="00480BE5" w:rsidRDefault="00480BE5" w:rsidP="00480B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Художественное творчество (лепка/аппликация) - </w:t>
            </w:r>
            <w:r w:rsidRPr="00135E6D">
              <w:rPr>
                <w:rFonts w:ascii="Times New Roman" w:hAnsi="Times New Roman" w:cs="Times New Roman"/>
              </w:rPr>
              <w:t>9:</w:t>
            </w:r>
            <w:r>
              <w:rPr>
                <w:rFonts w:ascii="Times New Roman" w:hAnsi="Times New Roman" w:cs="Times New Roman"/>
              </w:rPr>
              <w:t>40</w:t>
            </w:r>
          </w:p>
          <w:p w:rsidR="00F31533" w:rsidRDefault="00F31533" w:rsidP="00A24A3C">
            <w:pPr>
              <w:rPr>
                <w:rFonts w:ascii="Times New Roman" w:hAnsi="Times New Roman" w:cs="Times New Roman"/>
              </w:rPr>
            </w:pPr>
          </w:p>
          <w:p w:rsidR="00480BE5" w:rsidRPr="00D87B29" w:rsidRDefault="00480BE5" w:rsidP="00A24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410" w:type="dxa"/>
          </w:tcPr>
          <w:p w:rsidR="00D87B29" w:rsidRDefault="00480BE5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9A77E4">
              <w:rPr>
                <w:rFonts w:ascii="Times New Roman" w:hAnsi="Times New Roman" w:cs="Times New Roman"/>
              </w:rPr>
              <w:t xml:space="preserve">Развитие речи –9:00    </w:t>
            </w:r>
          </w:p>
          <w:p w:rsidR="00480BE5" w:rsidRDefault="00480BE5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Конструктивная деятельность - </w:t>
            </w:r>
            <w:r w:rsidRPr="00135E6D">
              <w:rPr>
                <w:rFonts w:ascii="Times New Roman" w:hAnsi="Times New Roman" w:cs="Times New Roman"/>
              </w:rPr>
              <w:t>9:</w:t>
            </w:r>
            <w:r>
              <w:rPr>
                <w:rFonts w:ascii="Times New Roman" w:hAnsi="Times New Roman" w:cs="Times New Roman"/>
              </w:rPr>
              <w:t>40</w:t>
            </w:r>
          </w:p>
          <w:p w:rsidR="00480BE5" w:rsidRDefault="00480BE5" w:rsidP="00A24A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135E6D">
              <w:rPr>
                <w:rFonts w:ascii="Times New Roman" w:hAnsi="Times New Roman" w:cs="Times New Roman"/>
              </w:rPr>
              <w:t>Музыка</w:t>
            </w:r>
            <w:r w:rsidRPr="009A77E4">
              <w:rPr>
                <w:rFonts w:ascii="Times New Roman" w:hAnsi="Times New Roman" w:cs="Times New Roman"/>
              </w:rPr>
              <w:t xml:space="preserve"> -  </w:t>
            </w:r>
            <w:r>
              <w:rPr>
                <w:rFonts w:ascii="Times New Roman" w:hAnsi="Times New Roman" w:cs="Times New Roman"/>
              </w:rPr>
              <w:t>10:20</w:t>
            </w:r>
          </w:p>
          <w:p w:rsidR="00F31533" w:rsidRDefault="00F31533" w:rsidP="00A24A3C">
            <w:pPr>
              <w:rPr>
                <w:rFonts w:ascii="Times New Roman" w:hAnsi="Times New Roman" w:cs="Times New Roman"/>
              </w:rPr>
            </w:pPr>
          </w:p>
          <w:p w:rsidR="00480BE5" w:rsidRPr="00D87B29" w:rsidRDefault="00480BE5" w:rsidP="00A24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E6D"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</w:tr>
    </w:tbl>
    <w:p w:rsidR="00342CA0" w:rsidRDefault="00342CA0" w:rsidP="00342C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CA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Расписание занятий в МКДОУ д/с № 2 </w:t>
      </w:r>
    </w:p>
    <w:p w:rsidR="00342CA0" w:rsidRPr="00342CA0" w:rsidRDefault="00342CA0" w:rsidP="00342C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CA0">
        <w:rPr>
          <w:rFonts w:ascii="Times New Roman" w:hAnsi="Times New Roman" w:cs="Times New Roman"/>
          <w:b/>
          <w:sz w:val="28"/>
          <w:szCs w:val="28"/>
        </w:rPr>
        <w:t xml:space="preserve">на 2017 – 2018 учебный год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342CA0">
        <w:rPr>
          <w:rFonts w:ascii="Times New Roman" w:hAnsi="Times New Roman" w:cs="Times New Roman"/>
          <w:b/>
          <w:sz w:val="28"/>
          <w:szCs w:val="28"/>
        </w:rPr>
        <w:t xml:space="preserve"> 01.12.2017г.</w:t>
      </w:r>
    </w:p>
    <w:p w:rsidR="00342CA0" w:rsidRDefault="00342CA0" w:rsidP="00342C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CA0">
        <w:rPr>
          <w:rFonts w:ascii="Times New Roman" w:hAnsi="Times New Roman" w:cs="Times New Roman"/>
          <w:b/>
          <w:sz w:val="28"/>
          <w:szCs w:val="28"/>
        </w:rPr>
        <w:t xml:space="preserve">во </w:t>
      </w:r>
      <w:r w:rsidRPr="00342CA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342CA0">
        <w:rPr>
          <w:rFonts w:ascii="Times New Roman" w:hAnsi="Times New Roman" w:cs="Times New Roman"/>
          <w:b/>
          <w:sz w:val="28"/>
          <w:szCs w:val="28"/>
        </w:rPr>
        <w:t xml:space="preserve"> младшей группе</w:t>
      </w:r>
    </w:p>
    <w:p w:rsidR="00342CA0" w:rsidRPr="00342CA0" w:rsidRDefault="00342CA0" w:rsidP="00342C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8931" w:type="dxa"/>
        <w:jc w:val="center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6804"/>
      </w:tblGrid>
      <w:tr w:rsidR="00342CA0" w:rsidRPr="00342CA0" w:rsidTr="00277269">
        <w:trPr>
          <w:cantSplit/>
          <w:trHeight w:val="1090"/>
          <w:jc w:val="center"/>
        </w:trPr>
        <w:tc>
          <w:tcPr>
            <w:tcW w:w="2127" w:type="dxa"/>
            <w:vAlign w:val="center"/>
          </w:tcPr>
          <w:p w:rsidR="00342CA0" w:rsidRPr="00342CA0" w:rsidRDefault="00342CA0" w:rsidP="002772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b/>
                <w:sz w:val="28"/>
                <w:szCs w:val="28"/>
              </w:rPr>
              <w:t>Дни недели</w:t>
            </w:r>
          </w:p>
          <w:p w:rsidR="00342CA0" w:rsidRPr="00342CA0" w:rsidRDefault="00342CA0" w:rsidP="002772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342CA0" w:rsidRPr="00342CA0" w:rsidRDefault="00342CA0" w:rsidP="00342CA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b/>
                <w:sz w:val="28"/>
                <w:szCs w:val="28"/>
              </w:rPr>
              <w:t>2 младшая группа</w:t>
            </w:r>
          </w:p>
        </w:tc>
      </w:tr>
      <w:tr w:rsidR="00342CA0" w:rsidRPr="00342CA0" w:rsidTr="00277269">
        <w:trPr>
          <w:cantSplit/>
          <w:trHeight w:val="1134"/>
          <w:jc w:val="center"/>
        </w:trPr>
        <w:tc>
          <w:tcPr>
            <w:tcW w:w="2127" w:type="dxa"/>
            <w:vAlign w:val="center"/>
          </w:tcPr>
          <w:p w:rsidR="00342CA0" w:rsidRPr="00342CA0" w:rsidRDefault="00342CA0" w:rsidP="002772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6804" w:type="dxa"/>
            <w:vAlign w:val="center"/>
          </w:tcPr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1. Формирование целостной картины мира – 9:00    </w:t>
            </w:r>
          </w:p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>2. Физкультура на воздухе – 9:25</w:t>
            </w:r>
          </w:p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  <w:tr w:rsidR="00342CA0" w:rsidRPr="00342CA0" w:rsidTr="00277269">
        <w:trPr>
          <w:cantSplit/>
          <w:trHeight w:val="1134"/>
          <w:jc w:val="center"/>
        </w:trPr>
        <w:tc>
          <w:tcPr>
            <w:tcW w:w="2127" w:type="dxa"/>
            <w:vAlign w:val="center"/>
          </w:tcPr>
          <w:p w:rsidR="00342CA0" w:rsidRPr="00342CA0" w:rsidRDefault="00342CA0" w:rsidP="002772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6804" w:type="dxa"/>
            <w:vAlign w:val="center"/>
          </w:tcPr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1. Художественное творчество (рисование) - 9:00    </w:t>
            </w:r>
          </w:p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>2. Физкультура -  9:25</w:t>
            </w:r>
          </w:p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  <w:tr w:rsidR="00342CA0" w:rsidRPr="00342CA0" w:rsidTr="00277269">
        <w:trPr>
          <w:cantSplit/>
          <w:trHeight w:val="1134"/>
          <w:jc w:val="center"/>
        </w:trPr>
        <w:tc>
          <w:tcPr>
            <w:tcW w:w="2127" w:type="dxa"/>
            <w:vAlign w:val="center"/>
          </w:tcPr>
          <w:p w:rsidR="00342CA0" w:rsidRPr="00342CA0" w:rsidRDefault="00342CA0" w:rsidP="002772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6804" w:type="dxa"/>
            <w:vAlign w:val="center"/>
          </w:tcPr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451E54" w:rsidRPr="00342CA0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  <w:r w:rsidR="00451E54"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- 9:00    </w:t>
            </w:r>
          </w:p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451E54" w:rsidRPr="00342CA0">
              <w:rPr>
                <w:rFonts w:ascii="Times New Roman" w:hAnsi="Times New Roman" w:cs="Times New Roman"/>
                <w:sz w:val="28"/>
                <w:szCs w:val="28"/>
              </w:rPr>
              <w:t>ФЭМП</w:t>
            </w:r>
            <w:r w:rsidR="00451E54"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>– 9:25</w:t>
            </w:r>
          </w:p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  <w:tr w:rsidR="00342CA0" w:rsidRPr="00342CA0" w:rsidTr="00277269">
        <w:trPr>
          <w:cantSplit/>
          <w:trHeight w:val="1134"/>
          <w:jc w:val="center"/>
        </w:trPr>
        <w:tc>
          <w:tcPr>
            <w:tcW w:w="2127" w:type="dxa"/>
            <w:vAlign w:val="center"/>
          </w:tcPr>
          <w:p w:rsidR="00342CA0" w:rsidRPr="00342CA0" w:rsidRDefault="00342CA0" w:rsidP="002772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6804" w:type="dxa"/>
            <w:vAlign w:val="center"/>
          </w:tcPr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1. Художественное творчество (лепка/аппликация) - 9:00   </w:t>
            </w:r>
          </w:p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 2. Физкультура -  9:25</w:t>
            </w:r>
          </w:p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>Конструктивная деятельность (вне занятия)</w:t>
            </w:r>
          </w:p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  <w:tr w:rsidR="00342CA0" w:rsidRPr="00342CA0" w:rsidTr="00277269">
        <w:trPr>
          <w:cantSplit/>
          <w:trHeight w:val="1134"/>
          <w:jc w:val="center"/>
        </w:trPr>
        <w:tc>
          <w:tcPr>
            <w:tcW w:w="2127" w:type="dxa"/>
            <w:vAlign w:val="center"/>
          </w:tcPr>
          <w:p w:rsidR="00342CA0" w:rsidRPr="00342CA0" w:rsidRDefault="00342CA0" w:rsidP="002772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6804" w:type="dxa"/>
            <w:vAlign w:val="center"/>
          </w:tcPr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1. Музыка – 9:00    </w:t>
            </w:r>
          </w:p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2. Развитие речи  -  9:25 </w:t>
            </w:r>
          </w:p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2CA0" w:rsidRPr="00342CA0" w:rsidRDefault="00342CA0" w:rsidP="00342CA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CA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</w:tbl>
    <w:p w:rsidR="00D87B29" w:rsidRDefault="00D87B29" w:rsidP="00F31533">
      <w:pPr>
        <w:rPr>
          <w:rFonts w:ascii="Times New Roman" w:hAnsi="Times New Roman" w:cs="Times New Roman"/>
          <w:sz w:val="28"/>
          <w:szCs w:val="28"/>
        </w:rPr>
      </w:pPr>
    </w:p>
    <w:p w:rsidR="00342CA0" w:rsidRDefault="00342CA0" w:rsidP="00F31533">
      <w:pPr>
        <w:rPr>
          <w:rFonts w:ascii="Times New Roman" w:hAnsi="Times New Roman" w:cs="Times New Roman"/>
          <w:sz w:val="28"/>
          <w:szCs w:val="28"/>
        </w:rPr>
      </w:pPr>
    </w:p>
    <w:p w:rsidR="00342CA0" w:rsidRDefault="00342CA0" w:rsidP="00F31533">
      <w:pPr>
        <w:rPr>
          <w:rFonts w:ascii="Times New Roman" w:hAnsi="Times New Roman" w:cs="Times New Roman"/>
          <w:sz w:val="28"/>
          <w:szCs w:val="28"/>
        </w:rPr>
      </w:pPr>
    </w:p>
    <w:p w:rsidR="00342CA0" w:rsidRDefault="00342CA0" w:rsidP="00F31533">
      <w:pPr>
        <w:rPr>
          <w:rFonts w:ascii="Times New Roman" w:hAnsi="Times New Roman" w:cs="Times New Roman"/>
          <w:sz w:val="28"/>
          <w:szCs w:val="28"/>
        </w:rPr>
      </w:pPr>
    </w:p>
    <w:p w:rsidR="00342CA0" w:rsidRDefault="00342CA0" w:rsidP="00F31533">
      <w:pPr>
        <w:rPr>
          <w:rFonts w:ascii="Times New Roman" w:hAnsi="Times New Roman" w:cs="Times New Roman"/>
          <w:sz w:val="28"/>
          <w:szCs w:val="28"/>
        </w:rPr>
      </w:pPr>
    </w:p>
    <w:p w:rsidR="00342CA0" w:rsidRDefault="00342CA0" w:rsidP="00F31533">
      <w:pPr>
        <w:rPr>
          <w:rFonts w:ascii="Times New Roman" w:hAnsi="Times New Roman" w:cs="Times New Roman"/>
          <w:sz w:val="28"/>
          <w:szCs w:val="28"/>
        </w:rPr>
      </w:pPr>
    </w:p>
    <w:p w:rsidR="00FA09E0" w:rsidRPr="00FA09E0" w:rsidRDefault="00FA09E0" w:rsidP="00FA09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9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Расписание занятий в МКДОУ д/с № 2 </w:t>
      </w:r>
    </w:p>
    <w:p w:rsidR="00FA09E0" w:rsidRPr="00FA09E0" w:rsidRDefault="00FA09E0" w:rsidP="00FA09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9E0">
        <w:rPr>
          <w:rFonts w:ascii="Times New Roman" w:hAnsi="Times New Roman" w:cs="Times New Roman"/>
          <w:b/>
          <w:sz w:val="28"/>
          <w:szCs w:val="28"/>
        </w:rPr>
        <w:t>на 2017 – 2018 учебный год с 01.12.2017г.</w:t>
      </w:r>
    </w:p>
    <w:p w:rsidR="00FA09E0" w:rsidRDefault="00FA09E0" w:rsidP="00FA09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9E0">
        <w:rPr>
          <w:rFonts w:ascii="Times New Roman" w:hAnsi="Times New Roman" w:cs="Times New Roman"/>
          <w:b/>
          <w:sz w:val="28"/>
          <w:szCs w:val="28"/>
        </w:rPr>
        <w:t>в средней группе</w:t>
      </w:r>
    </w:p>
    <w:p w:rsidR="00FA09E0" w:rsidRPr="00FA09E0" w:rsidRDefault="00FA09E0" w:rsidP="00FA09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073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2269"/>
        <w:gridCol w:w="6804"/>
      </w:tblGrid>
      <w:tr w:rsidR="00FA09E0" w:rsidRPr="00FA09E0" w:rsidTr="00FA09E0">
        <w:trPr>
          <w:cantSplit/>
          <w:trHeight w:val="1090"/>
          <w:jc w:val="center"/>
        </w:trPr>
        <w:tc>
          <w:tcPr>
            <w:tcW w:w="2269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Дни недели</w:t>
            </w:r>
          </w:p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Средняя группа</w:t>
            </w:r>
          </w:p>
        </w:tc>
      </w:tr>
      <w:tr w:rsidR="00FA09E0" w:rsidRPr="00FA09E0" w:rsidTr="00FA09E0">
        <w:trPr>
          <w:cantSplit/>
          <w:trHeight w:val="1134"/>
          <w:jc w:val="center"/>
        </w:trPr>
        <w:tc>
          <w:tcPr>
            <w:tcW w:w="2269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6804" w:type="dxa"/>
          </w:tcPr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1. Формирование целостной картины мира – 9:00    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2. Физкультура на воздухе – 9:30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  <w:tr w:rsidR="00FA09E0" w:rsidRPr="00FA09E0" w:rsidTr="00FA09E0">
        <w:trPr>
          <w:cantSplit/>
          <w:trHeight w:val="1134"/>
          <w:jc w:val="center"/>
        </w:trPr>
        <w:tc>
          <w:tcPr>
            <w:tcW w:w="2269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6804" w:type="dxa"/>
          </w:tcPr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1. ФЭМП - 9:00    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2. Физкультура -  9:30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  <w:tr w:rsidR="00FA09E0" w:rsidRPr="00FA09E0" w:rsidTr="00FA09E0">
        <w:trPr>
          <w:cantSplit/>
          <w:trHeight w:val="1134"/>
          <w:jc w:val="center"/>
        </w:trPr>
        <w:tc>
          <w:tcPr>
            <w:tcW w:w="2269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6804" w:type="dxa"/>
          </w:tcPr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1. Развитие речи  -  9:00    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2. Музыка – 9:30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Конструктивная деятельность (вне занятия)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  <w:tr w:rsidR="00FA09E0" w:rsidRPr="00FA09E0" w:rsidTr="00FA09E0">
        <w:trPr>
          <w:cantSplit/>
          <w:trHeight w:val="1134"/>
          <w:jc w:val="center"/>
        </w:trPr>
        <w:tc>
          <w:tcPr>
            <w:tcW w:w="2269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6804" w:type="dxa"/>
          </w:tcPr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1. Художественное творчество (лепка/аппликация) -9:00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2. Физкультура – 9:30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9E0" w:rsidRPr="00FA09E0" w:rsidTr="00FA09E0">
        <w:trPr>
          <w:cantSplit/>
          <w:trHeight w:val="1134"/>
          <w:jc w:val="center"/>
        </w:trPr>
        <w:tc>
          <w:tcPr>
            <w:tcW w:w="2269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6804" w:type="dxa"/>
          </w:tcPr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1. Художественное творчество (рисование) -9:00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2. Музыка – 9:30    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</w:tbl>
    <w:p w:rsidR="00342CA0" w:rsidRDefault="00342CA0" w:rsidP="00F31533">
      <w:pPr>
        <w:rPr>
          <w:rFonts w:ascii="Times New Roman" w:hAnsi="Times New Roman" w:cs="Times New Roman"/>
          <w:sz w:val="28"/>
          <w:szCs w:val="28"/>
        </w:rPr>
      </w:pPr>
    </w:p>
    <w:p w:rsidR="00342CA0" w:rsidRDefault="00342CA0" w:rsidP="00F31533">
      <w:pPr>
        <w:rPr>
          <w:rFonts w:ascii="Times New Roman" w:hAnsi="Times New Roman" w:cs="Times New Roman"/>
          <w:sz w:val="28"/>
          <w:szCs w:val="28"/>
        </w:rPr>
      </w:pPr>
    </w:p>
    <w:p w:rsidR="00FA09E0" w:rsidRDefault="00FA09E0" w:rsidP="00F351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09E0" w:rsidRDefault="00FA09E0" w:rsidP="00F351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09E0" w:rsidRDefault="00FA09E0" w:rsidP="00F351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09E0" w:rsidRPr="00FA09E0" w:rsidRDefault="00FA09E0" w:rsidP="00F351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9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Расписание занятий в МКДОУ д/с № 2 </w:t>
      </w:r>
    </w:p>
    <w:p w:rsidR="00FA09E0" w:rsidRPr="00FA09E0" w:rsidRDefault="00FA09E0" w:rsidP="00F351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9E0">
        <w:rPr>
          <w:rFonts w:ascii="Times New Roman" w:hAnsi="Times New Roman" w:cs="Times New Roman"/>
          <w:b/>
          <w:sz w:val="28"/>
          <w:szCs w:val="28"/>
        </w:rPr>
        <w:t>на 2017 – 2018 учебный год с 01.12.2017г.</w:t>
      </w:r>
    </w:p>
    <w:p w:rsidR="00FA09E0" w:rsidRDefault="00FA09E0" w:rsidP="00FA09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9E0">
        <w:rPr>
          <w:rFonts w:ascii="Times New Roman" w:hAnsi="Times New Roman" w:cs="Times New Roman"/>
          <w:b/>
          <w:sz w:val="28"/>
          <w:szCs w:val="28"/>
        </w:rPr>
        <w:t>в с</w:t>
      </w:r>
      <w:r>
        <w:rPr>
          <w:rFonts w:ascii="Times New Roman" w:hAnsi="Times New Roman" w:cs="Times New Roman"/>
          <w:b/>
          <w:sz w:val="28"/>
          <w:szCs w:val="28"/>
        </w:rPr>
        <w:t>тарш</w:t>
      </w:r>
      <w:r w:rsidRPr="00FA09E0">
        <w:rPr>
          <w:rFonts w:ascii="Times New Roman" w:hAnsi="Times New Roman" w:cs="Times New Roman"/>
          <w:b/>
          <w:sz w:val="28"/>
          <w:szCs w:val="28"/>
        </w:rPr>
        <w:t>ей группе</w:t>
      </w:r>
    </w:p>
    <w:p w:rsidR="00FA09E0" w:rsidRDefault="00FA09E0" w:rsidP="00FA09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8790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2411"/>
        <w:gridCol w:w="6379"/>
      </w:tblGrid>
      <w:tr w:rsidR="00FA09E0" w:rsidRPr="00FA09E0" w:rsidTr="00FA09E0">
        <w:trPr>
          <w:cantSplit/>
          <w:trHeight w:val="1090"/>
          <w:jc w:val="center"/>
        </w:trPr>
        <w:tc>
          <w:tcPr>
            <w:tcW w:w="2411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Дни недели</w:t>
            </w:r>
          </w:p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Старшая группа</w:t>
            </w:r>
          </w:p>
        </w:tc>
      </w:tr>
      <w:tr w:rsidR="00FA09E0" w:rsidRPr="00FA09E0" w:rsidTr="00FA09E0">
        <w:trPr>
          <w:cantSplit/>
          <w:trHeight w:val="1134"/>
          <w:jc w:val="center"/>
        </w:trPr>
        <w:tc>
          <w:tcPr>
            <w:tcW w:w="2411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6379" w:type="dxa"/>
          </w:tcPr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1. Музыка – 9:00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2.Формирование целостной картины мира  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 – 9:35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  <w:tr w:rsidR="00FA09E0" w:rsidRPr="00FA09E0" w:rsidTr="00FA09E0">
        <w:trPr>
          <w:cantSplit/>
          <w:trHeight w:val="1134"/>
          <w:jc w:val="center"/>
        </w:trPr>
        <w:tc>
          <w:tcPr>
            <w:tcW w:w="2411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6379" w:type="dxa"/>
          </w:tcPr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1. Физкультура -  9:00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2. Развитие речи – 9:35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3. Художественное творчество (рисование) – 10:10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  <w:tr w:rsidR="00FA09E0" w:rsidRPr="00FA09E0" w:rsidTr="00FA09E0">
        <w:trPr>
          <w:cantSplit/>
          <w:trHeight w:val="1134"/>
          <w:jc w:val="center"/>
        </w:trPr>
        <w:tc>
          <w:tcPr>
            <w:tcW w:w="2411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6379" w:type="dxa"/>
          </w:tcPr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1. Конструктивная деятельность - 9:00    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2. ФЭМП - 9: 35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3. Музыка – 10:10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  <w:tr w:rsidR="00FA09E0" w:rsidRPr="00FA09E0" w:rsidTr="00FA09E0">
        <w:trPr>
          <w:cantSplit/>
          <w:trHeight w:val="1134"/>
          <w:jc w:val="center"/>
        </w:trPr>
        <w:tc>
          <w:tcPr>
            <w:tcW w:w="2411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6379" w:type="dxa"/>
          </w:tcPr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1. Физкультура -  9:00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2. Развитие речи – 9:35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3. Художественное творчество (рисование) -10:10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9E0" w:rsidRPr="00FA09E0" w:rsidTr="00FA09E0">
        <w:trPr>
          <w:cantSplit/>
          <w:trHeight w:val="1134"/>
          <w:jc w:val="center"/>
        </w:trPr>
        <w:tc>
          <w:tcPr>
            <w:tcW w:w="2411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6379" w:type="dxa"/>
          </w:tcPr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1. Физкультура на воздухе -  9:00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2. Художественное творчество (лепка/аппликация) - 9:40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</w:tbl>
    <w:p w:rsidR="00342CA0" w:rsidRDefault="00342CA0" w:rsidP="00F31533">
      <w:pPr>
        <w:rPr>
          <w:rFonts w:ascii="Times New Roman" w:hAnsi="Times New Roman" w:cs="Times New Roman"/>
          <w:sz w:val="28"/>
          <w:szCs w:val="28"/>
        </w:rPr>
      </w:pPr>
    </w:p>
    <w:p w:rsidR="00342CA0" w:rsidRDefault="00342CA0" w:rsidP="00F31533">
      <w:pPr>
        <w:rPr>
          <w:rFonts w:ascii="Times New Roman" w:hAnsi="Times New Roman" w:cs="Times New Roman"/>
          <w:sz w:val="28"/>
          <w:szCs w:val="28"/>
        </w:rPr>
      </w:pPr>
    </w:p>
    <w:p w:rsidR="00342CA0" w:rsidRDefault="00342CA0" w:rsidP="00F31533">
      <w:pPr>
        <w:rPr>
          <w:rFonts w:ascii="Times New Roman" w:hAnsi="Times New Roman" w:cs="Times New Roman"/>
          <w:sz w:val="28"/>
          <w:szCs w:val="28"/>
        </w:rPr>
      </w:pPr>
    </w:p>
    <w:p w:rsidR="00FA09E0" w:rsidRDefault="00FA09E0" w:rsidP="00F351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09E0" w:rsidRPr="00FA09E0" w:rsidRDefault="00FA09E0" w:rsidP="00F351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9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Расписание занятий в МКДОУ д/с № 2 </w:t>
      </w:r>
    </w:p>
    <w:p w:rsidR="00FA09E0" w:rsidRPr="00FA09E0" w:rsidRDefault="00FA09E0" w:rsidP="00F351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9E0">
        <w:rPr>
          <w:rFonts w:ascii="Times New Roman" w:hAnsi="Times New Roman" w:cs="Times New Roman"/>
          <w:b/>
          <w:sz w:val="28"/>
          <w:szCs w:val="28"/>
        </w:rPr>
        <w:t>на 2017 – 2018 учебный год с 01.12.2017г.</w:t>
      </w:r>
    </w:p>
    <w:p w:rsidR="00FA09E0" w:rsidRDefault="00FA09E0" w:rsidP="00FA09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9E0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>подготовительной</w:t>
      </w:r>
      <w:r w:rsidRPr="00FA09E0">
        <w:rPr>
          <w:rFonts w:ascii="Times New Roman" w:hAnsi="Times New Roman" w:cs="Times New Roman"/>
          <w:b/>
          <w:sz w:val="28"/>
          <w:szCs w:val="28"/>
        </w:rPr>
        <w:t xml:space="preserve"> группе</w:t>
      </w:r>
    </w:p>
    <w:p w:rsidR="00FA09E0" w:rsidRDefault="00FA09E0" w:rsidP="00FA09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3"/>
        <w:tblW w:w="9640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2411"/>
        <w:gridCol w:w="7229"/>
      </w:tblGrid>
      <w:tr w:rsidR="00FA09E0" w:rsidRPr="00FA09E0" w:rsidTr="00FA09E0">
        <w:trPr>
          <w:cantSplit/>
          <w:trHeight w:val="1090"/>
          <w:jc w:val="center"/>
        </w:trPr>
        <w:tc>
          <w:tcPr>
            <w:tcW w:w="2411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Дни недели</w:t>
            </w:r>
          </w:p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Подготовительная группа</w:t>
            </w:r>
          </w:p>
        </w:tc>
      </w:tr>
      <w:tr w:rsidR="00FA09E0" w:rsidRPr="00FA09E0" w:rsidTr="00FA09E0">
        <w:trPr>
          <w:cantSplit/>
          <w:trHeight w:val="1134"/>
          <w:jc w:val="center"/>
        </w:trPr>
        <w:tc>
          <w:tcPr>
            <w:tcW w:w="2411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229" w:type="dxa"/>
          </w:tcPr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1. Формирование целостной картины мира – 9:00  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2. Музыка – 9:40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  <w:tr w:rsidR="00FA09E0" w:rsidRPr="00FA09E0" w:rsidTr="00FA09E0">
        <w:trPr>
          <w:cantSplit/>
          <w:trHeight w:val="1134"/>
          <w:jc w:val="center"/>
        </w:trPr>
        <w:tc>
          <w:tcPr>
            <w:tcW w:w="2411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7229" w:type="dxa"/>
          </w:tcPr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1. ФЭМП - 9:00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2. Художественное творчество (рисование) – 9:40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3. Физкультура -  10:20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  <w:tr w:rsidR="00FA09E0" w:rsidRPr="00FA09E0" w:rsidTr="00FA09E0">
        <w:trPr>
          <w:cantSplit/>
          <w:trHeight w:val="1134"/>
          <w:jc w:val="center"/>
        </w:trPr>
        <w:tc>
          <w:tcPr>
            <w:tcW w:w="2411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229" w:type="dxa"/>
          </w:tcPr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1. Развитие речи – 9:00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2. Художественное творчество (лепка/аппликация) - 9:40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3. Физкультура на воздухе -  10:20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  <w:tr w:rsidR="00FA09E0" w:rsidRPr="00FA09E0" w:rsidTr="00FA09E0">
        <w:trPr>
          <w:cantSplit/>
          <w:trHeight w:val="1134"/>
          <w:jc w:val="center"/>
        </w:trPr>
        <w:tc>
          <w:tcPr>
            <w:tcW w:w="2411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229" w:type="dxa"/>
          </w:tcPr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1. ФЭМП - 9:00    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2.Художественное творчество (рисование) - 9:40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3. Физкультура -  10:20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9E0" w:rsidRPr="00FA09E0" w:rsidTr="00FA09E0">
        <w:trPr>
          <w:cantSplit/>
          <w:trHeight w:val="1134"/>
          <w:jc w:val="center"/>
        </w:trPr>
        <w:tc>
          <w:tcPr>
            <w:tcW w:w="2411" w:type="dxa"/>
            <w:vAlign w:val="center"/>
          </w:tcPr>
          <w:p w:rsidR="00FA09E0" w:rsidRPr="00FA09E0" w:rsidRDefault="00FA09E0" w:rsidP="00FA0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229" w:type="dxa"/>
          </w:tcPr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1. Развитие речи –9:00    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2. Конструктивная деятельность - 9:40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>3. Музыка -  10:20</w:t>
            </w: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9E0" w:rsidRPr="00FA09E0" w:rsidRDefault="00FA09E0" w:rsidP="00FA09E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9E0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             </w:t>
            </w:r>
          </w:p>
        </w:tc>
      </w:tr>
    </w:tbl>
    <w:p w:rsidR="00342CA0" w:rsidRPr="00D87B29" w:rsidRDefault="00342CA0" w:rsidP="00F3153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342CA0" w:rsidRPr="00D87B29" w:rsidSect="00480BE5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6524">
    <w:multiLevelType w:val="hybridMultilevel"/>
    <w:lvl w:ilvl="0" w:tplc="72285020">
      <w:start w:val="1"/>
      <w:numFmt w:val="decimal"/>
      <w:lvlText w:val="%1."/>
      <w:lvlJc w:val="left"/>
      <w:pPr>
        <w:ind w:left="720" w:hanging="360"/>
      </w:pPr>
    </w:lvl>
    <w:lvl w:ilvl="1" w:tplc="72285020" w:tentative="1">
      <w:start w:val="1"/>
      <w:numFmt w:val="lowerLetter"/>
      <w:lvlText w:val="%2."/>
      <w:lvlJc w:val="left"/>
      <w:pPr>
        <w:ind w:left="1440" w:hanging="360"/>
      </w:pPr>
    </w:lvl>
    <w:lvl w:ilvl="2" w:tplc="72285020" w:tentative="1">
      <w:start w:val="1"/>
      <w:numFmt w:val="lowerRoman"/>
      <w:lvlText w:val="%3."/>
      <w:lvlJc w:val="right"/>
      <w:pPr>
        <w:ind w:left="2160" w:hanging="180"/>
      </w:pPr>
    </w:lvl>
    <w:lvl w:ilvl="3" w:tplc="72285020" w:tentative="1">
      <w:start w:val="1"/>
      <w:numFmt w:val="decimal"/>
      <w:lvlText w:val="%4."/>
      <w:lvlJc w:val="left"/>
      <w:pPr>
        <w:ind w:left="2880" w:hanging="360"/>
      </w:pPr>
    </w:lvl>
    <w:lvl w:ilvl="4" w:tplc="72285020" w:tentative="1">
      <w:start w:val="1"/>
      <w:numFmt w:val="lowerLetter"/>
      <w:lvlText w:val="%5."/>
      <w:lvlJc w:val="left"/>
      <w:pPr>
        <w:ind w:left="3600" w:hanging="360"/>
      </w:pPr>
    </w:lvl>
    <w:lvl w:ilvl="5" w:tplc="72285020" w:tentative="1">
      <w:start w:val="1"/>
      <w:numFmt w:val="lowerRoman"/>
      <w:lvlText w:val="%6."/>
      <w:lvlJc w:val="right"/>
      <w:pPr>
        <w:ind w:left="4320" w:hanging="180"/>
      </w:pPr>
    </w:lvl>
    <w:lvl w:ilvl="6" w:tplc="72285020" w:tentative="1">
      <w:start w:val="1"/>
      <w:numFmt w:val="decimal"/>
      <w:lvlText w:val="%7."/>
      <w:lvlJc w:val="left"/>
      <w:pPr>
        <w:ind w:left="5040" w:hanging="360"/>
      </w:pPr>
    </w:lvl>
    <w:lvl w:ilvl="7" w:tplc="72285020" w:tentative="1">
      <w:start w:val="1"/>
      <w:numFmt w:val="lowerLetter"/>
      <w:lvlText w:val="%8."/>
      <w:lvlJc w:val="left"/>
      <w:pPr>
        <w:ind w:left="5760" w:hanging="360"/>
      </w:pPr>
    </w:lvl>
    <w:lvl w:ilvl="8" w:tplc="722850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23">
    <w:multiLevelType w:val="hybridMultilevel"/>
    <w:lvl w:ilvl="0" w:tplc="1661825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505D46C8"/>
    <w:multiLevelType w:val="hybridMultilevel"/>
    <w:tmpl w:val="86226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780491"/>
    <w:multiLevelType w:val="hybridMultilevel"/>
    <w:tmpl w:val="8B167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6523">
    <w:abstractNumId w:val="6523"/>
  </w:num>
  <w:num w:numId="6524">
    <w:abstractNumId w:val="6524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F37"/>
    <w:rsid w:val="00135E6D"/>
    <w:rsid w:val="001E5F37"/>
    <w:rsid w:val="0021582B"/>
    <w:rsid w:val="00277269"/>
    <w:rsid w:val="00286E87"/>
    <w:rsid w:val="00342CA0"/>
    <w:rsid w:val="00451E54"/>
    <w:rsid w:val="00480BE5"/>
    <w:rsid w:val="009074C4"/>
    <w:rsid w:val="009A77E4"/>
    <w:rsid w:val="00A24A3C"/>
    <w:rsid w:val="00D73700"/>
    <w:rsid w:val="00D87B29"/>
    <w:rsid w:val="00F31533"/>
    <w:rsid w:val="00F8458B"/>
    <w:rsid w:val="00FA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4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74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5E6D"/>
    <w:pPr>
      <w:ind w:left="720"/>
      <w:contextualSpacing/>
    </w:p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4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74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5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431081199" Type="http://schemas.openxmlformats.org/officeDocument/2006/relationships/footnotes" Target="footnotes.xml"/><Relationship Id="rId613277620" Type="http://schemas.openxmlformats.org/officeDocument/2006/relationships/endnotes" Target="endnotes.xml"/><Relationship Id="rId419395811" Type="http://schemas.openxmlformats.org/officeDocument/2006/relationships/comments" Target="comments.xml"/><Relationship Id="rId784825620" Type="http://schemas.microsoft.com/office/2011/relationships/commentsExtended" Target="commentsExtended.xml"/><Relationship Id="rId673436800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SxKwwQnfCQcosKJbGwBpVmngVOA=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431081199"/>
            <mdssi:RelationshipReference SourceId="rId613277620"/>
            <mdssi:RelationshipReference SourceId="rId419395811"/>
            <mdssi:RelationshipReference SourceId="rId784825620"/>
            <mdssi:RelationshipReference SourceId="rId673436800"/>
          </Transform>
          <Transform Algorithm="http://www.w3.org/TR/2001/REC-xml-c14n-20010315"/>
        </Transforms>
        <DigestMethod Algorithm="http://www.w3.org/2000/09/xmldsig#sha1"/>
        <DigestValue>19nudwaAjM5ZbYQ7xTEtEXDYvto=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oU3VL9jP/NDgVteb5BvpWGK2iHs=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kH5N+vdfm4/rTQWyE1n4+RzBkEM=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cOgZKOrbcW/GlqCuQDF2Y+0h8MI=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5GJUX/GNnCWkmrNr+v+Lw9GJMr0=</DigestValue>
      </Reference>
      <Reference URI="/word/styles.xml?ContentType=application/vnd.openxmlformats-officedocument.wordprocessingml.styles+xml">
        <DigestMethod Algorithm="http://www.w3.org/2000/09/xmldsig#sha1"/>
        <DigestValue>2p6KwUv66IR+zjIuKE5t2weeRRg=</DigestValue>
      </Reference>
      <Reference URI="/word/stylesWithEffects.xml?ContentType=application/vnd.ms-word.stylesWithEffects+xml">
        <DigestMethod Algorithm="http://www.w3.org/2000/09/xmldsig#sha1"/>
        <DigestValue>iyjAVQ8iVn/Kych6YgEYFi3fJg8=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2021-07-21T12:14:58Z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2017-12-04T07:06:00Z</dcterms:created>
  <dcterms:modified xsi:type="dcterms:W3CDTF">2017-12-04T09:35:00Z</dcterms:modified>
</cp:coreProperties>
</file>