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514"/>
        <w:gridCol w:w="341"/>
        <w:gridCol w:w="137"/>
        <w:gridCol w:w="1184"/>
        <w:gridCol w:w="855"/>
      </w:tblGrid>
      <w:tr w:rsidR="00B020DD" w:rsidRPr="00B020DD" w:rsidTr="00B020DD">
        <w:tc>
          <w:tcPr>
            <w:tcW w:w="3367" w:type="dxa"/>
            <w:gridSpan w:val="6"/>
          </w:tcPr>
          <w:p w:rsidR="00B020DD" w:rsidRPr="00B020DD" w:rsidRDefault="00B020DD" w:rsidP="00B020D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«Утверждаю»</w:t>
            </w:r>
          </w:p>
        </w:tc>
      </w:tr>
      <w:tr w:rsidR="00B020DD" w:rsidRPr="00B020DD" w:rsidTr="00B020DD">
        <w:tc>
          <w:tcPr>
            <w:tcW w:w="3367" w:type="dxa"/>
            <w:gridSpan w:val="6"/>
            <w:vAlign w:val="center"/>
          </w:tcPr>
          <w:p w:rsidR="00B020DD" w:rsidRPr="00B020DD" w:rsidRDefault="00B020DD" w:rsidP="00B020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Заведующий МКДОУ д/с № 2</w:t>
            </w:r>
          </w:p>
        </w:tc>
      </w:tr>
      <w:tr w:rsidR="00B020DD" w:rsidRPr="00B020DD" w:rsidTr="00B020DD">
        <w:tc>
          <w:tcPr>
            <w:tcW w:w="1191" w:type="dxa"/>
            <w:gridSpan w:val="3"/>
            <w:tcBorders>
              <w:bottom w:val="single" w:sz="4" w:space="0" w:color="auto"/>
            </w:tcBorders>
            <w:vAlign w:val="center"/>
          </w:tcPr>
          <w:p w:rsidR="00B020DD" w:rsidRDefault="00B020DD" w:rsidP="00B020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76" w:type="dxa"/>
            <w:gridSpan w:val="3"/>
            <w:vAlign w:val="center"/>
          </w:tcPr>
          <w:p w:rsidR="00B020DD" w:rsidRDefault="00B020DD" w:rsidP="00B020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Погорелова В.Ю.</w:t>
            </w:r>
          </w:p>
        </w:tc>
      </w:tr>
      <w:tr w:rsidR="00B020DD" w:rsidRPr="00B020DD" w:rsidTr="002E7649">
        <w:tc>
          <w:tcPr>
            <w:tcW w:w="336" w:type="dxa"/>
            <w:vAlign w:val="center"/>
          </w:tcPr>
          <w:p w:rsidR="00B020DD" w:rsidRDefault="00B020DD" w:rsidP="00B020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vAlign w:val="center"/>
          </w:tcPr>
          <w:p w:rsidR="00B020DD" w:rsidRDefault="00B020DD" w:rsidP="00B020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" w:type="dxa"/>
            <w:gridSpan w:val="2"/>
            <w:vAlign w:val="center"/>
          </w:tcPr>
          <w:p w:rsidR="00B020DD" w:rsidRDefault="00B020DD" w:rsidP="00B020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B020DD" w:rsidRDefault="00B020DD" w:rsidP="00B020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B020DD" w:rsidRDefault="00B020DD" w:rsidP="00B020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2017г.</w:t>
            </w:r>
          </w:p>
        </w:tc>
      </w:tr>
    </w:tbl>
    <w:p w:rsidR="00B020DD" w:rsidRDefault="00B020DD" w:rsidP="00B020D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020DD" w:rsidRDefault="00B020DD" w:rsidP="001C51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0DD" w:rsidRDefault="00B020DD" w:rsidP="001C51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0DD" w:rsidRDefault="00B020DD" w:rsidP="001C51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0DD" w:rsidRDefault="00B020DD" w:rsidP="001C51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0DD" w:rsidRDefault="00B020DD" w:rsidP="001C51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0DD" w:rsidRDefault="00B020DD" w:rsidP="00B020D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020DD" w:rsidRDefault="00B020DD" w:rsidP="001C51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51F1" w:rsidRDefault="001C51F1" w:rsidP="001C51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51F1">
        <w:rPr>
          <w:rFonts w:ascii="Times New Roman" w:hAnsi="Times New Roman" w:cs="Times New Roman"/>
          <w:b/>
          <w:bCs/>
          <w:sz w:val="28"/>
          <w:szCs w:val="28"/>
        </w:rPr>
        <w:t xml:space="preserve">План работы </w:t>
      </w:r>
    </w:p>
    <w:p w:rsidR="001C51F1" w:rsidRPr="001C51F1" w:rsidRDefault="001C51F1" w:rsidP="001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1C51F1">
        <w:rPr>
          <w:rFonts w:ascii="Times New Roman" w:hAnsi="Times New Roman" w:cs="Times New Roman"/>
          <w:b/>
          <w:bCs/>
          <w:sz w:val="28"/>
          <w:szCs w:val="28"/>
        </w:rPr>
        <w:t>Совета отцов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020DD">
        <w:rPr>
          <w:rFonts w:ascii="Times New Roman" w:hAnsi="Times New Roman" w:cs="Times New Roman"/>
          <w:b/>
          <w:bCs/>
          <w:sz w:val="28"/>
          <w:szCs w:val="28"/>
        </w:rPr>
        <w:t>Муниципального казенного дошкольного общеобразовательного учреждения «Детский сад № 2 «Березка» городского округа «город Кизляр» (</w:t>
      </w:r>
      <w:r>
        <w:rPr>
          <w:rFonts w:ascii="Times New Roman" w:hAnsi="Times New Roman" w:cs="Times New Roman"/>
          <w:b/>
          <w:bCs/>
          <w:sz w:val="28"/>
          <w:szCs w:val="28"/>
        </w:rPr>
        <w:t>МКДОУ д/с № 2</w:t>
      </w:r>
      <w:r w:rsidR="00B020DD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1C51F1" w:rsidRPr="001C51F1" w:rsidRDefault="001C51F1" w:rsidP="001C51F1">
      <w:pPr>
        <w:jc w:val="center"/>
        <w:rPr>
          <w:rFonts w:ascii="Times New Roman" w:hAnsi="Times New Roman" w:cs="Times New Roman"/>
          <w:sz w:val="28"/>
          <w:szCs w:val="28"/>
        </w:rPr>
      </w:pPr>
      <w:r w:rsidRPr="001C51F1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 w:rsidR="007242BC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1C51F1">
        <w:rPr>
          <w:rFonts w:ascii="Times New Roman" w:hAnsi="Times New Roman" w:cs="Times New Roman"/>
          <w:b/>
          <w:bCs/>
          <w:sz w:val="28"/>
          <w:szCs w:val="28"/>
        </w:rPr>
        <w:t xml:space="preserve"> – 201</w:t>
      </w:r>
      <w:r w:rsidR="007242BC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1C51F1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1C51F1" w:rsidRDefault="001C51F1" w:rsidP="001C51F1">
      <w:pPr>
        <w:rPr>
          <w:rFonts w:ascii="Times New Roman" w:hAnsi="Times New Roman" w:cs="Times New Roman"/>
          <w:sz w:val="28"/>
          <w:szCs w:val="28"/>
        </w:rPr>
      </w:pPr>
      <w:r w:rsidRPr="001C51F1">
        <w:rPr>
          <w:rFonts w:ascii="Times New Roman" w:hAnsi="Times New Roman" w:cs="Times New Roman"/>
          <w:sz w:val="28"/>
          <w:szCs w:val="28"/>
        </w:rPr>
        <w:t> </w:t>
      </w:r>
    </w:p>
    <w:p w:rsidR="00B020DD" w:rsidRDefault="00B020DD" w:rsidP="001C51F1">
      <w:pPr>
        <w:rPr>
          <w:rFonts w:ascii="Times New Roman" w:hAnsi="Times New Roman" w:cs="Times New Roman"/>
          <w:sz w:val="28"/>
          <w:szCs w:val="28"/>
        </w:rPr>
      </w:pPr>
    </w:p>
    <w:p w:rsidR="00B020DD" w:rsidRDefault="00B020DD" w:rsidP="001C51F1">
      <w:pPr>
        <w:rPr>
          <w:rFonts w:ascii="Times New Roman" w:hAnsi="Times New Roman" w:cs="Times New Roman"/>
          <w:sz w:val="28"/>
          <w:szCs w:val="28"/>
        </w:rPr>
      </w:pPr>
    </w:p>
    <w:p w:rsidR="00B020DD" w:rsidRDefault="00B020DD" w:rsidP="001C51F1">
      <w:pPr>
        <w:rPr>
          <w:rFonts w:ascii="Times New Roman" w:hAnsi="Times New Roman" w:cs="Times New Roman"/>
          <w:sz w:val="28"/>
          <w:szCs w:val="28"/>
        </w:rPr>
      </w:pPr>
    </w:p>
    <w:p w:rsidR="00B020DD" w:rsidRDefault="00B020DD" w:rsidP="001C51F1">
      <w:pPr>
        <w:rPr>
          <w:rFonts w:ascii="Times New Roman" w:hAnsi="Times New Roman" w:cs="Times New Roman"/>
          <w:sz w:val="28"/>
          <w:szCs w:val="28"/>
        </w:rPr>
      </w:pPr>
    </w:p>
    <w:p w:rsidR="00B020DD" w:rsidRDefault="00B020DD" w:rsidP="001C51F1">
      <w:pPr>
        <w:rPr>
          <w:rFonts w:ascii="Times New Roman" w:hAnsi="Times New Roman" w:cs="Times New Roman"/>
          <w:sz w:val="28"/>
          <w:szCs w:val="28"/>
        </w:rPr>
      </w:pPr>
    </w:p>
    <w:p w:rsidR="00B020DD" w:rsidRDefault="00B020DD" w:rsidP="001C51F1">
      <w:pPr>
        <w:rPr>
          <w:rFonts w:ascii="Times New Roman" w:hAnsi="Times New Roman" w:cs="Times New Roman"/>
          <w:sz w:val="28"/>
          <w:szCs w:val="28"/>
        </w:rPr>
      </w:pPr>
    </w:p>
    <w:p w:rsidR="00B020DD" w:rsidRDefault="00B020DD" w:rsidP="001C51F1">
      <w:pPr>
        <w:rPr>
          <w:rFonts w:ascii="Times New Roman" w:hAnsi="Times New Roman" w:cs="Times New Roman"/>
          <w:sz w:val="28"/>
          <w:szCs w:val="28"/>
        </w:rPr>
      </w:pPr>
    </w:p>
    <w:p w:rsidR="00B020DD" w:rsidRDefault="00B020DD" w:rsidP="001C51F1">
      <w:pPr>
        <w:rPr>
          <w:rFonts w:ascii="Times New Roman" w:hAnsi="Times New Roman" w:cs="Times New Roman"/>
          <w:sz w:val="28"/>
          <w:szCs w:val="28"/>
        </w:rPr>
      </w:pPr>
    </w:p>
    <w:p w:rsidR="00B020DD" w:rsidRDefault="00B020DD" w:rsidP="001C51F1">
      <w:pPr>
        <w:rPr>
          <w:rFonts w:ascii="Times New Roman" w:hAnsi="Times New Roman" w:cs="Times New Roman"/>
          <w:sz w:val="28"/>
          <w:szCs w:val="28"/>
        </w:rPr>
      </w:pPr>
    </w:p>
    <w:p w:rsidR="00B020DD" w:rsidRPr="001C51F1" w:rsidRDefault="00B020DD" w:rsidP="001C51F1">
      <w:pPr>
        <w:rPr>
          <w:rFonts w:ascii="Times New Roman" w:hAnsi="Times New Roman" w:cs="Times New Roman"/>
          <w:sz w:val="28"/>
          <w:szCs w:val="28"/>
        </w:rPr>
      </w:pPr>
    </w:p>
    <w:p w:rsidR="001C51F1" w:rsidRDefault="00E14956" w:rsidP="00E149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4956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Цели и задачи Совета отцов</w:t>
      </w:r>
    </w:p>
    <w:p w:rsidR="00E14956" w:rsidRPr="00E14956" w:rsidRDefault="00E14956" w:rsidP="00E149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51F1" w:rsidRPr="001C51F1" w:rsidRDefault="001C51F1" w:rsidP="00B020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цели:</w:t>
      </w:r>
    </w:p>
    <w:p w:rsidR="001C51F1" w:rsidRPr="001C51F1" w:rsidRDefault="001C51F1" w:rsidP="00E14956">
      <w:pPr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C51F1">
        <w:rPr>
          <w:rFonts w:ascii="Times New Roman" w:hAnsi="Times New Roman" w:cs="Times New Roman"/>
          <w:sz w:val="28"/>
          <w:szCs w:val="28"/>
        </w:rPr>
        <w:t>Укрепление института семьи и семейных ценностей, повышение ответственности отцов за воспитание детей, организация профилактической работы с семьями.</w:t>
      </w:r>
    </w:p>
    <w:p w:rsidR="001C51F1" w:rsidRPr="001C51F1" w:rsidRDefault="001C51F1" w:rsidP="00E14956">
      <w:pPr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C51F1">
        <w:rPr>
          <w:rFonts w:ascii="Times New Roman" w:hAnsi="Times New Roman" w:cs="Times New Roman"/>
          <w:sz w:val="28"/>
          <w:szCs w:val="28"/>
        </w:rPr>
        <w:t>Усиление воспитательного потенциала, родительской ответственности по духовному, нравственному, культурному, физическому, трудовому и патриотическому воспитанию детей и подростков, формирование культуры здорового образа жизни.</w:t>
      </w:r>
    </w:p>
    <w:p w:rsidR="001C51F1" w:rsidRPr="001C51F1" w:rsidRDefault="001C51F1" w:rsidP="00E14956">
      <w:pPr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C51F1">
        <w:rPr>
          <w:rFonts w:ascii="Times New Roman" w:hAnsi="Times New Roman" w:cs="Times New Roman"/>
          <w:sz w:val="28"/>
          <w:szCs w:val="28"/>
        </w:rPr>
        <w:t>Обеспечение единства воспитательного воздействия семьи, МКДОУ и общественности на детей и подростков.</w:t>
      </w:r>
    </w:p>
    <w:p w:rsidR="001C51F1" w:rsidRPr="001C51F1" w:rsidRDefault="001C51F1" w:rsidP="00E14956">
      <w:pPr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C51F1">
        <w:rPr>
          <w:rFonts w:ascii="Times New Roman" w:hAnsi="Times New Roman" w:cs="Times New Roman"/>
          <w:sz w:val="28"/>
          <w:szCs w:val="28"/>
        </w:rPr>
        <w:t>Поддержка и адаптация детей к жизни в обществе, организация работы с подростками с асоциальным поведением.</w:t>
      </w:r>
    </w:p>
    <w:p w:rsidR="00F52928" w:rsidRPr="001C51F1" w:rsidRDefault="001C51F1" w:rsidP="00E14956">
      <w:pPr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C51F1">
        <w:rPr>
          <w:rFonts w:ascii="Times New Roman" w:hAnsi="Times New Roman" w:cs="Times New Roman"/>
          <w:sz w:val="28"/>
          <w:szCs w:val="28"/>
        </w:rPr>
        <w:t xml:space="preserve">Оказание помощи  детям, в чьих семьях экстремистские настроения. </w:t>
      </w:r>
      <w:proofErr w:type="gramStart"/>
      <w:r w:rsidRPr="001C51F1">
        <w:rPr>
          <w:rFonts w:ascii="Times New Roman" w:hAnsi="Times New Roman" w:cs="Times New Roman"/>
          <w:sz w:val="28"/>
          <w:szCs w:val="28"/>
        </w:rPr>
        <w:t>Проведение персональной, адресной и конкретной работы, задействовав для этого специалистов: психологов, медиков, юристов, педагогов, социальных работников, духовенство, авторитетных и известных личностей.</w:t>
      </w:r>
      <w:proofErr w:type="gramEnd"/>
    </w:p>
    <w:p w:rsidR="001C51F1" w:rsidRPr="001C51F1" w:rsidRDefault="001C51F1" w:rsidP="00B020DD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задачи:</w:t>
      </w:r>
    </w:p>
    <w:p w:rsidR="001C51F1" w:rsidRDefault="001C51F1" w:rsidP="00B020DD">
      <w:pPr>
        <w:pStyle w:val="a3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профилактике социально-неблагоприятных семей с детьми.</w:t>
      </w:r>
    </w:p>
    <w:p w:rsidR="001C51F1" w:rsidRDefault="001C51F1" w:rsidP="00B020DD">
      <w:pPr>
        <w:pStyle w:val="a3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прав и интересов ребенка.</w:t>
      </w:r>
    </w:p>
    <w:p w:rsidR="001C51F1" w:rsidRDefault="001C51F1" w:rsidP="00B020DD">
      <w:pPr>
        <w:pStyle w:val="a3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Активация различных форм сотрудничества семьи, </w:t>
      </w:r>
      <w:r w:rsidRPr="00F52928">
        <w:rPr>
          <w:rFonts w:ascii="Times New Roman" w:hAnsi="Times New Roman" w:cs="Times New Roman"/>
          <w:sz w:val="28"/>
          <w:szCs w:val="28"/>
        </w:rPr>
        <w:t>МКДОУ</w:t>
      </w:r>
      <w:r>
        <w:rPr>
          <w:rFonts w:ascii="Times New Roman" w:hAnsi="Times New Roman" w:cs="Times New Roman"/>
          <w:sz w:val="28"/>
          <w:szCs w:val="28"/>
        </w:rPr>
        <w:t>, местных органов власти и общественных организаций.</w:t>
      </w:r>
    </w:p>
    <w:p w:rsidR="001C51F1" w:rsidRDefault="001C51F1" w:rsidP="00B020DD">
      <w:pPr>
        <w:pStyle w:val="a3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DC41E9">
        <w:rPr>
          <w:rFonts w:ascii="Times New Roman" w:hAnsi="Times New Roman" w:cs="Times New Roman"/>
          <w:sz w:val="28"/>
          <w:szCs w:val="28"/>
        </w:rPr>
        <w:t>Включение мужчин-родителей в работу по профилактике правонарушений и экстремистских настроение среди детей и родителей.</w:t>
      </w:r>
    </w:p>
    <w:p w:rsidR="001C51F1" w:rsidRDefault="001C51F1" w:rsidP="00B020DD">
      <w:pPr>
        <w:pStyle w:val="a3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содержательного и интересного досуга детей.</w:t>
      </w:r>
    </w:p>
    <w:p w:rsidR="001C51F1" w:rsidRDefault="001C51F1" w:rsidP="00B020D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судьбе отдельных детей, у которых нет пап, так называемое «наставление на путь истинный».</w:t>
      </w:r>
    </w:p>
    <w:p w:rsidR="00E14956" w:rsidRDefault="00E14956" w:rsidP="001C51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956" w:rsidRDefault="00E14956" w:rsidP="001C51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956" w:rsidRDefault="00E14956" w:rsidP="001C51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51F1" w:rsidRDefault="001C51F1" w:rsidP="001C51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51F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работы на 201</w:t>
      </w:r>
      <w:r w:rsidR="007242BC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1C51F1">
        <w:rPr>
          <w:rFonts w:ascii="Times New Roman" w:hAnsi="Times New Roman" w:cs="Times New Roman"/>
          <w:b/>
          <w:bCs/>
          <w:sz w:val="28"/>
          <w:szCs w:val="28"/>
        </w:rPr>
        <w:t>-201</w:t>
      </w:r>
      <w:r w:rsidR="007242BC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1C51F1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B020DD" w:rsidRPr="001C51F1" w:rsidRDefault="00B020DD" w:rsidP="001C51F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04" w:type="dxa"/>
        <w:tblInd w:w="-3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6"/>
        <w:gridCol w:w="4848"/>
        <w:gridCol w:w="2160"/>
        <w:gridCol w:w="2410"/>
      </w:tblGrid>
      <w:tr w:rsidR="001C51F1" w:rsidRPr="001C51F1" w:rsidTr="007242BC"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1C51F1" w:rsidRDefault="001C51F1" w:rsidP="00B020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8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1C51F1" w:rsidRDefault="001C51F1" w:rsidP="00B020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1C51F1" w:rsidRDefault="001C51F1" w:rsidP="00B020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1C51F1" w:rsidRDefault="001C51F1" w:rsidP="00B020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</w:t>
            </w:r>
          </w:p>
        </w:tc>
      </w:tr>
      <w:tr w:rsidR="001C51F1" w:rsidRPr="001C51F1" w:rsidTr="00847D40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1C51F1" w:rsidRDefault="001C51F1" w:rsidP="00B020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51F1" w:rsidRDefault="001C51F1" w:rsidP="00B020DD">
            <w:pPr>
              <w:pStyle w:val="a3"/>
              <w:numPr>
                <w:ilvl w:val="0"/>
                <w:numId w:val="4"/>
              </w:numPr>
              <w:spacing w:after="0"/>
              <w:ind w:left="3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положения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создании Совета отцов в МУДОУ д/с № 2</w:t>
            </w:r>
          </w:p>
          <w:p w:rsidR="00B020DD" w:rsidRDefault="00B020DD" w:rsidP="00B020DD">
            <w:pPr>
              <w:pStyle w:val="a3"/>
              <w:numPr>
                <w:ilvl w:val="0"/>
                <w:numId w:val="4"/>
              </w:numPr>
              <w:spacing w:after="0"/>
              <w:ind w:left="380"/>
              <w:rPr>
                <w:rFonts w:ascii="Times New Roman" w:hAnsi="Times New Roman" w:cs="Times New Roman"/>
                <w:sz w:val="28"/>
                <w:szCs w:val="28"/>
              </w:rPr>
            </w:pPr>
            <w:r w:rsidRPr="00B020DD">
              <w:rPr>
                <w:rFonts w:ascii="Times New Roman" w:hAnsi="Times New Roman" w:cs="Times New Roman"/>
                <w:sz w:val="28"/>
                <w:szCs w:val="28"/>
              </w:rPr>
              <w:t>Формирование списка</w:t>
            </w:r>
          </w:p>
          <w:p w:rsidR="001C51F1" w:rsidRPr="001C51F1" w:rsidRDefault="001C51F1" w:rsidP="00B020DD">
            <w:pPr>
              <w:pStyle w:val="a3"/>
              <w:numPr>
                <w:ilvl w:val="0"/>
                <w:numId w:val="4"/>
              </w:numPr>
              <w:spacing w:after="0"/>
              <w:ind w:left="380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Организационное заседание </w:t>
            </w:r>
          </w:p>
          <w:p w:rsidR="001C51F1" w:rsidRPr="001C51F1" w:rsidRDefault="001C51F1" w:rsidP="00B020DD">
            <w:pPr>
              <w:pStyle w:val="a3"/>
              <w:numPr>
                <w:ilvl w:val="0"/>
                <w:numId w:val="4"/>
              </w:numPr>
              <w:spacing w:after="0"/>
              <w:ind w:left="380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Распределение обязанностей между членами Совета отцов</w:t>
            </w:r>
          </w:p>
          <w:p w:rsidR="001C51F1" w:rsidRPr="001C51F1" w:rsidRDefault="001C51F1" w:rsidP="00B020DD">
            <w:pPr>
              <w:pStyle w:val="a3"/>
              <w:numPr>
                <w:ilvl w:val="0"/>
                <w:numId w:val="4"/>
              </w:numPr>
              <w:spacing w:after="0"/>
              <w:ind w:left="380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Утверждение плана работы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1C51F1" w:rsidRDefault="001C51F1" w:rsidP="00B020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</w:t>
            </w: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брь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51F1" w:rsidRPr="001C51F1" w:rsidRDefault="001C51F1" w:rsidP="00847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51F1" w:rsidRPr="001C51F1" w:rsidRDefault="001C51F1" w:rsidP="00847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заведующей</w:t>
            </w:r>
          </w:p>
          <w:p w:rsidR="00000000" w:rsidRPr="001C51F1" w:rsidRDefault="00DA7AB5" w:rsidP="00847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0DD" w:rsidRPr="001C51F1" w:rsidTr="00847D40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0DD" w:rsidRPr="001C51F1" w:rsidRDefault="00B020DD" w:rsidP="00B020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0DD" w:rsidRDefault="00B020DD" w:rsidP="00B020DD">
            <w:pPr>
              <w:pStyle w:val="a3"/>
              <w:spacing w:after="0"/>
              <w:ind w:left="380"/>
              <w:rPr>
                <w:rFonts w:ascii="Times New Roman" w:hAnsi="Times New Roman" w:cs="Times New Roman"/>
                <w:sz w:val="28"/>
                <w:szCs w:val="28"/>
              </w:rPr>
            </w:pPr>
            <w:r w:rsidRPr="00B020DD">
              <w:rPr>
                <w:rFonts w:ascii="Times New Roman" w:hAnsi="Times New Roman" w:cs="Times New Roman"/>
                <w:sz w:val="28"/>
                <w:szCs w:val="28"/>
              </w:rPr>
              <w:t xml:space="preserve">Заседания Совета отцов </w:t>
            </w:r>
            <w:r w:rsidRPr="00B020D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0DD" w:rsidRDefault="00B020DD" w:rsidP="00B020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0DD">
              <w:rPr>
                <w:rFonts w:ascii="Times New Roman" w:hAnsi="Times New Roman" w:cs="Times New Roman"/>
                <w:sz w:val="28"/>
                <w:szCs w:val="28"/>
              </w:rPr>
              <w:t xml:space="preserve">1раз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четверть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0DD" w:rsidRPr="001C51F1" w:rsidRDefault="00847D40" w:rsidP="00847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D40">
              <w:rPr>
                <w:rFonts w:ascii="Times New Roman" w:hAnsi="Times New Roman" w:cs="Times New Roman"/>
                <w:sz w:val="28"/>
                <w:szCs w:val="28"/>
              </w:rPr>
              <w:t>Зам. заведующей</w:t>
            </w:r>
            <w:r w:rsidR="00B020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020DD" w:rsidRPr="00B020DD">
              <w:rPr>
                <w:rFonts w:ascii="Times New Roman" w:hAnsi="Times New Roman" w:cs="Times New Roman"/>
                <w:sz w:val="28"/>
                <w:szCs w:val="28"/>
              </w:rPr>
              <w:t>председатель Совета</w:t>
            </w:r>
          </w:p>
        </w:tc>
      </w:tr>
      <w:tr w:rsidR="00B020DD" w:rsidRPr="001C51F1" w:rsidTr="00847D40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0DD" w:rsidRPr="001C51F1" w:rsidRDefault="00B020DD" w:rsidP="00B020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0DD" w:rsidRPr="001C51F1" w:rsidRDefault="00B020DD" w:rsidP="00B020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беседы с  трудными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детьми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0DD" w:rsidRPr="001C51F1" w:rsidRDefault="00B020DD" w:rsidP="00B020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0DD" w:rsidRPr="001C51F1" w:rsidRDefault="00B020DD" w:rsidP="00847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Председатель 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020DD" w:rsidRPr="001C51F1" w:rsidRDefault="00B020DD" w:rsidP="00847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лены Совета</w:t>
            </w:r>
          </w:p>
        </w:tc>
      </w:tr>
      <w:tr w:rsidR="00B020DD" w:rsidRPr="001C51F1" w:rsidTr="00847D40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0DD" w:rsidRPr="001C51F1" w:rsidRDefault="00B020DD" w:rsidP="00B020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0DD" w:rsidRPr="001C51F1" w:rsidRDefault="00B020DD" w:rsidP="00B020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проведении тематических мероприятий, родительских собраний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0DD" w:rsidRPr="001C51F1" w:rsidRDefault="00B020DD" w:rsidP="00B020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0DD" w:rsidRPr="001C51F1" w:rsidRDefault="00B020DD" w:rsidP="00847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Воспитатели,</w:t>
            </w:r>
          </w:p>
          <w:p w:rsidR="00B020DD" w:rsidRPr="001C51F1" w:rsidRDefault="00B020DD" w:rsidP="00847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Члены Совета</w:t>
            </w:r>
          </w:p>
        </w:tc>
      </w:tr>
      <w:tr w:rsidR="00B020DD" w:rsidRPr="001C51F1" w:rsidTr="00847D40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0DD" w:rsidRPr="001C51F1" w:rsidRDefault="00B020DD" w:rsidP="00B020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0DD" w:rsidRPr="001C51F1" w:rsidRDefault="00B020DD" w:rsidP="00B020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Пропаганда положительного опыта семейного воспитания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0DD" w:rsidRPr="001C51F1" w:rsidRDefault="00B020DD" w:rsidP="00B020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0DD" w:rsidRPr="001C51F1" w:rsidRDefault="00B020DD" w:rsidP="00847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20DD" w:rsidRPr="001C51F1" w:rsidRDefault="00B020DD" w:rsidP="00847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Члены Совета</w:t>
            </w:r>
          </w:p>
        </w:tc>
      </w:tr>
      <w:tr w:rsidR="00B020DD" w:rsidRPr="001C51F1" w:rsidTr="00847D40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0DD" w:rsidRPr="001C51F1" w:rsidRDefault="00B020DD" w:rsidP="00B020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0DD" w:rsidRPr="001C51F1" w:rsidRDefault="00B020DD" w:rsidP="00B020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 xml:space="preserve">Участие в индивидуальной работе 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воспитанниками</w:t>
            </w: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 и родителями, состоящими на профилактических учетах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0DD" w:rsidRPr="001C51F1" w:rsidRDefault="00B020DD" w:rsidP="00B020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0DD" w:rsidRPr="001C51F1" w:rsidRDefault="00B020DD" w:rsidP="00847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Воспитатели,</w:t>
            </w:r>
          </w:p>
          <w:p w:rsidR="00B020DD" w:rsidRPr="001C51F1" w:rsidRDefault="00B020DD" w:rsidP="00847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Члены Совета</w:t>
            </w:r>
          </w:p>
        </w:tc>
      </w:tr>
      <w:tr w:rsidR="00B020DD" w:rsidRPr="001C51F1" w:rsidTr="00847D40">
        <w:trPr>
          <w:trHeight w:val="1006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20DD" w:rsidRPr="001C51F1" w:rsidRDefault="00B020DD" w:rsidP="00B020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0DD" w:rsidRDefault="00B020DD" w:rsidP="00B020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B020DD">
              <w:rPr>
                <w:rFonts w:ascii="Times New Roman" w:hAnsi="Times New Roman" w:cs="Times New Roman"/>
                <w:sz w:val="28"/>
                <w:szCs w:val="28"/>
              </w:rPr>
              <w:t>Итоговое заседание Совета.</w:t>
            </w:r>
          </w:p>
          <w:p w:rsidR="00B020DD" w:rsidRPr="001C51F1" w:rsidRDefault="00B020DD" w:rsidP="00B020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 xml:space="preserve">Отчет о выполнении плана работы.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Определение направлений работы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20DD" w:rsidRPr="001C51F1" w:rsidRDefault="00B020DD" w:rsidP="00B020D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7D40" w:rsidRPr="00847D40" w:rsidRDefault="00847D40" w:rsidP="00847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D40">
              <w:rPr>
                <w:rFonts w:ascii="Times New Roman" w:hAnsi="Times New Roman" w:cs="Times New Roman"/>
                <w:sz w:val="28"/>
                <w:szCs w:val="28"/>
              </w:rPr>
              <w:t>Зам. заведующей</w:t>
            </w:r>
          </w:p>
          <w:p w:rsidR="00B020DD" w:rsidRPr="001C51F1" w:rsidRDefault="00B020DD" w:rsidP="00847D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1C51F1">
              <w:rPr>
                <w:rFonts w:ascii="Times New Roman" w:hAnsi="Times New Roman" w:cs="Times New Roman"/>
                <w:sz w:val="28"/>
                <w:szCs w:val="28"/>
              </w:rPr>
              <w:t>редседатель совета</w:t>
            </w:r>
          </w:p>
        </w:tc>
      </w:tr>
    </w:tbl>
    <w:p w:rsidR="00430800" w:rsidRPr="001C51F1" w:rsidRDefault="00FD1E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xmlns:r="http://schemas.openxmlformats.org/officeDocument/2006/relationships" w:rsidR="00430800" w:rsidRPr="001C51F1" w:rsidSect="00E1495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AB5" w:rsidRDefault="00DA7AB5" w:rsidP="00E14956">
      <w:pPr>
        <w:spacing w:after="0" w:line="240" w:lineRule="auto"/>
      </w:pPr>
      <w:r>
        <w:separator/>
      </w:r>
    </w:p>
  </w:endnote>
  <w:endnote w:type="continuationSeparator" w:id="0">
    <w:p w:rsidR="00DA7AB5" w:rsidRDefault="00DA7AB5" w:rsidP="00E14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AB5" w:rsidRDefault="00DA7AB5" w:rsidP="00E14956">
      <w:pPr>
        <w:spacing w:after="0" w:line="240" w:lineRule="auto"/>
      </w:pPr>
      <w:r>
        <w:separator/>
      </w:r>
    </w:p>
  </w:footnote>
  <w:footnote w:type="continuationSeparator" w:id="0">
    <w:p w:rsidR="00DA7AB5" w:rsidRDefault="00DA7AB5" w:rsidP="00E14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5876117"/>
      <w:docPartObj>
        <w:docPartGallery w:val="Page Numbers (Top of Page)"/>
        <w:docPartUnique/>
      </w:docPartObj>
    </w:sdtPr>
    <w:sdtContent>
      <w:p w:rsidR="00E14956" w:rsidRDefault="00E149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E2B">
          <w:rPr>
            <w:noProof/>
          </w:rPr>
          <w:t>3</w:t>
        </w:r>
        <w:r>
          <w:fldChar w:fldCharType="end"/>
        </w:r>
      </w:p>
    </w:sdtContent>
  </w:sdt>
  <w:p w:rsidR="00E14956" w:rsidRDefault="00E1495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5764">
    <w:multiLevelType w:val="hybridMultilevel"/>
    <w:lvl w:ilvl="0" w:tplc="43108256">
      <w:start w:val="1"/>
      <w:numFmt w:val="decimal"/>
      <w:lvlText w:val="%1."/>
      <w:lvlJc w:val="left"/>
      <w:pPr>
        <w:ind w:left="720" w:hanging="360"/>
      </w:pPr>
    </w:lvl>
    <w:lvl w:ilvl="1" w:tplc="43108256" w:tentative="1">
      <w:start w:val="1"/>
      <w:numFmt w:val="lowerLetter"/>
      <w:lvlText w:val="%2."/>
      <w:lvlJc w:val="left"/>
      <w:pPr>
        <w:ind w:left="1440" w:hanging="360"/>
      </w:pPr>
    </w:lvl>
    <w:lvl w:ilvl="2" w:tplc="43108256" w:tentative="1">
      <w:start w:val="1"/>
      <w:numFmt w:val="lowerRoman"/>
      <w:lvlText w:val="%3."/>
      <w:lvlJc w:val="right"/>
      <w:pPr>
        <w:ind w:left="2160" w:hanging="180"/>
      </w:pPr>
    </w:lvl>
    <w:lvl w:ilvl="3" w:tplc="43108256" w:tentative="1">
      <w:start w:val="1"/>
      <w:numFmt w:val="decimal"/>
      <w:lvlText w:val="%4."/>
      <w:lvlJc w:val="left"/>
      <w:pPr>
        <w:ind w:left="2880" w:hanging="360"/>
      </w:pPr>
    </w:lvl>
    <w:lvl w:ilvl="4" w:tplc="43108256" w:tentative="1">
      <w:start w:val="1"/>
      <w:numFmt w:val="lowerLetter"/>
      <w:lvlText w:val="%5."/>
      <w:lvlJc w:val="left"/>
      <w:pPr>
        <w:ind w:left="3600" w:hanging="360"/>
      </w:pPr>
    </w:lvl>
    <w:lvl w:ilvl="5" w:tplc="43108256" w:tentative="1">
      <w:start w:val="1"/>
      <w:numFmt w:val="lowerRoman"/>
      <w:lvlText w:val="%6."/>
      <w:lvlJc w:val="right"/>
      <w:pPr>
        <w:ind w:left="4320" w:hanging="180"/>
      </w:pPr>
    </w:lvl>
    <w:lvl w:ilvl="6" w:tplc="43108256" w:tentative="1">
      <w:start w:val="1"/>
      <w:numFmt w:val="decimal"/>
      <w:lvlText w:val="%7."/>
      <w:lvlJc w:val="left"/>
      <w:pPr>
        <w:ind w:left="5040" w:hanging="360"/>
      </w:pPr>
    </w:lvl>
    <w:lvl w:ilvl="7" w:tplc="43108256" w:tentative="1">
      <w:start w:val="1"/>
      <w:numFmt w:val="lowerLetter"/>
      <w:lvlText w:val="%8."/>
      <w:lvlJc w:val="left"/>
      <w:pPr>
        <w:ind w:left="5760" w:hanging="360"/>
      </w:pPr>
    </w:lvl>
    <w:lvl w:ilvl="8" w:tplc="431082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3">
    <w:multiLevelType w:val="hybridMultilevel"/>
    <w:lvl w:ilvl="0" w:tplc="9699585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1AC5354F"/>
    <w:multiLevelType w:val="hybridMultilevel"/>
    <w:tmpl w:val="00A05160"/>
    <w:lvl w:ilvl="0" w:tplc="97ECA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00696"/>
    <w:multiLevelType w:val="hybridMultilevel"/>
    <w:tmpl w:val="9146A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D6097"/>
    <w:multiLevelType w:val="hybridMultilevel"/>
    <w:tmpl w:val="C2909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9D6FDD"/>
    <w:multiLevelType w:val="hybridMultilevel"/>
    <w:tmpl w:val="030417D2"/>
    <w:lvl w:ilvl="0" w:tplc="6F44E1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763">
    <w:abstractNumId w:val="5763"/>
  </w:num>
  <w:num w:numId="5764">
    <w:abstractNumId w:val="576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E3"/>
    <w:rsid w:val="001C51F1"/>
    <w:rsid w:val="002E7649"/>
    <w:rsid w:val="00430800"/>
    <w:rsid w:val="007242BC"/>
    <w:rsid w:val="00847D40"/>
    <w:rsid w:val="00AE4985"/>
    <w:rsid w:val="00B020DD"/>
    <w:rsid w:val="00D707FE"/>
    <w:rsid w:val="00DA7AB5"/>
    <w:rsid w:val="00E14956"/>
    <w:rsid w:val="00ED5EE3"/>
    <w:rsid w:val="00FD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1F1"/>
    <w:pPr>
      <w:ind w:left="720"/>
      <w:contextualSpacing/>
    </w:pPr>
  </w:style>
  <w:style w:type="table" w:styleId="a4">
    <w:name w:val="Table Grid"/>
    <w:basedOn w:val="a1"/>
    <w:uiPriority w:val="59"/>
    <w:rsid w:val="00B02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14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4956"/>
  </w:style>
  <w:style w:type="paragraph" w:styleId="a7">
    <w:name w:val="footer"/>
    <w:basedOn w:val="a"/>
    <w:link w:val="a8"/>
    <w:uiPriority w:val="99"/>
    <w:unhideWhenUsed/>
    <w:rsid w:val="00E14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4956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1F1"/>
    <w:pPr>
      <w:ind w:left="720"/>
      <w:contextualSpacing/>
    </w:pPr>
  </w:style>
  <w:style w:type="table" w:styleId="a4">
    <w:name w:val="Table Grid"/>
    <w:basedOn w:val="a1"/>
    <w:uiPriority w:val="59"/>
    <w:rsid w:val="00B02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14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4956"/>
  </w:style>
  <w:style w:type="paragraph" w:styleId="a7">
    <w:name w:val="footer"/>
    <w:basedOn w:val="a"/>
    <w:link w:val="a8"/>
    <w:uiPriority w:val="99"/>
    <w:unhideWhenUsed/>
    <w:rsid w:val="00E14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4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7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684259187" Type="http://schemas.openxmlformats.org/officeDocument/2006/relationships/comments" Target="comments.xml"/><Relationship Id="rId474322188" Type="http://schemas.microsoft.com/office/2011/relationships/commentsExtended" Target="commentsExtended.xml"/><Relationship Id="rId702969899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FhYaGgBPoPPqN9krofHIxUhoCdQ=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684259187"/>
            <mdssi:RelationshipReference SourceId="rId474322188"/>
            <mdssi:RelationshipReference SourceId="rId702969899"/>
          </Transform>
          <Transform Algorithm="http://www.w3.org/TR/2001/REC-xml-c14n-20010315"/>
        </Transforms>
        <DigestMethod Algorithm="http://www.w3.org/2000/09/xmldsig#sha1"/>
        <DigestValue>92x8FGK2ImPY3ZOTZq3NSWkDLfQ=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+uq+NEATTAC2TTRtdm+9cvSbeTs=</DigestValue>
      </Reference>
      <Reference URI="/word/endnotes.xml?ContentType=application/vnd.openxmlformats-officedocument.wordprocessingml.endnotes+xml">
        <DigestMethod Algorithm="http://www.w3.org/2000/09/xmldsig#sha1"/>
        <DigestValue>PJFqMAFjflL03+zGV8HwS7BVtoQ=</DigestValue>
      </Reference>
      <Reference URI="/word/fontTable.xml?ContentType=application/vnd.openxmlformats-officedocument.wordprocessingml.fontTable+xml">
        <DigestMethod Algorithm="http://www.w3.org/2000/09/xmldsig#sha1"/>
        <DigestValue>kH5N+vdfm4/rTQWyE1n4+RzBkEM=</DigestValue>
      </Reference>
      <Reference URI="/word/footnotes.xml?ContentType=application/vnd.openxmlformats-officedocument.wordprocessingml.footnotes+xml">
        <DigestMethod Algorithm="http://www.w3.org/2000/09/xmldsig#sha1"/>
        <DigestValue>ZGUoXtWi9iTyea02xDvYa6G/LiQ=</DigestValue>
      </Reference>
      <Reference URI="/word/header1.xml?ContentType=application/vnd.openxmlformats-officedocument.wordprocessingml.header+xml">
        <DigestMethod Algorithm="http://www.w3.org/2000/09/xmldsig#sha1"/>
        <DigestValue>4U2eCBWlLJxE8AH3QurSiJj5CNo=</DigestValue>
      </Reference>
      <Reference URI="/word/numbering.xml?ContentType=application/vnd.openxmlformats-officedocument.wordprocessingml.numbering+xml">
        <DigestMethod Algorithm="http://www.w3.org/2000/09/xmldsig#sha1"/>
        <DigestValue>02+RkXK26HPn/lDUuiLD6YFV7MQ=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hkQ0wjAQM5iwug3NK1ASycJu8sQ=</DigestValue>
      </Reference>
      <Reference URI="/word/styles.xml?ContentType=application/vnd.openxmlformats-officedocument.wordprocessingml.styles+xml">
        <DigestMethod Algorithm="http://www.w3.org/2000/09/xmldsig#sha1"/>
        <DigestValue>L5rPW2BluavlFsF/p1tyHGbp7OQ=</DigestValue>
      </Reference>
      <Reference URI="/word/stylesWithEffects.xml?ContentType=application/vnd.ms-word.stylesWithEffects+xml">
        <DigestMethod Algorithm="http://www.w3.org/2000/09/xmldsig#sha1"/>
        <DigestValue>iVFuVD19unIvVZaoG01DUQYGios=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2eLGpw3v6aKbe989dTDZ8ZcgQGc=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2021-07-21T12:15:01Z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2017-11-29T11:26:00Z</cp:lastPrinted>
  <dcterms:created xsi:type="dcterms:W3CDTF">2017-11-29T10:50:00Z</dcterms:created>
  <dcterms:modified xsi:type="dcterms:W3CDTF">2017-11-29T11:26:00Z</dcterms:modified>
</cp:coreProperties>
</file>