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7D" w:rsidRPr="00AA677D" w:rsidRDefault="00CA1D95" w:rsidP="00AA6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 w:rsidRPr="00AA677D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Консультация "Федеральный государственный образовательный стандарт дошкольного образования".</w:t>
      </w:r>
    </w:p>
    <w:p w:rsidR="00CA1D95" w:rsidRPr="00CA1D95" w:rsidRDefault="00CA1D95" w:rsidP="00CA1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Материал адресован работникам дошкольного образования, родителям дошкольников.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Дошкольное образование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— первая и, пожалуй, одна из важнейших ступеней образовательной системы. Сложно переоценить её значение, ведь основная задача дошкольного образования — гармоничное всестороннее развитие ребенка и создание фундаментальной базы для его дальнейшего обучения и личностного развития. Собственно, поэтому данный уровень образования заслуживает особого внимания и правильной организации учебного процесса.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же такое ФГОС дошкольного образования?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четко структурированный документ требований к организации учебно-воспитательной работы в ДОУ. </w:t>
      </w:r>
      <w:r w:rsidRPr="00CA1D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(Ниже прилагается сам документ).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A1D95" w:rsidRPr="00CA1D95" w:rsidRDefault="00CA1D95" w:rsidP="00CA1D95">
      <w:pPr>
        <w:shd w:val="clear" w:color="auto" w:fill="FFFFFF"/>
        <w:spacing w:after="121" w:line="254" w:lineRule="atLeast"/>
        <w:jc w:val="center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МИНИСТЕРСТВО ОБРАЗОВАНИЯ И НАУКИ</w:t>
      </w: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br/>
        <w:t>РОССИЙСКОЙ ФЕДЕРАЦИИ</w:t>
      </w: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br/>
        <w:t>«17 » октября 2013 г. №1155</w:t>
      </w:r>
    </w:p>
    <w:p w:rsidR="00CA1D95" w:rsidRPr="00CA1D95" w:rsidRDefault="00CA1D95" w:rsidP="00CA1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 утверждении федерального государственного образовательного стандарта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пунктом 6 части 1 статьи 6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2326; № 30, ст.4036), подпунктом 5.2.41 Положения о Министерстве образования и науки Российской Федерации, утверждённого постановлением Правительства Российской Федерации от 3 июня 2013 г. № 466 (Собрание законодательства Российской Федерации, 2013, № 23, ст. 2923; № 33, ст. 4386; № 37, ст. 4702), пунктом 7 Правил разработки, утверждения федеральных государственных образовательных стандартов и внесения в них изменений, утверждённых постановлением Правительства Российской Федерации от 5 августа 2013 г. № 661 (Собрание законодательства Российской Федерации, 2013, № 33, ст. 4377), приказываю: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Утвердить прилагаемый федеральный государственный образовательный стандарт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Признать утратившими силу приказы Министерства образования и науки Российской Федерации: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23 ноября 2009 г. № 655 «Об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образования» (зарегистрирован Министерством юстиции Российской Федерации 8 февраля 2010 г., регистрационный № 16299);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 20 июля 2011 г. № 2151 «Об утверждении федеральных государственных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требований к условиям реализации основной общеобразовательной программы дошкольного образования» (зарегистрирован Министерством юстиции Российской Федерации 14 ноября 2011 г., регистрационный № 22303).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Настоящий приказ вступает в силу с 1 января 2014 года. Министр Д.В.Ливанов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Приложение</w:t>
      </w:r>
    </w:p>
    <w:p w:rsidR="00CA1D95" w:rsidRPr="00CA1D95" w:rsidRDefault="00CA1D95" w:rsidP="00CA1D95">
      <w:pPr>
        <w:shd w:val="clear" w:color="auto" w:fill="FFFFFF"/>
        <w:spacing w:after="121" w:line="254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УТВЕРЖДЕН</w:t>
      </w:r>
    </w:p>
    <w:p w:rsidR="00CA1D95" w:rsidRPr="00CA1D95" w:rsidRDefault="00CA1D95" w:rsidP="00CA1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приказом Министерства образования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науки Российской Федерации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« 17 » октября 2013 г. № 1155</w:t>
      </w:r>
    </w:p>
    <w:p w:rsidR="00CA1D95" w:rsidRPr="00CA1D95" w:rsidRDefault="00CA1D95" w:rsidP="00CA1D95">
      <w:pPr>
        <w:shd w:val="clear" w:color="auto" w:fill="FFFFFF"/>
        <w:spacing w:after="121" w:line="254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ФЕДЕРАЛЬНЫЙ ГОСУДАРСТВЕННЫЙ ОБРАЗОВАТЕЛЬНЫЙ </w:t>
      </w:r>
      <w:r w:rsidRPr="00CA1D9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br/>
        <w:t>СТАНДАРТ ДОШКОЛЬНОГО ОБРАЗОВАНИЯ</w:t>
      </w:r>
    </w:p>
    <w:p w:rsidR="00B3416D" w:rsidRPr="00CA1D95" w:rsidRDefault="00CA1D95" w:rsidP="00CA1D95">
      <w:pPr>
        <w:rPr>
          <w:rFonts w:ascii="Times New Roman" w:hAnsi="Times New Roman" w:cs="Times New Roman"/>
          <w:sz w:val="28"/>
          <w:szCs w:val="28"/>
        </w:rPr>
      </w:pP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ОБЩИЕ ПОЛОЖЕНИЯ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1.1. Настоящий федеральный государственный образовательный стандарт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дошкольного образования (далее — Стандарт) представляет собой совокупность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обязательных требований к дошкольному образованию.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Предметом регулирования Стандарта являются отношения в сфере образования, возникающие при реализации образовательной программы дошкольного образования (далее - Программа).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Образовательная деятельность по Программе осуществляется организациями,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осуществляющими образовательную деятельность, индивидуальными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предпринимателями (далее вместе - Организации).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Положения настоящего Стандарта могут использоваться родителями (законными представителями) при получении детьми дошкольного образования в форме семейного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 Стандарт разработан на основе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Конституции Российской Федерации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законодательства Российской Федерации и с учётом Конвенции ООН о правах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ребёнка, в основе которых заложены следующие основные принципы: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1) поддержка разнообразия детства; сохранение уникальности и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самоценности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детства как важного этапа в общем развитии человека,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самоценность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детства - понимание (рассмотрение) детства как периода жизни значимого самого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себе, без всяких условий; значимого тем, что происходит с ребенком сейчас, а не тем, что этот период есть период подготовки к следующему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периоду;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личностно-развивающий и гуманистический характер взаимодействия взрослых (родителей (законных представителей), педагогических и иных работников Организации) и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уважение личности ребенка;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В Стандарте учитываются: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индивидуальные потребности ребенка, связанные с его жизненной ситуацией и состоянием здоровья, определяющие особые условия получения им образования (далее - особые образовательные потребности), индивидуальные потребности отдельных категорий детей, в том числе с ограниченными возможностями здоровья;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возможности освоения ребёнком Программы на разных этапах её реализации.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принципы дошкольного образования: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полноценное проживание ребёнком всех этапов детства (младенческого, раннего и дошкольного возраста), обогащение (амплификация) детского развития;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содействие и сотрудничество детей и взрослых, признание ребенка полноценным участником (субъектом) образовательных отношений;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поддержка инициативы детей в различных видах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сотрудничество Организации с семьёй;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приобщение детей к социокультурным нормам, традициям семьи, общества и государства;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 формирование познавательных интересов и познавательных действий ребенка в различных видах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8) возрастная адекватность дошкольного образования (соответствие условий, требований, методов возрасту и особенностям развития);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9) учёт этнокультурной ситуации развития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1.5. Стандарт направлен на достижение следующих целей: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повышение социального статуса дошкольного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обеспечение государством равенства возможностей для каждого ребёнка в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получении качественного дошкольного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сохранение единства образовательного пространства Российской Федерации относительно уровня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Стандарт направлен на решение следующих задач: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охраны и укрепления физического и психического здоровья детей, в том числе их эмоционального благополучия;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обеспечения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обеспечения преемственности целей, задач и содержания образования, реализуемых в рамках образовательных программ различных уровней (далее -преемственность основных образовательных программ дошкольного и начального общего образования);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объединения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 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потребностей, способностей и состояния здоровья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8) формирования социокультурной среды, соответствующей возрастным, индивидуальным, психологическим и физиологическим особенностям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9) обеспечения психолого-педагогической поддержки семьи и повышения компетентности родителей (законных представителей) в вопросах развития и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образования, охраны и укрепления здоровья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1.7. Стандарт является основой для: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разработки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разработки вариативных примерных образовательных программ дошкольного образования (далее - примерные программы);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разработки нормативов финансового обеспечения реализации Программы и нормативных затрат на оказание государственной (муниципальной) услуги в сфере дошкольного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объективной оценки соответствия образовательной деятельности Организации требованиям Стандарта;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формирования содержания профессионального образования и дополнительного профессионального образования педагогических работников, а также проведения их аттестации;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оказания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1.8. Стандарт включает в себя требования к: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структуре Программы и ее объему;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условиям реализации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результатам освоения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1.9. Программа реализуется на государственном языке Российской Федерации.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 может предусматривать возможность реализации на родном языке из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числа языков народов Российской Федерации. Реализация Программы на родном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языке из числа языков народов Российской Федерации не должна осуществляться в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ущерб получению образования на государственном языке Российской Федерации.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 ТРЕБОВАНИЯ К СТРУКТУРЕ ОБРАЗОВАТЕЛЬНОЙ ПРОГРАММЫ ДОШКОЛЬНОГО ОБРАЗОВАНИЯ И ЕЕ ОБЪЕМУ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Программа определяет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содержание и организацию образовательной деятельности на уровне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Программа обеспечивает развитие личности детей дошкольного возраста в различных видах общения и деятельности с учётом их возрастных,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индивидуальных психологических и физиологических особенностей и должна быть направлена на решение задач, указанных в пункте 1.6 Стандарта.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2.2. Структурные подразделения в одной Организации (далее - Группы) могут реализовывать разные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2.3. Программа формируется как программа психолого-педагогической поддержки позитивной социализации и индивидуализации, развития личности детей дошкольного возраста и определяет комплекс основных характеристик дошкольного образования (объём, содержание и планируемые результаты в виде целевых ориентиров дошкольного образования).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 Программа направлена на: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2.5. Программа разрабатывается и утверждается Организацией самостоятельно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настоящим Стандартом и с учётом Примерных программ.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разработке Программы Организация определяет продолжительность пребывания детей в Организации, режим работы Организации в соответствии с объёмом решаемых задач образовательной деятельности, предельную наполняемость Групп. Организация может разрабатывать и реализовывать в Группах различные Программы с разной продолжительностью пребывания детей в течение суток, в том числе Групп кратковременного пребывания детей, Групп полного и продлённого дня, Групп круглосуточного пребывания, Групп детей разного возраста от двух месяцев до восьми лет, в том числе разновозрастных Групп. При круглосуточном пребывании детей в Группе реализация программы осуществляется не более 14 часов с учетом режима дня и возрастных категорий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 может реализовываться в течение всего времени пребывания детей в Организации.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2.6. Содержание Программы должно обеспечивать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личности,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мотивации и способностей детей в различных видах деятельности и охватывать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следующие структурные единицы, представляющие определенные направления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развития и образования детей (далее - образовательные области):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социально-коммуникативное развитие; познавательное развитие; речевое развитие; художественно-эстетическое развитие; физическое развитие.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Социально-коммуникативное развитие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направлено на усвоение норм и ценностей, принятых в обществе, включая моральные и нравственные ценности; развитие общения и взаимодействия ребёнка со взрослыми и сверстниками; становление самостоятельности, целенаправленности и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саморегуляции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Познавательное развитие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Речевое развитие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Художественно-эстетическое развитие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творческой деятельности детей (изобразительной, конструктивно-модельной, музыкальной и др.).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Физическое развитие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саморегуляции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2.7. 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и может реализовываться в различных видах деятельности (общении, игре, познавательно-исследовательской деятельности - как сквозных механизмах развития ребенка):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младенческом возрасте (2 месяца - 1 год) - непосредственное эмоциональное общение с взрослым, манипулирование с предметами и познавательно-исследовательские действия, восприятие музыки, детских песен и стихов, двигательная активность и тактильно-двигательные игры;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раннем возрасте (1 год - 3 года) - предметная деятельность и игры с составными и динамическими игрушками; экспериментирование с материалами и веществами (песок, вода, тесто и пр.), общение с взрослым и совместные игры со сверстниками под руководством взрослого, самообслуживание и действия с бытовыми предметами-орудиями (ложка, совок, лопатка и пр.), восприятие смысла музыки, сказок, стихов, рассматривание картинок, двигательная активность;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детей дошкольного возраста (3 года - 8 лет) - ряд видов деятельности, таких как игровая, включая сюжетно-ролевую игру, игру с правилами и другие виды 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из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разного материала, включая конструкторы, модули, бумагу, природный и иной материал, изобразительная (рисование;, лепка, аппликация),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2.8. Содержание Программы должно отражать следующие аспекты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образовательной среды для ребёнка дошкольного возраста: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предметно-пространственная развивающая образовательная среда;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характер взаимодействия со взрослыми;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характер взаимодействия с другими детьми;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система отношений ребёнка к миру, к другим людям, к себе самому.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2.9. Программа состоит из обязательной части и части, формируемой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участниками образовательных отношений.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Обе части являются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взаимодополняющими и необходимыми с точки зрения реализации требований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Стандарта.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Обязательная часть Программы предполагает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комплексность подхода, обеспечивая развитие детей во всех пяти взаимодополняющих образовательных областях (пункт 2.5 Стандарта).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части, формируемой участниками образовательных отношений, должны быть представлены выбранные и/или разработанные самостоятельно участниками образовательных отношений Программы, направленные на развитие детей в одной или нескольких образовательных областях, видах деятельности и/или культурных практиках (далее - парциальные образовательные программы), методики, формы организации образовательной работы.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2.10. Объём обязательной части Программы рекомендуется не менее 60% от её общего объёма; части, формируемой участниками образовательных отношений, не более 40%.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2.11. Программа включает три основных раздела: целевой, содержательный и организационный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каждом из которых отражается обязательная часть и часть, формируемая участниками образовательных отношений.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2.11.1. Целевой раздел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включает в себя пояснительную записку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планируемые результаты освоения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Пояснительная записка должна раскрывать: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цели и задачи реализации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принципы и подходы к формированию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значимые для разработки и реализации Программы характеристики, в том числе характеристики особенностей развития детей раннего и дошкольного возраста.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Планируемые результаты освоения Программы конкретизируют требования Стандарта к целевым ориентирам в обязательной части и части, формируемой участниками образовательных отношений, с учетом возрастных возможностей и индивидуальных различий (индивидуальных траекторий развития) детей, а также особенностей развития детей с ограниченными возможностями здоровья, в том числе детей-инвалидов (далее - дети с ограниченными возможностями здоровья).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2.11.2. Содержательный раздел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представляет общее содержание Программы,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обеспечивающее полноценное развитие личности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Содержательный раздел Программы должен включать: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описание образовательной деятельности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соответствии с направлениями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развития ребенка, представленными в пяти образовательных областях, с учётом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используемых вариативных примерных основных образовательных программ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дошкольного образования и методических пособий, обеспечивающих реализацию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данного содержания;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описание вариативных форм, способов, методов и средств реализации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учётом возрастных и индивидуальных особенностей воспитанников,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специфики их образовательных потребностей и интересов;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описание образовательной деятельности по профессиональной коррекции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нарушений развития детей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случае, если эта работа предусмотрена Программой.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содержательном разделе Программы должны быть представлены: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особенности образовательной деятельности разных видов и культурных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практик;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способы и направления поддержки детской инициативы;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особенности взаимодействия педагогического коллектива с семьями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воспитанников;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иные характеристики содержания Программы, наиболее существенные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точки зрения авторов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Часть Программы, формируемая участниками образовательных 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отношений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может включать различные направления, выбранные участниками образовательных отношений из числа парциальных и иных программ и/или созданных ими самостоятельно.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Данная часть Программы должна учитывать образовательные потребности, интересы и мотивы детей, членов их семей и педагогов и, в частности, может быть ориентирована на: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специфику национальных, социокультурных и иных условий, в которых осуществляется образовательная деятельность;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выбор тех парциальных образовательных программ и форм организации работы с детьми, которые в наибольшей степени соответствуют потребностям и интересам детей, а также возможностям педагогического коллектива; сложившиеся традиции Организации или Группы.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Содержание коррекционной работы и/или инклюзивного образования включается в Программу, если планируется её освоение детьми с ограниченными возможностями здоровья.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Данный раздел должен содержать специальные условия для получения образования детьми с ограниченными возможностями здоровья, в том числе механизмы адаптации Программы для указанных детей, использование специальных образовательных программ и методов, специальных методических пособий и дидактических материалов, проведение групповых и индивидуальных коррекционных занятий и осуществления квалифицированной коррекции нарушений их развития.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Коррекционная работа и/или инклюзивное образование должны быть направлены на: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обеспечение коррекции нарушений развития различных категорий детей с ограниченными возможностями здоровья, оказание им квалифицированной помощи в освоении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освоение детьми с ограниченными возможностями здоровья Программы, их разностороннее развитие с учётом возрастных и индивидуальных особенностей и особых образовательных потребностей, социальной адаптации.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Коррекционная работа и/или инклюзивное образование детей с ограниченными возможностями здоровья, осваивающих Программу в Группах комбинированной и компенсирующей направленности (в том числе и для детей со сложными (комплексными) нарушениями), должны учитывать особенности развития и специфические образовательные потребности каждой категории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случае организации инклюзивного образования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по основаниям, не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связанным с ограниченными возможностями здоровья детей, выделение данного раздела не является обязательным; в случае же его выделения содержание данного раздела определяется Организацией самостоятельно.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2.11.3. Организационный раздел должен содержать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описание материально-технического обеспечения Программы, обеспеченности методическими материалами и средствами обучения и воспитания, включать распорядок и /или режим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2.12. В случае если обязательная часть Программы соответствует примерной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программе,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 оформляется в виде ссылки на соответствующую примерную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программу. Обязательная часть должна быть представлена развёрнуто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пунктом 2.11 Стандарта, в случае если она не соответствует одной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примерных программ.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Программы, формируемая участниками образовательных отношений, может быть представлена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виде ссылок на соответствующую методическую литературу, позволяющую ознакомиться с содержанием выбранных участниками образовательных отношений парциальных программ, методик, форм организации образовательной работы.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2.13. Дополнительным разделом Программы является текст её краткой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Краткая презентация Программы должна быть ориентирована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родителей (законных представителей) детей и доступна для ознакомления.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 краткой презентации Программы должны быть указаны: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возрастные и иные категории детей, на которых ориентирована Программа Организации, в том числе категории детей с ограниченными возможностями здоровья, если Программа предусматривает особенности ее реализации для этой категории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используемые Примерные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характеристика взаимодействия педагогического коллектива с семьями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ТРЕБОВАНИЯ К УСЛОВИЯМ РЕАЛИЗАЦИИ ОСНОВНОЙ ОБРАЗОВАТЕЛЬНОЙ ПРОГРАММЫ ДОШКОЛЬНОГО ОБРАЗОВАНИЯ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3.1. Требования к условиям реализации Программы включают 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психолого-педагогическим, кадровым, материально-техническим и финансовым условиям реализации Программы, а также к развивающей предметно-пространственной среде.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Условия реализации Программы должны обеспечивать полноценное развитие личности детей во всех основных образовательных областях, а именно: в сферах социально-коммуникативного,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Указанные требования направлены на создание социальной ситуации развития для участников образовательных отношений, включая 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образовательной среды, которая: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гарантирует охрану и укрепление физического и психического здоровья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обеспечивает эмоциональное благополучие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способствует профессиональному развитию педагогических работников;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создаёт условия для развивающего вариативного дошкольного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обеспечивает открытость дошкольного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создает условия для участия родителей (законных представителей) в образовательной деятельности.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Требования к психолого-педагогическим условиям реализации основной образовательной программы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3.2.1. Для успешной реализации Программы должны быть обеспечены следующие 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психолого-педагогические условия: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использование в образовательной деятельности форм и методов работы с детьми, соответствующих их возрастным и индивидуальным особенностям (недопустимость как искусственного ускорения, так и искусственного замедления развития детей);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построение образовательной деятельности на основе взаимодействия взрослых с детьми, ориентированного на интересы и возможности каждого ребёнка и учитывающего социальную ситуацию его развития;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5) поддержка инициативы и самостоятельности детей в специфических для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них видах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возможность выбора детьми материалов, видов активности, участников совместной деятельности и общения;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 защита детей от всех форм физического и психического насилия5;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8) 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3.2.2. 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адаптации, оказания ранней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коррекционнои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помощи на основе специальных психолого-педагогических подходов и наиболее подходящих для этих детей языков, методов, способов общения и условий, в максимальной степени способствующих получению дошкольного образования, а также социальному развитию этих детей, в том числе посредством организации инклюзивного образования детей с ограниченными возможностями здоровья.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3.2.3. При реализации Программы может проводиться оценка индивидуального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Такая оценка производится педагогическим работником в рамках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педагогической диагностики (оценки индивидуального развития детей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дошкольного возраста, связанной с оценкой эффективности педагогических действий и лежащей в основе их дальнейшего планирования).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педагогической диагностики (мониторинга) могут использоваться исключительно для решения следующих образовательных задач: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индивидуализации образования (в том числе поддержки ребёнка,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построения его образовательной траектории или профессиональной коррекции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особенностей его развития);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оптимизации работы с группой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необходимости используется психологическая диагностика развития детей (выявление и изучение индивидуально-психологических особенностей детей), которую проводят квалифицированные специалисты (педагоги-психологи, психологи).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Участие ребёнка в психологической диагностике допускается только с согласия его родителей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(законных представителей).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Результаты психологической диагностики могут использоваться для решения задач психологического сопровождения и проведения квалифицированной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коррекции развития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3.2.4. Наполняемость Группы определяется с учётом возраста детей, их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состояния здоровья, специфики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3.2.5. Условия, необходимые для создания социальной ситуации развития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детей, соответствующей специфике дошкольного возраста, предполагают: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обеспечение эмоционального благополучия через: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непосредственное общение с каждым ребёнком;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уважительное отношение к каждому ребенку, к его чувствам и потребностям;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поддержку индивидуальности и инициативы детей через: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условий для свободного выбора детьми деятельности, участников совместной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условий для принятия детьми решений, выражения своих чувств и мыслей;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недирективную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установление правил взаимодействия в разных ситуациях: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коммуникативных способностей детей, позволяющих разрешать конфликтные ситуации со сверстниками;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умения детей работать в группе сверстников;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построение вариативного развивающего образования, ориентированного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уровень развития, проявляющийся у ребенка в совместной деятельности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 взрослым и более опытными сверстниками, но не актуализирующийся в его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индивидуальной деятельности (далее - зона ближайшего развития каждого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ребенка), через: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условий для овладения культурными средствами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поддержку спонтанной игры детей, ее обогащение, обеспечение игрового времени и пространства;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оценку индивидуального развития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взаимодействие с родителями (законными представителями) по вопросам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образования ребёнка, непосредственного вовлечения их в образовательную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деятельность, в том числе посредством создания образовательных проектов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совместно с семьёй на основе выявления потребностей и поддержки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образовательных инициатив семьи.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3.2.6. В целях эффективной реализации Программы должны быть созданы условия для: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профессионального развития педагогических и руководящих работников, в том числе их дополнительного профессионального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консультативной поддержки педагогических работников и родителей (законных представителей) по вопросам образования и охраны здоровья детей, в том числе инклюзивного образования (в случае его организации);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организационно-методического сопровождения процесса реализации Программы, в том числе во взаимодействии со сверстниками и взрослыми.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3.2.7. Для коррекционной работы с детьми с ограниченными возможностями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здоровья,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осваивающими Программу совместно с другими детьми в Группах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комбинированной направленности, должны создаваться условия в соответствии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перечнем и планом реализации индивидуально ориентированных коррекционных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мероприятий, обеспечивающих удовлетворение особых образовательных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потребностей детей с ограниченными возможностями здоровья.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создании условий для работы с детьми-инвалидами, осваивающими Программу, должна учитываться индивидуальная программа реабилитации ребенка-инвалида.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3.2.8. Организация должна создавать возможности: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для предоставления информации о Программе семье и всем заинтересованным лицам, вовлечённым в образовательную деятельность, а также широкой общественности;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для взрослых по поиску, использованию материалов, обеспечивающих реализацию Программы, в том числе в информационной среде;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для обсуждения с родителями (законными представителями) детей вопросов, связанных с реализацией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3.2.9. Максимально допустимый объем образовательной нагрузки должен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соответствовать санитарно-эпидемиологическим правилам и нормативам СанПиН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2.4.1. «Санитарно-эпидемиологические требования к устройству,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содержанию и организации режима работы дошкольных образовательных</w:t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организаций»,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утвержденным постановлением Главного государственного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санитарного врача Российской Федерации от 15 мая 2013 г. № 26 (зарегистрировано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Министерством юстиции Российской Федерации 29 мая 2013 г., регистрационный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№28564).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З.З.Требования к развивающей предметно-пространственной среде.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3.3.1. Развивающая предметно-пространственная среда обеспечивает максимальную реализацию образовательного потенциала пространства Организации, Группы, а также территории, прилегающей к Организации или находящейся на небольшом удалении, приспособленной для реализации Программы (далее - участок),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3.3.2. Развивающая предметно-пространственная среда должна 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3.3.3. Развивающая предметно-пространственная среда должна обеспечивать: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реализацию различных образовательных программ;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организации инклюзивного образования - необходимые для него условия;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учёт национально-культурных, климатических условий, в которых осуществляется образовательная деятельность;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учёт возрастных особенностей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3.3.4. Развивающая предметно-пространственная среда должна быть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содержательно-насыщенной, трансформируемой, полифункциональной,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вариативной, доступной и безопасной.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Насыщенность среды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должна соответствовать возрастным возможностям детей и содержанию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Образовательное пространство должно быть оснащено средствами обучения и воспитания (в том числе техническими), соответствующими материалами, в том числе расходным игровым, спортивным, оздоровительным оборудованием, инвентарём (в соответствии со спецификой Программы).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образовательного пространства и разнообразие материалов, оборудования и инвентаря (в здании и на участке) должны обеспечивать: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игровую, познавательную, исследовательскую и творческую активность всех воспитанников, экспериментирование с доступными детям материалами (в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том числе с песком и водой);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двигательную активность, в том числе развитие крупной и мелкой моторики, участие в подвижных играх и соревнованиях;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эмоциональное благополучие детей во взаимодействии с предметно-пространственным окружением;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возможность самовыражения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детей младенческого и раннего возраста образовательное пространство должно предоставлять необходимые и достаточные возможности для движения, предметной и игровой деятельности с разными материалами.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2) </w:t>
      </w:r>
      <w:proofErr w:type="spellStart"/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Трансформируемость</w:t>
      </w:r>
      <w:proofErr w:type="spellEnd"/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пространства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предполагает 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3) </w:t>
      </w:r>
      <w:proofErr w:type="spellStart"/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Полифункциональность</w:t>
      </w:r>
      <w:proofErr w:type="spellEnd"/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материалов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предполагает: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возможность разнообразного использования различных составляющих предметной среды, например, детской мебели, матов, мягких модулей, ширм и т.д.;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в Организации или Группе полифункциональных (не обладающих жёстко закреплённым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Вариативность среды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предполагает: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в Организации или Группе различных пространств (для игры, конструирования, уединения и пр.), а также разнообразных материалов, игр, игрушек и оборудования, обеспечивающих свободный выбор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Доступность среды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предполагает: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свободный доступ детей, в том числе детей с ограниченными возможностями здоровья, к играм, игрушкам, материалам, пособиям, обеспечивающим все основные виды детской активности;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исправность и сохранность материалов и оборудования.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Безопасность предметно-пространственной среды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предполагает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соответствие всех её элементов требованиям по обеспечению надёжности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 безопасности их использования.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3.3.5. Организация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3.4. Требования к кадровым условиям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реализации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3.4.1. Реализация Программы обеспечивается руководящими,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педагогическими, учебно-вспомогательными, административно-хозяйственными работниками Организации. В реализации Программы могут также участвовать научные работники Организации. Иные работники Организации, в том числе осуществляющие финансовую и хозяйственную деятельности, охрану жизни и здоровья детей, обеспечивают реализацию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Квалификация педагогических и учебно-вспомогательных работников должна соответствовать квалификационным характеристикам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установленным в Едином квалификационном справочнике должностей руководителей, специалистов и служащих, раздел «Квалификационные характеристики должностей работников образования», утверждённом приказом Министерства здравоохранения и социального развития Российской Федерации от 26 августа 2010 г. № 761н (зарегистрирован Министерством юстиции Российской Федерации 6 октября 2010 г., регистрационный № 18638), с изменениями внесёнными приказом Министерства здравоохранения и социального развития Российской Федерации от 31 мая 2011 г. № 448н (зарегистрирован Министерством юстиции Российской Федерации 1 июля 2011 г., регистрационный № 21240).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Должностной состав и количество работников,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необходимых для реализации и обеспечения реализации Программы, определяются ее целями и задачами, а также особенностями развития детей.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Необходимым условием качественной реализации Программы является ее непрерывное сопровождение педагогическими и учебно-вспомогательными работниками в течение всего времени ее реализации в Организации или в Группе.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3.4.2. Педагогические работники, реализующие Программу, должны обладать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основными компетенциями, необходимыми для создания условия развития детей,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обозначенными в п. 3.2.5 настоящего Стандарта.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3.4.3. При работе в Группах для детей с ограниченными возможностям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здоровья в Организации могут быть дополнительно предусмотрены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должности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педагогических работников, имеющих соответствующую квалификацию для работы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данными ограничениями здоровья детей, в том числе ассистентов (помощников),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оказывающих детям необходимую помощь. Рекомендуется предусматривать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должности соответствующих педагогических работников для каждой Группы для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 с ограниченными возможностями здоровья.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3.4.4. При организации инклюзивного образования: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включении в Группу детей с ограниченными возможностям здоровья к реализации Программы могут быть привлечены дополнительные педагогические работники, имеющие соответствующую квалификацию для работы с данными ограничениями здоровья детей. Рекомендуется привлекать соответствующих педагогических работников для каждой Группы, в которой организовано инклюзивное образование;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включении в Группу иных категорий детей, имеющих специальные образовательные потребности, в том числе находящихся в трудной жизненной ситуации6, могут быть привлечены дополнительные педагогические работники, имеющие соответствующую квалификацию.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3.5. Требования к материально-техническим условиям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реализации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основной образовательной программы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3.5.1. Требования к материально-техническим условиям реализации Программы включают: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требования, определяемые в соответствии с санитарно-эпидемиологическими правилами и нормативами;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требования, определяемые в соответствии с правилами пожарной безопасности;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требования к средствам обучения и воспитания в соответствии с возрастом и индивидуальными особенностями развития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оснащенность помещений развивающей предметно-пространственной средой;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требования к материально-техническому обеспечению программы (учебно-методический комплект, оборудование, оснащение (предметы).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3.6. Требования к финансовым условиям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реализации основной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образовательной программы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3.6.1. 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Федерации в государственных,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образования, определяемых органами государственной власти субъектов Российской Федерации, обеспечивающих реализацию Программы в соответствии со Стандартом.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3.6.2. Финансовые условия реализации Программы должны: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обеспечивать возможность выполнения требований Стандарта к условиям реализации и структуре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обеспечивать реализацию обязательной части Программы и части, формируемой участниками образовательного процесса, учитывая вариативность индивидуальных траекторий развития детей;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отражать структуру и объём расходов, необходимых для реализации Программы, а также механизм их формирования.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3.6.3.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дошкольного образования. Указанные нормативы определяются в соответствии со Стандартом, с учётом типа Организации, специальных условий получения образования детьми с ограниченными возможностями здоровья (специальные условия образования - специальные образовательные программы, методы и средства обучения, учебники, учебные пособия, дидактические и наглядные материалы, технические средства обучения коллективного и индивидуального пользования (включая специальные), средства коммуникации и связи,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сурдоперевод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 реализации образовательных программ, адаптация образовательных учреждений и прилегающих к ним территорий для свободного доступа всех категорий лиц с ограниченными возможностями здоровья, а также педагогические, психолого-педагогические, медицинские, социальные и иные услуги, обеспечивающие адаптивную среду образования и </w:t>
      </w:r>
      <w:proofErr w:type="spellStart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безбарьерную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среду жизнедеятельности, без которых освоение образовательных программ лицами с ограниченными возможностями здоровья затруднено), обеспечения дополнительного профессионального образования педагогических работников, обеспечения безопасных условий обучения и воспитания, охраны здоровья детей, направленности Программы, категории детей, форм обучения и иных особенностей образовательной деятельности, и должен быть достаточным и необходимым для осуществления Организацией: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расходов на оплату труда работников, реализующих Программу;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расходов на средства обучения и воспитания, соответствующие материалы, в том числе приобретение учебных изданий в бумажном и электронном виде, дидактических материалов, аудио- и видео-материалов, в том числе материалов, оборудования, спецодежды, игр и игрушек, электронных образовательных ресурсов, необходимых для организации всех видов учебной деятельности и создания развивающей предметно-пространственной среды, в том числе специальных для детей с ограниченными возможностями здоровья. Развивающая предметно-пространственная среда - часть образовательной среды, представленная специально организованным пространством (помещениями, участком и т.п.), материалами, оборудованием и инвентарем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развития, приобретение обновляемых образовательных ресурсов, в том числе расходных материалов, подписки на актуализацию электронных ресурсов, подписки на техническое сопровождение деятельности средств обучения и воспитания, спортивного, оздоровительного оборудования, инвентаря, оплату услуг связи, в том числе расходов, связанных с подключением к информационно-телекоммуникационной сети Интернет;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расходов, связанных с дополнительным профессиональным образованием руководящих и педагогических работников по профилю их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иных расходов, связанных с реализацией и обеспечением реализации Программы.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ТРЕБОВАНИЯ К РЕЗУЛЬТАТАМ ОСВОЕНИЯ ОСНОВНОЙ ОБРАЗОВАТЕЛЬНОЙ ПРОГРАММЫ ДОШКОЛЬНОГО ОБРАЗОВАНИЯ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4.1. Требования Стандарта к результатам освоения Программы представлены в виде целевых </w:t>
      </w:r>
      <w:proofErr w:type="spellStart"/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ориентиров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дошкольного</w:t>
      </w:r>
      <w:proofErr w:type="spellEnd"/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образования, которые представляют собой социально-нормативные возрастные характеристики возможных достижений ребёнка на этапе завершения уровня дошкольного образования. Специфика дошкольного детства (гибкость, пластичность развития ребёнка, высокий разброс вариантов его развития, его непосредственность и непроизвольность), а также системные особенности дошкольного образования (необязательность уровня дошкольного образования в Российской Федерации, отсутствие возможности вменения ребёнку какой-либо ответственности за результат) делают неправомерными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требования от ребёнка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4.2. Целевые ориентиры дошкольного образования определяются независимо от форм реализации Программы,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также от её характера, особенностей развития детей и Организации, реализующей Программу.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4.3. Целевые ориентиры не подлежат непосредственной оценке,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 соответствия установленным требованиям образовательной деятельности и подготовки детей . Освоение Программы не сопровождается проведением промежуточных аттестаций и итоговой аттестации воспитанников8.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4.4. Настоящие требования являются ориентирами для: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построения образовательной политики на соответствующих уровнях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учётом целей дошкольного образования, общих для всего образовательного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пространства Российской Федерации;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решения задач: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формирования Программы;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анализа профессиональной деятельности; взаимодействия с семьями;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изучения характеристик образования детей в возрасте от 2 месяцев до 8 лет;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информирования родителей (законных представителей) и общественности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относительно целей дошкольного образования, общих для всего образовательного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пространства Российской Федерации.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4.5. Целевые ориентиры не могут служить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непосредственным основанием при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решении управленческих задач, включая: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аттестацию педагогических кадров;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оценку качества образования;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оценку как итогового, так и промежуточного уровня развития детей, в том числе в рамках мониторинга (в том числе в форме тестирования, с использованием методов, основанных на наблюдении, или иных методов измерения результативности детей);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оценку выполнения муниципального (государственного) задания посредством их включения в показатели качества выполнения задания;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распределение стимулирующего фонда оплаты труда работников Организации.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4.6. К целевым ориентирам дошкольного образования относятся следующие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социально-нормативные возрастные характеристики возможных достижений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ребёнка: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Целевые ориентиры образования в младенческом и раннем возрасте: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использует специфические, культурно фиксированные предметные действия, знает назначение бытовых предметов (ложки, расчёски,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 владеет активной речью, включённой в общение; может обращаться с вопросами и просьбами, понимает речь взрослых; знает названия окружающих предметов и игрушек;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стремится к общению со взрослыми и активно подражает им в движениях и действиях; появляются игры, в которых ребенок воспроизводит действия взрослого;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проявляет интерес к сверстникам; наблюдает за их действиями и подражает им;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проявляет интерес к стихам, песням и сказкам, рассматриванию картинки,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стремится двигаться под музыку; 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эмоционально откликается на различные произведения культуры и искусства;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ребёнка развита крупная моторика, он стремится осваивать различные виды движения (бег, лазанье, перешагивание и пр.).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Целевые ориентиры на этапе завершения дошкольного образования: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ребёнок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старается разрешать конфликты;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обладает развитым воображением, которое реализуется в разных видах деятельности, и прежде всего в игре; ребёнок владеет разными формами и видами игры, различает условную и реальную ситуации, умеет подчиняться разным правилам и социальным нормам;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ребёнка складываются предпосылки грамотности;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ребёнка развита крупная и мелкая моторика; он подвижен, вынослив, владеет основными движениями, может контролировать свои движения и управлять ими;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ребёнок проявляет любознательность, задаёт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живёт;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ребёнок способен к принятию собственных решений, опираясь на свои знания и умения в различных видах деятельности.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4.7. Целевые ориентиры Программы выступают основаниями преемственности дошкольного и начального общего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4.8. В случае если Программа не охватывает старший дошкольный возраст, то данные Требования должны рассматриваться как долгосрочные ориентиры, а непосредственные целевые ориентиры освоения Программы воспитанниками - как создающие предпосылки для их реализации. 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B3416D" w:rsidRPr="00CA1D95" w:rsidSect="00B34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155">
    <w:multiLevelType w:val="hybridMultilevel"/>
    <w:lvl w:ilvl="0" w:tplc="79339479">
      <w:start w:val="1"/>
      <w:numFmt w:val="decimal"/>
      <w:lvlText w:val="%1."/>
      <w:lvlJc w:val="left"/>
      <w:pPr>
        <w:ind w:left="720" w:hanging="360"/>
      </w:pPr>
    </w:lvl>
    <w:lvl w:ilvl="1" w:tplc="79339479" w:tentative="1">
      <w:start w:val="1"/>
      <w:numFmt w:val="lowerLetter"/>
      <w:lvlText w:val="%2."/>
      <w:lvlJc w:val="left"/>
      <w:pPr>
        <w:ind w:left="1440" w:hanging="360"/>
      </w:pPr>
    </w:lvl>
    <w:lvl w:ilvl="2" w:tplc="79339479" w:tentative="1">
      <w:start w:val="1"/>
      <w:numFmt w:val="lowerRoman"/>
      <w:lvlText w:val="%3."/>
      <w:lvlJc w:val="right"/>
      <w:pPr>
        <w:ind w:left="2160" w:hanging="180"/>
      </w:pPr>
    </w:lvl>
    <w:lvl w:ilvl="3" w:tplc="79339479" w:tentative="1">
      <w:start w:val="1"/>
      <w:numFmt w:val="decimal"/>
      <w:lvlText w:val="%4."/>
      <w:lvlJc w:val="left"/>
      <w:pPr>
        <w:ind w:left="2880" w:hanging="360"/>
      </w:pPr>
    </w:lvl>
    <w:lvl w:ilvl="4" w:tplc="79339479" w:tentative="1">
      <w:start w:val="1"/>
      <w:numFmt w:val="lowerLetter"/>
      <w:lvlText w:val="%5."/>
      <w:lvlJc w:val="left"/>
      <w:pPr>
        <w:ind w:left="3600" w:hanging="360"/>
      </w:pPr>
    </w:lvl>
    <w:lvl w:ilvl="5" w:tplc="79339479" w:tentative="1">
      <w:start w:val="1"/>
      <w:numFmt w:val="lowerRoman"/>
      <w:lvlText w:val="%6."/>
      <w:lvlJc w:val="right"/>
      <w:pPr>
        <w:ind w:left="4320" w:hanging="180"/>
      </w:pPr>
    </w:lvl>
    <w:lvl w:ilvl="6" w:tplc="79339479" w:tentative="1">
      <w:start w:val="1"/>
      <w:numFmt w:val="decimal"/>
      <w:lvlText w:val="%7."/>
      <w:lvlJc w:val="left"/>
      <w:pPr>
        <w:ind w:left="5040" w:hanging="360"/>
      </w:pPr>
    </w:lvl>
    <w:lvl w:ilvl="7" w:tplc="79339479" w:tentative="1">
      <w:start w:val="1"/>
      <w:numFmt w:val="lowerLetter"/>
      <w:lvlText w:val="%8."/>
      <w:lvlJc w:val="left"/>
      <w:pPr>
        <w:ind w:left="5760" w:hanging="360"/>
      </w:pPr>
    </w:lvl>
    <w:lvl w:ilvl="8" w:tplc="793394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4">
    <w:multiLevelType w:val="hybridMultilevel"/>
    <w:lvl w:ilvl="0" w:tplc="3898443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154">
    <w:abstractNumId w:val="5154"/>
  </w:num>
  <w:num w:numId="5155">
    <w:abstractNumId w:val="515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A1D95"/>
    <w:rsid w:val="00AA677D"/>
    <w:rsid w:val="00B3416D"/>
    <w:rsid w:val="00CA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1D95"/>
    <w:rPr>
      <w:b/>
      <w:b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79610">
          <w:marLeft w:val="0"/>
          <w:marRight w:val="0"/>
          <w:marTop w:val="121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295">
          <w:marLeft w:val="0"/>
          <w:marRight w:val="0"/>
          <w:marTop w:val="121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983">
          <w:marLeft w:val="0"/>
          <w:marRight w:val="0"/>
          <w:marTop w:val="121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90815162" Type="http://schemas.openxmlformats.org/officeDocument/2006/relationships/numbering" Target="numbering.xml"/><Relationship Id="rId113070450" Type="http://schemas.openxmlformats.org/officeDocument/2006/relationships/footnotes" Target="footnotes.xml"/><Relationship Id="rId440538638" Type="http://schemas.openxmlformats.org/officeDocument/2006/relationships/endnotes" Target="endnotes.xml"/><Relationship Id="rId600520791" Type="http://schemas.openxmlformats.org/officeDocument/2006/relationships/comments" Target="comments.xml"/><Relationship Id="rId822281986" Type="http://schemas.microsoft.com/office/2011/relationships/commentsExtended" Target="commentsExtended.xml"/><Relationship Id="rId4901178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7ajbqvzxjfk11VINIevqG9Zkw48=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90815162"/>
            <mdssi:RelationshipReference SourceId="rId113070450"/>
            <mdssi:RelationshipReference SourceId="rId440538638"/>
            <mdssi:RelationshipReference SourceId="rId600520791"/>
            <mdssi:RelationshipReference SourceId="rId822281986"/>
            <mdssi:RelationshipReference SourceId="rId490117846"/>
          </Transform>
          <Transform Algorithm="http://www.w3.org/TR/2001/REC-xml-c14n-20010315"/>
        </Transforms>
        <DigestMethod Algorithm="http://www.w3.org/2000/09/xmldsig#sha1"/>
        <DigestValue>AEHsVMsNez86/JH0pgR2fpHuKxY=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duiIOQD67MP8H/lQwd7UgN3s5Ic=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yHN9Xu7vF8OYTqO7S0aAA2f7qoM=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0z2+/LOCmBvwC14SPqJspHVOEFo=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9gfLNOaC8oP2duhJNT8lJAxvXA4=</DigestValue>
      </Reference>
      <Reference URI="/word/styles.xml?ContentType=application/vnd.openxmlformats-officedocument.wordprocessingml.styles+xml">
        <DigestMethod Algorithm="http://www.w3.org/2000/09/xmldsig#sha1"/>
        <DigestValue>eZA7IMlyp0vXMTCblqkzwYxCRBM=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wvbXXrFwED6lKpfNH8JxcT1Rn2Q=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8028</Words>
  <Characters>45766</Characters>
  <Application>Microsoft Office Word</Application>
  <DocSecurity>0</DocSecurity>
  <Lines>381</Lines>
  <Paragraphs>107</Paragraphs>
  <ScaleCrop>false</ScaleCrop>
  <Company>Reanimator Extreme Edition</Company>
  <LinksUpToDate>false</LinksUpToDate>
  <CharactersWithSpaces>53687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Detskiysad</dc:creator>
  <cp:keywords/>
  <dc:description/>
  <cp:lastModifiedBy>RePack by Diakov</cp:lastModifiedBy>
  <cp:revision>4</cp:revision>
  <dcterms:created xsi:type="dcterms:W3CDTF">2017-12-11T10:45:00Z</dcterms:created>
  <dcterms:modified xsi:type="dcterms:W3CDTF">2018-04-05T07:02:00Z</dcterms:modified>
</cp:coreProperties>
</file>