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71E" w:rsidRDefault="00C4371E" w:rsidP="00C4371E">
      <w:pPr>
        <w:pStyle w:val="a5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t>Принято</w:t>
      </w:r>
      <w:proofErr w:type="gramStart"/>
      <w:r>
        <w:rPr>
          <w:rFonts w:ascii="Cambria" w:hAnsi="Cambria"/>
          <w:b/>
          <w:sz w:val="24"/>
        </w:rPr>
        <w:t xml:space="preserve">                                                                        У</w:t>
      </w:r>
      <w:proofErr w:type="gramEnd"/>
      <w:r>
        <w:rPr>
          <w:rFonts w:ascii="Cambria" w:hAnsi="Cambria"/>
          <w:b/>
          <w:sz w:val="24"/>
        </w:rPr>
        <w:t>тверждаю:</w:t>
      </w:r>
    </w:p>
    <w:p w:rsidR="00C4371E" w:rsidRDefault="00C4371E" w:rsidP="00C4371E">
      <w:pPr>
        <w:pStyle w:val="a5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на педагогическом  совете                                         Заведующий МКДОУ </w:t>
      </w:r>
      <w:proofErr w:type="spellStart"/>
      <w:r>
        <w:rPr>
          <w:rFonts w:ascii="Cambria" w:hAnsi="Cambria"/>
          <w:b/>
        </w:rPr>
        <w:t>д</w:t>
      </w:r>
      <w:proofErr w:type="spellEnd"/>
      <w:r>
        <w:rPr>
          <w:rFonts w:ascii="Cambria" w:hAnsi="Cambria"/>
          <w:b/>
        </w:rPr>
        <w:t>/с №4 «Крепыш»</w:t>
      </w:r>
    </w:p>
    <w:p w:rsidR="00C4371E" w:rsidRPr="000C10EC" w:rsidRDefault="00C4371E" w:rsidP="00C4371E">
      <w:pPr>
        <w:pStyle w:val="a5"/>
        <w:rPr>
          <w:rFonts w:ascii="Cambria" w:hAnsi="Cambria"/>
        </w:rPr>
      </w:pPr>
      <w:r w:rsidRPr="000C10EC">
        <w:rPr>
          <w:rFonts w:ascii="Cambria" w:hAnsi="Cambria"/>
        </w:rPr>
        <w:t xml:space="preserve"> Протокол  №                                                                       </w:t>
      </w:r>
      <w:proofErr w:type="spellStart"/>
      <w:r w:rsidRPr="000C10EC">
        <w:rPr>
          <w:rFonts w:ascii="Cambria" w:hAnsi="Cambria"/>
        </w:rPr>
        <w:t>_________________Шатиева</w:t>
      </w:r>
      <w:proofErr w:type="spellEnd"/>
      <w:r w:rsidRPr="000C10EC">
        <w:rPr>
          <w:rFonts w:ascii="Cambria" w:hAnsi="Cambria"/>
        </w:rPr>
        <w:t xml:space="preserve"> О.В.</w:t>
      </w:r>
    </w:p>
    <w:p w:rsidR="00C4371E" w:rsidRDefault="00C4371E" w:rsidP="00C4371E">
      <w:pPr>
        <w:pStyle w:val="a5"/>
        <w:tabs>
          <w:tab w:val="center" w:pos="4890"/>
        </w:tabs>
        <w:rPr>
          <w:rFonts w:ascii="Cambria" w:hAnsi="Cambria"/>
          <w:b/>
        </w:rPr>
      </w:pPr>
      <w:r>
        <w:rPr>
          <w:rFonts w:ascii="Cambria" w:hAnsi="Cambria"/>
          <w:b/>
          <w:u w:val="single"/>
        </w:rPr>
        <w:t>«    »________________</w:t>
      </w:r>
      <w:r w:rsidR="00792EE4">
        <w:rPr>
          <w:rFonts w:ascii="Cambria" w:hAnsi="Cambria"/>
          <w:b/>
        </w:rPr>
        <w:t>2018</w:t>
      </w:r>
      <w:r>
        <w:rPr>
          <w:rFonts w:ascii="Cambria" w:hAnsi="Cambria"/>
          <w:b/>
        </w:rPr>
        <w:t xml:space="preserve"> г.</w:t>
      </w:r>
      <w:r>
        <w:rPr>
          <w:rFonts w:ascii="Cambria" w:hAnsi="Cambria"/>
          <w:b/>
        </w:rPr>
        <w:tab/>
        <w:t xml:space="preserve">                                                  </w:t>
      </w:r>
      <w:r>
        <w:rPr>
          <w:rFonts w:ascii="Cambria" w:hAnsi="Cambria"/>
          <w:b/>
          <w:u w:val="single"/>
        </w:rPr>
        <w:t>«    »________________</w:t>
      </w:r>
      <w:r w:rsidR="00792EE4">
        <w:rPr>
          <w:rFonts w:ascii="Cambria" w:hAnsi="Cambria"/>
          <w:b/>
        </w:rPr>
        <w:t>2018</w:t>
      </w:r>
      <w:r>
        <w:rPr>
          <w:rFonts w:ascii="Cambria" w:hAnsi="Cambria"/>
          <w:b/>
        </w:rPr>
        <w:t xml:space="preserve"> г.</w:t>
      </w:r>
    </w:p>
    <w:p w:rsidR="00C4371E" w:rsidRDefault="00C4371E" w:rsidP="00C4371E"/>
    <w:p w:rsidR="00C4371E" w:rsidRDefault="00C4371E" w:rsidP="00C4371E">
      <w:pPr>
        <w:pStyle w:val="a4"/>
        <w:jc w:val="center"/>
        <w:rPr>
          <w:color w:val="auto"/>
          <w:sz w:val="96"/>
          <w:szCs w:val="96"/>
        </w:rPr>
      </w:pPr>
    </w:p>
    <w:p w:rsidR="00C4371E" w:rsidRDefault="00C4371E" w:rsidP="00C4371E">
      <w:pPr>
        <w:pStyle w:val="a4"/>
        <w:jc w:val="center"/>
        <w:rPr>
          <w:color w:val="auto"/>
          <w:sz w:val="72"/>
          <w:szCs w:val="96"/>
        </w:rPr>
      </w:pPr>
      <w:r>
        <w:rPr>
          <w:color w:val="auto"/>
          <w:sz w:val="72"/>
          <w:szCs w:val="96"/>
        </w:rPr>
        <w:t>ГОДОВОЙ</w:t>
      </w:r>
    </w:p>
    <w:p w:rsidR="00C4371E" w:rsidRDefault="00C4371E" w:rsidP="00C4371E">
      <w:pPr>
        <w:pStyle w:val="a4"/>
        <w:tabs>
          <w:tab w:val="center" w:pos="4890"/>
          <w:tab w:val="right" w:pos="9780"/>
        </w:tabs>
      </w:pPr>
      <w:r>
        <w:rPr>
          <w:color w:val="auto"/>
          <w:sz w:val="72"/>
          <w:szCs w:val="96"/>
        </w:rPr>
        <w:tab/>
        <w:t>ПЛАН   РАБОТЫ</w:t>
      </w:r>
    </w:p>
    <w:p w:rsidR="00C4371E" w:rsidRDefault="00C4371E" w:rsidP="00C4371E">
      <w:pPr>
        <w:pStyle w:val="a5"/>
        <w:jc w:val="center"/>
        <w:rPr>
          <w:b/>
          <w:sz w:val="40"/>
        </w:rPr>
      </w:pPr>
    </w:p>
    <w:p w:rsidR="00C4371E" w:rsidRDefault="00C4371E" w:rsidP="00C4371E">
      <w:pPr>
        <w:pStyle w:val="a5"/>
        <w:jc w:val="center"/>
        <w:rPr>
          <w:b/>
          <w:sz w:val="40"/>
        </w:rPr>
      </w:pPr>
    </w:p>
    <w:p w:rsidR="000C10EC" w:rsidRDefault="000C10EC" w:rsidP="00C4371E">
      <w:pPr>
        <w:pStyle w:val="a5"/>
        <w:jc w:val="center"/>
        <w:rPr>
          <w:b/>
          <w:sz w:val="40"/>
        </w:rPr>
      </w:pPr>
    </w:p>
    <w:p w:rsidR="00C4371E" w:rsidRDefault="00C4371E" w:rsidP="00C4371E">
      <w:pPr>
        <w:pStyle w:val="a5"/>
        <w:jc w:val="center"/>
        <w:rPr>
          <w:rFonts w:ascii="Cambria" w:hAnsi="Cambria"/>
          <w:sz w:val="40"/>
        </w:rPr>
      </w:pPr>
      <w:r>
        <w:rPr>
          <w:rFonts w:ascii="Cambria" w:hAnsi="Cambria"/>
          <w:sz w:val="40"/>
        </w:rPr>
        <w:t>Муниципального казенного</w:t>
      </w:r>
    </w:p>
    <w:p w:rsidR="00C4371E" w:rsidRDefault="00C4371E" w:rsidP="00C4371E">
      <w:pPr>
        <w:pStyle w:val="a5"/>
        <w:jc w:val="center"/>
        <w:rPr>
          <w:rFonts w:ascii="Cambria" w:hAnsi="Cambria"/>
          <w:sz w:val="40"/>
        </w:rPr>
      </w:pPr>
      <w:r>
        <w:rPr>
          <w:rFonts w:ascii="Cambria" w:hAnsi="Cambria"/>
          <w:sz w:val="40"/>
        </w:rPr>
        <w:t>дошкольного образовательного</w:t>
      </w:r>
    </w:p>
    <w:p w:rsidR="00C4371E" w:rsidRDefault="00C4371E" w:rsidP="00C4371E">
      <w:pPr>
        <w:pStyle w:val="a5"/>
        <w:jc w:val="center"/>
        <w:rPr>
          <w:rFonts w:ascii="Cambria" w:hAnsi="Cambria"/>
          <w:sz w:val="40"/>
        </w:rPr>
      </w:pPr>
      <w:r>
        <w:rPr>
          <w:rFonts w:ascii="Cambria" w:hAnsi="Cambria"/>
          <w:sz w:val="40"/>
        </w:rPr>
        <w:t>учреждения</w:t>
      </w:r>
    </w:p>
    <w:p w:rsidR="00C4371E" w:rsidRDefault="00C4371E" w:rsidP="00C4371E">
      <w:pPr>
        <w:pStyle w:val="a5"/>
        <w:jc w:val="center"/>
        <w:rPr>
          <w:rFonts w:ascii="Cambria" w:hAnsi="Cambria"/>
          <w:sz w:val="40"/>
        </w:rPr>
      </w:pPr>
      <w:r>
        <w:rPr>
          <w:rFonts w:ascii="Cambria" w:hAnsi="Cambria"/>
          <w:sz w:val="40"/>
        </w:rPr>
        <w:t>«Детский сад №4 «Крепыш»</w:t>
      </w:r>
    </w:p>
    <w:p w:rsidR="00C4371E" w:rsidRDefault="00C4371E" w:rsidP="00C4371E">
      <w:pPr>
        <w:pStyle w:val="a5"/>
        <w:jc w:val="center"/>
        <w:rPr>
          <w:rFonts w:ascii="Cambria" w:hAnsi="Cambria"/>
          <w:sz w:val="40"/>
          <w:szCs w:val="40"/>
        </w:rPr>
      </w:pPr>
      <w:r>
        <w:rPr>
          <w:rFonts w:ascii="Cambria" w:hAnsi="Cambria"/>
          <w:sz w:val="40"/>
        </w:rPr>
        <w:t>городского округа «город Кизляр»»</w:t>
      </w:r>
    </w:p>
    <w:p w:rsidR="00C4371E" w:rsidRDefault="00C4371E" w:rsidP="00C4371E">
      <w:pPr>
        <w:pStyle w:val="a5"/>
        <w:jc w:val="center"/>
        <w:rPr>
          <w:rFonts w:ascii="Cambria" w:hAnsi="Cambria"/>
          <w:sz w:val="40"/>
          <w:szCs w:val="40"/>
        </w:rPr>
      </w:pPr>
      <w:r>
        <w:rPr>
          <w:rFonts w:ascii="Cambria" w:hAnsi="Cambria"/>
          <w:sz w:val="40"/>
          <w:szCs w:val="40"/>
        </w:rPr>
        <w:t xml:space="preserve">на </w:t>
      </w:r>
      <w:r w:rsidR="00CD669C">
        <w:rPr>
          <w:rFonts w:ascii="Cambria" w:hAnsi="Cambria"/>
          <w:sz w:val="44"/>
          <w:szCs w:val="40"/>
        </w:rPr>
        <w:t>2018</w:t>
      </w:r>
      <w:r>
        <w:rPr>
          <w:rFonts w:ascii="Cambria" w:hAnsi="Cambria"/>
          <w:sz w:val="44"/>
          <w:szCs w:val="40"/>
        </w:rPr>
        <w:t xml:space="preserve"> – 201</w:t>
      </w:r>
      <w:r w:rsidR="00CD669C">
        <w:rPr>
          <w:rFonts w:ascii="Cambria" w:hAnsi="Cambria"/>
          <w:sz w:val="44"/>
          <w:szCs w:val="40"/>
        </w:rPr>
        <w:t>9</w:t>
      </w:r>
      <w:r>
        <w:rPr>
          <w:rFonts w:ascii="Cambria" w:hAnsi="Cambria"/>
          <w:sz w:val="40"/>
          <w:szCs w:val="40"/>
        </w:rPr>
        <w:t xml:space="preserve"> учебный год.</w:t>
      </w:r>
    </w:p>
    <w:p w:rsidR="00C4371E" w:rsidRDefault="00C4371E" w:rsidP="00C4371E"/>
    <w:p w:rsidR="00C4371E" w:rsidRDefault="00C4371E" w:rsidP="00C4371E"/>
    <w:p w:rsidR="00C4371E" w:rsidRDefault="00C4371E" w:rsidP="00C4371E">
      <w:pPr>
        <w:rPr>
          <w:sz w:val="28"/>
          <w:szCs w:val="28"/>
        </w:rPr>
      </w:pPr>
      <w:r>
        <w:rPr>
          <w:rFonts w:ascii="Cambria" w:hAnsi="Cambria"/>
          <w:sz w:val="28"/>
          <w:szCs w:val="28"/>
        </w:rPr>
        <w:t xml:space="preserve">                                            </w:t>
      </w:r>
    </w:p>
    <w:p w:rsidR="00C4371E" w:rsidRDefault="00C4371E" w:rsidP="00C4371E"/>
    <w:p w:rsidR="00C4371E" w:rsidRDefault="00C4371E" w:rsidP="00C4371E"/>
    <w:p w:rsidR="00C4371E" w:rsidRDefault="00C4371E" w:rsidP="00C4371E"/>
    <w:p w:rsidR="00C4371E" w:rsidRDefault="00C4371E" w:rsidP="00C4371E"/>
    <w:p w:rsidR="00C4371E" w:rsidRDefault="00C4371E" w:rsidP="00C4371E"/>
    <w:p w:rsidR="00C4371E" w:rsidRDefault="00C4371E" w:rsidP="00C4371E"/>
    <w:p w:rsidR="00C4371E" w:rsidRDefault="00C4371E" w:rsidP="00C4371E"/>
    <w:p w:rsidR="00C4371E" w:rsidRDefault="00C4371E" w:rsidP="00C4371E"/>
    <w:p w:rsidR="00C4371E" w:rsidRDefault="00C4371E" w:rsidP="00C4371E"/>
    <w:p w:rsidR="00C4371E" w:rsidRDefault="00C4371E" w:rsidP="00C4371E">
      <w:pPr>
        <w:jc w:val="center"/>
        <w:rPr>
          <w:rFonts w:ascii="Cambria" w:hAnsi="Cambria"/>
          <w:sz w:val="28"/>
        </w:rPr>
      </w:pPr>
      <w:r>
        <w:rPr>
          <w:rFonts w:ascii="Cambria" w:hAnsi="Cambria"/>
          <w:sz w:val="28"/>
        </w:rPr>
        <w:lastRenderedPageBreak/>
        <w:t xml:space="preserve">Комплектация  МКДОУ </w:t>
      </w:r>
      <w:proofErr w:type="spellStart"/>
      <w:r>
        <w:rPr>
          <w:rFonts w:ascii="Cambria" w:hAnsi="Cambria"/>
          <w:sz w:val="28"/>
        </w:rPr>
        <w:t>д</w:t>
      </w:r>
      <w:proofErr w:type="spellEnd"/>
      <w:r>
        <w:rPr>
          <w:rFonts w:ascii="Cambria" w:hAnsi="Cambria"/>
          <w:sz w:val="28"/>
        </w:rPr>
        <w:t>/с №4 «Крепыш»</w:t>
      </w:r>
      <w:r w:rsidR="00CD669C">
        <w:rPr>
          <w:rFonts w:ascii="Cambria" w:hAnsi="Cambria"/>
          <w:sz w:val="28"/>
        </w:rPr>
        <w:t xml:space="preserve"> педагогическими кадрами на 2018-2019</w:t>
      </w:r>
      <w:r>
        <w:rPr>
          <w:rFonts w:ascii="Cambria" w:hAnsi="Cambria"/>
          <w:sz w:val="28"/>
        </w:rPr>
        <w:t xml:space="preserve"> учебный год.</w:t>
      </w:r>
    </w:p>
    <w:tbl>
      <w:tblPr>
        <w:tblW w:w="10485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127"/>
        <w:gridCol w:w="1701"/>
        <w:gridCol w:w="1276"/>
        <w:gridCol w:w="850"/>
        <w:gridCol w:w="1130"/>
        <w:gridCol w:w="709"/>
        <w:gridCol w:w="709"/>
        <w:gridCol w:w="1416"/>
      </w:tblGrid>
      <w:tr w:rsidR="00C4371E" w:rsidTr="00196A3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jc w:val="center"/>
              <w:rPr>
                <w:rFonts w:ascii="Cambria" w:hAnsi="Cambria"/>
                <w:b/>
                <w:sz w:val="24"/>
              </w:rPr>
            </w:pPr>
            <w:r>
              <w:rPr>
                <w:rFonts w:ascii="Cambria" w:hAnsi="Cambria"/>
                <w:b/>
                <w:sz w:val="24"/>
              </w:rPr>
              <w:t>№</w:t>
            </w:r>
          </w:p>
          <w:p w:rsidR="00C4371E" w:rsidRDefault="00C4371E">
            <w:pPr>
              <w:spacing w:after="0" w:line="240" w:lineRule="auto"/>
              <w:jc w:val="center"/>
              <w:rPr>
                <w:rFonts w:ascii="Cambria" w:hAnsi="Cambria"/>
                <w:b/>
                <w:sz w:val="24"/>
              </w:rPr>
            </w:pPr>
            <w:proofErr w:type="spellStart"/>
            <w:proofErr w:type="gramStart"/>
            <w:r>
              <w:rPr>
                <w:rFonts w:ascii="Cambria" w:hAnsi="Cambria"/>
                <w:b/>
                <w:sz w:val="24"/>
              </w:rPr>
              <w:t>п</w:t>
            </w:r>
            <w:proofErr w:type="spellEnd"/>
            <w:proofErr w:type="gramEnd"/>
            <w:r>
              <w:rPr>
                <w:rFonts w:ascii="Cambria" w:hAnsi="Cambria"/>
                <w:b/>
                <w:sz w:val="24"/>
              </w:rPr>
              <w:t>/</w:t>
            </w:r>
            <w:proofErr w:type="spellStart"/>
            <w:r>
              <w:rPr>
                <w:rFonts w:ascii="Cambria" w:hAnsi="Cambria"/>
                <w:b/>
                <w:sz w:val="24"/>
              </w:rPr>
              <w:t>п</w:t>
            </w:r>
            <w:proofErr w:type="spellEnd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jc w:val="center"/>
              <w:rPr>
                <w:rFonts w:ascii="Cambria" w:hAnsi="Cambria"/>
                <w:b/>
                <w:sz w:val="24"/>
              </w:rPr>
            </w:pPr>
            <w:r>
              <w:rPr>
                <w:rFonts w:ascii="Cambria" w:hAnsi="Cambria"/>
                <w:b/>
                <w:sz w:val="24"/>
              </w:rPr>
              <w:t>Ф.И.О.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jc w:val="center"/>
              <w:rPr>
                <w:rFonts w:ascii="Cambria" w:hAnsi="Cambria"/>
                <w:b/>
                <w:sz w:val="24"/>
              </w:rPr>
            </w:pPr>
            <w:r>
              <w:rPr>
                <w:rFonts w:ascii="Cambria" w:hAnsi="Cambria"/>
                <w:b/>
                <w:sz w:val="24"/>
              </w:rPr>
              <w:t>Должность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jc w:val="center"/>
              <w:rPr>
                <w:rFonts w:ascii="Cambria" w:hAnsi="Cambria"/>
                <w:b/>
                <w:sz w:val="24"/>
              </w:rPr>
            </w:pPr>
            <w:r>
              <w:rPr>
                <w:rFonts w:ascii="Cambria" w:hAnsi="Cambria"/>
                <w:b/>
                <w:sz w:val="24"/>
              </w:rPr>
              <w:t>Образование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jc w:val="center"/>
              <w:rPr>
                <w:rFonts w:ascii="Cambria" w:hAnsi="Cambria"/>
                <w:b/>
                <w:sz w:val="24"/>
              </w:rPr>
            </w:pPr>
            <w:proofErr w:type="spellStart"/>
            <w:r>
              <w:rPr>
                <w:rFonts w:ascii="Cambria" w:hAnsi="Cambria"/>
                <w:b/>
                <w:sz w:val="24"/>
              </w:rPr>
              <w:t>Квалиф</w:t>
            </w:r>
            <w:proofErr w:type="spellEnd"/>
            <w:r>
              <w:rPr>
                <w:rFonts w:ascii="Cambria" w:hAnsi="Cambria"/>
                <w:b/>
                <w:sz w:val="24"/>
              </w:rPr>
              <w:t>.</w:t>
            </w:r>
          </w:p>
          <w:p w:rsidR="00C4371E" w:rsidRDefault="00C4371E">
            <w:pPr>
              <w:spacing w:after="0" w:line="240" w:lineRule="auto"/>
              <w:jc w:val="center"/>
              <w:rPr>
                <w:rFonts w:ascii="Cambria" w:hAnsi="Cambria"/>
                <w:b/>
                <w:sz w:val="24"/>
              </w:rPr>
            </w:pPr>
            <w:r>
              <w:rPr>
                <w:rFonts w:ascii="Cambria" w:hAnsi="Cambria"/>
                <w:b/>
                <w:sz w:val="24"/>
              </w:rPr>
              <w:t>категория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jc w:val="center"/>
              <w:rPr>
                <w:rFonts w:ascii="Cambria" w:hAnsi="Cambria"/>
                <w:b/>
                <w:sz w:val="24"/>
              </w:rPr>
            </w:pPr>
            <w:r>
              <w:rPr>
                <w:rFonts w:ascii="Cambria" w:hAnsi="Cambria"/>
                <w:b/>
                <w:sz w:val="24"/>
              </w:rPr>
              <w:t xml:space="preserve">Курсы </w:t>
            </w:r>
            <w:proofErr w:type="spellStart"/>
            <w:r>
              <w:rPr>
                <w:rFonts w:ascii="Cambria" w:hAnsi="Cambria"/>
                <w:b/>
                <w:sz w:val="24"/>
              </w:rPr>
              <w:t>повыш</w:t>
            </w:r>
            <w:proofErr w:type="spellEnd"/>
            <w:r>
              <w:rPr>
                <w:rFonts w:ascii="Cambria" w:hAnsi="Cambria"/>
                <w:b/>
                <w:sz w:val="24"/>
              </w:rPr>
              <w:t xml:space="preserve">. </w:t>
            </w:r>
            <w:proofErr w:type="spellStart"/>
            <w:r>
              <w:rPr>
                <w:rFonts w:ascii="Cambria" w:hAnsi="Cambria"/>
                <w:b/>
                <w:sz w:val="24"/>
              </w:rPr>
              <w:t>квалифик</w:t>
            </w:r>
            <w:proofErr w:type="spellEnd"/>
            <w:r>
              <w:rPr>
                <w:rFonts w:ascii="Cambria" w:hAnsi="Cambria"/>
                <w:b/>
                <w:sz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jc w:val="center"/>
              <w:rPr>
                <w:rFonts w:ascii="Cambria" w:hAnsi="Cambria"/>
                <w:b/>
                <w:sz w:val="24"/>
              </w:rPr>
            </w:pPr>
            <w:proofErr w:type="spellStart"/>
            <w:r>
              <w:rPr>
                <w:rFonts w:ascii="Cambria" w:hAnsi="Cambria"/>
                <w:b/>
                <w:sz w:val="24"/>
              </w:rPr>
              <w:t>Пед</w:t>
            </w:r>
            <w:proofErr w:type="spellEnd"/>
            <w:r>
              <w:rPr>
                <w:rFonts w:ascii="Cambria" w:hAnsi="Cambria"/>
                <w:b/>
                <w:sz w:val="24"/>
              </w:rPr>
              <w:t xml:space="preserve"> </w:t>
            </w:r>
          </w:p>
          <w:p w:rsidR="00C4371E" w:rsidRDefault="00C4371E">
            <w:pPr>
              <w:spacing w:after="0" w:line="240" w:lineRule="auto"/>
              <w:jc w:val="center"/>
              <w:rPr>
                <w:rFonts w:ascii="Cambria" w:hAnsi="Cambria"/>
                <w:b/>
                <w:sz w:val="24"/>
              </w:rPr>
            </w:pPr>
            <w:r>
              <w:rPr>
                <w:rFonts w:ascii="Cambria" w:hAnsi="Cambria"/>
                <w:b/>
                <w:sz w:val="24"/>
              </w:rPr>
              <w:t>стаж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4371E" w:rsidRDefault="00C4371E">
            <w:pPr>
              <w:spacing w:after="0" w:line="240" w:lineRule="auto"/>
              <w:jc w:val="center"/>
              <w:rPr>
                <w:rFonts w:ascii="Cambria" w:hAnsi="Cambria"/>
                <w:b/>
                <w:sz w:val="28"/>
              </w:rPr>
            </w:pPr>
            <w:r>
              <w:rPr>
                <w:rFonts w:ascii="Cambria" w:hAnsi="Cambria"/>
                <w:b/>
                <w:sz w:val="24"/>
              </w:rPr>
              <w:t>Общий стаж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4371E" w:rsidRDefault="00C4371E">
            <w:pPr>
              <w:spacing w:after="0" w:line="240" w:lineRule="auto"/>
              <w:jc w:val="center"/>
              <w:rPr>
                <w:rFonts w:ascii="Cambria" w:hAnsi="Cambria"/>
                <w:b/>
                <w:sz w:val="24"/>
              </w:rPr>
            </w:pPr>
            <w:r>
              <w:rPr>
                <w:rFonts w:ascii="Cambria" w:hAnsi="Cambria"/>
                <w:b/>
                <w:sz w:val="24"/>
              </w:rPr>
              <w:t>Год рождения</w:t>
            </w:r>
          </w:p>
        </w:tc>
      </w:tr>
      <w:tr w:rsidR="00C4371E" w:rsidTr="00196A3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proofErr w:type="spellStart"/>
            <w:r>
              <w:rPr>
                <w:rFonts w:ascii="Cambria" w:hAnsi="Cambria"/>
                <w:sz w:val="24"/>
                <w:szCs w:val="24"/>
              </w:rPr>
              <w:t>Шатиева</w:t>
            </w:r>
            <w:proofErr w:type="spellEnd"/>
            <w:r>
              <w:rPr>
                <w:rFonts w:ascii="Cambria" w:hAnsi="Cambria"/>
                <w:sz w:val="24"/>
                <w:szCs w:val="24"/>
              </w:rPr>
              <w:t xml:space="preserve"> </w:t>
            </w:r>
          </w:p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Оксана </w:t>
            </w:r>
          </w:p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Владимировна</w:t>
            </w:r>
          </w:p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Заведующий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ДГУ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71E" w:rsidRDefault="00C4371E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26.03.16г.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4371E" w:rsidRDefault="00C4371E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4371E" w:rsidRDefault="00C4371E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20.02.1975</w:t>
            </w:r>
          </w:p>
        </w:tc>
      </w:tr>
      <w:tr w:rsidR="00C4371E" w:rsidTr="00196A3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Халилова </w:t>
            </w:r>
          </w:p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proofErr w:type="spellStart"/>
            <w:r>
              <w:rPr>
                <w:rFonts w:ascii="Cambria" w:hAnsi="Cambria"/>
                <w:sz w:val="24"/>
                <w:szCs w:val="24"/>
              </w:rPr>
              <w:t>Мадинат</w:t>
            </w:r>
            <w:proofErr w:type="spellEnd"/>
            <w:r>
              <w:rPr>
                <w:rFonts w:ascii="Cambria" w:hAnsi="Cambria"/>
                <w:sz w:val="24"/>
                <w:szCs w:val="24"/>
              </w:rPr>
              <w:t xml:space="preserve"> </w:t>
            </w:r>
          </w:p>
          <w:p w:rsidR="00C4371E" w:rsidRDefault="00CD669C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Ма</w:t>
            </w:r>
            <w:r w:rsidR="00C4371E">
              <w:rPr>
                <w:rFonts w:ascii="Cambria" w:hAnsi="Cambria"/>
                <w:sz w:val="24"/>
                <w:szCs w:val="24"/>
              </w:rPr>
              <w:t>гомедовна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Зам</w:t>
            </w:r>
            <w:proofErr w:type="gramStart"/>
            <w:r>
              <w:rPr>
                <w:rFonts w:ascii="Cambria" w:hAnsi="Cambria"/>
                <w:sz w:val="24"/>
                <w:szCs w:val="24"/>
              </w:rPr>
              <w:t>.з</w:t>
            </w:r>
            <w:proofErr w:type="gramEnd"/>
            <w:r>
              <w:rPr>
                <w:rFonts w:ascii="Cambria" w:hAnsi="Cambria"/>
                <w:sz w:val="24"/>
                <w:szCs w:val="24"/>
              </w:rPr>
              <w:t>ав. по</w:t>
            </w:r>
          </w:p>
          <w:p w:rsidR="00C4371E" w:rsidRDefault="00CD669C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 </w:t>
            </w:r>
            <w:r w:rsidR="00C4371E">
              <w:rPr>
                <w:rFonts w:ascii="Cambria" w:hAnsi="Cambria"/>
                <w:sz w:val="24"/>
                <w:szCs w:val="24"/>
              </w:rPr>
              <w:t>МР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ДГПУ</w:t>
            </w:r>
          </w:p>
          <w:p w:rsidR="00C4371E" w:rsidRDefault="00C4371E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2002г.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71E" w:rsidRDefault="00C4371E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26.03.16г.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4371E" w:rsidRDefault="00C4371E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4371E" w:rsidRDefault="00C4371E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08.06.1977</w:t>
            </w:r>
          </w:p>
        </w:tc>
      </w:tr>
      <w:tr w:rsidR="00CD669C" w:rsidTr="00196A3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69C" w:rsidRDefault="00CD669C" w:rsidP="00010A96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69C" w:rsidRDefault="00CD669C" w:rsidP="00010A96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proofErr w:type="spellStart"/>
            <w:r>
              <w:rPr>
                <w:rFonts w:ascii="Cambria" w:hAnsi="Cambria"/>
                <w:sz w:val="24"/>
                <w:szCs w:val="24"/>
              </w:rPr>
              <w:t>Рамазанова</w:t>
            </w:r>
            <w:proofErr w:type="spellEnd"/>
            <w:r>
              <w:rPr>
                <w:rFonts w:ascii="Cambria" w:hAnsi="Cambria"/>
                <w:sz w:val="24"/>
                <w:szCs w:val="24"/>
              </w:rPr>
              <w:t xml:space="preserve"> </w:t>
            </w:r>
          </w:p>
          <w:p w:rsidR="00CD669C" w:rsidRDefault="00CD669C" w:rsidP="00010A96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Анжела </w:t>
            </w:r>
            <w:proofErr w:type="spellStart"/>
            <w:r>
              <w:rPr>
                <w:rFonts w:ascii="Cambria" w:hAnsi="Cambria"/>
                <w:sz w:val="24"/>
                <w:szCs w:val="24"/>
              </w:rPr>
              <w:t>Камиловна</w:t>
            </w:r>
            <w:proofErr w:type="spellEnd"/>
            <w:r>
              <w:rPr>
                <w:rFonts w:ascii="Cambria" w:hAnsi="Cambria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69C" w:rsidRDefault="00CD669C" w:rsidP="00CD669C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Зам</w:t>
            </w:r>
            <w:proofErr w:type="gramStart"/>
            <w:r>
              <w:rPr>
                <w:rFonts w:ascii="Cambria" w:hAnsi="Cambria"/>
                <w:sz w:val="24"/>
                <w:szCs w:val="24"/>
              </w:rPr>
              <w:t>.з</w:t>
            </w:r>
            <w:proofErr w:type="gramEnd"/>
            <w:r>
              <w:rPr>
                <w:rFonts w:ascii="Cambria" w:hAnsi="Cambria"/>
                <w:sz w:val="24"/>
                <w:szCs w:val="24"/>
              </w:rPr>
              <w:t>ав. по</w:t>
            </w:r>
          </w:p>
          <w:p w:rsidR="00CD669C" w:rsidRDefault="00CD669C" w:rsidP="00CD669C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 ВР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69C" w:rsidRDefault="00010A96" w:rsidP="00010A96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ДГПУ</w:t>
            </w:r>
          </w:p>
          <w:p w:rsidR="00010A96" w:rsidRDefault="00010A96" w:rsidP="00010A96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2004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69C" w:rsidRDefault="00CD669C" w:rsidP="00010A96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proofErr w:type="spellStart"/>
            <w:r>
              <w:rPr>
                <w:rFonts w:ascii="Cambria" w:hAnsi="Cambria"/>
                <w:sz w:val="24"/>
                <w:szCs w:val="24"/>
              </w:rPr>
              <w:t>Высш</w:t>
            </w:r>
            <w:proofErr w:type="spellEnd"/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69C" w:rsidRDefault="00CD669C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69C" w:rsidRDefault="00CD669C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669C" w:rsidRDefault="00CD669C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669C" w:rsidRDefault="00CD669C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22.10.1982</w:t>
            </w:r>
          </w:p>
        </w:tc>
      </w:tr>
      <w:tr w:rsidR="00CD669C" w:rsidTr="00196A3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69C" w:rsidRDefault="00CD669C" w:rsidP="00010A96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69C" w:rsidRDefault="00CD669C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proofErr w:type="spellStart"/>
            <w:r>
              <w:rPr>
                <w:rFonts w:ascii="Cambria" w:hAnsi="Cambria"/>
                <w:sz w:val="24"/>
                <w:szCs w:val="24"/>
              </w:rPr>
              <w:t>Абдулалимова</w:t>
            </w:r>
            <w:proofErr w:type="spellEnd"/>
            <w:r>
              <w:rPr>
                <w:rFonts w:ascii="Cambria" w:hAnsi="Cambria"/>
                <w:sz w:val="24"/>
                <w:szCs w:val="24"/>
              </w:rPr>
              <w:t xml:space="preserve"> </w:t>
            </w:r>
          </w:p>
          <w:p w:rsidR="00CD669C" w:rsidRDefault="00CD669C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proofErr w:type="spellStart"/>
            <w:r>
              <w:rPr>
                <w:rFonts w:ascii="Cambria" w:hAnsi="Cambria"/>
                <w:sz w:val="24"/>
                <w:szCs w:val="24"/>
              </w:rPr>
              <w:t>Зарема</w:t>
            </w:r>
            <w:proofErr w:type="spellEnd"/>
            <w:r>
              <w:rPr>
                <w:rFonts w:ascii="Cambria" w:hAnsi="Cambria"/>
                <w:sz w:val="24"/>
                <w:szCs w:val="24"/>
              </w:rPr>
              <w:t xml:space="preserve"> </w:t>
            </w:r>
          </w:p>
          <w:p w:rsidR="00CD669C" w:rsidRDefault="00CD669C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proofErr w:type="spellStart"/>
            <w:r>
              <w:rPr>
                <w:rFonts w:ascii="Cambria" w:hAnsi="Cambria"/>
                <w:sz w:val="24"/>
                <w:szCs w:val="24"/>
              </w:rPr>
              <w:t>Шихмагомедовна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69C" w:rsidRDefault="00CD669C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воспитатель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69C" w:rsidRDefault="00CD669C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ДППК</w:t>
            </w:r>
          </w:p>
          <w:p w:rsidR="00CD669C" w:rsidRDefault="00CD669C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2000г.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69C" w:rsidRDefault="00CD669C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69C" w:rsidRDefault="00CD669C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июнь</w:t>
            </w:r>
          </w:p>
          <w:p w:rsidR="00CD669C" w:rsidRDefault="00CD669C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2015г.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69C" w:rsidRDefault="00CD669C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669C" w:rsidRDefault="00CD669C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13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669C" w:rsidRDefault="00CD669C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14.07.1981г.</w:t>
            </w:r>
          </w:p>
        </w:tc>
      </w:tr>
      <w:tr w:rsidR="00CD669C" w:rsidTr="00196A3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69C" w:rsidRDefault="00CD669C" w:rsidP="00010A96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69C" w:rsidRDefault="00CD669C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proofErr w:type="spellStart"/>
            <w:r>
              <w:rPr>
                <w:rFonts w:ascii="Cambria" w:hAnsi="Cambria"/>
                <w:sz w:val="24"/>
                <w:szCs w:val="24"/>
              </w:rPr>
              <w:t>Гайтимирова</w:t>
            </w:r>
            <w:proofErr w:type="spellEnd"/>
            <w:r>
              <w:rPr>
                <w:rFonts w:ascii="Cambria" w:hAnsi="Cambria"/>
                <w:sz w:val="24"/>
                <w:szCs w:val="24"/>
              </w:rPr>
              <w:t xml:space="preserve"> Заира </w:t>
            </w:r>
            <w:proofErr w:type="spellStart"/>
            <w:r>
              <w:rPr>
                <w:rFonts w:ascii="Cambria" w:hAnsi="Cambria"/>
                <w:sz w:val="24"/>
                <w:szCs w:val="24"/>
              </w:rPr>
              <w:t>Абдулгафуровна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69C" w:rsidRDefault="00CD669C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воспитатель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69C" w:rsidRDefault="00CD669C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РППК г</w:t>
            </w:r>
            <w:proofErr w:type="gramStart"/>
            <w:r>
              <w:rPr>
                <w:rFonts w:ascii="Cambria" w:hAnsi="Cambria"/>
                <w:sz w:val="24"/>
                <w:szCs w:val="24"/>
              </w:rPr>
              <w:t>.К</w:t>
            </w:r>
            <w:proofErr w:type="gramEnd"/>
            <w:r>
              <w:rPr>
                <w:rFonts w:ascii="Cambria" w:hAnsi="Cambria"/>
                <w:sz w:val="24"/>
                <w:szCs w:val="24"/>
              </w:rPr>
              <w:t>изляр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69C" w:rsidRDefault="00CD669C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69C" w:rsidRDefault="00CD669C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69C" w:rsidRDefault="00CD669C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669C" w:rsidRDefault="00CD669C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669C" w:rsidRDefault="00CD669C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14.02.1994</w:t>
            </w:r>
          </w:p>
        </w:tc>
      </w:tr>
      <w:tr w:rsidR="00CD669C" w:rsidTr="00196A3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69C" w:rsidRDefault="00CD669C" w:rsidP="00010A96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6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69C" w:rsidRDefault="00CD669C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Гвоздик</w:t>
            </w:r>
          </w:p>
          <w:p w:rsidR="00CD669C" w:rsidRDefault="00CD669C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Светлана</w:t>
            </w:r>
          </w:p>
          <w:p w:rsidR="00CD669C" w:rsidRDefault="00CD669C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Юрьевна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69C" w:rsidRDefault="00CD669C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воспитатель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69C" w:rsidRDefault="00CD669C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proofErr w:type="spellStart"/>
            <w:r>
              <w:rPr>
                <w:rFonts w:ascii="Cambria" w:hAnsi="Cambria"/>
                <w:sz w:val="24"/>
                <w:szCs w:val="24"/>
              </w:rPr>
              <w:t>Хас</w:t>
            </w:r>
            <w:proofErr w:type="gramStart"/>
            <w:r>
              <w:rPr>
                <w:rFonts w:ascii="Cambria" w:hAnsi="Cambria"/>
                <w:sz w:val="24"/>
                <w:szCs w:val="24"/>
              </w:rPr>
              <w:t>.п</w:t>
            </w:r>
            <w:proofErr w:type="gramEnd"/>
            <w:r>
              <w:rPr>
                <w:rFonts w:ascii="Cambria" w:hAnsi="Cambria"/>
                <w:sz w:val="24"/>
                <w:szCs w:val="24"/>
              </w:rPr>
              <w:t>ед.уч</w:t>
            </w:r>
            <w:proofErr w:type="spellEnd"/>
            <w:r>
              <w:rPr>
                <w:rFonts w:ascii="Cambria" w:hAnsi="Cambria"/>
                <w:sz w:val="24"/>
                <w:szCs w:val="24"/>
              </w:rPr>
              <w:t>.</w:t>
            </w:r>
          </w:p>
          <w:p w:rsidR="00CD669C" w:rsidRDefault="00CD669C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1993г.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69C" w:rsidRDefault="00CD669C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69C" w:rsidRDefault="00CD669C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июнь</w:t>
            </w:r>
          </w:p>
          <w:p w:rsidR="00CD669C" w:rsidRDefault="00CD669C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2015г.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69C" w:rsidRDefault="00CD669C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669C" w:rsidRDefault="00CD669C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26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669C" w:rsidRDefault="00CD669C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28.10.1972г.</w:t>
            </w:r>
          </w:p>
        </w:tc>
      </w:tr>
      <w:tr w:rsidR="00CD669C" w:rsidTr="00196A3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69C" w:rsidRDefault="00CD669C" w:rsidP="00010A96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7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69C" w:rsidRDefault="00CD669C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proofErr w:type="spellStart"/>
            <w:r>
              <w:rPr>
                <w:rFonts w:ascii="Cambria" w:hAnsi="Cambria"/>
                <w:sz w:val="24"/>
                <w:szCs w:val="24"/>
              </w:rPr>
              <w:t>Демирбекова</w:t>
            </w:r>
            <w:proofErr w:type="spellEnd"/>
          </w:p>
          <w:p w:rsidR="00CD669C" w:rsidRDefault="00CD669C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София</w:t>
            </w:r>
          </w:p>
          <w:p w:rsidR="00CD669C" w:rsidRDefault="00CD669C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proofErr w:type="spellStart"/>
            <w:r>
              <w:rPr>
                <w:rFonts w:ascii="Cambria" w:hAnsi="Cambria"/>
                <w:sz w:val="24"/>
                <w:szCs w:val="24"/>
              </w:rPr>
              <w:t>Джелиловна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69C" w:rsidRDefault="00CD669C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воспитатель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69C" w:rsidRDefault="00CD669C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ДГПУ</w:t>
            </w:r>
          </w:p>
          <w:p w:rsidR="00CD669C" w:rsidRDefault="00CD669C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2007г.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69C" w:rsidRDefault="00CD669C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69C" w:rsidRDefault="00CD669C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июнь</w:t>
            </w:r>
          </w:p>
          <w:p w:rsidR="00CD669C" w:rsidRDefault="00CD669C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2015г.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69C" w:rsidRDefault="00CD669C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669C" w:rsidRDefault="00CD669C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669C" w:rsidRDefault="00CD669C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07.07.1985г.</w:t>
            </w:r>
          </w:p>
        </w:tc>
      </w:tr>
      <w:tr w:rsidR="00CD669C" w:rsidTr="00196A3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69C" w:rsidRDefault="00CD669C" w:rsidP="00010A96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8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69C" w:rsidRDefault="00CD669C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proofErr w:type="spellStart"/>
            <w:r>
              <w:rPr>
                <w:rFonts w:ascii="Cambria" w:hAnsi="Cambria"/>
                <w:sz w:val="24"/>
                <w:szCs w:val="24"/>
              </w:rPr>
              <w:t>Исинова</w:t>
            </w:r>
            <w:proofErr w:type="spellEnd"/>
          </w:p>
          <w:p w:rsidR="00CD669C" w:rsidRDefault="00CD669C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proofErr w:type="spellStart"/>
            <w:r>
              <w:rPr>
                <w:rFonts w:ascii="Cambria" w:hAnsi="Cambria"/>
                <w:sz w:val="24"/>
                <w:szCs w:val="24"/>
              </w:rPr>
              <w:t>Разият</w:t>
            </w:r>
            <w:proofErr w:type="spellEnd"/>
          </w:p>
          <w:p w:rsidR="00CD669C" w:rsidRDefault="00CD669C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proofErr w:type="spellStart"/>
            <w:r>
              <w:rPr>
                <w:rFonts w:ascii="Cambria" w:hAnsi="Cambria"/>
                <w:sz w:val="24"/>
                <w:szCs w:val="24"/>
              </w:rPr>
              <w:t>Алимагомедовна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69C" w:rsidRDefault="00CD669C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воспитатель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69C" w:rsidRDefault="00CD669C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proofErr w:type="spellStart"/>
            <w:r>
              <w:rPr>
                <w:rFonts w:ascii="Cambria" w:hAnsi="Cambria"/>
                <w:sz w:val="24"/>
                <w:szCs w:val="24"/>
              </w:rPr>
              <w:t>Дерб</w:t>
            </w:r>
            <w:proofErr w:type="gramStart"/>
            <w:r>
              <w:rPr>
                <w:rFonts w:ascii="Cambria" w:hAnsi="Cambria"/>
                <w:sz w:val="24"/>
                <w:szCs w:val="24"/>
              </w:rPr>
              <w:t>.п</w:t>
            </w:r>
            <w:proofErr w:type="gramEnd"/>
            <w:r>
              <w:rPr>
                <w:rFonts w:ascii="Cambria" w:hAnsi="Cambria"/>
                <w:sz w:val="24"/>
                <w:szCs w:val="24"/>
              </w:rPr>
              <w:t>ед.уч</w:t>
            </w:r>
            <w:proofErr w:type="spellEnd"/>
            <w:r>
              <w:rPr>
                <w:rFonts w:ascii="Cambria" w:hAnsi="Cambria"/>
                <w:sz w:val="24"/>
                <w:szCs w:val="24"/>
              </w:rPr>
              <w:t>.</w:t>
            </w:r>
          </w:p>
          <w:p w:rsidR="00CD669C" w:rsidRDefault="00CD669C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1994г.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69C" w:rsidRDefault="00CD669C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69C" w:rsidRDefault="00CD669C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июнь</w:t>
            </w:r>
          </w:p>
          <w:p w:rsidR="00CD669C" w:rsidRDefault="00CD669C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2015г.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69C" w:rsidRDefault="00CD669C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669C" w:rsidRDefault="00CD669C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21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669C" w:rsidRDefault="00CD669C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26.06.1974г.</w:t>
            </w:r>
          </w:p>
        </w:tc>
      </w:tr>
      <w:tr w:rsidR="00CD669C" w:rsidTr="00196A3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69C" w:rsidRDefault="00CD669C" w:rsidP="00010A96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9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69C" w:rsidRDefault="00CD669C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proofErr w:type="spellStart"/>
            <w:r>
              <w:rPr>
                <w:rFonts w:ascii="Cambria" w:hAnsi="Cambria"/>
                <w:sz w:val="24"/>
                <w:szCs w:val="24"/>
              </w:rPr>
              <w:t>Караева</w:t>
            </w:r>
            <w:proofErr w:type="spellEnd"/>
            <w:r>
              <w:rPr>
                <w:rFonts w:ascii="Cambria" w:hAnsi="Cambria"/>
                <w:sz w:val="24"/>
                <w:szCs w:val="24"/>
              </w:rPr>
              <w:t xml:space="preserve"> </w:t>
            </w:r>
          </w:p>
          <w:p w:rsidR="00CD669C" w:rsidRDefault="00CD669C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Эльвира </w:t>
            </w:r>
          </w:p>
          <w:p w:rsidR="00CD669C" w:rsidRDefault="00CD669C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proofErr w:type="spellStart"/>
            <w:r>
              <w:rPr>
                <w:rFonts w:ascii="Cambria" w:hAnsi="Cambria"/>
                <w:sz w:val="24"/>
                <w:szCs w:val="24"/>
              </w:rPr>
              <w:t>Айратовна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69C" w:rsidRDefault="00CD669C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воспитатель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69C" w:rsidRDefault="00CD669C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proofErr w:type="spellStart"/>
            <w:r>
              <w:rPr>
                <w:rFonts w:ascii="Cambria" w:hAnsi="Cambria"/>
                <w:sz w:val="24"/>
                <w:szCs w:val="24"/>
              </w:rPr>
              <w:t>Турк</w:t>
            </w:r>
            <w:proofErr w:type="gramStart"/>
            <w:r>
              <w:rPr>
                <w:rFonts w:ascii="Cambria" w:hAnsi="Cambria"/>
                <w:sz w:val="24"/>
                <w:szCs w:val="24"/>
              </w:rPr>
              <w:t>.г</w:t>
            </w:r>
            <w:proofErr w:type="gramEnd"/>
            <w:r>
              <w:rPr>
                <w:rFonts w:ascii="Cambria" w:hAnsi="Cambria"/>
                <w:sz w:val="24"/>
                <w:szCs w:val="24"/>
              </w:rPr>
              <w:t>ос.пед.инст</w:t>
            </w:r>
            <w:proofErr w:type="spellEnd"/>
            <w:r>
              <w:rPr>
                <w:rFonts w:ascii="Cambria" w:hAnsi="Cambria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69C" w:rsidRDefault="00CD669C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69C" w:rsidRDefault="00CD669C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2015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69C" w:rsidRDefault="00CD669C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669C" w:rsidRDefault="00CD669C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29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669C" w:rsidRDefault="00CD669C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1963 г.</w:t>
            </w:r>
          </w:p>
        </w:tc>
      </w:tr>
      <w:tr w:rsidR="00CD669C" w:rsidTr="00196A3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69C" w:rsidRDefault="00CD669C" w:rsidP="00010A96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69C" w:rsidRDefault="00CD669C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proofErr w:type="spellStart"/>
            <w:r>
              <w:rPr>
                <w:rFonts w:ascii="Cambria" w:hAnsi="Cambria"/>
                <w:sz w:val="24"/>
                <w:szCs w:val="24"/>
              </w:rPr>
              <w:t>Колодеева</w:t>
            </w:r>
            <w:proofErr w:type="spellEnd"/>
          </w:p>
          <w:p w:rsidR="00CD669C" w:rsidRDefault="00CD669C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Вера</w:t>
            </w:r>
          </w:p>
          <w:p w:rsidR="00CD669C" w:rsidRDefault="00CD669C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Григорьевна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69C" w:rsidRDefault="00CD669C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воспитатель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69C" w:rsidRDefault="00CD669C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proofErr w:type="spellStart"/>
            <w:r>
              <w:rPr>
                <w:rFonts w:ascii="Cambria" w:hAnsi="Cambria"/>
                <w:sz w:val="24"/>
                <w:szCs w:val="24"/>
              </w:rPr>
              <w:t>Дерб</w:t>
            </w:r>
            <w:proofErr w:type="gramStart"/>
            <w:r>
              <w:rPr>
                <w:rFonts w:ascii="Cambria" w:hAnsi="Cambria"/>
                <w:sz w:val="24"/>
                <w:szCs w:val="24"/>
              </w:rPr>
              <w:t>.п</w:t>
            </w:r>
            <w:proofErr w:type="gramEnd"/>
            <w:r>
              <w:rPr>
                <w:rFonts w:ascii="Cambria" w:hAnsi="Cambria"/>
                <w:sz w:val="24"/>
                <w:szCs w:val="24"/>
              </w:rPr>
              <w:t>ед.уч</w:t>
            </w:r>
            <w:proofErr w:type="spellEnd"/>
            <w:r>
              <w:rPr>
                <w:rFonts w:ascii="Cambria" w:hAnsi="Cambria"/>
                <w:sz w:val="24"/>
                <w:szCs w:val="24"/>
              </w:rPr>
              <w:t>.</w:t>
            </w:r>
          </w:p>
          <w:p w:rsidR="00CD669C" w:rsidRDefault="00CD669C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1994г.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69C" w:rsidRDefault="00CD669C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  <w:lang w:val="en-US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69C" w:rsidRDefault="00CD669C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апрель</w:t>
            </w:r>
          </w:p>
          <w:p w:rsidR="00CD669C" w:rsidRDefault="00CD669C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2015г.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69C" w:rsidRDefault="00CD669C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669C" w:rsidRDefault="00CD669C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34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669C" w:rsidRDefault="00CD669C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01.05.1962г.</w:t>
            </w:r>
          </w:p>
        </w:tc>
      </w:tr>
      <w:tr w:rsidR="00CD669C" w:rsidTr="00196A3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69C" w:rsidRDefault="00CD669C" w:rsidP="00010A96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69C" w:rsidRDefault="00CD669C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proofErr w:type="spellStart"/>
            <w:r>
              <w:rPr>
                <w:rFonts w:ascii="Cambria" w:hAnsi="Cambria"/>
                <w:sz w:val="24"/>
                <w:szCs w:val="24"/>
              </w:rPr>
              <w:t>Минатулаева</w:t>
            </w:r>
            <w:proofErr w:type="spellEnd"/>
          </w:p>
          <w:p w:rsidR="00CD669C" w:rsidRDefault="00CD669C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proofErr w:type="spellStart"/>
            <w:r>
              <w:rPr>
                <w:rFonts w:ascii="Cambria" w:hAnsi="Cambria"/>
                <w:sz w:val="24"/>
                <w:szCs w:val="24"/>
              </w:rPr>
              <w:t>Айбениз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69C" w:rsidRDefault="00CD669C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воспитатель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69C" w:rsidRDefault="00CD669C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69C" w:rsidRDefault="00CD669C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69C" w:rsidRDefault="00CD669C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69C" w:rsidRDefault="00CD669C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669C" w:rsidRDefault="00CD669C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669C" w:rsidRDefault="00CD669C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CD669C" w:rsidTr="00196A3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69C" w:rsidRDefault="00CD669C" w:rsidP="00010A96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69C" w:rsidRDefault="00CD669C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proofErr w:type="spellStart"/>
            <w:r>
              <w:rPr>
                <w:rFonts w:ascii="Cambria" w:hAnsi="Cambria"/>
                <w:sz w:val="24"/>
                <w:szCs w:val="24"/>
              </w:rPr>
              <w:t>Муртазалиева</w:t>
            </w:r>
            <w:proofErr w:type="spellEnd"/>
          </w:p>
          <w:p w:rsidR="00CD669C" w:rsidRDefault="00CD669C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proofErr w:type="spellStart"/>
            <w:r>
              <w:rPr>
                <w:rFonts w:ascii="Cambria" w:hAnsi="Cambria"/>
                <w:sz w:val="24"/>
                <w:szCs w:val="24"/>
              </w:rPr>
              <w:t>Патимат</w:t>
            </w:r>
            <w:proofErr w:type="spellEnd"/>
          </w:p>
          <w:p w:rsidR="00CD669C" w:rsidRDefault="00CD669C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proofErr w:type="spellStart"/>
            <w:r>
              <w:rPr>
                <w:rFonts w:ascii="Cambria" w:hAnsi="Cambria"/>
                <w:sz w:val="24"/>
                <w:szCs w:val="24"/>
              </w:rPr>
              <w:t>Гусейновна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69C" w:rsidRDefault="00CD669C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воспитатель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69C" w:rsidRDefault="00CD669C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ДГПУ</w:t>
            </w:r>
          </w:p>
          <w:p w:rsidR="00CD669C" w:rsidRDefault="00CD669C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2006г.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69C" w:rsidRDefault="00CD669C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69C" w:rsidRDefault="00CD669C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январь</w:t>
            </w:r>
          </w:p>
          <w:p w:rsidR="00CD669C" w:rsidRDefault="00CD669C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2015г.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69C" w:rsidRDefault="00CD669C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669C" w:rsidRDefault="00CD669C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669C" w:rsidRDefault="00CD669C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08.06.1983г.</w:t>
            </w:r>
          </w:p>
        </w:tc>
      </w:tr>
      <w:tr w:rsidR="00CD669C" w:rsidTr="00196A3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69C" w:rsidRDefault="00CD669C" w:rsidP="00010A96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69C" w:rsidRDefault="00CD669C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proofErr w:type="spellStart"/>
            <w:r>
              <w:rPr>
                <w:rFonts w:ascii="Cambria" w:hAnsi="Cambria"/>
                <w:sz w:val="24"/>
                <w:szCs w:val="24"/>
              </w:rPr>
              <w:t>Меньшинина</w:t>
            </w:r>
            <w:proofErr w:type="spellEnd"/>
            <w:r>
              <w:rPr>
                <w:rFonts w:ascii="Cambria" w:hAnsi="Cambria"/>
                <w:sz w:val="24"/>
                <w:szCs w:val="24"/>
              </w:rPr>
              <w:t xml:space="preserve"> Виктория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69C" w:rsidRDefault="00010A96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воспитатель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69C" w:rsidRDefault="00010A96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ДППК 2018г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69C" w:rsidRDefault="00CD669C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69C" w:rsidRDefault="00CD669C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69C" w:rsidRDefault="00CD669C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669C" w:rsidRDefault="00CD669C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669C" w:rsidRDefault="00CD669C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CD669C" w:rsidTr="00196A3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69C" w:rsidRDefault="00CD669C" w:rsidP="00010A96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69C" w:rsidRDefault="00CD669C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proofErr w:type="spellStart"/>
            <w:r>
              <w:rPr>
                <w:rFonts w:ascii="Cambria" w:hAnsi="Cambria"/>
                <w:sz w:val="24"/>
                <w:szCs w:val="24"/>
              </w:rPr>
              <w:t>Мирзеханова</w:t>
            </w:r>
            <w:proofErr w:type="spellEnd"/>
            <w:r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  <w:szCs w:val="24"/>
              </w:rPr>
              <w:t>Айнура</w:t>
            </w:r>
            <w:proofErr w:type="spellEnd"/>
            <w:r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  <w:szCs w:val="24"/>
              </w:rPr>
              <w:t>Арифовна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69C" w:rsidRDefault="00CD669C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Воспитатель</w:t>
            </w:r>
          </w:p>
          <w:p w:rsidR="00CD669C" w:rsidRDefault="00CD669C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(соц. </w:t>
            </w:r>
            <w:proofErr w:type="spellStart"/>
            <w:r>
              <w:rPr>
                <w:rFonts w:ascii="Cambria" w:hAnsi="Cambria"/>
                <w:sz w:val="24"/>
                <w:szCs w:val="24"/>
              </w:rPr>
              <w:t>педаг</w:t>
            </w:r>
            <w:proofErr w:type="spellEnd"/>
            <w:r>
              <w:rPr>
                <w:rFonts w:ascii="Cambria" w:hAnsi="Cambria"/>
                <w:sz w:val="24"/>
                <w:szCs w:val="24"/>
              </w:rPr>
              <w:t>.)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69C" w:rsidRDefault="00BA4007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ЮФУ </w:t>
            </w:r>
            <w:proofErr w:type="gramStart"/>
            <w:r>
              <w:rPr>
                <w:rFonts w:ascii="Cambria" w:hAnsi="Cambria"/>
                <w:sz w:val="24"/>
                <w:szCs w:val="24"/>
              </w:rPr>
              <w:t>г</w:t>
            </w:r>
            <w:proofErr w:type="gramEnd"/>
            <w:r>
              <w:rPr>
                <w:rFonts w:ascii="Cambria" w:hAnsi="Cambria"/>
                <w:sz w:val="24"/>
                <w:szCs w:val="24"/>
              </w:rPr>
              <w:t>. Ростов-на-Дону</w:t>
            </w:r>
          </w:p>
          <w:p w:rsidR="00BA4007" w:rsidRDefault="00BA4007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2011г.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69C" w:rsidRDefault="00CD669C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69C" w:rsidRDefault="00FD61F4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13.12.17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69C" w:rsidRDefault="00CD669C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669C" w:rsidRDefault="00CD669C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669C" w:rsidRDefault="00FD61F4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02.01</w:t>
            </w:r>
            <w:r w:rsidR="00BA4007">
              <w:rPr>
                <w:rFonts w:ascii="Cambria" w:hAnsi="Cambria"/>
                <w:sz w:val="24"/>
                <w:szCs w:val="24"/>
              </w:rPr>
              <w:t>.87г.</w:t>
            </w:r>
          </w:p>
        </w:tc>
      </w:tr>
      <w:tr w:rsidR="00CD669C" w:rsidTr="00196A3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69C" w:rsidRDefault="00CD669C" w:rsidP="00010A96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69C" w:rsidRDefault="00CD669C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proofErr w:type="spellStart"/>
            <w:r>
              <w:rPr>
                <w:rFonts w:ascii="Cambria" w:hAnsi="Cambria"/>
                <w:sz w:val="24"/>
                <w:szCs w:val="24"/>
              </w:rPr>
              <w:t>Раджабова</w:t>
            </w:r>
            <w:proofErr w:type="spellEnd"/>
          </w:p>
          <w:p w:rsidR="00CD669C" w:rsidRDefault="00CD669C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proofErr w:type="spellStart"/>
            <w:r>
              <w:rPr>
                <w:rFonts w:ascii="Cambria" w:hAnsi="Cambria"/>
                <w:sz w:val="24"/>
                <w:szCs w:val="24"/>
              </w:rPr>
              <w:t>Мадина</w:t>
            </w:r>
            <w:proofErr w:type="spellEnd"/>
          </w:p>
          <w:p w:rsidR="00CD669C" w:rsidRDefault="00CD669C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lastRenderedPageBreak/>
              <w:t>Магомедовна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69C" w:rsidRDefault="00CD669C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lastRenderedPageBreak/>
              <w:t>воспитатель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69C" w:rsidRDefault="00CD669C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ДГПИ</w:t>
            </w:r>
          </w:p>
          <w:p w:rsidR="00CD669C" w:rsidRDefault="00CD669C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1991г.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69C" w:rsidRDefault="00CD669C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69C" w:rsidRDefault="00CD669C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июнь</w:t>
            </w:r>
          </w:p>
          <w:p w:rsidR="00CD669C" w:rsidRDefault="00CD669C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2015г.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69C" w:rsidRDefault="00CD669C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669C" w:rsidRDefault="00CD669C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669C" w:rsidRDefault="00CD669C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27.07.1970г.</w:t>
            </w:r>
          </w:p>
        </w:tc>
      </w:tr>
      <w:tr w:rsidR="00CD669C" w:rsidTr="00196A33">
        <w:trPr>
          <w:trHeight w:val="50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69C" w:rsidRDefault="00CD669C" w:rsidP="00010A96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lastRenderedPageBreak/>
              <w:t>16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69C" w:rsidRDefault="00CD669C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Рахманова </w:t>
            </w:r>
          </w:p>
          <w:p w:rsidR="00CD669C" w:rsidRDefault="00CD669C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proofErr w:type="spellStart"/>
            <w:r>
              <w:rPr>
                <w:rFonts w:ascii="Cambria" w:hAnsi="Cambria"/>
                <w:sz w:val="24"/>
                <w:szCs w:val="24"/>
              </w:rPr>
              <w:t>Малвина</w:t>
            </w:r>
            <w:proofErr w:type="spellEnd"/>
          </w:p>
          <w:p w:rsidR="00CD669C" w:rsidRDefault="00CD669C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proofErr w:type="spellStart"/>
            <w:r>
              <w:rPr>
                <w:rFonts w:ascii="Cambria" w:hAnsi="Cambria"/>
                <w:sz w:val="24"/>
                <w:szCs w:val="24"/>
              </w:rPr>
              <w:t>Рахмановна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69C" w:rsidRDefault="00CD669C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воспитатель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69C" w:rsidRDefault="00CD669C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ДППК</w:t>
            </w:r>
          </w:p>
          <w:p w:rsidR="00CD669C" w:rsidRDefault="00CD669C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2013г.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69C" w:rsidRDefault="00CD669C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69C" w:rsidRDefault="00CD669C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69C" w:rsidRDefault="00CD669C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669C" w:rsidRDefault="00CD669C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669C" w:rsidRDefault="00CD669C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15.07.1989г.</w:t>
            </w:r>
          </w:p>
        </w:tc>
      </w:tr>
      <w:tr w:rsidR="00CD669C" w:rsidTr="00196A33">
        <w:trPr>
          <w:trHeight w:val="50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69C" w:rsidRDefault="00CD669C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17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69C" w:rsidRDefault="00CD669C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Тагиева  </w:t>
            </w:r>
            <w:proofErr w:type="spellStart"/>
            <w:r>
              <w:rPr>
                <w:rFonts w:ascii="Cambria" w:hAnsi="Cambria"/>
                <w:sz w:val="24"/>
                <w:szCs w:val="24"/>
              </w:rPr>
              <w:t>Наират</w:t>
            </w:r>
            <w:proofErr w:type="spellEnd"/>
          </w:p>
          <w:p w:rsidR="00CD669C" w:rsidRDefault="00CD669C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proofErr w:type="spellStart"/>
            <w:r>
              <w:rPr>
                <w:rFonts w:ascii="Cambria" w:hAnsi="Cambria"/>
                <w:sz w:val="24"/>
                <w:szCs w:val="24"/>
              </w:rPr>
              <w:t>Имрановна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69C" w:rsidRDefault="00CD669C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воспитатель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69C" w:rsidRDefault="00CD669C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69C" w:rsidRDefault="00CD669C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69C" w:rsidRDefault="00CD669C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69C" w:rsidRDefault="00CD669C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669C" w:rsidRDefault="00CD669C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669C" w:rsidRDefault="00FD61F4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23.06.97</w:t>
            </w:r>
          </w:p>
        </w:tc>
      </w:tr>
      <w:tr w:rsidR="00CD669C" w:rsidTr="00196A33">
        <w:trPr>
          <w:trHeight w:val="50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69C" w:rsidRDefault="00CD669C" w:rsidP="00010A96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18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69C" w:rsidRDefault="00CD669C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proofErr w:type="spellStart"/>
            <w:r>
              <w:rPr>
                <w:rFonts w:ascii="Cambria" w:hAnsi="Cambria"/>
                <w:sz w:val="24"/>
                <w:szCs w:val="24"/>
              </w:rPr>
              <w:t>Шахбанова</w:t>
            </w:r>
            <w:proofErr w:type="spellEnd"/>
            <w:r>
              <w:rPr>
                <w:rFonts w:ascii="Cambria" w:hAnsi="Cambria"/>
                <w:sz w:val="24"/>
                <w:szCs w:val="24"/>
              </w:rPr>
              <w:t xml:space="preserve"> </w:t>
            </w:r>
          </w:p>
          <w:p w:rsidR="00CD669C" w:rsidRDefault="00CD669C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Марина</w:t>
            </w:r>
          </w:p>
          <w:p w:rsidR="00CD669C" w:rsidRDefault="00CD669C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  <w:szCs w:val="24"/>
              </w:rPr>
              <w:t>Пашаевна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69C" w:rsidRDefault="00CD669C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воспитатель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69C" w:rsidRDefault="00CD669C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proofErr w:type="spellStart"/>
            <w:r>
              <w:rPr>
                <w:rFonts w:ascii="Cambria" w:hAnsi="Cambria"/>
                <w:sz w:val="24"/>
                <w:szCs w:val="24"/>
              </w:rPr>
              <w:t>Изберб</w:t>
            </w:r>
            <w:proofErr w:type="spellEnd"/>
            <w:r>
              <w:rPr>
                <w:rFonts w:ascii="Cambria" w:hAnsi="Cambria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Cambria" w:hAnsi="Cambria"/>
                <w:sz w:val="24"/>
                <w:szCs w:val="24"/>
              </w:rPr>
              <w:t>пед</w:t>
            </w:r>
            <w:proofErr w:type="spellEnd"/>
            <w:r>
              <w:rPr>
                <w:rFonts w:ascii="Cambria" w:hAnsi="Cambria"/>
                <w:sz w:val="24"/>
                <w:szCs w:val="24"/>
              </w:rPr>
              <w:t>.</w:t>
            </w:r>
          </w:p>
          <w:p w:rsidR="00CD669C" w:rsidRDefault="00CD669C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колледж</w:t>
            </w:r>
          </w:p>
          <w:p w:rsidR="00CD669C" w:rsidRDefault="00CD669C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2006г.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69C" w:rsidRDefault="00CD669C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69C" w:rsidRDefault="00CD669C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апрель</w:t>
            </w:r>
          </w:p>
          <w:p w:rsidR="00CD669C" w:rsidRDefault="00CD669C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2016г.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69C" w:rsidRDefault="00CD669C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669C" w:rsidRDefault="00CD669C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669C" w:rsidRDefault="00CD669C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15.01.1986г.</w:t>
            </w:r>
          </w:p>
        </w:tc>
      </w:tr>
      <w:tr w:rsidR="00CD669C" w:rsidTr="00196A33">
        <w:trPr>
          <w:trHeight w:val="7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69C" w:rsidRDefault="00CD669C" w:rsidP="00010A96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19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69C" w:rsidRDefault="00CD669C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proofErr w:type="spellStart"/>
            <w:r>
              <w:rPr>
                <w:rFonts w:ascii="Cambria" w:hAnsi="Cambria"/>
                <w:sz w:val="24"/>
                <w:szCs w:val="24"/>
              </w:rPr>
              <w:t>Эльдарова</w:t>
            </w:r>
            <w:proofErr w:type="spellEnd"/>
          </w:p>
          <w:p w:rsidR="00CD669C" w:rsidRDefault="00CD669C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proofErr w:type="spellStart"/>
            <w:r>
              <w:rPr>
                <w:rFonts w:ascii="Cambria" w:hAnsi="Cambria"/>
                <w:sz w:val="24"/>
                <w:szCs w:val="24"/>
              </w:rPr>
              <w:t>Зарема</w:t>
            </w:r>
            <w:proofErr w:type="spellEnd"/>
          </w:p>
          <w:p w:rsidR="00CD669C" w:rsidRDefault="00CD669C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proofErr w:type="spellStart"/>
            <w:r>
              <w:rPr>
                <w:rFonts w:ascii="Cambria" w:hAnsi="Cambria"/>
                <w:sz w:val="24"/>
                <w:szCs w:val="24"/>
              </w:rPr>
              <w:t>Ширинбеговна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69C" w:rsidRDefault="00CD669C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воспитатель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69C" w:rsidRDefault="00CD669C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ДГУ</w:t>
            </w:r>
          </w:p>
          <w:p w:rsidR="00CD669C" w:rsidRDefault="00CD669C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2008г.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69C" w:rsidRDefault="00CD669C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69C" w:rsidRDefault="00CD669C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июнь</w:t>
            </w:r>
          </w:p>
          <w:p w:rsidR="00CD669C" w:rsidRDefault="00CD669C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2015г.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69C" w:rsidRDefault="00CD669C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669C" w:rsidRDefault="00CD669C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14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669C" w:rsidRDefault="00CD669C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05.08.1980г.</w:t>
            </w:r>
          </w:p>
        </w:tc>
      </w:tr>
      <w:tr w:rsidR="00CD669C" w:rsidTr="00196A33">
        <w:trPr>
          <w:trHeight w:val="7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69C" w:rsidRDefault="00CD669C" w:rsidP="00010A96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69C" w:rsidRDefault="00CD669C" w:rsidP="00010A96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proofErr w:type="spellStart"/>
            <w:r>
              <w:rPr>
                <w:rFonts w:ascii="Cambria" w:hAnsi="Cambria"/>
                <w:sz w:val="24"/>
                <w:szCs w:val="24"/>
              </w:rPr>
              <w:t>Ягубова</w:t>
            </w:r>
            <w:proofErr w:type="spellEnd"/>
          </w:p>
          <w:p w:rsidR="00CD669C" w:rsidRDefault="00CD669C" w:rsidP="00010A96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Луиза </w:t>
            </w:r>
            <w:proofErr w:type="spellStart"/>
            <w:r>
              <w:rPr>
                <w:rFonts w:ascii="Cambria" w:hAnsi="Cambria"/>
                <w:sz w:val="24"/>
                <w:szCs w:val="24"/>
              </w:rPr>
              <w:t>Арсланбековна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69C" w:rsidRDefault="00CD669C" w:rsidP="00010A96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Воспитател</w:t>
            </w:r>
            <w:proofErr w:type="gramStart"/>
            <w:r>
              <w:rPr>
                <w:rFonts w:ascii="Cambria" w:hAnsi="Cambria"/>
                <w:sz w:val="24"/>
                <w:szCs w:val="24"/>
              </w:rPr>
              <w:t>ь(</w:t>
            </w:r>
            <w:proofErr w:type="gramEnd"/>
            <w:r>
              <w:rPr>
                <w:rFonts w:ascii="Cambria" w:hAnsi="Cambria"/>
                <w:sz w:val="24"/>
                <w:szCs w:val="24"/>
              </w:rPr>
              <w:t>ПДО)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69C" w:rsidRDefault="00CD669C" w:rsidP="00010A96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ДППК</w:t>
            </w:r>
          </w:p>
          <w:p w:rsidR="00CD669C" w:rsidRDefault="00CD669C" w:rsidP="00010A96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2009г.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69C" w:rsidRDefault="00CD669C" w:rsidP="00010A96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69C" w:rsidRDefault="00CD669C" w:rsidP="00010A96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сентябрь</w:t>
            </w:r>
          </w:p>
          <w:p w:rsidR="00CD669C" w:rsidRDefault="00CD669C" w:rsidP="00010A96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2016г.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69C" w:rsidRDefault="00CD669C" w:rsidP="00010A96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669C" w:rsidRDefault="00CD669C" w:rsidP="00010A96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669C" w:rsidRDefault="00CD669C" w:rsidP="00010A96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02.06.1989г.</w:t>
            </w:r>
          </w:p>
        </w:tc>
      </w:tr>
      <w:tr w:rsidR="00CD669C" w:rsidTr="00196A3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69C" w:rsidRDefault="00CD669C" w:rsidP="00010A96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69C" w:rsidRDefault="00CD669C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proofErr w:type="spellStart"/>
            <w:r>
              <w:rPr>
                <w:rFonts w:ascii="Cambria" w:hAnsi="Cambria"/>
                <w:sz w:val="24"/>
                <w:szCs w:val="24"/>
              </w:rPr>
              <w:t>Боблях</w:t>
            </w:r>
            <w:proofErr w:type="spellEnd"/>
          </w:p>
          <w:p w:rsidR="00CD669C" w:rsidRDefault="00CD669C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Светлана</w:t>
            </w:r>
          </w:p>
          <w:p w:rsidR="00CD669C" w:rsidRDefault="00CD669C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Всеволодовна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69C" w:rsidRDefault="00CD669C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Муз</w:t>
            </w:r>
            <w:proofErr w:type="gramStart"/>
            <w:r>
              <w:rPr>
                <w:rFonts w:ascii="Cambria" w:hAnsi="Cambria"/>
                <w:sz w:val="24"/>
                <w:szCs w:val="24"/>
              </w:rPr>
              <w:t>.</w:t>
            </w:r>
            <w:proofErr w:type="gramEnd"/>
            <w:r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Cambria" w:hAnsi="Cambria"/>
                <w:sz w:val="24"/>
                <w:szCs w:val="24"/>
              </w:rPr>
              <w:t>р</w:t>
            </w:r>
            <w:proofErr w:type="gramEnd"/>
            <w:r>
              <w:rPr>
                <w:rFonts w:ascii="Cambria" w:hAnsi="Cambria"/>
                <w:sz w:val="24"/>
                <w:szCs w:val="24"/>
              </w:rPr>
              <w:t>ук.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69C" w:rsidRDefault="00CD669C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ДГПИ</w:t>
            </w:r>
          </w:p>
          <w:p w:rsidR="00CD669C" w:rsidRDefault="00CD669C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1990г.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69C" w:rsidRDefault="00CD669C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proofErr w:type="spellStart"/>
            <w:r>
              <w:rPr>
                <w:rFonts w:ascii="Cambria" w:hAnsi="Cambria"/>
                <w:sz w:val="24"/>
                <w:szCs w:val="24"/>
              </w:rPr>
              <w:t>Высш</w:t>
            </w:r>
            <w:proofErr w:type="spellEnd"/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69C" w:rsidRDefault="00CD669C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июнь</w:t>
            </w:r>
          </w:p>
          <w:p w:rsidR="00CD669C" w:rsidRDefault="00CD669C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2012г.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69C" w:rsidRDefault="00CD669C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669C" w:rsidRDefault="00CD669C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36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669C" w:rsidRDefault="00CD669C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29.08.1960г.</w:t>
            </w:r>
          </w:p>
        </w:tc>
      </w:tr>
      <w:tr w:rsidR="00CD669C" w:rsidTr="00196A3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69C" w:rsidRDefault="00CD669C" w:rsidP="00010A96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69C" w:rsidRDefault="00CD669C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proofErr w:type="spellStart"/>
            <w:r>
              <w:rPr>
                <w:rFonts w:ascii="Cambria" w:hAnsi="Cambria"/>
                <w:sz w:val="24"/>
                <w:szCs w:val="24"/>
              </w:rPr>
              <w:t>Бутаева</w:t>
            </w:r>
            <w:proofErr w:type="spellEnd"/>
            <w:r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  <w:szCs w:val="24"/>
              </w:rPr>
              <w:t>Зульмира</w:t>
            </w:r>
            <w:proofErr w:type="spellEnd"/>
            <w:r>
              <w:rPr>
                <w:rFonts w:ascii="Cambria" w:hAnsi="Cambria"/>
                <w:sz w:val="24"/>
                <w:szCs w:val="24"/>
              </w:rPr>
              <w:t xml:space="preserve"> </w:t>
            </w:r>
          </w:p>
          <w:p w:rsidR="00CD669C" w:rsidRDefault="00CD669C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proofErr w:type="spellStart"/>
            <w:r>
              <w:rPr>
                <w:rFonts w:ascii="Cambria" w:hAnsi="Cambria"/>
                <w:sz w:val="24"/>
                <w:szCs w:val="24"/>
              </w:rPr>
              <w:t>Ахмедхановна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69C" w:rsidRDefault="00CD669C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Муз</w:t>
            </w:r>
            <w:proofErr w:type="gramStart"/>
            <w:r>
              <w:rPr>
                <w:rFonts w:ascii="Cambria" w:hAnsi="Cambria"/>
                <w:sz w:val="24"/>
                <w:szCs w:val="24"/>
              </w:rPr>
              <w:t>.</w:t>
            </w:r>
            <w:proofErr w:type="gramEnd"/>
            <w:r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Cambria" w:hAnsi="Cambria"/>
                <w:sz w:val="24"/>
                <w:szCs w:val="24"/>
              </w:rPr>
              <w:t>р</w:t>
            </w:r>
            <w:proofErr w:type="gramEnd"/>
            <w:r>
              <w:rPr>
                <w:rFonts w:ascii="Cambria" w:hAnsi="Cambria"/>
                <w:sz w:val="24"/>
                <w:szCs w:val="24"/>
              </w:rPr>
              <w:t>ук.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69C" w:rsidRDefault="00CD669C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69C" w:rsidRDefault="00CD669C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proofErr w:type="spellStart"/>
            <w:r>
              <w:rPr>
                <w:rFonts w:ascii="Cambria" w:hAnsi="Cambria"/>
                <w:sz w:val="24"/>
                <w:szCs w:val="24"/>
              </w:rPr>
              <w:t>Высш</w:t>
            </w:r>
            <w:proofErr w:type="spellEnd"/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69C" w:rsidRDefault="00CD669C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69C" w:rsidRDefault="00CD669C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669C" w:rsidRDefault="00CD669C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669C" w:rsidRDefault="00CD669C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CD669C" w:rsidTr="00196A3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69C" w:rsidRDefault="00CD669C" w:rsidP="00010A96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69C" w:rsidRDefault="00CD669C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proofErr w:type="spellStart"/>
            <w:r>
              <w:rPr>
                <w:rFonts w:ascii="Cambria" w:hAnsi="Cambria"/>
                <w:sz w:val="24"/>
                <w:szCs w:val="24"/>
              </w:rPr>
              <w:t>Рамазанова</w:t>
            </w:r>
            <w:proofErr w:type="spellEnd"/>
            <w:r>
              <w:rPr>
                <w:rFonts w:ascii="Cambria" w:hAnsi="Cambria"/>
                <w:sz w:val="24"/>
                <w:szCs w:val="24"/>
              </w:rPr>
              <w:t xml:space="preserve"> </w:t>
            </w:r>
          </w:p>
          <w:p w:rsidR="00CD669C" w:rsidRDefault="00CD669C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Анжела </w:t>
            </w:r>
            <w:proofErr w:type="spellStart"/>
            <w:r>
              <w:rPr>
                <w:rFonts w:ascii="Cambria" w:hAnsi="Cambria"/>
                <w:sz w:val="24"/>
                <w:szCs w:val="24"/>
              </w:rPr>
              <w:t>Камиловна</w:t>
            </w:r>
            <w:proofErr w:type="spellEnd"/>
            <w:r>
              <w:rPr>
                <w:rFonts w:ascii="Cambria" w:hAnsi="Cambria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69C" w:rsidRDefault="00CD669C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Учитель-логопед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69C" w:rsidRDefault="00CD669C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69C" w:rsidRDefault="00CD669C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proofErr w:type="spellStart"/>
            <w:r>
              <w:rPr>
                <w:rFonts w:ascii="Cambria" w:hAnsi="Cambria"/>
                <w:sz w:val="24"/>
                <w:szCs w:val="24"/>
              </w:rPr>
              <w:t>Высш</w:t>
            </w:r>
            <w:proofErr w:type="spellEnd"/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69C" w:rsidRDefault="00CD669C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69C" w:rsidRDefault="00CD669C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669C" w:rsidRDefault="00CD669C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669C" w:rsidRDefault="00CD669C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CD669C" w:rsidTr="00196A3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69C" w:rsidRDefault="00CD669C" w:rsidP="00010A96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69C" w:rsidRDefault="00CD669C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proofErr w:type="spellStart"/>
            <w:r>
              <w:rPr>
                <w:rFonts w:ascii="Cambria" w:hAnsi="Cambria"/>
                <w:sz w:val="24"/>
                <w:szCs w:val="24"/>
              </w:rPr>
              <w:t>Мацкова</w:t>
            </w:r>
            <w:proofErr w:type="spellEnd"/>
            <w:r>
              <w:rPr>
                <w:rFonts w:ascii="Cambria" w:hAnsi="Cambria"/>
                <w:sz w:val="24"/>
                <w:szCs w:val="24"/>
              </w:rPr>
              <w:t xml:space="preserve"> </w:t>
            </w:r>
          </w:p>
          <w:p w:rsidR="00CD669C" w:rsidRDefault="00CD669C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Анна</w:t>
            </w:r>
          </w:p>
          <w:p w:rsidR="00CD669C" w:rsidRDefault="00CD669C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Ивановна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69C" w:rsidRDefault="00CD669C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Учитель-логопед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69C" w:rsidRDefault="00CD669C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69C" w:rsidRDefault="00CD669C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proofErr w:type="spellStart"/>
            <w:r>
              <w:rPr>
                <w:rFonts w:ascii="Cambria" w:hAnsi="Cambria"/>
                <w:sz w:val="24"/>
                <w:szCs w:val="24"/>
              </w:rPr>
              <w:t>Высш</w:t>
            </w:r>
            <w:proofErr w:type="spellEnd"/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69C" w:rsidRDefault="00CD669C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69C" w:rsidRDefault="00CD669C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669C" w:rsidRDefault="00CD669C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669C" w:rsidRDefault="00CD669C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CD669C" w:rsidTr="00196A3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69C" w:rsidRDefault="00CD669C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69C" w:rsidRDefault="00CD669C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proofErr w:type="spellStart"/>
            <w:r>
              <w:rPr>
                <w:rFonts w:ascii="Cambria" w:hAnsi="Cambria"/>
                <w:sz w:val="24"/>
                <w:szCs w:val="24"/>
              </w:rPr>
              <w:t>Кимстач</w:t>
            </w:r>
            <w:proofErr w:type="spellEnd"/>
          </w:p>
          <w:p w:rsidR="00CD669C" w:rsidRDefault="00CD669C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Елена</w:t>
            </w:r>
          </w:p>
          <w:p w:rsidR="00CD669C" w:rsidRDefault="00CD669C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Андреевна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69C" w:rsidRDefault="00CD669C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Инструктор</w:t>
            </w:r>
          </w:p>
          <w:p w:rsidR="00CD669C" w:rsidRDefault="00CD669C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по физ.</w:t>
            </w:r>
          </w:p>
          <w:p w:rsidR="00CD669C" w:rsidRDefault="00CD669C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культуре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69C" w:rsidRDefault="00CD669C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ДППК</w:t>
            </w:r>
          </w:p>
          <w:p w:rsidR="00CD669C" w:rsidRDefault="00CD669C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2007г.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69C" w:rsidRDefault="00CD669C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69C" w:rsidRDefault="00CD669C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октябрь</w:t>
            </w:r>
          </w:p>
          <w:p w:rsidR="00CD669C" w:rsidRDefault="00CD669C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2017г.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69C" w:rsidRDefault="00CD669C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669C" w:rsidRDefault="00CD669C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13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669C" w:rsidRDefault="00CD669C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13.10.1984г.</w:t>
            </w:r>
          </w:p>
        </w:tc>
      </w:tr>
      <w:tr w:rsidR="00CD669C" w:rsidTr="00196A3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69C" w:rsidRDefault="00CD669C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26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69C" w:rsidRDefault="00CD669C" w:rsidP="00010A96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Халилова </w:t>
            </w:r>
          </w:p>
          <w:p w:rsidR="00CD669C" w:rsidRDefault="00CD669C" w:rsidP="00010A96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proofErr w:type="spellStart"/>
            <w:r>
              <w:rPr>
                <w:rFonts w:ascii="Cambria" w:hAnsi="Cambria"/>
                <w:sz w:val="24"/>
                <w:szCs w:val="24"/>
              </w:rPr>
              <w:t>Мадинат</w:t>
            </w:r>
            <w:proofErr w:type="spellEnd"/>
            <w:r>
              <w:rPr>
                <w:rFonts w:ascii="Cambria" w:hAnsi="Cambria"/>
                <w:sz w:val="24"/>
                <w:szCs w:val="24"/>
              </w:rPr>
              <w:t xml:space="preserve"> </w:t>
            </w:r>
          </w:p>
          <w:p w:rsidR="00CD669C" w:rsidRDefault="00CD669C" w:rsidP="00010A96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Магомедовна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69C" w:rsidRDefault="00CD669C" w:rsidP="00010A96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Учитель-логопед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69C" w:rsidRDefault="00CD669C" w:rsidP="00010A96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ДГПУ</w:t>
            </w:r>
          </w:p>
          <w:p w:rsidR="00CD669C" w:rsidRDefault="00CD669C" w:rsidP="00010A96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2002г.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69C" w:rsidRDefault="00CD669C" w:rsidP="00010A96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69C" w:rsidRDefault="00CD669C" w:rsidP="00010A96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26.03.16г.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69C" w:rsidRDefault="00CD669C" w:rsidP="00010A96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669C" w:rsidRDefault="00CD669C" w:rsidP="00010A96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669C" w:rsidRDefault="00CD669C" w:rsidP="00010A96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08.06.1977</w:t>
            </w:r>
          </w:p>
        </w:tc>
      </w:tr>
      <w:tr w:rsidR="00CD669C" w:rsidTr="00196A3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69C" w:rsidRDefault="00CD669C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27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69C" w:rsidRDefault="00CD669C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proofErr w:type="spellStart"/>
            <w:r>
              <w:rPr>
                <w:rFonts w:ascii="Cambria" w:hAnsi="Cambria"/>
                <w:sz w:val="24"/>
                <w:szCs w:val="24"/>
              </w:rPr>
              <w:t>Ибинаева</w:t>
            </w:r>
            <w:proofErr w:type="spellEnd"/>
            <w:r>
              <w:rPr>
                <w:rFonts w:ascii="Cambria" w:hAnsi="Cambria"/>
                <w:sz w:val="24"/>
                <w:szCs w:val="24"/>
              </w:rPr>
              <w:t xml:space="preserve"> </w:t>
            </w:r>
          </w:p>
          <w:p w:rsidR="00CD669C" w:rsidRDefault="00CD669C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proofErr w:type="spellStart"/>
            <w:r>
              <w:rPr>
                <w:rFonts w:ascii="Cambria" w:hAnsi="Cambria"/>
                <w:sz w:val="24"/>
                <w:szCs w:val="24"/>
              </w:rPr>
              <w:t>Зарема</w:t>
            </w:r>
            <w:proofErr w:type="spellEnd"/>
            <w:r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  <w:szCs w:val="24"/>
              </w:rPr>
              <w:t>Рамазановна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69C" w:rsidRDefault="00CD669C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Педагог-психолог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69C" w:rsidRDefault="00CD669C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ДГПУ</w:t>
            </w:r>
          </w:p>
          <w:p w:rsidR="00CD669C" w:rsidRDefault="00CD669C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2003г.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69C" w:rsidRDefault="00CD669C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proofErr w:type="spellStart"/>
            <w:r>
              <w:rPr>
                <w:rFonts w:ascii="Cambria" w:hAnsi="Cambria"/>
                <w:sz w:val="24"/>
                <w:szCs w:val="24"/>
              </w:rPr>
              <w:t>Высш</w:t>
            </w:r>
            <w:proofErr w:type="spellEnd"/>
          </w:p>
          <w:p w:rsidR="00CD669C" w:rsidRDefault="00CD669C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proofErr w:type="spellStart"/>
            <w:r>
              <w:rPr>
                <w:rFonts w:ascii="Cambria" w:hAnsi="Cambria"/>
                <w:sz w:val="24"/>
                <w:szCs w:val="24"/>
              </w:rPr>
              <w:t>дошк</w:t>
            </w:r>
            <w:proofErr w:type="spellEnd"/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69C" w:rsidRDefault="00FD61F4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12.10.17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69C" w:rsidRDefault="00CD669C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669C" w:rsidRDefault="00CD669C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669C" w:rsidRDefault="00CD669C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</w:tbl>
    <w:p w:rsidR="00C4371E" w:rsidRDefault="00C4371E" w:rsidP="00C4371E">
      <w:pPr>
        <w:jc w:val="center"/>
        <w:rPr>
          <w:rFonts w:ascii="Cambria" w:hAnsi="Cambria"/>
          <w:sz w:val="28"/>
        </w:rPr>
      </w:pPr>
    </w:p>
    <w:p w:rsidR="00C4371E" w:rsidRDefault="00C4371E" w:rsidP="00C4371E">
      <w:pPr>
        <w:jc w:val="center"/>
        <w:rPr>
          <w:rFonts w:ascii="Cambria" w:hAnsi="Cambria"/>
          <w:sz w:val="28"/>
        </w:rPr>
      </w:pPr>
      <w:r>
        <w:rPr>
          <w:rFonts w:ascii="Cambria" w:hAnsi="Cambria"/>
          <w:sz w:val="28"/>
        </w:rPr>
        <w:t xml:space="preserve">Заведующий:                      </w:t>
      </w:r>
      <w:proofErr w:type="spellStart"/>
      <w:r>
        <w:rPr>
          <w:rFonts w:ascii="Cambria" w:hAnsi="Cambria"/>
          <w:sz w:val="28"/>
        </w:rPr>
        <w:t>Шатиева</w:t>
      </w:r>
      <w:proofErr w:type="spellEnd"/>
      <w:r>
        <w:rPr>
          <w:rFonts w:ascii="Cambria" w:hAnsi="Cambria"/>
          <w:sz w:val="28"/>
        </w:rPr>
        <w:t xml:space="preserve"> О.В.</w:t>
      </w:r>
    </w:p>
    <w:p w:rsidR="00C4371E" w:rsidRDefault="00C4371E" w:rsidP="00C4371E"/>
    <w:p w:rsidR="00C4371E" w:rsidRDefault="00C4371E" w:rsidP="00C4371E"/>
    <w:p w:rsidR="00C4371E" w:rsidRDefault="00C4371E" w:rsidP="00C4371E"/>
    <w:p w:rsidR="00C4371E" w:rsidRDefault="00C4371E" w:rsidP="00C4371E"/>
    <w:p w:rsidR="00C4371E" w:rsidRDefault="00C4371E" w:rsidP="00C4371E"/>
    <w:p w:rsidR="00C4371E" w:rsidRDefault="00C4371E" w:rsidP="00C4371E"/>
    <w:p w:rsidR="00C4371E" w:rsidRDefault="00C4371E" w:rsidP="00C4371E"/>
    <w:p w:rsidR="00C4371E" w:rsidRDefault="00C4371E" w:rsidP="00C4371E"/>
    <w:p w:rsidR="00C4371E" w:rsidRDefault="00C4371E" w:rsidP="00C4371E">
      <w:pPr>
        <w:jc w:val="both"/>
        <w:rPr>
          <w:rFonts w:ascii="Cambria" w:hAnsi="Cambria"/>
          <w:sz w:val="36"/>
          <w:szCs w:val="36"/>
        </w:rPr>
      </w:pPr>
      <w:r>
        <w:rPr>
          <w:rFonts w:ascii="Times New Roman" w:hAnsi="Times New Roman"/>
          <w:i/>
          <w:sz w:val="36"/>
          <w:szCs w:val="36"/>
        </w:rPr>
        <w:t xml:space="preserve">               </w:t>
      </w:r>
      <w:r>
        <w:rPr>
          <w:rFonts w:ascii="Cambria" w:hAnsi="Cambria"/>
          <w:sz w:val="36"/>
          <w:szCs w:val="36"/>
        </w:rPr>
        <w:t xml:space="preserve">УЧРЕДИТЕЛЕМ МКДОУ </w:t>
      </w:r>
      <w:proofErr w:type="spellStart"/>
      <w:r>
        <w:rPr>
          <w:rFonts w:ascii="Cambria" w:hAnsi="Cambria"/>
          <w:sz w:val="36"/>
          <w:szCs w:val="36"/>
        </w:rPr>
        <w:t>д</w:t>
      </w:r>
      <w:proofErr w:type="spellEnd"/>
      <w:r>
        <w:rPr>
          <w:rFonts w:ascii="Cambria" w:hAnsi="Cambria"/>
          <w:sz w:val="36"/>
          <w:szCs w:val="36"/>
        </w:rPr>
        <w:t xml:space="preserve">/с № 4 «Крепыш» </w:t>
      </w:r>
    </w:p>
    <w:p w:rsidR="00C4371E" w:rsidRDefault="00C4371E" w:rsidP="00C4371E">
      <w:pPr>
        <w:rPr>
          <w:rFonts w:ascii="Cambria" w:hAnsi="Cambria"/>
          <w:sz w:val="36"/>
          <w:szCs w:val="36"/>
        </w:rPr>
      </w:pPr>
      <w:r>
        <w:rPr>
          <w:rFonts w:ascii="Cambria" w:hAnsi="Cambria"/>
          <w:sz w:val="36"/>
          <w:szCs w:val="36"/>
        </w:rPr>
        <w:t xml:space="preserve">   ЯВЛЯЕТСЯ АДМИНИСТРАЦИЯ ГОРОДСКОГО ОКРУГА</w:t>
      </w:r>
    </w:p>
    <w:p w:rsidR="00C4371E" w:rsidRDefault="00C4371E" w:rsidP="00C4371E">
      <w:pPr>
        <w:rPr>
          <w:rFonts w:ascii="Cambria" w:hAnsi="Cambria"/>
          <w:sz w:val="36"/>
          <w:szCs w:val="36"/>
        </w:rPr>
      </w:pPr>
      <w:r>
        <w:rPr>
          <w:rFonts w:ascii="Cambria" w:hAnsi="Cambria"/>
          <w:sz w:val="36"/>
          <w:szCs w:val="36"/>
        </w:rPr>
        <w:t xml:space="preserve">                               «ГОРОД КИЗЛЯР» </w:t>
      </w:r>
    </w:p>
    <w:p w:rsidR="00C4371E" w:rsidRDefault="00C4371E" w:rsidP="00C4371E">
      <w:pPr>
        <w:rPr>
          <w:rFonts w:ascii="Cambria" w:hAnsi="Cambria"/>
          <w:sz w:val="28"/>
          <w:szCs w:val="28"/>
        </w:rPr>
      </w:pPr>
    </w:p>
    <w:p w:rsidR="00C4371E" w:rsidRDefault="00C4371E" w:rsidP="00C4371E">
      <w:pPr>
        <w:spacing w:after="0"/>
        <w:rPr>
          <w:rFonts w:ascii="Cambria" w:hAnsi="Cambria"/>
          <w:sz w:val="36"/>
          <w:szCs w:val="36"/>
        </w:rPr>
      </w:pPr>
      <w:r>
        <w:rPr>
          <w:rFonts w:ascii="Cambria" w:hAnsi="Cambria"/>
          <w:sz w:val="28"/>
          <w:szCs w:val="28"/>
        </w:rPr>
        <w:t xml:space="preserve"> </w:t>
      </w:r>
      <w:r>
        <w:rPr>
          <w:rFonts w:ascii="Cambria" w:hAnsi="Cambria"/>
          <w:b/>
          <w:sz w:val="28"/>
          <w:szCs w:val="28"/>
        </w:rPr>
        <w:t xml:space="preserve">В МКДОУ  </w:t>
      </w:r>
      <w:proofErr w:type="spellStart"/>
      <w:r>
        <w:rPr>
          <w:rFonts w:ascii="Cambria" w:hAnsi="Cambria"/>
          <w:b/>
          <w:sz w:val="28"/>
          <w:szCs w:val="28"/>
        </w:rPr>
        <w:t>д</w:t>
      </w:r>
      <w:proofErr w:type="spellEnd"/>
      <w:r>
        <w:rPr>
          <w:rFonts w:ascii="Cambria" w:hAnsi="Cambria"/>
          <w:b/>
          <w:sz w:val="28"/>
          <w:szCs w:val="28"/>
        </w:rPr>
        <w:t>/с  №4</w:t>
      </w:r>
      <w:r>
        <w:rPr>
          <w:rFonts w:ascii="Cambria" w:hAnsi="Cambria"/>
          <w:sz w:val="36"/>
          <w:szCs w:val="36"/>
        </w:rPr>
        <w:t xml:space="preserve">  тринадцать возрастных групп, из них: </w:t>
      </w:r>
    </w:p>
    <w:p w:rsidR="00C4371E" w:rsidRDefault="00C4371E" w:rsidP="00C4371E">
      <w:pPr>
        <w:spacing w:after="0"/>
        <w:rPr>
          <w:rFonts w:ascii="Cambria" w:hAnsi="Cambria"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4 -</w:t>
      </w:r>
      <w:r>
        <w:rPr>
          <w:rFonts w:ascii="Cambria" w:hAnsi="Cambria"/>
          <w:sz w:val="28"/>
          <w:szCs w:val="28"/>
        </w:rPr>
        <w:t xml:space="preserve"> младший возраст </w:t>
      </w:r>
      <w:proofErr w:type="gramStart"/>
      <w:r>
        <w:rPr>
          <w:rFonts w:ascii="Cambria" w:hAnsi="Cambria"/>
          <w:sz w:val="28"/>
          <w:szCs w:val="28"/>
        </w:rPr>
        <w:t xml:space="preserve">( </w:t>
      </w:r>
      <w:proofErr w:type="gramEnd"/>
      <w:r>
        <w:rPr>
          <w:rFonts w:ascii="Cambria" w:hAnsi="Cambria"/>
          <w:sz w:val="28"/>
          <w:szCs w:val="28"/>
        </w:rPr>
        <w:t>1-</w:t>
      </w:r>
      <w:r>
        <w:rPr>
          <w:rFonts w:ascii="Cambria" w:hAnsi="Cambria"/>
          <w:sz w:val="28"/>
          <w:szCs w:val="28"/>
          <w:lang w:val="en-US"/>
        </w:rPr>
        <w:t>I</w:t>
      </w:r>
      <w:r>
        <w:rPr>
          <w:rFonts w:ascii="Cambria" w:hAnsi="Cambria"/>
          <w:sz w:val="28"/>
          <w:szCs w:val="28"/>
        </w:rPr>
        <w:t xml:space="preserve">младшая, 3- </w:t>
      </w:r>
      <w:r>
        <w:rPr>
          <w:rFonts w:ascii="Cambria" w:hAnsi="Cambria"/>
          <w:sz w:val="28"/>
          <w:szCs w:val="28"/>
          <w:lang w:val="en-US"/>
        </w:rPr>
        <w:t>II</w:t>
      </w:r>
      <w:r>
        <w:rPr>
          <w:rFonts w:ascii="Cambria" w:hAnsi="Cambria"/>
          <w:sz w:val="28"/>
          <w:szCs w:val="28"/>
        </w:rPr>
        <w:t xml:space="preserve"> младшие);</w:t>
      </w:r>
    </w:p>
    <w:p w:rsidR="00C4371E" w:rsidRDefault="00C4371E" w:rsidP="00C4371E">
      <w:pPr>
        <w:spacing w:after="0"/>
        <w:rPr>
          <w:rFonts w:ascii="Cambria" w:hAnsi="Cambria"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 xml:space="preserve">9 </w:t>
      </w:r>
      <w:r>
        <w:rPr>
          <w:rFonts w:ascii="Cambria" w:hAnsi="Cambria"/>
          <w:sz w:val="28"/>
          <w:szCs w:val="28"/>
        </w:rPr>
        <w:t>- средний/старший возраст (3- средние, 3-старшие, 3-подготовительные      группы).</w:t>
      </w:r>
    </w:p>
    <w:p w:rsidR="00C4371E" w:rsidRDefault="00C4371E" w:rsidP="00C4371E">
      <w:pPr>
        <w:spacing w:after="0"/>
        <w:rPr>
          <w:rFonts w:ascii="Cambria" w:hAnsi="Cambria"/>
          <w:sz w:val="28"/>
          <w:szCs w:val="28"/>
        </w:rPr>
      </w:pPr>
    </w:p>
    <w:p w:rsidR="00C4371E" w:rsidRDefault="00C4371E" w:rsidP="00C4371E">
      <w:pPr>
        <w:spacing w:after="0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 xml:space="preserve">Проектная мощность  ДОУ согласно </w:t>
      </w:r>
      <w:proofErr w:type="spellStart"/>
      <w:r>
        <w:rPr>
          <w:rFonts w:ascii="Cambria" w:hAnsi="Cambria"/>
          <w:sz w:val="28"/>
          <w:szCs w:val="28"/>
        </w:rPr>
        <w:t>СанПиН</w:t>
      </w:r>
      <w:proofErr w:type="spellEnd"/>
      <w:r>
        <w:rPr>
          <w:rFonts w:ascii="Cambria" w:hAnsi="Cambria"/>
          <w:sz w:val="28"/>
          <w:szCs w:val="28"/>
        </w:rPr>
        <w:t xml:space="preserve"> - </w:t>
      </w:r>
      <w:r>
        <w:rPr>
          <w:rFonts w:ascii="Cambria" w:hAnsi="Cambria"/>
          <w:b/>
          <w:sz w:val="28"/>
          <w:szCs w:val="28"/>
        </w:rPr>
        <w:t xml:space="preserve">280 </w:t>
      </w:r>
      <w:r>
        <w:rPr>
          <w:rFonts w:ascii="Cambria" w:hAnsi="Cambria"/>
          <w:sz w:val="28"/>
          <w:szCs w:val="28"/>
        </w:rPr>
        <w:t>места</w:t>
      </w:r>
    </w:p>
    <w:p w:rsidR="00C4371E" w:rsidRDefault="00C4371E" w:rsidP="00C4371E">
      <w:pPr>
        <w:spacing w:after="0"/>
        <w:ind w:left="-284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 xml:space="preserve">    Фактический количественный состав детей на </w:t>
      </w:r>
      <w:r>
        <w:rPr>
          <w:rFonts w:ascii="Cambria" w:hAnsi="Cambria"/>
          <w:b/>
          <w:sz w:val="28"/>
          <w:szCs w:val="28"/>
        </w:rPr>
        <w:t>01.09.2016г. -  320</w:t>
      </w:r>
      <w:r>
        <w:rPr>
          <w:rFonts w:ascii="Cambria" w:hAnsi="Cambria"/>
          <w:sz w:val="28"/>
          <w:szCs w:val="28"/>
        </w:rPr>
        <w:t>:</w:t>
      </w:r>
    </w:p>
    <w:p w:rsidR="00C4371E" w:rsidRDefault="00C4371E" w:rsidP="00C4371E">
      <w:pPr>
        <w:spacing w:after="0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 xml:space="preserve">              </w:t>
      </w:r>
    </w:p>
    <w:p w:rsidR="00C4371E" w:rsidRDefault="00C4371E" w:rsidP="00C4371E">
      <w:pPr>
        <w:spacing w:after="0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Количество детей по возрастным группам:</w:t>
      </w:r>
    </w:p>
    <w:p w:rsidR="00C4371E" w:rsidRDefault="00C4371E" w:rsidP="00C4371E">
      <w:pPr>
        <w:spacing w:after="0"/>
        <w:jc w:val="center"/>
        <w:rPr>
          <w:rFonts w:ascii="Cambria" w:hAnsi="Cambria"/>
          <w:sz w:val="28"/>
          <w:szCs w:val="28"/>
        </w:rPr>
      </w:pPr>
    </w:p>
    <w:tbl>
      <w:tblPr>
        <w:tblW w:w="892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3682"/>
        <w:gridCol w:w="4675"/>
      </w:tblGrid>
      <w:tr w:rsidR="00C4371E" w:rsidTr="00C4371E">
        <w:trPr>
          <w:trHeight w:val="1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71E" w:rsidRDefault="00C4371E">
            <w:pPr>
              <w:spacing w:after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№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71E" w:rsidRDefault="00C4371E">
            <w:pPr>
              <w:spacing w:after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группа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71E" w:rsidRDefault="00C4371E">
            <w:pPr>
              <w:spacing w:after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списочный состав</w:t>
            </w:r>
          </w:p>
        </w:tc>
      </w:tr>
      <w:tr w:rsidR="00C4371E" w:rsidTr="00C4371E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71E" w:rsidRDefault="00C4371E">
            <w:pPr>
              <w:spacing w:after="0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71E" w:rsidRDefault="00C4371E">
            <w:pPr>
              <w:spacing w:after="0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  <w:lang w:val="en-US"/>
              </w:rPr>
              <w:t>I</w:t>
            </w:r>
            <w:r>
              <w:rPr>
                <w:rFonts w:ascii="Cambria" w:hAnsi="Cambria"/>
                <w:sz w:val="28"/>
                <w:szCs w:val="28"/>
              </w:rPr>
              <w:t xml:space="preserve"> младшая группа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71E" w:rsidRDefault="00C4371E">
            <w:pPr>
              <w:spacing w:after="0"/>
              <w:jc w:val="center"/>
              <w:rPr>
                <w:rFonts w:ascii="Cambria" w:hAnsi="Cambria"/>
                <w:b/>
                <w:sz w:val="28"/>
                <w:szCs w:val="28"/>
                <w:lang w:val="en-US"/>
              </w:rPr>
            </w:pPr>
            <w:r>
              <w:rPr>
                <w:rFonts w:ascii="Cambria" w:hAnsi="Cambria"/>
                <w:b/>
                <w:sz w:val="28"/>
                <w:szCs w:val="28"/>
              </w:rPr>
              <w:t>2</w:t>
            </w:r>
            <w:r>
              <w:rPr>
                <w:rFonts w:ascii="Cambria" w:hAnsi="Cambria"/>
                <w:b/>
                <w:sz w:val="28"/>
                <w:szCs w:val="28"/>
                <w:lang w:val="en-US"/>
              </w:rPr>
              <w:t>7</w:t>
            </w:r>
          </w:p>
        </w:tc>
      </w:tr>
      <w:tr w:rsidR="00C4371E" w:rsidTr="00C4371E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71E" w:rsidRDefault="00C4371E">
            <w:pPr>
              <w:spacing w:after="0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71E" w:rsidRDefault="00C4371E">
            <w:pPr>
              <w:spacing w:after="0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  <w:lang w:val="en-US"/>
              </w:rPr>
              <w:t>II</w:t>
            </w:r>
            <w:r>
              <w:rPr>
                <w:rFonts w:ascii="Cambria" w:hAnsi="Cambria"/>
                <w:sz w:val="28"/>
                <w:szCs w:val="28"/>
              </w:rPr>
              <w:t xml:space="preserve"> младшая группа «а»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71E" w:rsidRDefault="00C4371E">
            <w:pPr>
              <w:spacing w:after="0"/>
              <w:jc w:val="center"/>
              <w:rPr>
                <w:rFonts w:ascii="Cambria" w:hAnsi="Cambria"/>
                <w:b/>
                <w:sz w:val="28"/>
                <w:szCs w:val="28"/>
                <w:lang w:val="en-US"/>
              </w:rPr>
            </w:pPr>
            <w:r>
              <w:rPr>
                <w:rFonts w:ascii="Cambria" w:hAnsi="Cambria"/>
                <w:b/>
                <w:sz w:val="28"/>
                <w:szCs w:val="28"/>
              </w:rPr>
              <w:t>2</w:t>
            </w:r>
            <w:proofErr w:type="spellStart"/>
            <w:r>
              <w:rPr>
                <w:rFonts w:ascii="Cambria" w:hAnsi="Cambria"/>
                <w:b/>
                <w:sz w:val="28"/>
                <w:szCs w:val="28"/>
                <w:lang w:val="en-US"/>
              </w:rPr>
              <w:t>2</w:t>
            </w:r>
            <w:proofErr w:type="spellEnd"/>
          </w:p>
        </w:tc>
      </w:tr>
      <w:tr w:rsidR="00C4371E" w:rsidTr="00C4371E">
        <w:trPr>
          <w:trHeight w:val="2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71E" w:rsidRDefault="00C4371E">
            <w:pPr>
              <w:spacing w:after="0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71E" w:rsidRDefault="00C4371E">
            <w:pPr>
              <w:spacing w:after="0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  <w:lang w:val="en-US"/>
              </w:rPr>
              <w:t>II</w:t>
            </w:r>
            <w:r>
              <w:rPr>
                <w:rFonts w:ascii="Cambria" w:hAnsi="Cambria"/>
                <w:sz w:val="28"/>
                <w:szCs w:val="28"/>
              </w:rPr>
              <w:t xml:space="preserve"> младшая группа «б»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71E" w:rsidRDefault="00C4371E">
            <w:pPr>
              <w:spacing w:after="0"/>
              <w:jc w:val="center"/>
              <w:rPr>
                <w:rFonts w:ascii="Cambria" w:hAnsi="Cambria"/>
                <w:b/>
                <w:sz w:val="28"/>
                <w:szCs w:val="28"/>
                <w:lang w:val="en-US"/>
              </w:rPr>
            </w:pPr>
            <w:r>
              <w:rPr>
                <w:rFonts w:ascii="Cambria" w:hAnsi="Cambria"/>
                <w:b/>
                <w:sz w:val="28"/>
                <w:szCs w:val="28"/>
              </w:rPr>
              <w:t>2</w:t>
            </w:r>
            <w:r>
              <w:rPr>
                <w:rFonts w:ascii="Cambria" w:hAnsi="Cambria"/>
                <w:b/>
                <w:sz w:val="28"/>
                <w:szCs w:val="28"/>
                <w:lang w:val="en-US"/>
              </w:rPr>
              <w:t>4</w:t>
            </w:r>
          </w:p>
        </w:tc>
      </w:tr>
      <w:tr w:rsidR="00C4371E" w:rsidTr="00C4371E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71E" w:rsidRDefault="00C4371E">
            <w:pPr>
              <w:spacing w:after="0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71E" w:rsidRDefault="00C4371E">
            <w:pPr>
              <w:spacing w:after="0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  <w:lang w:val="en-US"/>
              </w:rPr>
              <w:t>II</w:t>
            </w:r>
            <w:r>
              <w:rPr>
                <w:rFonts w:ascii="Cambria" w:hAnsi="Cambria"/>
                <w:sz w:val="28"/>
                <w:szCs w:val="28"/>
              </w:rPr>
              <w:t xml:space="preserve"> младшая группа «в»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71E" w:rsidRDefault="00C4371E">
            <w:pPr>
              <w:spacing w:after="0"/>
              <w:jc w:val="center"/>
              <w:rPr>
                <w:rFonts w:ascii="Cambria" w:hAnsi="Cambria"/>
                <w:b/>
                <w:sz w:val="28"/>
                <w:szCs w:val="28"/>
                <w:lang w:val="en-US"/>
              </w:rPr>
            </w:pPr>
            <w:r>
              <w:rPr>
                <w:rFonts w:ascii="Cambria" w:hAnsi="Cambria"/>
                <w:b/>
                <w:sz w:val="28"/>
                <w:szCs w:val="28"/>
              </w:rPr>
              <w:t>2</w:t>
            </w:r>
            <w:r>
              <w:rPr>
                <w:rFonts w:ascii="Cambria" w:hAnsi="Cambria"/>
                <w:b/>
                <w:sz w:val="28"/>
                <w:szCs w:val="28"/>
                <w:lang w:val="en-US"/>
              </w:rPr>
              <w:t>8</w:t>
            </w:r>
          </w:p>
        </w:tc>
      </w:tr>
      <w:tr w:rsidR="00C4371E" w:rsidTr="00C4371E">
        <w:trPr>
          <w:trHeight w:val="2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71E" w:rsidRDefault="00C4371E">
            <w:pPr>
              <w:spacing w:after="0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5.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71E" w:rsidRDefault="00C4371E">
            <w:pPr>
              <w:spacing w:after="0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Средня</w:t>
            </w:r>
            <w:proofErr w:type="gramStart"/>
            <w:r>
              <w:rPr>
                <w:rFonts w:ascii="Cambria" w:hAnsi="Cambria"/>
                <w:sz w:val="28"/>
                <w:szCs w:val="28"/>
              </w:rPr>
              <w:t>я«</w:t>
            </w:r>
            <w:proofErr w:type="gramEnd"/>
            <w:r>
              <w:rPr>
                <w:rFonts w:ascii="Cambria" w:hAnsi="Cambria"/>
                <w:sz w:val="28"/>
                <w:szCs w:val="28"/>
              </w:rPr>
              <w:t>а»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71E" w:rsidRDefault="00C4371E">
            <w:pPr>
              <w:spacing w:after="0"/>
              <w:jc w:val="center"/>
              <w:rPr>
                <w:rFonts w:ascii="Cambria" w:hAnsi="Cambria"/>
                <w:b/>
                <w:sz w:val="28"/>
                <w:szCs w:val="28"/>
                <w:lang w:val="en-US"/>
              </w:rPr>
            </w:pPr>
            <w:r>
              <w:rPr>
                <w:rFonts w:ascii="Cambria" w:hAnsi="Cambria"/>
                <w:b/>
                <w:sz w:val="28"/>
                <w:szCs w:val="28"/>
              </w:rPr>
              <w:t>2</w:t>
            </w:r>
            <w:r>
              <w:rPr>
                <w:rFonts w:ascii="Cambria" w:hAnsi="Cambria"/>
                <w:b/>
                <w:sz w:val="28"/>
                <w:szCs w:val="28"/>
                <w:lang w:val="en-US"/>
              </w:rPr>
              <w:t>4</w:t>
            </w:r>
          </w:p>
        </w:tc>
      </w:tr>
      <w:tr w:rsidR="00C4371E" w:rsidTr="00C4371E">
        <w:trPr>
          <w:trHeight w:val="3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71E" w:rsidRDefault="00C4371E">
            <w:pPr>
              <w:spacing w:after="0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6.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71E" w:rsidRDefault="00C4371E">
            <w:pPr>
              <w:spacing w:after="0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Средняя «б»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71E" w:rsidRDefault="00C4371E">
            <w:pPr>
              <w:spacing w:after="0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>
              <w:rPr>
                <w:rFonts w:ascii="Cambria" w:hAnsi="Cambria"/>
                <w:b/>
                <w:sz w:val="28"/>
                <w:szCs w:val="28"/>
              </w:rPr>
              <w:t>24</w:t>
            </w:r>
          </w:p>
        </w:tc>
      </w:tr>
      <w:tr w:rsidR="00C4371E" w:rsidTr="00C4371E">
        <w:trPr>
          <w:trHeight w:val="3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71E" w:rsidRDefault="00C4371E">
            <w:pPr>
              <w:spacing w:after="0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7.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71E" w:rsidRDefault="00C4371E">
            <w:pPr>
              <w:spacing w:after="0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Средняя «в»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71E" w:rsidRDefault="00C4371E">
            <w:pPr>
              <w:spacing w:after="0"/>
              <w:jc w:val="center"/>
              <w:rPr>
                <w:rFonts w:ascii="Cambria" w:hAnsi="Cambria"/>
                <w:b/>
                <w:sz w:val="28"/>
                <w:szCs w:val="28"/>
                <w:lang w:val="en-US"/>
              </w:rPr>
            </w:pPr>
            <w:r>
              <w:rPr>
                <w:rFonts w:ascii="Cambria" w:hAnsi="Cambria"/>
                <w:b/>
                <w:sz w:val="28"/>
                <w:szCs w:val="28"/>
              </w:rPr>
              <w:t>2</w:t>
            </w:r>
            <w:r>
              <w:rPr>
                <w:rFonts w:ascii="Cambria" w:hAnsi="Cambria"/>
                <w:b/>
                <w:sz w:val="28"/>
                <w:szCs w:val="28"/>
                <w:lang w:val="en-US"/>
              </w:rPr>
              <w:t>8</w:t>
            </w:r>
          </w:p>
        </w:tc>
      </w:tr>
      <w:tr w:rsidR="00C4371E" w:rsidTr="00C4371E">
        <w:trPr>
          <w:trHeight w:val="2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71E" w:rsidRDefault="00C4371E">
            <w:pPr>
              <w:spacing w:after="0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8.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71E" w:rsidRDefault="00C4371E">
            <w:pPr>
              <w:spacing w:after="0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Старшая «а»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71E" w:rsidRDefault="00C4371E">
            <w:pPr>
              <w:spacing w:after="0"/>
              <w:jc w:val="center"/>
              <w:rPr>
                <w:rFonts w:ascii="Cambria" w:hAnsi="Cambria"/>
                <w:b/>
                <w:sz w:val="28"/>
                <w:szCs w:val="28"/>
                <w:lang w:val="en-US"/>
              </w:rPr>
            </w:pPr>
            <w:r>
              <w:rPr>
                <w:rFonts w:ascii="Cambria" w:hAnsi="Cambria"/>
                <w:b/>
                <w:sz w:val="28"/>
                <w:szCs w:val="28"/>
              </w:rPr>
              <w:t>2</w:t>
            </w:r>
            <w:r>
              <w:rPr>
                <w:rFonts w:ascii="Cambria" w:hAnsi="Cambria"/>
                <w:b/>
                <w:sz w:val="28"/>
                <w:szCs w:val="28"/>
                <w:lang w:val="en-US"/>
              </w:rPr>
              <w:t>6</w:t>
            </w:r>
          </w:p>
        </w:tc>
      </w:tr>
      <w:tr w:rsidR="00C4371E" w:rsidTr="00C4371E">
        <w:trPr>
          <w:trHeight w:val="20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71E" w:rsidRDefault="00C4371E">
            <w:pPr>
              <w:spacing w:after="0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9.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71E" w:rsidRDefault="00C4371E">
            <w:pPr>
              <w:spacing w:after="0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Старшая «б»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71E" w:rsidRDefault="00C4371E">
            <w:pPr>
              <w:spacing w:after="0"/>
              <w:jc w:val="center"/>
              <w:rPr>
                <w:rFonts w:ascii="Cambria" w:hAnsi="Cambria"/>
                <w:b/>
                <w:sz w:val="28"/>
                <w:szCs w:val="28"/>
                <w:lang w:val="en-US"/>
              </w:rPr>
            </w:pPr>
            <w:r>
              <w:rPr>
                <w:rFonts w:ascii="Cambria" w:hAnsi="Cambria"/>
                <w:b/>
                <w:sz w:val="28"/>
                <w:szCs w:val="28"/>
              </w:rPr>
              <w:t>2</w:t>
            </w:r>
            <w:r>
              <w:rPr>
                <w:rFonts w:ascii="Cambria" w:hAnsi="Cambria"/>
                <w:b/>
                <w:sz w:val="28"/>
                <w:szCs w:val="28"/>
                <w:lang w:val="en-US"/>
              </w:rPr>
              <w:t>5</w:t>
            </w:r>
          </w:p>
        </w:tc>
      </w:tr>
      <w:tr w:rsidR="00C4371E" w:rsidTr="00C4371E">
        <w:trPr>
          <w:trHeight w:val="2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71E" w:rsidRDefault="00C4371E">
            <w:pPr>
              <w:spacing w:after="0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10.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71E" w:rsidRDefault="00C4371E">
            <w:pPr>
              <w:spacing w:after="0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Старшая «в»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71E" w:rsidRDefault="00C4371E">
            <w:pPr>
              <w:spacing w:after="0"/>
              <w:jc w:val="center"/>
              <w:rPr>
                <w:rFonts w:ascii="Cambria" w:hAnsi="Cambria"/>
                <w:b/>
                <w:sz w:val="28"/>
                <w:szCs w:val="28"/>
                <w:lang w:val="en-US"/>
              </w:rPr>
            </w:pPr>
            <w:r>
              <w:rPr>
                <w:rFonts w:ascii="Cambria" w:hAnsi="Cambria"/>
                <w:b/>
                <w:sz w:val="28"/>
                <w:szCs w:val="28"/>
              </w:rPr>
              <w:t>2</w:t>
            </w:r>
            <w:r>
              <w:rPr>
                <w:rFonts w:ascii="Cambria" w:hAnsi="Cambria"/>
                <w:b/>
                <w:sz w:val="28"/>
                <w:szCs w:val="28"/>
                <w:lang w:val="en-US"/>
              </w:rPr>
              <w:t>8</w:t>
            </w:r>
          </w:p>
        </w:tc>
      </w:tr>
      <w:tr w:rsidR="00C4371E" w:rsidTr="00C4371E"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71E" w:rsidRDefault="00C4371E">
            <w:pPr>
              <w:spacing w:after="0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11.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71E" w:rsidRDefault="00C4371E">
            <w:pPr>
              <w:spacing w:after="0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Подготовительная «а»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71E" w:rsidRDefault="00C4371E">
            <w:pPr>
              <w:spacing w:after="0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>
              <w:rPr>
                <w:rFonts w:ascii="Cambria" w:hAnsi="Cambria"/>
                <w:b/>
                <w:sz w:val="28"/>
                <w:szCs w:val="28"/>
              </w:rPr>
              <w:t>20</w:t>
            </w:r>
          </w:p>
        </w:tc>
      </w:tr>
      <w:tr w:rsidR="00C4371E" w:rsidTr="00C4371E"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71E" w:rsidRDefault="00C4371E">
            <w:pPr>
              <w:spacing w:after="0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12.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71E" w:rsidRDefault="00C4371E">
            <w:pPr>
              <w:spacing w:after="0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Подготовительная «б»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71E" w:rsidRDefault="00C4371E">
            <w:pPr>
              <w:spacing w:after="0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>
              <w:rPr>
                <w:rFonts w:ascii="Cambria" w:hAnsi="Cambria"/>
                <w:b/>
                <w:sz w:val="28"/>
                <w:szCs w:val="28"/>
              </w:rPr>
              <w:t>25</w:t>
            </w:r>
          </w:p>
        </w:tc>
      </w:tr>
      <w:tr w:rsidR="00C4371E" w:rsidTr="00C4371E"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71E" w:rsidRDefault="00C4371E">
            <w:pPr>
              <w:spacing w:after="0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13.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71E" w:rsidRDefault="00C4371E">
            <w:pPr>
              <w:spacing w:after="0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Подготовительная «в»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71E" w:rsidRDefault="00C4371E">
            <w:pPr>
              <w:spacing w:after="0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>
              <w:rPr>
                <w:rFonts w:ascii="Cambria" w:hAnsi="Cambria"/>
                <w:b/>
                <w:sz w:val="28"/>
                <w:szCs w:val="28"/>
                <w:lang w:val="en-US"/>
              </w:rPr>
              <w:t>2</w:t>
            </w:r>
            <w:r>
              <w:rPr>
                <w:rFonts w:ascii="Cambria" w:hAnsi="Cambria"/>
                <w:b/>
                <w:sz w:val="28"/>
                <w:szCs w:val="28"/>
              </w:rPr>
              <w:t>8</w:t>
            </w:r>
          </w:p>
        </w:tc>
      </w:tr>
    </w:tbl>
    <w:p w:rsidR="00C4371E" w:rsidRDefault="00C4371E" w:rsidP="00C4371E">
      <w:pPr>
        <w:spacing w:after="0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 xml:space="preserve">                                                                                                  </w:t>
      </w:r>
    </w:p>
    <w:p w:rsidR="00C4371E" w:rsidRDefault="00C4371E" w:rsidP="00C4371E">
      <w:pPr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 xml:space="preserve">                          </w:t>
      </w:r>
    </w:p>
    <w:p w:rsidR="00C4371E" w:rsidRDefault="00C4371E" w:rsidP="00C4371E">
      <w:pPr>
        <w:rPr>
          <w:rFonts w:ascii="Cambria" w:hAnsi="Cambria"/>
        </w:rPr>
      </w:pPr>
    </w:p>
    <w:p w:rsidR="000C10EC" w:rsidRDefault="000C10EC" w:rsidP="00C4371E">
      <w:pPr>
        <w:rPr>
          <w:rFonts w:ascii="Cambria" w:hAnsi="Cambria"/>
        </w:rPr>
      </w:pPr>
    </w:p>
    <w:p w:rsidR="00526512" w:rsidRDefault="00526512" w:rsidP="00C4371E">
      <w:pPr>
        <w:rPr>
          <w:rFonts w:ascii="Cambria" w:hAnsi="Cambria"/>
        </w:rPr>
      </w:pPr>
    </w:p>
    <w:p w:rsidR="00526512" w:rsidRDefault="00526512" w:rsidP="00C4371E">
      <w:pPr>
        <w:rPr>
          <w:rFonts w:ascii="Cambria" w:hAnsi="Cambria"/>
        </w:rPr>
      </w:pPr>
    </w:p>
    <w:p w:rsidR="00C4371E" w:rsidRDefault="00C4371E" w:rsidP="00C4371E">
      <w:pPr>
        <w:tabs>
          <w:tab w:val="left" w:pos="1976"/>
        </w:tabs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lastRenderedPageBreak/>
        <w:t>Основные направления деятельности</w:t>
      </w:r>
    </w:p>
    <w:p w:rsidR="00C4371E" w:rsidRDefault="007A6521" w:rsidP="00C4371E">
      <w:pPr>
        <w:tabs>
          <w:tab w:val="left" w:pos="1139"/>
        </w:tabs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t xml:space="preserve">МКДОУ </w:t>
      </w:r>
      <w:proofErr w:type="spellStart"/>
      <w:r>
        <w:rPr>
          <w:rFonts w:ascii="Cambria" w:hAnsi="Cambria"/>
          <w:b/>
          <w:sz w:val="32"/>
        </w:rPr>
        <w:t>д</w:t>
      </w:r>
      <w:proofErr w:type="spellEnd"/>
      <w:r>
        <w:rPr>
          <w:rFonts w:ascii="Cambria" w:hAnsi="Cambria"/>
          <w:b/>
          <w:sz w:val="32"/>
        </w:rPr>
        <w:t>/с № 4 «Крепыш» в 2018-2019</w:t>
      </w:r>
      <w:r w:rsidR="00C4371E">
        <w:rPr>
          <w:rFonts w:ascii="Cambria" w:hAnsi="Cambria"/>
          <w:b/>
          <w:sz w:val="32"/>
        </w:rPr>
        <w:t xml:space="preserve"> учебном году</w:t>
      </w:r>
    </w:p>
    <w:p w:rsidR="00C4371E" w:rsidRDefault="00C4371E" w:rsidP="00C4371E">
      <w:pPr>
        <w:ind w:left="993" w:firstLine="708"/>
        <w:rPr>
          <w:rFonts w:ascii="Cambria" w:hAnsi="Cambria"/>
          <w:sz w:val="28"/>
        </w:rPr>
      </w:pPr>
      <w:r>
        <w:rPr>
          <w:rFonts w:ascii="Cambria" w:hAnsi="Cambria"/>
          <w:sz w:val="28"/>
        </w:rPr>
        <w:t xml:space="preserve"> На основании анализа итогов работы МКДОУ </w:t>
      </w:r>
      <w:proofErr w:type="spellStart"/>
      <w:r>
        <w:rPr>
          <w:rFonts w:ascii="Cambria" w:hAnsi="Cambria"/>
          <w:sz w:val="28"/>
        </w:rPr>
        <w:t>д</w:t>
      </w:r>
      <w:proofErr w:type="spellEnd"/>
      <w:r>
        <w:rPr>
          <w:rFonts w:ascii="Cambria" w:hAnsi="Cambria"/>
          <w:sz w:val="28"/>
        </w:rPr>
        <w:t xml:space="preserve">/с № 4 «Крепыш» за   </w:t>
      </w:r>
      <w:r w:rsidR="0071768A">
        <w:rPr>
          <w:rFonts w:ascii="Cambria" w:hAnsi="Cambria"/>
          <w:sz w:val="28"/>
        </w:rPr>
        <w:t xml:space="preserve">2017-2018 </w:t>
      </w:r>
      <w:r>
        <w:rPr>
          <w:rFonts w:ascii="Cambria" w:hAnsi="Cambria"/>
          <w:sz w:val="28"/>
        </w:rPr>
        <w:t xml:space="preserve">год приняты решения, в </w:t>
      </w:r>
      <w:r w:rsidR="0071768A">
        <w:rPr>
          <w:rFonts w:ascii="Cambria" w:hAnsi="Cambria"/>
          <w:sz w:val="28"/>
        </w:rPr>
        <w:t>2018-2019</w:t>
      </w:r>
      <w:r>
        <w:rPr>
          <w:rFonts w:ascii="Cambria" w:hAnsi="Cambria"/>
          <w:sz w:val="28"/>
        </w:rPr>
        <w:t xml:space="preserve"> году рассмотреть следующие задачи:</w:t>
      </w:r>
    </w:p>
    <w:p w:rsidR="00C4371E" w:rsidRDefault="00C4371E" w:rsidP="00C4371E">
      <w:pPr>
        <w:pStyle w:val="c6"/>
        <w:shd w:val="clear" w:color="auto" w:fill="FFFFFF"/>
        <w:spacing w:before="0" w:beforeAutospacing="0" w:after="0" w:afterAutospacing="0"/>
        <w:jc w:val="both"/>
        <w:rPr>
          <w:rStyle w:val="c0"/>
          <w:bCs/>
          <w:color w:val="000000"/>
          <w:szCs w:val="28"/>
        </w:rPr>
      </w:pPr>
      <w:r>
        <w:rPr>
          <w:rFonts w:ascii="Cambria" w:hAnsi="Cambria"/>
          <w:sz w:val="28"/>
        </w:rPr>
        <w:t xml:space="preserve">                 1.</w:t>
      </w:r>
      <w:r>
        <w:rPr>
          <w:rFonts w:ascii="Cambria" w:hAnsi="Cambria"/>
          <w:bCs/>
          <w:color w:val="000000"/>
          <w:sz w:val="28"/>
          <w:szCs w:val="28"/>
        </w:rPr>
        <w:t xml:space="preserve"> </w:t>
      </w:r>
      <w:r>
        <w:rPr>
          <w:rStyle w:val="c0"/>
          <w:rFonts w:ascii="Cambria" w:hAnsi="Cambria"/>
          <w:bCs/>
          <w:color w:val="000000"/>
          <w:sz w:val="28"/>
          <w:szCs w:val="28"/>
        </w:rPr>
        <w:t>Проблемы развития речи и пути их решения с использованием современных технологий.</w:t>
      </w:r>
    </w:p>
    <w:p w:rsidR="00C4371E" w:rsidRDefault="00C4371E" w:rsidP="00C4371E">
      <w:pPr>
        <w:pStyle w:val="c6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>
        <w:rPr>
          <w:rStyle w:val="c0"/>
          <w:rFonts w:ascii="Cambria" w:hAnsi="Cambria"/>
          <w:bCs/>
          <w:color w:val="000000"/>
          <w:sz w:val="28"/>
          <w:szCs w:val="28"/>
        </w:rPr>
        <w:t xml:space="preserve">                 </w:t>
      </w:r>
      <w:r>
        <w:rPr>
          <w:rFonts w:ascii="Cambria" w:hAnsi="Cambria"/>
          <w:sz w:val="28"/>
        </w:rPr>
        <w:t>2. Художественно-эстетическое развитие.</w:t>
      </w:r>
    </w:p>
    <w:p w:rsidR="00C4371E" w:rsidRDefault="00C4371E" w:rsidP="00C4371E">
      <w:pPr>
        <w:rPr>
          <w:rFonts w:ascii="Cambria" w:hAnsi="Cambria"/>
          <w:sz w:val="28"/>
          <w:szCs w:val="28"/>
          <w:lang w:eastAsia="ru-RU"/>
        </w:rPr>
      </w:pPr>
      <w:r>
        <w:rPr>
          <w:rFonts w:ascii="Cambria" w:hAnsi="Cambria"/>
          <w:sz w:val="28"/>
        </w:rPr>
        <w:t xml:space="preserve">                 3.  </w:t>
      </w:r>
      <w:r>
        <w:rPr>
          <w:rFonts w:ascii="Cambria" w:hAnsi="Cambria"/>
          <w:sz w:val="28"/>
          <w:szCs w:val="28"/>
        </w:rPr>
        <w:t>Обеспечение оптимальных условий сохранения и укрепления здоровья воспитанников.</w:t>
      </w:r>
    </w:p>
    <w:p w:rsidR="00C4371E" w:rsidRDefault="00C4371E" w:rsidP="00C4371E">
      <w:pPr>
        <w:pStyle w:val="a5"/>
        <w:rPr>
          <w:rFonts w:ascii="Cambria" w:hAnsi="Cambria"/>
          <w:sz w:val="28"/>
          <w:szCs w:val="28"/>
          <w:lang w:eastAsia="ru-RU"/>
        </w:rPr>
      </w:pPr>
      <w:r>
        <w:rPr>
          <w:rFonts w:ascii="Cambria" w:hAnsi="Cambria"/>
          <w:sz w:val="28"/>
        </w:rPr>
        <w:tab/>
      </w:r>
    </w:p>
    <w:p w:rsidR="00C4371E" w:rsidRDefault="00C4371E" w:rsidP="00C4371E">
      <w:pPr>
        <w:tabs>
          <w:tab w:val="left" w:pos="1210"/>
        </w:tabs>
        <w:rPr>
          <w:rFonts w:ascii="Cambria" w:hAnsi="Cambria"/>
          <w:sz w:val="28"/>
        </w:rPr>
      </w:pPr>
    </w:p>
    <w:p w:rsidR="00C4371E" w:rsidRDefault="00C4371E" w:rsidP="00C4371E">
      <w:pPr>
        <w:tabs>
          <w:tab w:val="left" w:pos="1210"/>
        </w:tabs>
        <w:rPr>
          <w:rFonts w:ascii="Cambria" w:hAnsi="Cambria"/>
          <w:sz w:val="28"/>
        </w:rPr>
      </w:pPr>
    </w:p>
    <w:p w:rsidR="00C4371E" w:rsidRDefault="00C4371E" w:rsidP="00C4371E">
      <w:pPr>
        <w:tabs>
          <w:tab w:val="left" w:pos="2411"/>
        </w:tabs>
        <w:rPr>
          <w:rFonts w:ascii="Cambria" w:hAnsi="Cambria"/>
          <w:b/>
          <w:sz w:val="36"/>
        </w:rPr>
      </w:pPr>
      <w:r>
        <w:rPr>
          <w:rFonts w:ascii="Cambria" w:hAnsi="Cambria"/>
          <w:sz w:val="28"/>
        </w:rPr>
        <w:tab/>
      </w:r>
      <w:r>
        <w:rPr>
          <w:rFonts w:ascii="Cambria" w:hAnsi="Cambria"/>
          <w:sz w:val="32"/>
        </w:rPr>
        <w:t xml:space="preserve">        </w:t>
      </w:r>
      <w:r>
        <w:rPr>
          <w:rFonts w:ascii="Cambria" w:hAnsi="Cambria"/>
          <w:b/>
          <w:sz w:val="36"/>
        </w:rPr>
        <w:t>Тематический контроль</w:t>
      </w:r>
    </w:p>
    <w:p w:rsidR="00C4371E" w:rsidRDefault="00C4371E" w:rsidP="00C4371E">
      <w:pPr>
        <w:tabs>
          <w:tab w:val="left" w:pos="3700"/>
        </w:tabs>
        <w:rPr>
          <w:rFonts w:ascii="Cambria" w:hAnsi="Cambria"/>
          <w:b/>
          <w:sz w:val="32"/>
          <w:u w:val="single"/>
        </w:rPr>
      </w:pPr>
      <w:r>
        <w:rPr>
          <w:rFonts w:ascii="Cambria" w:hAnsi="Cambria"/>
          <w:sz w:val="32"/>
        </w:rPr>
        <w:tab/>
        <w:t xml:space="preserve">      </w:t>
      </w:r>
      <w:r>
        <w:rPr>
          <w:rFonts w:ascii="Cambria" w:hAnsi="Cambria"/>
          <w:b/>
          <w:sz w:val="32"/>
          <w:u w:val="single"/>
        </w:rPr>
        <w:t>Ноябрь</w:t>
      </w:r>
    </w:p>
    <w:p w:rsidR="00C4371E" w:rsidRDefault="00C4371E" w:rsidP="00C4371E">
      <w:pPr>
        <w:pStyle w:val="2"/>
        <w:shd w:val="clear" w:color="auto" w:fill="FFFFFF"/>
        <w:spacing w:before="335" w:beforeAutospacing="0" w:after="167" w:afterAutospacing="0"/>
        <w:rPr>
          <w:rFonts w:ascii="Cambria" w:hAnsi="Cambria" w:cs="Helvetica"/>
          <w:b w:val="0"/>
          <w:bCs w:val="0"/>
          <w:color w:val="333333"/>
          <w:sz w:val="28"/>
          <w:szCs w:val="28"/>
        </w:rPr>
      </w:pPr>
      <w:r>
        <w:rPr>
          <w:rFonts w:ascii="Cambria" w:hAnsi="Cambria" w:cs="Helvetica"/>
          <w:b w:val="0"/>
          <w:bCs w:val="0"/>
          <w:color w:val="333333"/>
          <w:sz w:val="28"/>
          <w:szCs w:val="28"/>
        </w:rPr>
        <w:t xml:space="preserve">                «</w:t>
      </w:r>
      <w:r>
        <w:rPr>
          <w:rFonts w:ascii="Cambria" w:hAnsi="Cambria"/>
          <w:b w:val="0"/>
          <w:color w:val="000000"/>
          <w:sz w:val="28"/>
          <w:szCs w:val="28"/>
          <w:shd w:val="clear" w:color="auto" w:fill="FFFFFF"/>
        </w:rPr>
        <w:t xml:space="preserve">Развитие  </w:t>
      </w:r>
      <w:r>
        <w:rPr>
          <w:rFonts w:ascii="Cambria" w:hAnsi="Cambria"/>
          <w:b w:val="0"/>
          <w:sz w:val="28"/>
        </w:rPr>
        <w:t>речи детей дошкольного возраста</w:t>
      </w:r>
      <w:r>
        <w:rPr>
          <w:rFonts w:ascii="Cambria" w:hAnsi="Cambria"/>
          <w:b w:val="0"/>
          <w:color w:val="000000"/>
          <w:sz w:val="28"/>
          <w:szCs w:val="28"/>
          <w:shd w:val="clear" w:color="auto" w:fill="FFFFFF"/>
        </w:rPr>
        <w:t xml:space="preserve"> посредством инновационных и развивающих технологий»</w:t>
      </w:r>
      <w:proofErr w:type="gramStart"/>
      <w:r>
        <w:rPr>
          <w:rFonts w:ascii="Cambria" w:hAnsi="Cambria"/>
          <w:b w:val="0"/>
          <w:color w:val="000000"/>
          <w:sz w:val="28"/>
          <w:szCs w:val="28"/>
          <w:shd w:val="clear" w:color="auto" w:fill="FFFFFF"/>
        </w:rPr>
        <w:t xml:space="preserve"> .</w:t>
      </w:r>
      <w:proofErr w:type="gramEnd"/>
    </w:p>
    <w:p w:rsidR="00C4371E" w:rsidRDefault="00C4371E" w:rsidP="00C4371E">
      <w:pPr>
        <w:ind w:firstLine="708"/>
        <w:rPr>
          <w:rFonts w:ascii="Cambria" w:hAnsi="Cambria"/>
          <w:sz w:val="28"/>
        </w:rPr>
      </w:pPr>
      <w:r>
        <w:rPr>
          <w:rFonts w:ascii="Cambria" w:hAnsi="Cambria"/>
          <w:sz w:val="28"/>
        </w:rPr>
        <w:t xml:space="preserve">                                     Заместитель заведующего по ВМР: Халилова М.М.</w:t>
      </w:r>
    </w:p>
    <w:p w:rsidR="00C4371E" w:rsidRDefault="00C4371E" w:rsidP="00C4371E">
      <w:pPr>
        <w:ind w:firstLine="708"/>
        <w:rPr>
          <w:rFonts w:ascii="Cambria" w:hAnsi="Cambria"/>
          <w:sz w:val="28"/>
        </w:rPr>
      </w:pPr>
    </w:p>
    <w:p w:rsidR="00C4371E" w:rsidRDefault="00C4371E" w:rsidP="00C4371E">
      <w:pPr>
        <w:tabs>
          <w:tab w:val="left" w:pos="4169"/>
        </w:tabs>
        <w:rPr>
          <w:rFonts w:ascii="Cambria" w:hAnsi="Cambria"/>
          <w:b/>
          <w:sz w:val="32"/>
          <w:u w:val="single"/>
        </w:rPr>
      </w:pPr>
      <w:r>
        <w:rPr>
          <w:rFonts w:ascii="Cambria" w:hAnsi="Cambria"/>
          <w:sz w:val="32"/>
        </w:rPr>
        <w:tab/>
        <w:t xml:space="preserve">  </w:t>
      </w:r>
      <w:r>
        <w:rPr>
          <w:rFonts w:ascii="Cambria" w:hAnsi="Cambria"/>
          <w:b/>
          <w:sz w:val="32"/>
          <w:u w:val="single"/>
        </w:rPr>
        <w:t>Март</w:t>
      </w:r>
    </w:p>
    <w:p w:rsidR="00C4371E" w:rsidRDefault="00C4371E" w:rsidP="00C4371E">
      <w:pPr>
        <w:ind w:firstLine="708"/>
        <w:rPr>
          <w:rFonts w:ascii="Cambria" w:hAnsi="Cambria"/>
          <w:sz w:val="28"/>
        </w:rPr>
      </w:pPr>
      <w:r>
        <w:rPr>
          <w:rFonts w:ascii="Cambria" w:hAnsi="Cambria"/>
          <w:sz w:val="28"/>
        </w:rPr>
        <w:t xml:space="preserve"> «Организация работы по изобразительной деятельности в ДОУ</w:t>
      </w:r>
    </w:p>
    <w:p w:rsidR="00C4371E" w:rsidRDefault="00C4371E" w:rsidP="00C4371E">
      <w:pPr>
        <w:tabs>
          <w:tab w:val="left" w:pos="3751"/>
        </w:tabs>
        <w:rPr>
          <w:rFonts w:ascii="Cambria" w:hAnsi="Cambria"/>
          <w:sz w:val="28"/>
        </w:rPr>
      </w:pPr>
      <w:r>
        <w:rPr>
          <w:rFonts w:ascii="Cambria" w:hAnsi="Cambria"/>
          <w:sz w:val="28"/>
        </w:rPr>
        <w:t xml:space="preserve">                                                 Заместитель заведующего по ВМР: Халилова М.М.</w:t>
      </w:r>
    </w:p>
    <w:p w:rsidR="00C4371E" w:rsidRDefault="00C4371E" w:rsidP="00C4371E">
      <w:pPr>
        <w:tabs>
          <w:tab w:val="left" w:pos="3751"/>
        </w:tabs>
        <w:rPr>
          <w:rFonts w:ascii="Cambria" w:hAnsi="Cambria"/>
          <w:sz w:val="28"/>
        </w:rPr>
      </w:pPr>
    </w:p>
    <w:p w:rsidR="00C4371E" w:rsidRDefault="00C4371E" w:rsidP="00C4371E">
      <w:pPr>
        <w:tabs>
          <w:tab w:val="left" w:pos="3751"/>
        </w:tabs>
        <w:rPr>
          <w:rFonts w:ascii="Cambria" w:hAnsi="Cambria"/>
          <w:sz w:val="28"/>
        </w:rPr>
      </w:pPr>
      <w:r>
        <w:rPr>
          <w:rFonts w:ascii="Cambria" w:hAnsi="Cambria"/>
          <w:sz w:val="28"/>
        </w:rPr>
        <w:t xml:space="preserve">                                                 </w:t>
      </w:r>
    </w:p>
    <w:p w:rsidR="00C4371E" w:rsidRDefault="00C4371E" w:rsidP="00C4371E">
      <w:pPr>
        <w:tabs>
          <w:tab w:val="left" w:pos="3751"/>
        </w:tabs>
        <w:rPr>
          <w:rFonts w:ascii="Cambria" w:hAnsi="Cambria"/>
          <w:sz w:val="28"/>
        </w:rPr>
      </w:pPr>
    </w:p>
    <w:p w:rsidR="00C4371E" w:rsidRDefault="00C4371E" w:rsidP="00C4371E">
      <w:pPr>
        <w:tabs>
          <w:tab w:val="left" w:pos="3751"/>
        </w:tabs>
        <w:rPr>
          <w:rFonts w:ascii="Cambria" w:hAnsi="Cambria"/>
          <w:sz w:val="28"/>
        </w:rPr>
      </w:pPr>
    </w:p>
    <w:p w:rsidR="00C4371E" w:rsidRDefault="00C4371E" w:rsidP="00C4371E">
      <w:pPr>
        <w:tabs>
          <w:tab w:val="left" w:pos="3751"/>
        </w:tabs>
        <w:rPr>
          <w:rFonts w:ascii="Cambria" w:hAnsi="Cambria"/>
          <w:sz w:val="28"/>
        </w:rPr>
      </w:pPr>
    </w:p>
    <w:p w:rsidR="00C4371E" w:rsidRDefault="00C4371E" w:rsidP="00C4371E">
      <w:pPr>
        <w:tabs>
          <w:tab w:val="left" w:pos="3751"/>
        </w:tabs>
        <w:rPr>
          <w:rFonts w:ascii="Cambria" w:hAnsi="Cambria"/>
          <w:sz w:val="28"/>
        </w:rPr>
      </w:pPr>
      <w:r>
        <w:rPr>
          <w:rFonts w:ascii="Cambria" w:hAnsi="Cambria"/>
          <w:sz w:val="28"/>
        </w:rPr>
        <w:t xml:space="preserve">                                            </w:t>
      </w:r>
    </w:p>
    <w:p w:rsidR="000C10EC" w:rsidRDefault="000C10EC" w:rsidP="00C4371E">
      <w:pPr>
        <w:tabs>
          <w:tab w:val="left" w:pos="3751"/>
        </w:tabs>
        <w:rPr>
          <w:rFonts w:ascii="Cambria" w:hAnsi="Cambria"/>
          <w:sz w:val="28"/>
        </w:rPr>
      </w:pPr>
      <w:r>
        <w:rPr>
          <w:rFonts w:ascii="Cambria" w:hAnsi="Cambria"/>
          <w:sz w:val="28"/>
        </w:rPr>
        <w:t xml:space="preserve"> </w:t>
      </w:r>
    </w:p>
    <w:p w:rsidR="00C4371E" w:rsidRDefault="00C4371E" w:rsidP="00C4371E">
      <w:pPr>
        <w:tabs>
          <w:tab w:val="left" w:pos="3751"/>
        </w:tabs>
        <w:rPr>
          <w:rFonts w:ascii="Cambria" w:hAnsi="Cambria"/>
          <w:b/>
          <w:sz w:val="28"/>
        </w:rPr>
      </w:pPr>
      <w:r>
        <w:rPr>
          <w:rFonts w:ascii="Cambria" w:hAnsi="Cambria"/>
          <w:sz w:val="28"/>
        </w:rPr>
        <w:lastRenderedPageBreak/>
        <w:t xml:space="preserve">                                                  </w:t>
      </w:r>
      <w:r>
        <w:rPr>
          <w:rFonts w:ascii="Cambria" w:hAnsi="Cambria"/>
          <w:b/>
          <w:sz w:val="32"/>
        </w:rPr>
        <w:t>Оперативный контроль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84"/>
        <w:gridCol w:w="7383"/>
        <w:gridCol w:w="2455"/>
      </w:tblGrid>
      <w:tr w:rsidR="00C4371E" w:rsidTr="00C4371E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№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                                               Тема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b/>
                <w:sz w:val="28"/>
              </w:rPr>
            </w:pPr>
            <w:r>
              <w:rPr>
                <w:rFonts w:ascii="Cambria" w:hAnsi="Cambria"/>
                <w:sz w:val="28"/>
              </w:rPr>
              <w:t xml:space="preserve">          </w:t>
            </w:r>
            <w:r>
              <w:rPr>
                <w:rFonts w:ascii="Cambria" w:hAnsi="Cambria"/>
                <w:b/>
                <w:sz w:val="28"/>
              </w:rPr>
              <w:t>Сроки</w:t>
            </w:r>
          </w:p>
        </w:tc>
      </w:tr>
      <w:tr w:rsidR="00C4371E" w:rsidTr="00C4371E">
        <w:trPr>
          <w:trHeight w:val="788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8"/>
              </w:rPr>
            </w:pPr>
          </w:p>
          <w:p w:rsidR="00C4371E" w:rsidRDefault="00C4371E">
            <w:pPr>
              <w:spacing w:after="0" w:line="240" w:lineRule="auto"/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sz w:val="28"/>
              </w:rPr>
              <w:t>1.</w:t>
            </w:r>
          </w:p>
          <w:p w:rsidR="00C4371E" w:rsidRDefault="00C4371E">
            <w:pPr>
              <w:spacing w:after="0" w:line="240" w:lineRule="auto"/>
              <w:rPr>
                <w:rFonts w:ascii="Cambria" w:hAnsi="Cambria"/>
                <w:sz w:val="28"/>
              </w:rPr>
            </w:pP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8"/>
              </w:rPr>
            </w:pPr>
          </w:p>
          <w:p w:rsidR="00C4371E" w:rsidRDefault="00C4371E">
            <w:pPr>
              <w:spacing w:after="0" w:line="240" w:lineRule="auto"/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sz w:val="28"/>
              </w:rPr>
              <w:t>Готовность групп, специализированных помещений к новому  учебному году.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8"/>
              </w:rPr>
            </w:pPr>
          </w:p>
          <w:p w:rsidR="00C4371E" w:rsidRDefault="00C4371E">
            <w:pPr>
              <w:spacing w:after="0" w:line="240" w:lineRule="auto"/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sz w:val="28"/>
              </w:rPr>
              <w:t xml:space="preserve">         сентябрь</w:t>
            </w:r>
          </w:p>
        </w:tc>
      </w:tr>
      <w:tr w:rsidR="00C4371E" w:rsidTr="00C4371E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sz w:val="28"/>
              </w:rPr>
              <w:t>2.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sz w:val="28"/>
              </w:rPr>
              <w:t>Организация совместной деятельности педагога с детьми (особенности планирования)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sz w:val="28"/>
              </w:rPr>
              <w:t xml:space="preserve">        постоянно</w:t>
            </w:r>
          </w:p>
        </w:tc>
      </w:tr>
      <w:tr w:rsidR="00C4371E" w:rsidTr="00C4371E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sz w:val="28"/>
              </w:rPr>
              <w:t>3.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sz w:val="28"/>
              </w:rPr>
              <w:t>Организация индивидуальной работы</w:t>
            </w:r>
            <w:proofErr w:type="gramStart"/>
            <w:r>
              <w:rPr>
                <w:rFonts w:ascii="Cambria" w:hAnsi="Cambria"/>
                <w:sz w:val="28"/>
              </w:rPr>
              <w:t xml:space="preserve"> .</w:t>
            </w:r>
            <w:proofErr w:type="gramEnd"/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sz w:val="28"/>
              </w:rPr>
              <w:t xml:space="preserve">        ежемесячно</w:t>
            </w:r>
          </w:p>
        </w:tc>
      </w:tr>
      <w:tr w:rsidR="00C4371E" w:rsidTr="00C4371E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8"/>
              </w:rPr>
            </w:pPr>
          </w:p>
          <w:p w:rsidR="00C4371E" w:rsidRDefault="00C4371E">
            <w:pPr>
              <w:spacing w:after="0" w:line="240" w:lineRule="auto"/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sz w:val="28"/>
              </w:rPr>
              <w:t>4.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sz w:val="28"/>
              </w:rPr>
              <w:t>Качество организации самостоятельной деятельности воспитанников.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8"/>
              </w:rPr>
            </w:pPr>
          </w:p>
          <w:p w:rsidR="00C4371E" w:rsidRDefault="00C4371E">
            <w:pPr>
              <w:spacing w:after="0" w:line="240" w:lineRule="auto"/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sz w:val="28"/>
              </w:rPr>
              <w:t xml:space="preserve">     постоянно</w:t>
            </w:r>
          </w:p>
        </w:tc>
      </w:tr>
      <w:tr w:rsidR="00C4371E" w:rsidTr="00C4371E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8"/>
              </w:rPr>
            </w:pPr>
          </w:p>
          <w:p w:rsidR="00C4371E" w:rsidRDefault="00C4371E">
            <w:pPr>
              <w:spacing w:after="0" w:line="240" w:lineRule="auto"/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sz w:val="28"/>
              </w:rPr>
              <w:t>5.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8"/>
              </w:rPr>
            </w:pPr>
          </w:p>
          <w:p w:rsidR="00C4371E" w:rsidRDefault="00C4371E">
            <w:pPr>
              <w:spacing w:after="0" w:line="240" w:lineRule="auto"/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sz w:val="28"/>
              </w:rPr>
              <w:t>Результаты адаптационного периода вновь принятых детей.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sz w:val="28"/>
              </w:rPr>
              <w:t xml:space="preserve">      </w:t>
            </w:r>
          </w:p>
          <w:p w:rsidR="00C4371E" w:rsidRDefault="00C4371E">
            <w:pPr>
              <w:spacing w:after="0" w:line="240" w:lineRule="auto"/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sz w:val="28"/>
              </w:rPr>
              <w:t xml:space="preserve">        октябрь</w:t>
            </w:r>
          </w:p>
        </w:tc>
      </w:tr>
      <w:tr w:rsidR="00C4371E" w:rsidTr="00C4371E">
        <w:trPr>
          <w:trHeight w:val="465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sz w:val="28"/>
              </w:rPr>
              <w:t>6.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sz w:val="28"/>
              </w:rPr>
              <w:t xml:space="preserve">Качество календарного планирования работы. 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sz w:val="28"/>
              </w:rPr>
              <w:t xml:space="preserve">    ежедневно     </w:t>
            </w:r>
          </w:p>
          <w:p w:rsidR="00C4371E" w:rsidRDefault="00C4371E">
            <w:pPr>
              <w:spacing w:after="0" w:line="240" w:lineRule="auto"/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sz w:val="28"/>
              </w:rPr>
              <w:t xml:space="preserve">        </w:t>
            </w:r>
          </w:p>
        </w:tc>
      </w:tr>
      <w:tr w:rsidR="00C4371E" w:rsidTr="00C4371E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8"/>
              </w:rPr>
            </w:pPr>
          </w:p>
          <w:p w:rsidR="00C4371E" w:rsidRDefault="00C4371E">
            <w:pPr>
              <w:spacing w:after="0" w:line="240" w:lineRule="auto"/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sz w:val="28"/>
              </w:rPr>
              <w:t>7.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sz w:val="28"/>
              </w:rPr>
              <w:t>Качество проведения спортивных и тематических мероприятий.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sz w:val="28"/>
              </w:rPr>
              <w:t xml:space="preserve">    постоянно</w:t>
            </w:r>
          </w:p>
        </w:tc>
      </w:tr>
      <w:tr w:rsidR="00C4371E" w:rsidTr="00C4371E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8"/>
              </w:rPr>
            </w:pPr>
          </w:p>
          <w:p w:rsidR="00C4371E" w:rsidRDefault="00C4371E">
            <w:pPr>
              <w:spacing w:after="0" w:line="240" w:lineRule="auto"/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sz w:val="28"/>
              </w:rPr>
              <w:t xml:space="preserve">8. 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8"/>
                <w:szCs w:val="28"/>
              </w:rPr>
            </w:pPr>
          </w:p>
          <w:p w:rsidR="00C4371E" w:rsidRDefault="00C4371E">
            <w:pPr>
              <w:spacing w:after="0" w:line="240" w:lineRule="auto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 xml:space="preserve"> Качество ведения групповой документации.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8"/>
              </w:rPr>
            </w:pPr>
          </w:p>
          <w:p w:rsidR="00C4371E" w:rsidRDefault="00C4371E">
            <w:pPr>
              <w:spacing w:after="0" w:line="240" w:lineRule="auto"/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sz w:val="28"/>
              </w:rPr>
              <w:t xml:space="preserve">   ежедневно</w:t>
            </w:r>
          </w:p>
        </w:tc>
      </w:tr>
      <w:tr w:rsidR="00C4371E" w:rsidTr="00C4371E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8"/>
              </w:rPr>
            </w:pPr>
          </w:p>
          <w:p w:rsidR="00C4371E" w:rsidRDefault="00C4371E">
            <w:pPr>
              <w:spacing w:after="0" w:line="240" w:lineRule="auto"/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sz w:val="28"/>
              </w:rPr>
              <w:t xml:space="preserve">9. 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8"/>
              </w:rPr>
            </w:pPr>
          </w:p>
          <w:p w:rsidR="00C4371E" w:rsidRDefault="00C4371E">
            <w:pPr>
              <w:spacing w:after="0" w:line="240" w:lineRule="auto"/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sz w:val="28"/>
              </w:rPr>
              <w:t xml:space="preserve"> Качество ведения  рабочих тетрадей.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sz w:val="28"/>
              </w:rPr>
              <w:t xml:space="preserve">  </w:t>
            </w:r>
          </w:p>
          <w:p w:rsidR="00C4371E" w:rsidRDefault="00C4371E">
            <w:pPr>
              <w:spacing w:after="0" w:line="240" w:lineRule="auto"/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sz w:val="28"/>
              </w:rPr>
              <w:t xml:space="preserve">   ежемесячно</w:t>
            </w:r>
          </w:p>
        </w:tc>
      </w:tr>
      <w:tr w:rsidR="00C4371E" w:rsidTr="00C4371E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8"/>
              </w:rPr>
            </w:pPr>
          </w:p>
          <w:p w:rsidR="00C4371E" w:rsidRDefault="00C4371E">
            <w:pPr>
              <w:spacing w:after="0" w:line="240" w:lineRule="auto"/>
              <w:rPr>
                <w:rFonts w:ascii="Cambria" w:hAnsi="Cambria"/>
                <w:sz w:val="28"/>
              </w:rPr>
            </w:pPr>
          </w:p>
          <w:p w:rsidR="00C4371E" w:rsidRDefault="00C4371E">
            <w:pPr>
              <w:spacing w:after="0" w:line="240" w:lineRule="auto"/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sz w:val="28"/>
              </w:rPr>
              <w:t>10.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 xml:space="preserve">Рациональное использование времени пребывания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ребенка в ДОУ (соблюдение режима дня, режима двигательной активности, организация прогулок, прием детей на участке). 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8"/>
              </w:rPr>
            </w:pPr>
          </w:p>
          <w:p w:rsidR="00C4371E" w:rsidRDefault="00C4371E">
            <w:pPr>
              <w:spacing w:after="0" w:line="240" w:lineRule="auto"/>
              <w:rPr>
                <w:rFonts w:ascii="Cambria" w:hAnsi="Cambria"/>
                <w:sz w:val="28"/>
              </w:rPr>
            </w:pPr>
          </w:p>
          <w:p w:rsidR="00C4371E" w:rsidRDefault="00C4371E">
            <w:pPr>
              <w:spacing w:after="0" w:line="240" w:lineRule="auto"/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sz w:val="28"/>
              </w:rPr>
              <w:t xml:space="preserve">     ежедневно</w:t>
            </w:r>
          </w:p>
        </w:tc>
      </w:tr>
      <w:tr w:rsidR="00C4371E" w:rsidTr="00C4371E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8"/>
              </w:rPr>
            </w:pPr>
          </w:p>
          <w:p w:rsidR="00C4371E" w:rsidRDefault="00C4371E">
            <w:pPr>
              <w:spacing w:after="0" w:line="240" w:lineRule="auto"/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sz w:val="28"/>
              </w:rPr>
              <w:t>11.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 xml:space="preserve"> Организация работы по поисково-исследовательской деятельности.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sz w:val="28"/>
              </w:rPr>
              <w:t xml:space="preserve">    постоянно</w:t>
            </w:r>
          </w:p>
        </w:tc>
      </w:tr>
      <w:tr w:rsidR="00C4371E" w:rsidTr="00C4371E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8"/>
              </w:rPr>
            </w:pPr>
          </w:p>
          <w:p w:rsidR="00C4371E" w:rsidRDefault="00C4371E">
            <w:pPr>
              <w:spacing w:after="0" w:line="240" w:lineRule="auto"/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sz w:val="28"/>
              </w:rPr>
              <w:t>12.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sz w:val="28"/>
              </w:rPr>
              <w:t xml:space="preserve"> </w:t>
            </w:r>
          </w:p>
          <w:p w:rsidR="00C4371E" w:rsidRDefault="00C4371E">
            <w:pPr>
              <w:spacing w:after="0" w:line="240" w:lineRule="auto"/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sz w:val="28"/>
              </w:rPr>
              <w:t>Организация питания.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sz w:val="28"/>
              </w:rPr>
              <w:t xml:space="preserve">    </w:t>
            </w:r>
          </w:p>
          <w:p w:rsidR="00C4371E" w:rsidRDefault="00C4371E">
            <w:pPr>
              <w:spacing w:after="0" w:line="240" w:lineRule="auto"/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sz w:val="28"/>
              </w:rPr>
              <w:t xml:space="preserve">     ежедневно</w:t>
            </w:r>
          </w:p>
        </w:tc>
      </w:tr>
      <w:tr w:rsidR="00C4371E" w:rsidTr="00C4371E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8"/>
              </w:rPr>
            </w:pPr>
          </w:p>
          <w:p w:rsidR="00C4371E" w:rsidRDefault="00C4371E">
            <w:pPr>
              <w:spacing w:after="0" w:line="240" w:lineRule="auto"/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sz w:val="28"/>
              </w:rPr>
              <w:t>13.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8"/>
              </w:rPr>
            </w:pPr>
          </w:p>
          <w:p w:rsidR="00C4371E" w:rsidRDefault="00C4371E">
            <w:pPr>
              <w:spacing w:after="0" w:line="240" w:lineRule="auto"/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sz w:val="28"/>
              </w:rPr>
              <w:t>Организация  утренней гимнастики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8"/>
              </w:rPr>
            </w:pPr>
          </w:p>
          <w:p w:rsidR="00C4371E" w:rsidRDefault="00C4371E">
            <w:pPr>
              <w:spacing w:after="0" w:line="240" w:lineRule="auto"/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sz w:val="28"/>
              </w:rPr>
              <w:t>1 раз в 2 недели</w:t>
            </w:r>
          </w:p>
        </w:tc>
      </w:tr>
      <w:tr w:rsidR="00C4371E" w:rsidTr="00C4371E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8"/>
              </w:rPr>
            </w:pPr>
          </w:p>
          <w:p w:rsidR="00C4371E" w:rsidRDefault="00C4371E">
            <w:pPr>
              <w:spacing w:after="0" w:line="240" w:lineRule="auto"/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sz w:val="28"/>
              </w:rPr>
              <w:t>14.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8"/>
              </w:rPr>
            </w:pPr>
          </w:p>
          <w:p w:rsidR="00C4371E" w:rsidRDefault="00C4371E">
            <w:pPr>
              <w:spacing w:after="0" w:line="240" w:lineRule="auto"/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sz w:val="28"/>
              </w:rPr>
              <w:t>Организация работы с родителями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sz w:val="28"/>
              </w:rPr>
              <w:t xml:space="preserve">   постоянно</w:t>
            </w:r>
          </w:p>
        </w:tc>
      </w:tr>
      <w:tr w:rsidR="00C4371E" w:rsidTr="00C4371E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8"/>
              </w:rPr>
            </w:pPr>
          </w:p>
          <w:p w:rsidR="00C4371E" w:rsidRDefault="00C4371E">
            <w:pPr>
              <w:spacing w:after="0" w:line="240" w:lineRule="auto"/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sz w:val="28"/>
              </w:rPr>
              <w:t>15.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8"/>
              </w:rPr>
            </w:pPr>
          </w:p>
          <w:p w:rsidR="00C4371E" w:rsidRDefault="00C4371E">
            <w:pPr>
              <w:spacing w:after="0" w:line="240" w:lineRule="auto"/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sz w:val="28"/>
              </w:rPr>
              <w:t xml:space="preserve">Организация работы по </w:t>
            </w:r>
            <w:proofErr w:type="spellStart"/>
            <w:r>
              <w:rPr>
                <w:rFonts w:ascii="Cambria" w:hAnsi="Cambria"/>
                <w:sz w:val="28"/>
              </w:rPr>
              <w:t>здоровьесбережению</w:t>
            </w:r>
            <w:proofErr w:type="spellEnd"/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sz w:val="28"/>
              </w:rPr>
              <w:t xml:space="preserve">   ежедневно</w:t>
            </w:r>
          </w:p>
        </w:tc>
      </w:tr>
      <w:tr w:rsidR="00C4371E" w:rsidTr="00C4371E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8"/>
              </w:rPr>
            </w:pPr>
          </w:p>
          <w:p w:rsidR="00C4371E" w:rsidRDefault="00C4371E">
            <w:pPr>
              <w:spacing w:after="0" w:line="240" w:lineRule="auto"/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sz w:val="28"/>
              </w:rPr>
              <w:t>16.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8"/>
              </w:rPr>
            </w:pPr>
          </w:p>
          <w:p w:rsidR="00C4371E" w:rsidRDefault="00C4371E">
            <w:pPr>
              <w:spacing w:after="0" w:line="240" w:lineRule="auto"/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sz w:val="28"/>
              </w:rPr>
              <w:t>Организация педагогом-психологом работы непосредственно с воспитанниками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sz w:val="28"/>
              </w:rPr>
              <w:t xml:space="preserve">   ежемесячно</w:t>
            </w:r>
          </w:p>
        </w:tc>
      </w:tr>
      <w:tr w:rsidR="00C4371E" w:rsidTr="00C4371E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8"/>
              </w:rPr>
            </w:pPr>
          </w:p>
          <w:p w:rsidR="00C4371E" w:rsidRDefault="00C4371E">
            <w:pPr>
              <w:spacing w:after="0" w:line="240" w:lineRule="auto"/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sz w:val="28"/>
              </w:rPr>
              <w:t>17.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8"/>
              </w:rPr>
            </w:pPr>
          </w:p>
          <w:p w:rsidR="00C4371E" w:rsidRDefault="00C4371E">
            <w:pPr>
              <w:spacing w:after="0" w:line="240" w:lineRule="auto"/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sz w:val="28"/>
              </w:rPr>
              <w:t>Организация работы по речевому развитию воспитанников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sz w:val="28"/>
              </w:rPr>
              <w:t xml:space="preserve">    постоянно</w:t>
            </w:r>
          </w:p>
        </w:tc>
      </w:tr>
      <w:tr w:rsidR="00C4371E" w:rsidTr="00C4371E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8"/>
              </w:rPr>
            </w:pPr>
          </w:p>
          <w:p w:rsidR="00C4371E" w:rsidRDefault="00C4371E">
            <w:pPr>
              <w:spacing w:after="0" w:line="240" w:lineRule="auto"/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sz w:val="28"/>
              </w:rPr>
              <w:t>18.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8"/>
              </w:rPr>
            </w:pPr>
          </w:p>
          <w:p w:rsidR="00C4371E" w:rsidRDefault="00C4371E">
            <w:pPr>
              <w:spacing w:after="0" w:line="240" w:lineRule="auto"/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sz w:val="28"/>
              </w:rPr>
              <w:t xml:space="preserve"> Деятельность педагогов-наставников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sz w:val="28"/>
              </w:rPr>
              <w:t xml:space="preserve">    постоянно</w:t>
            </w:r>
          </w:p>
        </w:tc>
      </w:tr>
    </w:tbl>
    <w:p w:rsidR="00C4371E" w:rsidRDefault="00C4371E" w:rsidP="00C4371E">
      <w:pPr>
        <w:rPr>
          <w:rFonts w:ascii="Cambria" w:hAnsi="Cambria"/>
          <w:b/>
          <w:sz w:val="32"/>
          <w:szCs w:val="32"/>
        </w:rPr>
      </w:pPr>
      <w:r>
        <w:rPr>
          <w:rFonts w:ascii="Cambria" w:hAnsi="Cambria"/>
          <w:b/>
          <w:sz w:val="32"/>
          <w:szCs w:val="32"/>
        </w:rPr>
        <w:t xml:space="preserve">                                       </w:t>
      </w:r>
    </w:p>
    <w:p w:rsidR="00C4371E" w:rsidRDefault="00C4371E" w:rsidP="00C4371E">
      <w:pPr>
        <w:rPr>
          <w:rFonts w:ascii="Cambria" w:hAnsi="Cambria"/>
          <w:b/>
          <w:sz w:val="32"/>
          <w:szCs w:val="32"/>
        </w:rPr>
      </w:pPr>
      <w:r>
        <w:rPr>
          <w:rFonts w:ascii="Cambria" w:hAnsi="Cambria"/>
          <w:b/>
          <w:sz w:val="32"/>
          <w:szCs w:val="32"/>
        </w:rPr>
        <w:lastRenderedPageBreak/>
        <w:t xml:space="preserve">                                   Педагогические советы</w:t>
      </w:r>
    </w:p>
    <w:tbl>
      <w:tblPr>
        <w:tblW w:w="1048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6"/>
        <w:gridCol w:w="5951"/>
        <w:gridCol w:w="1134"/>
        <w:gridCol w:w="2834"/>
      </w:tblGrid>
      <w:tr w:rsidR="00C4371E" w:rsidTr="00C4371E">
        <w:trPr>
          <w:trHeight w:val="7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71E" w:rsidRDefault="00C4371E">
            <w:pPr>
              <w:tabs>
                <w:tab w:val="left" w:pos="3255"/>
              </w:tabs>
              <w:rPr>
                <w:rFonts w:ascii="Cambria" w:hAnsi="Cambria"/>
                <w:b/>
                <w:sz w:val="28"/>
                <w:szCs w:val="32"/>
              </w:rPr>
            </w:pPr>
            <w:r>
              <w:rPr>
                <w:rFonts w:ascii="Cambria" w:hAnsi="Cambria"/>
                <w:sz w:val="32"/>
                <w:szCs w:val="32"/>
              </w:rPr>
              <w:t>№</w:t>
            </w:r>
            <w:r>
              <w:rPr>
                <w:rFonts w:ascii="Cambria" w:hAnsi="Cambria"/>
                <w:sz w:val="32"/>
                <w:szCs w:val="32"/>
              </w:rPr>
              <w:tab/>
            </w:r>
            <w:r>
              <w:rPr>
                <w:rFonts w:ascii="Cambria" w:hAnsi="Cambria"/>
                <w:b/>
                <w:sz w:val="28"/>
                <w:szCs w:val="32"/>
              </w:rPr>
              <w:t>№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71E" w:rsidRDefault="00C4371E">
            <w:pPr>
              <w:tabs>
                <w:tab w:val="left" w:pos="3255"/>
              </w:tabs>
              <w:rPr>
                <w:rFonts w:ascii="Cambria" w:hAnsi="Cambria"/>
                <w:b/>
                <w:sz w:val="28"/>
                <w:szCs w:val="32"/>
                <w:lang w:val="en-US"/>
              </w:rPr>
            </w:pPr>
            <w:r>
              <w:rPr>
                <w:rFonts w:ascii="Cambria" w:hAnsi="Cambria"/>
                <w:b/>
                <w:sz w:val="28"/>
                <w:szCs w:val="32"/>
              </w:rPr>
              <w:t xml:space="preserve">                                    Тема</w:t>
            </w:r>
          </w:p>
          <w:p w:rsidR="00C4371E" w:rsidRDefault="00C4371E">
            <w:pPr>
              <w:tabs>
                <w:tab w:val="left" w:pos="3255"/>
              </w:tabs>
              <w:rPr>
                <w:rFonts w:ascii="Cambria" w:hAnsi="Cambria"/>
                <w:b/>
                <w:sz w:val="28"/>
                <w:szCs w:val="32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71E" w:rsidRDefault="00C4371E">
            <w:pPr>
              <w:tabs>
                <w:tab w:val="left" w:pos="3255"/>
              </w:tabs>
              <w:rPr>
                <w:rFonts w:ascii="Cambria" w:hAnsi="Cambria"/>
                <w:b/>
                <w:sz w:val="28"/>
                <w:szCs w:val="32"/>
              </w:rPr>
            </w:pPr>
            <w:r>
              <w:rPr>
                <w:rFonts w:ascii="Cambria" w:hAnsi="Cambria"/>
                <w:b/>
                <w:sz w:val="28"/>
                <w:szCs w:val="32"/>
              </w:rPr>
              <w:t>сроки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71E" w:rsidRDefault="00C4371E">
            <w:pPr>
              <w:tabs>
                <w:tab w:val="left" w:pos="3255"/>
              </w:tabs>
              <w:rPr>
                <w:rFonts w:ascii="Cambria" w:hAnsi="Cambria"/>
                <w:b/>
                <w:sz w:val="28"/>
                <w:szCs w:val="32"/>
              </w:rPr>
            </w:pPr>
            <w:r>
              <w:rPr>
                <w:rFonts w:ascii="Cambria" w:hAnsi="Cambria"/>
                <w:b/>
                <w:sz w:val="28"/>
                <w:szCs w:val="32"/>
              </w:rPr>
              <w:t>ответственные</w:t>
            </w:r>
          </w:p>
        </w:tc>
      </w:tr>
      <w:tr w:rsidR="00C4371E" w:rsidTr="00C4371E">
        <w:trPr>
          <w:trHeight w:val="28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71E" w:rsidRDefault="00C4371E">
            <w:pPr>
              <w:tabs>
                <w:tab w:val="left" w:pos="3255"/>
              </w:tabs>
              <w:rPr>
                <w:rFonts w:ascii="Cambria" w:hAnsi="Cambria"/>
                <w:sz w:val="28"/>
                <w:szCs w:val="28"/>
                <w:lang w:val="en-US"/>
              </w:rPr>
            </w:pPr>
            <w:r>
              <w:rPr>
                <w:rFonts w:ascii="Cambria" w:hAnsi="Cambria"/>
                <w:sz w:val="28"/>
                <w:szCs w:val="28"/>
                <w:lang w:val="en-US"/>
              </w:rPr>
              <w:t>I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71E" w:rsidRDefault="00C4371E">
            <w:pPr>
              <w:pStyle w:val="a5"/>
              <w:rPr>
                <w:rFonts w:ascii="Cambria" w:hAnsi="Cambria"/>
                <w:sz w:val="24"/>
                <w:szCs w:val="24"/>
                <w:lang w:eastAsia="ru-RU"/>
              </w:rPr>
            </w:pPr>
          </w:p>
          <w:p w:rsidR="00C4371E" w:rsidRDefault="00C4371E">
            <w:pPr>
              <w:pStyle w:val="a5"/>
              <w:rPr>
                <w:rFonts w:ascii="Cambria" w:hAnsi="Cambria"/>
                <w:sz w:val="24"/>
                <w:szCs w:val="24"/>
                <w:lang w:eastAsia="ru-RU"/>
              </w:rPr>
            </w:pPr>
            <w:r>
              <w:rPr>
                <w:rFonts w:ascii="Cambria" w:hAnsi="Cambria"/>
                <w:sz w:val="24"/>
                <w:szCs w:val="24"/>
                <w:lang w:eastAsia="ru-RU"/>
              </w:rPr>
              <w:t>1.Готовность ДОУ к новому учебному году.</w:t>
            </w:r>
          </w:p>
          <w:p w:rsidR="00C4371E" w:rsidRDefault="00C4371E">
            <w:pPr>
              <w:pStyle w:val="a5"/>
              <w:rPr>
                <w:rFonts w:ascii="Cambria" w:hAnsi="Cambria"/>
                <w:sz w:val="24"/>
                <w:szCs w:val="24"/>
                <w:lang w:eastAsia="ru-RU"/>
              </w:rPr>
            </w:pPr>
            <w:r>
              <w:rPr>
                <w:rFonts w:ascii="Cambria" w:hAnsi="Cambria"/>
                <w:sz w:val="24"/>
                <w:szCs w:val="24"/>
                <w:lang w:eastAsia="ru-RU"/>
              </w:rPr>
              <w:t>2. Ознакомление и утверждение плана работы МКДОУ на 2017-2018 учебный год, рабочих программ, планов работы специалистов</w:t>
            </w:r>
          </w:p>
          <w:p w:rsidR="00C4371E" w:rsidRDefault="00C4371E">
            <w:pPr>
              <w:pStyle w:val="a5"/>
              <w:rPr>
                <w:rFonts w:ascii="Cambria" w:hAnsi="Cambria"/>
                <w:sz w:val="24"/>
                <w:szCs w:val="24"/>
                <w:lang w:eastAsia="ru-RU"/>
              </w:rPr>
            </w:pPr>
            <w:r>
              <w:rPr>
                <w:rFonts w:ascii="Cambria" w:hAnsi="Cambria"/>
                <w:sz w:val="24"/>
                <w:szCs w:val="24"/>
                <w:lang w:eastAsia="ru-RU"/>
              </w:rPr>
              <w:t>3.Использование ИКТ технологий в решении задач сохранения и укрепления здоровья воспитанников</w:t>
            </w:r>
          </w:p>
          <w:p w:rsidR="00C4371E" w:rsidRDefault="00C4371E">
            <w:pPr>
              <w:pStyle w:val="a5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  <w:lang w:eastAsia="ru-RU"/>
              </w:rPr>
              <w:t>4. Организация работы по формированию основ безопасности.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71E" w:rsidRDefault="00C4371E">
            <w:pPr>
              <w:pStyle w:val="a5"/>
              <w:rPr>
                <w:rFonts w:ascii="Cambria" w:hAnsi="Cambria"/>
                <w:sz w:val="24"/>
                <w:szCs w:val="24"/>
              </w:rPr>
            </w:pPr>
          </w:p>
          <w:p w:rsidR="00C4371E" w:rsidRDefault="00C4371E">
            <w:pPr>
              <w:pStyle w:val="a5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август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71E" w:rsidRDefault="00C4371E">
            <w:pPr>
              <w:pStyle w:val="a5"/>
              <w:rPr>
                <w:rFonts w:ascii="Cambria" w:hAnsi="Cambria"/>
                <w:sz w:val="24"/>
                <w:szCs w:val="24"/>
              </w:rPr>
            </w:pPr>
          </w:p>
          <w:p w:rsidR="00C4371E" w:rsidRDefault="00C4371E">
            <w:pPr>
              <w:pStyle w:val="a5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Зав. МКДОУ</w:t>
            </w:r>
          </w:p>
          <w:p w:rsidR="00C4371E" w:rsidRDefault="00C4371E">
            <w:pPr>
              <w:pStyle w:val="a5"/>
              <w:rPr>
                <w:rFonts w:ascii="Cambria" w:hAnsi="Cambria"/>
                <w:sz w:val="24"/>
                <w:szCs w:val="24"/>
              </w:rPr>
            </w:pPr>
            <w:proofErr w:type="spellStart"/>
            <w:r>
              <w:rPr>
                <w:rFonts w:ascii="Cambria" w:hAnsi="Cambria"/>
                <w:sz w:val="24"/>
                <w:szCs w:val="24"/>
              </w:rPr>
              <w:t>Шатиева</w:t>
            </w:r>
            <w:proofErr w:type="spellEnd"/>
            <w:r>
              <w:rPr>
                <w:rFonts w:ascii="Cambria" w:hAnsi="Cambria"/>
                <w:sz w:val="24"/>
                <w:szCs w:val="24"/>
              </w:rPr>
              <w:t xml:space="preserve"> О.В.</w:t>
            </w:r>
          </w:p>
          <w:p w:rsidR="00C4371E" w:rsidRDefault="00C4371E">
            <w:pPr>
              <w:pStyle w:val="a5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Зам. зав по ВМР</w:t>
            </w:r>
          </w:p>
          <w:p w:rsidR="00C4371E" w:rsidRDefault="00C4371E">
            <w:pPr>
              <w:pStyle w:val="a5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Халилова М.М.</w:t>
            </w:r>
          </w:p>
          <w:p w:rsidR="00C4371E" w:rsidRDefault="00C4371E">
            <w:pPr>
              <w:pStyle w:val="a5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Воспитатель </w:t>
            </w:r>
            <w:proofErr w:type="spellStart"/>
            <w:r>
              <w:rPr>
                <w:rFonts w:ascii="Cambria" w:hAnsi="Cambria"/>
                <w:sz w:val="24"/>
                <w:szCs w:val="24"/>
              </w:rPr>
              <w:t>Абдулалимова</w:t>
            </w:r>
            <w:proofErr w:type="spellEnd"/>
            <w:r>
              <w:rPr>
                <w:rFonts w:ascii="Cambria" w:hAnsi="Cambria"/>
                <w:sz w:val="24"/>
                <w:szCs w:val="24"/>
              </w:rPr>
              <w:t xml:space="preserve"> З.Ш.</w:t>
            </w:r>
          </w:p>
          <w:p w:rsidR="00C4371E" w:rsidRDefault="00C4371E">
            <w:pPr>
              <w:pStyle w:val="a5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Физ</w:t>
            </w:r>
            <w:proofErr w:type="gramStart"/>
            <w:r>
              <w:rPr>
                <w:rFonts w:ascii="Cambria" w:hAnsi="Cambria"/>
                <w:sz w:val="24"/>
                <w:szCs w:val="24"/>
              </w:rPr>
              <w:t>.и</w:t>
            </w:r>
            <w:proofErr w:type="gramEnd"/>
            <w:r>
              <w:rPr>
                <w:rFonts w:ascii="Cambria" w:hAnsi="Cambria"/>
                <w:sz w:val="24"/>
                <w:szCs w:val="24"/>
              </w:rPr>
              <w:t xml:space="preserve">нструктор </w:t>
            </w:r>
            <w:proofErr w:type="spellStart"/>
            <w:r>
              <w:rPr>
                <w:rFonts w:ascii="Cambria" w:hAnsi="Cambria"/>
                <w:sz w:val="24"/>
                <w:szCs w:val="24"/>
              </w:rPr>
              <w:t>Кимстач</w:t>
            </w:r>
            <w:proofErr w:type="spellEnd"/>
            <w:r>
              <w:rPr>
                <w:rFonts w:ascii="Cambria" w:hAnsi="Cambria"/>
                <w:sz w:val="24"/>
                <w:szCs w:val="24"/>
              </w:rPr>
              <w:t xml:space="preserve"> Е.А.</w:t>
            </w:r>
          </w:p>
          <w:p w:rsidR="00C4371E" w:rsidRDefault="00C4371E">
            <w:pPr>
              <w:pStyle w:val="a5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Зам. зав по ВМР</w:t>
            </w:r>
          </w:p>
        </w:tc>
      </w:tr>
      <w:tr w:rsidR="00C4371E" w:rsidTr="00C4371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71E" w:rsidRDefault="00C4371E">
            <w:pPr>
              <w:tabs>
                <w:tab w:val="left" w:pos="3255"/>
              </w:tabs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  <w:lang w:val="en-US"/>
              </w:rPr>
              <w:t>II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71E" w:rsidRDefault="00C4371E">
            <w:pPr>
              <w:pStyle w:val="a5"/>
              <w:rPr>
                <w:rStyle w:val="c0"/>
                <w:rFonts w:ascii="Cambria" w:hAnsi="Cambria"/>
                <w:color w:val="000000"/>
                <w:sz w:val="24"/>
                <w:szCs w:val="24"/>
              </w:rPr>
            </w:pPr>
            <w:r>
              <w:rPr>
                <w:rStyle w:val="c0"/>
                <w:rFonts w:ascii="Cambria" w:hAnsi="Cambria"/>
                <w:color w:val="000000"/>
                <w:sz w:val="24"/>
                <w:szCs w:val="24"/>
              </w:rPr>
              <w:t>1.Применение инновационных технологий в речевом развитии детей дошкольного возраста</w:t>
            </w:r>
            <w:proofErr w:type="gramStart"/>
            <w:r>
              <w:rPr>
                <w:rStyle w:val="c0"/>
                <w:rFonts w:ascii="Cambria" w:hAnsi="Cambria"/>
                <w:color w:val="000000"/>
                <w:sz w:val="24"/>
                <w:szCs w:val="24"/>
              </w:rPr>
              <w:t>..</w:t>
            </w:r>
            <w:proofErr w:type="gramEnd"/>
          </w:p>
          <w:p w:rsidR="00C4371E" w:rsidRDefault="00C4371E">
            <w:pPr>
              <w:pStyle w:val="a5"/>
            </w:pPr>
            <w:r>
              <w:rPr>
                <w:rFonts w:ascii="Cambria" w:hAnsi="Cambria"/>
                <w:sz w:val="24"/>
                <w:szCs w:val="24"/>
              </w:rPr>
              <w:t>2. Итоги тематического контроля «Развитие речи дошкольников посредством инновационных и развивающих технологий».</w:t>
            </w:r>
          </w:p>
          <w:p w:rsidR="00C4371E" w:rsidRDefault="00C4371E">
            <w:pPr>
              <w:pStyle w:val="a5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3. Особенности планирования раздела «Совместная деятельность педагога с детьми, в режимных моментах».</w:t>
            </w:r>
          </w:p>
          <w:p w:rsidR="00C4371E" w:rsidRDefault="00C4371E">
            <w:pPr>
              <w:pStyle w:val="a5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71E" w:rsidRDefault="00C4371E">
            <w:pPr>
              <w:pStyle w:val="a5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декабрь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71E" w:rsidRDefault="00C4371E">
            <w:pPr>
              <w:pStyle w:val="a5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 Зав. МКДОУ</w:t>
            </w:r>
          </w:p>
          <w:p w:rsidR="00C4371E" w:rsidRDefault="00C4371E">
            <w:pPr>
              <w:pStyle w:val="a5"/>
              <w:rPr>
                <w:rFonts w:ascii="Cambria" w:hAnsi="Cambria"/>
                <w:sz w:val="24"/>
                <w:szCs w:val="24"/>
              </w:rPr>
            </w:pPr>
            <w:proofErr w:type="spellStart"/>
            <w:r>
              <w:rPr>
                <w:rFonts w:ascii="Cambria" w:hAnsi="Cambria"/>
                <w:sz w:val="24"/>
                <w:szCs w:val="24"/>
              </w:rPr>
              <w:t>Шатиева</w:t>
            </w:r>
            <w:proofErr w:type="spellEnd"/>
            <w:r>
              <w:rPr>
                <w:rFonts w:ascii="Cambria" w:hAnsi="Cambria"/>
                <w:sz w:val="24"/>
                <w:szCs w:val="24"/>
              </w:rPr>
              <w:t xml:space="preserve"> О.В.</w:t>
            </w:r>
          </w:p>
          <w:p w:rsidR="00C4371E" w:rsidRDefault="00C4371E">
            <w:pPr>
              <w:pStyle w:val="a5"/>
              <w:rPr>
                <w:rFonts w:ascii="Cambria" w:hAnsi="Cambria"/>
                <w:sz w:val="24"/>
                <w:szCs w:val="24"/>
              </w:rPr>
            </w:pPr>
          </w:p>
          <w:p w:rsidR="00C4371E" w:rsidRDefault="00C4371E">
            <w:pPr>
              <w:pStyle w:val="a5"/>
              <w:rPr>
                <w:rFonts w:ascii="Cambria" w:hAnsi="Cambria"/>
                <w:sz w:val="24"/>
                <w:szCs w:val="24"/>
              </w:rPr>
            </w:pPr>
          </w:p>
          <w:p w:rsidR="00C4371E" w:rsidRDefault="00C4371E">
            <w:pPr>
              <w:pStyle w:val="a5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Зам. зав по ВМР</w:t>
            </w:r>
          </w:p>
          <w:p w:rsidR="00C4371E" w:rsidRDefault="00C4371E">
            <w:pPr>
              <w:pStyle w:val="a5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Халилова М.М.</w:t>
            </w:r>
          </w:p>
        </w:tc>
      </w:tr>
      <w:tr w:rsidR="00C4371E" w:rsidTr="00C4371E">
        <w:trPr>
          <w:trHeight w:val="21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71E" w:rsidRDefault="00C4371E">
            <w:pPr>
              <w:tabs>
                <w:tab w:val="left" w:pos="3255"/>
              </w:tabs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  <w:lang w:val="en-US"/>
              </w:rPr>
              <w:t>III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71E" w:rsidRDefault="00C4371E">
            <w:pPr>
              <w:pStyle w:val="a5"/>
              <w:rPr>
                <w:rFonts w:ascii="Cambria" w:hAnsi="Cambria"/>
                <w:sz w:val="24"/>
                <w:szCs w:val="24"/>
                <w:lang w:eastAsia="ru-RU"/>
              </w:rPr>
            </w:pPr>
            <w:r>
              <w:rPr>
                <w:rFonts w:ascii="Cambria" w:hAnsi="Cambria"/>
                <w:sz w:val="24"/>
                <w:szCs w:val="24"/>
                <w:lang w:eastAsia="ru-RU"/>
              </w:rPr>
              <w:t>1.Итоги тематического контроля «Организация изобразительной деятельности с детьми дошкольного возраста.</w:t>
            </w:r>
          </w:p>
          <w:p w:rsidR="00C4371E" w:rsidRDefault="00C4371E">
            <w:pPr>
              <w:pStyle w:val="a5"/>
              <w:rPr>
                <w:rFonts w:ascii="Cambria" w:hAnsi="Cambria" w:cs="Arial"/>
                <w:sz w:val="24"/>
                <w:szCs w:val="24"/>
                <w:lang w:eastAsia="ru-RU"/>
              </w:rPr>
            </w:pPr>
            <w:r>
              <w:rPr>
                <w:rFonts w:ascii="Cambria" w:hAnsi="Cambria"/>
                <w:sz w:val="24"/>
                <w:szCs w:val="24"/>
                <w:lang w:eastAsia="ru-RU"/>
              </w:rPr>
              <w:t>2.</w:t>
            </w:r>
            <w:r>
              <w:rPr>
                <w:rFonts w:ascii="Cambria" w:hAnsi="Cambria" w:cs="Arial"/>
                <w:sz w:val="24"/>
                <w:szCs w:val="24"/>
                <w:lang w:eastAsia="ru-RU"/>
              </w:rPr>
              <w:t xml:space="preserve"> Итоги оперативного контроля «Использование </w:t>
            </w:r>
            <w:proofErr w:type="spellStart"/>
            <w:r>
              <w:rPr>
                <w:rFonts w:ascii="Cambria" w:hAnsi="Cambria" w:cs="Arial"/>
                <w:sz w:val="24"/>
                <w:szCs w:val="24"/>
                <w:lang w:eastAsia="ru-RU"/>
              </w:rPr>
              <w:t>здоровьесберегающих</w:t>
            </w:r>
            <w:proofErr w:type="spellEnd"/>
            <w:r>
              <w:rPr>
                <w:rFonts w:ascii="Cambria" w:hAnsi="Cambria" w:cs="Arial"/>
                <w:sz w:val="24"/>
                <w:szCs w:val="24"/>
                <w:lang w:eastAsia="ru-RU"/>
              </w:rPr>
              <w:t xml:space="preserve"> технологий на музыкальных занятиях.</w:t>
            </w:r>
          </w:p>
          <w:p w:rsidR="00C4371E" w:rsidRDefault="00C4371E">
            <w:pPr>
              <w:pStyle w:val="a5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3. </w:t>
            </w:r>
            <w:r>
              <w:rPr>
                <w:rFonts w:ascii="Cambria" w:hAnsi="Cambria"/>
                <w:sz w:val="24"/>
                <w:szCs w:val="24"/>
                <w:lang w:eastAsia="ru-RU"/>
              </w:rPr>
              <w:t xml:space="preserve">Итоги промежуточного этапа мониторинга уровня освоения ООП воспитанниками МКДОУ </w:t>
            </w:r>
            <w:proofErr w:type="spellStart"/>
            <w:r>
              <w:rPr>
                <w:rFonts w:ascii="Cambria" w:hAnsi="Cambria"/>
                <w:sz w:val="24"/>
                <w:szCs w:val="24"/>
                <w:lang w:eastAsia="ru-RU"/>
              </w:rPr>
              <w:t>д</w:t>
            </w:r>
            <w:proofErr w:type="spellEnd"/>
            <w:r>
              <w:rPr>
                <w:rFonts w:ascii="Cambria" w:hAnsi="Cambria"/>
                <w:sz w:val="24"/>
                <w:szCs w:val="24"/>
                <w:lang w:eastAsia="ru-RU"/>
              </w:rPr>
              <w:t>/с №4.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71E" w:rsidRDefault="00C4371E">
            <w:pPr>
              <w:pStyle w:val="a5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   февраль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71E" w:rsidRDefault="00C4371E">
            <w:pPr>
              <w:pStyle w:val="a5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Зав. МКДОУ</w:t>
            </w:r>
          </w:p>
          <w:p w:rsidR="00C4371E" w:rsidRDefault="00C4371E">
            <w:pPr>
              <w:pStyle w:val="a5"/>
              <w:rPr>
                <w:rFonts w:ascii="Cambria" w:hAnsi="Cambria"/>
                <w:sz w:val="24"/>
                <w:szCs w:val="24"/>
              </w:rPr>
            </w:pPr>
            <w:proofErr w:type="spellStart"/>
            <w:r>
              <w:rPr>
                <w:rFonts w:ascii="Cambria" w:hAnsi="Cambria"/>
                <w:sz w:val="24"/>
                <w:szCs w:val="24"/>
              </w:rPr>
              <w:t>Шатиева</w:t>
            </w:r>
            <w:proofErr w:type="spellEnd"/>
            <w:r>
              <w:rPr>
                <w:rFonts w:ascii="Cambria" w:hAnsi="Cambria"/>
                <w:sz w:val="24"/>
                <w:szCs w:val="24"/>
              </w:rPr>
              <w:t xml:space="preserve"> О.В.</w:t>
            </w:r>
          </w:p>
          <w:p w:rsidR="00C4371E" w:rsidRDefault="00C4371E">
            <w:pPr>
              <w:pStyle w:val="a5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Зам. зав по ВМР</w:t>
            </w:r>
          </w:p>
          <w:p w:rsidR="00C4371E" w:rsidRDefault="00C4371E">
            <w:pPr>
              <w:pStyle w:val="a5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Халилова М.М.</w:t>
            </w:r>
          </w:p>
          <w:p w:rsidR="00C4371E" w:rsidRDefault="00C4371E">
            <w:pPr>
              <w:pStyle w:val="a5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Зам. зав по ВМР</w:t>
            </w:r>
          </w:p>
          <w:p w:rsidR="00C4371E" w:rsidRDefault="00C4371E">
            <w:pPr>
              <w:pStyle w:val="a5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Халилова М.М.</w:t>
            </w:r>
          </w:p>
        </w:tc>
      </w:tr>
      <w:tr w:rsidR="00C4371E" w:rsidTr="00C4371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71E" w:rsidRDefault="00C4371E">
            <w:pPr>
              <w:tabs>
                <w:tab w:val="left" w:pos="3255"/>
              </w:tabs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  <w:lang w:val="en-US"/>
              </w:rPr>
              <w:t>IV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71E" w:rsidRDefault="00C4371E">
            <w:pPr>
              <w:pStyle w:val="a5"/>
              <w:rPr>
                <w:rFonts w:ascii="Cambria" w:hAnsi="Cambria"/>
                <w:sz w:val="24"/>
                <w:szCs w:val="24"/>
                <w:lang w:eastAsia="ru-RU"/>
              </w:rPr>
            </w:pPr>
            <w:r>
              <w:rPr>
                <w:rFonts w:ascii="Cambria" w:hAnsi="Cambria"/>
                <w:sz w:val="24"/>
                <w:szCs w:val="24"/>
                <w:lang w:eastAsia="ru-RU"/>
              </w:rPr>
              <w:t>1. Формирование у детей осмысленного отношения к здоровью, как важной жизненной ценности через систему физкультурно-оздоровительной работы;</w:t>
            </w:r>
          </w:p>
          <w:p w:rsidR="00C4371E" w:rsidRDefault="00C4371E">
            <w:pPr>
              <w:pStyle w:val="a5"/>
              <w:rPr>
                <w:rFonts w:ascii="Cambria" w:hAnsi="Cambria"/>
                <w:sz w:val="24"/>
                <w:szCs w:val="24"/>
                <w:lang w:eastAsia="ru-RU"/>
              </w:rPr>
            </w:pPr>
          </w:p>
          <w:p w:rsidR="00C4371E" w:rsidRDefault="00C4371E">
            <w:pPr>
              <w:pStyle w:val="a5"/>
              <w:rPr>
                <w:rFonts w:ascii="Cambria" w:hAnsi="Cambria"/>
                <w:sz w:val="24"/>
                <w:szCs w:val="24"/>
                <w:lang w:eastAsia="ru-RU"/>
              </w:rPr>
            </w:pPr>
            <w:r>
              <w:rPr>
                <w:rFonts w:ascii="Cambria" w:hAnsi="Cambria"/>
                <w:sz w:val="24"/>
                <w:szCs w:val="24"/>
                <w:lang w:eastAsia="ru-RU"/>
              </w:rPr>
              <w:t>2.  Организация физкультурно-оздоровительной работы с детьми младших групп ДОУ.</w:t>
            </w:r>
          </w:p>
          <w:p w:rsidR="00C4371E" w:rsidRDefault="00C4371E">
            <w:pPr>
              <w:pStyle w:val="a5"/>
              <w:rPr>
                <w:rFonts w:ascii="Cambria" w:hAnsi="Cambria"/>
                <w:sz w:val="24"/>
                <w:szCs w:val="24"/>
                <w:lang w:eastAsia="ru-RU"/>
              </w:rPr>
            </w:pPr>
            <w:r>
              <w:rPr>
                <w:rFonts w:ascii="Cambria" w:hAnsi="Cambria"/>
                <w:sz w:val="24"/>
                <w:szCs w:val="24"/>
                <w:lang w:eastAsia="ru-RU"/>
              </w:rPr>
              <w:t>3. Организация работы с родителями по формированию здорового образа жизни.</w:t>
            </w:r>
          </w:p>
          <w:p w:rsidR="00C4371E" w:rsidRDefault="00C4371E">
            <w:pPr>
              <w:pStyle w:val="a5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71E" w:rsidRDefault="00C4371E">
            <w:pPr>
              <w:pStyle w:val="a5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апрель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71E" w:rsidRDefault="00C4371E">
            <w:pPr>
              <w:pStyle w:val="a5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Зав. МКДОУ</w:t>
            </w:r>
          </w:p>
          <w:p w:rsidR="00C4371E" w:rsidRDefault="00C4371E">
            <w:pPr>
              <w:pStyle w:val="a5"/>
              <w:rPr>
                <w:rFonts w:ascii="Cambria" w:hAnsi="Cambria"/>
                <w:sz w:val="24"/>
                <w:szCs w:val="24"/>
              </w:rPr>
            </w:pPr>
            <w:proofErr w:type="spellStart"/>
            <w:r>
              <w:rPr>
                <w:rFonts w:ascii="Cambria" w:hAnsi="Cambria"/>
                <w:sz w:val="24"/>
                <w:szCs w:val="24"/>
              </w:rPr>
              <w:t>Шатиева</w:t>
            </w:r>
            <w:proofErr w:type="spellEnd"/>
            <w:r>
              <w:rPr>
                <w:rFonts w:ascii="Cambria" w:hAnsi="Cambria"/>
                <w:sz w:val="24"/>
                <w:szCs w:val="24"/>
              </w:rPr>
              <w:t xml:space="preserve"> О.В.</w:t>
            </w:r>
          </w:p>
          <w:p w:rsidR="00C4371E" w:rsidRDefault="00C4371E">
            <w:pPr>
              <w:pStyle w:val="a5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Воспитатели </w:t>
            </w:r>
            <w:proofErr w:type="spellStart"/>
            <w:r>
              <w:rPr>
                <w:rFonts w:ascii="Cambria" w:hAnsi="Cambria"/>
                <w:sz w:val="24"/>
                <w:szCs w:val="24"/>
              </w:rPr>
              <w:t>подгот</w:t>
            </w:r>
            <w:proofErr w:type="spellEnd"/>
            <w:r>
              <w:rPr>
                <w:rFonts w:ascii="Cambria" w:hAnsi="Cambria"/>
                <w:sz w:val="24"/>
                <w:szCs w:val="24"/>
              </w:rPr>
              <w:t>.  групп Рахманова М.Р.</w:t>
            </w:r>
          </w:p>
          <w:p w:rsidR="00C4371E" w:rsidRDefault="00C4371E">
            <w:pPr>
              <w:pStyle w:val="a5"/>
              <w:rPr>
                <w:rFonts w:ascii="Cambria" w:hAnsi="Cambria"/>
                <w:sz w:val="24"/>
                <w:szCs w:val="24"/>
              </w:rPr>
            </w:pPr>
            <w:proofErr w:type="spellStart"/>
            <w:r>
              <w:rPr>
                <w:rFonts w:ascii="Cambria" w:hAnsi="Cambria"/>
                <w:sz w:val="24"/>
                <w:szCs w:val="24"/>
              </w:rPr>
              <w:t>Эльдарова</w:t>
            </w:r>
            <w:proofErr w:type="spellEnd"/>
            <w:r>
              <w:rPr>
                <w:rFonts w:ascii="Cambria" w:hAnsi="Cambria"/>
                <w:sz w:val="24"/>
                <w:szCs w:val="24"/>
              </w:rPr>
              <w:t xml:space="preserve"> З.Ш.</w:t>
            </w:r>
          </w:p>
          <w:p w:rsidR="00C4371E" w:rsidRDefault="00C4371E">
            <w:pPr>
              <w:pStyle w:val="a5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Зам. зав по ВМР</w:t>
            </w:r>
          </w:p>
          <w:p w:rsidR="00C4371E" w:rsidRDefault="00C4371E">
            <w:pPr>
              <w:pStyle w:val="a5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Халилова М.М.</w:t>
            </w:r>
          </w:p>
          <w:p w:rsidR="00C4371E" w:rsidRDefault="00C4371E">
            <w:pPr>
              <w:pStyle w:val="a5"/>
              <w:rPr>
                <w:rFonts w:ascii="Cambria" w:hAnsi="Cambria"/>
                <w:sz w:val="24"/>
                <w:szCs w:val="24"/>
              </w:rPr>
            </w:pPr>
          </w:p>
        </w:tc>
      </w:tr>
      <w:tr w:rsidR="00C4371E" w:rsidTr="00C4371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71E" w:rsidRDefault="00C4371E">
            <w:pPr>
              <w:tabs>
                <w:tab w:val="left" w:pos="3255"/>
              </w:tabs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  <w:lang w:val="en-US"/>
              </w:rPr>
              <w:t>V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71E" w:rsidRDefault="00C4371E">
            <w:pPr>
              <w:pStyle w:val="a5"/>
              <w:rPr>
                <w:rFonts w:ascii="Cambria" w:hAnsi="Cambria"/>
                <w:sz w:val="24"/>
                <w:szCs w:val="24"/>
                <w:lang w:eastAsia="ru-RU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1.Результаты итогового этапа мониторинга </w:t>
            </w:r>
            <w:r>
              <w:rPr>
                <w:rFonts w:ascii="Cambria" w:hAnsi="Cambria"/>
                <w:sz w:val="24"/>
                <w:szCs w:val="24"/>
                <w:lang w:eastAsia="ru-RU"/>
              </w:rPr>
              <w:t xml:space="preserve">уровня освоения ООП воспитанниками МКДОУ </w:t>
            </w:r>
            <w:proofErr w:type="spellStart"/>
            <w:r>
              <w:rPr>
                <w:rFonts w:ascii="Cambria" w:hAnsi="Cambria"/>
                <w:sz w:val="24"/>
                <w:szCs w:val="24"/>
                <w:lang w:eastAsia="ru-RU"/>
              </w:rPr>
              <w:t>д</w:t>
            </w:r>
            <w:proofErr w:type="spellEnd"/>
            <w:r>
              <w:rPr>
                <w:rFonts w:ascii="Cambria" w:hAnsi="Cambria"/>
                <w:sz w:val="24"/>
                <w:szCs w:val="24"/>
                <w:lang w:eastAsia="ru-RU"/>
              </w:rPr>
              <w:t>/с №4</w:t>
            </w:r>
          </w:p>
          <w:p w:rsidR="00C4371E" w:rsidRDefault="00C4371E">
            <w:pPr>
              <w:pStyle w:val="a5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2.</w:t>
            </w:r>
            <w:r>
              <w:rPr>
                <w:rFonts w:ascii="Cambria" w:hAnsi="Cambria"/>
                <w:sz w:val="24"/>
                <w:szCs w:val="24"/>
                <w:lang w:eastAsia="ru-RU"/>
              </w:rPr>
              <w:t xml:space="preserve"> Анализ работы по </w:t>
            </w:r>
            <w:proofErr w:type="spellStart"/>
            <w:r>
              <w:rPr>
                <w:rFonts w:ascii="Cambria" w:hAnsi="Cambria"/>
                <w:sz w:val="24"/>
                <w:szCs w:val="24"/>
                <w:lang w:eastAsia="ru-RU"/>
              </w:rPr>
              <w:t>здоровьесбережению</w:t>
            </w:r>
            <w:proofErr w:type="spellEnd"/>
            <w:r>
              <w:rPr>
                <w:rFonts w:ascii="Cambria" w:hAnsi="Cambria"/>
                <w:sz w:val="24"/>
                <w:szCs w:val="24"/>
                <w:lang w:eastAsia="ru-RU"/>
              </w:rPr>
              <w:t xml:space="preserve"> в ДОУ, уровень заболеваемости (сентябрь-май).</w:t>
            </w:r>
          </w:p>
          <w:p w:rsidR="00C4371E" w:rsidRDefault="00C4371E">
            <w:pPr>
              <w:pStyle w:val="a5"/>
              <w:rPr>
                <w:rFonts w:ascii="Cambria" w:hAnsi="Cambria"/>
                <w:sz w:val="24"/>
                <w:szCs w:val="24"/>
                <w:lang w:eastAsia="ru-RU"/>
              </w:rPr>
            </w:pPr>
            <w:r>
              <w:rPr>
                <w:rFonts w:ascii="Cambria" w:hAnsi="Cambria"/>
                <w:sz w:val="24"/>
                <w:szCs w:val="24"/>
                <w:lang w:eastAsia="ru-RU"/>
              </w:rPr>
              <w:t>3.Утверждение плана образовательно-воспитательного процесса на летний период.</w:t>
            </w:r>
          </w:p>
          <w:p w:rsidR="00C4371E" w:rsidRDefault="00C4371E">
            <w:pPr>
              <w:pStyle w:val="a5"/>
              <w:rPr>
                <w:rFonts w:ascii="Cambria" w:hAnsi="Cambria"/>
                <w:sz w:val="24"/>
                <w:szCs w:val="24"/>
              </w:rPr>
            </w:pPr>
          </w:p>
          <w:p w:rsidR="00C4371E" w:rsidRDefault="00C4371E">
            <w:pPr>
              <w:pStyle w:val="a5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71E" w:rsidRDefault="00C4371E">
            <w:pPr>
              <w:pStyle w:val="a5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июнь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71E" w:rsidRDefault="00C4371E">
            <w:pPr>
              <w:pStyle w:val="a5"/>
              <w:rPr>
                <w:rFonts w:ascii="Cambria" w:hAnsi="Cambria"/>
                <w:sz w:val="24"/>
                <w:szCs w:val="24"/>
              </w:rPr>
            </w:pPr>
            <w:proofErr w:type="spellStart"/>
            <w:r>
              <w:rPr>
                <w:rFonts w:ascii="Cambria" w:hAnsi="Cambria"/>
                <w:sz w:val="24"/>
                <w:szCs w:val="24"/>
              </w:rPr>
              <w:t>Зав</w:t>
            </w:r>
            <w:proofErr w:type="gramStart"/>
            <w:r>
              <w:rPr>
                <w:rFonts w:ascii="Cambria" w:hAnsi="Cambria"/>
                <w:sz w:val="24"/>
                <w:szCs w:val="24"/>
              </w:rPr>
              <w:t>.М</w:t>
            </w:r>
            <w:proofErr w:type="gramEnd"/>
            <w:r>
              <w:rPr>
                <w:rFonts w:ascii="Cambria" w:hAnsi="Cambria"/>
                <w:sz w:val="24"/>
                <w:szCs w:val="24"/>
              </w:rPr>
              <w:t>КДОУ</w:t>
            </w:r>
            <w:proofErr w:type="spellEnd"/>
            <w:r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  <w:szCs w:val="24"/>
              </w:rPr>
              <w:t>Шатиева</w:t>
            </w:r>
            <w:proofErr w:type="spellEnd"/>
            <w:r>
              <w:rPr>
                <w:rFonts w:ascii="Cambria" w:hAnsi="Cambria"/>
                <w:sz w:val="24"/>
                <w:szCs w:val="24"/>
              </w:rPr>
              <w:t xml:space="preserve"> О.В.</w:t>
            </w:r>
          </w:p>
          <w:p w:rsidR="00C4371E" w:rsidRDefault="00C4371E">
            <w:pPr>
              <w:pStyle w:val="a5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Медперсонал </w:t>
            </w:r>
          </w:p>
          <w:p w:rsidR="00C4371E" w:rsidRDefault="00C4371E">
            <w:pPr>
              <w:pStyle w:val="a5"/>
              <w:rPr>
                <w:rFonts w:ascii="Cambria" w:hAnsi="Cambria"/>
                <w:sz w:val="24"/>
                <w:szCs w:val="24"/>
              </w:rPr>
            </w:pPr>
            <w:proofErr w:type="spellStart"/>
            <w:r>
              <w:rPr>
                <w:rFonts w:ascii="Cambria" w:hAnsi="Cambria"/>
                <w:sz w:val="24"/>
                <w:szCs w:val="24"/>
              </w:rPr>
              <w:t>Рамазанова</w:t>
            </w:r>
            <w:proofErr w:type="spellEnd"/>
            <w:r>
              <w:rPr>
                <w:rFonts w:ascii="Cambria" w:hAnsi="Cambria"/>
                <w:sz w:val="24"/>
                <w:szCs w:val="24"/>
              </w:rPr>
              <w:t xml:space="preserve"> С.Р.</w:t>
            </w:r>
          </w:p>
          <w:p w:rsidR="00C4371E" w:rsidRDefault="00C4371E">
            <w:pPr>
              <w:pStyle w:val="a5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Зам</w:t>
            </w:r>
            <w:proofErr w:type="gramStart"/>
            <w:r>
              <w:rPr>
                <w:rFonts w:ascii="Cambria" w:hAnsi="Cambria"/>
                <w:sz w:val="24"/>
                <w:szCs w:val="24"/>
              </w:rPr>
              <w:t>.з</w:t>
            </w:r>
            <w:proofErr w:type="gramEnd"/>
            <w:r>
              <w:rPr>
                <w:rFonts w:ascii="Cambria" w:hAnsi="Cambria"/>
                <w:sz w:val="24"/>
                <w:szCs w:val="24"/>
              </w:rPr>
              <w:t>ав. по ВМР</w:t>
            </w:r>
          </w:p>
          <w:p w:rsidR="00C4371E" w:rsidRDefault="00C4371E">
            <w:pPr>
              <w:pStyle w:val="a5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Халилова М.М.</w:t>
            </w:r>
          </w:p>
        </w:tc>
      </w:tr>
    </w:tbl>
    <w:p w:rsidR="00C4371E" w:rsidRDefault="00C4371E" w:rsidP="00C4371E">
      <w:r>
        <w:rPr>
          <w:rFonts w:ascii="Cambria" w:hAnsi="Cambria"/>
          <w:b/>
          <w:sz w:val="32"/>
          <w:szCs w:val="32"/>
        </w:rPr>
        <w:t xml:space="preserve">                                  </w:t>
      </w:r>
    </w:p>
    <w:p w:rsidR="00C4371E" w:rsidRDefault="00C4371E" w:rsidP="00C4371E">
      <w:pPr>
        <w:jc w:val="center"/>
        <w:rPr>
          <w:rFonts w:ascii="Cambria" w:hAnsi="Cambria"/>
          <w:b/>
          <w:sz w:val="32"/>
          <w:szCs w:val="24"/>
        </w:rPr>
      </w:pPr>
      <w:r>
        <w:rPr>
          <w:rFonts w:ascii="Cambria" w:hAnsi="Cambria"/>
          <w:b/>
          <w:sz w:val="32"/>
          <w:szCs w:val="24"/>
        </w:rPr>
        <w:lastRenderedPageBreak/>
        <w:t>Методико-производственные совещания</w:t>
      </w:r>
    </w:p>
    <w:tbl>
      <w:tblPr>
        <w:tblW w:w="1035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5955"/>
        <w:gridCol w:w="1276"/>
        <w:gridCol w:w="2551"/>
      </w:tblGrid>
      <w:tr w:rsidR="00C4371E" w:rsidTr="00C4371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 xml:space="preserve">№ </w:t>
            </w:r>
          </w:p>
          <w:p w:rsidR="00C4371E" w:rsidRDefault="00C4371E">
            <w:pPr>
              <w:spacing w:after="0" w:line="240" w:lineRule="auto"/>
              <w:rPr>
                <w:rFonts w:ascii="Cambria" w:hAnsi="Cambria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Cambria" w:hAnsi="Cambria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Cambria" w:hAnsi="Cambria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Cambria" w:hAnsi="Cambria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 xml:space="preserve">                                 Тема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 xml:space="preserve">     Сроки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Ответственные</w:t>
            </w:r>
          </w:p>
        </w:tc>
      </w:tr>
      <w:tr w:rsidR="00C4371E" w:rsidTr="00C4371E">
        <w:trPr>
          <w:trHeight w:val="49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  <w:lang w:val="en-US"/>
              </w:rPr>
              <w:t>1</w:t>
            </w:r>
            <w:r>
              <w:rPr>
                <w:rFonts w:ascii="Cambria" w:hAnsi="Cambria"/>
                <w:sz w:val="24"/>
                <w:szCs w:val="24"/>
              </w:rPr>
              <w:t>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Готовность групп и специализированных помещений к началу учебного года.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сентябрь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Зав. МКДОУ </w:t>
            </w:r>
            <w:proofErr w:type="spellStart"/>
            <w:r>
              <w:rPr>
                <w:rFonts w:ascii="Cambria" w:hAnsi="Cambria"/>
                <w:sz w:val="24"/>
                <w:szCs w:val="24"/>
              </w:rPr>
              <w:t>Шатиева</w:t>
            </w:r>
            <w:proofErr w:type="spellEnd"/>
            <w:r>
              <w:rPr>
                <w:rFonts w:ascii="Cambria" w:hAnsi="Cambria"/>
                <w:sz w:val="24"/>
                <w:szCs w:val="24"/>
              </w:rPr>
              <w:t xml:space="preserve"> О.В.</w:t>
            </w:r>
          </w:p>
        </w:tc>
      </w:tr>
      <w:tr w:rsidR="00C4371E" w:rsidTr="00C4371E">
        <w:trPr>
          <w:trHeight w:val="30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Подготовка и проведение мероприятий </w:t>
            </w:r>
            <w:proofErr w:type="gramStart"/>
            <w:r>
              <w:rPr>
                <w:rFonts w:ascii="Cambria" w:hAnsi="Cambria"/>
                <w:sz w:val="24"/>
                <w:szCs w:val="24"/>
              </w:rPr>
              <w:t>к</w:t>
            </w:r>
            <w:proofErr w:type="gramEnd"/>
            <w:r>
              <w:rPr>
                <w:rFonts w:ascii="Cambria" w:hAnsi="Cambria"/>
                <w:sz w:val="24"/>
                <w:szCs w:val="24"/>
              </w:rPr>
              <w:t xml:space="preserve"> дню города.</w:t>
            </w:r>
          </w:p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Зам. зав по ВМР:</w:t>
            </w:r>
          </w:p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Халилова М.М.</w:t>
            </w:r>
          </w:p>
        </w:tc>
      </w:tr>
      <w:tr w:rsidR="00C4371E" w:rsidTr="00C4371E">
        <w:trPr>
          <w:trHeight w:val="46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Итоги учебной эвакуации. </w:t>
            </w:r>
          </w:p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 Зам</w:t>
            </w:r>
            <w:proofErr w:type="gramStart"/>
            <w:r>
              <w:rPr>
                <w:rFonts w:ascii="Cambria" w:hAnsi="Cambria"/>
                <w:sz w:val="24"/>
                <w:szCs w:val="24"/>
              </w:rPr>
              <w:t>.з</w:t>
            </w:r>
            <w:proofErr w:type="gramEnd"/>
            <w:r>
              <w:rPr>
                <w:rFonts w:ascii="Cambria" w:hAnsi="Cambria"/>
                <w:sz w:val="24"/>
                <w:szCs w:val="24"/>
              </w:rPr>
              <w:t xml:space="preserve">ав.по АХЧ </w:t>
            </w:r>
            <w:proofErr w:type="spellStart"/>
            <w:r>
              <w:rPr>
                <w:rFonts w:ascii="Cambria" w:hAnsi="Cambria"/>
                <w:sz w:val="24"/>
                <w:szCs w:val="24"/>
              </w:rPr>
              <w:t>Османова</w:t>
            </w:r>
            <w:proofErr w:type="spellEnd"/>
            <w:r>
              <w:rPr>
                <w:rFonts w:ascii="Cambria" w:hAnsi="Cambria"/>
                <w:sz w:val="24"/>
                <w:szCs w:val="24"/>
              </w:rPr>
              <w:t xml:space="preserve"> Н.В.</w:t>
            </w:r>
          </w:p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</w:tr>
      <w:tr w:rsidR="00C4371E" w:rsidTr="00C4371E">
        <w:trPr>
          <w:trHeight w:val="40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Ведение групповой документации.</w:t>
            </w:r>
          </w:p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Зам. зав по ВМР:</w:t>
            </w:r>
          </w:p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Халилова М.М.</w:t>
            </w:r>
          </w:p>
        </w:tc>
      </w:tr>
      <w:tr w:rsidR="00C4371E" w:rsidTr="00C4371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Организация осенних праздников</w:t>
            </w:r>
          </w:p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октябрь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Зам. зав по ВМР:</w:t>
            </w:r>
          </w:p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Халилова М.М.</w:t>
            </w:r>
          </w:p>
        </w:tc>
      </w:tr>
      <w:tr w:rsidR="00C4371E" w:rsidTr="00C4371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 Организация смотра-конкурса «Дары осени».</w:t>
            </w:r>
          </w:p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Все педагоги</w:t>
            </w:r>
          </w:p>
        </w:tc>
      </w:tr>
      <w:tr w:rsidR="00C4371E" w:rsidTr="00C4371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З.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Итоги адаптационного периода</w:t>
            </w:r>
          </w:p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Педагог-психолог</w:t>
            </w:r>
          </w:p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proofErr w:type="spellStart"/>
            <w:r>
              <w:rPr>
                <w:rFonts w:ascii="Cambria" w:hAnsi="Cambria"/>
                <w:sz w:val="24"/>
                <w:szCs w:val="24"/>
              </w:rPr>
              <w:t>Дергоусова</w:t>
            </w:r>
            <w:proofErr w:type="spellEnd"/>
            <w:r>
              <w:rPr>
                <w:rFonts w:ascii="Cambria" w:hAnsi="Cambria"/>
                <w:sz w:val="24"/>
                <w:szCs w:val="24"/>
              </w:rPr>
              <w:t xml:space="preserve"> Н.В.</w:t>
            </w:r>
          </w:p>
        </w:tc>
      </w:tr>
      <w:tr w:rsidR="00C4371E" w:rsidTr="00C4371E">
        <w:trPr>
          <w:trHeight w:val="71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pStyle w:val="c6"/>
              <w:shd w:val="clear" w:color="auto" w:fill="FFFFFF"/>
              <w:spacing w:before="0" w:beforeAutospacing="0" w:after="0" w:afterAutospacing="0"/>
              <w:rPr>
                <w:rFonts w:ascii="Cambria" w:hAnsi="Cambria"/>
              </w:rPr>
            </w:pPr>
            <w:r>
              <w:rPr>
                <w:rStyle w:val="c0"/>
                <w:rFonts w:ascii="Cambria" w:hAnsi="Cambria"/>
                <w:color w:val="000000"/>
              </w:rPr>
              <w:t xml:space="preserve">Итоги стартового этапа мониторинга уровня освоения ООП воспитанниками МКДОУ </w:t>
            </w:r>
            <w:proofErr w:type="spellStart"/>
            <w:r>
              <w:rPr>
                <w:rStyle w:val="c0"/>
                <w:rFonts w:ascii="Cambria" w:hAnsi="Cambria"/>
                <w:color w:val="000000"/>
              </w:rPr>
              <w:t>д</w:t>
            </w:r>
            <w:proofErr w:type="spellEnd"/>
            <w:r>
              <w:rPr>
                <w:rStyle w:val="c0"/>
                <w:rFonts w:ascii="Cambria" w:hAnsi="Cambria"/>
                <w:color w:val="000000"/>
              </w:rPr>
              <w:t>/с №4 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Зам. зав по ВМР:</w:t>
            </w:r>
          </w:p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Халилова М.М.</w:t>
            </w:r>
          </w:p>
        </w:tc>
      </w:tr>
      <w:tr w:rsidR="00C4371E" w:rsidTr="00C4371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Организация индивидуальной работы (мониторинговые журналы). Итоги оперативного контроля.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ноябрь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Зам. зав по ВМР:</w:t>
            </w:r>
          </w:p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Халилова М.М.</w:t>
            </w:r>
          </w:p>
        </w:tc>
      </w:tr>
      <w:tr w:rsidR="00C4371E" w:rsidTr="00C4371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Организация работы с родителями.  Итоги оперативного контроля.</w:t>
            </w:r>
          </w:p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Зам. зав по ВМР:</w:t>
            </w:r>
          </w:p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Халилова М.М.</w:t>
            </w:r>
          </w:p>
        </w:tc>
      </w:tr>
      <w:tr w:rsidR="00C4371E" w:rsidTr="00C4371E">
        <w:trPr>
          <w:trHeight w:val="98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Отчет по самообразованию: «Развитие образной речи  средствами художественной литературы». «Речевое развитие дошкольников 5-6 лет».</w:t>
            </w:r>
          </w:p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Воспитатель:</w:t>
            </w:r>
          </w:p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proofErr w:type="spellStart"/>
            <w:r>
              <w:rPr>
                <w:rFonts w:ascii="Cambria" w:hAnsi="Cambria"/>
                <w:sz w:val="24"/>
                <w:szCs w:val="24"/>
              </w:rPr>
              <w:t>Демирбекова</w:t>
            </w:r>
            <w:proofErr w:type="spellEnd"/>
            <w:proofErr w:type="gramStart"/>
            <w:r>
              <w:rPr>
                <w:rFonts w:ascii="Cambria" w:hAnsi="Cambria"/>
                <w:sz w:val="24"/>
                <w:szCs w:val="24"/>
              </w:rPr>
              <w:t xml:space="preserve"> С</w:t>
            </w:r>
            <w:proofErr w:type="gramEnd"/>
            <w:r>
              <w:rPr>
                <w:rFonts w:ascii="Cambria" w:hAnsi="Cambria"/>
                <w:sz w:val="24"/>
                <w:szCs w:val="24"/>
              </w:rPr>
              <w:t xml:space="preserve"> Д.</w:t>
            </w:r>
          </w:p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proofErr w:type="spellStart"/>
            <w:r>
              <w:rPr>
                <w:rFonts w:ascii="Cambria" w:hAnsi="Cambria"/>
                <w:sz w:val="24"/>
                <w:szCs w:val="24"/>
              </w:rPr>
              <w:t>Эльдарова</w:t>
            </w:r>
            <w:proofErr w:type="spellEnd"/>
            <w:r>
              <w:rPr>
                <w:rFonts w:ascii="Cambria" w:hAnsi="Cambria"/>
                <w:sz w:val="24"/>
                <w:szCs w:val="24"/>
              </w:rPr>
              <w:t xml:space="preserve"> З.Ш.</w:t>
            </w:r>
          </w:p>
        </w:tc>
      </w:tr>
      <w:tr w:rsidR="00C4371E" w:rsidTr="00C4371E">
        <w:trPr>
          <w:trHeight w:val="69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1.</w:t>
            </w:r>
          </w:p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      Организация питания,  анализ уровня </w:t>
            </w:r>
            <w:proofErr w:type="spellStart"/>
            <w:r>
              <w:rPr>
                <w:rFonts w:ascii="Cambria" w:hAnsi="Cambria"/>
                <w:sz w:val="24"/>
                <w:szCs w:val="24"/>
              </w:rPr>
              <w:t>сформированности</w:t>
            </w:r>
            <w:proofErr w:type="spellEnd"/>
            <w:r>
              <w:rPr>
                <w:rFonts w:ascii="Cambria" w:hAnsi="Cambria"/>
                <w:sz w:val="24"/>
                <w:szCs w:val="24"/>
              </w:rPr>
              <w:t xml:space="preserve"> культурно-гигиенических навыков.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декабрь</w:t>
            </w:r>
          </w:p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Зам. зав по ВМР:</w:t>
            </w:r>
          </w:p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Халилова М.М.</w:t>
            </w:r>
          </w:p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proofErr w:type="spellStart"/>
            <w:r>
              <w:rPr>
                <w:rFonts w:ascii="Cambria" w:hAnsi="Cambria"/>
                <w:sz w:val="24"/>
                <w:szCs w:val="24"/>
              </w:rPr>
              <w:t>Мед</w:t>
            </w:r>
            <w:proofErr w:type="gramStart"/>
            <w:r>
              <w:rPr>
                <w:rFonts w:ascii="Cambria" w:hAnsi="Cambria"/>
                <w:sz w:val="24"/>
                <w:szCs w:val="24"/>
              </w:rPr>
              <w:t>.п</w:t>
            </w:r>
            <w:proofErr w:type="gramEnd"/>
            <w:r>
              <w:rPr>
                <w:rFonts w:ascii="Cambria" w:hAnsi="Cambria"/>
                <w:sz w:val="24"/>
                <w:szCs w:val="24"/>
              </w:rPr>
              <w:t>ерсонал</w:t>
            </w:r>
            <w:proofErr w:type="spellEnd"/>
          </w:p>
        </w:tc>
      </w:tr>
      <w:tr w:rsidR="00C4371E" w:rsidTr="00C4371E">
        <w:trPr>
          <w:trHeight w:val="31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Подготовка и проведение новогодних праздников.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Зам. зав по ВМР:</w:t>
            </w:r>
          </w:p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Халилова М.М.</w:t>
            </w:r>
          </w:p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муз</w:t>
            </w:r>
            <w:proofErr w:type="gramStart"/>
            <w:r>
              <w:rPr>
                <w:rFonts w:ascii="Cambria" w:hAnsi="Cambria"/>
                <w:sz w:val="24"/>
                <w:szCs w:val="24"/>
              </w:rPr>
              <w:t>.</w:t>
            </w:r>
            <w:proofErr w:type="gramEnd"/>
            <w:r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Cambria" w:hAnsi="Cambria"/>
                <w:sz w:val="24"/>
                <w:szCs w:val="24"/>
              </w:rPr>
              <w:t>р</w:t>
            </w:r>
            <w:proofErr w:type="gramEnd"/>
            <w:r>
              <w:rPr>
                <w:rFonts w:ascii="Cambria" w:hAnsi="Cambria"/>
                <w:sz w:val="24"/>
                <w:szCs w:val="24"/>
              </w:rPr>
              <w:t>уководитель</w:t>
            </w:r>
          </w:p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</w:tr>
      <w:tr w:rsidR="00C4371E" w:rsidTr="00C4371E">
        <w:trPr>
          <w:trHeight w:val="55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 Инструктаж по ТБ.  </w:t>
            </w:r>
          </w:p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Зав. МКДОУ</w:t>
            </w:r>
          </w:p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  <w:szCs w:val="24"/>
              </w:rPr>
              <w:t>Шатиева</w:t>
            </w:r>
            <w:proofErr w:type="spellEnd"/>
            <w:r>
              <w:rPr>
                <w:rFonts w:ascii="Cambria" w:hAnsi="Cambria"/>
                <w:sz w:val="24"/>
                <w:szCs w:val="24"/>
              </w:rPr>
              <w:t xml:space="preserve"> О.В.</w:t>
            </w:r>
          </w:p>
        </w:tc>
      </w:tr>
      <w:tr w:rsidR="00C4371E" w:rsidTr="00C4371E">
        <w:trPr>
          <w:trHeight w:val="50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Итоги учебной эвакуации.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Зам</w:t>
            </w:r>
            <w:proofErr w:type="gramStart"/>
            <w:r>
              <w:rPr>
                <w:rFonts w:ascii="Cambria" w:hAnsi="Cambria"/>
                <w:sz w:val="24"/>
                <w:szCs w:val="24"/>
              </w:rPr>
              <w:t>.з</w:t>
            </w:r>
            <w:proofErr w:type="gramEnd"/>
            <w:r>
              <w:rPr>
                <w:rFonts w:ascii="Cambria" w:hAnsi="Cambria"/>
                <w:sz w:val="24"/>
                <w:szCs w:val="24"/>
              </w:rPr>
              <w:t>ав.по АХЧ</w:t>
            </w:r>
          </w:p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proofErr w:type="spellStart"/>
            <w:r>
              <w:rPr>
                <w:rFonts w:ascii="Cambria" w:hAnsi="Cambria"/>
                <w:sz w:val="24"/>
                <w:szCs w:val="24"/>
              </w:rPr>
              <w:t>Османова</w:t>
            </w:r>
            <w:proofErr w:type="spellEnd"/>
            <w:r>
              <w:rPr>
                <w:rFonts w:ascii="Cambria" w:hAnsi="Cambria"/>
                <w:sz w:val="24"/>
                <w:szCs w:val="24"/>
              </w:rPr>
              <w:t xml:space="preserve"> Н.В.</w:t>
            </w:r>
          </w:p>
        </w:tc>
      </w:tr>
      <w:tr w:rsidR="00C4371E" w:rsidTr="00C4371E">
        <w:trPr>
          <w:trHeight w:val="58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1.</w:t>
            </w:r>
          </w:p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Организация работы по </w:t>
            </w:r>
            <w:proofErr w:type="spellStart"/>
            <w:r>
              <w:rPr>
                <w:rFonts w:ascii="Cambria" w:hAnsi="Cambria"/>
                <w:sz w:val="24"/>
                <w:szCs w:val="24"/>
              </w:rPr>
              <w:t>здоровьесбережению</w:t>
            </w:r>
            <w:proofErr w:type="spellEnd"/>
            <w:r>
              <w:rPr>
                <w:rFonts w:ascii="Cambria" w:hAnsi="Cambria"/>
                <w:sz w:val="24"/>
                <w:szCs w:val="24"/>
              </w:rPr>
              <w:t xml:space="preserve"> в зимний период.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Январь</w:t>
            </w:r>
          </w:p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Зам. зав по ВМР:</w:t>
            </w:r>
          </w:p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Халилова М.М.</w:t>
            </w:r>
          </w:p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медперсонал</w:t>
            </w:r>
          </w:p>
        </w:tc>
      </w:tr>
      <w:tr w:rsidR="00C4371E" w:rsidTr="00C4371E">
        <w:trPr>
          <w:trHeight w:val="118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2.</w:t>
            </w:r>
          </w:p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Отчеты по самообразованию: «Особенности развития детей младшего дошкольного возраста». </w:t>
            </w:r>
          </w:p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«Формирование элементарных математических представлений детей 4-5 лет».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Воспитатели:</w:t>
            </w:r>
          </w:p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proofErr w:type="spellStart"/>
            <w:r>
              <w:rPr>
                <w:rFonts w:ascii="Cambria" w:hAnsi="Cambria"/>
                <w:sz w:val="24"/>
                <w:szCs w:val="24"/>
              </w:rPr>
              <w:t>Везирова</w:t>
            </w:r>
            <w:proofErr w:type="spellEnd"/>
            <w:r>
              <w:rPr>
                <w:rFonts w:ascii="Cambria" w:hAnsi="Cambria"/>
                <w:sz w:val="24"/>
                <w:szCs w:val="24"/>
              </w:rPr>
              <w:t xml:space="preserve"> Ф.Д.</w:t>
            </w:r>
          </w:p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proofErr w:type="spellStart"/>
            <w:r>
              <w:rPr>
                <w:rFonts w:ascii="Cambria" w:hAnsi="Cambria"/>
                <w:sz w:val="24"/>
                <w:szCs w:val="24"/>
              </w:rPr>
              <w:t>Абдулалимова</w:t>
            </w:r>
            <w:proofErr w:type="spellEnd"/>
            <w:r>
              <w:rPr>
                <w:rFonts w:ascii="Cambria" w:hAnsi="Cambria"/>
                <w:sz w:val="24"/>
                <w:szCs w:val="24"/>
              </w:rPr>
              <w:t xml:space="preserve"> З.Ш.</w:t>
            </w:r>
          </w:p>
        </w:tc>
      </w:tr>
      <w:tr w:rsidR="00C4371E" w:rsidTr="00C4371E">
        <w:trPr>
          <w:trHeight w:val="4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Анализ трудовой исполнительской дисциплины.</w:t>
            </w:r>
          </w:p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Зав. МКДОУ</w:t>
            </w:r>
          </w:p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lastRenderedPageBreak/>
              <w:t xml:space="preserve"> </w:t>
            </w:r>
            <w:proofErr w:type="spellStart"/>
            <w:r>
              <w:rPr>
                <w:rFonts w:ascii="Cambria" w:hAnsi="Cambria"/>
                <w:sz w:val="24"/>
                <w:szCs w:val="24"/>
              </w:rPr>
              <w:t>Шатиева</w:t>
            </w:r>
            <w:proofErr w:type="spellEnd"/>
            <w:r>
              <w:rPr>
                <w:rFonts w:ascii="Cambria" w:hAnsi="Cambria"/>
                <w:sz w:val="24"/>
                <w:szCs w:val="24"/>
              </w:rPr>
              <w:t xml:space="preserve"> О.В.</w:t>
            </w:r>
          </w:p>
        </w:tc>
      </w:tr>
      <w:tr w:rsidR="00C4371E" w:rsidTr="00C4371E">
        <w:trPr>
          <w:trHeight w:val="4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lastRenderedPageBreak/>
              <w:t>4.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Тестирование «Речевое развитие».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Зам. зав по ВМР:</w:t>
            </w:r>
          </w:p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Халилова М.М.</w:t>
            </w:r>
          </w:p>
        </w:tc>
      </w:tr>
      <w:tr w:rsidR="00C4371E" w:rsidTr="00C4371E">
        <w:trPr>
          <w:trHeight w:val="31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Организация работы по трудовому воспитанию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Февраль</w:t>
            </w:r>
          </w:p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Зам. зав по ВМР:</w:t>
            </w:r>
          </w:p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Халилова М.М.</w:t>
            </w:r>
          </w:p>
        </w:tc>
      </w:tr>
      <w:tr w:rsidR="00C4371E" w:rsidTr="00C4371E">
        <w:trPr>
          <w:trHeight w:val="31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Организация тематических праздников.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Зам. зав по ВМР:</w:t>
            </w:r>
          </w:p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Халилова М.М.</w:t>
            </w:r>
          </w:p>
        </w:tc>
      </w:tr>
      <w:tr w:rsidR="00C4371E" w:rsidTr="00C4371E">
        <w:trPr>
          <w:trHeight w:val="52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Организация работы с родителями по речевому развитию.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Зам. зав по ВМР:</w:t>
            </w:r>
          </w:p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Халилова М.М.</w:t>
            </w:r>
          </w:p>
        </w:tc>
      </w:tr>
      <w:tr w:rsidR="00C4371E" w:rsidTr="00C4371E">
        <w:trPr>
          <w:trHeight w:val="31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 Подготовка и  проведение  сезонных праздников.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Март</w:t>
            </w:r>
          </w:p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</w:tr>
      <w:tr w:rsidR="00C4371E" w:rsidTr="00C4371E">
        <w:trPr>
          <w:trHeight w:val="5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Отчет по самообразованию: «Развитие игровой деятельности у детей 3-4 лет». «Развитие познавательных процессов старших дошкольников». 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Воспитатель:</w:t>
            </w:r>
          </w:p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proofErr w:type="spellStart"/>
            <w:r>
              <w:rPr>
                <w:rFonts w:ascii="Cambria" w:hAnsi="Cambria"/>
                <w:sz w:val="24"/>
                <w:szCs w:val="24"/>
              </w:rPr>
              <w:t>Раджабова</w:t>
            </w:r>
            <w:proofErr w:type="spellEnd"/>
            <w:r>
              <w:rPr>
                <w:rFonts w:ascii="Cambria" w:hAnsi="Cambria"/>
                <w:sz w:val="24"/>
                <w:szCs w:val="24"/>
              </w:rPr>
              <w:t xml:space="preserve"> М.М.</w:t>
            </w:r>
          </w:p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Педагог психолог:</w:t>
            </w:r>
          </w:p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proofErr w:type="spellStart"/>
            <w:r>
              <w:rPr>
                <w:rFonts w:ascii="Cambria" w:hAnsi="Cambria"/>
                <w:sz w:val="24"/>
                <w:szCs w:val="24"/>
              </w:rPr>
              <w:t>Дергоусова</w:t>
            </w:r>
            <w:proofErr w:type="spellEnd"/>
            <w:r>
              <w:rPr>
                <w:rFonts w:ascii="Cambria" w:hAnsi="Cambria"/>
                <w:sz w:val="24"/>
                <w:szCs w:val="24"/>
              </w:rPr>
              <w:t xml:space="preserve"> Н.А.</w:t>
            </w:r>
          </w:p>
        </w:tc>
      </w:tr>
      <w:tr w:rsidR="00C4371E" w:rsidTr="00C4371E">
        <w:trPr>
          <w:trHeight w:val="48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3.</w:t>
            </w:r>
          </w:p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Итоги учебной эвакуации. Организация работы по пожарной безопасности.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Зам</w:t>
            </w:r>
            <w:proofErr w:type="gramStart"/>
            <w:r>
              <w:rPr>
                <w:rFonts w:ascii="Cambria" w:hAnsi="Cambria"/>
                <w:sz w:val="24"/>
                <w:szCs w:val="24"/>
              </w:rPr>
              <w:t>.з</w:t>
            </w:r>
            <w:proofErr w:type="gramEnd"/>
            <w:r>
              <w:rPr>
                <w:rFonts w:ascii="Cambria" w:hAnsi="Cambria"/>
                <w:sz w:val="24"/>
                <w:szCs w:val="24"/>
              </w:rPr>
              <w:t xml:space="preserve">ав.по АХЧ </w:t>
            </w:r>
            <w:proofErr w:type="spellStart"/>
            <w:r>
              <w:rPr>
                <w:rFonts w:ascii="Cambria" w:hAnsi="Cambria"/>
                <w:sz w:val="24"/>
                <w:szCs w:val="24"/>
              </w:rPr>
              <w:t>Османова</w:t>
            </w:r>
            <w:proofErr w:type="spellEnd"/>
            <w:r>
              <w:rPr>
                <w:rFonts w:ascii="Cambria" w:hAnsi="Cambria"/>
                <w:sz w:val="24"/>
                <w:szCs w:val="24"/>
              </w:rPr>
              <w:t xml:space="preserve"> Н.В.</w:t>
            </w:r>
          </w:p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Зам. зав по ВМР:</w:t>
            </w:r>
          </w:p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Халилова М.М.</w:t>
            </w:r>
          </w:p>
        </w:tc>
      </w:tr>
      <w:tr w:rsidR="00C4371E" w:rsidTr="00C4371E">
        <w:trPr>
          <w:trHeight w:val="30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1.</w:t>
            </w:r>
          </w:p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Работа по развитию познавательной активности дошкольников. Тестирование по теме «Познавательное развитие»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Апрель</w:t>
            </w:r>
          </w:p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Зам. зав по ВМР:</w:t>
            </w:r>
          </w:p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Халилова М.М.</w:t>
            </w:r>
          </w:p>
        </w:tc>
      </w:tr>
      <w:tr w:rsidR="00C4371E" w:rsidTr="00C4371E">
        <w:trPr>
          <w:trHeight w:val="81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color w:val="FFFF00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Отчет по самообразованию: «Развитие творческих способностей через </w:t>
            </w:r>
            <w:proofErr w:type="spellStart"/>
            <w:r>
              <w:rPr>
                <w:rFonts w:ascii="Cambria" w:hAnsi="Cambria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Cambria" w:hAnsi="Cambria"/>
                <w:sz w:val="24"/>
                <w:szCs w:val="24"/>
              </w:rPr>
              <w:t xml:space="preserve">». 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Педагог доп</w:t>
            </w:r>
            <w:proofErr w:type="gramStart"/>
            <w:r>
              <w:rPr>
                <w:rFonts w:ascii="Cambria" w:hAnsi="Cambria"/>
                <w:sz w:val="24"/>
                <w:szCs w:val="24"/>
              </w:rPr>
              <w:t>.о</w:t>
            </w:r>
            <w:proofErr w:type="gramEnd"/>
            <w:r>
              <w:rPr>
                <w:rFonts w:ascii="Cambria" w:hAnsi="Cambria"/>
                <w:sz w:val="24"/>
                <w:szCs w:val="24"/>
              </w:rPr>
              <w:t xml:space="preserve">бразования: </w:t>
            </w:r>
            <w:proofErr w:type="spellStart"/>
            <w:r>
              <w:rPr>
                <w:rFonts w:ascii="Cambria" w:hAnsi="Cambria"/>
                <w:sz w:val="24"/>
                <w:szCs w:val="24"/>
              </w:rPr>
              <w:t>Ягубова</w:t>
            </w:r>
            <w:proofErr w:type="spellEnd"/>
            <w:r>
              <w:rPr>
                <w:rFonts w:ascii="Cambria" w:hAnsi="Cambria"/>
                <w:sz w:val="24"/>
                <w:szCs w:val="24"/>
              </w:rPr>
              <w:t xml:space="preserve"> Л.А.</w:t>
            </w:r>
          </w:p>
        </w:tc>
      </w:tr>
      <w:tr w:rsidR="00C4371E" w:rsidTr="00C4371E">
        <w:trPr>
          <w:trHeight w:val="7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Подготовка мероприятий к календарным и памятным датам.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Зам. зав по ВМР:</w:t>
            </w:r>
          </w:p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Халилова М.М.</w:t>
            </w:r>
          </w:p>
        </w:tc>
      </w:tr>
      <w:tr w:rsidR="00C4371E" w:rsidTr="00C4371E">
        <w:trPr>
          <w:trHeight w:val="48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Организация совместной деятельности педагога с детьми</w:t>
            </w:r>
            <w:proofErr w:type="gramStart"/>
            <w:r>
              <w:rPr>
                <w:rFonts w:ascii="Cambria" w:hAnsi="Cambria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Май    </w:t>
            </w:r>
          </w:p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Зам. зав по ВМР:</w:t>
            </w:r>
          </w:p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Халилова М.М.</w:t>
            </w:r>
          </w:p>
        </w:tc>
      </w:tr>
      <w:tr w:rsidR="00C4371E" w:rsidTr="00C4371E">
        <w:trPr>
          <w:trHeight w:val="46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Отчет по самообразованию: «Развитие речевого общения детей 3-4 лет», «Речевое развитие детей в условиях внедрения ФГОС».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  <w:szCs w:val="24"/>
              </w:rPr>
              <w:t>Муртазалиева</w:t>
            </w:r>
            <w:proofErr w:type="spellEnd"/>
            <w:r>
              <w:rPr>
                <w:rFonts w:ascii="Cambria" w:hAnsi="Cambria"/>
                <w:sz w:val="24"/>
                <w:szCs w:val="24"/>
              </w:rPr>
              <w:t xml:space="preserve"> П.Г.</w:t>
            </w:r>
          </w:p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Васянина И.А.</w:t>
            </w:r>
          </w:p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</w:tr>
      <w:tr w:rsidR="00C4371E" w:rsidTr="00C4371E">
        <w:trPr>
          <w:trHeight w:val="45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Утверждение комплексно-тематических планов на летний период.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Зам. зав по ВМР:</w:t>
            </w:r>
          </w:p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Халилова М.М.</w:t>
            </w:r>
          </w:p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Педагоги</w:t>
            </w:r>
          </w:p>
        </w:tc>
      </w:tr>
      <w:tr w:rsidR="00C4371E" w:rsidTr="00C4371E">
        <w:trPr>
          <w:trHeight w:val="45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Организация работы по </w:t>
            </w:r>
            <w:proofErr w:type="spellStart"/>
            <w:r>
              <w:rPr>
                <w:rFonts w:ascii="Cambria" w:hAnsi="Cambria"/>
                <w:sz w:val="24"/>
                <w:szCs w:val="24"/>
              </w:rPr>
              <w:t>изодеятельности</w:t>
            </w:r>
            <w:proofErr w:type="spellEnd"/>
            <w:r>
              <w:rPr>
                <w:rFonts w:ascii="Cambria" w:hAnsi="Cambria"/>
                <w:sz w:val="24"/>
                <w:szCs w:val="24"/>
              </w:rPr>
              <w:t xml:space="preserve"> в ДОУ.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   июнь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Зам. зав по ВМР:</w:t>
            </w:r>
          </w:p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Халилова М.М.</w:t>
            </w:r>
          </w:p>
        </w:tc>
      </w:tr>
      <w:tr w:rsidR="00C4371E" w:rsidTr="00C4371E">
        <w:trPr>
          <w:trHeight w:val="45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Анализ заболеваемости за 2016-2017г.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Медперсонал </w:t>
            </w:r>
          </w:p>
        </w:tc>
      </w:tr>
      <w:tr w:rsidR="00C4371E" w:rsidTr="00C4371E">
        <w:trPr>
          <w:trHeight w:val="45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Итоги учебной эвакуации,  инструктаж по ТБ.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Зав. МКДОУ</w:t>
            </w:r>
          </w:p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  <w:szCs w:val="24"/>
              </w:rPr>
              <w:t>Шатиева</w:t>
            </w:r>
            <w:proofErr w:type="spellEnd"/>
            <w:r>
              <w:rPr>
                <w:rFonts w:ascii="Cambria" w:hAnsi="Cambria"/>
                <w:sz w:val="24"/>
                <w:szCs w:val="24"/>
              </w:rPr>
              <w:t xml:space="preserve"> О.В.</w:t>
            </w:r>
          </w:p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Зам</w:t>
            </w:r>
            <w:proofErr w:type="gramStart"/>
            <w:r>
              <w:rPr>
                <w:rFonts w:ascii="Cambria" w:hAnsi="Cambria"/>
                <w:sz w:val="24"/>
                <w:szCs w:val="24"/>
              </w:rPr>
              <w:t>.з</w:t>
            </w:r>
            <w:proofErr w:type="gramEnd"/>
            <w:r>
              <w:rPr>
                <w:rFonts w:ascii="Cambria" w:hAnsi="Cambria"/>
                <w:sz w:val="24"/>
                <w:szCs w:val="24"/>
              </w:rPr>
              <w:t xml:space="preserve">ав.по АХЧ </w:t>
            </w:r>
            <w:proofErr w:type="spellStart"/>
            <w:r>
              <w:rPr>
                <w:rFonts w:ascii="Cambria" w:hAnsi="Cambria"/>
                <w:sz w:val="24"/>
                <w:szCs w:val="24"/>
              </w:rPr>
              <w:t>Османова</w:t>
            </w:r>
            <w:proofErr w:type="spellEnd"/>
            <w:r>
              <w:rPr>
                <w:rFonts w:ascii="Cambria" w:hAnsi="Cambria"/>
                <w:sz w:val="24"/>
                <w:szCs w:val="24"/>
              </w:rPr>
              <w:t xml:space="preserve"> Н.В.</w:t>
            </w:r>
          </w:p>
          <w:p w:rsidR="00C4371E" w:rsidRDefault="00C4371E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</w:tr>
    </w:tbl>
    <w:p w:rsidR="00C4371E" w:rsidRDefault="00C4371E" w:rsidP="00C4371E">
      <w:pPr>
        <w:rPr>
          <w:rFonts w:ascii="Cambria" w:hAnsi="Cambria"/>
          <w:sz w:val="24"/>
          <w:szCs w:val="24"/>
        </w:rPr>
      </w:pPr>
    </w:p>
    <w:p w:rsidR="00C4371E" w:rsidRDefault="00C4371E" w:rsidP="00C4371E">
      <w:pPr>
        <w:rPr>
          <w:rFonts w:ascii="Cambria" w:hAnsi="Cambria"/>
          <w:b/>
          <w:sz w:val="32"/>
          <w:szCs w:val="32"/>
        </w:rPr>
      </w:pPr>
      <w:r>
        <w:rPr>
          <w:rFonts w:ascii="Cambria" w:hAnsi="Cambria"/>
          <w:b/>
          <w:sz w:val="32"/>
          <w:szCs w:val="32"/>
        </w:rPr>
        <w:t xml:space="preserve">                                </w:t>
      </w:r>
    </w:p>
    <w:p w:rsidR="00C4371E" w:rsidRDefault="00C4371E" w:rsidP="00C4371E">
      <w:pPr>
        <w:rPr>
          <w:rFonts w:ascii="Cambria" w:hAnsi="Cambria"/>
          <w:b/>
          <w:sz w:val="32"/>
          <w:szCs w:val="32"/>
        </w:rPr>
      </w:pPr>
    </w:p>
    <w:p w:rsidR="00C4371E" w:rsidRDefault="00C4371E" w:rsidP="00C4371E">
      <w:pPr>
        <w:rPr>
          <w:rFonts w:ascii="Cambria" w:hAnsi="Cambria"/>
          <w:b/>
          <w:sz w:val="32"/>
          <w:szCs w:val="32"/>
        </w:rPr>
      </w:pPr>
    </w:p>
    <w:p w:rsidR="00C4371E" w:rsidRDefault="00C4371E" w:rsidP="00C4371E">
      <w:pPr>
        <w:rPr>
          <w:rFonts w:ascii="Cambria" w:hAnsi="Cambria"/>
          <w:b/>
          <w:sz w:val="36"/>
          <w:szCs w:val="36"/>
        </w:rPr>
      </w:pPr>
      <w:r>
        <w:rPr>
          <w:rFonts w:ascii="Cambria" w:hAnsi="Cambria"/>
          <w:b/>
          <w:sz w:val="32"/>
          <w:szCs w:val="32"/>
        </w:rPr>
        <w:lastRenderedPageBreak/>
        <w:t xml:space="preserve">                 </w:t>
      </w:r>
      <w:r>
        <w:rPr>
          <w:rFonts w:ascii="Cambria" w:hAnsi="Cambria"/>
          <w:b/>
          <w:sz w:val="36"/>
          <w:szCs w:val="36"/>
        </w:rPr>
        <w:t>Консультации для  педагогов</w:t>
      </w:r>
    </w:p>
    <w:tbl>
      <w:tblPr>
        <w:tblW w:w="993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10"/>
        <w:gridCol w:w="4681"/>
        <w:gridCol w:w="1844"/>
        <w:gridCol w:w="2695"/>
      </w:tblGrid>
      <w:tr w:rsidR="00C4371E" w:rsidTr="00C4371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b/>
                <w:sz w:val="28"/>
                <w:szCs w:val="28"/>
              </w:rPr>
            </w:pPr>
            <w:r>
              <w:rPr>
                <w:rFonts w:ascii="Cambria" w:hAnsi="Cambria"/>
                <w:b/>
                <w:sz w:val="28"/>
                <w:szCs w:val="28"/>
              </w:rPr>
              <w:t>№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71E" w:rsidRDefault="00C4371E">
            <w:pPr>
              <w:spacing w:after="0" w:line="240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</w:p>
          <w:p w:rsidR="00C4371E" w:rsidRDefault="00C4371E">
            <w:pPr>
              <w:spacing w:after="0" w:line="240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>
              <w:rPr>
                <w:rFonts w:ascii="Cambria" w:hAnsi="Cambria"/>
                <w:b/>
                <w:sz w:val="28"/>
                <w:szCs w:val="28"/>
              </w:rPr>
              <w:t>Тема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b/>
                <w:sz w:val="28"/>
                <w:szCs w:val="28"/>
              </w:rPr>
            </w:pPr>
            <w:r>
              <w:rPr>
                <w:rFonts w:ascii="Cambria" w:hAnsi="Cambria"/>
                <w:b/>
                <w:sz w:val="28"/>
                <w:szCs w:val="28"/>
              </w:rPr>
              <w:t xml:space="preserve">   </w:t>
            </w:r>
          </w:p>
          <w:p w:rsidR="00C4371E" w:rsidRDefault="00C4371E">
            <w:pPr>
              <w:spacing w:after="0" w:line="240" w:lineRule="auto"/>
              <w:rPr>
                <w:rFonts w:ascii="Cambria" w:hAnsi="Cambria"/>
                <w:b/>
                <w:sz w:val="28"/>
                <w:szCs w:val="28"/>
              </w:rPr>
            </w:pPr>
            <w:r>
              <w:rPr>
                <w:rFonts w:ascii="Cambria" w:hAnsi="Cambria"/>
                <w:b/>
                <w:sz w:val="28"/>
                <w:szCs w:val="28"/>
              </w:rPr>
              <w:t>сроки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b/>
                <w:sz w:val="28"/>
                <w:szCs w:val="28"/>
              </w:rPr>
            </w:pPr>
            <w:r>
              <w:rPr>
                <w:rFonts w:ascii="Cambria" w:hAnsi="Cambria"/>
                <w:b/>
                <w:sz w:val="28"/>
                <w:szCs w:val="28"/>
              </w:rPr>
              <w:t xml:space="preserve"> </w:t>
            </w:r>
          </w:p>
          <w:p w:rsidR="00C4371E" w:rsidRDefault="00C4371E">
            <w:pPr>
              <w:spacing w:after="0" w:line="240" w:lineRule="auto"/>
              <w:rPr>
                <w:rFonts w:ascii="Cambria" w:hAnsi="Cambria"/>
                <w:b/>
                <w:sz w:val="28"/>
                <w:szCs w:val="28"/>
              </w:rPr>
            </w:pPr>
            <w:r>
              <w:rPr>
                <w:rFonts w:ascii="Cambria" w:hAnsi="Cambria"/>
                <w:b/>
                <w:sz w:val="28"/>
                <w:szCs w:val="28"/>
              </w:rPr>
              <w:t>ответственные</w:t>
            </w:r>
          </w:p>
        </w:tc>
      </w:tr>
      <w:tr w:rsidR="00C4371E" w:rsidTr="00C4371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color w:val="000000"/>
                <w:sz w:val="28"/>
                <w:szCs w:val="28"/>
              </w:rPr>
            </w:pPr>
            <w:r>
              <w:rPr>
                <w:rFonts w:ascii="Cambria" w:hAnsi="Cambria"/>
                <w:color w:val="000000"/>
                <w:sz w:val="28"/>
                <w:szCs w:val="28"/>
              </w:rPr>
              <w:t xml:space="preserve"> 1.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71E" w:rsidRDefault="00C4371E">
            <w:pPr>
              <w:spacing w:after="0" w:line="240" w:lineRule="auto"/>
              <w:rPr>
                <w:rFonts w:ascii="Cambria" w:hAnsi="Cambria"/>
                <w:color w:val="000000"/>
                <w:sz w:val="28"/>
                <w:szCs w:val="28"/>
              </w:rPr>
            </w:pPr>
            <w:r>
              <w:rPr>
                <w:rFonts w:ascii="Cambria" w:hAnsi="Cambria"/>
                <w:color w:val="000000"/>
                <w:sz w:val="28"/>
                <w:szCs w:val="28"/>
              </w:rPr>
              <w:t>«Методы активизации детей в ходе ООД».</w:t>
            </w:r>
          </w:p>
          <w:p w:rsidR="00C4371E" w:rsidRDefault="00C4371E">
            <w:pPr>
              <w:spacing w:after="0" w:line="240" w:lineRule="auto"/>
              <w:rPr>
                <w:rFonts w:ascii="Cambria" w:hAnsi="Cambria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color w:val="000000"/>
                <w:sz w:val="28"/>
                <w:szCs w:val="28"/>
              </w:rPr>
            </w:pPr>
            <w:r>
              <w:rPr>
                <w:rFonts w:ascii="Cambria" w:hAnsi="Cambria"/>
                <w:color w:val="000000"/>
                <w:sz w:val="28"/>
                <w:szCs w:val="28"/>
              </w:rPr>
              <w:t>сентябрь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Cambria" w:hAnsi="Cambria"/>
                <w:color w:val="000000"/>
                <w:sz w:val="28"/>
                <w:szCs w:val="28"/>
              </w:rPr>
              <w:t>Колодеева</w:t>
            </w:r>
            <w:proofErr w:type="spellEnd"/>
            <w:r>
              <w:rPr>
                <w:rFonts w:ascii="Cambria" w:hAnsi="Cambria"/>
                <w:color w:val="000000"/>
                <w:sz w:val="28"/>
                <w:szCs w:val="28"/>
              </w:rPr>
              <w:t xml:space="preserve"> В.Г.</w:t>
            </w:r>
          </w:p>
        </w:tc>
      </w:tr>
      <w:tr w:rsidR="00C4371E" w:rsidTr="00C4371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color w:val="000000"/>
                <w:sz w:val="28"/>
                <w:szCs w:val="28"/>
              </w:rPr>
            </w:pPr>
            <w:r>
              <w:rPr>
                <w:rFonts w:ascii="Cambria" w:hAnsi="Cambria"/>
                <w:color w:val="000000"/>
                <w:sz w:val="28"/>
                <w:szCs w:val="28"/>
              </w:rPr>
              <w:t>2.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71E" w:rsidRDefault="00C4371E">
            <w:pPr>
              <w:spacing w:after="0" w:line="240" w:lineRule="auto"/>
              <w:rPr>
                <w:rFonts w:ascii="Cambria" w:hAnsi="Cambria"/>
                <w:color w:val="000000"/>
                <w:sz w:val="28"/>
                <w:szCs w:val="28"/>
              </w:rPr>
            </w:pPr>
            <w:r>
              <w:rPr>
                <w:rFonts w:ascii="Cambria" w:hAnsi="Cambria"/>
                <w:color w:val="000000"/>
                <w:sz w:val="28"/>
                <w:szCs w:val="28"/>
              </w:rPr>
              <w:t xml:space="preserve">  Семинар </w:t>
            </w:r>
            <w:proofErr w:type="gramStart"/>
            <w:r>
              <w:rPr>
                <w:rFonts w:ascii="Cambria" w:hAnsi="Cambria"/>
                <w:color w:val="000000"/>
                <w:sz w:val="28"/>
                <w:szCs w:val="28"/>
              </w:rPr>
              <w:t>–п</w:t>
            </w:r>
            <w:proofErr w:type="gramEnd"/>
            <w:r>
              <w:rPr>
                <w:rFonts w:ascii="Cambria" w:hAnsi="Cambria"/>
                <w:color w:val="000000"/>
                <w:sz w:val="28"/>
                <w:szCs w:val="28"/>
              </w:rPr>
              <w:t>рактикум «Игры, которые лечат».</w:t>
            </w:r>
          </w:p>
          <w:p w:rsidR="00C4371E" w:rsidRDefault="00C4371E">
            <w:pPr>
              <w:spacing w:after="0" w:line="240" w:lineRule="auto"/>
              <w:rPr>
                <w:rFonts w:ascii="Cambria" w:hAnsi="Cambria"/>
                <w:color w:val="000000"/>
                <w:sz w:val="28"/>
                <w:szCs w:val="28"/>
              </w:rPr>
            </w:pPr>
            <w:r>
              <w:rPr>
                <w:rFonts w:ascii="Cambria" w:hAnsi="Cambria"/>
                <w:color w:val="000000"/>
                <w:sz w:val="28"/>
                <w:szCs w:val="28"/>
              </w:rPr>
              <w:t>«Новые подходы к физическому воспитанию и оздоровлению».</w:t>
            </w:r>
          </w:p>
          <w:p w:rsidR="00C4371E" w:rsidRDefault="00C4371E">
            <w:pPr>
              <w:spacing w:after="0" w:line="240" w:lineRule="auto"/>
              <w:rPr>
                <w:rFonts w:ascii="Cambria" w:hAnsi="Cambria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color w:val="000000"/>
                <w:sz w:val="28"/>
                <w:szCs w:val="28"/>
              </w:rPr>
            </w:pPr>
            <w:r>
              <w:rPr>
                <w:rFonts w:ascii="Cambria" w:hAnsi="Cambria"/>
                <w:color w:val="000000"/>
                <w:sz w:val="28"/>
                <w:szCs w:val="28"/>
              </w:rPr>
              <w:t>октябрь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color w:val="000000"/>
                <w:sz w:val="28"/>
                <w:szCs w:val="28"/>
              </w:rPr>
            </w:pPr>
            <w:r>
              <w:rPr>
                <w:rFonts w:ascii="Cambria" w:hAnsi="Cambria"/>
                <w:color w:val="000000"/>
                <w:sz w:val="28"/>
                <w:szCs w:val="28"/>
              </w:rPr>
              <w:t>Зам. зав. по ВМР</w:t>
            </w:r>
          </w:p>
          <w:p w:rsidR="00C4371E" w:rsidRDefault="00C4371E">
            <w:pPr>
              <w:spacing w:after="0" w:line="240" w:lineRule="auto"/>
              <w:rPr>
                <w:rFonts w:ascii="Cambria" w:hAnsi="Cambria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Cambria" w:hAnsi="Cambria"/>
                <w:color w:val="000000"/>
                <w:sz w:val="28"/>
                <w:szCs w:val="28"/>
              </w:rPr>
              <w:t>Кимстач</w:t>
            </w:r>
            <w:proofErr w:type="spellEnd"/>
            <w:r>
              <w:rPr>
                <w:rFonts w:ascii="Cambria" w:hAnsi="Cambria"/>
                <w:color w:val="000000"/>
                <w:sz w:val="28"/>
                <w:szCs w:val="28"/>
              </w:rPr>
              <w:t xml:space="preserve"> Е.А.</w:t>
            </w:r>
          </w:p>
        </w:tc>
      </w:tr>
      <w:tr w:rsidR="00C4371E" w:rsidTr="00C4371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color w:val="000000"/>
                <w:sz w:val="28"/>
                <w:szCs w:val="28"/>
              </w:rPr>
            </w:pPr>
            <w:r>
              <w:rPr>
                <w:rFonts w:ascii="Cambria" w:hAnsi="Cambria"/>
                <w:color w:val="000000"/>
                <w:sz w:val="28"/>
                <w:szCs w:val="28"/>
              </w:rPr>
              <w:t>3.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71E" w:rsidRDefault="00C4371E">
            <w:pPr>
              <w:spacing w:after="0" w:line="240" w:lineRule="auto"/>
              <w:rPr>
                <w:rFonts w:ascii="Cambria" w:hAnsi="Cambria"/>
                <w:color w:val="000000"/>
                <w:sz w:val="28"/>
                <w:szCs w:val="28"/>
              </w:rPr>
            </w:pPr>
            <w:r>
              <w:rPr>
                <w:rFonts w:ascii="Cambria" w:hAnsi="Cambria"/>
                <w:color w:val="000000"/>
                <w:sz w:val="28"/>
                <w:szCs w:val="28"/>
              </w:rPr>
              <w:t xml:space="preserve">Семинар </w:t>
            </w:r>
            <w:proofErr w:type="gramStart"/>
            <w:r>
              <w:rPr>
                <w:rFonts w:ascii="Cambria" w:hAnsi="Cambria"/>
                <w:color w:val="000000"/>
                <w:sz w:val="28"/>
                <w:szCs w:val="28"/>
              </w:rPr>
              <w:t>–п</w:t>
            </w:r>
            <w:proofErr w:type="gramEnd"/>
            <w:r>
              <w:rPr>
                <w:rFonts w:ascii="Cambria" w:hAnsi="Cambria"/>
                <w:color w:val="000000"/>
                <w:sz w:val="28"/>
                <w:szCs w:val="28"/>
              </w:rPr>
              <w:t>рактикум «Проектная деятельность в ДОУ».</w:t>
            </w:r>
          </w:p>
          <w:p w:rsidR="00C4371E" w:rsidRDefault="00C4371E">
            <w:pPr>
              <w:spacing w:after="0" w:line="240" w:lineRule="auto"/>
              <w:rPr>
                <w:rFonts w:ascii="Cambria" w:hAnsi="Cambria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color w:val="000000"/>
                <w:sz w:val="28"/>
                <w:szCs w:val="28"/>
              </w:rPr>
            </w:pPr>
            <w:r>
              <w:rPr>
                <w:rFonts w:ascii="Cambria" w:hAnsi="Cambria"/>
                <w:color w:val="000000"/>
                <w:sz w:val="28"/>
                <w:szCs w:val="28"/>
              </w:rPr>
              <w:t>ноябрь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color w:val="000000"/>
                <w:sz w:val="28"/>
                <w:szCs w:val="28"/>
              </w:rPr>
            </w:pPr>
            <w:r>
              <w:rPr>
                <w:rFonts w:ascii="Cambria" w:hAnsi="Cambria"/>
                <w:color w:val="000000"/>
                <w:sz w:val="28"/>
                <w:szCs w:val="28"/>
              </w:rPr>
              <w:t>Зам. зав. по ВМР</w:t>
            </w:r>
          </w:p>
        </w:tc>
      </w:tr>
      <w:tr w:rsidR="00C4371E" w:rsidTr="00C4371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color w:val="000000"/>
                <w:sz w:val="28"/>
                <w:szCs w:val="28"/>
              </w:rPr>
            </w:pPr>
            <w:r>
              <w:rPr>
                <w:rFonts w:ascii="Cambria" w:hAnsi="Cambria"/>
                <w:color w:val="000000"/>
                <w:sz w:val="28"/>
                <w:szCs w:val="28"/>
              </w:rPr>
              <w:t xml:space="preserve"> 4.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71E" w:rsidRDefault="00C4371E">
            <w:pPr>
              <w:spacing w:after="0" w:line="240" w:lineRule="auto"/>
              <w:rPr>
                <w:rFonts w:ascii="Cambria" w:hAnsi="Cambria"/>
                <w:color w:val="000000"/>
                <w:sz w:val="28"/>
                <w:szCs w:val="28"/>
              </w:rPr>
            </w:pPr>
            <w:r>
              <w:rPr>
                <w:rFonts w:ascii="Cambria" w:hAnsi="Cambria"/>
                <w:color w:val="000000"/>
                <w:sz w:val="28"/>
                <w:szCs w:val="28"/>
              </w:rPr>
              <w:t>«Методические рекомендации по познавательно-речевому развитию детей».</w:t>
            </w:r>
          </w:p>
          <w:p w:rsidR="00C4371E" w:rsidRDefault="00C4371E">
            <w:pPr>
              <w:spacing w:after="0" w:line="240" w:lineRule="auto"/>
              <w:rPr>
                <w:rFonts w:ascii="Cambria" w:hAnsi="Cambria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color w:val="000000"/>
                <w:sz w:val="28"/>
                <w:szCs w:val="28"/>
              </w:rPr>
            </w:pPr>
            <w:r>
              <w:rPr>
                <w:rFonts w:ascii="Cambria" w:hAnsi="Cambria"/>
                <w:color w:val="000000"/>
                <w:sz w:val="28"/>
                <w:szCs w:val="28"/>
              </w:rPr>
              <w:t>декабрь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Cambria" w:hAnsi="Cambria"/>
                <w:color w:val="000000"/>
                <w:sz w:val="28"/>
                <w:szCs w:val="28"/>
              </w:rPr>
              <w:t>Эльдарова</w:t>
            </w:r>
            <w:proofErr w:type="spellEnd"/>
            <w:r>
              <w:rPr>
                <w:rFonts w:ascii="Cambria" w:hAnsi="Cambria"/>
                <w:color w:val="000000"/>
                <w:sz w:val="28"/>
                <w:szCs w:val="28"/>
              </w:rPr>
              <w:t xml:space="preserve"> З.Ш.</w:t>
            </w:r>
          </w:p>
        </w:tc>
      </w:tr>
      <w:tr w:rsidR="00C4371E" w:rsidTr="00C4371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color w:val="000000"/>
                <w:sz w:val="28"/>
                <w:szCs w:val="28"/>
              </w:rPr>
            </w:pPr>
            <w:r>
              <w:rPr>
                <w:rFonts w:ascii="Cambria" w:hAnsi="Cambria"/>
                <w:color w:val="000000"/>
                <w:sz w:val="28"/>
                <w:szCs w:val="28"/>
              </w:rPr>
              <w:t>5.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71E" w:rsidRDefault="00C4371E">
            <w:pPr>
              <w:spacing w:after="0" w:line="240" w:lineRule="auto"/>
              <w:rPr>
                <w:rFonts w:ascii="Cambria" w:hAnsi="Cambria"/>
                <w:color w:val="000000"/>
                <w:sz w:val="28"/>
                <w:szCs w:val="28"/>
              </w:rPr>
            </w:pPr>
            <w:r>
              <w:rPr>
                <w:rFonts w:ascii="Cambria" w:hAnsi="Cambria"/>
                <w:color w:val="000000"/>
                <w:sz w:val="28"/>
                <w:szCs w:val="28"/>
              </w:rPr>
              <w:t>«Формирование интереса дошкольников к культуре народов Дагестана».</w:t>
            </w:r>
          </w:p>
          <w:p w:rsidR="00C4371E" w:rsidRDefault="00C4371E">
            <w:pPr>
              <w:spacing w:after="0" w:line="240" w:lineRule="auto"/>
              <w:rPr>
                <w:rFonts w:ascii="Cambria" w:hAnsi="Cambria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color w:val="000000"/>
                <w:sz w:val="28"/>
                <w:szCs w:val="28"/>
              </w:rPr>
            </w:pPr>
            <w:r>
              <w:rPr>
                <w:rFonts w:ascii="Cambria" w:hAnsi="Cambria"/>
                <w:color w:val="000000"/>
                <w:sz w:val="28"/>
                <w:szCs w:val="28"/>
              </w:rPr>
              <w:t>январь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color w:val="000000"/>
                <w:sz w:val="28"/>
                <w:szCs w:val="28"/>
              </w:rPr>
            </w:pPr>
            <w:r>
              <w:rPr>
                <w:rFonts w:ascii="Cambria" w:hAnsi="Cambria"/>
                <w:color w:val="000000"/>
                <w:sz w:val="28"/>
                <w:szCs w:val="28"/>
              </w:rPr>
              <w:t>Гвоздик С.Ю.</w:t>
            </w:r>
          </w:p>
        </w:tc>
      </w:tr>
      <w:tr w:rsidR="00C4371E" w:rsidTr="00C4371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color w:val="000000"/>
                <w:sz w:val="28"/>
                <w:szCs w:val="28"/>
              </w:rPr>
            </w:pPr>
            <w:r>
              <w:rPr>
                <w:rFonts w:ascii="Cambria" w:hAnsi="Cambria"/>
                <w:color w:val="000000"/>
                <w:sz w:val="28"/>
                <w:szCs w:val="28"/>
              </w:rPr>
              <w:t>6.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71E" w:rsidRDefault="00C4371E">
            <w:pPr>
              <w:spacing w:after="0" w:line="240" w:lineRule="auto"/>
              <w:rPr>
                <w:rFonts w:ascii="Cambria" w:hAnsi="Cambria"/>
                <w:color w:val="000000"/>
                <w:sz w:val="28"/>
                <w:szCs w:val="28"/>
              </w:rPr>
            </w:pPr>
            <w:r>
              <w:rPr>
                <w:rFonts w:ascii="Cambria" w:hAnsi="Cambria"/>
                <w:color w:val="000000"/>
                <w:sz w:val="28"/>
                <w:szCs w:val="28"/>
              </w:rPr>
              <w:t xml:space="preserve"> «Психологическое развитие дошкольника».</w:t>
            </w:r>
          </w:p>
          <w:p w:rsidR="00C4371E" w:rsidRDefault="00C4371E">
            <w:pPr>
              <w:spacing w:after="0" w:line="240" w:lineRule="auto"/>
              <w:rPr>
                <w:rFonts w:ascii="Cambria" w:hAnsi="Cambria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color w:val="000000"/>
                <w:sz w:val="28"/>
                <w:szCs w:val="28"/>
              </w:rPr>
            </w:pPr>
            <w:r>
              <w:rPr>
                <w:rFonts w:ascii="Cambria" w:hAnsi="Cambria"/>
                <w:color w:val="000000"/>
                <w:sz w:val="28"/>
                <w:szCs w:val="28"/>
              </w:rPr>
              <w:t>февраль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71E" w:rsidRDefault="00C4371E">
            <w:pPr>
              <w:spacing w:after="0" w:line="240" w:lineRule="auto"/>
              <w:rPr>
                <w:rFonts w:ascii="Cambria" w:hAnsi="Cambria"/>
                <w:color w:val="000000"/>
                <w:sz w:val="28"/>
                <w:szCs w:val="28"/>
              </w:rPr>
            </w:pPr>
            <w:r>
              <w:rPr>
                <w:rFonts w:ascii="Cambria" w:hAnsi="Cambria"/>
                <w:color w:val="000000"/>
                <w:sz w:val="28"/>
                <w:szCs w:val="28"/>
              </w:rPr>
              <w:t>Зам</w:t>
            </w:r>
            <w:proofErr w:type="gramStart"/>
            <w:r>
              <w:rPr>
                <w:rFonts w:ascii="Cambria" w:hAnsi="Cambria"/>
                <w:color w:val="000000"/>
                <w:sz w:val="28"/>
                <w:szCs w:val="28"/>
              </w:rPr>
              <w:t>.з</w:t>
            </w:r>
            <w:proofErr w:type="gramEnd"/>
            <w:r>
              <w:rPr>
                <w:rFonts w:ascii="Cambria" w:hAnsi="Cambria"/>
                <w:color w:val="000000"/>
                <w:sz w:val="28"/>
                <w:szCs w:val="28"/>
              </w:rPr>
              <w:t>ав. по ВМР</w:t>
            </w:r>
          </w:p>
          <w:p w:rsidR="00C4371E" w:rsidRDefault="00C4371E">
            <w:pPr>
              <w:spacing w:after="0" w:line="240" w:lineRule="auto"/>
              <w:rPr>
                <w:rFonts w:ascii="Cambria" w:hAnsi="Cambria"/>
                <w:color w:val="000000"/>
                <w:sz w:val="28"/>
                <w:szCs w:val="28"/>
              </w:rPr>
            </w:pPr>
          </w:p>
          <w:p w:rsidR="00C4371E" w:rsidRDefault="00C4371E">
            <w:pPr>
              <w:spacing w:after="0" w:line="240" w:lineRule="auto"/>
              <w:rPr>
                <w:rFonts w:ascii="Cambria" w:hAnsi="Cambria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Cambria" w:hAnsi="Cambria"/>
                <w:color w:val="000000"/>
                <w:sz w:val="28"/>
                <w:szCs w:val="28"/>
              </w:rPr>
              <w:t>Дергоусова</w:t>
            </w:r>
            <w:proofErr w:type="spellEnd"/>
            <w:r>
              <w:rPr>
                <w:rFonts w:ascii="Cambria" w:hAnsi="Cambria"/>
                <w:color w:val="000000"/>
                <w:sz w:val="28"/>
                <w:szCs w:val="28"/>
              </w:rPr>
              <w:t xml:space="preserve"> Н.А.</w:t>
            </w:r>
          </w:p>
        </w:tc>
      </w:tr>
      <w:tr w:rsidR="00C4371E" w:rsidTr="00C4371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color w:val="000000"/>
                <w:sz w:val="28"/>
                <w:szCs w:val="28"/>
              </w:rPr>
            </w:pPr>
            <w:r>
              <w:rPr>
                <w:rFonts w:ascii="Cambria" w:hAnsi="Cambria"/>
                <w:color w:val="000000"/>
                <w:sz w:val="28"/>
                <w:szCs w:val="28"/>
              </w:rPr>
              <w:t>7.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71E" w:rsidRDefault="00C4371E">
            <w:pPr>
              <w:spacing w:after="0" w:line="240" w:lineRule="auto"/>
              <w:rPr>
                <w:rStyle w:val="a6"/>
                <w:rFonts w:ascii="Cambria" w:hAnsi="Cambria" w:cs="Arial"/>
                <w:b w:val="0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Style w:val="apple-converted-space"/>
                <w:rFonts w:cs="Arial"/>
                <w:bCs/>
                <w:color w:val="000000"/>
                <w:sz w:val="28"/>
                <w:szCs w:val="28"/>
                <w:shd w:val="clear" w:color="auto" w:fill="FFFFFF"/>
              </w:rPr>
              <w:t> </w:t>
            </w:r>
            <w:r>
              <w:rPr>
                <w:rStyle w:val="a6"/>
                <w:rFonts w:ascii="Cambria" w:hAnsi="Cambria" w:cs="Arial"/>
                <w:b w:val="0"/>
                <w:color w:val="000000"/>
                <w:sz w:val="28"/>
                <w:szCs w:val="28"/>
                <w:shd w:val="clear" w:color="auto" w:fill="FFFFFF"/>
              </w:rPr>
              <w:t>"Эстетическая деятельность по развитию творческих особенностей дошкольника".</w:t>
            </w:r>
          </w:p>
          <w:p w:rsidR="00C4371E" w:rsidRDefault="00C4371E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color w:val="000000"/>
                <w:sz w:val="28"/>
                <w:szCs w:val="28"/>
              </w:rPr>
            </w:pPr>
            <w:r>
              <w:rPr>
                <w:rFonts w:ascii="Cambria" w:hAnsi="Cambria"/>
                <w:color w:val="000000"/>
                <w:sz w:val="28"/>
                <w:szCs w:val="28"/>
              </w:rPr>
              <w:t>март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Cambria" w:hAnsi="Cambria"/>
                <w:color w:val="000000"/>
                <w:sz w:val="28"/>
                <w:szCs w:val="28"/>
              </w:rPr>
              <w:t>Боблях</w:t>
            </w:r>
            <w:proofErr w:type="spellEnd"/>
            <w:r>
              <w:rPr>
                <w:rFonts w:ascii="Cambria" w:hAnsi="Cambria"/>
                <w:color w:val="000000"/>
                <w:sz w:val="28"/>
                <w:szCs w:val="28"/>
              </w:rPr>
              <w:t xml:space="preserve"> С.В.</w:t>
            </w:r>
          </w:p>
          <w:p w:rsidR="00C4371E" w:rsidRDefault="00C4371E">
            <w:pPr>
              <w:spacing w:after="0" w:line="240" w:lineRule="auto"/>
              <w:rPr>
                <w:rFonts w:ascii="Cambria" w:hAnsi="Cambria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Cambria" w:hAnsi="Cambria"/>
                <w:color w:val="000000"/>
                <w:sz w:val="28"/>
                <w:szCs w:val="28"/>
              </w:rPr>
              <w:t>муз</w:t>
            </w:r>
            <w:proofErr w:type="gramStart"/>
            <w:r>
              <w:rPr>
                <w:rFonts w:ascii="Cambria" w:hAnsi="Cambria"/>
                <w:color w:val="000000"/>
                <w:sz w:val="28"/>
                <w:szCs w:val="28"/>
              </w:rPr>
              <w:t>.р</w:t>
            </w:r>
            <w:proofErr w:type="gramEnd"/>
            <w:r>
              <w:rPr>
                <w:rFonts w:ascii="Cambria" w:hAnsi="Cambria"/>
                <w:color w:val="000000"/>
                <w:sz w:val="28"/>
                <w:szCs w:val="28"/>
              </w:rPr>
              <w:t>уководитель</w:t>
            </w:r>
            <w:proofErr w:type="spellEnd"/>
          </w:p>
        </w:tc>
      </w:tr>
      <w:tr w:rsidR="00C4371E" w:rsidTr="00C4371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71E" w:rsidRDefault="00C4371E">
            <w:pPr>
              <w:spacing w:after="0" w:line="240" w:lineRule="auto"/>
              <w:rPr>
                <w:rFonts w:ascii="Cambria" w:hAnsi="Cambria"/>
                <w:color w:val="000000"/>
                <w:sz w:val="28"/>
                <w:szCs w:val="28"/>
              </w:rPr>
            </w:pPr>
          </w:p>
          <w:p w:rsidR="00C4371E" w:rsidRDefault="00C4371E">
            <w:pPr>
              <w:spacing w:after="0" w:line="240" w:lineRule="auto"/>
              <w:rPr>
                <w:rFonts w:ascii="Cambria" w:hAnsi="Cambria"/>
                <w:color w:val="000000"/>
                <w:sz w:val="28"/>
                <w:szCs w:val="28"/>
              </w:rPr>
            </w:pPr>
            <w:r>
              <w:rPr>
                <w:rFonts w:ascii="Cambria" w:hAnsi="Cambria"/>
                <w:color w:val="000000"/>
                <w:sz w:val="28"/>
                <w:szCs w:val="28"/>
              </w:rPr>
              <w:t>8.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71E" w:rsidRDefault="00C4371E">
            <w:pPr>
              <w:tabs>
                <w:tab w:val="left" w:pos="195"/>
              </w:tabs>
              <w:spacing w:after="0" w:line="240" w:lineRule="auto"/>
              <w:rPr>
                <w:rStyle w:val="a6"/>
                <w:rFonts w:ascii="Cambria" w:hAnsi="Cambria" w:cs="Arial"/>
                <w:b w:val="0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Style w:val="a6"/>
                <w:rFonts w:ascii="Cambria" w:hAnsi="Cambria" w:cs="Arial"/>
                <w:b w:val="0"/>
                <w:color w:val="000000"/>
                <w:sz w:val="28"/>
                <w:szCs w:val="28"/>
                <w:shd w:val="clear" w:color="auto" w:fill="FFFFFF"/>
              </w:rPr>
              <w:t>Развитие личности ребенка в трудовой деятельности".</w:t>
            </w:r>
          </w:p>
          <w:p w:rsidR="00C4371E" w:rsidRDefault="00C4371E">
            <w:pPr>
              <w:tabs>
                <w:tab w:val="left" w:pos="195"/>
              </w:tabs>
              <w:spacing w:after="0" w:line="240" w:lineRule="auto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color w:val="000000"/>
                <w:sz w:val="28"/>
                <w:szCs w:val="28"/>
              </w:rPr>
            </w:pPr>
            <w:r>
              <w:rPr>
                <w:rFonts w:ascii="Cambria" w:hAnsi="Cambria"/>
                <w:color w:val="000000"/>
                <w:sz w:val="28"/>
                <w:szCs w:val="28"/>
              </w:rPr>
              <w:t>апрель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Cambria" w:hAnsi="Cambria"/>
                <w:color w:val="000000"/>
                <w:sz w:val="28"/>
                <w:szCs w:val="28"/>
              </w:rPr>
              <w:t>Исинова</w:t>
            </w:r>
            <w:proofErr w:type="spellEnd"/>
            <w:r>
              <w:rPr>
                <w:rFonts w:ascii="Cambria" w:hAnsi="Cambria"/>
                <w:color w:val="000000"/>
                <w:sz w:val="28"/>
                <w:szCs w:val="28"/>
              </w:rPr>
              <w:t xml:space="preserve"> Р.А.</w:t>
            </w:r>
          </w:p>
        </w:tc>
      </w:tr>
      <w:tr w:rsidR="00C4371E" w:rsidTr="00C4371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color w:val="000000"/>
                <w:sz w:val="28"/>
                <w:szCs w:val="28"/>
              </w:rPr>
            </w:pPr>
            <w:r>
              <w:rPr>
                <w:rFonts w:ascii="Cambria" w:hAnsi="Cambria"/>
                <w:color w:val="000000"/>
                <w:sz w:val="28"/>
                <w:szCs w:val="28"/>
              </w:rPr>
              <w:t>9.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71E" w:rsidRDefault="0084327A">
            <w:pPr>
              <w:tabs>
                <w:tab w:val="left" w:pos="330"/>
              </w:tabs>
              <w:spacing w:after="0" w:line="240" w:lineRule="auto"/>
              <w:rPr>
                <w:rFonts w:ascii="Cambria" w:hAnsi="Cambria"/>
                <w:color w:val="000000"/>
                <w:sz w:val="28"/>
                <w:szCs w:val="28"/>
              </w:rPr>
            </w:pPr>
            <w:hyperlink r:id="rId4" w:history="1">
              <w:r w:rsidR="00C4371E">
                <w:rPr>
                  <w:rStyle w:val="a7"/>
                  <w:rFonts w:ascii="Cambria" w:hAnsi="Cambria" w:cs="Arial"/>
                  <w:color w:val="000000"/>
                  <w:sz w:val="28"/>
                  <w:szCs w:val="28"/>
                  <w:shd w:val="clear" w:color="auto" w:fill="FFFFFF"/>
                </w:rPr>
                <w:t>Дидактическая игра, её роль в развитии дошкольников</w:t>
              </w:r>
            </w:hyperlink>
            <w:r w:rsidR="00C4371E">
              <w:rPr>
                <w:rFonts w:ascii="Cambria" w:hAnsi="Cambria"/>
                <w:color w:val="000000"/>
                <w:sz w:val="28"/>
                <w:szCs w:val="28"/>
              </w:rPr>
              <w:t>.</w:t>
            </w:r>
          </w:p>
          <w:p w:rsidR="00C4371E" w:rsidRDefault="00C4371E">
            <w:pPr>
              <w:tabs>
                <w:tab w:val="left" w:pos="330"/>
              </w:tabs>
              <w:spacing w:after="0" w:line="240" w:lineRule="auto"/>
              <w:rPr>
                <w:rFonts w:ascii="Cambria" w:hAnsi="Cambria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color w:val="000000"/>
                <w:sz w:val="28"/>
                <w:szCs w:val="28"/>
              </w:rPr>
            </w:pPr>
            <w:r>
              <w:rPr>
                <w:rFonts w:ascii="Cambria" w:hAnsi="Cambria"/>
                <w:color w:val="000000"/>
                <w:sz w:val="28"/>
                <w:szCs w:val="28"/>
              </w:rPr>
              <w:t>май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Cambria" w:hAnsi="Cambria"/>
                <w:color w:val="000000"/>
                <w:sz w:val="28"/>
                <w:szCs w:val="28"/>
              </w:rPr>
              <w:t>Абдулалимова</w:t>
            </w:r>
            <w:proofErr w:type="spellEnd"/>
            <w:r>
              <w:rPr>
                <w:rFonts w:ascii="Cambria" w:hAnsi="Cambria"/>
                <w:color w:val="000000"/>
                <w:sz w:val="28"/>
                <w:szCs w:val="28"/>
              </w:rPr>
              <w:t xml:space="preserve"> З.Ш.</w:t>
            </w:r>
          </w:p>
        </w:tc>
      </w:tr>
      <w:tr w:rsidR="00C4371E" w:rsidTr="00C4371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color w:val="000000"/>
                <w:sz w:val="28"/>
                <w:szCs w:val="28"/>
              </w:rPr>
            </w:pPr>
            <w:r>
              <w:rPr>
                <w:rFonts w:ascii="Cambria" w:hAnsi="Cambria"/>
                <w:color w:val="000000"/>
                <w:sz w:val="28"/>
                <w:szCs w:val="28"/>
              </w:rPr>
              <w:t>10.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71E" w:rsidRDefault="00C4371E">
            <w:pPr>
              <w:tabs>
                <w:tab w:val="left" w:pos="330"/>
              </w:tabs>
              <w:spacing w:after="0" w:line="240" w:lineRule="auto"/>
              <w:rPr>
                <w:rFonts w:ascii="Cambria" w:hAnsi="Cambria"/>
                <w:color w:val="000000"/>
                <w:sz w:val="28"/>
                <w:szCs w:val="28"/>
              </w:rPr>
            </w:pPr>
            <w:r>
              <w:rPr>
                <w:rFonts w:ascii="Cambria" w:hAnsi="Cambria"/>
                <w:color w:val="000000"/>
                <w:sz w:val="28"/>
                <w:szCs w:val="28"/>
              </w:rPr>
              <w:t>«</w:t>
            </w:r>
            <w:hyperlink r:id="rId5" w:history="1">
              <w:r>
                <w:rPr>
                  <w:rStyle w:val="a7"/>
                  <w:rFonts w:ascii="Cambria" w:hAnsi="Cambria" w:cs="Arial"/>
                  <w:color w:val="000000"/>
                  <w:sz w:val="28"/>
                  <w:szCs w:val="28"/>
                  <w:shd w:val="clear" w:color="auto" w:fill="F7F7F7"/>
                </w:rPr>
                <w:t>Формы работы по воспитанию предпосылок толерантности у дошкольников».</w:t>
              </w:r>
            </w:hyperlink>
          </w:p>
          <w:p w:rsidR="00C4371E" w:rsidRDefault="00C4371E">
            <w:pPr>
              <w:tabs>
                <w:tab w:val="left" w:pos="330"/>
              </w:tabs>
              <w:spacing w:after="0" w:line="240" w:lineRule="auto"/>
              <w:rPr>
                <w:rFonts w:ascii="Cambria" w:hAnsi="Cambria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color w:val="000000"/>
                <w:sz w:val="28"/>
                <w:szCs w:val="28"/>
              </w:rPr>
            </w:pPr>
            <w:r>
              <w:rPr>
                <w:rFonts w:ascii="Cambria" w:hAnsi="Cambria"/>
                <w:color w:val="000000"/>
                <w:sz w:val="28"/>
                <w:szCs w:val="28"/>
              </w:rPr>
              <w:t>июнь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71E" w:rsidRDefault="00C4371E">
            <w:pPr>
              <w:spacing w:after="0" w:line="240" w:lineRule="auto"/>
              <w:rPr>
                <w:rFonts w:ascii="Cambria" w:hAnsi="Cambria"/>
                <w:color w:val="000000"/>
                <w:sz w:val="28"/>
                <w:szCs w:val="28"/>
              </w:rPr>
            </w:pPr>
            <w:r>
              <w:rPr>
                <w:rFonts w:ascii="Cambria" w:hAnsi="Cambria"/>
                <w:color w:val="000000"/>
                <w:sz w:val="28"/>
                <w:szCs w:val="28"/>
              </w:rPr>
              <w:t>Зам. зав. по ВМР</w:t>
            </w:r>
          </w:p>
        </w:tc>
      </w:tr>
    </w:tbl>
    <w:p w:rsidR="00C4371E" w:rsidRDefault="00C4371E" w:rsidP="00C4371E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</w:t>
      </w:r>
    </w:p>
    <w:p w:rsidR="00C4371E" w:rsidRDefault="00C4371E" w:rsidP="00C4371E">
      <w:pPr>
        <w:tabs>
          <w:tab w:val="left" w:pos="1725"/>
        </w:tabs>
      </w:pPr>
    </w:p>
    <w:p w:rsidR="001D42E5" w:rsidRDefault="001D42E5"/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603332450510203670830559428146817986133868575774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Шатиева Оксана Владимировна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18.03.2021 по 18.03.2022</w:t>
            </w:r>
          </w:p>
        </w:tc>
      </w:tr>
    </w:tbl>
    <w:sectPr xmlns:w="http://schemas.openxmlformats.org/wordprocessingml/2006/main" w:rsidR="001D42E5" w:rsidSect="000C10EC">
      <w:pgSz w:w="11906" w:h="16838"/>
      <w:pgMar w:top="851" w:right="424" w:bottom="709" w:left="1134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0695">
    <w:multiLevelType w:val="hybridMultilevel"/>
    <w:lvl w:ilvl="0" w:tplc="94145849">
      <w:start w:val="1"/>
      <w:numFmt w:val="decimal"/>
      <w:lvlText w:val="%1."/>
      <w:lvlJc w:val="left"/>
      <w:pPr>
        <w:ind w:left="720" w:hanging="360"/>
      </w:pPr>
    </w:lvl>
    <w:lvl w:ilvl="1" w:tplc="94145849" w:tentative="1">
      <w:start w:val="1"/>
      <w:numFmt w:val="lowerLetter"/>
      <w:lvlText w:val="%2."/>
      <w:lvlJc w:val="left"/>
      <w:pPr>
        <w:ind w:left="1440" w:hanging="360"/>
      </w:pPr>
    </w:lvl>
    <w:lvl w:ilvl="2" w:tplc="94145849" w:tentative="1">
      <w:start w:val="1"/>
      <w:numFmt w:val="lowerRoman"/>
      <w:lvlText w:val="%3."/>
      <w:lvlJc w:val="right"/>
      <w:pPr>
        <w:ind w:left="2160" w:hanging="180"/>
      </w:pPr>
    </w:lvl>
    <w:lvl w:ilvl="3" w:tplc="94145849" w:tentative="1">
      <w:start w:val="1"/>
      <w:numFmt w:val="decimal"/>
      <w:lvlText w:val="%4."/>
      <w:lvlJc w:val="left"/>
      <w:pPr>
        <w:ind w:left="2880" w:hanging="360"/>
      </w:pPr>
    </w:lvl>
    <w:lvl w:ilvl="4" w:tplc="94145849" w:tentative="1">
      <w:start w:val="1"/>
      <w:numFmt w:val="lowerLetter"/>
      <w:lvlText w:val="%5."/>
      <w:lvlJc w:val="left"/>
      <w:pPr>
        <w:ind w:left="3600" w:hanging="360"/>
      </w:pPr>
    </w:lvl>
    <w:lvl w:ilvl="5" w:tplc="94145849" w:tentative="1">
      <w:start w:val="1"/>
      <w:numFmt w:val="lowerRoman"/>
      <w:lvlText w:val="%6."/>
      <w:lvlJc w:val="right"/>
      <w:pPr>
        <w:ind w:left="4320" w:hanging="180"/>
      </w:pPr>
    </w:lvl>
    <w:lvl w:ilvl="6" w:tplc="94145849" w:tentative="1">
      <w:start w:val="1"/>
      <w:numFmt w:val="decimal"/>
      <w:lvlText w:val="%7."/>
      <w:lvlJc w:val="left"/>
      <w:pPr>
        <w:ind w:left="5040" w:hanging="360"/>
      </w:pPr>
    </w:lvl>
    <w:lvl w:ilvl="7" w:tplc="94145849" w:tentative="1">
      <w:start w:val="1"/>
      <w:numFmt w:val="lowerLetter"/>
      <w:lvlText w:val="%8."/>
      <w:lvlJc w:val="left"/>
      <w:pPr>
        <w:ind w:left="5760" w:hanging="360"/>
      </w:pPr>
    </w:lvl>
    <w:lvl w:ilvl="8" w:tplc="94145849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94">
    <w:multiLevelType w:val="hybridMultilevel"/>
    <w:lvl w:ilvl="0" w:tplc="2115866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10694">
    <w:abstractNumId w:val="10694"/>
  </w:num>
  <w:num w:numId="10695">
    <w:abstractNumId w:val="10695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proofState w:spelling="clean" w:grammar="clean"/>
  <w:defaultTabStop w:val="708"/>
  <w:characterSpacingControl w:val="doNotCompress"/>
  <w:compat/>
  <w:rsids>
    <w:rsidRoot w:val="00C4371E"/>
    <w:rsid w:val="00010A96"/>
    <w:rsid w:val="00054A2A"/>
    <w:rsid w:val="000C10EC"/>
    <w:rsid w:val="001036BE"/>
    <w:rsid w:val="00196A33"/>
    <w:rsid w:val="001D42E5"/>
    <w:rsid w:val="002B1F62"/>
    <w:rsid w:val="004028EA"/>
    <w:rsid w:val="00526512"/>
    <w:rsid w:val="00663306"/>
    <w:rsid w:val="0071768A"/>
    <w:rsid w:val="00753F9C"/>
    <w:rsid w:val="00792EE4"/>
    <w:rsid w:val="007A6521"/>
    <w:rsid w:val="0084327A"/>
    <w:rsid w:val="00BA4007"/>
    <w:rsid w:val="00C4371E"/>
    <w:rsid w:val="00CD669C"/>
    <w:rsid w:val="00FD61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71E"/>
    <w:rPr>
      <w:rFonts w:ascii="Calibri" w:eastAsia="Calibri" w:hAnsi="Calibri" w:cs="Times New Roman"/>
    </w:rPr>
  </w:style>
  <w:style w:type="paragraph" w:styleId="2">
    <w:name w:val="heading 2"/>
    <w:basedOn w:val="a"/>
    <w:link w:val="20"/>
    <w:uiPriority w:val="9"/>
    <w:semiHidden/>
    <w:unhideWhenUsed/>
    <w:qFormat/>
    <w:rsid w:val="00C4371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C4371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3">
    <w:name w:val="Название Знак"/>
    <w:basedOn w:val="a0"/>
    <w:link w:val="a4"/>
    <w:uiPriority w:val="10"/>
    <w:rsid w:val="00C4371E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4">
    <w:name w:val="Title"/>
    <w:basedOn w:val="a"/>
    <w:next w:val="a"/>
    <w:link w:val="a3"/>
    <w:uiPriority w:val="10"/>
    <w:qFormat/>
    <w:rsid w:val="00C4371E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paragraph" w:styleId="a5">
    <w:name w:val="No Spacing"/>
    <w:uiPriority w:val="1"/>
    <w:qFormat/>
    <w:rsid w:val="00C4371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0">
    <w:name w:val="c0"/>
    <w:basedOn w:val="a0"/>
    <w:rsid w:val="00C4371E"/>
  </w:style>
  <w:style w:type="paragraph" w:customStyle="1" w:styleId="c6">
    <w:name w:val="c6"/>
    <w:basedOn w:val="a"/>
    <w:rsid w:val="00C4371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4371E"/>
  </w:style>
  <w:style w:type="character" w:styleId="a6">
    <w:name w:val="Strong"/>
    <w:basedOn w:val="a0"/>
    <w:uiPriority w:val="22"/>
    <w:qFormat/>
    <w:rsid w:val="00C4371E"/>
    <w:rPr>
      <w:b/>
      <w:bCs/>
    </w:rPr>
  </w:style>
  <w:style w:type="character" w:styleId="a7">
    <w:name w:val="Hyperlink"/>
    <w:basedOn w:val="a0"/>
    <w:uiPriority w:val="99"/>
    <w:semiHidden/>
    <w:unhideWhenUsed/>
    <w:rsid w:val="00C4371E"/>
    <w:rPr>
      <w:color w:val="0000FF"/>
      <w:u w:val="single"/>
    </w:r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161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tmndetsady.ru/metodicheskiy-kabinet/konsultatsii-dlya-vospitateley/news4683.html" TargetMode="External"/><Relationship Id="rId4" Type="http://schemas.openxmlformats.org/officeDocument/2006/relationships/hyperlink" Target="http://tmndetsady.ru/metodicheskiy-kabinet/konsultatsii-dlya-vospitateley/news5872.html" TargetMode="External"/><Relationship Id="rId101463666" Type="http://schemas.openxmlformats.org/officeDocument/2006/relationships/numbering" Target="numbering.xml"/><Relationship Id="rId860531435" Type="http://schemas.openxmlformats.org/officeDocument/2006/relationships/footnotes" Target="footnotes.xml"/><Relationship Id="rId237825103" Type="http://schemas.openxmlformats.org/officeDocument/2006/relationships/endnotes" Target="endnotes.xml"/><Relationship Id="rId232097960" Type="http://schemas.openxmlformats.org/officeDocument/2006/relationships/comments" Target="comments.xml"/><Relationship Id="rId518761560" Type="http://schemas.microsoft.com/office/2011/relationships/commentsExtended" Target="commentsExtended.xml"/><Relationship Id="rId341303012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Zq9BKT57egYjbN0ZuMhlPAqxoEI=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</SignatureValue>
  <KeyInfo>
    <X509Data>
      <X509Certificate>MIIFkjCCA3oCFGmuXN4bNSDagNvjEsKHZo/19nweMA0GCSqGSIb3DQEBCwUAMIGQ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101463666"/>
            <mdssi:RelationshipReference SourceId="rId860531435"/>
            <mdssi:RelationshipReference SourceId="rId237825103"/>
            <mdssi:RelationshipReference SourceId="rId232097960"/>
            <mdssi:RelationshipReference SourceId="rId518761560"/>
            <mdssi:RelationshipReference SourceId="rId341303012"/>
          </Transform>
          <Transform Algorithm="http://www.w3.org/TR/2001/REC-xml-c14n-20010315"/>
        </Transforms>
        <DigestMethod Algorithm="http://www.w3.org/2000/09/xmldsig#sha1"/>
        <DigestValue>grjOVmVpXShKFE8KXk0EprW4C9s=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a0yWwc3w4jFhnihtYzeS6tL/Bbo=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HUd8QIsLM853XBgUePlVGmJUhbY=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gQthyqQ5rIW6mpbJBql/ZJpXP5M=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dNZtVbawQEg7I24y45t1H4XOXyg=</DigestValue>
      </Reference>
      <Reference URI="/word/styles.xml?ContentType=application/vnd.openxmlformats-officedocument.wordprocessingml.styles+xml">
        <DigestMethod Algorithm="http://www.w3.org/2000/09/xmldsig#sha1"/>
        <DigestValue>ngIEag6bzueeula58FIjWwGeBDg=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woSgff6mNUYNnqN4/ptLXTvU50g=</DigestValue>
      </Reference>
    </Manifest>
    <SignatureProperties>
      <SignatureProperty Id="idSignatureTime" Target="#idPackageSignature">
        <mdssi:SignatureTime>
          <mdssi:Format>YYYY-MM-DDThh:mm:ssTZD</mdssi:Format>
          <mdssi:Value>2021-03-20T17:53:52Z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10</Pages>
  <Words>2059</Words>
  <Characters>11739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222222</dc:creator>
  <cp:lastModifiedBy>222222</cp:lastModifiedBy>
  <cp:revision>5</cp:revision>
  <cp:lastPrinted>2018-08-09T11:17:00Z</cp:lastPrinted>
  <dcterms:created xsi:type="dcterms:W3CDTF">2018-08-09T06:56:00Z</dcterms:created>
  <dcterms:modified xsi:type="dcterms:W3CDTF">2018-09-28T12:36:00Z</dcterms:modified>
</cp:coreProperties>
</file>