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292" w:rsidRDefault="002C1292" w:rsidP="002C1292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2C1292" w:rsidRPr="00D069F4" w:rsidRDefault="002C1292" w:rsidP="00256829">
      <w:pPr>
        <w:spacing w:after="0" w:line="240" w:lineRule="auto"/>
        <w:rPr>
          <w:rFonts w:ascii="Cambria" w:hAnsi="Cambria"/>
          <w:b/>
          <w:bCs/>
        </w:rPr>
      </w:pPr>
      <w:r w:rsidRPr="00D069F4">
        <w:rPr>
          <w:rFonts w:ascii="Cambria" w:hAnsi="Cambria"/>
          <w:b/>
          <w:bCs/>
        </w:rPr>
        <w:t xml:space="preserve">ПРИНЯТО                                                                   </w:t>
      </w:r>
      <w:r w:rsidR="00075A1C" w:rsidRPr="00D069F4">
        <w:rPr>
          <w:rFonts w:ascii="Cambria" w:hAnsi="Cambria"/>
          <w:b/>
          <w:bCs/>
        </w:rPr>
        <w:t xml:space="preserve">                           </w:t>
      </w:r>
      <w:r w:rsidRPr="00D069F4">
        <w:rPr>
          <w:rFonts w:ascii="Cambria" w:hAnsi="Cambria"/>
          <w:b/>
          <w:bCs/>
        </w:rPr>
        <w:t xml:space="preserve"> </w:t>
      </w:r>
      <w:r w:rsidR="00256829" w:rsidRPr="00D069F4">
        <w:rPr>
          <w:rFonts w:ascii="Cambria" w:hAnsi="Cambria"/>
          <w:b/>
          <w:bCs/>
        </w:rPr>
        <w:t xml:space="preserve">                                                       </w:t>
      </w:r>
      <w:r w:rsidRPr="00D069F4">
        <w:rPr>
          <w:rFonts w:ascii="Cambria" w:hAnsi="Cambria"/>
          <w:b/>
          <w:bCs/>
        </w:rPr>
        <w:t>УТВЕРЖДАЮ</w:t>
      </w:r>
    </w:p>
    <w:p w:rsidR="002C1292" w:rsidRPr="00D069F4" w:rsidRDefault="002C1292" w:rsidP="00256829">
      <w:pPr>
        <w:spacing w:after="0" w:line="240" w:lineRule="auto"/>
        <w:rPr>
          <w:rFonts w:ascii="Cambria" w:hAnsi="Cambria"/>
          <w:b/>
          <w:bCs/>
        </w:rPr>
      </w:pPr>
      <w:r w:rsidRPr="00D069F4">
        <w:rPr>
          <w:rFonts w:ascii="Cambria" w:hAnsi="Cambria"/>
          <w:b/>
          <w:bCs/>
        </w:rPr>
        <w:t xml:space="preserve">На заседании Педагогического совета                            </w:t>
      </w:r>
      <w:r w:rsidR="00256829" w:rsidRPr="00D069F4">
        <w:rPr>
          <w:rFonts w:ascii="Cambria" w:hAnsi="Cambria"/>
          <w:b/>
          <w:bCs/>
        </w:rPr>
        <w:t xml:space="preserve">                       </w:t>
      </w:r>
      <w:r w:rsidRPr="00D069F4">
        <w:rPr>
          <w:rFonts w:ascii="Cambria" w:hAnsi="Cambria"/>
          <w:b/>
          <w:bCs/>
        </w:rPr>
        <w:t xml:space="preserve">  </w:t>
      </w:r>
      <w:r w:rsidR="00075A1C" w:rsidRPr="00D069F4">
        <w:rPr>
          <w:rFonts w:ascii="Cambria" w:hAnsi="Cambria"/>
          <w:b/>
          <w:bCs/>
        </w:rPr>
        <w:t xml:space="preserve">  </w:t>
      </w:r>
      <w:r w:rsidRPr="00D069F4">
        <w:rPr>
          <w:rFonts w:ascii="Cambria" w:hAnsi="Cambria"/>
          <w:b/>
          <w:bCs/>
        </w:rPr>
        <w:t>Заведующий МКДОУ д/с №</w:t>
      </w:r>
      <w:r w:rsidR="00256829" w:rsidRPr="00D069F4">
        <w:rPr>
          <w:rFonts w:ascii="Cambria" w:hAnsi="Cambria"/>
          <w:b/>
          <w:bCs/>
        </w:rPr>
        <w:t>9</w:t>
      </w:r>
      <w:bookmarkStart w:id="0" w:name="_GoBack"/>
      <w:bookmarkEnd w:id="0"/>
    </w:p>
    <w:p w:rsidR="00075A1C" w:rsidRPr="00D069F4" w:rsidRDefault="00075A1C" w:rsidP="00256829">
      <w:pPr>
        <w:spacing w:after="0" w:line="240" w:lineRule="auto"/>
        <w:rPr>
          <w:rFonts w:ascii="Cambria" w:hAnsi="Cambria"/>
          <w:b/>
          <w:bCs/>
        </w:rPr>
      </w:pPr>
      <w:r w:rsidRPr="00D069F4">
        <w:rPr>
          <w:rFonts w:ascii="Cambria" w:hAnsi="Cambria"/>
          <w:b/>
          <w:bCs/>
        </w:rPr>
        <w:t xml:space="preserve"> Протокол №                                                                                    </w:t>
      </w:r>
      <w:r w:rsidR="00256829" w:rsidRPr="00D069F4">
        <w:rPr>
          <w:rFonts w:ascii="Cambria" w:hAnsi="Cambria"/>
          <w:b/>
          <w:bCs/>
        </w:rPr>
        <w:t xml:space="preserve">                             </w:t>
      </w:r>
      <w:r w:rsidRPr="00D069F4">
        <w:rPr>
          <w:rFonts w:ascii="Cambria" w:hAnsi="Cambria"/>
          <w:b/>
          <w:bCs/>
        </w:rPr>
        <w:t xml:space="preserve">  </w:t>
      </w:r>
      <w:r w:rsidR="002C1292" w:rsidRPr="00D069F4">
        <w:rPr>
          <w:rFonts w:ascii="Cambria" w:hAnsi="Cambria"/>
          <w:b/>
          <w:bCs/>
        </w:rPr>
        <w:t xml:space="preserve"> </w:t>
      </w:r>
      <w:r w:rsidR="00256829" w:rsidRPr="00D069F4">
        <w:rPr>
          <w:rFonts w:ascii="Cambria" w:hAnsi="Cambria"/>
          <w:b/>
          <w:bCs/>
        </w:rPr>
        <w:t>____</w:t>
      </w:r>
      <w:r w:rsidR="002C1292" w:rsidRPr="00D069F4">
        <w:rPr>
          <w:rFonts w:ascii="Cambria" w:hAnsi="Cambria"/>
          <w:b/>
          <w:bCs/>
        </w:rPr>
        <w:t>______________</w:t>
      </w:r>
      <w:proofErr w:type="spellStart"/>
      <w:r w:rsidR="00256829" w:rsidRPr="00D069F4">
        <w:rPr>
          <w:rFonts w:ascii="Cambria" w:hAnsi="Cambria"/>
          <w:b/>
          <w:bCs/>
        </w:rPr>
        <w:t>Атамова</w:t>
      </w:r>
      <w:proofErr w:type="spellEnd"/>
      <w:r w:rsidR="00256829" w:rsidRPr="00D069F4">
        <w:rPr>
          <w:rFonts w:ascii="Cambria" w:hAnsi="Cambria"/>
          <w:b/>
          <w:bCs/>
        </w:rPr>
        <w:t xml:space="preserve"> М.З.</w:t>
      </w:r>
      <w:r w:rsidR="002C1292" w:rsidRPr="00D069F4">
        <w:rPr>
          <w:rFonts w:ascii="Cambria" w:hAnsi="Cambria"/>
          <w:b/>
          <w:bCs/>
        </w:rPr>
        <w:t xml:space="preserve"> </w:t>
      </w:r>
    </w:p>
    <w:p w:rsidR="002C1292" w:rsidRPr="00D069F4" w:rsidRDefault="002C1292" w:rsidP="00256829">
      <w:pPr>
        <w:spacing w:after="0" w:line="240" w:lineRule="auto"/>
        <w:rPr>
          <w:rFonts w:ascii="Cambria" w:hAnsi="Cambria"/>
          <w:b/>
          <w:bCs/>
        </w:rPr>
      </w:pPr>
      <w:r w:rsidRPr="00D069F4">
        <w:rPr>
          <w:rFonts w:ascii="Cambria" w:hAnsi="Cambria"/>
          <w:b/>
          <w:bCs/>
        </w:rPr>
        <w:t>от «__» _______________ 20      г.</w:t>
      </w:r>
      <w:r w:rsidR="00075A1C" w:rsidRPr="00D069F4">
        <w:rPr>
          <w:rFonts w:ascii="Cambria" w:hAnsi="Cambria"/>
          <w:b/>
          <w:bCs/>
        </w:rPr>
        <w:t xml:space="preserve">                                                            </w:t>
      </w:r>
      <w:r w:rsidR="00256829" w:rsidRPr="00D069F4">
        <w:rPr>
          <w:rFonts w:ascii="Cambria" w:hAnsi="Cambria"/>
          <w:b/>
          <w:bCs/>
        </w:rPr>
        <w:t xml:space="preserve">                                   </w:t>
      </w:r>
      <w:r w:rsidR="00075A1C" w:rsidRPr="00D069F4">
        <w:rPr>
          <w:rFonts w:ascii="Cambria" w:hAnsi="Cambria"/>
          <w:b/>
          <w:bCs/>
        </w:rPr>
        <w:t>от «__» _______________ 20  г.</w:t>
      </w:r>
    </w:p>
    <w:p w:rsidR="002C1292" w:rsidRPr="00C1707F" w:rsidRDefault="002C1292" w:rsidP="002568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69F4">
        <w:rPr>
          <w:rFonts w:ascii="Cambria" w:hAnsi="Cambria"/>
          <w:b/>
          <w:bCs/>
        </w:rPr>
        <w:t xml:space="preserve">                                   </w:t>
      </w:r>
    </w:p>
    <w:p w:rsidR="002C1292" w:rsidRDefault="002C1292" w:rsidP="00DF46A2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2C1292" w:rsidRDefault="002C1292" w:rsidP="00DF46A2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486349" w:rsidRDefault="00486349" w:rsidP="00D15F9E">
      <w:pPr>
        <w:pStyle w:val="a3"/>
        <w:spacing w:before="0" w:beforeAutospacing="0" w:after="0" w:afterAutospacing="0"/>
        <w:ind w:firstLine="709"/>
        <w:jc w:val="center"/>
        <w:rPr>
          <w:b/>
          <w:sz w:val="36"/>
          <w:szCs w:val="28"/>
        </w:rPr>
      </w:pPr>
      <w:r w:rsidRPr="004C712C">
        <w:rPr>
          <w:b/>
          <w:sz w:val="36"/>
          <w:szCs w:val="28"/>
        </w:rPr>
        <w:t>Положение о режиме занятий воспитанников</w:t>
      </w:r>
    </w:p>
    <w:p w:rsidR="00D15F9E" w:rsidRDefault="00D15F9E" w:rsidP="00D15F9E">
      <w:pPr>
        <w:pStyle w:val="a3"/>
        <w:spacing w:before="0" w:beforeAutospacing="0" w:after="0" w:afterAutospacing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Муниципального казенного дошкольного образовательного учреждения д/с № </w:t>
      </w:r>
      <w:r w:rsidR="00256829">
        <w:rPr>
          <w:b/>
          <w:sz w:val="36"/>
          <w:szCs w:val="28"/>
        </w:rPr>
        <w:t>9</w:t>
      </w:r>
      <w:r>
        <w:rPr>
          <w:b/>
          <w:sz w:val="36"/>
          <w:szCs w:val="28"/>
        </w:rPr>
        <w:t xml:space="preserve"> «К</w:t>
      </w:r>
      <w:r w:rsidR="00256829">
        <w:rPr>
          <w:b/>
          <w:sz w:val="36"/>
          <w:szCs w:val="28"/>
        </w:rPr>
        <w:t>расная шапочка</w:t>
      </w:r>
      <w:r>
        <w:rPr>
          <w:b/>
          <w:sz w:val="36"/>
          <w:szCs w:val="28"/>
        </w:rPr>
        <w:t>»</w:t>
      </w:r>
    </w:p>
    <w:p w:rsidR="00D15F9E" w:rsidRDefault="00D15F9E" w:rsidP="00D15F9E">
      <w:pPr>
        <w:pStyle w:val="a3"/>
        <w:spacing w:before="0" w:beforeAutospacing="0" w:after="0" w:afterAutospacing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городского округа «город Кизляр»»</w:t>
      </w:r>
    </w:p>
    <w:p w:rsidR="00D15F9E" w:rsidRDefault="00D15F9E" w:rsidP="00D15F9E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C1707F">
        <w:rPr>
          <w:b/>
          <w:bCs/>
          <w:sz w:val="28"/>
          <w:szCs w:val="28"/>
        </w:rPr>
        <w:t>1. Общие положения</w:t>
      </w:r>
    </w:p>
    <w:p w:rsidR="00486349" w:rsidRPr="00C1707F" w:rsidRDefault="00486349" w:rsidP="008F7F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 Режим занятий </w:t>
      </w:r>
      <w:r w:rsidRPr="007B7D8F">
        <w:rPr>
          <w:rFonts w:ascii="Times New Roman" w:hAnsi="Times New Roman"/>
          <w:sz w:val="28"/>
          <w:szCs w:val="28"/>
        </w:rPr>
        <w:t>воспитанников</w:t>
      </w:r>
      <w:r w:rsidR="00673859">
        <w:rPr>
          <w:rFonts w:ascii="Times New Roman" w:hAnsi="Times New Roman"/>
          <w:sz w:val="28"/>
          <w:szCs w:val="28"/>
        </w:rPr>
        <w:t xml:space="preserve"> МКДОУ д/с № </w:t>
      </w:r>
      <w:r w:rsidR="00256829">
        <w:rPr>
          <w:rFonts w:ascii="Times New Roman" w:hAnsi="Times New Roman"/>
          <w:sz w:val="28"/>
          <w:szCs w:val="28"/>
        </w:rPr>
        <w:t>9</w:t>
      </w:r>
      <w:r w:rsidR="00673859">
        <w:rPr>
          <w:rFonts w:ascii="Times New Roman" w:hAnsi="Times New Roman"/>
          <w:sz w:val="28"/>
          <w:szCs w:val="28"/>
        </w:rPr>
        <w:t xml:space="preserve"> «Кр</w:t>
      </w:r>
      <w:r w:rsidR="00256829">
        <w:rPr>
          <w:rFonts w:ascii="Times New Roman" w:hAnsi="Times New Roman"/>
          <w:sz w:val="28"/>
          <w:szCs w:val="28"/>
        </w:rPr>
        <w:t>асная шапочка</w:t>
      </w:r>
      <w:r w:rsidR="00673859">
        <w:rPr>
          <w:rFonts w:ascii="Times New Roman" w:hAnsi="Times New Roman"/>
          <w:sz w:val="28"/>
          <w:szCs w:val="28"/>
        </w:rPr>
        <w:t>»</w:t>
      </w:r>
      <w:r w:rsidRPr="00DF46A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- Учреждение) </w:t>
      </w:r>
      <w:r w:rsidRPr="00C1707F">
        <w:rPr>
          <w:rFonts w:ascii="Times New Roman" w:hAnsi="Times New Roman"/>
          <w:sz w:val="28"/>
          <w:szCs w:val="28"/>
        </w:rPr>
        <w:t>разработан в соответствии с Федеральным законом от 29.12.2012г. № 273-ФЗ «Об образовании в Российской Федерации», требованиями Сан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707F">
        <w:rPr>
          <w:rFonts w:ascii="Times New Roman" w:hAnsi="Times New Roman"/>
          <w:sz w:val="28"/>
          <w:szCs w:val="28"/>
        </w:rPr>
        <w:t>ПиН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C1707F">
        <w:rPr>
          <w:rFonts w:ascii="Times New Roman" w:hAnsi="Times New Roman"/>
          <w:sz w:val="28"/>
          <w:szCs w:val="28"/>
        </w:rPr>
        <w:t xml:space="preserve"> 2.4.1. 3049-13, Уставом ДОУ</w:t>
      </w:r>
      <w:r>
        <w:rPr>
          <w:rFonts w:ascii="Times New Roman" w:hAnsi="Times New Roman"/>
          <w:sz w:val="28"/>
          <w:szCs w:val="28"/>
        </w:rPr>
        <w:t xml:space="preserve">, Образовательной программы </w:t>
      </w:r>
      <w:r w:rsidRPr="00C1707F">
        <w:rPr>
          <w:rFonts w:ascii="Times New Roman" w:hAnsi="Times New Roman"/>
          <w:sz w:val="28"/>
          <w:szCs w:val="28"/>
        </w:rPr>
        <w:t>и другими нормативно – правовыми актами по вопросам образования, социальной защиты прав и интересов детей.</w:t>
      </w:r>
    </w:p>
    <w:p w:rsidR="00486349" w:rsidRPr="00C1707F" w:rsidRDefault="00486349" w:rsidP="008F7F2F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C1707F">
        <w:rPr>
          <w:sz w:val="28"/>
          <w:szCs w:val="28"/>
        </w:rPr>
        <w:t xml:space="preserve">Положение регламентирует режим занятий </w:t>
      </w:r>
      <w:r w:rsidRPr="007B7D8F">
        <w:rPr>
          <w:sz w:val="28"/>
          <w:szCs w:val="28"/>
        </w:rPr>
        <w:t>воспитанников</w:t>
      </w:r>
      <w:r>
        <w:rPr>
          <w:sz w:val="28"/>
          <w:szCs w:val="28"/>
        </w:rPr>
        <w:t xml:space="preserve"> МКДОУ </w:t>
      </w:r>
      <w:r w:rsidR="00673859">
        <w:rPr>
          <w:bCs/>
          <w:sz w:val="28"/>
          <w:szCs w:val="28"/>
        </w:rPr>
        <w:t>д/с</w:t>
      </w:r>
      <w:r w:rsidRPr="00C1707F">
        <w:rPr>
          <w:bCs/>
          <w:sz w:val="28"/>
          <w:szCs w:val="28"/>
        </w:rPr>
        <w:t xml:space="preserve"> №</w:t>
      </w:r>
      <w:r w:rsidR="00673859">
        <w:rPr>
          <w:bCs/>
          <w:sz w:val="28"/>
          <w:szCs w:val="28"/>
        </w:rPr>
        <w:t xml:space="preserve"> </w:t>
      </w:r>
      <w:r w:rsidR="00256829">
        <w:rPr>
          <w:bCs/>
          <w:sz w:val="28"/>
          <w:szCs w:val="28"/>
        </w:rPr>
        <w:t>9</w:t>
      </w:r>
    </w:p>
    <w:p w:rsidR="00486349" w:rsidRDefault="00486349" w:rsidP="008F7F2F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486349" w:rsidRPr="00C1707F" w:rsidRDefault="00486349" w:rsidP="007B7D8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1707F">
        <w:rPr>
          <w:b/>
          <w:bCs/>
          <w:sz w:val="28"/>
          <w:szCs w:val="28"/>
        </w:rPr>
        <w:t xml:space="preserve">2. Режим функционирования </w:t>
      </w:r>
      <w:r>
        <w:rPr>
          <w:b/>
          <w:bCs/>
          <w:sz w:val="28"/>
          <w:szCs w:val="28"/>
        </w:rPr>
        <w:t>Учреждения</w:t>
      </w: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07F">
        <w:rPr>
          <w:sz w:val="28"/>
          <w:szCs w:val="28"/>
        </w:rPr>
        <w:t>2.1. Дошкольное образовательное учреждение работает по 5-ти дневной рабочей неделе.</w:t>
      </w: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Режим работы с </w:t>
      </w:r>
      <w:r w:rsidR="00256829">
        <w:rPr>
          <w:sz w:val="28"/>
          <w:szCs w:val="28"/>
        </w:rPr>
        <w:t>8-</w:t>
      </w:r>
      <w:r>
        <w:rPr>
          <w:sz w:val="28"/>
          <w:szCs w:val="28"/>
        </w:rPr>
        <w:t>00</w:t>
      </w:r>
      <w:r w:rsidRPr="00C1707F">
        <w:rPr>
          <w:sz w:val="28"/>
          <w:szCs w:val="28"/>
        </w:rPr>
        <w:t xml:space="preserve"> до 1</w:t>
      </w:r>
      <w:r>
        <w:rPr>
          <w:sz w:val="28"/>
          <w:szCs w:val="28"/>
        </w:rPr>
        <w:t>7</w:t>
      </w:r>
      <w:r w:rsidRPr="00C1707F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Pr="00C1707F">
        <w:rPr>
          <w:sz w:val="28"/>
          <w:szCs w:val="28"/>
        </w:rPr>
        <w:t>0</w:t>
      </w: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C1707F">
        <w:rPr>
          <w:sz w:val="28"/>
          <w:szCs w:val="28"/>
        </w:rPr>
        <w:t>В субботу, воскресенье и праздничные дни дошкольное образовательное учреждение не работает.</w:t>
      </w: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07F">
        <w:rPr>
          <w:sz w:val="28"/>
          <w:szCs w:val="28"/>
        </w:rPr>
        <w:t xml:space="preserve">2.4. Образовательный процесс осуществляется в соответствии с основной образовательной программой дошкольного образования </w:t>
      </w:r>
      <w:r w:rsidRPr="00004254">
        <w:rPr>
          <w:sz w:val="28"/>
          <w:szCs w:val="28"/>
        </w:rPr>
        <w:t>Учреждения</w:t>
      </w:r>
      <w:r>
        <w:rPr>
          <w:sz w:val="28"/>
          <w:szCs w:val="28"/>
        </w:rPr>
        <w:t>.</w:t>
      </w:r>
    </w:p>
    <w:p w:rsidR="00486349" w:rsidRPr="008F7F2F" w:rsidRDefault="00486349" w:rsidP="008F7F2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07F">
        <w:rPr>
          <w:sz w:val="28"/>
          <w:szCs w:val="28"/>
        </w:rPr>
        <w:t>2.5. Занятия проводятся в соответствии с санитарно-гигиеническими пра</w:t>
      </w:r>
      <w:r>
        <w:rPr>
          <w:sz w:val="28"/>
          <w:szCs w:val="28"/>
        </w:rPr>
        <w:t>вилами и возрастом воспитанников</w:t>
      </w:r>
      <w:r w:rsidRPr="00C1707F">
        <w:rPr>
          <w:sz w:val="28"/>
          <w:szCs w:val="28"/>
        </w:rPr>
        <w:t>, расписанием непосредственно образовательной деятельности, утвержденным приказом заведующего.</w:t>
      </w:r>
    </w:p>
    <w:p w:rsidR="00486349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</w:p>
    <w:p w:rsidR="00486349" w:rsidRPr="00C1707F" w:rsidRDefault="00486349" w:rsidP="00C1707F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1707F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3. Ре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 xml:space="preserve">жим занятий и учебной нагрузки </w:t>
      </w:r>
      <w:r w:rsidRPr="007B7D8F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воспитанников</w:t>
      </w:r>
    </w:p>
    <w:p w:rsidR="00486349" w:rsidRPr="00004254" w:rsidRDefault="00486349" w:rsidP="000042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1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 Образовательный процесс проводится во время учебного года,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и длится с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1 сентября по 31 мая. </w:t>
      </w:r>
    </w:p>
    <w:p w:rsidR="00486349" w:rsidRPr="00D62DC9" w:rsidRDefault="00486349" w:rsidP="00D62D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Для  </w:t>
      </w:r>
      <w:r w:rsidRPr="007B7D8F">
        <w:rPr>
          <w:rFonts w:ascii="Times New Roman" w:hAnsi="Times New Roman"/>
          <w:sz w:val="28"/>
          <w:szCs w:val="28"/>
        </w:rPr>
        <w:t xml:space="preserve">воспитанников </w:t>
      </w:r>
      <w:r w:rsidRPr="00D62DC9">
        <w:rPr>
          <w:rFonts w:ascii="Times New Roman" w:hAnsi="Times New Roman"/>
          <w:sz w:val="28"/>
          <w:szCs w:val="28"/>
        </w:rPr>
        <w:t>группы раннего возраста устанавливается адаптационный  период в первые две недели сентября.</w:t>
      </w:r>
    </w:p>
    <w:p w:rsidR="00486349" w:rsidRPr="00C1707F" w:rsidRDefault="00486349" w:rsidP="00620E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4</w:t>
      </w:r>
      <w:r w:rsidR="006738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 О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бразовательная деятельность </w:t>
      </w:r>
      <w:r w:rsidR="00E20B1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начинае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тся в 9.00 часов утра.</w:t>
      </w:r>
    </w:p>
    <w:p w:rsidR="00486349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5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 </w:t>
      </w:r>
      <w:proofErr w:type="gramStart"/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Для  детей от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2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д</w:t>
      </w:r>
      <w:r w:rsidR="00C4234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о 3 лет длительность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образовательной деятельности не должна превышать 10 мин. Допускается осуществлять образовательную деятельность в первую и во вторую половину дня (по 8-10 минут).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C4234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   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6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.Продолжительн</w:t>
      </w:r>
      <w:r w:rsidR="0067385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ость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образовательной деятельности для детей  от 3 до 4-х лет – не более 15 минут, для детей от 4-х до 5-ти лет  - не более 20 минут, для детей от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5до 6-ти</w:t>
      </w:r>
      <w:proofErr w:type="gramEnd"/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лет не более 25 минут,  для детей от 6-ти до 7-ми лет  - не более 30 минут.</w:t>
      </w:r>
    </w:p>
    <w:p w:rsidR="00486349" w:rsidRPr="00C1707F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707F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1707F">
        <w:rPr>
          <w:rFonts w:ascii="Times New Roman" w:hAnsi="Times New Roman"/>
          <w:sz w:val="28"/>
          <w:szCs w:val="28"/>
          <w:lang w:eastAsia="ru-RU"/>
        </w:rPr>
        <w:t xml:space="preserve">. Максимально допустимый объем образовательной нагрузки в первой половине дня  для детей 3-4 лет не превышает 30, для детей 4-5 лет не превышает 40 минут соответственно.  В середине времени, отведенного на непрерывную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образовательную деятельность</w:t>
      </w:r>
      <w:r w:rsidRPr="00C1707F">
        <w:rPr>
          <w:rFonts w:ascii="Times New Roman" w:hAnsi="Times New Roman"/>
          <w:sz w:val="28"/>
          <w:szCs w:val="28"/>
          <w:lang w:eastAsia="ru-RU"/>
        </w:rPr>
        <w:t xml:space="preserve">, проводят физкультурные минутки. Перерывы между периодами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образовательной деятельности</w:t>
      </w:r>
      <w:r w:rsidRPr="00C1707F">
        <w:rPr>
          <w:rFonts w:ascii="Times New Roman" w:hAnsi="Times New Roman"/>
          <w:sz w:val="28"/>
          <w:szCs w:val="28"/>
          <w:lang w:eastAsia="ru-RU"/>
        </w:rPr>
        <w:t xml:space="preserve"> – не менее 10 минут.</w:t>
      </w:r>
    </w:p>
    <w:p w:rsidR="00486349" w:rsidRPr="00C1707F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707F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C1707F">
        <w:rPr>
          <w:rFonts w:ascii="Times New Roman" w:hAnsi="Times New Roman"/>
          <w:sz w:val="28"/>
          <w:szCs w:val="28"/>
          <w:lang w:eastAsia="ru-RU"/>
        </w:rPr>
        <w:t xml:space="preserve">. Образовательная деятельность с детьми старшего дошкольного возраста может осуществляться во второй половине дня после дневного сна. Её продолжительность должна составлять не более 25-30 минут в день. В середине </w:t>
      </w:r>
      <w:r w:rsidRPr="00C1707F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образовательной деятельности</w:t>
      </w:r>
      <w:r w:rsidRPr="00C1707F">
        <w:rPr>
          <w:rFonts w:ascii="Times New Roman" w:hAnsi="Times New Roman"/>
          <w:sz w:val="28"/>
          <w:szCs w:val="28"/>
          <w:lang w:eastAsia="ru-RU"/>
        </w:rPr>
        <w:t xml:space="preserve"> статистического характера проводятся физкультурные минутки.</w:t>
      </w:r>
    </w:p>
    <w:p w:rsidR="00486349" w:rsidRPr="00C1707F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707F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C1707F">
        <w:rPr>
          <w:rFonts w:ascii="Times New Roman" w:hAnsi="Times New Roman"/>
          <w:sz w:val="28"/>
          <w:szCs w:val="28"/>
          <w:lang w:eastAsia="ru-RU"/>
        </w:rPr>
        <w:t>. Образовательную деятельность, требующую повышенной познавательной активности и умственного напряжения детей, следует организовывать в первую половину дня. Для профилактики утомления детей рекомендуется проводить физкультурн</w:t>
      </w:r>
      <w:r w:rsidR="00C42340">
        <w:rPr>
          <w:rFonts w:ascii="Times New Roman" w:hAnsi="Times New Roman"/>
          <w:sz w:val="28"/>
          <w:szCs w:val="28"/>
          <w:lang w:eastAsia="ru-RU"/>
        </w:rPr>
        <w:t>ые, музыкальные занятия</w:t>
      </w:r>
      <w:r w:rsidRPr="00C1707F">
        <w:rPr>
          <w:rFonts w:ascii="Times New Roman" w:hAnsi="Times New Roman"/>
          <w:sz w:val="28"/>
          <w:szCs w:val="28"/>
          <w:lang w:eastAsia="ru-RU"/>
        </w:rPr>
        <w:t xml:space="preserve"> и т.п.</w:t>
      </w: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07F">
        <w:rPr>
          <w:sz w:val="28"/>
          <w:szCs w:val="28"/>
        </w:rPr>
        <w:t>3.</w:t>
      </w:r>
      <w:r w:rsidR="00673859">
        <w:rPr>
          <w:sz w:val="28"/>
          <w:szCs w:val="28"/>
        </w:rPr>
        <w:t>10</w:t>
      </w:r>
      <w:r w:rsidRPr="00C1707F">
        <w:rPr>
          <w:sz w:val="28"/>
          <w:szCs w:val="28"/>
        </w:rPr>
        <w:t>.Летн</w:t>
      </w:r>
      <w:r>
        <w:rPr>
          <w:sz w:val="28"/>
          <w:szCs w:val="28"/>
        </w:rPr>
        <w:t>е</w:t>
      </w:r>
      <w:r w:rsidRPr="00C1707F">
        <w:rPr>
          <w:sz w:val="28"/>
          <w:szCs w:val="28"/>
        </w:rPr>
        <w:t>-оздоровительная работа продолжается с 01 июня по 31 августа. В летн</w:t>
      </w:r>
      <w:r>
        <w:rPr>
          <w:sz w:val="28"/>
          <w:szCs w:val="28"/>
        </w:rPr>
        <w:t>и</w:t>
      </w:r>
      <w:r w:rsidR="00C42340">
        <w:rPr>
          <w:sz w:val="28"/>
          <w:szCs w:val="28"/>
        </w:rPr>
        <w:t xml:space="preserve">й период </w:t>
      </w:r>
      <w:r w:rsidRPr="00C1707F">
        <w:rPr>
          <w:sz w:val="28"/>
          <w:szCs w:val="28"/>
        </w:rPr>
        <w:t xml:space="preserve"> образовательна</w:t>
      </w:r>
      <w:r w:rsidR="00C42340">
        <w:rPr>
          <w:sz w:val="28"/>
          <w:szCs w:val="28"/>
        </w:rPr>
        <w:t xml:space="preserve">я деятельность осуществляется  по </w:t>
      </w:r>
      <w:r w:rsidRPr="00C1707F">
        <w:rPr>
          <w:sz w:val="28"/>
          <w:szCs w:val="28"/>
        </w:rPr>
        <w:t>образовательной области физкультура и музыка.</w:t>
      </w:r>
    </w:p>
    <w:p w:rsidR="00486349" w:rsidRPr="00C1707F" w:rsidRDefault="00486349" w:rsidP="00C170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07F">
        <w:rPr>
          <w:sz w:val="28"/>
          <w:szCs w:val="28"/>
          <w:shd w:val="clear" w:color="auto" w:fill="FFFFFF"/>
        </w:rPr>
        <w:t>3.</w:t>
      </w:r>
      <w:r w:rsidR="00673859">
        <w:rPr>
          <w:sz w:val="28"/>
          <w:szCs w:val="28"/>
          <w:shd w:val="clear" w:color="auto" w:fill="FFFFFF"/>
        </w:rPr>
        <w:t>11. О</w:t>
      </w:r>
      <w:r w:rsidRPr="00C1707F">
        <w:rPr>
          <w:sz w:val="28"/>
          <w:szCs w:val="28"/>
          <w:shd w:val="clear" w:color="auto" w:fill="FFFFFF"/>
        </w:rPr>
        <w:t>бразовательная деятельность по физическому развитию осуществляется во всех возрастных группах</w:t>
      </w:r>
      <w:r>
        <w:rPr>
          <w:sz w:val="28"/>
          <w:szCs w:val="28"/>
          <w:shd w:val="clear" w:color="auto" w:fill="FFFFFF"/>
        </w:rPr>
        <w:t xml:space="preserve">. </w:t>
      </w:r>
      <w:r w:rsidRPr="00C1707F">
        <w:rPr>
          <w:sz w:val="28"/>
          <w:szCs w:val="28"/>
        </w:rPr>
        <w:t>Для достижения достаточного объема</w:t>
      </w:r>
      <w:r>
        <w:rPr>
          <w:sz w:val="28"/>
          <w:szCs w:val="28"/>
        </w:rPr>
        <w:t xml:space="preserve"> </w:t>
      </w:r>
      <w:r w:rsidRPr="00C1707F">
        <w:rPr>
          <w:sz w:val="28"/>
          <w:szCs w:val="28"/>
        </w:rPr>
        <w:t>двигательной активности детей используются все организованные формы занятий физическими упражнениями с широким включением подвижных игр, спортивных упражнений.</w:t>
      </w:r>
    </w:p>
    <w:p w:rsidR="00486349" w:rsidRPr="00C1707F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349" w:rsidRPr="001B29ED" w:rsidRDefault="00486349" w:rsidP="001B29E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B29ED">
        <w:rPr>
          <w:rFonts w:ascii="Times New Roman" w:hAnsi="Times New Roman"/>
          <w:b/>
          <w:sz w:val="28"/>
          <w:szCs w:val="28"/>
        </w:rPr>
        <w:t>4.Ответственность</w:t>
      </w:r>
    </w:p>
    <w:p w:rsidR="00486349" w:rsidRPr="00C1707F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07F">
        <w:rPr>
          <w:rFonts w:ascii="Times New Roman" w:hAnsi="Times New Roman"/>
          <w:sz w:val="28"/>
          <w:szCs w:val="28"/>
        </w:rPr>
        <w:t>4.1.Аминистрац</w:t>
      </w:r>
      <w:r>
        <w:rPr>
          <w:rFonts w:ascii="Times New Roman" w:hAnsi="Times New Roman"/>
          <w:sz w:val="28"/>
          <w:szCs w:val="28"/>
        </w:rPr>
        <w:t>ия У</w:t>
      </w:r>
      <w:r w:rsidRPr="00C1707F">
        <w:rPr>
          <w:rFonts w:ascii="Times New Roman" w:hAnsi="Times New Roman"/>
          <w:sz w:val="28"/>
          <w:szCs w:val="28"/>
        </w:rPr>
        <w:t>чреждения, воспитатели, младшие воспитатели, педагоги-специалисты несут ответственность за жизнь, здоровье детей, реализацию в полном объеме учебного плана, качество реализуемых образовательных программ, соответствие применяемых форм, методов и средств организации образовательного процесса возрастным, психофизиологическим особенностям детей.</w:t>
      </w:r>
    </w:p>
    <w:p w:rsidR="00486349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07F">
        <w:rPr>
          <w:rFonts w:ascii="Times New Roman" w:hAnsi="Times New Roman"/>
          <w:sz w:val="28"/>
          <w:szCs w:val="28"/>
        </w:rPr>
        <w:t>4.2.Программы, методики и режимы воспитания и обучения в части гигиенических требований допускаются к использованию при наличии санитарно – эпидемиологического заключения о соответствии их санитарным правилам</w:t>
      </w:r>
    </w:p>
    <w:p w:rsidR="00486349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349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349" w:rsidRPr="00C1707F" w:rsidRDefault="00486349" w:rsidP="00C170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9F4" w:rsidRDefault="00D069F4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Атамова Милана Зиямуддиновна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D069F4" w:rsidSect="00C42340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9F4" w:rsidRDefault="00D069F4" w:rsidP="00A2463B">
      <w:pPr>
        <w:spacing w:after="0" w:line="240" w:lineRule="auto"/>
      </w:pPr>
      <w:r>
        <w:separator/>
      </w:r>
    </w:p>
  </w:endnote>
  <w:endnote w:type="continuationSeparator" w:id="0">
    <w:p w:rsidR="00D069F4" w:rsidRDefault="00D069F4" w:rsidP="00A24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9F4" w:rsidRDefault="00D069F4" w:rsidP="00A2463B">
      <w:pPr>
        <w:spacing w:after="0" w:line="240" w:lineRule="auto"/>
      </w:pPr>
      <w:r>
        <w:separator/>
      </w:r>
    </w:p>
  </w:footnote>
  <w:footnote w:type="continuationSeparator" w:id="0">
    <w:p w:rsidR="00D069F4" w:rsidRDefault="00D069F4" w:rsidP="00A24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5614">
    <w:multiLevelType w:val="hybridMultilevel"/>
    <w:lvl w:ilvl="0" w:tplc="12600308">
      <w:start w:val="1"/>
      <w:numFmt w:val="decimal"/>
      <w:lvlText w:val="%1."/>
      <w:lvlJc w:val="left"/>
      <w:pPr>
        <w:ind w:left="720" w:hanging="360"/>
      </w:pPr>
    </w:lvl>
    <w:lvl w:ilvl="1" w:tplc="12600308" w:tentative="1">
      <w:start w:val="1"/>
      <w:numFmt w:val="lowerLetter"/>
      <w:lvlText w:val="%2."/>
      <w:lvlJc w:val="left"/>
      <w:pPr>
        <w:ind w:left="1440" w:hanging="360"/>
      </w:pPr>
    </w:lvl>
    <w:lvl w:ilvl="2" w:tplc="12600308" w:tentative="1">
      <w:start w:val="1"/>
      <w:numFmt w:val="lowerRoman"/>
      <w:lvlText w:val="%3."/>
      <w:lvlJc w:val="right"/>
      <w:pPr>
        <w:ind w:left="2160" w:hanging="180"/>
      </w:pPr>
    </w:lvl>
    <w:lvl w:ilvl="3" w:tplc="12600308" w:tentative="1">
      <w:start w:val="1"/>
      <w:numFmt w:val="decimal"/>
      <w:lvlText w:val="%4."/>
      <w:lvlJc w:val="left"/>
      <w:pPr>
        <w:ind w:left="2880" w:hanging="360"/>
      </w:pPr>
    </w:lvl>
    <w:lvl w:ilvl="4" w:tplc="12600308" w:tentative="1">
      <w:start w:val="1"/>
      <w:numFmt w:val="lowerLetter"/>
      <w:lvlText w:val="%5."/>
      <w:lvlJc w:val="left"/>
      <w:pPr>
        <w:ind w:left="3600" w:hanging="360"/>
      </w:pPr>
    </w:lvl>
    <w:lvl w:ilvl="5" w:tplc="12600308" w:tentative="1">
      <w:start w:val="1"/>
      <w:numFmt w:val="lowerRoman"/>
      <w:lvlText w:val="%6."/>
      <w:lvlJc w:val="right"/>
      <w:pPr>
        <w:ind w:left="4320" w:hanging="180"/>
      </w:pPr>
    </w:lvl>
    <w:lvl w:ilvl="6" w:tplc="12600308" w:tentative="1">
      <w:start w:val="1"/>
      <w:numFmt w:val="decimal"/>
      <w:lvlText w:val="%7."/>
      <w:lvlJc w:val="left"/>
      <w:pPr>
        <w:ind w:left="5040" w:hanging="360"/>
      </w:pPr>
    </w:lvl>
    <w:lvl w:ilvl="7" w:tplc="12600308" w:tentative="1">
      <w:start w:val="1"/>
      <w:numFmt w:val="lowerLetter"/>
      <w:lvlText w:val="%8."/>
      <w:lvlJc w:val="left"/>
      <w:pPr>
        <w:ind w:left="5760" w:hanging="360"/>
      </w:pPr>
    </w:lvl>
    <w:lvl w:ilvl="8" w:tplc="126003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13">
    <w:multiLevelType w:val="hybridMultilevel"/>
    <w:lvl w:ilvl="0" w:tplc="152372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42B20DA"/>
    <w:multiLevelType w:val="multilevel"/>
    <w:tmpl w:val="074E8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687B8D"/>
    <w:multiLevelType w:val="multilevel"/>
    <w:tmpl w:val="4C7A6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E25C38"/>
    <w:multiLevelType w:val="hybridMultilevel"/>
    <w:tmpl w:val="1604F1D4"/>
    <w:lvl w:ilvl="0" w:tplc="A2DC4FF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632146D"/>
    <w:multiLevelType w:val="multilevel"/>
    <w:tmpl w:val="BB88D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F2B416C"/>
    <w:multiLevelType w:val="hybridMultilevel"/>
    <w:tmpl w:val="013E170A"/>
    <w:lvl w:ilvl="0" w:tplc="767E5A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25820AC"/>
    <w:multiLevelType w:val="hybridMultilevel"/>
    <w:tmpl w:val="38489EB0"/>
    <w:lvl w:ilvl="0" w:tplc="767E5A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06B03C8"/>
    <w:multiLevelType w:val="hybridMultilevel"/>
    <w:tmpl w:val="8528C49C"/>
    <w:lvl w:ilvl="0" w:tplc="41883740">
      <w:start w:val="1"/>
      <w:numFmt w:val="decimal"/>
      <w:lvlText w:val="%1."/>
      <w:lvlJc w:val="left"/>
      <w:pPr>
        <w:ind w:left="720" w:hanging="360"/>
      </w:pPr>
    </w:lvl>
    <w:lvl w:ilvl="1" w:tplc="41883740" w:tentative="1">
      <w:start w:val="1"/>
      <w:numFmt w:val="lowerLetter"/>
      <w:lvlText w:val="%2."/>
      <w:lvlJc w:val="left"/>
      <w:pPr>
        <w:ind w:left="1440" w:hanging="360"/>
      </w:pPr>
    </w:lvl>
    <w:lvl w:ilvl="2" w:tplc="41883740" w:tentative="1">
      <w:start w:val="1"/>
      <w:numFmt w:val="lowerRoman"/>
      <w:lvlText w:val="%3."/>
      <w:lvlJc w:val="right"/>
      <w:pPr>
        <w:ind w:left="2160" w:hanging="180"/>
      </w:pPr>
    </w:lvl>
    <w:lvl w:ilvl="3" w:tplc="41883740" w:tentative="1">
      <w:start w:val="1"/>
      <w:numFmt w:val="decimal"/>
      <w:lvlText w:val="%4."/>
      <w:lvlJc w:val="left"/>
      <w:pPr>
        <w:ind w:left="2880" w:hanging="360"/>
      </w:pPr>
    </w:lvl>
    <w:lvl w:ilvl="4" w:tplc="41883740" w:tentative="1">
      <w:start w:val="1"/>
      <w:numFmt w:val="lowerLetter"/>
      <w:lvlText w:val="%5."/>
      <w:lvlJc w:val="left"/>
      <w:pPr>
        <w:ind w:left="3600" w:hanging="360"/>
      </w:pPr>
    </w:lvl>
    <w:lvl w:ilvl="5" w:tplc="41883740" w:tentative="1">
      <w:start w:val="1"/>
      <w:numFmt w:val="lowerRoman"/>
      <w:lvlText w:val="%6."/>
      <w:lvlJc w:val="right"/>
      <w:pPr>
        <w:ind w:left="4320" w:hanging="180"/>
      </w:pPr>
    </w:lvl>
    <w:lvl w:ilvl="6" w:tplc="41883740" w:tentative="1">
      <w:start w:val="1"/>
      <w:numFmt w:val="decimal"/>
      <w:lvlText w:val="%7."/>
      <w:lvlJc w:val="left"/>
      <w:pPr>
        <w:ind w:left="5040" w:hanging="360"/>
      </w:pPr>
    </w:lvl>
    <w:lvl w:ilvl="7" w:tplc="41883740" w:tentative="1">
      <w:start w:val="1"/>
      <w:numFmt w:val="lowerLetter"/>
      <w:lvlText w:val="%8."/>
      <w:lvlJc w:val="left"/>
      <w:pPr>
        <w:ind w:left="5760" w:hanging="360"/>
      </w:pPr>
    </w:lvl>
    <w:lvl w:ilvl="8" w:tplc="41883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721349"/>
    <w:multiLevelType w:val="multilevel"/>
    <w:tmpl w:val="2D5C990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8">
    <w:nsid w:val="44AD7073"/>
    <w:multiLevelType w:val="multilevel"/>
    <w:tmpl w:val="93C44B64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485C4835"/>
    <w:multiLevelType w:val="multilevel"/>
    <w:tmpl w:val="A53C9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33F7138"/>
    <w:multiLevelType w:val="multilevel"/>
    <w:tmpl w:val="924AA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5C90D3D"/>
    <w:multiLevelType w:val="hybridMultilevel"/>
    <w:tmpl w:val="13E24A88"/>
    <w:lvl w:ilvl="0" w:tplc="767E5A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1686D62"/>
    <w:multiLevelType w:val="multilevel"/>
    <w:tmpl w:val="164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1A46E75"/>
    <w:multiLevelType w:val="hybridMultilevel"/>
    <w:tmpl w:val="A984B37C"/>
    <w:lvl w:ilvl="0" w:tplc="767E5A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F7044EE"/>
    <w:multiLevelType w:val="hybridMultilevel"/>
    <w:tmpl w:val="461AA06A"/>
    <w:lvl w:ilvl="0" w:tplc="28213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2"/>
  </w:num>
  <w:num w:numId="5">
    <w:abstractNumId w:val="1"/>
  </w:num>
  <w:num w:numId="6">
    <w:abstractNumId w:val="9"/>
  </w:num>
  <w:num w:numId="7">
    <w:abstractNumId w:val="7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25613">
    <w:abstractNumId w:val="25613"/>
  </w:num>
  <w:num w:numId="25614">
    <w:abstractNumId w:val="2561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1935"/>
    <w:rsid w:val="00004254"/>
    <w:rsid w:val="00075A1C"/>
    <w:rsid w:val="000B5BD3"/>
    <w:rsid w:val="000D0FF5"/>
    <w:rsid w:val="000D5B7D"/>
    <w:rsid w:val="00144D07"/>
    <w:rsid w:val="0018748A"/>
    <w:rsid w:val="00194925"/>
    <w:rsid w:val="001B29ED"/>
    <w:rsid w:val="001F3B1D"/>
    <w:rsid w:val="00256829"/>
    <w:rsid w:val="00281AA9"/>
    <w:rsid w:val="00294BBF"/>
    <w:rsid w:val="00296791"/>
    <w:rsid w:val="002C1292"/>
    <w:rsid w:val="003F2F60"/>
    <w:rsid w:val="00402742"/>
    <w:rsid w:val="00486349"/>
    <w:rsid w:val="004C712C"/>
    <w:rsid w:val="004F7897"/>
    <w:rsid w:val="00547AF3"/>
    <w:rsid w:val="00564970"/>
    <w:rsid w:val="005A423D"/>
    <w:rsid w:val="005E0E90"/>
    <w:rsid w:val="005E4427"/>
    <w:rsid w:val="005F37A2"/>
    <w:rsid w:val="005F5C4F"/>
    <w:rsid w:val="00620EE8"/>
    <w:rsid w:val="00673859"/>
    <w:rsid w:val="006846CE"/>
    <w:rsid w:val="006B137F"/>
    <w:rsid w:val="006E70EE"/>
    <w:rsid w:val="007612BD"/>
    <w:rsid w:val="007B7D8F"/>
    <w:rsid w:val="007C63F9"/>
    <w:rsid w:val="007E6007"/>
    <w:rsid w:val="007F738D"/>
    <w:rsid w:val="0081669F"/>
    <w:rsid w:val="00884B75"/>
    <w:rsid w:val="00886CED"/>
    <w:rsid w:val="008942DE"/>
    <w:rsid w:val="008C1398"/>
    <w:rsid w:val="008F014F"/>
    <w:rsid w:val="008F7F2F"/>
    <w:rsid w:val="009414A2"/>
    <w:rsid w:val="00943303"/>
    <w:rsid w:val="0096281E"/>
    <w:rsid w:val="00973BA5"/>
    <w:rsid w:val="00996242"/>
    <w:rsid w:val="009E6E8A"/>
    <w:rsid w:val="009F6951"/>
    <w:rsid w:val="009F7885"/>
    <w:rsid w:val="00A220B3"/>
    <w:rsid w:val="00A2463B"/>
    <w:rsid w:val="00A901BE"/>
    <w:rsid w:val="00AB1935"/>
    <w:rsid w:val="00B31F1A"/>
    <w:rsid w:val="00B53DB0"/>
    <w:rsid w:val="00B55C3E"/>
    <w:rsid w:val="00BA5091"/>
    <w:rsid w:val="00C1707F"/>
    <w:rsid w:val="00C42340"/>
    <w:rsid w:val="00C57823"/>
    <w:rsid w:val="00CC04C6"/>
    <w:rsid w:val="00CC5F1C"/>
    <w:rsid w:val="00CE6AAB"/>
    <w:rsid w:val="00D069F4"/>
    <w:rsid w:val="00D15F9E"/>
    <w:rsid w:val="00D22560"/>
    <w:rsid w:val="00D5177F"/>
    <w:rsid w:val="00D552C0"/>
    <w:rsid w:val="00D62DC9"/>
    <w:rsid w:val="00D82383"/>
    <w:rsid w:val="00DB181A"/>
    <w:rsid w:val="00DF46A2"/>
    <w:rsid w:val="00DF59F2"/>
    <w:rsid w:val="00E20B16"/>
    <w:rsid w:val="00E36108"/>
    <w:rsid w:val="00E56AB7"/>
    <w:rsid w:val="00F14912"/>
    <w:rsid w:val="00F677B8"/>
    <w:rsid w:val="00FB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9F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B19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uiPriority w:val="99"/>
    <w:rsid w:val="00AB19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AB19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402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402742"/>
    <w:rPr>
      <w:rFonts w:cs="Times New Roman"/>
    </w:rPr>
  </w:style>
  <w:style w:type="paragraph" w:customStyle="1" w:styleId="p14">
    <w:name w:val="p14"/>
    <w:basedOn w:val="a"/>
    <w:uiPriority w:val="99"/>
    <w:rsid w:val="004027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6B137F"/>
    <w:pPr>
      <w:spacing w:before="237" w:after="237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B137F"/>
    <w:pPr>
      <w:ind w:left="720"/>
      <w:contextualSpacing/>
    </w:pPr>
    <w:rPr>
      <w:lang w:eastAsia="en-US"/>
    </w:rPr>
  </w:style>
  <w:style w:type="paragraph" w:styleId="a5">
    <w:name w:val="footnote text"/>
    <w:basedOn w:val="a"/>
    <w:link w:val="a6"/>
    <w:uiPriority w:val="99"/>
    <w:semiHidden/>
    <w:rsid w:val="00A2463B"/>
    <w:pPr>
      <w:spacing w:after="0" w:line="240" w:lineRule="auto"/>
    </w:pPr>
    <w:rPr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semiHidden/>
    <w:locked/>
    <w:rsid w:val="00A2463B"/>
    <w:rPr>
      <w:rFonts w:eastAsia="Times New Roman" w:cs="Times New Roman"/>
      <w:lang w:eastAsia="en-US"/>
    </w:rPr>
  </w:style>
  <w:style w:type="character" w:styleId="a7">
    <w:name w:val="footnote reference"/>
    <w:uiPriority w:val="99"/>
    <w:semiHidden/>
    <w:rsid w:val="00A2463B"/>
    <w:rPr>
      <w:rFonts w:cs="Times New Roman"/>
      <w:vertAlign w:val="superscript"/>
    </w:rPr>
  </w:style>
  <w:style w:type="character" w:styleId="a8">
    <w:name w:val="Hyperlink"/>
    <w:uiPriority w:val="99"/>
    <w:semiHidden/>
    <w:rsid w:val="00A2463B"/>
    <w:rPr>
      <w:rFonts w:cs="Times New Roman"/>
      <w:color w:val="0000FF"/>
      <w:u w:val="single"/>
    </w:rPr>
  </w:style>
  <w:style w:type="paragraph" w:styleId="a9">
    <w:name w:val="Subtitle"/>
    <w:basedOn w:val="a"/>
    <w:link w:val="aa"/>
    <w:uiPriority w:val="99"/>
    <w:qFormat/>
    <w:rsid w:val="00C1707F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a">
    <w:name w:val="Подзаголовок Знак"/>
    <w:link w:val="a9"/>
    <w:uiPriority w:val="99"/>
    <w:locked/>
    <w:rsid w:val="00C1707F"/>
    <w:rPr>
      <w:rFonts w:ascii="Times New Roman" w:hAnsi="Times New Roman" w:cs="Times New Roman"/>
      <w:sz w:val="28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6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531823936" Type="http://schemas.microsoft.com/office/2011/relationships/commentsExtended" Target="commentsExtended.xml"/><Relationship Id="rId7" Type="http://schemas.openxmlformats.org/officeDocument/2006/relationships/footnotes" Target="footnotes.xml"/><Relationship Id="rId128613160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808603768" Type="http://schemas.openxmlformats.org/officeDocument/2006/relationships/comments" Target="comment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RMCTfuJX7UkxBuoDUPSM+OU9gSQ=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</SignatureValue>
  <KeyInfo>
    <X509Data>
      <X509Certificate>MIIFpTCCA40CFGmuXN4bNSDagNvjEsKHZo/19nxSMA0GCSqGSIb3DQEBCwUAMIGQ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531823936"/>
            <mdssi:RelationshipReference SourceId="rId7"/>
            <mdssi:RelationshipReference SourceId="rId128613160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808603768"/>
          </Transform>
          <Transform Algorithm="http://www.w3.org/TR/2001/REC-xml-c14n-20010315"/>
        </Transforms>
        <DigestMethod Algorithm="http://www.w3.org/2000/09/xmldsig#sha1"/>
        <DigestValue>AgLxtdSjh0whNSrUj6Hrem3PvkI=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thC1a88jyc/OhEQFIttNokD4cGE=</DigestValue>
      </Reference>
      <Reference URI="/word/endnotes.xml?ContentType=application/vnd.openxmlformats-officedocument.wordprocessingml.endnotes+xml">
        <DigestMethod Algorithm="http://www.w3.org/2000/09/xmldsig#sha1"/>
        <DigestValue>+anxTRj8EgvPbnBUba5dS07jLVs=</DigestValue>
      </Reference>
      <Reference URI="/word/fontTable.xml?ContentType=application/vnd.openxmlformats-officedocument.wordprocessingml.fontTable+xml">
        <DigestMethod Algorithm="http://www.w3.org/2000/09/xmldsig#sha1"/>
        <DigestValue>GOQhidEXMDdVQ1x1LI5TkeHmVcY=</DigestValue>
      </Reference>
      <Reference URI="/word/footnotes.xml?ContentType=application/vnd.openxmlformats-officedocument.wordprocessingml.footnotes+xml">
        <DigestMethod Algorithm="http://www.w3.org/2000/09/xmldsig#sha1"/>
        <DigestValue>xCPVniqwQdWEGz1ADMcGBZdj4ZM=</DigestValue>
      </Reference>
      <Reference URI="/word/numbering.xml?ContentType=application/vnd.openxmlformats-officedocument.wordprocessingml.numbering+xml">
        <DigestMethod Algorithm="http://www.w3.org/2000/09/xmldsig#sha1"/>
        <DigestValue>Z7Ioqml5OMNyYuH1iyBT2s9JrQ8=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KwDA9c9W78ezL4kSwTx5gKM96fg=</DigestValue>
      </Reference>
      <Reference URI="/word/styles.xml?ContentType=application/vnd.openxmlformats-officedocument.wordprocessingml.styles+xml">
        <DigestMethod Algorithm="http://www.w3.org/2000/09/xmldsig#sha1"/>
        <DigestValue>Hb7L5GM+GutDzb3aUhCHbAaWoO0=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s0JkiOeLyrNlEYEBWjK2acMBCpQ=</DigestValue>
      </Reference>
    </Manifest>
    <SignatureProperties>
      <SignatureProperty Id="idSignatureTime" Target="#idPackageSignature">
        <mdssi:SignatureTime>
          <mdssi:Format>YYYY-MM-DDThh:mm:ssTZD</mdssi:Format>
          <mdssi:Value>2021-10-04T08:33:36Z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8DC9B-B7F2-4DB5-B9AB-5071CF7D1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</cp:revision>
  <cp:lastPrinted>2018-10-02T07:48:00Z</cp:lastPrinted>
  <dcterms:created xsi:type="dcterms:W3CDTF">2014-02-23T18:03:00Z</dcterms:created>
  <dcterms:modified xsi:type="dcterms:W3CDTF">2021-07-26T21:28:00Z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0x0101000ECD990A9DA3754C90BAE5A085AFFD08</vt:lpwstr>
  </property>
</Properties>
</file>