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Relationship Id="rId5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A25" w:rsidRDefault="00C71FF1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-1047438</wp:posOffset>
            </wp:positionH>
            <wp:positionV relativeFrom="paragraph">
              <wp:posOffset>-706442</wp:posOffset>
            </wp:positionV>
            <wp:extent cx="7459923" cy="10645641"/>
            <wp:effectExtent l="19050" t="0" r="7677" b="0"/>
            <wp:wrapNone/>
            <wp:docPr id="1" name="Рисунок 1" descr="C:\Users\1\Desktop\1\Календарный учебный график на 2018-2019 уч.г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1\Календарный учебный график на 2018-2019 уч.год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675" cy="10648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603332450510203670830559428146817986133868575782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Муслимов Магомед Муслимович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15.07.2021 по 15.07.2022</w:t>
            </w:r>
          </w:p>
        </w:tc>
      </w:tr>
    </w:tbl>
    <w:sectPr xmlns:w="http://schemas.openxmlformats.org/wordprocessingml/2006/main" w:rsidR="00252A25" w:rsidSect="00252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53">
    <w:multiLevelType w:val="hybridMultilevel"/>
    <w:lvl w:ilvl="0" w:tplc="31017151">
      <w:start w:val="1"/>
      <w:numFmt w:val="decimal"/>
      <w:lvlText w:val="%1."/>
      <w:lvlJc w:val="left"/>
      <w:pPr>
        <w:ind w:left="720" w:hanging="360"/>
      </w:pPr>
    </w:lvl>
    <w:lvl w:ilvl="1" w:tplc="31017151" w:tentative="1">
      <w:start w:val="1"/>
      <w:numFmt w:val="lowerLetter"/>
      <w:lvlText w:val="%2."/>
      <w:lvlJc w:val="left"/>
      <w:pPr>
        <w:ind w:left="1440" w:hanging="360"/>
      </w:pPr>
    </w:lvl>
    <w:lvl w:ilvl="2" w:tplc="31017151" w:tentative="1">
      <w:start w:val="1"/>
      <w:numFmt w:val="lowerRoman"/>
      <w:lvlText w:val="%3."/>
      <w:lvlJc w:val="right"/>
      <w:pPr>
        <w:ind w:left="2160" w:hanging="180"/>
      </w:pPr>
    </w:lvl>
    <w:lvl w:ilvl="3" w:tplc="31017151" w:tentative="1">
      <w:start w:val="1"/>
      <w:numFmt w:val="decimal"/>
      <w:lvlText w:val="%4."/>
      <w:lvlJc w:val="left"/>
      <w:pPr>
        <w:ind w:left="2880" w:hanging="360"/>
      </w:pPr>
    </w:lvl>
    <w:lvl w:ilvl="4" w:tplc="31017151" w:tentative="1">
      <w:start w:val="1"/>
      <w:numFmt w:val="lowerLetter"/>
      <w:lvlText w:val="%5."/>
      <w:lvlJc w:val="left"/>
      <w:pPr>
        <w:ind w:left="3600" w:hanging="360"/>
      </w:pPr>
    </w:lvl>
    <w:lvl w:ilvl="5" w:tplc="31017151" w:tentative="1">
      <w:start w:val="1"/>
      <w:numFmt w:val="lowerRoman"/>
      <w:lvlText w:val="%6."/>
      <w:lvlJc w:val="right"/>
      <w:pPr>
        <w:ind w:left="4320" w:hanging="180"/>
      </w:pPr>
    </w:lvl>
    <w:lvl w:ilvl="6" w:tplc="31017151" w:tentative="1">
      <w:start w:val="1"/>
      <w:numFmt w:val="decimal"/>
      <w:lvlText w:val="%7."/>
      <w:lvlJc w:val="left"/>
      <w:pPr>
        <w:ind w:left="5040" w:hanging="360"/>
      </w:pPr>
    </w:lvl>
    <w:lvl w:ilvl="7" w:tplc="31017151" w:tentative="1">
      <w:start w:val="1"/>
      <w:numFmt w:val="lowerLetter"/>
      <w:lvlText w:val="%8."/>
      <w:lvlJc w:val="left"/>
      <w:pPr>
        <w:ind w:left="5760" w:hanging="360"/>
      </w:pPr>
    </w:lvl>
    <w:lvl w:ilvl="8" w:tplc="3101715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2">
    <w:multiLevelType w:val="hybridMultilevel"/>
    <w:lvl w:ilvl="0" w:tplc="949559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152">
    <w:abstractNumId w:val="2152"/>
  </w:num>
  <w:num w:numId="2153">
    <w:abstractNumId w:val="215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savePreviewPicture/>
  <w:compat/>
  <w:rsids>
    <w:rsidRoot w:val="00C71FF1"/>
    <w:rsid w:val="00252A25"/>
    <w:rsid w:val="00C71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FF1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556204872" Type="http://schemas.openxmlformats.org/officeDocument/2006/relationships/numbering" Target="numbering.xml"/><Relationship Id="rId977451985" Type="http://schemas.openxmlformats.org/officeDocument/2006/relationships/footnotes" Target="footnotes.xml"/><Relationship Id="rId864377096" Type="http://schemas.openxmlformats.org/officeDocument/2006/relationships/endnotes" Target="endnotes.xml"/><Relationship Id="rId382092621" Type="http://schemas.openxmlformats.org/officeDocument/2006/relationships/comments" Target="comments.xml"/><Relationship Id="rId961123025" Type="http://schemas.microsoft.com/office/2011/relationships/commentsExtended" Target="commentsExtended.xml"/><Relationship Id="rId647147280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PH5aWhJ9vDwxXrEJWW0w5hn/wfA=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</SignatureValue>
  <KeyInfo>
    <X509Data>
      <X509Certificate>MIIFgzCCA2sCFGmuXN4bNSDagNvjEsKHZo/19nwmMA0GCSqGSIb3DQEBCwUAMIGQ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556204872"/>
            <mdssi:RelationshipReference SourceId="rId977451985"/>
            <mdssi:RelationshipReference SourceId="rId864377096"/>
            <mdssi:RelationshipReference SourceId="rId382092621"/>
            <mdssi:RelationshipReference SourceId="rId961123025"/>
            <mdssi:RelationshipReference SourceId="rId647147280"/>
          </Transform>
          <Transform Algorithm="http://www.w3.org/TR/2001/REC-xml-c14n-20010315"/>
        </Transforms>
        <DigestMethod Algorithm="http://www.w3.org/2000/09/xmldsig#sha1"/>
        <DigestValue>p6OUC/y08Jt5Aa+g8xaut8rD4tU=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o8GF07pz5n6JsQDda9DyUzezXeU=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sqy/yJPlROznOBkXN2tZY7dhxn8=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jpeg?ContentType=image/jpeg">
        <DigestMethod Algorithm="http://www.w3.org/2000/09/xmldsig#sha1"/>
        <DigestValue>EkNomCOg4oTyyGEOGldDYKB0XqQ=</DigestValue>
      </Reference>
      <Reference URI="/word/numbering.xml?ContentType=application/vnd.openxmlformats-officedocument.wordprocessingml.numbering+xml">
        <DigestMethod Algorithm="http://www.w3.org/2000/09/xmldsig#sha1"/>
        <DigestValue>+clUID76HtlKiwJcaPCztlS8Y5M=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AYhv5Ez+xhAXGStfRWw8/Uhqe5Y=</DigestValue>
      </Reference>
      <Reference URI="/word/styles.xml?ContentType=application/vnd.openxmlformats-officedocument.wordprocessingml.styles+xml">
        <DigestMethod Algorithm="http://www.w3.org/2000/09/xmldsig#sha1"/>
        <DigestValue>q341h/YFW1GNULpdeLkUWlNOw08=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2021-07-15T19:44:31Z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2019-03-16T08:51:00Z</dcterms:created>
  <dcterms:modified xsi:type="dcterms:W3CDTF">2019-03-16T08:52:00Z</dcterms:modified>
</cp:coreProperties>
</file>