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3B" w:rsidRDefault="002404F2" w:rsidP="00C327FC">
      <w:pPr>
        <w:pStyle w:val="a3"/>
        <w:spacing w:line="240" w:lineRule="auto"/>
        <w:ind w:firstLine="454"/>
        <w:jc w:val="center"/>
        <w:rPr>
          <w:rFonts w:ascii="Times New Roman" w:hAnsi="Times New Roman"/>
          <w:b/>
          <w:bCs/>
          <w:color w:val="auto"/>
          <w:sz w:val="28"/>
          <w:szCs w:val="28"/>
        </w:rPr>
      </w:pPr>
      <w:r>
        <w:rPr>
          <w:rFonts w:ascii="Times New Roman" w:hAnsi="Times New Roman"/>
          <w:b/>
          <w:bCs/>
          <w:color w:val="auto"/>
          <w:sz w:val="28"/>
          <w:szCs w:val="28"/>
        </w:rPr>
        <w:t>Муниципальное казенное общеобразовательное учреждение</w:t>
      </w:r>
    </w:p>
    <w:p w:rsidR="002404F2" w:rsidRDefault="002404F2" w:rsidP="00C327FC">
      <w:pPr>
        <w:pStyle w:val="a3"/>
        <w:spacing w:line="240" w:lineRule="auto"/>
        <w:ind w:firstLine="454"/>
        <w:jc w:val="center"/>
        <w:rPr>
          <w:rFonts w:ascii="Times New Roman" w:hAnsi="Times New Roman"/>
          <w:b/>
          <w:bCs/>
          <w:color w:val="auto"/>
          <w:sz w:val="28"/>
          <w:szCs w:val="28"/>
        </w:rPr>
      </w:pPr>
      <w:r>
        <w:rPr>
          <w:rFonts w:ascii="Times New Roman" w:hAnsi="Times New Roman"/>
          <w:b/>
          <w:bCs/>
          <w:color w:val="auto"/>
          <w:sz w:val="28"/>
          <w:szCs w:val="28"/>
        </w:rPr>
        <w:t>«Средняя общеобразовательная школа № 1»</w:t>
      </w:r>
    </w:p>
    <w:p w:rsidR="002404F2" w:rsidRPr="008B2D7E" w:rsidRDefault="004D3386" w:rsidP="00C327FC">
      <w:pPr>
        <w:pStyle w:val="a3"/>
        <w:spacing w:line="240" w:lineRule="auto"/>
        <w:ind w:firstLine="454"/>
        <w:jc w:val="center"/>
        <w:rPr>
          <w:rFonts w:ascii="Times New Roman" w:hAnsi="Times New Roman"/>
          <w:b/>
          <w:bCs/>
          <w:color w:val="auto"/>
          <w:sz w:val="28"/>
          <w:szCs w:val="28"/>
        </w:rPr>
      </w:pPr>
      <w:r>
        <w:rPr>
          <w:rFonts w:ascii="Times New Roman" w:hAnsi="Times New Roman"/>
          <w:b/>
          <w:bCs/>
          <w:color w:val="auto"/>
          <w:sz w:val="28"/>
          <w:szCs w:val="28"/>
        </w:rPr>
        <w:t>г.</w:t>
      </w:r>
      <w:r w:rsidR="002404F2">
        <w:rPr>
          <w:rFonts w:ascii="Times New Roman" w:hAnsi="Times New Roman"/>
          <w:b/>
          <w:bCs/>
          <w:color w:val="auto"/>
          <w:sz w:val="28"/>
          <w:szCs w:val="28"/>
        </w:rPr>
        <w:t>Избербаш</w:t>
      </w:r>
    </w:p>
    <w:p w:rsidR="00D4633B" w:rsidRDefault="00D4633B" w:rsidP="00C327FC">
      <w:pPr>
        <w:pStyle w:val="a3"/>
        <w:spacing w:line="240" w:lineRule="auto"/>
        <w:ind w:firstLine="454"/>
        <w:jc w:val="center"/>
        <w:rPr>
          <w:rFonts w:ascii="Times New Roman" w:hAnsi="Times New Roman"/>
          <w:b/>
          <w:bCs/>
          <w:color w:val="auto"/>
          <w:sz w:val="28"/>
          <w:szCs w:val="28"/>
        </w:rPr>
      </w:pPr>
    </w:p>
    <w:p w:rsidR="002404F2" w:rsidRDefault="002404F2" w:rsidP="00C327FC">
      <w:pPr>
        <w:pStyle w:val="a3"/>
        <w:spacing w:line="240" w:lineRule="auto"/>
        <w:ind w:firstLine="454"/>
        <w:jc w:val="center"/>
        <w:rPr>
          <w:rFonts w:ascii="Times New Roman" w:hAnsi="Times New Roman"/>
          <w:b/>
          <w:bCs/>
          <w:color w:val="auto"/>
          <w:sz w:val="28"/>
          <w:szCs w:val="28"/>
        </w:rPr>
      </w:pPr>
    </w:p>
    <w:p w:rsidR="002404F2" w:rsidRPr="00C63C20" w:rsidRDefault="002404F2" w:rsidP="00C327FC">
      <w:pPr>
        <w:pStyle w:val="a3"/>
        <w:spacing w:line="240" w:lineRule="auto"/>
        <w:ind w:firstLine="454"/>
        <w:jc w:val="left"/>
        <w:rPr>
          <w:rFonts w:ascii="Times New Roman" w:hAnsi="Times New Roman"/>
          <w:bCs/>
          <w:color w:val="auto"/>
          <w:sz w:val="22"/>
          <w:szCs w:val="22"/>
        </w:rPr>
      </w:pPr>
      <w:r w:rsidRPr="00C63C20">
        <w:rPr>
          <w:rFonts w:ascii="Times New Roman" w:hAnsi="Times New Roman"/>
          <w:bCs/>
          <w:color w:val="auto"/>
          <w:sz w:val="22"/>
          <w:szCs w:val="22"/>
        </w:rPr>
        <w:t>Рассмотрено</w:t>
      </w:r>
      <w:proofErr w:type="gramStart"/>
      <w:r w:rsidRPr="00C63C20">
        <w:rPr>
          <w:rFonts w:ascii="Times New Roman" w:hAnsi="Times New Roman"/>
          <w:bCs/>
          <w:color w:val="auto"/>
          <w:sz w:val="22"/>
          <w:szCs w:val="22"/>
        </w:rPr>
        <w:t xml:space="preserve">                                                                                               </w:t>
      </w:r>
      <w:r w:rsidR="00C63C20">
        <w:rPr>
          <w:rFonts w:ascii="Times New Roman" w:hAnsi="Times New Roman"/>
          <w:bCs/>
          <w:color w:val="auto"/>
          <w:sz w:val="22"/>
          <w:szCs w:val="22"/>
        </w:rPr>
        <w:t xml:space="preserve">             </w:t>
      </w:r>
      <w:r w:rsidRPr="00C63C20">
        <w:rPr>
          <w:rFonts w:ascii="Times New Roman" w:hAnsi="Times New Roman"/>
          <w:bCs/>
          <w:color w:val="auto"/>
          <w:sz w:val="22"/>
          <w:szCs w:val="22"/>
        </w:rPr>
        <w:t xml:space="preserve">       У</w:t>
      </w:r>
      <w:proofErr w:type="gramEnd"/>
      <w:r w:rsidRPr="00C63C20">
        <w:rPr>
          <w:rFonts w:ascii="Times New Roman" w:hAnsi="Times New Roman"/>
          <w:bCs/>
          <w:color w:val="auto"/>
          <w:sz w:val="22"/>
          <w:szCs w:val="22"/>
        </w:rPr>
        <w:t xml:space="preserve">тверждаю </w:t>
      </w:r>
    </w:p>
    <w:p w:rsidR="002404F2" w:rsidRPr="00C63C20" w:rsidRDefault="002404F2" w:rsidP="00C327FC">
      <w:pPr>
        <w:pStyle w:val="a3"/>
        <w:spacing w:line="240" w:lineRule="auto"/>
        <w:ind w:firstLine="454"/>
        <w:jc w:val="left"/>
        <w:rPr>
          <w:rFonts w:ascii="Times New Roman" w:hAnsi="Times New Roman"/>
          <w:bCs/>
          <w:color w:val="auto"/>
          <w:sz w:val="22"/>
          <w:szCs w:val="22"/>
        </w:rPr>
      </w:pPr>
      <w:r w:rsidRPr="00C63C20">
        <w:rPr>
          <w:rFonts w:ascii="Times New Roman" w:hAnsi="Times New Roman"/>
          <w:bCs/>
          <w:color w:val="auto"/>
          <w:sz w:val="22"/>
          <w:szCs w:val="22"/>
        </w:rPr>
        <w:t xml:space="preserve">на </w:t>
      </w:r>
      <w:r w:rsidR="00A7379B">
        <w:rPr>
          <w:rFonts w:ascii="Times New Roman" w:hAnsi="Times New Roman"/>
          <w:bCs/>
          <w:color w:val="auto"/>
          <w:sz w:val="22"/>
          <w:szCs w:val="22"/>
        </w:rPr>
        <w:t>П</w:t>
      </w:r>
      <w:r w:rsidRPr="00C63C20">
        <w:rPr>
          <w:rFonts w:ascii="Times New Roman" w:hAnsi="Times New Roman"/>
          <w:bCs/>
          <w:color w:val="auto"/>
          <w:sz w:val="22"/>
          <w:szCs w:val="22"/>
        </w:rPr>
        <w:t>ед</w:t>
      </w:r>
      <w:r w:rsidR="00A7379B">
        <w:rPr>
          <w:rFonts w:ascii="Times New Roman" w:hAnsi="Times New Roman"/>
          <w:bCs/>
          <w:color w:val="auto"/>
          <w:sz w:val="22"/>
          <w:szCs w:val="22"/>
        </w:rPr>
        <w:t xml:space="preserve">агогическом </w:t>
      </w:r>
      <w:r w:rsidRPr="00C63C20">
        <w:rPr>
          <w:rFonts w:ascii="Times New Roman" w:hAnsi="Times New Roman"/>
          <w:bCs/>
          <w:color w:val="auto"/>
          <w:sz w:val="22"/>
          <w:szCs w:val="22"/>
        </w:rPr>
        <w:t xml:space="preserve">совете   </w:t>
      </w:r>
      <w:r w:rsidR="00A7379B">
        <w:rPr>
          <w:rFonts w:ascii="Times New Roman" w:hAnsi="Times New Roman"/>
          <w:bCs/>
          <w:color w:val="auto"/>
          <w:sz w:val="22"/>
          <w:szCs w:val="22"/>
        </w:rPr>
        <w:t xml:space="preserve"> </w:t>
      </w:r>
      <w:r w:rsidRPr="00C63C20">
        <w:rPr>
          <w:rFonts w:ascii="Times New Roman" w:hAnsi="Times New Roman"/>
          <w:bCs/>
          <w:color w:val="auto"/>
          <w:sz w:val="22"/>
          <w:szCs w:val="22"/>
        </w:rPr>
        <w:t xml:space="preserve">                                                         </w:t>
      </w:r>
      <w:r w:rsidR="00C63C20">
        <w:rPr>
          <w:rFonts w:ascii="Times New Roman" w:hAnsi="Times New Roman"/>
          <w:bCs/>
          <w:color w:val="auto"/>
          <w:sz w:val="22"/>
          <w:szCs w:val="22"/>
        </w:rPr>
        <w:t xml:space="preserve">              </w:t>
      </w:r>
      <w:r w:rsidR="00A7379B">
        <w:rPr>
          <w:rFonts w:ascii="Times New Roman" w:hAnsi="Times New Roman"/>
          <w:bCs/>
          <w:color w:val="auto"/>
          <w:sz w:val="22"/>
          <w:szCs w:val="22"/>
        </w:rPr>
        <w:t>Д</w:t>
      </w:r>
      <w:r w:rsidRPr="00C63C20">
        <w:rPr>
          <w:rFonts w:ascii="Times New Roman" w:hAnsi="Times New Roman"/>
          <w:bCs/>
          <w:color w:val="auto"/>
          <w:sz w:val="22"/>
          <w:szCs w:val="22"/>
        </w:rPr>
        <w:t>иректор МКОУ СОШ № 1</w:t>
      </w:r>
    </w:p>
    <w:p w:rsidR="002404F2" w:rsidRPr="00C63C20" w:rsidRDefault="002404F2" w:rsidP="00C327FC">
      <w:pPr>
        <w:pStyle w:val="a3"/>
        <w:spacing w:line="240" w:lineRule="auto"/>
        <w:ind w:firstLine="454"/>
        <w:jc w:val="left"/>
        <w:rPr>
          <w:rFonts w:ascii="Times New Roman" w:hAnsi="Times New Roman"/>
          <w:bCs/>
          <w:color w:val="auto"/>
          <w:sz w:val="22"/>
          <w:szCs w:val="22"/>
        </w:rPr>
      </w:pPr>
      <w:r w:rsidRPr="00C63C20">
        <w:rPr>
          <w:rFonts w:ascii="Times New Roman" w:hAnsi="Times New Roman"/>
          <w:bCs/>
          <w:color w:val="auto"/>
          <w:sz w:val="22"/>
          <w:szCs w:val="22"/>
        </w:rPr>
        <w:t xml:space="preserve">от </w:t>
      </w:r>
      <w:r w:rsidR="00A7379B">
        <w:rPr>
          <w:rFonts w:ascii="Times New Roman" w:hAnsi="Times New Roman"/>
          <w:bCs/>
          <w:color w:val="auto"/>
          <w:sz w:val="22"/>
          <w:szCs w:val="22"/>
        </w:rPr>
        <w:t>27</w:t>
      </w:r>
      <w:r w:rsidRPr="00C63C20">
        <w:rPr>
          <w:rFonts w:ascii="Times New Roman" w:hAnsi="Times New Roman"/>
          <w:bCs/>
          <w:color w:val="auto"/>
          <w:sz w:val="22"/>
          <w:szCs w:val="22"/>
        </w:rPr>
        <w:t>.0</w:t>
      </w:r>
      <w:r w:rsidR="00A7379B">
        <w:rPr>
          <w:rFonts w:ascii="Times New Roman" w:hAnsi="Times New Roman"/>
          <w:bCs/>
          <w:color w:val="auto"/>
          <w:sz w:val="22"/>
          <w:szCs w:val="22"/>
        </w:rPr>
        <w:t>5</w:t>
      </w:r>
      <w:r w:rsidR="00C327FC">
        <w:rPr>
          <w:rFonts w:ascii="Times New Roman" w:hAnsi="Times New Roman"/>
          <w:bCs/>
          <w:color w:val="auto"/>
          <w:sz w:val="22"/>
          <w:szCs w:val="22"/>
        </w:rPr>
        <w:t>.2017</w:t>
      </w:r>
      <w:r w:rsidRPr="00C63C20">
        <w:rPr>
          <w:rFonts w:ascii="Times New Roman" w:hAnsi="Times New Roman"/>
          <w:bCs/>
          <w:color w:val="auto"/>
          <w:sz w:val="22"/>
          <w:szCs w:val="22"/>
        </w:rPr>
        <w:t xml:space="preserve">г.                                                                                 </w:t>
      </w:r>
      <w:r w:rsidR="00C63C20">
        <w:rPr>
          <w:rFonts w:ascii="Times New Roman" w:hAnsi="Times New Roman"/>
          <w:bCs/>
          <w:color w:val="auto"/>
          <w:sz w:val="22"/>
          <w:szCs w:val="22"/>
        </w:rPr>
        <w:t xml:space="preserve">             </w:t>
      </w:r>
      <w:r w:rsidRPr="00C63C20">
        <w:rPr>
          <w:rFonts w:ascii="Times New Roman" w:hAnsi="Times New Roman"/>
          <w:bCs/>
          <w:color w:val="auto"/>
          <w:sz w:val="22"/>
          <w:szCs w:val="22"/>
        </w:rPr>
        <w:t xml:space="preserve"> ________ /Муслимов М.М./</w:t>
      </w:r>
    </w:p>
    <w:p w:rsidR="00C63C20" w:rsidRPr="00C63C20" w:rsidRDefault="00C63C20" w:rsidP="00C327FC">
      <w:pPr>
        <w:pStyle w:val="a3"/>
        <w:spacing w:line="240" w:lineRule="auto"/>
        <w:ind w:firstLine="454"/>
        <w:jc w:val="left"/>
        <w:rPr>
          <w:rFonts w:ascii="Times New Roman" w:hAnsi="Times New Roman"/>
          <w:bCs/>
          <w:color w:val="auto"/>
          <w:sz w:val="22"/>
          <w:szCs w:val="22"/>
        </w:rPr>
      </w:pPr>
      <w:r w:rsidRPr="00C63C20">
        <w:rPr>
          <w:rFonts w:ascii="Times New Roman" w:hAnsi="Times New Roman"/>
          <w:bCs/>
          <w:color w:val="auto"/>
          <w:sz w:val="22"/>
          <w:szCs w:val="22"/>
        </w:rPr>
        <w:t xml:space="preserve">                                                                                                           </w:t>
      </w:r>
      <w:r>
        <w:rPr>
          <w:rFonts w:ascii="Times New Roman" w:hAnsi="Times New Roman"/>
          <w:bCs/>
          <w:color w:val="auto"/>
          <w:sz w:val="22"/>
          <w:szCs w:val="22"/>
        </w:rPr>
        <w:t xml:space="preserve">             </w:t>
      </w:r>
      <w:r w:rsidRPr="00C63C20">
        <w:rPr>
          <w:rFonts w:ascii="Times New Roman" w:hAnsi="Times New Roman"/>
          <w:bCs/>
          <w:color w:val="auto"/>
          <w:sz w:val="22"/>
          <w:szCs w:val="22"/>
        </w:rPr>
        <w:t>приказ № ___________</w:t>
      </w:r>
    </w:p>
    <w:p w:rsidR="002404F2" w:rsidRPr="00C63C20" w:rsidRDefault="002404F2" w:rsidP="00C327FC">
      <w:pPr>
        <w:pStyle w:val="a3"/>
        <w:spacing w:line="240" w:lineRule="auto"/>
        <w:ind w:firstLine="454"/>
        <w:jc w:val="left"/>
        <w:rPr>
          <w:rFonts w:ascii="Times New Roman" w:hAnsi="Times New Roman"/>
          <w:bCs/>
          <w:color w:val="auto"/>
          <w:sz w:val="22"/>
          <w:szCs w:val="22"/>
        </w:rPr>
      </w:pPr>
      <w:r w:rsidRPr="00C63C20">
        <w:rPr>
          <w:rFonts w:ascii="Times New Roman" w:hAnsi="Times New Roman"/>
          <w:bCs/>
          <w:color w:val="auto"/>
          <w:sz w:val="22"/>
          <w:szCs w:val="22"/>
        </w:rPr>
        <w:t xml:space="preserve">                                                                                                </w:t>
      </w:r>
      <w:r w:rsidR="00C63C20">
        <w:rPr>
          <w:rFonts w:ascii="Times New Roman" w:hAnsi="Times New Roman"/>
          <w:bCs/>
          <w:color w:val="auto"/>
          <w:sz w:val="22"/>
          <w:szCs w:val="22"/>
        </w:rPr>
        <w:t xml:space="preserve">                        </w:t>
      </w:r>
      <w:r w:rsidRPr="00C63C20">
        <w:rPr>
          <w:rFonts w:ascii="Times New Roman" w:hAnsi="Times New Roman"/>
          <w:bCs/>
          <w:color w:val="auto"/>
          <w:sz w:val="22"/>
          <w:szCs w:val="22"/>
        </w:rPr>
        <w:t>от 30.</w:t>
      </w:r>
      <w:r w:rsidR="00C327FC">
        <w:rPr>
          <w:rFonts w:ascii="Times New Roman" w:hAnsi="Times New Roman"/>
          <w:bCs/>
          <w:color w:val="auto"/>
          <w:sz w:val="22"/>
          <w:szCs w:val="22"/>
        </w:rPr>
        <w:t>08.2017</w:t>
      </w:r>
      <w:r w:rsidRPr="00C63C20">
        <w:rPr>
          <w:rFonts w:ascii="Times New Roman" w:hAnsi="Times New Roman"/>
          <w:bCs/>
          <w:color w:val="auto"/>
          <w:sz w:val="22"/>
          <w:szCs w:val="22"/>
        </w:rPr>
        <w:t>г.</w:t>
      </w:r>
    </w:p>
    <w:p w:rsidR="002404F2" w:rsidRDefault="002404F2" w:rsidP="00C327FC">
      <w:pPr>
        <w:pStyle w:val="a3"/>
        <w:spacing w:line="240" w:lineRule="auto"/>
        <w:ind w:firstLine="454"/>
        <w:jc w:val="left"/>
        <w:rPr>
          <w:rFonts w:ascii="Times New Roman" w:hAnsi="Times New Roman"/>
          <w:bCs/>
          <w:color w:val="auto"/>
          <w:sz w:val="24"/>
          <w:szCs w:val="24"/>
        </w:rPr>
      </w:pPr>
    </w:p>
    <w:p w:rsidR="002404F2" w:rsidRDefault="002404F2" w:rsidP="00C327FC">
      <w:pPr>
        <w:pStyle w:val="a3"/>
        <w:spacing w:line="240" w:lineRule="auto"/>
        <w:ind w:firstLine="454"/>
        <w:jc w:val="left"/>
        <w:rPr>
          <w:rFonts w:ascii="Times New Roman" w:hAnsi="Times New Roman"/>
          <w:bCs/>
          <w:color w:val="auto"/>
          <w:sz w:val="24"/>
          <w:szCs w:val="24"/>
        </w:rPr>
      </w:pPr>
    </w:p>
    <w:p w:rsidR="002404F2" w:rsidRPr="002404F2" w:rsidRDefault="002404F2" w:rsidP="00C327FC">
      <w:pPr>
        <w:pStyle w:val="a3"/>
        <w:spacing w:line="240" w:lineRule="auto"/>
        <w:ind w:firstLine="454"/>
        <w:jc w:val="left"/>
        <w:rPr>
          <w:rFonts w:ascii="Times New Roman" w:hAnsi="Times New Roman"/>
          <w:bCs/>
          <w:color w:val="auto"/>
          <w:sz w:val="24"/>
          <w:szCs w:val="24"/>
        </w:rPr>
      </w:pPr>
    </w:p>
    <w:p w:rsidR="00C327FC" w:rsidRPr="00C327FC" w:rsidRDefault="00C327FC" w:rsidP="00C327FC">
      <w:pPr>
        <w:pStyle w:val="a3"/>
        <w:spacing w:line="240" w:lineRule="auto"/>
        <w:ind w:firstLine="0"/>
        <w:rPr>
          <w:rFonts w:asciiTheme="majorHAnsi" w:hAnsiTheme="majorHAnsi"/>
          <w:b/>
          <w:color w:val="auto"/>
          <w:sz w:val="96"/>
          <w:szCs w:val="96"/>
        </w:rPr>
      </w:pPr>
    </w:p>
    <w:p w:rsidR="00D4633B" w:rsidRPr="006926B5" w:rsidRDefault="00C63C20" w:rsidP="00C327FC">
      <w:pPr>
        <w:pStyle w:val="a3"/>
        <w:spacing w:line="240" w:lineRule="auto"/>
        <w:ind w:firstLine="454"/>
        <w:jc w:val="center"/>
        <w:rPr>
          <w:rFonts w:asciiTheme="majorHAnsi" w:hAnsiTheme="majorHAnsi"/>
          <w:b/>
          <w:color w:val="auto"/>
          <w:sz w:val="72"/>
          <w:szCs w:val="96"/>
        </w:rPr>
      </w:pPr>
      <w:r w:rsidRPr="006926B5">
        <w:rPr>
          <w:rFonts w:asciiTheme="majorHAnsi" w:hAnsiTheme="majorHAnsi"/>
          <w:b/>
          <w:color w:val="auto"/>
          <w:sz w:val="72"/>
          <w:szCs w:val="96"/>
        </w:rPr>
        <w:t>О</w:t>
      </w:r>
      <w:r w:rsidR="00D4633B" w:rsidRPr="006926B5">
        <w:rPr>
          <w:rFonts w:asciiTheme="majorHAnsi" w:hAnsiTheme="majorHAnsi"/>
          <w:b/>
          <w:color w:val="auto"/>
          <w:sz w:val="72"/>
          <w:szCs w:val="96"/>
        </w:rPr>
        <w:t xml:space="preserve">сновная образовательная программа </w:t>
      </w:r>
    </w:p>
    <w:p w:rsidR="00C63C20" w:rsidRPr="006926B5" w:rsidRDefault="00D4633B" w:rsidP="00C327FC">
      <w:pPr>
        <w:pStyle w:val="a3"/>
        <w:spacing w:line="240" w:lineRule="auto"/>
        <w:ind w:firstLine="454"/>
        <w:jc w:val="center"/>
        <w:rPr>
          <w:rFonts w:asciiTheme="majorHAnsi" w:hAnsiTheme="majorHAnsi"/>
          <w:b/>
          <w:color w:val="auto"/>
          <w:sz w:val="72"/>
          <w:szCs w:val="96"/>
        </w:rPr>
      </w:pPr>
      <w:r w:rsidRPr="006926B5">
        <w:rPr>
          <w:rFonts w:asciiTheme="majorHAnsi" w:hAnsiTheme="majorHAnsi"/>
          <w:b/>
          <w:color w:val="auto"/>
          <w:sz w:val="72"/>
          <w:szCs w:val="96"/>
        </w:rPr>
        <w:t>начального общего образования</w:t>
      </w:r>
      <w:r w:rsidR="00C63C20" w:rsidRPr="006926B5">
        <w:rPr>
          <w:rFonts w:asciiTheme="majorHAnsi" w:hAnsiTheme="majorHAnsi"/>
          <w:b/>
          <w:color w:val="auto"/>
          <w:sz w:val="72"/>
          <w:szCs w:val="96"/>
        </w:rPr>
        <w:t xml:space="preserve"> </w:t>
      </w:r>
    </w:p>
    <w:p w:rsidR="006926B5" w:rsidRDefault="006926B5" w:rsidP="006926B5">
      <w:pPr>
        <w:pStyle w:val="a3"/>
        <w:spacing w:line="240" w:lineRule="auto"/>
        <w:ind w:firstLine="454"/>
        <w:jc w:val="center"/>
        <w:rPr>
          <w:rFonts w:ascii="Times New Roman" w:hAnsi="Times New Roman"/>
          <w:b/>
          <w:bCs/>
          <w:i/>
          <w:color w:val="FF0000"/>
          <w:sz w:val="52"/>
          <w:szCs w:val="28"/>
        </w:rPr>
      </w:pPr>
    </w:p>
    <w:p w:rsidR="00D4633B" w:rsidRPr="006926B5" w:rsidRDefault="006926B5" w:rsidP="006926B5">
      <w:pPr>
        <w:pStyle w:val="a3"/>
        <w:spacing w:line="240" w:lineRule="auto"/>
        <w:ind w:firstLine="454"/>
        <w:jc w:val="center"/>
        <w:rPr>
          <w:rFonts w:ascii="Times New Roman" w:hAnsi="Times New Roman"/>
          <w:b/>
          <w:bCs/>
          <w:color w:val="auto"/>
          <w:sz w:val="52"/>
          <w:szCs w:val="28"/>
        </w:rPr>
      </w:pPr>
      <w:r w:rsidRPr="006926B5">
        <w:rPr>
          <w:rFonts w:ascii="Times New Roman" w:hAnsi="Times New Roman"/>
          <w:b/>
          <w:bCs/>
          <w:color w:val="auto"/>
          <w:sz w:val="52"/>
          <w:szCs w:val="28"/>
        </w:rPr>
        <w:t>2017-2020гг</w:t>
      </w:r>
    </w:p>
    <w:p w:rsidR="00D4633B" w:rsidRPr="00BD7394" w:rsidRDefault="00D4633B" w:rsidP="00C327FC">
      <w:pPr>
        <w:pStyle w:val="a3"/>
        <w:spacing w:line="240" w:lineRule="auto"/>
        <w:ind w:firstLine="454"/>
        <w:rPr>
          <w:rFonts w:ascii="Times New Roman" w:hAnsi="Times New Roman"/>
          <w:b/>
          <w:bCs/>
          <w:color w:val="auto"/>
          <w:sz w:val="28"/>
          <w:szCs w:val="28"/>
        </w:rPr>
      </w:pPr>
    </w:p>
    <w:p w:rsidR="00D4633B" w:rsidRPr="00BD7394" w:rsidRDefault="00D4633B" w:rsidP="00C327FC">
      <w:pPr>
        <w:pStyle w:val="a3"/>
        <w:spacing w:line="240" w:lineRule="auto"/>
        <w:ind w:firstLine="454"/>
        <w:rPr>
          <w:rFonts w:ascii="Times New Roman" w:hAnsi="Times New Roman"/>
          <w:b/>
          <w:bCs/>
          <w:color w:val="auto"/>
          <w:sz w:val="28"/>
          <w:szCs w:val="28"/>
        </w:rPr>
      </w:pPr>
    </w:p>
    <w:p w:rsidR="00C327FC" w:rsidRDefault="006926B5" w:rsidP="006926B5">
      <w:pPr>
        <w:pStyle w:val="a3"/>
        <w:tabs>
          <w:tab w:val="left" w:pos="3787"/>
        </w:tabs>
        <w:spacing w:line="240" w:lineRule="auto"/>
        <w:ind w:firstLine="454"/>
        <w:jc w:val="left"/>
        <w:rPr>
          <w:rFonts w:ascii="Times New Roman" w:hAnsi="Times New Roman"/>
          <w:b/>
          <w:bCs/>
          <w:color w:val="auto"/>
          <w:sz w:val="28"/>
          <w:szCs w:val="28"/>
        </w:rPr>
      </w:pPr>
      <w:r>
        <w:rPr>
          <w:rFonts w:ascii="Times New Roman" w:hAnsi="Times New Roman"/>
          <w:b/>
          <w:bCs/>
          <w:color w:val="auto"/>
          <w:sz w:val="28"/>
          <w:szCs w:val="28"/>
        </w:rPr>
        <w:tab/>
      </w: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6926B5" w:rsidRDefault="006926B5" w:rsidP="006926B5">
      <w:pPr>
        <w:pStyle w:val="a3"/>
        <w:tabs>
          <w:tab w:val="left" w:pos="3787"/>
        </w:tabs>
        <w:spacing w:line="240" w:lineRule="auto"/>
        <w:ind w:firstLine="454"/>
        <w:jc w:val="left"/>
        <w:rPr>
          <w:rFonts w:ascii="Times New Roman" w:hAnsi="Times New Roman"/>
          <w:b/>
          <w:bCs/>
          <w:color w:val="auto"/>
          <w:sz w:val="28"/>
          <w:szCs w:val="28"/>
        </w:rPr>
      </w:pPr>
    </w:p>
    <w:p w:rsidR="00C327FC" w:rsidRDefault="00C327FC" w:rsidP="00C327FC">
      <w:pPr>
        <w:pStyle w:val="a3"/>
        <w:spacing w:line="240" w:lineRule="auto"/>
        <w:ind w:firstLine="454"/>
        <w:jc w:val="center"/>
        <w:rPr>
          <w:rFonts w:ascii="Times New Roman" w:hAnsi="Times New Roman"/>
          <w:b/>
          <w:bCs/>
          <w:color w:val="auto"/>
          <w:sz w:val="28"/>
          <w:szCs w:val="28"/>
        </w:rPr>
      </w:pPr>
    </w:p>
    <w:p w:rsidR="00C327FC" w:rsidRDefault="00C327FC" w:rsidP="00C327FC">
      <w:pPr>
        <w:pStyle w:val="a3"/>
        <w:spacing w:line="240" w:lineRule="auto"/>
        <w:ind w:firstLine="454"/>
        <w:jc w:val="center"/>
        <w:rPr>
          <w:rFonts w:ascii="Times New Roman" w:hAnsi="Times New Roman"/>
          <w:b/>
          <w:bCs/>
          <w:color w:val="auto"/>
          <w:sz w:val="28"/>
          <w:szCs w:val="28"/>
        </w:rPr>
      </w:pPr>
    </w:p>
    <w:p w:rsidR="00C327FC" w:rsidRDefault="00C327FC" w:rsidP="00C327FC">
      <w:pPr>
        <w:pStyle w:val="a3"/>
        <w:spacing w:line="240" w:lineRule="auto"/>
        <w:ind w:firstLine="0"/>
        <w:rPr>
          <w:rFonts w:ascii="Times New Roman" w:hAnsi="Times New Roman"/>
          <w:b/>
          <w:bCs/>
          <w:color w:val="auto"/>
          <w:sz w:val="28"/>
          <w:szCs w:val="28"/>
        </w:rPr>
      </w:pPr>
    </w:p>
    <w:p w:rsidR="006926B5" w:rsidRDefault="006926B5" w:rsidP="00C327FC">
      <w:pPr>
        <w:pStyle w:val="a3"/>
        <w:spacing w:line="240" w:lineRule="auto"/>
        <w:ind w:firstLine="0"/>
        <w:rPr>
          <w:rFonts w:ascii="Times New Roman" w:hAnsi="Times New Roman"/>
          <w:b/>
          <w:bCs/>
          <w:color w:val="auto"/>
          <w:sz w:val="28"/>
          <w:szCs w:val="28"/>
        </w:rPr>
      </w:pPr>
    </w:p>
    <w:p w:rsidR="006926B5" w:rsidRDefault="006926B5" w:rsidP="00C327FC">
      <w:pPr>
        <w:pStyle w:val="a3"/>
        <w:spacing w:line="240" w:lineRule="auto"/>
        <w:ind w:firstLine="0"/>
        <w:rPr>
          <w:rFonts w:ascii="Times New Roman" w:hAnsi="Times New Roman"/>
          <w:b/>
          <w:bCs/>
          <w:color w:val="auto"/>
          <w:sz w:val="28"/>
          <w:szCs w:val="28"/>
        </w:rPr>
      </w:pPr>
    </w:p>
    <w:p w:rsidR="00C327FC" w:rsidRDefault="00C327FC" w:rsidP="00C327FC">
      <w:pPr>
        <w:pStyle w:val="a3"/>
        <w:spacing w:line="240" w:lineRule="auto"/>
        <w:ind w:firstLine="454"/>
        <w:jc w:val="center"/>
        <w:rPr>
          <w:rFonts w:ascii="Times New Roman" w:hAnsi="Times New Roman"/>
          <w:b/>
          <w:bCs/>
          <w:color w:val="auto"/>
          <w:sz w:val="28"/>
          <w:szCs w:val="28"/>
        </w:rPr>
      </w:pPr>
    </w:p>
    <w:p w:rsidR="00D4633B" w:rsidRPr="00EB149C" w:rsidRDefault="00D4633B" w:rsidP="00C327FC">
      <w:pPr>
        <w:pStyle w:val="a3"/>
        <w:spacing w:line="240" w:lineRule="auto"/>
        <w:ind w:firstLine="454"/>
        <w:jc w:val="center"/>
        <w:rPr>
          <w:rFonts w:ascii="Times New Roman" w:hAnsi="Times New Roman"/>
          <w:b/>
          <w:bCs/>
          <w:color w:val="auto"/>
          <w:sz w:val="28"/>
          <w:szCs w:val="28"/>
        </w:rPr>
      </w:pPr>
      <w:bookmarkStart w:id="0" w:name="_Toc288410650"/>
      <w:bookmarkStart w:id="1" w:name="_Toc288410714"/>
      <w:bookmarkStart w:id="2" w:name="_Toc288394055"/>
      <w:r w:rsidRPr="003C0745">
        <w:lastRenderedPageBreak/>
        <w:t>Содержание</w:t>
      </w:r>
      <w:bookmarkEnd w:id="0"/>
      <w:bookmarkEnd w:id="1"/>
    </w:p>
    <w:p w:rsidR="00D4633B" w:rsidRPr="005E0565" w:rsidRDefault="00D84494" w:rsidP="00C327FC">
      <w:pPr>
        <w:pStyle w:val="14"/>
        <w:rPr>
          <w:rFonts w:asciiTheme="minorHAnsi" w:eastAsiaTheme="minorEastAsia" w:hAnsiTheme="minorHAnsi" w:cstheme="minorBidi"/>
          <w:b w:val="0"/>
          <w:noProof/>
          <w:sz w:val="22"/>
          <w:szCs w:val="22"/>
          <w:lang w:eastAsia="ja-JP"/>
        </w:rPr>
      </w:pPr>
      <w:r w:rsidRPr="00D84494">
        <w:rPr>
          <w:sz w:val="22"/>
          <w:szCs w:val="22"/>
        </w:rPr>
        <w:fldChar w:fldCharType="begin"/>
      </w:r>
      <w:r w:rsidR="00D4633B" w:rsidRPr="005E0565">
        <w:rPr>
          <w:sz w:val="22"/>
          <w:szCs w:val="22"/>
        </w:rPr>
        <w:instrText xml:space="preserve"> TOC \o "1-1" \t "Заголовок 2;2;Подзаголовок;2" </w:instrText>
      </w:r>
      <w:r w:rsidRPr="00D84494">
        <w:rPr>
          <w:sz w:val="22"/>
          <w:szCs w:val="22"/>
        </w:rPr>
        <w:fldChar w:fldCharType="separate"/>
      </w:r>
      <w:r w:rsidR="00D4633B" w:rsidRPr="005E0565">
        <w:rPr>
          <w:noProof/>
          <w:sz w:val="22"/>
          <w:szCs w:val="22"/>
        </w:rPr>
        <w:t>Общие положения</w:t>
      </w:r>
      <w:r w:rsidR="00D4633B" w:rsidRPr="005E0565">
        <w:rPr>
          <w:noProof/>
          <w:sz w:val="22"/>
          <w:szCs w:val="22"/>
        </w:rPr>
        <w:tab/>
      </w:r>
      <w:r w:rsidRPr="005E0565">
        <w:rPr>
          <w:noProof/>
          <w:sz w:val="22"/>
          <w:szCs w:val="22"/>
        </w:rPr>
        <w:fldChar w:fldCharType="begin"/>
      </w:r>
      <w:r w:rsidR="00D4633B" w:rsidRPr="005E0565">
        <w:rPr>
          <w:noProof/>
          <w:sz w:val="22"/>
          <w:szCs w:val="22"/>
        </w:rPr>
        <w:instrText xml:space="preserve"> PAGEREF _Toc294246065 \h </w:instrText>
      </w:r>
      <w:r w:rsidRPr="005E0565">
        <w:rPr>
          <w:noProof/>
          <w:sz w:val="22"/>
          <w:szCs w:val="22"/>
        </w:rPr>
      </w:r>
      <w:r w:rsidRPr="005E0565">
        <w:rPr>
          <w:noProof/>
          <w:sz w:val="22"/>
          <w:szCs w:val="22"/>
        </w:rPr>
        <w:fldChar w:fldCharType="separate"/>
      </w:r>
      <w:r w:rsidR="006926B5">
        <w:rPr>
          <w:noProof/>
          <w:sz w:val="22"/>
          <w:szCs w:val="22"/>
        </w:rPr>
        <w:t>4</w:t>
      </w:r>
      <w:r w:rsidRPr="005E0565">
        <w:rPr>
          <w:noProof/>
          <w:sz w:val="22"/>
          <w:szCs w:val="22"/>
        </w:rPr>
        <w:fldChar w:fldCharType="end"/>
      </w:r>
    </w:p>
    <w:p w:rsidR="00D4633B" w:rsidRPr="005E0565" w:rsidRDefault="00D4633B" w:rsidP="00C327FC">
      <w:pPr>
        <w:pStyle w:val="14"/>
        <w:tabs>
          <w:tab w:val="left" w:pos="438"/>
        </w:tabs>
        <w:rPr>
          <w:rFonts w:asciiTheme="minorHAnsi" w:eastAsiaTheme="minorEastAsia" w:hAnsiTheme="minorHAnsi" w:cstheme="minorBidi"/>
          <w:b w:val="0"/>
          <w:noProof/>
          <w:sz w:val="22"/>
          <w:szCs w:val="22"/>
          <w:lang w:eastAsia="ja-JP"/>
        </w:rPr>
      </w:pPr>
      <w:r w:rsidRPr="005E0565">
        <w:rPr>
          <w:noProof/>
          <w:sz w:val="22"/>
          <w:szCs w:val="22"/>
        </w:rPr>
        <w:t>1.</w:t>
      </w:r>
      <w:r w:rsidRPr="005E0565">
        <w:rPr>
          <w:rFonts w:asciiTheme="minorHAnsi" w:eastAsiaTheme="minorEastAsia" w:hAnsiTheme="minorHAnsi" w:cstheme="minorBidi"/>
          <w:b w:val="0"/>
          <w:noProof/>
          <w:sz w:val="22"/>
          <w:szCs w:val="22"/>
          <w:lang w:eastAsia="ja-JP"/>
        </w:rPr>
        <w:tab/>
      </w:r>
      <w:r w:rsidRPr="005E0565">
        <w:rPr>
          <w:noProof/>
          <w:sz w:val="22"/>
          <w:szCs w:val="22"/>
        </w:rPr>
        <w:t>Целевой раздел</w:t>
      </w:r>
      <w:r w:rsidRPr="005E0565">
        <w:rPr>
          <w:noProof/>
          <w:sz w:val="22"/>
          <w:szCs w:val="22"/>
        </w:rPr>
        <w:tab/>
      </w:r>
      <w:r w:rsidR="0019069A">
        <w:rPr>
          <w:noProof/>
          <w:sz w:val="22"/>
          <w:szCs w:val="22"/>
        </w:rPr>
        <w:t>6</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1.1.</w:t>
      </w:r>
      <w:r w:rsidRPr="005E0565">
        <w:rPr>
          <w:rFonts w:asciiTheme="minorHAnsi" w:eastAsiaTheme="minorEastAsia" w:hAnsiTheme="minorHAnsi" w:cstheme="minorBidi"/>
          <w:noProof/>
          <w:lang w:eastAsia="ja-JP"/>
        </w:rPr>
        <w:tab/>
      </w:r>
      <w:r w:rsidRPr="005E0565">
        <w:rPr>
          <w:noProof/>
        </w:rPr>
        <w:t>Пояснительная записка</w:t>
      </w:r>
      <w:r w:rsidRPr="005E0565">
        <w:rPr>
          <w:noProof/>
        </w:rPr>
        <w:tab/>
      </w:r>
      <w:r w:rsidR="0019069A">
        <w:rPr>
          <w:noProof/>
        </w:rPr>
        <w:t>6</w:t>
      </w:r>
    </w:p>
    <w:p w:rsidR="00D4633B" w:rsidRPr="005E0565" w:rsidRDefault="00D4633B" w:rsidP="00C327FC">
      <w:pPr>
        <w:pStyle w:val="23"/>
        <w:tabs>
          <w:tab w:val="clear" w:pos="1068"/>
          <w:tab w:val="clear" w:pos="1200"/>
          <w:tab w:val="clear" w:pos="1985"/>
          <w:tab w:val="clear" w:pos="9923"/>
          <w:tab w:val="left" w:pos="1134"/>
          <w:tab w:val="left" w:pos="1701"/>
          <w:tab w:val="left" w:pos="9781"/>
          <w:tab w:val="right" w:leader="dot" w:pos="10065"/>
        </w:tabs>
        <w:ind w:firstLine="0"/>
        <w:rPr>
          <w:rFonts w:asciiTheme="minorHAnsi" w:eastAsiaTheme="minorEastAsia" w:hAnsiTheme="minorHAnsi" w:cstheme="minorBidi"/>
          <w:noProof/>
          <w:lang w:eastAsia="ja-JP"/>
        </w:rPr>
      </w:pPr>
      <w:r w:rsidRPr="005E0565">
        <w:rPr>
          <w:noProof/>
        </w:rPr>
        <w:t>1.2.</w:t>
      </w:r>
      <w:r w:rsidRPr="005E0565">
        <w:rPr>
          <w:rFonts w:asciiTheme="minorHAnsi" w:eastAsiaTheme="minorEastAsia" w:hAnsiTheme="minorHAnsi" w:cstheme="minorBidi"/>
          <w:noProof/>
          <w:lang w:eastAsia="ja-JP"/>
        </w:rPr>
        <w:tab/>
      </w:r>
      <w:r w:rsidRPr="005E0565">
        <w:rPr>
          <w:noProof/>
        </w:rPr>
        <w:t>Планируемые результаты освоения обучающимися основной  образовательной программы</w:t>
      </w:r>
      <w:r w:rsidRPr="005E0565">
        <w:rPr>
          <w:noProof/>
        </w:rPr>
        <w:tab/>
      </w:r>
      <w:r w:rsidR="0019069A">
        <w:rPr>
          <w:noProof/>
        </w:rPr>
        <w:t xml:space="preserve">   8</w:t>
      </w:r>
    </w:p>
    <w:p w:rsidR="00D4633B" w:rsidRPr="005E0565" w:rsidRDefault="00D4633B" w:rsidP="00C327FC">
      <w:pPr>
        <w:pStyle w:val="23"/>
        <w:tabs>
          <w:tab w:val="clear" w:pos="1068"/>
          <w:tab w:val="clear" w:pos="9923"/>
          <w:tab w:val="right" w:leader="dot" w:pos="10065"/>
        </w:tabs>
        <w:ind w:left="1985" w:hanging="992"/>
        <w:rPr>
          <w:rFonts w:asciiTheme="minorHAnsi" w:eastAsiaTheme="minorEastAsia" w:hAnsiTheme="minorHAnsi" w:cstheme="minorBidi"/>
          <w:noProof/>
          <w:lang w:eastAsia="ja-JP"/>
        </w:rPr>
      </w:pPr>
      <w:r w:rsidRPr="005E0565">
        <w:rPr>
          <w:bCs/>
          <w:noProof/>
        </w:rPr>
        <w:t>1.2.1.</w:t>
      </w:r>
      <w:r w:rsidRPr="005E0565">
        <w:rPr>
          <w:rFonts w:asciiTheme="minorHAnsi" w:eastAsiaTheme="minorEastAsia" w:hAnsiTheme="minorHAnsi" w:cstheme="minorBidi"/>
          <w:noProof/>
          <w:lang w:eastAsia="ja-JP"/>
        </w:rPr>
        <w:tab/>
      </w:r>
      <w:r w:rsidRPr="005E0565">
        <w:rPr>
          <w:noProof/>
        </w:rPr>
        <w:t>Формирование универсальных учебных действий</w:t>
      </w:r>
      <w:r w:rsidRPr="005E0565">
        <w:rPr>
          <w:noProof/>
        </w:rPr>
        <w:tab/>
      </w:r>
      <w:r w:rsidR="0019069A">
        <w:rPr>
          <w:noProof/>
        </w:rPr>
        <w:t>11</w:t>
      </w:r>
    </w:p>
    <w:p w:rsidR="00D4633B" w:rsidRPr="005E0565" w:rsidRDefault="00D4633B" w:rsidP="00C327FC">
      <w:pPr>
        <w:pStyle w:val="23"/>
        <w:tabs>
          <w:tab w:val="clear" w:pos="1068"/>
          <w:tab w:val="clear" w:pos="9923"/>
          <w:tab w:val="right" w:leader="dot" w:pos="10065"/>
        </w:tabs>
        <w:ind w:left="1985" w:hanging="992"/>
        <w:rPr>
          <w:rFonts w:asciiTheme="minorHAnsi" w:eastAsiaTheme="minorEastAsia" w:hAnsiTheme="minorHAnsi" w:cstheme="minorBidi"/>
          <w:noProof/>
          <w:lang w:eastAsia="ja-JP"/>
        </w:rPr>
      </w:pPr>
      <w:r w:rsidRPr="005E0565">
        <w:rPr>
          <w:bCs/>
          <w:noProof/>
        </w:rPr>
        <w:t>1.2.1.1.</w:t>
      </w:r>
      <w:r w:rsidRPr="005E0565">
        <w:rPr>
          <w:rFonts w:asciiTheme="minorHAnsi" w:eastAsiaTheme="minorEastAsia" w:hAnsiTheme="minorHAnsi" w:cstheme="minorBidi"/>
          <w:noProof/>
          <w:lang w:eastAsia="ja-JP"/>
        </w:rPr>
        <w:tab/>
      </w:r>
      <w:r w:rsidRPr="005E0565">
        <w:rPr>
          <w:noProof/>
        </w:rPr>
        <w:t xml:space="preserve">Чтение. Работа с текстом </w:t>
      </w:r>
      <w:r w:rsidRPr="005E0565">
        <w:rPr>
          <w:bCs/>
          <w:noProof/>
        </w:rPr>
        <w:t>(метапредметные результаты)</w:t>
      </w:r>
      <w:r w:rsidRPr="005E0565">
        <w:rPr>
          <w:noProof/>
        </w:rPr>
        <w:tab/>
      </w:r>
      <w:r w:rsidR="0019069A">
        <w:rPr>
          <w:noProof/>
        </w:rPr>
        <w:t>15</w:t>
      </w:r>
    </w:p>
    <w:p w:rsidR="00D4633B" w:rsidRPr="005E0565" w:rsidRDefault="00D4633B" w:rsidP="00C327FC">
      <w:pPr>
        <w:pStyle w:val="23"/>
        <w:tabs>
          <w:tab w:val="clear" w:pos="1068"/>
          <w:tab w:val="clear" w:pos="9923"/>
          <w:tab w:val="right" w:leader="dot" w:pos="10065"/>
        </w:tabs>
        <w:ind w:left="1985" w:hanging="992"/>
        <w:rPr>
          <w:rFonts w:asciiTheme="minorHAnsi" w:eastAsiaTheme="minorEastAsia" w:hAnsiTheme="minorHAnsi" w:cstheme="minorBidi"/>
          <w:noProof/>
          <w:lang w:eastAsia="ja-JP"/>
        </w:rPr>
      </w:pPr>
      <w:r w:rsidRPr="005E0565">
        <w:rPr>
          <w:bCs/>
          <w:noProof/>
        </w:rPr>
        <w:t>1.2.1.2.</w:t>
      </w:r>
      <w:r w:rsidRPr="005E0565">
        <w:rPr>
          <w:rFonts w:asciiTheme="minorHAnsi" w:eastAsiaTheme="minorEastAsia" w:hAnsiTheme="minorHAnsi" w:cstheme="minorBidi"/>
          <w:noProof/>
          <w:lang w:eastAsia="ja-JP"/>
        </w:rPr>
        <w:tab/>
      </w:r>
      <w:r w:rsidRPr="005E0565">
        <w:rPr>
          <w:noProof/>
        </w:rPr>
        <w:t>Формирование ИКТ­компетентности обучающихся (метапредметные результаты)</w:t>
      </w:r>
      <w:r w:rsidRPr="005E0565">
        <w:rPr>
          <w:noProof/>
        </w:rPr>
        <w:tab/>
      </w:r>
      <w:r w:rsidR="0019069A">
        <w:rPr>
          <w:noProof/>
        </w:rPr>
        <w:t>17</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1.2.2.</w:t>
      </w:r>
      <w:r w:rsidRPr="005E0565">
        <w:rPr>
          <w:rFonts w:asciiTheme="minorHAnsi" w:eastAsiaTheme="minorEastAsia" w:hAnsiTheme="minorHAnsi" w:cstheme="minorBidi"/>
          <w:noProof/>
          <w:lang w:eastAsia="ja-JP"/>
        </w:rPr>
        <w:tab/>
      </w:r>
      <w:r w:rsidRPr="005E0565">
        <w:rPr>
          <w:noProof/>
        </w:rPr>
        <w:t>Русский язык</w:t>
      </w:r>
      <w:r w:rsidRPr="005E0565">
        <w:rPr>
          <w:noProof/>
        </w:rPr>
        <w:tab/>
      </w:r>
      <w:r w:rsidR="0019069A">
        <w:rPr>
          <w:noProof/>
        </w:rPr>
        <w:t>20</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1.2.3.</w:t>
      </w:r>
      <w:r w:rsidRPr="005E0565">
        <w:rPr>
          <w:rFonts w:asciiTheme="minorHAnsi" w:eastAsiaTheme="minorEastAsia" w:hAnsiTheme="minorHAnsi" w:cstheme="minorBidi"/>
          <w:noProof/>
          <w:lang w:eastAsia="ja-JP"/>
        </w:rPr>
        <w:tab/>
      </w:r>
      <w:r w:rsidRPr="005E0565">
        <w:rPr>
          <w:noProof/>
        </w:rPr>
        <w:t>Литературное чтение</w:t>
      </w:r>
      <w:r w:rsidRPr="005E0565">
        <w:rPr>
          <w:noProof/>
        </w:rPr>
        <w:tab/>
      </w:r>
      <w:r w:rsidR="00D84494" w:rsidRPr="005E0565">
        <w:rPr>
          <w:noProof/>
        </w:rPr>
        <w:fldChar w:fldCharType="begin"/>
      </w:r>
      <w:r w:rsidRPr="005E0565">
        <w:rPr>
          <w:noProof/>
        </w:rPr>
        <w:instrText xml:space="preserve"> PAGEREF _Toc294246073 \h </w:instrText>
      </w:r>
      <w:r w:rsidR="00D84494" w:rsidRPr="005E0565">
        <w:rPr>
          <w:noProof/>
        </w:rPr>
      </w:r>
      <w:r w:rsidR="00D84494" w:rsidRPr="005E0565">
        <w:rPr>
          <w:noProof/>
        </w:rPr>
        <w:fldChar w:fldCharType="separate"/>
      </w:r>
      <w:r w:rsidR="006926B5">
        <w:rPr>
          <w:noProof/>
        </w:rPr>
        <w:t>24</w:t>
      </w:r>
      <w:r w:rsidR="00D84494" w:rsidRPr="005E0565">
        <w:rPr>
          <w:noProof/>
        </w:rPr>
        <w:fldChar w:fldCharType="end"/>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1.2.4.</w:t>
      </w:r>
      <w:r w:rsidRPr="005E0565">
        <w:rPr>
          <w:rFonts w:asciiTheme="minorHAnsi" w:eastAsiaTheme="minorEastAsia" w:hAnsiTheme="minorHAnsi" w:cstheme="minorBidi"/>
          <w:noProof/>
          <w:lang w:eastAsia="ja-JP"/>
        </w:rPr>
        <w:tab/>
      </w:r>
      <w:r w:rsidRPr="005E0565">
        <w:rPr>
          <w:noProof/>
        </w:rPr>
        <w:t>Иностранный язык (английский)</w:t>
      </w:r>
      <w:r w:rsidRPr="005E0565">
        <w:rPr>
          <w:noProof/>
        </w:rPr>
        <w:tab/>
      </w:r>
      <w:r w:rsidR="0019069A">
        <w:rPr>
          <w:noProof/>
        </w:rPr>
        <w:t>28</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1.2.5.</w:t>
      </w:r>
      <w:r w:rsidRPr="005E0565">
        <w:rPr>
          <w:rFonts w:asciiTheme="minorHAnsi" w:eastAsiaTheme="minorEastAsia" w:hAnsiTheme="minorHAnsi" w:cstheme="minorBidi"/>
          <w:noProof/>
          <w:lang w:eastAsia="ja-JP"/>
        </w:rPr>
        <w:tab/>
      </w:r>
      <w:r w:rsidR="006C6584">
        <w:rPr>
          <w:noProof/>
        </w:rPr>
        <w:t xml:space="preserve">Математика </w:t>
      </w:r>
      <w:r w:rsidRPr="005E0565">
        <w:rPr>
          <w:noProof/>
        </w:rPr>
        <w:tab/>
      </w:r>
      <w:r w:rsidR="0019069A">
        <w:rPr>
          <w:noProof/>
        </w:rPr>
        <w:t>32</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1.2.6.</w:t>
      </w:r>
      <w:r w:rsidRPr="005E0565">
        <w:rPr>
          <w:rFonts w:asciiTheme="minorHAnsi" w:eastAsiaTheme="minorEastAsia" w:hAnsiTheme="minorHAnsi" w:cstheme="minorBidi"/>
          <w:noProof/>
          <w:lang w:eastAsia="ja-JP"/>
        </w:rPr>
        <w:tab/>
      </w:r>
      <w:r w:rsidRPr="005E0565">
        <w:rPr>
          <w:noProof/>
        </w:rPr>
        <w:t>Основы религиозных культур и светской этики</w:t>
      </w:r>
      <w:r w:rsidRPr="005E0565">
        <w:rPr>
          <w:noProof/>
        </w:rPr>
        <w:tab/>
      </w:r>
      <w:r w:rsidR="0019069A">
        <w:rPr>
          <w:noProof/>
        </w:rPr>
        <w:t>34</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1.2.7.</w:t>
      </w:r>
      <w:r w:rsidRPr="005E0565">
        <w:rPr>
          <w:rFonts w:asciiTheme="minorHAnsi" w:eastAsiaTheme="minorEastAsia" w:hAnsiTheme="minorHAnsi" w:cstheme="minorBidi"/>
          <w:noProof/>
          <w:lang w:eastAsia="ja-JP"/>
        </w:rPr>
        <w:tab/>
      </w:r>
      <w:r w:rsidRPr="005E0565">
        <w:rPr>
          <w:noProof/>
        </w:rPr>
        <w:t>Окружающий мир</w:t>
      </w:r>
      <w:r w:rsidRPr="005E0565">
        <w:rPr>
          <w:noProof/>
        </w:rPr>
        <w:tab/>
      </w:r>
      <w:r w:rsidR="0019069A">
        <w:rPr>
          <w:noProof/>
        </w:rPr>
        <w:t>36</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1.2.8.</w:t>
      </w:r>
      <w:r w:rsidRPr="005E0565">
        <w:rPr>
          <w:rFonts w:asciiTheme="minorHAnsi" w:eastAsiaTheme="minorEastAsia" w:hAnsiTheme="minorHAnsi" w:cstheme="minorBidi"/>
          <w:noProof/>
          <w:lang w:eastAsia="ja-JP"/>
        </w:rPr>
        <w:tab/>
      </w:r>
      <w:r w:rsidRPr="005E0565">
        <w:rPr>
          <w:noProof/>
        </w:rPr>
        <w:t>Изобразительное искусство</w:t>
      </w:r>
      <w:r w:rsidRPr="005E0565">
        <w:rPr>
          <w:noProof/>
        </w:rPr>
        <w:tab/>
      </w:r>
      <w:r w:rsidR="0019069A">
        <w:rPr>
          <w:noProof/>
        </w:rPr>
        <w:t>39</w:t>
      </w:r>
    </w:p>
    <w:p w:rsidR="00D4633B" w:rsidRPr="005E0565" w:rsidRDefault="00D4633B" w:rsidP="00C327FC">
      <w:pPr>
        <w:pStyle w:val="23"/>
        <w:tabs>
          <w:tab w:val="clear" w:pos="1985"/>
          <w:tab w:val="clear" w:pos="9923"/>
          <w:tab w:val="left" w:pos="2268"/>
          <w:tab w:val="right" w:leader="dot" w:pos="10065"/>
        </w:tabs>
        <w:ind w:left="993" w:firstLine="567"/>
        <w:rPr>
          <w:rFonts w:asciiTheme="minorHAnsi" w:eastAsiaTheme="minorEastAsia" w:hAnsiTheme="minorHAnsi" w:cstheme="minorBidi"/>
          <w:noProof/>
          <w:lang w:eastAsia="ja-JP"/>
        </w:rPr>
      </w:pPr>
      <w:r w:rsidRPr="005E0565">
        <w:rPr>
          <w:bCs/>
          <w:noProof/>
        </w:rPr>
        <w:t>1.2.9.</w:t>
      </w:r>
      <w:r w:rsidRPr="005E0565">
        <w:rPr>
          <w:rFonts w:asciiTheme="minorHAnsi" w:eastAsiaTheme="minorEastAsia" w:hAnsiTheme="minorHAnsi" w:cstheme="minorBidi"/>
          <w:noProof/>
          <w:lang w:eastAsia="ja-JP"/>
        </w:rPr>
        <w:tab/>
      </w:r>
      <w:r w:rsidRPr="005E0565">
        <w:rPr>
          <w:noProof/>
        </w:rPr>
        <w:t>Музыка</w:t>
      </w:r>
      <w:r w:rsidRPr="005E0565">
        <w:rPr>
          <w:noProof/>
        </w:rPr>
        <w:tab/>
      </w:r>
      <w:r w:rsidR="0019069A">
        <w:rPr>
          <w:noProof/>
        </w:rPr>
        <w:t>43</w:t>
      </w:r>
    </w:p>
    <w:p w:rsidR="006C6584" w:rsidRDefault="00091D22" w:rsidP="00C327FC">
      <w:pPr>
        <w:pStyle w:val="23"/>
        <w:tabs>
          <w:tab w:val="clear" w:pos="1985"/>
          <w:tab w:val="clear" w:pos="9923"/>
          <w:tab w:val="left" w:pos="2268"/>
          <w:tab w:val="right" w:leader="dot" w:pos="10065"/>
        </w:tabs>
        <w:ind w:left="993" w:firstLine="567"/>
        <w:rPr>
          <w:bCs/>
          <w:noProof/>
        </w:rPr>
      </w:pPr>
      <w:r>
        <w:rPr>
          <w:bCs/>
          <w:noProof/>
        </w:rPr>
        <w:t>1.2.10</w:t>
      </w:r>
      <w:r w:rsidR="006C6584">
        <w:rPr>
          <w:bCs/>
          <w:noProof/>
        </w:rPr>
        <w:t>.</w:t>
      </w:r>
      <w:r w:rsidR="009B3A68">
        <w:rPr>
          <w:bCs/>
          <w:noProof/>
        </w:rPr>
        <w:t xml:space="preserve"> </w:t>
      </w:r>
      <w:r w:rsidR="006C6584">
        <w:rPr>
          <w:bCs/>
          <w:noProof/>
        </w:rPr>
        <w:t>Дагестанская литерату</w:t>
      </w:r>
      <w:r w:rsidR="0019069A">
        <w:rPr>
          <w:bCs/>
          <w:noProof/>
        </w:rPr>
        <w:t>ра…………………………………………………………………………46</w:t>
      </w:r>
    </w:p>
    <w:p w:rsidR="00F14AD0" w:rsidRPr="00F14AD0" w:rsidRDefault="00F14AD0" w:rsidP="00C327FC">
      <w:pPr>
        <w:rPr>
          <w:rFonts w:asciiTheme="majorHAnsi" w:hAnsiTheme="majorHAnsi"/>
          <w:b/>
          <w:sz w:val="22"/>
          <w:szCs w:val="22"/>
        </w:rPr>
      </w:pPr>
      <w:r>
        <w:t xml:space="preserve">   </w:t>
      </w:r>
      <w:r w:rsidR="0019069A">
        <w:t xml:space="preserve">                 </w:t>
      </w:r>
      <w:r>
        <w:t xml:space="preserve">    </w:t>
      </w:r>
      <w:r w:rsidRPr="00F14AD0">
        <w:rPr>
          <w:rFonts w:asciiTheme="majorHAnsi" w:hAnsiTheme="majorHAnsi"/>
        </w:rPr>
        <w:t xml:space="preserve">  </w:t>
      </w:r>
      <w:r w:rsidRPr="00F14AD0">
        <w:rPr>
          <w:rFonts w:asciiTheme="majorHAnsi" w:hAnsiTheme="majorHAnsi"/>
          <w:b/>
          <w:sz w:val="22"/>
          <w:szCs w:val="22"/>
        </w:rPr>
        <w:t xml:space="preserve">1.2.11. Родной язык </w:t>
      </w:r>
      <w:r w:rsidR="007E2057">
        <w:rPr>
          <w:rFonts w:asciiTheme="majorHAnsi" w:hAnsiTheme="majorHAnsi"/>
          <w:b/>
          <w:sz w:val="22"/>
          <w:szCs w:val="22"/>
        </w:rPr>
        <w:t>и литература</w:t>
      </w:r>
      <w:r w:rsidR="0019069A">
        <w:rPr>
          <w:rFonts w:asciiTheme="majorHAnsi" w:hAnsiTheme="majorHAnsi"/>
          <w:b/>
          <w:sz w:val="22"/>
          <w:szCs w:val="22"/>
        </w:rPr>
        <w:t>……………………………………………………………………….50</w:t>
      </w:r>
    </w:p>
    <w:p w:rsidR="009B3A68" w:rsidRDefault="007E2057" w:rsidP="00C327FC">
      <w:pPr>
        <w:pStyle w:val="23"/>
        <w:tabs>
          <w:tab w:val="clear" w:pos="1985"/>
          <w:tab w:val="clear" w:pos="9923"/>
          <w:tab w:val="left" w:pos="2268"/>
          <w:tab w:val="right" w:leader="dot" w:pos="10065"/>
        </w:tabs>
        <w:ind w:left="993" w:firstLine="567"/>
        <w:rPr>
          <w:bCs/>
          <w:noProof/>
        </w:rPr>
      </w:pPr>
      <w:r>
        <w:rPr>
          <w:bCs/>
          <w:noProof/>
        </w:rPr>
        <w:t>1.2.12</w:t>
      </w:r>
      <w:r w:rsidR="00C70032">
        <w:rPr>
          <w:bCs/>
          <w:noProof/>
        </w:rPr>
        <w:t>. Технология</w:t>
      </w:r>
      <w:r w:rsidR="009B3A68">
        <w:rPr>
          <w:bCs/>
          <w:noProof/>
        </w:rPr>
        <w:t>…………………………</w:t>
      </w:r>
      <w:r w:rsidR="00C70032">
        <w:rPr>
          <w:bCs/>
          <w:noProof/>
        </w:rPr>
        <w:t xml:space="preserve">…………………………………………………………………      </w:t>
      </w:r>
      <w:r w:rsidR="0019069A">
        <w:rPr>
          <w:bCs/>
          <w:noProof/>
        </w:rPr>
        <w:t>57</w:t>
      </w:r>
    </w:p>
    <w:p w:rsidR="00D4633B" w:rsidRPr="00F14AD0" w:rsidRDefault="007E2057" w:rsidP="00C327FC">
      <w:pPr>
        <w:pStyle w:val="23"/>
        <w:tabs>
          <w:tab w:val="clear" w:pos="1985"/>
          <w:tab w:val="clear" w:pos="9923"/>
          <w:tab w:val="left" w:pos="2268"/>
          <w:tab w:val="right" w:leader="dot" w:pos="10065"/>
        </w:tabs>
        <w:ind w:left="993" w:firstLine="567"/>
        <w:rPr>
          <w:noProof/>
        </w:rPr>
      </w:pPr>
      <w:r>
        <w:rPr>
          <w:bCs/>
          <w:noProof/>
        </w:rPr>
        <w:t>1.2.13</w:t>
      </w:r>
      <w:r w:rsidR="00D4633B" w:rsidRPr="005E0565">
        <w:rPr>
          <w:bCs/>
          <w:noProof/>
        </w:rPr>
        <w:t>.</w:t>
      </w:r>
      <w:r w:rsidR="00D4633B" w:rsidRPr="005E0565">
        <w:rPr>
          <w:rFonts w:asciiTheme="minorHAnsi" w:eastAsiaTheme="minorEastAsia" w:hAnsiTheme="minorHAnsi" w:cstheme="minorBidi"/>
          <w:noProof/>
          <w:lang w:eastAsia="ja-JP"/>
        </w:rPr>
        <w:tab/>
      </w:r>
      <w:r w:rsidR="00D4633B" w:rsidRPr="005E0565">
        <w:rPr>
          <w:noProof/>
        </w:rPr>
        <w:t>Физическая культура</w:t>
      </w:r>
      <w:r w:rsidR="00D4633B" w:rsidRPr="005E0565">
        <w:rPr>
          <w:noProof/>
        </w:rPr>
        <w:tab/>
      </w:r>
      <w:r w:rsidR="0019069A">
        <w:rPr>
          <w:noProof/>
        </w:rPr>
        <w:t>59</w:t>
      </w:r>
    </w:p>
    <w:p w:rsidR="00D4633B" w:rsidRPr="005E0565" w:rsidRDefault="00D4633B" w:rsidP="00C327FC">
      <w:pPr>
        <w:pStyle w:val="23"/>
        <w:tabs>
          <w:tab w:val="clear" w:pos="1985"/>
          <w:tab w:val="clear" w:pos="9923"/>
          <w:tab w:val="left" w:pos="1418"/>
          <w:tab w:val="right" w:leader="dot" w:pos="10065"/>
        </w:tabs>
        <w:ind w:firstLine="0"/>
        <w:rPr>
          <w:rFonts w:asciiTheme="minorHAnsi" w:eastAsiaTheme="minorEastAsia" w:hAnsiTheme="minorHAnsi" w:cstheme="minorBidi"/>
          <w:noProof/>
          <w:lang w:eastAsia="ja-JP"/>
        </w:rPr>
      </w:pPr>
      <w:r w:rsidRPr="005E0565">
        <w:rPr>
          <w:noProof/>
        </w:rPr>
        <w:t>1.3.</w:t>
      </w:r>
      <w:r w:rsidRPr="005E0565">
        <w:rPr>
          <w:rFonts w:asciiTheme="minorHAnsi" w:eastAsiaTheme="minorEastAsia" w:hAnsiTheme="minorHAnsi" w:cstheme="minorBidi"/>
          <w:noProof/>
          <w:lang w:eastAsia="ja-JP"/>
        </w:rPr>
        <w:tab/>
      </w:r>
      <w:r w:rsidRPr="005E0565">
        <w:rPr>
          <w:noProof/>
        </w:rPr>
        <w:t>Система оценки достижения планируемых результатов освоения основной образовательной программы</w:t>
      </w:r>
      <w:r w:rsidRPr="005E0565">
        <w:rPr>
          <w:noProof/>
        </w:rPr>
        <w:tab/>
      </w:r>
      <w:r w:rsidR="00D84494" w:rsidRPr="005E0565">
        <w:rPr>
          <w:noProof/>
        </w:rPr>
        <w:fldChar w:fldCharType="begin"/>
      </w:r>
      <w:r w:rsidRPr="005E0565">
        <w:rPr>
          <w:noProof/>
        </w:rPr>
        <w:instrText xml:space="preserve"> PAGEREF _Toc294246082 \h </w:instrText>
      </w:r>
      <w:r w:rsidR="00D84494" w:rsidRPr="005E0565">
        <w:rPr>
          <w:noProof/>
        </w:rPr>
      </w:r>
      <w:r w:rsidR="00D84494" w:rsidRPr="005E0565">
        <w:rPr>
          <w:noProof/>
        </w:rPr>
        <w:fldChar w:fldCharType="separate"/>
      </w:r>
      <w:r w:rsidR="006926B5">
        <w:rPr>
          <w:noProof/>
        </w:rPr>
        <w:t>60</w:t>
      </w:r>
      <w:r w:rsidR="00D84494" w:rsidRPr="005E0565">
        <w:rPr>
          <w:noProof/>
        </w:rPr>
        <w:fldChar w:fldCharType="end"/>
      </w:r>
    </w:p>
    <w:p w:rsidR="00D4633B" w:rsidRPr="005E0565" w:rsidRDefault="00D4633B" w:rsidP="00C327FC">
      <w:pPr>
        <w:pStyle w:val="14"/>
        <w:tabs>
          <w:tab w:val="left" w:pos="438"/>
        </w:tabs>
        <w:rPr>
          <w:rFonts w:asciiTheme="minorHAnsi" w:eastAsiaTheme="minorEastAsia" w:hAnsiTheme="minorHAnsi" w:cstheme="minorBidi"/>
          <w:b w:val="0"/>
          <w:noProof/>
          <w:sz w:val="22"/>
          <w:szCs w:val="22"/>
          <w:lang w:eastAsia="ja-JP"/>
        </w:rPr>
      </w:pPr>
      <w:r w:rsidRPr="005E0565">
        <w:rPr>
          <w:noProof/>
          <w:sz w:val="22"/>
          <w:szCs w:val="22"/>
        </w:rPr>
        <w:t>2.</w:t>
      </w:r>
      <w:r w:rsidRPr="005E0565">
        <w:rPr>
          <w:rFonts w:asciiTheme="minorHAnsi" w:eastAsiaTheme="minorEastAsia" w:hAnsiTheme="minorHAnsi" w:cstheme="minorBidi"/>
          <w:b w:val="0"/>
          <w:noProof/>
          <w:sz w:val="22"/>
          <w:szCs w:val="22"/>
          <w:lang w:eastAsia="ja-JP"/>
        </w:rPr>
        <w:tab/>
      </w:r>
      <w:r w:rsidRPr="005E0565">
        <w:rPr>
          <w:noProof/>
          <w:sz w:val="22"/>
          <w:szCs w:val="22"/>
        </w:rPr>
        <w:t>Содержательный раздел</w:t>
      </w:r>
      <w:r w:rsidRPr="005E0565">
        <w:rPr>
          <w:noProof/>
          <w:sz w:val="22"/>
          <w:szCs w:val="22"/>
        </w:rPr>
        <w:tab/>
      </w:r>
      <w:r w:rsidR="0019069A">
        <w:rPr>
          <w:noProof/>
          <w:sz w:val="22"/>
          <w:szCs w:val="22"/>
        </w:rPr>
        <w:t>74</w:t>
      </w:r>
    </w:p>
    <w:p w:rsidR="00D4633B" w:rsidRPr="005E0565" w:rsidRDefault="00D4633B" w:rsidP="00C327FC">
      <w:pPr>
        <w:pStyle w:val="23"/>
        <w:tabs>
          <w:tab w:val="clear" w:pos="1985"/>
          <w:tab w:val="clear" w:pos="9923"/>
          <w:tab w:val="left" w:pos="1701"/>
          <w:tab w:val="right" w:leader="dot" w:pos="10065"/>
        </w:tabs>
        <w:ind w:firstLine="0"/>
        <w:rPr>
          <w:rFonts w:asciiTheme="minorHAnsi" w:eastAsiaTheme="minorEastAsia" w:hAnsiTheme="minorHAnsi" w:cstheme="minorBidi"/>
          <w:noProof/>
          <w:lang w:eastAsia="ja-JP"/>
        </w:rPr>
      </w:pPr>
      <w:r w:rsidRPr="005E0565">
        <w:rPr>
          <w:noProof/>
        </w:rPr>
        <w:t>2.1.</w:t>
      </w:r>
      <w:r w:rsidRPr="005E0565">
        <w:rPr>
          <w:rFonts w:asciiTheme="minorHAnsi" w:eastAsiaTheme="minorEastAsia" w:hAnsiTheme="minorHAnsi" w:cstheme="minorBidi"/>
          <w:noProof/>
          <w:lang w:eastAsia="ja-JP"/>
        </w:rPr>
        <w:tab/>
      </w:r>
      <w:r w:rsidRPr="005E0565">
        <w:rPr>
          <w:noProof/>
        </w:rPr>
        <w:t>Программа формирования у обучающихся универсальных учебных действий</w:t>
      </w:r>
      <w:r w:rsidRPr="005E0565">
        <w:rPr>
          <w:noProof/>
        </w:rPr>
        <w:tab/>
      </w:r>
      <w:r w:rsidR="0019069A">
        <w:rPr>
          <w:noProof/>
        </w:rPr>
        <w:t>74</w:t>
      </w:r>
    </w:p>
    <w:p w:rsidR="00D4633B" w:rsidRPr="005E0565" w:rsidRDefault="00D4633B" w:rsidP="00C327FC">
      <w:pPr>
        <w:pStyle w:val="23"/>
        <w:tabs>
          <w:tab w:val="clear" w:pos="1985"/>
          <w:tab w:val="clear" w:pos="9923"/>
          <w:tab w:val="left" w:pos="1701"/>
          <w:tab w:val="right" w:leader="dot" w:pos="10065"/>
        </w:tabs>
        <w:ind w:firstLine="0"/>
        <w:rPr>
          <w:rFonts w:asciiTheme="minorHAnsi" w:eastAsiaTheme="minorEastAsia" w:hAnsiTheme="minorHAnsi" w:cstheme="minorBidi"/>
          <w:noProof/>
          <w:lang w:eastAsia="ja-JP"/>
        </w:rPr>
      </w:pPr>
      <w:r w:rsidRPr="005E0565">
        <w:rPr>
          <w:noProof/>
        </w:rPr>
        <w:t>2.2.</w:t>
      </w:r>
      <w:r w:rsidRPr="005E0565">
        <w:rPr>
          <w:rFonts w:asciiTheme="minorHAnsi" w:eastAsiaTheme="minorEastAsia" w:hAnsiTheme="minorHAnsi" w:cstheme="minorBidi"/>
          <w:noProof/>
          <w:lang w:eastAsia="ja-JP"/>
        </w:rPr>
        <w:tab/>
      </w:r>
      <w:r w:rsidRPr="005E0565">
        <w:rPr>
          <w:noProof/>
        </w:rPr>
        <w:t>Программы отдельных учебных предметов, курсов</w:t>
      </w:r>
      <w:r w:rsidRPr="005E0565">
        <w:rPr>
          <w:noProof/>
        </w:rPr>
        <w:tab/>
      </w:r>
      <w:r w:rsidR="0019069A">
        <w:rPr>
          <w:noProof/>
        </w:rPr>
        <w:t>100</w:t>
      </w:r>
    </w:p>
    <w:p w:rsidR="00D4633B" w:rsidRPr="005E0565" w:rsidRDefault="00D4633B" w:rsidP="00C327FC">
      <w:pPr>
        <w:pStyle w:val="23"/>
        <w:tabs>
          <w:tab w:val="clear" w:pos="1985"/>
          <w:tab w:val="clear" w:pos="9923"/>
          <w:tab w:val="left" w:pos="1701"/>
          <w:tab w:val="right" w:leader="dot" w:pos="10065"/>
        </w:tabs>
        <w:ind w:left="993" w:firstLine="0"/>
        <w:rPr>
          <w:rFonts w:asciiTheme="minorHAnsi" w:eastAsiaTheme="minorEastAsia" w:hAnsiTheme="minorHAnsi" w:cstheme="minorBidi"/>
          <w:noProof/>
          <w:lang w:eastAsia="ja-JP"/>
        </w:rPr>
      </w:pPr>
      <w:r w:rsidRPr="005E0565">
        <w:rPr>
          <w:bCs/>
          <w:noProof/>
        </w:rPr>
        <w:t>2.2.1.</w:t>
      </w:r>
      <w:r w:rsidRPr="005E0565">
        <w:rPr>
          <w:rFonts w:asciiTheme="minorHAnsi" w:eastAsiaTheme="minorEastAsia" w:hAnsiTheme="minorHAnsi" w:cstheme="minorBidi"/>
          <w:noProof/>
          <w:lang w:eastAsia="ja-JP"/>
        </w:rPr>
        <w:tab/>
      </w:r>
      <w:r w:rsidRPr="005E0565">
        <w:rPr>
          <w:noProof/>
        </w:rPr>
        <w:t>Общие положения</w:t>
      </w:r>
      <w:r w:rsidRPr="005E0565">
        <w:rPr>
          <w:noProof/>
        </w:rPr>
        <w:tab/>
      </w:r>
      <w:r w:rsidR="0019069A">
        <w:rPr>
          <w:noProof/>
        </w:rPr>
        <w:t>100</w:t>
      </w:r>
    </w:p>
    <w:p w:rsidR="00D4633B" w:rsidRPr="005E0565" w:rsidRDefault="00D4633B" w:rsidP="00C327FC">
      <w:pPr>
        <w:pStyle w:val="23"/>
        <w:tabs>
          <w:tab w:val="clear" w:pos="1985"/>
          <w:tab w:val="clear" w:pos="9923"/>
          <w:tab w:val="left" w:pos="1701"/>
          <w:tab w:val="right" w:leader="dot" w:pos="10065"/>
        </w:tabs>
        <w:ind w:left="993" w:firstLine="0"/>
        <w:rPr>
          <w:rFonts w:asciiTheme="minorHAnsi" w:eastAsiaTheme="minorEastAsia" w:hAnsiTheme="minorHAnsi" w:cstheme="minorBidi"/>
          <w:noProof/>
          <w:lang w:eastAsia="ja-JP"/>
        </w:rPr>
      </w:pPr>
      <w:r w:rsidRPr="005E0565">
        <w:rPr>
          <w:bCs/>
          <w:noProof/>
        </w:rPr>
        <w:t>2.2.2.</w:t>
      </w:r>
      <w:r w:rsidRPr="005E0565">
        <w:rPr>
          <w:rFonts w:asciiTheme="minorHAnsi" w:eastAsiaTheme="minorEastAsia" w:hAnsiTheme="minorHAnsi" w:cstheme="minorBidi"/>
          <w:noProof/>
          <w:lang w:eastAsia="ja-JP"/>
        </w:rPr>
        <w:tab/>
      </w:r>
      <w:r w:rsidRPr="005E0565">
        <w:rPr>
          <w:noProof/>
        </w:rPr>
        <w:t>Основное содержание учебных предметов</w:t>
      </w:r>
      <w:r w:rsidRPr="005E0565">
        <w:rPr>
          <w:noProof/>
        </w:rPr>
        <w:tab/>
      </w:r>
      <w:r w:rsidR="0019069A">
        <w:rPr>
          <w:noProof/>
        </w:rPr>
        <w:t>102</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2.2.2.1.</w:t>
      </w:r>
      <w:r w:rsidRPr="005E0565">
        <w:rPr>
          <w:rFonts w:asciiTheme="minorHAnsi" w:eastAsiaTheme="minorEastAsia" w:hAnsiTheme="minorHAnsi" w:cstheme="minorBidi"/>
          <w:noProof/>
          <w:lang w:eastAsia="ja-JP"/>
        </w:rPr>
        <w:tab/>
      </w:r>
      <w:r w:rsidRPr="005E0565">
        <w:rPr>
          <w:noProof/>
        </w:rPr>
        <w:t>Русский язык</w:t>
      </w:r>
      <w:r w:rsidRPr="005E0565">
        <w:rPr>
          <w:noProof/>
        </w:rPr>
        <w:tab/>
      </w:r>
      <w:r w:rsidR="0019069A">
        <w:rPr>
          <w:noProof/>
        </w:rPr>
        <w:t>102</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2.2.2.2.</w:t>
      </w:r>
      <w:r w:rsidRPr="005E0565">
        <w:rPr>
          <w:rFonts w:asciiTheme="minorHAnsi" w:eastAsiaTheme="minorEastAsia" w:hAnsiTheme="minorHAnsi" w:cstheme="minorBidi"/>
          <w:noProof/>
          <w:lang w:eastAsia="ja-JP"/>
        </w:rPr>
        <w:tab/>
      </w:r>
      <w:r w:rsidRPr="005E0565">
        <w:rPr>
          <w:noProof/>
        </w:rPr>
        <w:t>Литературное чтение</w:t>
      </w:r>
      <w:r w:rsidRPr="005E0565">
        <w:rPr>
          <w:noProof/>
        </w:rPr>
        <w:tab/>
      </w:r>
      <w:r w:rsidR="0019069A">
        <w:rPr>
          <w:noProof/>
        </w:rPr>
        <w:t>106</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2.2.2.3.</w:t>
      </w:r>
      <w:r w:rsidRPr="005E0565">
        <w:rPr>
          <w:rFonts w:asciiTheme="minorHAnsi" w:eastAsiaTheme="minorEastAsia" w:hAnsiTheme="minorHAnsi" w:cstheme="minorBidi"/>
          <w:noProof/>
          <w:lang w:eastAsia="ja-JP"/>
        </w:rPr>
        <w:tab/>
      </w:r>
      <w:r w:rsidRPr="005E0565">
        <w:rPr>
          <w:noProof/>
        </w:rPr>
        <w:t>Иностранный язык</w:t>
      </w:r>
      <w:r w:rsidRPr="005E0565">
        <w:rPr>
          <w:noProof/>
        </w:rPr>
        <w:tab/>
      </w:r>
      <w:r w:rsidR="0019069A">
        <w:rPr>
          <w:noProof/>
        </w:rPr>
        <w:t>110</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2.2.2.4.</w:t>
      </w:r>
      <w:r w:rsidRPr="005E0565">
        <w:rPr>
          <w:rFonts w:asciiTheme="minorHAnsi" w:eastAsiaTheme="minorEastAsia" w:hAnsiTheme="minorHAnsi" w:cstheme="minorBidi"/>
          <w:noProof/>
          <w:lang w:eastAsia="ja-JP"/>
        </w:rPr>
        <w:tab/>
      </w:r>
      <w:r w:rsidR="009B3A68">
        <w:rPr>
          <w:noProof/>
        </w:rPr>
        <w:t xml:space="preserve">Математика </w:t>
      </w:r>
      <w:r w:rsidRPr="005E0565">
        <w:rPr>
          <w:noProof/>
        </w:rPr>
        <w:tab/>
      </w:r>
      <w:r w:rsidR="0019069A">
        <w:rPr>
          <w:noProof/>
        </w:rPr>
        <w:t>113</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2.2.2.5.</w:t>
      </w:r>
      <w:r w:rsidRPr="005E0565">
        <w:rPr>
          <w:rFonts w:asciiTheme="minorHAnsi" w:eastAsiaTheme="minorEastAsia" w:hAnsiTheme="minorHAnsi" w:cstheme="minorBidi"/>
          <w:noProof/>
          <w:lang w:eastAsia="ja-JP"/>
        </w:rPr>
        <w:tab/>
      </w:r>
      <w:r w:rsidRPr="005E0565">
        <w:rPr>
          <w:noProof/>
        </w:rPr>
        <w:t>Окружающий мир</w:t>
      </w:r>
      <w:r w:rsidRPr="005E0565">
        <w:rPr>
          <w:noProof/>
        </w:rPr>
        <w:tab/>
      </w:r>
      <w:r w:rsidR="0019069A">
        <w:rPr>
          <w:noProof/>
        </w:rPr>
        <w:t>114</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2.2.2.6.</w:t>
      </w:r>
      <w:r w:rsidRPr="005E0565">
        <w:rPr>
          <w:rFonts w:asciiTheme="minorHAnsi" w:eastAsiaTheme="minorEastAsia" w:hAnsiTheme="minorHAnsi" w:cstheme="minorBidi"/>
          <w:noProof/>
          <w:lang w:eastAsia="ja-JP"/>
        </w:rPr>
        <w:tab/>
      </w:r>
      <w:r w:rsidRPr="005E0565">
        <w:rPr>
          <w:noProof/>
        </w:rPr>
        <w:t>Основы религиозных культур и светской этики</w:t>
      </w:r>
      <w:r w:rsidRPr="005E0565">
        <w:rPr>
          <w:noProof/>
        </w:rPr>
        <w:tab/>
      </w:r>
      <w:r w:rsidR="0019069A">
        <w:rPr>
          <w:noProof/>
        </w:rPr>
        <w:t>118</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2.2.2.7.</w:t>
      </w:r>
      <w:r w:rsidRPr="005E0565">
        <w:rPr>
          <w:rFonts w:asciiTheme="minorHAnsi" w:eastAsiaTheme="minorEastAsia" w:hAnsiTheme="minorHAnsi" w:cstheme="minorBidi"/>
          <w:noProof/>
          <w:lang w:eastAsia="ja-JP"/>
        </w:rPr>
        <w:tab/>
      </w:r>
      <w:r w:rsidRPr="005E0565">
        <w:rPr>
          <w:noProof/>
        </w:rPr>
        <w:t>Изобразительное искусство</w:t>
      </w:r>
      <w:r w:rsidRPr="005E0565">
        <w:rPr>
          <w:noProof/>
        </w:rPr>
        <w:tab/>
      </w:r>
      <w:r w:rsidR="0019069A">
        <w:rPr>
          <w:noProof/>
        </w:rPr>
        <w:t>119</w:t>
      </w:r>
    </w:p>
    <w:p w:rsidR="00D4633B" w:rsidRPr="005E0565" w:rsidRDefault="00D4633B"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sidRPr="005E0565">
        <w:rPr>
          <w:noProof/>
        </w:rPr>
        <w:t>2.2.2.8.</w:t>
      </w:r>
      <w:r w:rsidRPr="005E0565">
        <w:rPr>
          <w:rFonts w:asciiTheme="minorHAnsi" w:eastAsiaTheme="minorEastAsia" w:hAnsiTheme="minorHAnsi" w:cstheme="minorBidi"/>
          <w:noProof/>
          <w:lang w:eastAsia="ja-JP"/>
        </w:rPr>
        <w:tab/>
      </w:r>
      <w:r w:rsidRPr="005E0565">
        <w:rPr>
          <w:noProof/>
        </w:rPr>
        <w:t>Музыка</w:t>
      </w:r>
      <w:r w:rsidRPr="005E0565">
        <w:rPr>
          <w:noProof/>
        </w:rPr>
        <w:tab/>
      </w:r>
      <w:r w:rsidR="0019069A">
        <w:rPr>
          <w:noProof/>
        </w:rPr>
        <w:t>122</w:t>
      </w:r>
    </w:p>
    <w:p w:rsidR="009B3A68" w:rsidRDefault="00617290" w:rsidP="00C327FC">
      <w:pPr>
        <w:pStyle w:val="23"/>
        <w:tabs>
          <w:tab w:val="clear" w:pos="1985"/>
          <w:tab w:val="clear" w:pos="9923"/>
          <w:tab w:val="left" w:pos="2552"/>
          <w:tab w:val="right" w:leader="dot" w:pos="10065"/>
        </w:tabs>
        <w:ind w:firstLine="851"/>
        <w:rPr>
          <w:noProof/>
        </w:rPr>
      </w:pPr>
      <w:r>
        <w:rPr>
          <w:noProof/>
        </w:rPr>
        <w:t>2.2.2.9</w:t>
      </w:r>
      <w:r w:rsidR="009B3A68">
        <w:rPr>
          <w:noProof/>
        </w:rPr>
        <w:t>.   Дагестанская лит</w:t>
      </w:r>
      <w:r w:rsidR="00BC4532">
        <w:rPr>
          <w:noProof/>
        </w:rPr>
        <w:t>ерату</w:t>
      </w:r>
      <w:r w:rsidR="0019069A">
        <w:rPr>
          <w:noProof/>
        </w:rPr>
        <w:t>ра ………………………………………………………………….136</w:t>
      </w:r>
    </w:p>
    <w:p w:rsidR="00F14AD0" w:rsidRPr="007E2057" w:rsidRDefault="00F14AD0" w:rsidP="00C327FC">
      <w:pPr>
        <w:rPr>
          <w:rFonts w:asciiTheme="majorHAnsi" w:hAnsiTheme="majorHAnsi"/>
        </w:rPr>
      </w:pPr>
      <w:r>
        <w:t xml:space="preserve">                        </w:t>
      </w:r>
      <w:r w:rsidRPr="0019069A">
        <w:rPr>
          <w:b/>
        </w:rPr>
        <w:t xml:space="preserve">  </w:t>
      </w:r>
      <w:r w:rsidRPr="0019069A">
        <w:rPr>
          <w:rFonts w:asciiTheme="majorHAnsi" w:hAnsiTheme="majorHAnsi"/>
          <w:b/>
          <w:sz w:val="22"/>
          <w:szCs w:val="22"/>
        </w:rPr>
        <w:t>2</w:t>
      </w:r>
      <w:r w:rsidR="00617290">
        <w:rPr>
          <w:rFonts w:asciiTheme="majorHAnsi" w:hAnsiTheme="majorHAnsi"/>
          <w:b/>
          <w:sz w:val="22"/>
          <w:szCs w:val="22"/>
        </w:rPr>
        <w:t>.2.2.10</w:t>
      </w:r>
      <w:r w:rsidRPr="0019069A">
        <w:rPr>
          <w:rFonts w:asciiTheme="majorHAnsi" w:hAnsiTheme="majorHAnsi"/>
          <w:b/>
          <w:sz w:val="22"/>
          <w:szCs w:val="22"/>
        </w:rPr>
        <w:t xml:space="preserve">    Родной язык </w:t>
      </w:r>
      <w:r w:rsidR="007E2057" w:rsidRPr="0019069A">
        <w:rPr>
          <w:rFonts w:asciiTheme="majorHAnsi" w:hAnsiTheme="majorHAnsi"/>
          <w:b/>
          <w:sz w:val="22"/>
          <w:szCs w:val="22"/>
        </w:rPr>
        <w:t>и литература</w:t>
      </w:r>
      <w:r w:rsidRPr="0019069A">
        <w:rPr>
          <w:rFonts w:asciiTheme="majorHAnsi" w:hAnsiTheme="majorHAnsi"/>
        </w:rPr>
        <w:t>…</w:t>
      </w:r>
      <w:r w:rsidR="006E2897">
        <w:rPr>
          <w:rFonts w:asciiTheme="majorHAnsi" w:hAnsiTheme="majorHAnsi"/>
        </w:rPr>
        <w:t>…………………………………………………………</w:t>
      </w:r>
      <w:r w:rsidR="006E2897" w:rsidRPr="006E2897">
        <w:rPr>
          <w:rFonts w:asciiTheme="majorHAnsi" w:hAnsiTheme="majorHAnsi"/>
          <w:b/>
          <w:sz w:val="22"/>
          <w:szCs w:val="22"/>
        </w:rPr>
        <w:t>139</w:t>
      </w:r>
    </w:p>
    <w:p w:rsidR="00126DE2" w:rsidRDefault="00617290" w:rsidP="00C327FC">
      <w:pPr>
        <w:pStyle w:val="23"/>
        <w:tabs>
          <w:tab w:val="clear" w:pos="1985"/>
          <w:tab w:val="clear" w:pos="9923"/>
          <w:tab w:val="left" w:pos="2552"/>
          <w:tab w:val="right" w:leader="dot" w:pos="10065"/>
        </w:tabs>
        <w:ind w:firstLine="851"/>
        <w:rPr>
          <w:noProof/>
        </w:rPr>
      </w:pPr>
      <w:r>
        <w:rPr>
          <w:noProof/>
        </w:rPr>
        <w:t>2.2.2.11</w:t>
      </w:r>
      <w:r w:rsidR="00126DE2">
        <w:rPr>
          <w:noProof/>
        </w:rPr>
        <w:t xml:space="preserve">.  </w:t>
      </w:r>
      <w:r w:rsidR="00F14AD0">
        <w:rPr>
          <w:noProof/>
        </w:rPr>
        <w:t xml:space="preserve"> Технология</w:t>
      </w:r>
      <w:r w:rsidR="00126DE2">
        <w:rPr>
          <w:noProof/>
        </w:rPr>
        <w:t>………………</w:t>
      </w:r>
      <w:r w:rsidR="00F14AD0">
        <w:rPr>
          <w:noProof/>
        </w:rPr>
        <w:t xml:space="preserve">………………………………………………………………………   </w:t>
      </w:r>
      <w:r w:rsidR="006E2897">
        <w:rPr>
          <w:noProof/>
        </w:rPr>
        <w:t>142</w:t>
      </w:r>
    </w:p>
    <w:p w:rsidR="00D4633B" w:rsidRPr="005E0565" w:rsidRDefault="00617290" w:rsidP="00C327FC">
      <w:pPr>
        <w:pStyle w:val="23"/>
        <w:tabs>
          <w:tab w:val="clear" w:pos="1985"/>
          <w:tab w:val="clear" w:pos="9923"/>
          <w:tab w:val="left" w:pos="2552"/>
          <w:tab w:val="right" w:leader="dot" w:pos="10065"/>
        </w:tabs>
        <w:ind w:firstLine="851"/>
        <w:rPr>
          <w:rFonts w:asciiTheme="minorHAnsi" w:eastAsiaTheme="minorEastAsia" w:hAnsiTheme="minorHAnsi" w:cstheme="minorBidi"/>
          <w:noProof/>
          <w:lang w:eastAsia="ja-JP"/>
        </w:rPr>
      </w:pPr>
      <w:r>
        <w:rPr>
          <w:noProof/>
        </w:rPr>
        <w:t>2.2.2.12</w:t>
      </w:r>
      <w:r w:rsidR="00D4633B" w:rsidRPr="005E0565">
        <w:rPr>
          <w:noProof/>
        </w:rPr>
        <w:t>.</w:t>
      </w:r>
      <w:r w:rsidR="00D4633B" w:rsidRPr="005E0565">
        <w:rPr>
          <w:rFonts w:asciiTheme="minorHAnsi" w:eastAsiaTheme="minorEastAsia" w:hAnsiTheme="minorHAnsi" w:cstheme="minorBidi"/>
          <w:noProof/>
          <w:lang w:eastAsia="ja-JP"/>
        </w:rPr>
        <w:tab/>
      </w:r>
      <w:r w:rsidR="00BC4532">
        <w:rPr>
          <w:noProof/>
        </w:rPr>
        <w:t>Физическая культур</w:t>
      </w:r>
      <w:r w:rsidR="006E2897">
        <w:rPr>
          <w:noProof/>
        </w:rPr>
        <w:t>а…………………………………………………………………………144</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2.3.</w:t>
      </w:r>
      <w:r w:rsidRPr="005E0565">
        <w:rPr>
          <w:rFonts w:asciiTheme="minorHAnsi" w:eastAsiaTheme="minorEastAsia" w:hAnsiTheme="minorHAnsi" w:cstheme="minorBidi"/>
          <w:noProof/>
          <w:lang w:eastAsia="ja-JP"/>
        </w:rPr>
        <w:tab/>
      </w:r>
      <w:r w:rsidRPr="005E0565">
        <w:rPr>
          <w:noProof/>
        </w:rPr>
        <w:t>Программа духовно-нравственного воспитания, развития обучающихся при получении начального общего образования</w:t>
      </w:r>
      <w:r w:rsidRPr="005E0565">
        <w:rPr>
          <w:noProof/>
        </w:rPr>
        <w:tab/>
      </w:r>
      <w:r w:rsidR="006E2897">
        <w:rPr>
          <w:noProof/>
        </w:rPr>
        <w:t>147</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2.4.</w:t>
      </w:r>
      <w:r w:rsidRPr="005E0565">
        <w:rPr>
          <w:rFonts w:asciiTheme="minorHAnsi" w:eastAsiaTheme="minorEastAsia" w:hAnsiTheme="minorHAnsi" w:cstheme="minorBidi"/>
          <w:noProof/>
          <w:lang w:eastAsia="ja-JP"/>
        </w:rPr>
        <w:tab/>
      </w:r>
      <w:r w:rsidRPr="005E0565">
        <w:rPr>
          <w:noProof/>
        </w:rPr>
        <w:t>Программа формирования экологической культуры, здорового и безопасного образа жизни</w:t>
      </w:r>
      <w:r w:rsidRPr="005E0565">
        <w:rPr>
          <w:noProof/>
        </w:rPr>
        <w:tab/>
      </w:r>
      <w:r w:rsidR="006E2897">
        <w:rPr>
          <w:noProof/>
        </w:rPr>
        <w:t>188</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2.5.</w:t>
      </w:r>
      <w:r w:rsidRPr="005E0565">
        <w:rPr>
          <w:rFonts w:asciiTheme="minorHAnsi" w:eastAsiaTheme="minorEastAsia" w:hAnsiTheme="minorHAnsi" w:cstheme="minorBidi"/>
          <w:noProof/>
          <w:lang w:eastAsia="ja-JP"/>
        </w:rPr>
        <w:tab/>
      </w:r>
      <w:r w:rsidRPr="005E0565">
        <w:rPr>
          <w:noProof/>
        </w:rPr>
        <w:t>Программа коррекционной работы</w:t>
      </w:r>
      <w:r w:rsidRPr="005E0565">
        <w:rPr>
          <w:noProof/>
        </w:rPr>
        <w:tab/>
      </w:r>
      <w:r w:rsidR="006E2897">
        <w:rPr>
          <w:noProof/>
        </w:rPr>
        <w:t>195</w:t>
      </w:r>
    </w:p>
    <w:p w:rsidR="00D4633B" w:rsidRPr="005E0565" w:rsidRDefault="00D4633B" w:rsidP="00C327FC">
      <w:pPr>
        <w:pStyle w:val="14"/>
        <w:tabs>
          <w:tab w:val="left" w:pos="438"/>
        </w:tabs>
        <w:rPr>
          <w:rFonts w:asciiTheme="minorHAnsi" w:eastAsiaTheme="minorEastAsia" w:hAnsiTheme="minorHAnsi" w:cstheme="minorBidi"/>
          <w:b w:val="0"/>
          <w:noProof/>
          <w:sz w:val="22"/>
          <w:szCs w:val="22"/>
          <w:lang w:eastAsia="ja-JP"/>
        </w:rPr>
      </w:pPr>
      <w:r w:rsidRPr="005E0565">
        <w:rPr>
          <w:noProof/>
          <w:sz w:val="22"/>
          <w:szCs w:val="22"/>
        </w:rPr>
        <w:t>3.</w:t>
      </w:r>
      <w:r w:rsidRPr="005E0565">
        <w:rPr>
          <w:rFonts w:asciiTheme="minorHAnsi" w:eastAsiaTheme="minorEastAsia" w:hAnsiTheme="minorHAnsi" w:cstheme="minorBidi"/>
          <w:b w:val="0"/>
          <w:noProof/>
          <w:sz w:val="22"/>
          <w:szCs w:val="22"/>
          <w:lang w:eastAsia="ja-JP"/>
        </w:rPr>
        <w:tab/>
      </w:r>
      <w:r w:rsidRPr="005E0565">
        <w:rPr>
          <w:noProof/>
          <w:sz w:val="22"/>
          <w:szCs w:val="22"/>
        </w:rPr>
        <w:t>Организационный раздел</w:t>
      </w:r>
      <w:r w:rsidRPr="005E0565">
        <w:rPr>
          <w:noProof/>
          <w:sz w:val="22"/>
          <w:szCs w:val="22"/>
        </w:rPr>
        <w:tab/>
      </w:r>
      <w:r w:rsidR="006E2897">
        <w:rPr>
          <w:noProof/>
          <w:sz w:val="22"/>
          <w:szCs w:val="22"/>
        </w:rPr>
        <w:t>203</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3.1.</w:t>
      </w:r>
      <w:r w:rsidRPr="005E0565">
        <w:rPr>
          <w:rFonts w:asciiTheme="minorHAnsi" w:eastAsiaTheme="minorEastAsia" w:hAnsiTheme="minorHAnsi" w:cstheme="minorBidi"/>
          <w:noProof/>
          <w:lang w:eastAsia="ja-JP"/>
        </w:rPr>
        <w:tab/>
      </w:r>
      <w:r w:rsidRPr="005E0565">
        <w:rPr>
          <w:noProof/>
        </w:rPr>
        <w:t>Примерный учебный план начального общего образования</w:t>
      </w:r>
      <w:r w:rsidRPr="005E0565">
        <w:rPr>
          <w:noProof/>
        </w:rPr>
        <w:tab/>
      </w:r>
      <w:r w:rsidR="006E2897">
        <w:rPr>
          <w:noProof/>
        </w:rPr>
        <w:t>203</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3.2.</w:t>
      </w:r>
      <w:r w:rsidRPr="005E0565">
        <w:rPr>
          <w:rFonts w:asciiTheme="minorHAnsi" w:eastAsiaTheme="minorEastAsia" w:hAnsiTheme="minorHAnsi" w:cstheme="minorBidi"/>
          <w:noProof/>
          <w:lang w:eastAsia="ja-JP"/>
        </w:rPr>
        <w:tab/>
      </w:r>
      <w:r w:rsidRPr="005E0565">
        <w:rPr>
          <w:noProof/>
        </w:rPr>
        <w:t>План внеурочной деятельности</w:t>
      </w:r>
      <w:r w:rsidRPr="005E0565">
        <w:rPr>
          <w:noProof/>
        </w:rPr>
        <w:tab/>
      </w:r>
      <w:r w:rsidR="006E2897">
        <w:rPr>
          <w:noProof/>
        </w:rPr>
        <w:t>210</w:t>
      </w:r>
    </w:p>
    <w:p w:rsidR="00D4633B" w:rsidRPr="005E0565" w:rsidRDefault="00D4633B" w:rsidP="00C327FC">
      <w:pPr>
        <w:pStyle w:val="23"/>
        <w:tabs>
          <w:tab w:val="clear" w:pos="9923"/>
          <w:tab w:val="right" w:leader="dot" w:pos="10065"/>
        </w:tabs>
        <w:ind w:firstLine="0"/>
        <w:rPr>
          <w:rFonts w:asciiTheme="minorHAnsi" w:eastAsiaTheme="minorEastAsia" w:hAnsiTheme="minorHAnsi" w:cstheme="minorBidi"/>
          <w:noProof/>
          <w:lang w:eastAsia="ja-JP"/>
        </w:rPr>
      </w:pPr>
      <w:r w:rsidRPr="005E0565">
        <w:rPr>
          <w:noProof/>
        </w:rPr>
        <w:t>3.3.</w:t>
      </w:r>
      <w:r w:rsidRPr="005E0565">
        <w:rPr>
          <w:rFonts w:asciiTheme="minorHAnsi" w:eastAsiaTheme="minorEastAsia" w:hAnsiTheme="minorHAnsi" w:cstheme="minorBidi"/>
          <w:noProof/>
          <w:lang w:eastAsia="ja-JP"/>
        </w:rPr>
        <w:tab/>
      </w:r>
      <w:r w:rsidRPr="005E0565">
        <w:rPr>
          <w:noProof/>
        </w:rPr>
        <w:t>Система условий реализации основной образовательной программы</w:t>
      </w:r>
      <w:r w:rsidRPr="005E0565">
        <w:rPr>
          <w:noProof/>
        </w:rPr>
        <w:tab/>
      </w:r>
      <w:r w:rsidR="006E2897">
        <w:rPr>
          <w:noProof/>
        </w:rPr>
        <w:t>212</w:t>
      </w:r>
    </w:p>
    <w:p w:rsidR="00D4633B" w:rsidRPr="005E0565" w:rsidRDefault="00D4633B" w:rsidP="00C327FC">
      <w:pPr>
        <w:pStyle w:val="23"/>
        <w:tabs>
          <w:tab w:val="clear" w:pos="1068"/>
          <w:tab w:val="clear" w:pos="1200"/>
          <w:tab w:val="clear" w:pos="1985"/>
          <w:tab w:val="clear" w:pos="9923"/>
          <w:tab w:val="left" w:pos="1701"/>
          <w:tab w:val="right" w:leader="dot" w:pos="10065"/>
        </w:tabs>
        <w:ind w:left="1701" w:hanging="708"/>
        <w:rPr>
          <w:rFonts w:asciiTheme="minorHAnsi" w:eastAsiaTheme="minorEastAsia" w:hAnsiTheme="minorHAnsi" w:cstheme="minorBidi"/>
          <w:noProof/>
          <w:lang w:eastAsia="ja-JP"/>
        </w:rPr>
      </w:pPr>
      <w:r w:rsidRPr="005E0565">
        <w:rPr>
          <w:bCs/>
          <w:noProof/>
        </w:rPr>
        <w:t>3.3.1.</w:t>
      </w:r>
      <w:r w:rsidRPr="005E0565">
        <w:rPr>
          <w:rFonts w:asciiTheme="minorHAnsi" w:eastAsiaTheme="minorEastAsia" w:hAnsiTheme="minorHAnsi" w:cstheme="minorBidi"/>
          <w:noProof/>
          <w:lang w:eastAsia="ja-JP"/>
        </w:rPr>
        <w:tab/>
      </w:r>
      <w:r w:rsidRPr="005E0565">
        <w:rPr>
          <w:noProof/>
        </w:rPr>
        <w:t>Кадровые условия реализации основной образовательной программы</w:t>
      </w:r>
      <w:r w:rsidRPr="005E0565">
        <w:rPr>
          <w:noProof/>
        </w:rPr>
        <w:tab/>
      </w:r>
      <w:r w:rsidR="006E2897">
        <w:rPr>
          <w:noProof/>
        </w:rPr>
        <w:t>213</w:t>
      </w:r>
    </w:p>
    <w:p w:rsidR="00D4633B" w:rsidRPr="005E0565" w:rsidRDefault="00D4633B" w:rsidP="00C327FC">
      <w:pPr>
        <w:pStyle w:val="23"/>
        <w:tabs>
          <w:tab w:val="clear" w:pos="1068"/>
          <w:tab w:val="clear" w:pos="1200"/>
          <w:tab w:val="clear" w:pos="1985"/>
          <w:tab w:val="clear" w:pos="9923"/>
          <w:tab w:val="left" w:pos="1701"/>
          <w:tab w:val="right" w:leader="dot" w:pos="10065"/>
        </w:tabs>
        <w:ind w:left="1701" w:hanging="708"/>
        <w:rPr>
          <w:rFonts w:asciiTheme="minorHAnsi" w:eastAsiaTheme="minorEastAsia" w:hAnsiTheme="minorHAnsi" w:cstheme="minorBidi"/>
          <w:noProof/>
          <w:lang w:eastAsia="ja-JP"/>
        </w:rPr>
      </w:pPr>
      <w:r w:rsidRPr="005E0565">
        <w:rPr>
          <w:bCs/>
          <w:noProof/>
        </w:rPr>
        <w:t>3.3.2.</w:t>
      </w:r>
      <w:r w:rsidRPr="005E0565">
        <w:rPr>
          <w:rFonts w:asciiTheme="minorHAnsi" w:eastAsiaTheme="minorEastAsia" w:hAnsiTheme="minorHAnsi" w:cstheme="minorBidi"/>
          <w:noProof/>
          <w:lang w:eastAsia="ja-JP"/>
        </w:rPr>
        <w:tab/>
      </w:r>
      <w:r w:rsidRPr="005E0565">
        <w:rPr>
          <w:noProof/>
        </w:rPr>
        <w:t>Психолого­педагогические условия реализации основной образовательной программы</w:t>
      </w:r>
      <w:r w:rsidRPr="005E0565">
        <w:rPr>
          <w:noProof/>
        </w:rPr>
        <w:tab/>
      </w:r>
      <w:r w:rsidR="006E2897">
        <w:rPr>
          <w:noProof/>
        </w:rPr>
        <w:t>216</w:t>
      </w:r>
    </w:p>
    <w:p w:rsidR="00D4633B" w:rsidRPr="005E0565" w:rsidRDefault="00D4633B" w:rsidP="00C327FC">
      <w:pPr>
        <w:pStyle w:val="23"/>
        <w:tabs>
          <w:tab w:val="clear" w:pos="1068"/>
          <w:tab w:val="clear" w:pos="1200"/>
          <w:tab w:val="clear" w:pos="1985"/>
          <w:tab w:val="clear" w:pos="9923"/>
          <w:tab w:val="left" w:pos="1701"/>
          <w:tab w:val="right" w:leader="dot" w:pos="10065"/>
        </w:tabs>
        <w:ind w:left="1701" w:hanging="708"/>
        <w:rPr>
          <w:rFonts w:asciiTheme="minorHAnsi" w:eastAsiaTheme="minorEastAsia" w:hAnsiTheme="minorHAnsi" w:cstheme="minorBidi"/>
          <w:noProof/>
          <w:lang w:eastAsia="ja-JP"/>
        </w:rPr>
      </w:pPr>
      <w:r w:rsidRPr="005E0565">
        <w:rPr>
          <w:bCs/>
          <w:noProof/>
        </w:rPr>
        <w:t>3.3.3.</w:t>
      </w:r>
      <w:r w:rsidRPr="005E0565">
        <w:rPr>
          <w:rFonts w:asciiTheme="minorHAnsi" w:eastAsiaTheme="minorEastAsia" w:hAnsiTheme="minorHAnsi" w:cstheme="minorBidi"/>
          <w:noProof/>
          <w:lang w:eastAsia="ja-JP"/>
        </w:rPr>
        <w:tab/>
      </w:r>
      <w:r w:rsidRPr="005E0565">
        <w:rPr>
          <w:noProof/>
        </w:rPr>
        <w:t>Финансовое обеспечение реализации основной образовательной программы</w:t>
      </w:r>
      <w:r w:rsidRPr="005E0565">
        <w:rPr>
          <w:noProof/>
        </w:rPr>
        <w:tab/>
      </w:r>
      <w:r w:rsidR="006E2897">
        <w:rPr>
          <w:noProof/>
        </w:rPr>
        <w:t>218</w:t>
      </w:r>
    </w:p>
    <w:p w:rsidR="00D4633B" w:rsidRPr="005E0565" w:rsidRDefault="00D4633B" w:rsidP="00C327FC">
      <w:pPr>
        <w:pStyle w:val="23"/>
        <w:tabs>
          <w:tab w:val="clear" w:pos="1068"/>
          <w:tab w:val="clear" w:pos="1200"/>
          <w:tab w:val="clear" w:pos="1985"/>
          <w:tab w:val="clear" w:pos="9923"/>
          <w:tab w:val="left" w:pos="1701"/>
          <w:tab w:val="right" w:leader="dot" w:pos="10065"/>
        </w:tabs>
        <w:ind w:left="1701" w:hanging="708"/>
        <w:rPr>
          <w:rFonts w:asciiTheme="minorHAnsi" w:eastAsiaTheme="minorEastAsia" w:hAnsiTheme="minorHAnsi" w:cstheme="minorBidi"/>
          <w:noProof/>
          <w:lang w:eastAsia="ja-JP"/>
        </w:rPr>
      </w:pPr>
      <w:r w:rsidRPr="005E0565">
        <w:rPr>
          <w:bCs/>
          <w:noProof/>
        </w:rPr>
        <w:lastRenderedPageBreak/>
        <w:t>3.3.4.</w:t>
      </w:r>
      <w:r w:rsidRPr="005E0565">
        <w:rPr>
          <w:rFonts w:asciiTheme="minorHAnsi" w:eastAsiaTheme="minorEastAsia" w:hAnsiTheme="minorHAnsi" w:cstheme="minorBidi"/>
          <w:noProof/>
          <w:lang w:eastAsia="ja-JP"/>
        </w:rPr>
        <w:tab/>
      </w:r>
      <w:r w:rsidRPr="005E0565">
        <w:rPr>
          <w:noProof/>
        </w:rPr>
        <w:t>Материально-технические условия реализации основной образовательной программы</w:t>
      </w:r>
      <w:r w:rsidRPr="005E0565">
        <w:rPr>
          <w:noProof/>
        </w:rPr>
        <w:tab/>
      </w:r>
      <w:r w:rsidR="006E2897">
        <w:rPr>
          <w:noProof/>
        </w:rPr>
        <w:t>222</w:t>
      </w:r>
    </w:p>
    <w:p w:rsidR="00D4633B" w:rsidRPr="005E0565" w:rsidRDefault="00D4633B" w:rsidP="00C327FC">
      <w:pPr>
        <w:pStyle w:val="23"/>
        <w:tabs>
          <w:tab w:val="clear" w:pos="1068"/>
          <w:tab w:val="clear" w:pos="1200"/>
          <w:tab w:val="clear" w:pos="1985"/>
          <w:tab w:val="clear" w:pos="9923"/>
          <w:tab w:val="left" w:pos="1701"/>
          <w:tab w:val="right" w:leader="dot" w:pos="10065"/>
        </w:tabs>
        <w:ind w:left="1701" w:hanging="708"/>
        <w:rPr>
          <w:noProof/>
        </w:rPr>
      </w:pPr>
      <w:r w:rsidRPr="005E0565">
        <w:rPr>
          <w:bCs/>
          <w:noProof/>
        </w:rPr>
        <w:t>3.3.5.</w:t>
      </w:r>
      <w:r w:rsidRPr="005E0565">
        <w:rPr>
          <w:rFonts w:asciiTheme="minorHAnsi" w:eastAsiaTheme="minorEastAsia" w:hAnsiTheme="minorHAnsi" w:cstheme="minorBidi"/>
          <w:noProof/>
          <w:lang w:eastAsia="ja-JP"/>
        </w:rPr>
        <w:tab/>
      </w:r>
      <w:r w:rsidRPr="005E0565">
        <w:rPr>
          <w:noProof/>
        </w:rPr>
        <w:t>Информационно­методические условия реализации основной образовательной программы</w:t>
      </w:r>
      <w:r w:rsidRPr="005E0565">
        <w:rPr>
          <w:noProof/>
        </w:rPr>
        <w:tab/>
      </w:r>
      <w:r w:rsidR="006E2897">
        <w:rPr>
          <w:noProof/>
        </w:rPr>
        <w:t>224</w:t>
      </w:r>
    </w:p>
    <w:p w:rsidR="00D4633B" w:rsidRPr="005E0565" w:rsidRDefault="00D4633B" w:rsidP="00C327FC">
      <w:pPr>
        <w:pStyle w:val="3"/>
        <w:tabs>
          <w:tab w:val="left" w:pos="1701"/>
          <w:tab w:val="right" w:leader="dot" w:pos="10065"/>
        </w:tabs>
        <w:spacing w:before="0" w:after="0"/>
        <w:ind w:left="1701" w:hanging="708"/>
        <w:jc w:val="left"/>
        <w:rPr>
          <w:rFonts w:asciiTheme="majorHAnsi" w:hAnsiTheme="majorHAnsi"/>
          <w:noProof/>
          <w:sz w:val="22"/>
          <w:szCs w:val="22"/>
        </w:rPr>
      </w:pPr>
    </w:p>
    <w:p w:rsidR="00D4633B" w:rsidRPr="005E0565" w:rsidRDefault="00D4633B" w:rsidP="00C327FC">
      <w:pPr>
        <w:tabs>
          <w:tab w:val="right" w:leader="dot" w:pos="10065"/>
        </w:tabs>
        <w:rPr>
          <w:rFonts w:eastAsiaTheme="minorEastAsia"/>
          <w:noProof/>
          <w:sz w:val="22"/>
          <w:szCs w:val="22"/>
        </w:rPr>
      </w:pPr>
    </w:p>
    <w:p w:rsidR="00D4633B" w:rsidRPr="00BD7394" w:rsidRDefault="00D84494" w:rsidP="00C327FC">
      <w:pPr>
        <w:pStyle w:val="1"/>
        <w:tabs>
          <w:tab w:val="right" w:leader="dot" w:pos="10065"/>
        </w:tabs>
        <w:spacing w:line="240" w:lineRule="auto"/>
        <w:jc w:val="center"/>
      </w:pPr>
      <w:r w:rsidRPr="005E0565">
        <w:rPr>
          <w:rFonts w:ascii="Cambria" w:hAnsi="Cambria"/>
          <w:sz w:val="22"/>
          <w:szCs w:val="22"/>
        </w:rPr>
        <w:fldChar w:fldCharType="end"/>
      </w:r>
      <w:r w:rsidR="00D4633B" w:rsidRPr="00557F36">
        <w:rPr>
          <w:rFonts w:ascii="Cambria" w:hAnsi="Cambria"/>
        </w:rPr>
        <w:br w:type="page"/>
      </w:r>
      <w:bookmarkStart w:id="3" w:name="_Toc288410522"/>
      <w:bookmarkStart w:id="4" w:name="_Toc288410651"/>
      <w:bookmarkStart w:id="5" w:name="_Toc294246065"/>
      <w:r w:rsidR="00D4633B" w:rsidRPr="00BD7394">
        <w:lastRenderedPageBreak/>
        <w:t>Общие положения</w:t>
      </w:r>
      <w:bookmarkEnd w:id="2"/>
      <w:bookmarkEnd w:id="3"/>
      <w:bookmarkEnd w:id="4"/>
      <w:bookmarkEnd w:id="5"/>
    </w:p>
    <w:p w:rsidR="00D4633B" w:rsidRPr="00126DE2" w:rsidRDefault="00126DE2" w:rsidP="00C327FC">
      <w:pPr>
        <w:pStyle w:val="a3"/>
        <w:spacing w:line="240" w:lineRule="auto"/>
        <w:ind w:firstLine="454"/>
        <w:rPr>
          <w:rFonts w:ascii="Times New Roman" w:hAnsi="Times New Roman"/>
          <w:color w:val="auto"/>
          <w:sz w:val="28"/>
          <w:szCs w:val="28"/>
        </w:rPr>
      </w:pPr>
      <w:proofErr w:type="gramStart"/>
      <w:r>
        <w:rPr>
          <w:rFonts w:ascii="Times New Roman" w:hAnsi="Times New Roman"/>
          <w:color w:val="auto"/>
          <w:sz w:val="28"/>
          <w:szCs w:val="28"/>
        </w:rPr>
        <w:t>Данная образовательная программа начального  общего образования МКОУ СОШ № 1</w:t>
      </w:r>
      <w:r w:rsidR="00D4633B" w:rsidRPr="00BD7394">
        <w:rPr>
          <w:rFonts w:ascii="Times New Roman" w:hAnsi="Times New Roman"/>
          <w:color w:val="auto"/>
          <w:sz w:val="28"/>
          <w:szCs w:val="28"/>
        </w:rPr>
        <w:t xml:space="preserve"> </w:t>
      </w:r>
      <w:r>
        <w:rPr>
          <w:rFonts w:ascii="Times New Roman" w:hAnsi="Times New Roman"/>
          <w:color w:val="auto"/>
          <w:sz w:val="28"/>
          <w:szCs w:val="28"/>
        </w:rPr>
        <w:t xml:space="preserve">(далее – </w:t>
      </w:r>
      <w:r w:rsidR="00D4633B">
        <w:rPr>
          <w:rFonts w:ascii="Times New Roman" w:hAnsi="Times New Roman"/>
          <w:color w:val="auto"/>
          <w:sz w:val="28"/>
          <w:szCs w:val="28"/>
        </w:rPr>
        <w:t>ОП НОО)</w:t>
      </w:r>
      <w:r>
        <w:rPr>
          <w:rFonts w:ascii="Times New Roman" w:hAnsi="Times New Roman"/>
          <w:color w:val="auto"/>
          <w:sz w:val="28"/>
          <w:szCs w:val="28"/>
        </w:rPr>
        <w:t xml:space="preserve"> представляет собой скорректированный и дополненный вариант основной образовательной программы начального общего образования, рассмотренной  на заседании педагогического совета МКОУ СОШ № 1</w:t>
      </w:r>
      <w:r w:rsidRPr="00BD7394">
        <w:rPr>
          <w:rFonts w:ascii="Times New Roman" w:hAnsi="Times New Roman"/>
          <w:color w:val="auto"/>
          <w:sz w:val="28"/>
          <w:szCs w:val="28"/>
        </w:rPr>
        <w:t xml:space="preserve"> </w:t>
      </w:r>
      <w:r>
        <w:rPr>
          <w:rFonts w:ascii="Times New Roman" w:hAnsi="Times New Roman"/>
          <w:color w:val="auto"/>
          <w:sz w:val="28"/>
          <w:szCs w:val="28"/>
        </w:rPr>
        <w:t>от 30.08.2016г. протокол № 1</w:t>
      </w:r>
      <w:r w:rsidR="00C122CB">
        <w:rPr>
          <w:rFonts w:ascii="Times New Roman" w:hAnsi="Times New Roman"/>
          <w:color w:val="auto"/>
          <w:sz w:val="28"/>
          <w:szCs w:val="28"/>
        </w:rPr>
        <w:t>, утвержденной приказом директора МКОУ СОШ № 1</w:t>
      </w:r>
      <w:r w:rsidR="00C122CB" w:rsidRPr="00BD7394">
        <w:rPr>
          <w:rFonts w:ascii="Times New Roman" w:hAnsi="Times New Roman"/>
          <w:color w:val="auto"/>
          <w:sz w:val="28"/>
          <w:szCs w:val="28"/>
        </w:rPr>
        <w:t xml:space="preserve"> </w:t>
      </w:r>
      <w:r w:rsidR="00C122CB">
        <w:rPr>
          <w:rFonts w:ascii="Times New Roman" w:hAnsi="Times New Roman"/>
          <w:color w:val="auto"/>
          <w:sz w:val="28"/>
          <w:szCs w:val="28"/>
        </w:rPr>
        <w:t>от 01.09.2016г. № 84-П, разработанной в соответствии с Федеральным государственным образовательным стандартом начального общего образования, утвержденным приказом</w:t>
      </w:r>
      <w:proofErr w:type="gramEnd"/>
      <w:r w:rsidR="00C122CB">
        <w:rPr>
          <w:rFonts w:ascii="Times New Roman" w:hAnsi="Times New Roman"/>
          <w:color w:val="auto"/>
          <w:sz w:val="28"/>
          <w:szCs w:val="28"/>
        </w:rPr>
        <w:t xml:space="preserve"> Министерства образования и науки РФ от 06.10.2009г. № 373</w:t>
      </w:r>
      <w:r w:rsidR="00D4633B">
        <w:rPr>
          <w:rFonts w:ascii="Times New Roman" w:hAnsi="Times New Roman"/>
          <w:color w:val="auto"/>
          <w:sz w:val="28"/>
          <w:szCs w:val="28"/>
        </w:rPr>
        <w:t xml:space="preserve"> </w:t>
      </w:r>
      <w:r w:rsidR="00C122CB">
        <w:rPr>
          <w:rFonts w:ascii="Times New Roman" w:hAnsi="Times New Roman"/>
          <w:color w:val="auto"/>
          <w:sz w:val="28"/>
          <w:szCs w:val="28"/>
        </w:rPr>
        <w:t xml:space="preserve">«Об утверждении и введении в действие Федерального государственного образовательного стандарта начального общего образования». </w:t>
      </w:r>
      <w:proofErr w:type="gramStart"/>
      <w:r w:rsidR="00C122CB">
        <w:rPr>
          <w:rFonts w:ascii="Times New Roman" w:hAnsi="Times New Roman"/>
          <w:color w:val="auto"/>
          <w:sz w:val="28"/>
          <w:szCs w:val="28"/>
        </w:rPr>
        <w:t>Изменения и дополнения внесены с соответствии с приказом Министерства образования и науки РФ от 22.09.2011г.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06.10.2009г. № 373» и введении Федерального закона «Об образовании в РФ» от 29.12.2012г. № 273-ФЗ.</w:t>
      </w:r>
      <w:proofErr w:type="gramEnd"/>
      <w:r w:rsidR="00C122CB">
        <w:rPr>
          <w:rFonts w:ascii="Times New Roman" w:hAnsi="Times New Roman"/>
          <w:color w:val="auto"/>
          <w:sz w:val="28"/>
          <w:szCs w:val="28"/>
        </w:rPr>
        <w:t xml:space="preserve"> Программа </w:t>
      </w:r>
      <w:r w:rsidR="00D4633B" w:rsidRPr="00BD7394">
        <w:rPr>
          <w:rFonts w:ascii="Times New Roman" w:hAnsi="Times New Roman"/>
          <w:color w:val="auto"/>
          <w:sz w:val="28"/>
          <w:szCs w:val="28"/>
        </w:rPr>
        <w:t xml:space="preserve">разработана в соответствии с требованиями федерального государственного образовательного </w:t>
      </w:r>
      <w:r w:rsidR="00D4633B" w:rsidRPr="00BD7394">
        <w:rPr>
          <w:rFonts w:ascii="Times New Roman" w:hAnsi="Times New Roman"/>
          <w:color w:val="auto"/>
          <w:spacing w:val="-2"/>
          <w:sz w:val="28"/>
          <w:szCs w:val="28"/>
        </w:rPr>
        <w:t xml:space="preserve">стандарта начального общего образования (далее —  ФГОС НОО) </w:t>
      </w:r>
      <w:r w:rsidR="00D4633B" w:rsidRPr="00BD7394">
        <w:rPr>
          <w:rFonts w:ascii="Times New Roman" w:hAnsi="Times New Roman"/>
          <w:color w:val="auto"/>
          <w:sz w:val="28"/>
          <w:szCs w:val="28"/>
        </w:rPr>
        <w:t>к структуре основной образовательной программы,</w:t>
      </w:r>
      <w:r w:rsidR="00C122CB">
        <w:rPr>
          <w:rFonts w:ascii="Times New Roman" w:hAnsi="Times New Roman"/>
          <w:color w:val="auto"/>
          <w:sz w:val="28"/>
          <w:szCs w:val="28"/>
        </w:rPr>
        <w:t xml:space="preserve"> </w:t>
      </w:r>
      <w:r w:rsidR="00D4633B" w:rsidRPr="00BD7394">
        <w:rPr>
          <w:rFonts w:ascii="Times New Roman" w:hAnsi="Times New Roman"/>
          <w:color w:val="auto"/>
          <w:sz w:val="28"/>
          <w:szCs w:val="28"/>
        </w:rPr>
        <w:t>определяет цель, задачи, планируемые результаты, содержание и организацию образовательной деятельности при получении</w:t>
      </w:r>
      <w:r w:rsidR="00C122CB">
        <w:rPr>
          <w:rFonts w:ascii="Times New Roman" w:hAnsi="Times New Roman"/>
          <w:color w:val="auto"/>
          <w:sz w:val="28"/>
          <w:szCs w:val="28"/>
        </w:rPr>
        <w:t xml:space="preserve"> </w:t>
      </w:r>
      <w:r w:rsidR="00D4633B" w:rsidRPr="00BD7394">
        <w:rPr>
          <w:rFonts w:ascii="Times New Roman" w:hAnsi="Times New Roman"/>
          <w:color w:val="auto"/>
          <w:sz w:val="28"/>
          <w:szCs w:val="28"/>
        </w:rPr>
        <w:t>начального общего образования.</w:t>
      </w:r>
      <w:r w:rsidR="00C122CB">
        <w:rPr>
          <w:rFonts w:ascii="Times New Roman" w:hAnsi="Times New Roman"/>
          <w:color w:val="auto"/>
          <w:sz w:val="28"/>
          <w:szCs w:val="28"/>
        </w:rPr>
        <w:t xml:space="preserve"> </w:t>
      </w:r>
      <w:r w:rsidR="00C122CB">
        <w:rPr>
          <w:sz w:val="28"/>
          <w:szCs w:val="28"/>
        </w:rPr>
        <w:t xml:space="preserve">При разработке </w:t>
      </w:r>
      <w:r w:rsidR="00D4633B" w:rsidRPr="00557F36">
        <w:rPr>
          <w:sz w:val="28"/>
          <w:szCs w:val="28"/>
        </w:rPr>
        <w:t xml:space="preserve">ОП </w:t>
      </w:r>
      <w:r w:rsidR="00D4633B">
        <w:rPr>
          <w:sz w:val="28"/>
          <w:szCs w:val="28"/>
        </w:rPr>
        <w:t xml:space="preserve">НОО </w:t>
      </w:r>
      <w:r w:rsidR="00D4633B" w:rsidRPr="00557F36">
        <w:rPr>
          <w:sz w:val="28"/>
          <w:szCs w:val="28"/>
        </w:rPr>
        <w:t xml:space="preserve">учтены материалы, полученные в ходе </w:t>
      </w:r>
      <w:proofErr w:type="gramStart"/>
      <w:r w:rsidR="00D4633B" w:rsidRPr="00557F36">
        <w:rPr>
          <w:sz w:val="28"/>
          <w:szCs w:val="28"/>
        </w:rPr>
        <w:t>реализации Федеральных целевых программ развития образования последних лет</w:t>
      </w:r>
      <w:proofErr w:type="gramEnd"/>
      <w:r w:rsidR="00D4633B">
        <w:rPr>
          <w:sz w:val="28"/>
          <w:szCs w:val="28"/>
        </w:rPr>
        <w:t>.</w:t>
      </w:r>
    </w:p>
    <w:p w:rsidR="00C122CB" w:rsidRDefault="00C122CB" w:rsidP="00C327FC">
      <w:pPr>
        <w:pStyle w:val="a3"/>
        <w:spacing w:line="240" w:lineRule="auto"/>
        <w:ind w:firstLine="454"/>
        <w:rPr>
          <w:rFonts w:ascii="Times New Roman" w:hAnsi="Times New Roman"/>
          <w:color w:val="auto"/>
          <w:spacing w:val="-2"/>
          <w:sz w:val="28"/>
          <w:szCs w:val="28"/>
        </w:rPr>
      </w:pPr>
      <w:r>
        <w:rPr>
          <w:rFonts w:ascii="Times New Roman" w:hAnsi="Times New Roman"/>
          <w:color w:val="auto"/>
          <w:spacing w:val="-2"/>
          <w:sz w:val="28"/>
          <w:szCs w:val="28"/>
        </w:rPr>
        <w:t xml:space="preserve"> Образовательная программа учитывает специфику образовательного учреждения: </w:t>
      </w:r>
    </w:p>
    <w:p w:rsidR="00C122CB" w:rsidRDefault="00C122CB" w:rsidP="00C327FC">
      <w:pPr>
        <w:pStyle w:val="a3"/>
        <w:spacing w:line="240" w:lineRule="auto"/>
        <w:ind w:firstLine="454"/>
        <w:rPr>
          <w:rFonts w:ascii="Times New Roman" w:hAnsi="Times New Roman"/>
          <w:color w:val="auto"/>
          <w:spacing w:val="-2"/>
          <w:sz w:val="28"/>
          <w:szCs w:val="28"/>
        </w:rPr>
      </w:pPr>
      <w:r>
        <w:rPr>
          <w:rFonts w:ascii="Times New Roman" w:hAnsi="Times New Roman"/>
          <w:color w:val="auto"/>
          <w:spacing w:val="-2"/>
          <w:sz w:val="28"/>
          <w:szCs w:val="28"/>
        </w:rPr>
        <w:t>- организационно-правовая форма - муниципальное учреждение</w:t>
      </w:r>
    </w:p>
    <w:p w:rsidR="00C122CB" w:rsidRDefault="00C122CB" w:rsidP="00C327FC">
      <w:pPr>
        <w:pStyle w:val="a3"/>
        <w:spacing w:line="240" w:lineRule="auto"/>
        <w:ind w:firstLine="454"/>
        <w:rPr>
          <w:rFonts w:ascii="Times New Roman" w:hAnsi="Times New Roman"/>
          <w:color w:val="auto"/>
          <w:spacing w:val="-2"/>
          <w:sz w:val="28"/>
          <w:szCs w:val="28"/>
        </w:rPr>
      </w:pPr>
      <w:r>
        <w:rPr>
          <w:rFonts w:ascii="Times New Roman" w:hAnsi="Times New Roman"/>
          <w:color w:val="auto"/>
          <w:spacing w:val="-2"/>
          <w:sz w:val="28"/>
          <w:szCs w:val="28"/>
        </w:rPr>
        <w:t>- тип – казенное образовательное учреждение</w:t>
      </w:r>
    </w:p>
    <w:p w:rsidR="00C122CB" w:rsidRDefault="00C122CB" w:rsidP="00C327FC">
      <w:pPr>
        <w:pStyle w:val="a3"/>
        <w:spacing w:line="240" w:lineRule="auto"/>
        <w:ind w:firstLine="454"/>
        <w:rPr>
          <w:rFonts w:ascii="Times New Roman" w:hAnsi="Times New Roman"/>
          <w:color w:val="auto"/>
          <w:spacing w:val="-2"/>
          <w:sz w:val="28"/>
          <w:szCs w:val="28"/>
        </w:rPr>
      </w:pPr>
      <w:r>
        <w:rPr>
          <w:rFonts w:ascii="Times New Roman" w:hAnsi="Times New Roman"/>
          <w:color w:val="auto"/>
          <w:spacing w:val="-2"/>
          <w:sz w:val="28"/>
          <w:szCs w:val="28"/>
        </w:rPr>
        <w:t>- вид – средняя образовательная школа.</w:t>
      </w:r>
    </w:p>
    <w:p w:rsidR="00D4633B" w:rsidRPr="00BD7394" w:rsidRDefault="00D4633B" w:rsidP="00C327FC">
      <w:pPr>
        <w:pStyle w:val="a3"/>
        <w:spacing w:line="240" w:lineRule="auto"/>
        <w:ind w:firstLine="0"/>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На основе </w:t>
      </w:r>
      <w:r>
        <w:rPr>
          <w:rFonts w:ascii="Times New Roman" w:hAnsi="Times New Roman"/>
          <w:color w:val="auto"/>
          <w:spacing w:val="-2"/>
          <w:sz w:val="28"/>
          <w:szCs w:val="28"/>
        </w:rPr>
        <w:t>ПООП НОО</w:t>
      </w:r>
      <w:r w:rsidRPr="00BD7394">
        <w:rPr>
          <w:rFonts w:ascii="Times New Roman" w:hAnsi="Times New Roman"/>
          <w:color w:val="auto"/>
          <w:sz w:val="28"/>
          <w:szCs w:val="28"/>
        </w:rPr>
        <w:t xml:space="preserve"> разрабатывается основ</w:t>
      </w:r>
      <w:r w:rsidRPr="00BD7394">
        <w:rPr>
          <w:rFonts w:ascii="Times New Roman" w:hAnsi="Times New Roman"/>
          <w:color w:val="auto"/>
          <w:spacing w:val="-2"/>
          <w:sz w:val="28"/>
          <w:szCs w:val="28"/>
        </w:rPr>
        <w:t xml:space="preserve">ная образовательная программа начального общего образования  образовательной </w:t>
      </w:r>
      <w:r w:rsidR="00126DE2">
        <w:rPr>
          <w:rFonts w:ascii="Times New Roman" w:hAnsi="Times New Roman"/>
          <w:color w:val="auto"/>
          <w:spacing w:val="-2"/>
          <w:sz w:val="28"/>
          <w:szCs w:val="28"/>
        </w:rPr>
        <w:t>организации имею</w:t>
      </w:r>
      <w:r w:rsidRPr="00BD7394">
        <w:rPr>
          <w:rFonts w:ascii="Times New Roman" w:hAnsi="Times New Roman"/>
          <w:color w:val="auto"/>
          <w:spacing w:val="-2"/>
          <w:sz w:val="28"/>
          <w:szCs w:val="28"/>
        </w:rPr>
        <w:t>щ</w:t>
      </w:r>
      <w:r>
        <w:rPr>
          <w:rFonts w:ascii="Times New Roman" w:hAnsi="Times New Roman"/>
          <w:color w:val="auto"/>
          <w:spacing w:val="-2"/>
          <w:sz w:val="28"/>
          <w:szCs w:val="28"/>
        </w:rPr>
        <w:t>ей</w:t>
      </w:r>
      <w:r w:rsidR="00126DE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государственную аккредитацию, с учётом типа этой</w:t>
      </w:r>
      <w:r w:rsidR="00126DE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организации, а также образовательных потребностей и запросов участников образовательных</w:t>
      </w:r>
      <w:r w:rsidR="00126DE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отношений.</w:t>
      </w:r>
    </w:p>
    <w:p w:rsidR="00D4633B" w:rsidRPr="00BD7394" w:rsidRDefault="00D4633B" w:rsidP="00C327FC">
      <w:pPr>
        <w:pStyle w:val="a3"/>
        <w:spacing w:line="240" w:lineRule="auto"/>
        <w:ind w:firstLine="454"/>
        <w:rPr>
          <w:rFonts w:ascii="Times New Roman" w:hAnsi="Times New Roman"/>
          <w:color w:val="auto"/>
          <w:spacing w:val="-6"/>
          <w:sz w:val="28"/>
          <w:szCs w:val="28"/>
        </w:rPr>
      </w:pPr>
      <w:r w:rsidRPr="00BD7394">
        <w:rPr>
          <w:rFonts w:ascii="Times New Roman" w:hAnsi="Times New Roman"/>
          <w:color w:val="auto"/>
          <w:spacing w:val="-6"/>
          <w:sz w:val="28"/>
          <w:szCs w:val="28"/>
        </w:rPr>
        <w:t>Разработка основной образовательной программы начального общего образования осущест</w:t>
      </w:r>
      <w:r w:rsidRPr="00BD7394">
        <w:rPr>
          <w:rFonts w:ascii="Times New Roman" w:hAnsi="Times New Roman"/>
          <w:color w:val="auto"/>
          <w:spacing w:val="-2"/>
          <w:sz w:val="28"/>
          <w:szCs w:val="28"/>
        </w:rPr>
        <w:t>вляется самостоятельно с привлечением органов самоуправле</w:t>
      </w:r>
      <w:r w:rsidRPr="00BD7394">
        <w:rPr>
          <w:rFonts w:ascii="Times New Roman" w:hAnsi="Times New Roman"/>
          <w:color w:val="auto"/>
          <w:spacing w:val="-6"/>
          <w:sz w:val="28"/>
          <w:szCs w:val="28"/>
        </w:rPr>
        <w:t>ния (совет организации,  попечительский совет, управляющий совет и</w:t>
      </w:r>
      <w:r w:rsidRPr="00BD7394">
        <w:rPr>
          <w:rFonts w:ascii="Times New Roman" w:hAnsi="Times New Roman"/>
          <w:color w:val="auto"/>
          <w:spacing w:val="-6"/>
          <w:sz w:val="28"/>
          <w:szCs w:val="28"/>
        </w:rPr>
        <w:t> </w:t>
      </w:r>
      <w:r w:rsidRPr="00BD7394">
        <w:rPr>
          <w:rFonts w:ascii="Times New Roman" w:hAnsi="Times New Roman"/>
          <w:color w:val="auto"/>
          <w:spacing w:val="-6"/>
          <w:sz w:val="28"/>
          <w:szCs w:val="28"/>
        </w:rPr>
        <w:t>др.), обеспечивающих государственно­общественный характер управления образовательной</w:t>
      </w:r>
      <w:r w:rsidR="00CF32FE">
        <w:rPr>
          <w:rFonts w:ascii="Times New Roman" w:hAnsi="Times New Roman"/>
          <w:color w:val="auto"/>
          <w:spacing w:val="-6"/>
          <w:sz w:val="28"/>
          <w:szCs w:val="28"/>
        </w:rPr>
        <w:t xml:space="preserve"> </w:t>
      </w:r>
      <w:r w:rsidRPr="00BD7394">
        <w:rPr>
          <w:rFonts w:ascii="Times New Roman" w:hAnsi="Times New Roman"/>
          <w:color w:val="auto"/>
          <w:spacing w:val="-6"/>
          <w:sz w:val="28"/>
          <w:szCs w:val="28"/>
        </w:rPr>
        <w:t>организацией.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Содержание основной образовательной программы </w:t>
      </w:r>
      <w:r w:rsidRPr="00BD7394">
        <w:rPr>
          <w:rFonts w:ascii="Times New Roman" w:hAnsi="Times New Roman"/>
          <w:color w:val="auto"/>
          <w:spacing w:val="-3"/>
          <w:sz w:val="28"/>
          <w:szCs w:val="28"/>
        </w:rPr>
        <w:t xml:space="preserve"> образовательной </w:t>
      </w:r>
      <w:r w:rsidRPr="00BD7394">
        <w:rPr>
          <w:rFonts w:ascii="Times New Roman" w:hAnsi="Times New Roman"/>
          <w:color w:val="auto"/>
          <w:spacing w:val="-2"/>
          <w:sz w:val="28"/>
          <w:szCs w:val="28"/>
        </w:rPr>
        <w:t>организации</w:t>
      </w:r>
      <w:r w:rsidR="00CF32FE">
        <w:rPr>
          <w:rFonts w:ascii="Times New Roman" w:hAnsi="Times New Roman"/>
          <w:color w:val="auto"/>
          <w:spacing w:val="-2"/>
          <w:sz w:val="28"/>
          <w:szCs w:val="28"/>
        </w:rPr>
        <w:t xml:space="preserve"> </w:t>
      </w:r>
      <w:r w:rsidRPr="00BD7394">
        <w:rPr>
          <w:rFonts w:ascii="Times New Roman" w:hAnsi="Times New Roman"/>
          <w:color w:val="auto"/>
          <w:spacing w:val="-3"/>
          <w:sz w:val="28"/>
          <w:szCs w:val="28"/>
        </w:rPr>
        <w:t>отражает требования ФГОС НОО и</w:t>
      </w:r>
      <w:r w:rsidR="00CF32FE">
        <w:rPr>
          <w:rFonts w:ascii="Times New Roman" w:hAnsi="Times New Roman"/>
          <w:color w:val="auto"/>
          <w:spacing w:val="-3"/>
          <w:sz w:val="28"/>
          <w:szCs w:val="28"/>
        </w:rPr>
        <w:t xml:space="preserve"> </w:t>
      </w:r>
      <w:r w:rsidRPr="00BD7394">
        <w:rPr>
          <w:rFonts w:ascii="Times New Roman" w:hAnsi="Times New Roman"/>
          <w:color w:val="auto"/>
          <w:spacing w:val="-3"/>
          <w:sz w:val="28"/>
          <w:szCs w:val="28"/>
        </w:rPr>
        <w:t>содержит</w:t>
      </w:r>
      <w:r w:rsidRPr="00BD7394">
        <w:rPr>
          <w:rFonts w:ascii="Times New Roman" w:hAnsi="Times New Roman"/>
          <w:color w:val="auto"/>
          <w:sz w:val="28"/>
          <w:szCs w:val="28"/>
        </w:rPr>
        <w:t xml:space="preserve"> три основных раздела: целевой, содержательный и организационный.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Целевой </w:t>
      </w:r>
      <w:r w:rsidRPr="00BD7394">
        <w:rPr>
          <w:rFonts w:ascii="Times New Roman" w:hAnsi="Times New Roman"/>
          <w:color w:val="auto"/>
          <w:sz w:val="28"/>
          <w:szCs w:val="28"/>
        </w:rPr>
        <w:t>раздел определяет общее назначение, цели, задачи и планируемые результаты реализации основной образо</w:t>
      </w:r>
      <w:r w:rsidRPr="00BD7394">
        <w:rPr>
          <w:rFonts w:ascii="Times New Roman" w:hAnsi="Times New Roman"/>
          <w:color w:val="auto"/>
          <w:spacing w:val="2"/>
          <w:sz w:val="28"/>
          <w:szCs w:val="28"/>
        </w:rPr>
        <w:t>вательной программы, конкретизированные в соответствии</w:t>
      </w:r>
      <w:r w:rsidRPr="00BD7394">
        <w:rPr>
          <w:rFonts w:ascii="Times New Roman" w:hAnsi="Times New Roman"/>
          <w:color w:val="auto"/>
          <w:spacing w:val="-2"/>
          <w:sz w:val="28"/>
          <w:szCs w:val="28"/>
        </w:rPr>
        <w:t xml:space="preserve"> требованиями ФГОС НОО и учитывающие региональные, на</w:t>
      </w:r>
      <w:r w:rsidRPr="00BD7394">
        <w:rPr>
          <w:rFonts w:ascii="Times New Roman" w:hAnsi="Times New Roman"/>
          <w:color w:val="auto"/>
          <w:sz w:val="28"/>
          <w:szCs w:val="28"/>
        </w:rPr>
        <w:t>циональные и этнокультурные особенности народов Российской Федерации, а также способы определения достижения этих целей и результатов.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Целевой раздел включает: </w:t>
      </w:r>
    </w:p>
    <w:p w:rsidR="00D4633B" w:rsidRPr="00BD7394" w:rsidRDefault="00D4633B" w:rsidP="00C327FC">
      <w:pPr>
        <w:pStyle w:val="ad"/>
        <w:numPr>
          <w:ilvl w:val="0"/>
          <w:numId w:val="3"/>
        </w:numPr>
        <w:spacing w:line="240" w:lineRule="auto"/>
        <w:rPr>
          <w:rFonts w:ascii="Times New Roman" w:hAnsi="Times New Roman"/>
          <w:color w:val="auto"/>
          <w:sz w:val="28"/>
          <w:szCs w:val="28"/>
        </w:rPr>
      </w:pPr>
      <w:r w:rsidRPr="00BD7394">
        <w:rPr>
          <w:rFonts w:ascii="Times New Roman" w:hAnsi="Times New Roman"/>
          <w:color w:val="auto"/>
          <w:sz w:val="28"/>
          <w:szCs w:val="28"/>
        </w:rPr>
        <w:lastRenderedPageBreak/>
        <w:t>пояснительную записку;</w:t>
      </w:r>
    </w:p>
    <w:p w:rsidR="00D4633B" w:rsidRPr="00BD7394" w:rsidRDefault="00D4633B" w:rsidP="00C327FC">
      <w:pPr>
        <w:pStyle w:val="ad"/>
        <w:numPr>
          <w:ilvl w:val="0"/>
          <w:numId w:val="3"/>
        </w:numPr>
        <w:spacing w:line="240" w:lineRule="auto"/>
        <w:rPr>
          <w:rFonts w:ascii="Times New Roman" w:hAnsi="Times New Roman"/>
          <w:color w:val="auto"/>
          <w:sz w:val="28"/>
          <w:szCs w:val="28"/>
        </w:rPr>
      </w:pPr>
      <w:r w:rsidRPr="00BD7394">
        <w:rPr>
          <w:rFonts w:ascii="Times New Roman" w:hAnsi="Times New Roman"/>
          <w:color w:val="auto"/>
          <w:sz w:val="28"/>
          <w:szCs w:val="28"/>
        </w:rPr>
        <w:t xml:space="preserve">планируемые результаты освоения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xml:space="preserve"> основной образовательной программы;</w:t>
      </w:r>
    </w:p>
    <w:p w:rsidR="00D4633B" w:rsidRPr="00BD7394" w:rsidRDefault="00D4633B" w:rsidP="00C327FC">
      <w:pPr>
        <w:pStyle w:val="ad"/>
        <w:numPr>
          <w:ilvl w:val="0"/>
          <w:numId w:val="3"/>
        </w:numPr>
        <w:spacing w:line="240" w:lineRule="auto"/>
        <w:rPr>
          <w:rFonts w:ascii="Times New Roman" w:hAnsi="Times New Roman"/>
          <w:color w:val="auto"/>
          <w:sz w:val="28"/>
          <w:szCs w:val="28"/>
        </w:rPr>
      </w:pPr>
      <w:r w:rsidRPr="00BD7394">
        <w:rPr>
          <w:rFonts w:ascii="Times New Roman" w:hAnsi="Times New Roman"/>
          <w:color w:val="auto"/>
          <w:spacing w:val="4"/>
          <w:sz w:val="28"/>
          <w:szCs w:val="28"/>
        </w:rPr>
        <w:t xml:space="preserve">систему </w:t>
      </w:r>
      <w:proofErr w:type="gramStart"/>
      <w:r w:rsidRPr="00BD7394">
        <w:rPr>
          <w:rFonts w:ascii="Times New Roman" w:hAnsi="Times New Roman"/>
          <w:color w:val="auto"/>
          <w:spacing w:val="4"/>
          <w:sz w:val="28"/>
          <w:szCs w:val="28"/>
        </w:rPr>
        <w:t xml:space="preserve">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w:t>
      </w:r>
      <w:proofErr w:type="gramEnd"/>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Содержательный </w:t>
      </w:r>
      <w:r w:rsidRPr="00BD7394">
        <w:rPr>
          <w:rFonts w:ascii="Times New Roman" w:hAnsi="Times New Roman"/>
          <w:color w:val="auto"/>
          <w:spacing w:val="2"/>
          <w:sz w:val="28"/>
          <w:szCs w:val="28"/>
        </w:rPr>
        <w:t xml:space="preserve">раздел определяет общее содержание </w:t>
      </w:r>
      <w:r w:rsidRPr="00BD7394">
        <w:rPr>
          <w:rFonts w:ascii="Times New Roman" w:hAnsi="Times New Roman"/>
          <w:color w:val="auto"/>
          <w:sz w:val="28"/>
          <w:szCs w:val="28"/>
        </w:rPr>
        <w:t xml:space="preserve">начального общего образования и включает образовательные </w:t>
      </w:r>
      <w:r w:rsidRPr="00BD7394">
        <w:rPr>
          <w:rFonts w:ascii="Times New Roman" w:hAnsi="Times New Roman"/>
          <w:color w:val="auto"/>
          <w:spacing w:val="2"/>
          <w:sz w:val="28"/>
          <w:szCs w:val="28"/>
        </w:rPr>
        <w:t xml:space="preserve">программы, ориентированные на достижение личностных, </w:t>
      </w:r>
      <w:r w:rsidRPr="00BD7394">
        <w:rPr>
          <w:rFonts w:ascii="Times New Roman" w:hAnsi="Times New Roman"/>
          <w:color w:val="auto"/>
          <w:sz w:val="28"/>
          <w:szCs w:val="28"/>
        </w:rPr>
        <w:t>предметных и метапредметных результатов, в том числе:</w:t>
      </w:r>
    </w:p>
    <w:p w:rsidR="00D4633B" w:rsidRPr="00BD7394" w:rsidRDefault="00D4633B" w:rsidP="00C327FC">
      <w:pPr>
        <w:pStyle w:val="ad"/>
        <w:numPr>
          <w:ilvl w:val="0"/>
          <w:numId w:val="4"/>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программу формирования универсальных учебных дей</w:t>
      </w:r>
      <w:r w:rsidRPr="00BD7394">
        <w:rPr>
          <w:rFonts w:ascii="Times New Roman" w:hAnsi="Times New Roman"/>
          <w:color w:val="auto"/>
          <w:spacing w:val="-2"/>
          <w:sz w:val="28"/>
          <w:szCs w:val="28"/>
        </w:rPr>
        <w:t xml:space="preserve">ствий </w:t>
      </w:r>
      <w:proofErr w:type="gramStart"/>
      <w:r w:rsidRPr="00BD7394">
        <w:rPr>
          <w:rFonts w:ascii="Times New Roman" w:hAnsi="Times New Roman"/>
          <w:color w:val="auto"/>
          <w:spacing w:val="-2"/>
          <w:sz w:val="28"/>
          <w:szCs w:val="28"/>
        </w:rPr>
        <w:t>у</w:t>
      </w:r>
      <w:proofErr w:type="gramEnd"/>
      <w:r w:rsidRPr="00BD7394">
        <w:rPr>
          <w:rFonts w:ascii="Times New Roman" w:hAnsi="Times New Roman"/>
          <w:color w:val="auto"/>
          <w:spacing w:val="-2"/>
          <w:sz w:val="28"/>
          <w:szCs w:val="28"/>
        </w:rPr>
        <w:t xml:space="preserve"> обучающихся; </w:t>
      </w:r>
    </w:p>
    <w:p w:rsidR="00D4633B" w:rsidRPr="00BD7394" w:rsidRDefault="00D4633B" w:rsidP="00C327FC">
      <w:pPr>
        <w:pStyle w:val="ad"/>
        <w:numPr>
          <w:ilvl w:val="0"/>
          <w:numId w:val="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программы отдельных учебных предметов, курсов;</w:t>
      </w:r>
    </w:p>
    <w:p w:rsidR="00D4633B" w:rsidRPr="00BD7394" w:rsidRDefault="00D4633B" w:rsidP="00C327FC">
      <w:pPr>
        <w:pStyle w:val="ad"/>
        <w:numPr>
          <w:ilvl w:val="0"/>
          <w:numId w:val="4"/>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программу духовно­нравственного развития</w:t>
      </w:r>
      <w:r>
        <w:rPr>
          <w:rFonts w:ascii="Times New Roman" w:hAnsi="Times New Roman"/>
          <w:color w:val="auto"/>
          <w:spacing w:val="2"/>
          <w:sz w:val="28"/>
          <w:szCs w:val="28"/>
        </w:rPr>
        <w:t>,</w:t>
      </w:r>
      <w:r w:rsidRPr="00BD7394">
        <w:rPr>
          <w:rFonts w:ascii="Times New Roman" w:hAnsi="Times New Roman"/>
          <w:color w:val="auto"/>
          <w:spacing w:val="2"/>
          <w:sz w:val="28"/>
          <w:szCs w:val="28"/>
        </w:rPr>
        <w:t xml:space="preserve">  воспита</w:t>
      </w:r>
      <w:r w:rsidRPr="00BD7394">
        <w:rPr>
          <w:rFonts w:ascii="Times New Roman" w:hAnsi="Times New Roman"/>
          <w:color w:val="auto"/>
          <w:sz w:val="28"/>
          <w:szCs w:val="28"/>
        </w:rPr>
        <w:t xml:space="preserve">ния </w:t>
      </w:r>
      <w:proofErr w:type="gramStart"/>
      <w:r w:rsidRPr="00BD7394">
        <w:rPr>
          <w:rFonts w:ascii="Times New Roman" w:hAnsi="Times New Roman"/>
          <w:color w:val="auto"/>
          <w:sz w:val="28"/>
          <w:szCs w:val="28"/>
        </w:rPr>
        <w:t>обучающихся</w:t>
      </w:r>
      <w:proofErr w:type="gramEnd"/>
      <w:r w:rsidRPr="00BD7394">
        <w:rPr>
          <w:rFonts w:ascii="Times New Roman" w:hAnsi="Times New Roman"/>
          <w:color w:val="auto"/>
          <w:sz w:val="28"/>
          <w:szCs w:val="28"/>
        </w:rPr>
        <w:t>;</w:t>
      </w:r>
    </w:p>
    <w:p w:rsidR="00D4633B" w:rsidRPr="00BD7394" w:rsidRDefault="00D4633B" w:rsidP="00C327FC">
      <w:pPr>
        <w:pStyle w:val="ad"/>
        <w:numPr>
          <w:ilvl w:val="0"/>
          <w:numId w:val="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программу формирования экологической культуры, здорового и безопасного образа жизни;</w:t>
      </w:r>
    </w:p>
    <w:p w:rsidR="00D4633B" w:rsidRPr="00BD7394" w:rsidRDefault="00D4633B" w:rsidP="00C327FC">
      <w:pPr>
        <w:pStyle w:val="ad"/>
        <w:numPr>
          <w:ilvl w:val="0"/>
          <w:numId w:val="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программу коррекционной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Организационный</w:t>
      </w:r>
      <w:r w:rsidRPr="00BD7394">
        <w:rPr>
          <w:rFonts w:ascii="Times New Roman" w:hAnsi="Times New Roman"/>
          <w:color w:val="auto"/>
          <w:sz w:val="28"/>
          <w:szCs w:val="28"/>
        </w:rPr>
        <w:t xml:space="preserve"> раздел устанавливает общие рамки организации образовательной деятельности, а также механизм реализации компонентов основной образовательной программы.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Организационный раздел включает:</w:t>
      </w:r>
    </w:p>
    <w:p w:rsidR="00D4633B" w:rsidRPr="00BD7394" w:rsidRDefault="00D4633B" w:rsidP="00C327FC">
      <w:pPr>
        <w:pStyle w:val="ad"/>
        <w:numPr>
          <w:ilvl w:val="0"/>
          <w:numId w:val="5"/>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учебный план начального общего образования;</w:t>
      </w:r>
    </w:p>
    <w:p w:rsidR="00D4633B" w:rsidRPr="00BD7394" w:rsidRDefault="00D4633B" w:rsidP="00C327FC">
      <w:pPr>
        <w:pStyle w:val="ad"/>
        <w:numPr>
          <w:ilvl w:val="0"/>
          <w:numId w:val="5"/>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план внеурочной деятельности;</w:t>
      </w:r>
    </w:p>
    <w:p w:rsidR="00D4633B" w:rsidRPr="00BD7394" w:rsidRDefault="00D4633B" w:rsidP="00C327FC">
      <w:pPr>
        <w:pStyle w:val="ad"/>
        <w:numPr>
          <w:ilvl w:val="0"/>
          <w:numId w:val="5"/>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календарный учебный график;</w:t>
      </w:r>
    </w:p>
    <w:p w:rsidR="00D4633B" w:rsidRPr="00BD7394" w:rsidRDefault="00D4633B" w:rsidP="00C327FC">
      <w:pPr>
        <w:pStyle w:val="ad"/>
        <w:numPr>
          <w:ilvl w:val="0"/>
          <w:numId w:val="5"/>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систему условий реализации основной образовательной </w:t>
      </w:r>
      <w:r w:rsidRPr="00BD7394">
        <w:rPr>
          <w:rFonts w:ascii="Times New Roman" w:hAnsi="Times New Roman"/>
          <w:color w:val="auto"/>
          <w:sz w:val="28"/>
          <w:szCs w:val="28"/>
        </w:rPr>
        <w:t>программы в соответствии с требованиями ФГОС НОО.</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Образовательная организация,</w:t>
      </w:r>
      <w:r w:rsidR="00CF32FE">
        <w:rPr>
          <w:rFonts w:ascii="Times New Roman" w:hAnsi="Times New Roman"/>
          <w:color w:val="auto"/>
          <w:sz w:val="28"/>
          <w:szCs w:val="28"/>
        </w:rPr>
        <w:t xml:space="preserve"> </w:t>
      </w:r>
      <w:r w:rsidRPr="00BD7394">
        <w:rPr>
          <w:rFonts w:ascii="Times New Roman" w:hAnsi="Times New Roman"/>
          <w:color w:val="auto"/>
          <w:sz w:val="28"/>
          <w:szCs w:val="28"/>
        </w:rPr>
        <w:t>реализующая основную об</w:t>
      </w:r>
      <w:r w:rsidRPr="00BD7394">
        <w:rPr>
          <w:rFonts w:ascii="Times New Roman" w:hAnsi="Times New Roman"/>
          <w:color w:val="auto"/>
          <w:spacing w:val="2"/>
          <w:sz w:val="28"/>
          <w:szCs w:val="28"/>
        </w:rPr>
        <w:t xml:space="preserve">разовательную программу начального общего образования, </w:t>
      </w:r>
      <w:r w:rsidRPr="00BD7394">
        <w:rPr>
          <w:rFonts w:ascii="Times New Roman" w:hAnsi="Times New Roman"/>
          <w:color w:val="auto"/>
          <w:sz w:val="28"/>
          <w:szCs w:val="28"/>
        </w:rPr>
        <w:t>обязана обеспечить ознакомление обучающихся и их родителей (законных представителей) как участников образовательных отношений:</w:t>
      </w:r>
    </w:p>
    <w:p w:rsidR="00D4633B" w:rsidRPr="00BD7394" w:rsidRDefault="00D4633B" w:rsidP="00C327FC">
      <w:pPr>
        <w:pStyle w:val="ad"/>
        <w:numPr>
          <w:ilvl w:val="0"/>
          <w:numId w:val="6"/>
        </w:numPr>
        <w:spacing w:line="240" w:lineRule="auto"/>
        <w:ind w:left="0"/>
        <w:rPr>
          <w:rFonts w:ascii="Times New Roman" w:hAnsi="Times New Roman"/>
          <w:color w:val="auto"/>
          <w:spacing w:val="-3"/>
          <w:sz w:val="28"/>
          <w:szCs w:val="28"/>
        </w:rPr>
      </w:pPr>
      <w:r w:rsidRPr="00BD7394">
        <w:rPr>
          <w:rFonts w:ascii="Times New Roman" w:hAnsi="Times New Roman"/>
          <w:color w:val="auto"/>
          <w:spacing w:val="2"/>
          <w:sz w:val="28"/>
          <w:szCs w:val="28"/>
        </w:rPr>
        <w:t xml:space="preserve">с уставом и другими документами, регламентирующими </w:t>
      </w:r>
      <w:r w:rsidRPr="00BD7394">
        <w:rPr>
          <w:rFonts w:ascii="Times New Roman" w:hAnsi="Times New Roman"/>
          <w:color w:val="auto"/>
          <w:spacing w:val="-3"/>
          <w:sz w:val="28"/>
          <w:szCs w:val="28"/>
        </w:rPr>
        <w:t>осуществление образовательной</w:t>
      </w:r>
      <w:r w:rsidR="00CF32FE">
        <w:rPr>
          <w:rFonts w:ascii="Times New Roman" w:hAnsi="Times New Roman"/>
          <w:color w:val="auto"/>
          <w:spacing w:val="-3"/>
          <w:sz w:val="28"/>
          <w:szCs w:val="28"/>
        </w:rPr>
        <w:t xml:space="preserve"> </w:t>
      </w:r>
      <w:r w:rsidRPr="00BD7394">
        <w:rPr>
          <w:rFonts w:ascii="Times New Roman" w:hAnsi="Times New Roman"/>
          <w:color w:val="auto"/>
          <w:spacing w:val="-3"/>
          <w:sz w:val="28"/>
          <w:szCs w:val="28"/>
        </w:rPr>
        <w:t>деятельности в этой</w:t>
      </w:r>
      <w:r w:rsidR="00CF32FE">
        <w:rPr>
          <w:rFonts w:ascii="Times New Roman" w:hAnsi="Times New Roman"/>
          <w:color w:val="auto"/>
          <w:spacing w:val="-3"/>
          <w:sz w:val="28"/>
          <w:szCs w:val="28"/>
        </w:rPr>
        <w:t xml:space="preserve"> </w:t>
      </w:r>
      <w:r>
        <w:rPr>
          <w:rFonts w:ascii="Times New Roman" w:hAnsi="Times New Roman"/>
          <w:color w:val="auto"/>
          <w:spacing w:val="-3"/>
          <w:sz w:val="28"/>
          <w:szCs w:val="28"/>
        </w:rPr>
        <w:t xml:space="preserve">образовательной </w:t>
      </w:r>
      <w:r w:rsidRPr="00BD7394">
        <w:rPr>
          <w:rFonts w:ascii="Times New Roman" w:hAnsi="Times New Roman"/>
          <w:color w:val="auto"/>
          <w:spacing w:val="-3"/>
          <w:sz w:val="28"/>
          <w:szCs w:val="28"/>
        </w:rPr>
        <w:t>организации;</w:t>
      </w:r>
    </w:p>
    <w:p w:rsidR="00D4633B" w:rsidRPr="00BD7394" w:rsidRDefault="00D4633B" w:rsidP="00C327FC">
      <w:pPr>
        <w:pStyle w:val="ad"/>
        <w:numPr>
          <w:ilvl w:val="0"/>
          <w:numId w:val="6"/>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с их правами и обязанностями в части формирования</w:t>
      </w:r>
      <w:r w:rsidR="00CF32FE">
        <w:rPr>
          <w:rFonts w:ascii="Times New Roman" w:hAnsi="Times New Roman"/>
          <w:color w:val="auto"/>
          <w:spacing w:val="2"/>
          <w:sz w:val="28"/>
          <w:szCs w:val="28"/>
        </w:rPr>
        <w:t xml:space="preserve"> </w:t>
      </w:r>
      <w:r w:rsidRPr="00BD7394">
        <w:rPr>
          <w:rFonts w:ascii="Times New Roman" w:hAnsi="Times New Roman"/>
          <w:color w:val="auto"/>
          <w:sz w:val="28"/>
          <w:szCs w:val="28"/>
        </w:rPr>
        <w:t>и реализации основной образовательной программы началь</w:t>
      </w:r>
      <w:r w:rsidRPr="00BD7394">
        <w:rPr>
          <w:rFonts w:ascii="Times New Roman" w:hAnsi="Times New Roman"/>
          <w:color w:val="auto"/>
          <w:spacing w:val="2"/>
          <w:sz w:val="28"/>
          <w:szCs w:val="28"/>
        </w:rPr>
        <w:t>ного общего образования, установленными законодательст</w:t>
      </w:r>
      <w:r w:rsidRPr="00BD7394">
        <w:rPr>
          <w:rFonts w:ascii="Times New Roman" w:hAnsi="Times New Roman"/>
          <w:color w:val="auto"/>
          <w:spacing w:val="-4"/>
          <w:sz w:val="28"/>
          <w:szCs w:val="28"/>
        </w:rPr>
        <w:t>вом Российской Федерации и уставом образовательной</w:t>
      </w:r>
      <w:r w:rsidR="00CF32FE">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организации</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Права и обязанности родителей (законных представителей) </w:t>
      </w:r>
      <w:r w:rsidRPr="00BD7394">
        <w:rPr>
          <w:rFonts w:ascii="Times New Roman" w:hAnsi="Times New Roman"/>
          <w:color w:val="auto"/>
          <w:sz w:val="28"/>
          <w:szCs w:val="28"/>
        </w:rPr>
        <w:t>обучающихся в части, касающейся участия в формировании</w:t>
      </w:r>
      <w:r w:rsidRPr="00BD7394">
        <w:rPr>
          <w:rFonts w:ascii="Times New Roman" w:hAnsi="Times New Roman"/>
          <w:color w:val="auto"/>
          <w:spacing w:val="2"/>
          <w:sz w:val="28"/>
          <w:szCs w:val="28"/>
        </w:rPr>
        <w:t xml:space="preserve"> обеспечении освоения всеми детьми основной образовательной программы, могут закрепляться в заключённом </w:t>
      </w:r>
      <w:r w:rsidRPr="00BD7394">
        <w:rPr>
          <w:rFonts w:ascii="Times New Roman" w:hAnsi="Times New Roman"/>
          <w:color w:val="auto"/>
          <w:sz w:val="28"/>
          <w:szCs w:val="28"/>
        </w:rPr>
        <w:t>между ними и образовательной</w:t>
      </w:r>
      <w:r w:rsidR="00CF32FE">
        <w:rPr>
          <w:rFonts w:ascii="Times New Roman" w:hAnsi="Times New Roman"/>
          <w:color w:val="auto"/>
          <w:sz w:val="28"/>
          <w:szCs w:val="28"/>
        </w:rPr>
        <w:t xml:space="preserve"> </w:t>
      </w:r>
      <w:r w:rsidRPr="00BD7394">
        <w:rPr>
          <w:rFonts w:ascii="Times New Roman" w:hAnsi="Times New Roman"/>
          <w:color w:val="auto"/>
          <w:sz w:val="28"/>
          <w:szCs w:val="28"/>
        </w:rPr>
        <w:t>организаци</w:t>
      </w:r>
      <w:r>
        <w:rPr>
          <w:rFonts w:ascii="Times New Roman" w:hAnsi="Times New Roman"/>
          <w:color w:val="auto"/>
          <w:sz w:val="28"/>
          <w:szCs w:val="28"/>
        </w:rPr>
        <w:t>ей</w:t>
      </w:r>
      <w:r w:rsidR="00CF32FE">
        <w:rPr>
          <w:rFonts w:ascii="Times New Roman" w:hAnsi="Times New Roman"/>
          <w:color w:val="auto"/>
          <w:sz w:val="28"/>
          <w:szCs w:val="28"/>
        </w:rPr>
        <w:t xml:space="preserve"> </w:t>
      </w:r>
      <w:r w:rsidRPr="00BD7394">
        <w:rPr>
          <w:rFonts w:ascii="Times New Roman" w:hAnsi="Times New Roman"/>
          <w:color w:val="auto"/>
          <w:sz w:val="28"/>
          <w:szCs w:val="28"/>
        </w:rPr>
        <w:t>договоре, отражающем ответственность субъектов образования за конечные результаты освоения основной образовательной программы.</w:t>
      </w:r>
    </w:p>
    <w:p w:rsidR="00D4633B" w:rsidRPr="00CB6752" w:rsidRDefault="00D4633B" w:rsidP="00C327FC">
      <w:pPr>
        <w:pStyle w:val="1"/>
        <w:numPr>
          <w:ilvl w:val="0"/>
          <w:numId w:val="2"/>
        </w:numPr>
        <w:spacing w:line="240" w:lineRule="auto"/>
        <w:ind w:left="0" w:firstLine="0"/>
        <w:jc w:val="center"/>
      </w:pPr>
      <w:r w:rsidRPr="003C0745">
        <w:br w:type="page"/>
      </w:r>
      <w:bookmarkStart w:id="6" w:name="_Toc288394056"/>
      <w:bookmarkStart w:id="7" w:name="_Toc288410523"/>
      <w:bookmarkStart w:id="8" w:name="_Toc288410652"/>
      <w:bookmarkStart w:id="9" w:name="_Toc294246066"/>
      <w:r w:rsidRPr="00CB6752">
        <w:lastRenderedPageBreak/>
        <w:t>Целевой раздел</w:t>
      </w:r>
      <w:bookmarkEnd w:id="6"/>
      <w:bookmarkEnd w:id="7"/>
      <w:bookmarkEnd w:id="8"/>
      <w:bookmarkEnd w:id="9"/>
    </w:p>
    <w:p w:rsidR="00D4633B" w:rsidRPr="00BD3307" w:rsidRDefault="00D4633B" w:rsidP="00C327FC">
      <w:pPr>
        <w:pStyle w:val="aff"/>
        <w:numPr>
          <w:ilvl w:val="1"/>
          <w:numId w:val="2"/>
        </w:numPr>
        <w:spacing w:line="240" w:lineRule="auto"/>
        <w:ind w:left="0" w:firstLine="0"/>
      </w:pPr>
      <w:bookmarkStart w:id="10" w:name="_Toc288394057"/>
      <w:bookmarkStart w:id="11" w:name="_Toc288410524"/>
      <w:bookmarkStart w:id="12" w:name="_Toc288410653"/>
      <w:bookmarkStart w:id="13" w:name="_Toc294246067"/>
      <w:r w:rsidRPr="00BD3307">
        <w:t>Пояснительная записка</w:t>
      </w:r>
      <w:bookmarkEnd w:id="10"/>
      <w:bookmarkEnd w:id="11"/>
      <w:bookmarkEnd w:id="12"/>
      <w:bookmarkEnd w:id="13"/>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w:t>
      </w:r>
      <w:r w:rsidR="00CF32FE">
        <w:rPr>
          <w:rFonts w:ascii="Times New Roman" w:hAnsi="Times New Roman"/>
          <w:b/>
          <w:bCs/>
          <w:color w:val="auto"/>
          <w:sz w:val="28"/>
          <w:szCs w:val="28"/>
        </w:rPr>
        <w:t xml:space="preserve"> </w:t>
      </w:r>
      <w:r w:rsidRPr="00BD7394">
        <w:rPr>
          <w:rFonts w:ascii="Times New Roman" w:hAnsi="Times New Roman"/>
          <w:b/>
          <w:bCs/>
          <w:color w:val="auto"/>
          <w:sz w:val="28"/>
          <w:szCs w:val="28"/>
        </w:rPr>
        <w:t>реализации</w:t>
      </w:r>
      <w:r w:rsidRPr="00BD7394">
        <w:rPr>
          <w:rFonts w:ascii="Times New Roman" w:hAnsi="Times New Roman"/>
          <w:color w:val="auto"/>
          <w:sz w:val="28"/>
          <w:szCs w:val="28"/>
        </w:rPr>
        <w:t xml:space="preserve"> основной образовательной программы начального общего образования — обеспечение выполнения требований ФГОС НОО.</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Достижение поставленной цели </w:t>
      </w:r>
      <w:r w:rsidRPr="00BD7394">
        <w:rPr>
          <w:rFonts w:ascii="Times New Roman" w:hAnsi="Times New Roman"/>
          <w:color w:val="auto"/>
          <w:sz w:val="28"/>
          <w:szCs w:val="28"/>
        </w:rPr>
        <w:t>при</w:t>
      </w:r>
      <w:r w:rsidR="00CF32FE">
        <w:rPr>
          <w:rFonts w:ascii="Times New Roman" w:hAnsi="Times New Roman"/>
          <w:color w:val="auto"/>
          <w:sz w:val="28"/>
          <w:szCs w:val="28"/>
        </w:rPr>
        <w:t xml:space="preserve"> </w:t>
      </w:r>
      <w:r w:rsidRPr="00BD7394">
        <w:rPr>
          <w:rFonts w:ascii="Times New Roman" w:hAnsi="Times New Roman"/>
          <w:color w:val="auto"/>
          <w:sz w:val="28"/>
          <w:szCs w:val="28"/>
        </w:rPr>
        <w:t>разработке и реализации образовательной организацией</w:t>
      </w:r>
      <w:r w:rsidR="00CF32FE">
        <w:rPr>
          <w:rFonts w:ascii="Times New Roman" w:hAnsi="Times New Roman"/>
          <w:color w:val="auto"/>
          <w:sz w:val="28"/>
          <w:szCs w:val="28"/>
        </w:rPr>
        <w:t xml:space="preserve"> </w:t>
      </w:r>
      <w:r w:rsidRPr="00BD7394">
        <w:rPr>
          <w:rFonts w:ascii="Times New Roman" w:hAnsi="Times New Roman"/>
          <w:color w:val="auto"/>
          <w:sz w:val="28"/>
          <w:szCs w:val="28"/>
        </w:rPr>
        <w:t>основной образовательной программы начального общего образования</w:t>
      </w:r>
      <w:r w:rsidRPr="00BD7394">
        <w:rPr>
          <w:rFonts w:ascii="Times New Roman" w:hAnsi="Times New Roman"/>
          <w:b/>
          <w:bCs/>
          <w:color w:val="auto"/>
          <w:sz w:val="28"/>
          <w:szCs w:val="28"/>
        </w:rPr>
        <w:t xml:space="preserve"> предусматривает решение следующих основных задач</w:t>
      </w:r>
      <w:r w:rsidRPr="00BD7394">
        <w:rPr>
          <w:rFonts w:ascii="Times New Roman" w:hAnsi="Times New Roman"/>
          <w:color w:val="auto"/>
          <w:sz w:val="28"/>
          <w:szCs w:val="28"/>
        </w:rPr>
        <w:t>:</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формирование общей культуры, духовно­нравственное,</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гражданское, социальное, личностное и интеллектуальное раз</w:t>
      </w:r>
      <w:r w:rsidRPr="00BD7394">
        <w:rPr>
          <w:rFonts w:ascii="Times New Roman" w:hAnsi="Times New Roman"/>
          <w:color w:val="auto"/>
          <w:spacing w:val="-4"/>
          <w:sz w:val="28"/>
          <w:szCs w:val="28"/>
        </w:rPr>
        <w:t>витие, развитие творческих способностей, сохранение и укреп</w:t>
      </w:r>
      <w:r w:rsidRPr="00BD7394">
        <w:rPr>
          <w:rFonts w:ascii="Times New Roman" w:hAnsi="Times New Roman"/>
          <w:color w:val="auto"/>
          <w:sz w:val="28"/>
          <w:szCs w:val="28"/>
        </w:rPr>
        <w:t>ление здоровья;</w:t>
      </w:r>
    </w:p>
    <w:p w:rsidR="00D4633B" w:rsidRPr="00BD7394" w:rsidRDefault="00D4633B" w:rsidP="00C327FC">
      <w:pPr>
        <w:pStyle w:val="ad"/>
        <w:numPr>
          <w:ilvl w:val="0"/>
          <w:numId w:val="7"/>
        </w:numPr>
        <w:spacing w:line="240" w:lineRule="auto"/>
        <w:ind w:left="0"/>
        <w:rPr>
          <w:rFonts w:ascii="Times New Roman" w:hAnsi="Times New Roman"/>
          <w:color w:val="auto"/>
          <w:spacing w:val="-2"/>
          <w:sz w:val="28"/>
          <w:szCs w:val="28"/>
        </w:rPr>
      </w:pPr>
      <w:r w:rsidRPr="00BD7394">
        <w:rPr>
          <w:rFonts w:ascii="Times New Roman" w:hAnsi="Times New Roman"/>
          <w:color w:val="auto"/>
          <w:sz w:val="28"/>
          <w:szCs w:val="28"/>
        </w:rPr>
        <w:t>обеспечение планируемых результатов по освоению вы</w:t>
      </w:r>
      <w:r w:rsidRPr="00BD7394">
        <w:rPr>
          <w:rFonts w:ascii="Times New Roman" w:hAnsi="Times New Roman"/>
          <w:color w:val="auto"/>
          <w:spacing w:val="2"/>
          <w:sz w:val="28"/>
          <w:szCs w:val="28"/>
        </w:rPr>
        <w:t>пускником целевых установок, приобретению знаний, уме</w:t>
      </w:r>
      <w:r w:rsidRPr="00BD7394">
        <w:rPr>
          <w:rFonts w:ascii="Times New Roman" w:hAnsi="Times New Roman"/>
          <w:color w:val="auto"/>
          <w:spacing w:val="-2"/>
          <w:sz w:val="28"/>
          <w:szCs w:val="28"/>
        </w:rPr>
        <w:t xml:space="preserve">ний, навыков, компетенций и компетентностей, определяемых </w:t>
      </w:r>
      <w:r w:rsidRPr="00BD7394">
        <w:rPr>
          <w:rFonts w:ascii="Times New Roman" w:hAnsi="Times New Roman"/>
          <w:color w:val="auto"/>
          <w:sz w:val="28"/>
          <w:szCs w:val="28"/>
        </w:rPr>
        <w:t>личностными, семейными, общественными, государственны</w:t>
      </w:r>
      <w:r w:rsidRPr="00BD7394">
        <w:rPr>
          <w:rFonts w:ascii="Times New Roman" w:hAnsi="Times New Roman"/>
          <w:color w:val="auto"/>
          <w:spacing w:val="-2"/>
          <w:sz w:val="28"/>
          <w:szCs w:val="28"/>
        </w:rPr>
        <w:t>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становление и развитие личности в её индивидуальности, самобытности, уникальности и неповторимости;</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обеспечение преемственности начального общего и основ</w:t>
      </w:r>
      <w:r w:rsidRPr="00BD7394">
        <w:rPr>
          <w:rFonts w:ascii="Times New Roman" w:hAnsi="Times New Roman"/>
          <w:color w:val="auto"/>
          <w:sz w:val="28"/>
          <w:szCs w:val="28"/>
        </w:rPr>
        <w:t>ного общего образования;</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достижение планируемых ре</w:t>
      </w:r>
      <w:r w:rsidRPr="00BD7394">
        <w:rPr>
          <w:rFonts w:ascii="Times New Roman" w:hAnsi="Times New Roman"/>
          <w:color w:val="auto"/>
          <w:spacing w:val="-2"/>
          <w:sz w:val="28"/>
          <w:szCs w:val="28"/>
        </w:rPr>
        <w:t>зультатов освоения основной образовательной программы на</w:t>
      </w:r>
      <w:r w:rsidRPr="00BD7394">
        <w:rPr>
          <w:rFonts w:ascii="Times New Roman" w:hAnsi="Times New Roman"/>
          <w:color w:val="auto"/>
          <w:spacing w:val="2"/>
          <w:sz w:val="28"/>
          <w:szCs w:val="28"/>
        </w:rPr>
        <w:t xml:space="preserve">чального общего образования всеми обучающимися, в том </w:t>
      </w:r>
      <w:r w:rsidRPr="00BD7394">
        <w:rPr>
          <w:rFonts w:ascii="Times New Roman" w:hAnsi="Times New Roman"/>
          <w:color w:val="auto"/>
          <w:sz w:val="28"/>
          <w:szCs w:val="28"/>
        </w:rPr>
        <w:t>числе детьми с ограниченными возможностями здоровья (далее-дети с ОВЗ);</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обеспечение доступности получения качественного на</w:t>
      </w:r>
      <w:r w:rsidRPr="00BD7394">
        <w:rPr>
          <w:rFonts w:ascii="Times New Roman" w:hAnsi="Times New Roman"/>
          <w:color w:val="auto"/>
          <w:sz w:val="28"/>
          <w:szCs w:val="28"/>
        </w:rPr>
        <w:t>чального общего образования;</w:t>
      </w:r>
    </w:p>
    <w:p w:rsidR="00D4633B" w:rsidRPr="00BD7394" w:rsidRDefault="00D4633B" w:rsidP="00C327FC">
      <w:pPr>
        <w:pStyle w:val="ad"/>
        <w:numPr>
          <w:ilvl w:val="0"/>
          <w:numId w:val="7"/>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выявление и развитие способностей обучающихся, в том числе лиц, проявивших выдающиеся способности</w:t>
      </w:r>
      <w:r>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через систему клубов, секций, студий и кружков, организацию общественно полезной деятельности;</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D4633B" w:rsidRPr="00BD7394" w:rsidRDefault="00D4633B" w:rsidP="00C327FC">
      <w:pPr>
        <w:pStyle w:val="ad"/>
        <w:numPr>
          <w:ilvl w:val="0"/>
          <w:numId w:val="7"/>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использование в образовательной деятельности современных образовательных технологий деятельностного типа;</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предоставление </w:t>
      </w:r>
      <w:proofErr w:type="gramStart"/>
      <w:r w:rsidRPr="00BD7394">
        <w:rPr>
          <w:rFonts w:ascii="Times New Roman" w:hAnsi="Times New Roman"/>
          <w:color w:val="auto"/>
          <w:spacing w:val="2"/>
          <w:sz w:val="28"/>
          <w:szCs w:val="28"/>
        </w:rPr>
        <w:t>обучающимся</w:t>
      </w:r>
      <w:proofErr w:type="gramEnd"/>
      <w:r w:rsidRPr="00BD7394">
        <w:rPr>
          <w:rFonts w:ascii="Times New Roman" w:hAnsi="Times New Roman"/>
          <w:color w:val="auto"/>
          <w:spacing w:val="2"/>
          <w:sz w:val="28"/>
          <w:szCs w:val="28"/>
        </w:rPr>
        <w:t xml:space="preserve"> возможности для эффек</w:t>
      </w:r>
      <w:r w:rsidRPr="00BD7394">
        <w:rPr>
          <w:rFonts w:ascii="Times New Roman" w:hAnsi="Times New Roman"/>
          <w:color w:val="auto"/>
          <w:sz w:val="28"/>
          <w:szCs w:val="28"/>
        </w:rPr>
        <w:t>тивной самостоятельной работы;</w:t>
      </w:r>
    </w:p>
    <w:p w:rsidR="00D4633B" w:rsidRPr="00BD7394" w:rsidRDefault="00D4633B" w:rsidP="00C327FC">
      <w:pPr>
        <w:pStyle w:val="ad"/>
        <w:numPr>
          <w:ilvl w:val="0"/>
          <w:numId w:val="7"/>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включение </w:t>
      </w:r>
      <w:proofErr w:type="gramStart"/>
      <w:r w:rsidRPr="00BD7394">
        <w:rPr>
          <w:rFonts w:ascii="Times New Roman" w:hAnsi="Times New Roman"/>
          <w:color w:val="auto"/>
          <w:spacing w:val="2"/>
          <w:sz w:val="28"/>
          <w:szCs w:val="28"/>
        </w:rPr>
        <w:t>обучающихся</w:t>
      </w:r>
      <w:proofErr w:type="gramEnd"/>
      <w:r w:rsidRPr="00BD7394">
        <w:rPr>
          <w:rFonts w:ascii="Times New Roman" w:hAnsi="Times New Roman"/>
          <w:color w:val="auto"/>
          <w:spacing w:val="2"/>
          <w:sz w:val="28"/>
          <w:szCs w:val="28"/>
        </w:rPr>
        <w:t xml:space="preserve"> в процессы познания и преобразования внешкольной социальной среды (населённого </w:t>
      </w:r>
      <w:r w:rsidRPr="00BD7394">
        <w:rPr>
          <w:rFonts w:ascii="Times New Roman" w:hAnsi="Times New Roman"/>
          <w:color w:val="auto"/>
          <w:sz w:val="28"/>
          <w:szCs w:val="28"/>
        </w:rPr>
        <w:t>пункта, района, города).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В основе реализации основной образовательной программы лежит системно­деятельностный подход</w:t>
      </w:r>
      <w:r w:rsidRPr="00BD7394">
        <w:rPr>
          <w:rFonts w:ascii="Times New Roman" w:hAnsi="Times New Roman"/>
          <w:color w:val="auto"/>
          <w:sz w:val="28"/>
          <w:szCs w:val="28"/>
        </w:rPr>
        <w:t>, который предполагает:</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воспитание и развитие качеств личности, отвечающих требованиям информационного общества, инновационной </w:t>
      </w:r>
      <w:r w:rsidRPr="00BD7394">
        <w:rPr>
          <w:rFonts w:ascii="Times New Roman" w:hAnsi="Times New Roman"/>
          <w:color w:val="auto"/>
          <w:spacing w:val="2"/>
          <w:sz w:val="28"/>
          <w:szCs w:val="28"/>
        </w:rPr>
        <w:t xml:space="preserve">экономики, задачам построения российского гражданского </w:t>
      </w:r>
      <w:r w:rsidRPr="00BD7394">
        <w:rPr>
          <w:rFonts w:ascii="Times New Roman" w:hAnsi="Times New Roman"/>
          <w:color w:val="auto"/>
          <w:sz w:val="28"/>
          <w:szCs w:val="28"/>
        </w:rPr>
        <w:t xml:space="preserve">общества на основе принципов толерантности, диалога </w:t>
      </w:r>
      <w:r w:rsidRPr="00BD7394">
        <w:rPr>
          <w:rFonts w:ascii="Times New Roman" w:hAnsi="Times New Roman"/>
          <w:color w:val="auto"/>
          <w:sz w:val="28"/>
          <w:szCs w:val="28"/>
        </w:rPr>
        <w:lastRenderedPageBreak/>
        <w:t>культур и уважения его многонационального, полилингвального, поликультурного и поликонфессионального состава;</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 xml:space="preserve">ориентацию на достижение цели и основного результата </w:t>
      </w:r>
      <w:r w:rsidRPr="00BD7394">
        <w:rPr>
          <w:rFonts w:ascii="Times New Roman" w:hAnsi="Times New Roman"/>
          <w:color w:val="auto"/>
          <w:spacing w:val="1"/>
          <w:sz w:val="28"/>
          <w:szCs w:val="28"/>
        </w:rPr>
        <w:t xml:space="preserve">образования — развитие личности обучающегося на основе освоения универсальных учебных действий, познания и </w:t>
      </w:r>
      <w:r w:rsidRPr="00BD7394">
        <w:rPr>
          <w:rFonts w:ascii="Times New Roman" w:hAnsi="Times New Roman"/>
          <w:color w:val="auto"/>
          <w:sz w:val="28"/>
          <w:szCs w:val="28"/>
        </w:rPr>
        <w:t>освоения мира;</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признание решающей роли содержания образования, спо</w:t>
      </w:r>
      <w:r w:rsidRPr="00BD7394">
        <w:rPr>
          <w:rFonts w:ascii="Times New Roman" w:hAnsi="Times New Roman"/>
          <w:color w:val="auto"/>
          <w:sz w:val="28"/>
          <w:szCs w:val="28"/>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учёт индивидуальных возрастных, психологических и фи</w:t>
      </w:r>
      <w:r w:rsidRPr="00BD7394">
        <w:rPr>
          <w:rFonts w:ascii="Times New Roman" w:hAnsi="Times New Roman"/>
          <w:color w:val="auto"/>
          <w:sz w:val="28"/>
          <w:szCs w:val="28"/>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D4633B" w:rsidRPr="00BD7394" w:rsidRDefault="00D4633B" w:rsidP="00C327FC">
      <w:pPr>
        <w:pStyle w:val="ad"/>
        <w:numPr>
          <w:ilvl w:val="0"/>
          <w:numId w:val="8"/>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обеспечение преемственности дошкольного, начального </w:t>
      </w:r>
      <w:r w:rsidRPr="00BD7394">
        <w:rPr>
          <w:rFonts w:ascii="Times New Roman" w:hAnsi="Times New Roman"/>
          <w:color w:val="auto"/>
          <w:sz w:val="28"/>
          <w:szCs w:val="28"/>
        </w:rPr>
        <w:t>общего, основного общего, среднего общего и профессионального образования;</w:t>
      </w:r>
    </w:p>
    <w:p w:rsidR="00D4633B" w:rsidRPr="00BD7394" w:rsidRDefault="00D4633B" w:rsidP="00C327FC">
      <w:pPr>
        <w:pStyle w:val="ad"/>
        <w:numPr>
          <w:ilvl w:val="0"/>
          <w:numId w:val="8"/>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разнообразие индивидуальных образовательных траекторий и индивидуального развития каждого обучающегос</w:t>
      </w:r>
      <w:proofErr w:type="gramStart"/>
      <w:r w:rsidRPr="00BD7394">
        <w:rPr>
          <w:rFonts w:ascii="Times New Roman" w:hAnsi="Times New Roman"/>
          <w:color w:val="auto"/>
          <w:spacing w:val="2"/>
          <w:sz w:val="28"/>
          <w:szCs w:val="28"/>
        </w:rPr>
        <w:t>я</w:t>
      </w:r>
      <w:r w:rsidRPr="00BD7394">
        <w:rPr>
          <w:rFonts w:ascii="Times New Roman" w:hAnsi="Times New Roman"/>
          <w:color w:val="auto"/>
          <w:spacing w:val="-2"/>
          <w:sz w:val="28"/>
          <w:szCs w:val="28"/>
        </w:rPr>
        <w:t>(</w:t>
      </w:r>
      <w:proofErr w:type="gramEnd"/>
      <w:r w:rsidRPr="00BD7394">
        <w:rPr>
          <w:rFonts w:ascii="Times New Roman" w:hAnsi="Times New Roman"/>
          <w:color w:val="auto"/>
          <w:spacing w:val="-2"/>
          <w:sz w:val="28"/>
          <w:szCs w:val="28"/>
        </w:rPr>
        <w:t>в том числе лиц, проявивших выдающиеся способности, и детей с ОВЗ ),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Основная образовательная программа формируется</w:t>
      </w:r>
      <w:r w:rsidRPr="00BD7394">
        <w:rPr>
          <w:rFonts w:ascii="Times New Roman" w:hAnsi="Times New Roman"/>
          <w:b/>
          <w:bCs/>
          <w:color w:val="auto"/>
          <w:spacing w:val="2"/>
          <w:sz w:val="28"/>
          <w:szCs w:val="28"/>
        </w:rPr>
        <w:t xml:space="preserve">с </w:t>
      </w:r>
      <w:r w:rsidRPr="00BD7394">
        <w:rPr>
          <w:rFonts w:ascii="Times New Roman" w:hAnsi="Times New Roman"/>
          <w:b/>
          <w:bCs/>
          <w:color w:val="auto"/>
          <w:sz w:val="28"/>
          <w:szCs w:val="28"/>
        </w:rPr>
        <w:t>учётом особенностей уровняначального общего образования как фундамента всего последующего обучения.</w:t>
      </w:r>
      <w:r w:rsidRPr="00BD7394">
        <w:rPr>
          <w:rFonts w:ascii="Times New Roman" w:hAnsi="Times New Roman"/>
          <w:color w:val="auto"/>
          <w:sz w:val="28"/>
          <w:szCs w:val="28"/>
        </w:rPr>
        <w:t xml:space="preserve"> Начальная школа — особый этап в жизни ребёнка, связанный:</w:t>
      </w:r>
    </w:p>
    <w:p w:rsidR="00D4633B" w:rsidRPr="00BD7394" w:rsidRDefault="00D4633B" w:rsidP="00C327FC">
      <w:pPr>
        <w:pStyle w:val="ad"/>
        <w:numPr>
          <w:ilvl w:val="0"/>
          <w:numId w:val="9"/>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изменением при поступлении в школу ведущей деятельности ребёнка — с переходом к учебной деятельности </w:t>
      </w:r>
      <w:r w:rsidRPr="00BD7394">
        <w:rPr>
          <w:rFonts w:ascii="Times New Roman" w:hAnsi="Times New Roman"/>
          <w:color w:val="auto"/>
          <w:sz w:val="28"/>
          <w:szCs w:val="28"/>
        </w:rPr>
        <w:t>(при сохранении значимости игровой), имеющей общественный характер и являющейся социальной по содержанию;</w:t>
      </w:r>
    </w:p>
    <w:p w:rsidR="00D4633B" w:rsidRPr="00BD7394" w:rsidRDefault="00D4633B" w:rsidP="00C327FC">
      <w:pPr>
        <w:pStyle w:val="ad"/>
        <w:numPr>
          <w:ilvl w:val="0"/>
          <w:numId w:val="9"/>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освоением новой социальной позиции, расширением </w:t>
      </w:r>
      <w:r w:rsidRPr="00BD7394">
        <w:rPr>
          <w:rFonts w:ascii="Times New Roman" w:hAnsi="Times New Roman"/>
          <w:color w:val="auto"/>
          <w:sz w:val="28"/>
          <w:szCs w:val="28"/>
        </w:rPr>
        <w:t>сферы взаимодействия ребёнка с окружающим миром, развитием потребностей в общении, познании, социальном признании и самовыражении;</w:t>
      </w:r>
    </w:p>
    <w:p w:rsidR="00D4633B" w:rsidRPr="00BD7394" w:rsidRDefault="00D4633B" w:rsidP="00C327FC">
      <w:pPr>
        <w:pStyle w:val="ad"/>
        <w:numPr>
          <w:ilvl w:val="0"/>
          <w:numId w:val="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 xml:space="preserve">с принятием и освоением ребёнком новой социальной </w:t>
      </w:r>
      <w:r w:rsidRPr="00BD7394">
        <w:rPr>
          <w:rFonts w:ascii="Times New Roman" w:hAnsi="Times New Roman"/>
          <w:color w:val="auto"/>
          <w:spacing w:val="2"/>
          <w:sz w:val="28"/>
          <w:szCs w:val="28"/>
        </w:rPr>
        <w:t xml:space="preserve">роли ученика, выражающейся в формировании внутренней </w:t>
      </w:r>
      <w:r w:rsidRPr="00BD7394">
        <w:rPr>
          <w:rFonts w:ascii="Times New Roman" w:hAnsi="Times New Roman"/>
          <w:color w:val="auto"/>
          <w:sz w:val="28"/>
          <w:szCs w:val="28"/>
        </w:rPr>
        <w:t xml:space="preserve">позиции школьника, определяющей новый образ школьной </w:t>
      </w:r>
      <w:r w:rsidRPr="00BD7394">
        <w:rPr>
          <w:rFonts w:ascii="Times New Roman" w:hAnsi="Times New Roman"/>
          <w:color w:val="auto"/>
          <w:spacing w:val="2"/>
          <w:sz w:val="28"/>
          <w:szCs w:val="28"/>
        </w:rPr>
        <w:t>жизни и перспективы личностного и познавательного раз</w:t>
      </w:r>
      <w:r w:rsidRPr="00BD7394">
        <w:rPr>
          <w:rFonts w:ascii="Times New Roman" w:hAnsi="Times New Roman"/>
          <w:color w:val="auto"/>
          <w:sz w:val="28"/>
          <w:szCs w:val="28"/>
        </w:rPr>
        <w:t>вития;</w:t>
      </w:r>
    </w:p>
    <w:p w:rsidR="00D4633B" w:rsidRPr="00BD7394" w:rsidRDefault="00D4633B" w:rsidP="00C327FC">
      <w:pPr>
        <w:pStyle w:val="ad"/>
        <w:numPr>
          <w:ilvl w:val="0"/>
          <w:numId w:val="9"/>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с формированием у школьника основ умения учиться</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учебнойдеятельности;</w:t>
      </w:r>
    </w:p>
    <w:p w:rsidR="00D4633B" w:rsidRPr="00BD7394" w:rsidRDefault="00D4633B" w:rsidP="00C327FC">
      <w:pPr>
        <w:pStyle w:val="ad"/>
        <w:numPr>
          <w:ilvl w:val="0"/>
          <w:numId w:val="9"/>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с изменением при этом самооценки ребёнка, которая </w:t>
      </w:r>
      <w:r w:rsidRPr="00BD7394">
        <w:rPr>
          <w:rFonts w:ascii="Times New Roman" w:hAnsi="Times New Roman"/>
          <w:color w:val="auto"/>
          <w:sz w:val="28"/>
          <w:szCs w:val="28"/>
        </w:rPr>
        <w:t>приобретает черты адекватности и рефлексивности;</w:t>
      </w:r>
    </w:p>
    <w:p w:rsidR="00D4633B" w:rsidRPr="00BD7394" w:rsidRDefault="00D4633B" w:rsidP="00C327FC">
      <w:pPr>
        <w:pStyle w:val="ad"/>
        <w:numPr>
          <w:ilvl w:val="0"/>
          <w:numId w:val="9"/>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 xml:space="preserve">с моральным развитием, которое существенным образом </w:t>
      </w:r>
      <w:r w:rsidRPr="00BD7394">
        <w:rPr>
          <w:rFonts w:ascii="Times New Roman" w:hAnsi="Times New Roman"/>
          <w:color w:val="auto"/>
          <w:sz w:val="28"/>
          <w:szCs w:val="28"/>
        </w:rPr>
        <w:t xml:space="preserve">связано с характером сотрудничества </w:t>
      </w:r>
      <w:proofErr w:type="gramStart"/>
      <w:r w:rsidRPr="00BD7394">
        <w:rPr>
          <w:rFonts w:ascii="Times New Roman" w:hAnsi="Times New Roman"/>
          <w:color w:val="auto"/>
          <w:sz w:val="28"/>
          <w:szCs w:val="28"/>
        </w:rPr>
        <w:t>со</w:t>
      </w:r>
      <w:proofErr w:type="gramEnd"/>
      <w:r w:rsidRPr="00BD7394">
        <w:rPr>
          <w:rFonts w:ascii="Times New Roman" w:hAnsi="Times New Roman"/>
          <w:color w:val="auto"/>
          <w:sz w:val="28"/>
          <w:szCs w:val="28"/>
        </w:rPr>
        <w:t xml:space="preserve"> взрослыми и свер</w:t>
      </w:r>
      <w:r w:rsidRPr="00BD7394">
        <w:rPr>
          <w:rFonts w:ascii="Times New Roman" w:hAnsi="Times New Roman"/>
          <w:color w:val="auto"/>
          <w:spacing w:val="-2"/>
          <w:sz w:val="28"/>
          <w:szCs w:val="28"/>
        </w:rPr>
        <w:t>стниками, общением и межличностными отношениями дружбы, становлением основ гражданской идентичности и мировоззрения.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Учитываются также </w:t>
      </w:r>
      <w:proofErr w:type="gramStart"/>
      <w:r w:rsidRPr="00BD7394">
        <w:rPr>
          <w:rFonts w:ascii="Times New Roman" w:hAnsi="Times New Roman"/>
          <w:color w:val="auto"/>
          <w:sz w:val="28"/>
          <w:szCs w:val="28"/>
        </w:rPr>
        <w:t>характерные</w:t>
      </w:r>
      <w:proofErr w:type="gramEnd"/>
      <w:r w:rsidRPr="00BD7394">
        <w:rPr>
          <w:rFonts w:ascii="Times New Roman" w:hAnsi="Times New Roman"/>
          <w:color w:val="auto"/>
          <w:sz w:val="28"/>
          <w:szCs w:val="28"/>
        </w:rPr>
        <w:t xml:space="preserve"> для младшего школьного возраста (от 6,5 до 11 лет): </w:t>
      </w:r>
    </w:p>
    <w:p w:rsidR="00D4633B" w:rsidRPr="00BD7394" w:rsidRDefault="00D4633B" w:rsidP="00C327FC">
      <w:pPr>
        <w:pStyle w:val="ad"/>
        <w:numPr>
          <w:ilvl w:val="0"/>
          <w:numId w:val="10"/>
        </w:numPr>
        <w:spacing w:line="240" w:lineRule="auto"/>
        <w:ind w:left="0"/>
        <w:rPr>
          <w:rFonts w:ascii="Times New Roman" w:hAnsi="Times New Roman"/>
          <w:color w:val="auto"/>
          <w:spacing w:val="-2"/>
          <w:sz w:val="28"/>
          <w:szCs w:val="28"/>
        </w:rPr>
      </w:pPr>
      <w:r w:rsidRPr="00BD7394">
        <w:rPr>
          <w:rFonts w:ascii="Times New Roman" w:hAnsi="Times New Roman"/>
          <w:color w:val="auto"/>
          <w:sz w:val="28"/>
          <w:szCs w:val="28"/>
        </w:rPr>
        <w:t>центральные психологические новообразования, форми</w:t>
      </w:r>
      <w:r w:rsidRPr="00BD7394">
        <w:rPr>
          <w:rFonts w:ascii="Times New Roman" w:hAnsi="Times New Roman"/>
          <w:color w:val="auto"/>
          <w:spacing w:val="-2"/>
          <w:sz w:val="28"/>
          <w:szCs w:val="28"/>
        </w:rPr>
        <w:t xml:space="preserve">руемые на данномуровне образования: словесно­логическое </w:t>
      </w:r>
      <w:r w:rsidRPr="00BD7394">
        <w:rPr>
          <w:rFonts w:ascii="Times New Roman" w:hAnsi="Times New Roman"/>
          <w:color w:val="auto"/>
          <w:spacing w:val="2"/>
          <w:sz w:val="28"/>
          <w:szCs w:val="28"/>
        </w:rPr>
        <w:t xml:space="preserve">мышление, произвольная смысловая память, произвольное </w:t>
      </w:r>
      <w:r w:rsidRPr="00BD7394">
        <w:rPr>
          <w:rFonts w:ascii="Times New Roman" w:hAnsi="Times New Roman"/>
          <w:color w:val="auto"/>
          <w:sz w:val="28"/>
          <w:szCs w:val="28"/>
        </w:rPr>
        <w:t xml:space="preserve">внимание, письменная речь, анализ, рефлексия содержания, </w:t>
      </w:r>
      <w:r w:rsidRPr="00BD7394">
        <w:rPr>
          <w:rFonts w:ascii="Times New Roman" w:hAnsi="Times New Roman"/>
          <w:color w:val="auto"/>
          <w:spacing w:val="-2"/>
          <w:sz w:val="28"/>
          <w:szCs w:val="28"/>
        </w:rPr>
        <w:t xml:space="preserve">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D4633B" w:rsidRPr="00BD7394" w:rsidRDefault="00D4633B" w:rsidP="00C327FC">
      <w:pPr>
        <w:pStyle w:val="ad"/>
        <w:numPr>
          <w:ilvl w:val="0"/>
          <w:numId w:val="10"/>
        </w:numPr>
        <w:spacing w:line="240" w:lineRule="auto"/>
        <w:ind w:left="0"/>
        <w:rPr>
          <w:rFonts w:ascii="Times New Roman" w:hAnsi="Times New Roman"/>
          <w:color w:val="auto"/>
          <w:spacing w:val="-2"/>
          <w:sz w:val="28"/>
          <w:szCs w:val="28"/>
        </w:rPr>
      </w:pPr>
      <w:r w:rsidRPr="00BD7394">
        <w:rPr>
          <w:rFonts w:ascii="Times New Roman" w:hAnsi="Times New Roman"/>
          <w:color w:val="auto"/>
          <w:sz w:val="28"/>
          <w:szCs w:val="28"/>
        </w:rPr>
        <w:t>развитие целенаправленной и мотивированной активно</w:t>
      </w:r>
      <w:r w:rsidRPr="00BD7394">
        <w:rPr>
          <w:rFonts w:ascii="Times New Roman" w:hAnsi="Times New Roman"/>
          <w:color w:val="auto"/>
          <w:spacing w:val="-2"/>
          <w:sz w:val="28"/>
          <w:szCs w:val="28"/>
        </w:rPr>
        <w:t>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определении стратегических характеристик основной </w:t>
      </w:r>
      <w:r w:rsidRPr="00BD7394">
        <w:rPr>
          <w:rFonts w:ascii="Times New Roman" w:hAnsi="Times New Roman"/>
          <w:color w:val="auto"/>
          <w:spacing w:val="-2"/>
          <w:sz w:val="28"/>
          <w:szCs w:val="28"/>
        </w:rPr>
        <w:t xml:space="preserve">образовательной программы учитываются существующий </w:t>
      </w:r>
      <w:r w:rsidRPr="00BD7394">
        <w:rPr>
          <w:rFonts w:ascii="Times New Roman" w:hAnsi="Times New Roman"/>
          <w:color w:val="auto"/>
          <w:sz w:val="28"/>
          <w:szCs w:val="28"/>
        </w:rPr>
        <w:t>разброс в темпах и направлениях развития детей, индивидуаль</w:t>
      </w:r>
      <w:r w:rsidRPr="00BD7394">
        <w:rPr>
          <w:rFonts w:ascii="Times New Roman" w:hAnsi="Times New Roman"/>
          <w:color w:val="auto"/>
          <w:spacing w:val="2"/>
          <w:sz w:val="28"/>
          <w:szCs w:val="28"/>
        </w:rPr>
        <w:t>ные различия в их познавательной деятельности, восприя</w:t>
      </w:r>
      <w:r w:rsidRPr="00BD7394">
        <w:rPr>
          <w:rFonts w:ascii="Times New Roman" w:hAnsi="Times New Roman"/>
          <w:color w:val="auto"/>
          <w:sz w:val="28"/>
          <w:szCs w:val="28"/>
        </w:rPr>
        <w:t>тии, внимании, памяти, мышлении, речи, моторике и</w:t>
      </w:r>
      <w:r w:rsidRPr="00BD7394">
        <w:rPr>
          <w:rFonts w:ascii="Times New Roman" w:hAnsi="Times New Roman"/>
          <w:color w:val="auto"/>
          <w:sz w:val="28"/>
          <w:szCs w:val="28"/>
        </w:rPr>
        <w:t> </w:t>
      </w:r>
      <w:r w:rsidRPr="00BD7394">
        <w:rPr>
          <w:rFonts w:ascii="Times New Roman" w:hAnsi="Times New Roman"/>
          <w:color w:val="auto"/>
          <w:sz w:val="28"/>
          <w:szCs w:val="28"/>
        </w:rPr>
        <w:t>т. д., связанные с возрастными, психологическими и физиологи</w:t>
      </w:r>
      <w:r w:rsidRPr="00BD7394">
        <w:rPr>
          <w:rFonts w:ascii="Times New Roman" w:hAnsi="Times New Roman"/>
          <w:color w:val="auto"/>
          <w:spacing w:val="2"/>
          <w:sz w:val="28"/>
          <w:szCs w:val="28"/>
        </w:rPr>
        <w:t xml:space="preserve">ческими индивидуальными особенностями детей младшего </w:t>
      </w:r>
      <w:r w:rsidRPr="00BD7394">
        <w:rPr>
          <w:rFonts w:ascii="Times New Roman" w:hAnsi="Times New Roman"/>
          <w:color w:val="auto"/>
          <w:sz w:val="28"/>
          <w:szCs w:val="28"/>
        </w:rPr>
        <w:t>школьного возраста.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w:t>
      </w:r>
    </w:p>
    <w:p w:rsidR="00D4633B" w:rsidRPr="00FF3660" w:rsidRDefault="00D4633B" w:rsidP="00C327FC">
      <w:pPr>
        <w:pStyle w:val="aff"/>
        <w:numPr>
          <w:ilvl w:val="1"/>
          <w:numId w:val="2"/>
        </w:numPr>
        <w:spacing w:line="240" w:lineRule="auto"/>
        <w:ind w:left="0" w:firstLine="426"/>
      </w:pPr>
      <w:bookmarkStart w:id="14" w:name="_Toc288394058"/>
      <w:bookmarkStart w:id="15" w:name="_Toc288410525"/>
      <w:bookmarkStart w:id="16" w:name="_Toc288410654"/>
      <w:bookmarkStart w:id="17" w:name="_Toc294246068"/>
      <w:r w:rsidRPr="003C0745">
        <w:t>Планируемые результаты освоения </w:t>
      </w:r>
      <w:proofErr w:type="gramStart"/>
      <w:r w:rsidRPr="003C0745">
        <w:t>обучающимися</w:t>
      </w:r>
      <w:proofErr w:type="gramEnd"/>
      <w:r w:rsidRPr="003C0745">
        <w:t xml:space="preserve"> основной  </w:t>
      </w:r>
      <w:r w:rsidRPr="00CB6752">
        <w:t>образовательной</w:t>
      </w:r>
      <w:r w:rsidRPr="00BD3307">
        <w:t xml:space="preserve"> программы</w:t>
      </w:r>
      <w:bookmarkEnd w:id="14"/>
      <w:bookmarkEnd w:id="15"/>
      <w:bookmarkEnd w:id="16"/>
      <w:bookmarkEnd w:id="17"/>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ФГОС НОО к результатам обучающихся, освоивших основную образовательную программу. Они представляют собой систему </w:t>
      </w:r>
      <w:r w:rsidRPr="00BD7394">
        <w:rPr>
          <w:rFonts w:ascii="Times New Roman" w:hAnsi="Times New Roman"/>
          <w:b/>
          <w:bCs/>
          <w:iCs/>
          <w:color w:val="auto"/>
          <w:spacing w:val="-2"/>
          <w:sz w:val="28"/>
          <w:szCs w:val="28"/>
        </w:rPr>
        <w:t>обобщённых личностно ориен</w:t>
      </w:r>
      <w:r w:rsidRPr="00BD7394">
        <w:rPr>
          <w:rFonts w:ascii="Times New Roman" w:hAnsi="Times New Roman"/>
          <w:b/>
          <w:bCs/>
          <w:iCs/>
          <w:color w:val="auto"/>
          <w:sz w:val="28"/>
          <w:szCs w:val="28"/>
        </w:rPr>
        <w:t>тированных целей образования</w:t>
      </w:r>
      <w:r w:rsidRPr="00BD7394">
        <w:rPr>
          <w:rFonts w:ascii="Times New Roman" w:hAnsi="Times New Roman"/>
          <w:color w:val="auto"/>
          <w:sz w:val="28"/>
          <w:szCs w:val="28"/>
        </w:rPr>
        <w:t>, допускающих дальнейшее уточнение и конкретизацию, что обеспечивает определение</w:t>
      </w:r>
      <w:r w:rsidRPr="00BD7394">
        <w:rPr>
          <w:rFonts w:ascii="Times New Roman" w:hAnsi="Times New Roman"/>
          <w:color w:val="auto"/>
          <w:spacing w:val="2"/>
          <w:sz w:val="28"/>
          <w:szCs w:val="28"/>
        </w:rPr>
        <w:t xml:space="preserve">и выявление всех составляющих планируемых результатов, </w:t>
      </w:r>
      <w:r w:rsidRPr="00BD7394">
        <w:rPr>
          <w:rFonts w:ascii="Times New Roman" w:hAnsi="Times New Roman"/>
          <w:color w:val="auto"/>
          <w:spacing w:val="-2"/>
          <w:sz w:val="28"/>
          <w:szCs w:val="28"/>
        </w:rPr>
        <w:t>подлежащих формированию и оценке.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Планируемые результаты:</w:t>
      </w:r>
    </w:p>
    <w:p w:rsidR="00D4633B" w:rsidRPr="00BD7394" w:rsidRDefault="00D4633B" w:rsidP="00C327FC">
      <w:pPr>
        <w:pStyle w:val="ad"/>
        <w:numPr>
          <w:ilvl w:val="0"/>
          <w:numId w:val="11"/>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обеспечивают связь между требованиями ФГОС НОО,</w:t>
      </w:r>
      <w:r w:rsidRPr="00BD7394">
        <w:rPr>
          <w:rFonts w:ascii="Times New Roman" w:hAnsi="Times New Roman"/>
          <w:color w:val="auto"/>
          <w:spacing w:val="4"/>
          <w:sz w:val="28"/>
          <w:szCs w:val="28"/>
        </w:rPr>
        <w:br/>
      </w:r>
      <w:r w:rsidRPr="00BD7394">
        <w:rPr>
          <w:rFonts w:ascii="Times New Roman" w:hAnsi="Times New Roman"/>
          <w:color w:val="auto"/>
          <w:sz w:val="28"/>
          <w:szCs w:val="28"/>
        </w:rPr>
        <w:t xml:space="preserve">образовательной деятельностью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w:t>
      </w:r>
      <w:r w:rsidRPr="00BD7394">
        <w:rPr>
          <w:rFonts w:ascii="Times New Roman" w:hAnsi="Times New Roman"/>
          <w:color w:val="auto"/>
          <w:sz w:val="28"/>
          <w:szCs w:val="28"/>
        </w:rPr>
        <w:lastRenderedPageBreak/>
        <w:t>их освоения, возрастной специфики обучающихся и требований, предъявляемых системой оценки;</w:t>
      </w:r>
    </w:p>
    <w:p w:rsidR="00D4633B" w:rsidRPr="00BD7394" w:rsidRDefault="00D4633B" w:rsidP="00C327FC">
      <w:pPr>
        <w:pStyle w:val="ad"/>
        <w:numPr>
          <w:ilvl w:val="0"/>
          <w:numId w:val="11"/>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 xml:space="preserve">являются содержательной и критериальной основой для </w:t>
      </w:r>
      <w:r w:rsidRPr="00BD7394">
        <w:rPr>
          <w:rFonts w:ascii="Times New Roman" w:hAnsi="Times New Roman"/>
          <w:color w:val="auto"/>
          <w:spacing w:val="4"/>
          <w:sz w:val="28"/>
          <w:szCs w:val="28"/>
        </w:rPr>
        <w:t>разработки программ учебных предметов, курсов, учебно­</w:t>
      </w:r>
      <w:r w:rsidRPr="00BD7394">
        <w:rPr>
          <w:rFonts w:ascii="Times New Roman" w:hAnsi="Times New Roman"/>
          <w:color w:val="auto"/>
          <w:sz w:val="28"/>
          <w:szCs w:val="28"/>
        </w:rPr>
        <w:t>методической литературы, а также для системы оценки ка</w:t>
      </w:r>
      <w:r w:rsidRPr="00BD7394">
        <w:rPr>
          <w:rFonts w:ascii="Times New Roman" w:hAnsi="Times New Roman"/>
          <w:color w:val="auto"/>
          <w:spacing w:val="2"/>
          <w:sz w:val="28"/>
          <w:szCs w:val="28"/>
        </w:rPr>
        <w:t xml:space="preserve">чества освоения обучающимися основной образовательной </w:t>
      </w:r>
      <w:r w:rsidRPr="00BD7394">
        <w:rPr>
          <w:rFonts w:ascii="Times New Roman" w:hAnsi="Times New Roman"/>
          <w:color w:val="auto"/>
          <w:sz w:val="28"/>
          <w:szCs w:val="28"/>
        </w:rPr>
        <w:t>программы начального общего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BD7394">
        <w:rPr>
          <w:rFonts w:ascii="Times New Roman" w:hAnsi="Times New Roman"/>
          <w:iCs/>
          <w:color w:val="auto"/>
          <w:sz w:val="28"/>
          <w:szCs w:val="28"/>
        </w:rPr>
        <w:t xml:space="preserve">, </w:t>
      </w:r>
      <w:r w:rsidRPr="00BD7394">
        <w:rPr>
          <w:rFonts w:ascii="Times New Roman" w:hAnsi="Times New Roman"/>
          <w:color w:val="auto"/>
          <w:sz w:val="28"/>
          <w:szCs w:val="28"/>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roofErr w:type="gramEnd"/>
    </w:p>
    <w:p w:rsidR="00D4633B" w:rsidRPr="00BD7394" w:rsidRDefault="00D4633B" w:rsidP="00C327FC">
      <w:pPr>
        <w:pStyle w:val="a3"/>
        <w:spacing w:line="240" w:lineRule="auto"/>
        <w:ind w:firstLine="454"/>
        <w:rPr>
          <w:rFonts w:ascii="Times New Roman" w:hAnsi="Times New Roman"/>
          <w:b/>
          <w:bCs/>
          <w:color w:val="auto"/>
          <w:spacing w:val="2"/>
          <w:sz w:val="28"/>
          <w:szCs w:val="28"/>
        </w:rPr>
      </w:pPr>
      <w:r w:rsidRPr="00BD7394">
        <w:rPr>
          <w:rFonts w:ascii="Times New Roman" w:hAnsi="Times New Roman"/>
          <w:color w:val="auto"/>
          <w:spacing w:val="2"/>
          <w:sz w:val="28"/>
          <w:szCs w:val="28"/>
        </w:rPr>
        <w:t xml:space="preserve">Иными словами, система планируемых результатов даёт представление о том, какими именно действиями  – познавательными, личностными, регулятивными, коммуникативными, преломлёнными через специфику содержания того или иного предмета – овладеют обучающиеся в ходе образовательной деятельности. В системе планируемых результатов особо выделяется учебный материал, имеющий </w:t>
      </w:r>
      <w:r w:rsidRPr="00BD7394">
        <w:rPr>
          <w:rFonts w:ascii="Times New Roman" w:hAnsi="Times New Roman"/>
          <w:iCs/>
          <w:color w:val="auto"/>
          <w:spacing w:val="2"/>
          <w:sz w:val="28"/>
          <w:szCs w:val="28"/>
        </w:rPr>
        <w:t>опорный характер,</w:t>
      </w:r>
      <w:r w:rsidRPr="00BD7394">
        <w:rPr>
          <w:rFonts w:ascii="Times New Roman" w:hAnsi="Times New Roman"/>
          <w:color w:val="auto"/>
          <w:spacing w:val="2"/>
          <w:sz w:val="28"/>
          <w:szCs w:val="28"/>
        </w:rPr>
        <w:t xml:space="preserve">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служащий основой для последующего 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Структура планируемых результатов </w:t>
      </w:r>
      <w:r w:rsidRPr="00BD7394">
        <w:rPr>
          <w:rFonts w:ascii="Times New Roman" w:hAnsi="Times New Roman"/>
          <w:color w:val="auto"/>
          <w:sz w:val="28"/>
          <w:szCs w:val="28"/>
        </w:rPr>
        <w:t>учитывает необходимость:</w:t>
      </w:r>
    </w:p>
    <w:p w:rsidR="00D4633B" w:rsidRPr="00BD7394" w:rsidRDefault="00D4633B" w:rsidP="00C327FC">
      <w:pPr>
        <w:pStyle w:val="ad"/>
        <w:numPr>
          <w:ilvl w:val="0"/>
          <w:numId w:val="12"/>
        </w:numPr>
        <w:spacing w:line="240" w:lineRule="auto"/>
        <w:rPr>
          <w:rFonts w:ascii="Times New Roman" w:hAnsi="Times New Roman"/>
          <w:color w:val="auto"/>
          <w:sz w:val="28"/>
          <w:szCs w:val="28"/>
        </w:rPr>
      </w:pPr>
      <w:r w:rsidRPr="00BD7394">
        <w:rPr>
          <w:rFonts w:ascii="Times New Roman" w:hAnsi="Times New Roman"/>
          <w:color w:val="auto"/>
          <w:sz w:val="28"/>
          <w:szCs w:val="28"/>
        </w:rPr>
        <w:t>определения динамики развития обучающихся на основе выделения достигнутого уровня развития и ближайшей перспективы — зоны ближайшего развития ребёнка;</w:t>
      </w:r>
    </w:p>
    <w:p w:rsidR="00D4633B" w:rsidRPr="00BD7394" w:rsidRDefault="00D4633B" w:rsidP="00C327FC">
      <w:pPr>
        <w:pStyle w:val="ad"/>
        <w:numPr>
          <w:ilvl w:val="0"/>
          <w:numId w:val="12"/>
        </w:numPr>
        <w:spacing w:line="240" w:lineRule="auto"/>
        <w:rPr>
          <w:rFonts w:ascii="Times New Roman" w:hAnsi="Times New Roman"/>
          <w:color w:val="auto"/>
          <w:sz w:val="28"/>
          <w:szCs w:val="28"/>
        </w:rPr>
      </w:pPr>
      <w:r w:rsidRPr="00BD7394">
        <w:rPr>
          <w:rFonts w:ascii="Times New Roman" w:hAnsi="Times New Roman"/>
          <w:color w:val="auto"/>
          <w:spacing w:val="2"/>
          <w:sz w:val="28"/>
          <w:szCs w:val="28"/>
        </w:rPr>
        <w:t>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w:t>
      </w:r>
      <w:r w:rsidRPr="00BD7394">
        <w:rPr>
          <w:rFonts w:ascii="Times New Roman" w:hAnsi="Times New Roman"/>
          <w:color w:val="auto"/>
          <w:sz w:val="28"/>
          <w:szCs w:val="28"/>
        </w:rPr>
        <w:t>и умений, являющихся подготовительными для данного предмета;</w:t>
      </w:r>
    </w:p>
    <w:p w:rsidR="00D4633B" w:rsidRPr="00BD7394" w:rsidRDefault="00D4633B" w:rsidP="00C327FC">
      <w:pPr>
        <w:pStyle w:val="ad"/>
        <w:numPr>
          <w:ilvl w:val="0"/>
          <w:numId w:val="12"/>
        </w:numPr>
        <w:spacing w:line="240" w:lineRule="auto"/>
        <w:rPr>
          <w:rFonts w:ascii="Times New Roman" w:hAnsi="Times New Roman"/>
          <w:color w:val="auto"/>
          <w:sz w:val="28"/>
          <w:szCs w:val="28"/>
        </w:rPr>
      </w:pPr>
      <w:r w:rsidRPr="00BD7394">
        <w:rPr>
          <w:rFonts w:ascii="Times New Roman" w:hAnsi="Times New Roman"/>
          <w:color w:val="auto"/>
          <w:sz w:val="28"/>
          <w:szCs w:val="28"/>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4"/>
          <w:sz w:val="28"/>
          <w:szCs w:val="28"/>
        </w:rPr>
        <w:t xml:space="preserve">С этой целью в структуре планируемых результатов по </w:t>
      </w:r>
      <w:r w:rsidRPr="00BD7394">
        <w:rPr>
          <w:rFonts w:ascii="Times New Roman" w:hAnsi="Times New Roman"/>
          <w:color w:val="auto"/>
          <w:spacing w:val="2"/>
          <w:sz w:val="28"/>
          <w:szCs w:val="28"/>
        </w:rPr>
        <w:t>каждой учебной программе (предметной, междисциплинар</w:t>
      </w:r>
      <w:r w:rsidRPr="00BD7394">
        <w:rPr>
          <w:rFonts w:ascii="Times New Roman" w:hAnsi="Times New Roman"/>
          <w:color w:val="auto"/>
          <w:sz w:val="28"/>
          <w:szCs w:val="28"/>
        </w:rPr>
        <w:t xml:space="preserve">ной) выделяются следующие </w:t>
      </w:r>
      <w:r w:rsidRPr="00BD7394">
        <w:rPr>
          <w:rFonts w:ascii="Times New Roman" w:hAnsi="Times New Roman"/>
          <w:iCs/>
          <w:color w:val="auto"/>
          <w:sz w:val="28"/>
          <w:szCs w:val="28"/>
        </w:rPr>
        <w:t>уровни описания</w:t>
      </w:r>
      <w:r w:rsidRPr="00BD7394">
        <w:rPr>
          <w:rFonts w:ascii="Times New Roman" w:hAnsi="Times New Roman"/>
          <w:color w:val="auto"/>
          <w:sz w:val="28"/>
          <w:szCs w:val="28"/>
        </w:rPr>
        <w:t>.</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w:t>
      </w:r>
      <w:r w:rsidRPr="007261C4">
        <w:rPr>
          <w:rStyle w:val="Zag11"/>
          <w:rFonts w:eastAsia="@Arial Unicode MS"/>
          <w:sz w:val="28"/>
          <w:szCs w:val="28"/>
        </w:rPr>
        <w:lastRenderedPageBreak/>
        <w:t>неперсонифицированной информации, а полученные результаты характеризуют деятельность системы образования.</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D4633B" w:rsidRPr="00BD7394" w:rsidRDefault="00D4633B" w:rsidP="00C327FC">
      <w:pPr>
        <w:pStyle w:val="a3"/>
        <w:spacing w:line="240" w:lineRule="auto"/>
        <w:ind w:firstLine="454"/>
        <w:rPr>
          <w:rFonts w:ascii="Times New Roman" w:hAnsi="Times New Roman"/>
          <w:color w:val="auto"/>
          <w:sz w:val="28"/>
          <w:szCs w:val="28"/>
        </w:rPr>
      </w:pPr>
      <w:r>
        <w:rPr>
          <w:rFonts w:ascii="Times New Roman" w:hAnsi="Times New Roman"/>
          <w:color w:val="auto"/>
          <w:spacing w:val="2"/>
          <w:sz w:val="28"/>
          <w:szCs w:val="28"/>
        </w:rPr>
        <w:t xml:space="preserve">Первый блок </w:t>
      </w:r>
      <w:r w:rsidRPr="00BD7394">
        <w:rPr>
          <w:rFonts w:ascii="Times New Roman" w:hAnsi="Times New Roman"/>
          <w:b/>
          <w:bCs/>
          <w:color w:val="auto"/>
          <w:spacing w:val="2"/>
          <w:sz w:val="28"/>
          <w:szCs w:val="28"/>
        </w:rPr>
        <w:t>«</w:t>
      </w:r>
      <w:r w:rsidRPr="00BD7394">
        <w:rPr>
          <w:rFonts w:ascii="Times New Roman" w:hAnsi="Times New Roman"/>
          <w:b/>
          <w:color w:val="auto"/>
          <w:spacing w:val="2"/>
          <w:sz w:val="28"/>
          <w:szCs w:val="28"/>
        </w:rPr>
        <w:t>Выпускник научится</w:t>
      </w:r>
      <w:r w:rsidRPr="00BD7394">
        <w:rPr>
          <w:rFonts w:ascii="Times New Roman" w:hAnsi="Times New Roman"/>
          <w:b/>
          <w:bCs/>
          <w:color w:val="auto"/>
          <w:spacing w:val="2"/>
          <w:sz w:val="28"/>
          <w:szCs w:val="28"/>
        </w:rPr>
        <w:t>»</w:t>
      </w:r>
      <w:r>
        <w:rPr>
          <w:rFonts w:ascii="Times New Roman" w:hAnsi="Times New Roman"/>
          <w:b/>
          <w:bCs/>
          <w:color w:val="auto"/>
          <w:spacing w:val="2"/>
          <w:sz w:val="28"/>
          <w:szCs w:val="28"/>
        </w:rPr>
        <w:t xml:space="preserve">. </w:t>
      </w:r>
      <w:r w:rsidRPr="00BD7394">
        <w:rPr>
          <w:rFonts w:ascii="Times New Roman" w:hAnsi="Times New Roman"/>
          <w:color w:val="auto"/>
          <w:sz w:val="28"/>
          <w:szCs w:val="28"/>
        </w:rPr>
        <w:t xml:space="preserve">Критериями отбора данных результатов служат: их значимость для решения основных задач образования на данном уровне, необходимость для последующего обучения, </w:t>
      </w:r>
      <w:r w:rsidRPr="00BD7394">
        <w:rPr>
          <w:rFonts w:ascii="Times New Roman" w:hAnsi="Times New Roman"/>
          <w:color w:val="auto"/>
          <w:spacing w:val="-2"/>
          <w:sz w:val="28"/>
          <w:szCs w:val="28"/>
        </w:rPr>
        <w:t>а также потенциальная возможность их достижения большин</w:t>
      </w:r>
      <w:r w:rsidRPr="00BD7394">
        <w:rPr>
          <w:rFonts w:ascii="Times New Roman" w:hAnsi="Times New Roman"/>
          <w:color w:val="auto"/>
          <w:sz w:val="28"/>
          <w:szCs w:val="28"/>
        </w:rPr>
        <w:t>ством обучающихся, как минимум, на уровне, характеризующем исполнительскую компетентность обучающихся. Иными словами, в эту группу включается такая система знаний</w:t>
      </w:r>
      <w:r w:rsidRPr="00BD7394">
        <w:rPr>
          <w:rFonts w:ascii="Times New Roman" w:hAnsi="Times New Roman"/>
          <w:color w:val="auto"/>
          <w:spacing w:val="4"/>
          <w:sz w:val="28"/>
          <w:szCs w:val="28"/>
        </w:rPr>
        <w:t xml:space="preserve">и учебных действий, которая, </w:t>
      </w:r>
      <w:proofErr w:type="gramStart"/>
      <w:r w:rsidRPr="00BD7394">
        <w:rPr>
          <w:rFonts w:ascii="Times New Roman" w:hAnsi="Times New Roman"/>
          <w:color w:val="auto"/>
          <w:spacing w:val="4"/>
          <w:sz w:val="28"/>
          <w:szCs w:val="28"/>
        </w:rPr>
        <w:t>во</w:t>
      </w:r>
      <w:proofErr w:type="gramEnd"/>
      <w:r w:rsidRPr="00BD7394">
        <w:rPr>
          <w:rFonts w:ascii="Times New Roman" w:hAnsi="Times New Roman"/>
          <w:color w:val="auto"/>
          <w:spacing w:val="4"/>
          <w:sz w:val="28"/>
          <w:szCs w:val="28"/>
        </w:rPr>
        <w:t xml:space="preserve">­первых, принципиально </w:t>
      </w:r>
      <w:r w:rsidRPr="00BD7394">
        <w:rPr>
          <w:rFonts w:ascii="Times New Roman" w:hAnsi="Times New Roman"/>
          <w:color w:val="auto"/>
          <w:spacing w:val="2"/>
          <w:sz w:val="28"/>
          <w:szCs w:val="28"/>
        </w:rPr>
        <w:t>не</w:t>
      </w:r>
      <w:r w:rsidRPr="00BD7394">
        <w:rPr>
          <w:rFonts w:ascii="Times New Roman" w:hAnsi="Times New Roman"/>
          <w:color w:val="auto"/>
          <w:sz w:val="28"/>
          <w:szCs w:val="28"/>
        </w:rPr>
        <w:t>обходима для успешного обучения в начальной и основной школе и, во­вторых, при наличии специальной целенаправленной работы учителя может быть освоена подавляющим большинством детей.</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z w:val="28"/>
          <w:szCs w:val="28"/>
        </w:rPr>
        <w:t>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(например, портфеля достижений)</w:t>
      </w:r>
      <w:proofErr w:type="gramStart"/>
      <w:r w:rsidRPr="00BD7394">
        <w:rPr>
          <w:rFonts w:ascii="Times New Roman" w:hAnsi="Times New Roman"/>
          <w:color w:val="auto"/>
          <w:sz w:val="28"/>
          <w:szCs w:val="28"/>
        </w:rPr>
        <w:t>,т</w:t>
      </w:r>
      <w:proofErr w:type="gramEnd"/>
      <w:r w:rsidRPr="00BD7394">
        <w:rPr>
          <w:rFonts w:ascii="Times New Roman" w:hAnsi="Times New Roman"/>
          <w:color w:val="auto"/>
          <w:sz w:val="28"/>
          <w:szCs w:val="28"/>
        </w:rPr>
        <w:t>ак</w:t>
      </w:r>
      <w:r w:rsidRPr="00BD7394">
        <w:rPr>
          <w:rFonts w:ascii="Times New Roman" w:hAnsi="Times New Roman"/>
          <w:color w:val="auto"/>
          <w:spacing w:val="2"/>
          <w:sz w:val="28"/>
          <w:szCs w:val="28"/>
        </w:rPr>
        <w:t>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w:t>
      </w:r>
      <w:proofErr w:type="gramStart"/>
      <w:r w:rsidRPr="00BD7394">
        <w:rPr>
          <w:rFonts w:ascii="Times New Roman" w:hAnsi="Times New Roman"/>
          <w:color w:val="auto"/>
          <w:spacing w:val="2"/>
          <w:sz w:val="28"/>
          <w:szCs w:val="28"/>
        </w:rPr>
        <w:t>—</w:t>
      </w:r>
      <w:r w:rsidRPr="00BD7394">
        <w:rPr>
          <w:rFonts w:ascii="Times New Roman" w:hAnsi="Times New Roman"/>
          <w:color w:val="auto"/>
          <w:sz w:val="28"/>
          <w:szCs w:val="28"/>
        </w:rPr>
        <w:t>с</w:t>
      </w:r>
      <w:proofErr w:type="gramEnd"/>
      <w:r w:rsidRPr="00BD7394">
        <w:rPr>
          <w:rFonts w:ascii="Times New Roman" w:hAnsi="Times New Roman"/>
          <w:color w:val="auto"/>
          <w:sz w:val="28"/>
          <w:szCs w:val="28"/>
        </w:rPr>
        <w:t xml:space="preserve"> помощью заданий  повышенного уровня. Успешное выполнение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xml:space="preserve">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413904">
        <w:rPr>
          <w:rFonts w:ascii="Times New Roman" w:hAnsi="Times New Roman"/>
          <w:bCs/>
          <w:color w:val="auto"/>
          <w:spacing w:val="4"/>
          <w:sz w:val="28"/>
          <w:szCs w:val="28"/>
        </w:rPr>
        <w:t xml:space="preserve">Цели, характеризующие систему учебных действий в отношении знаний, умений, навыков, расширяющих </w:t>
      </w:r>
      <w:r w:rsidRPr="00413904">
        <w:rPr>
          <w:rFonts w:ascii="Times New Roman" w:hAnsi="Times New Roman"/>
          <w:bCs/>
          <w:color w:val="auto"/>
          <w:spacing w:val="-2"/>
          <w:sz w:val="28"/>
          <w:szCs w:val="28"/>
        </w:rPr>
        <w:t>и углубляющих опорную систему или выступающих как пропедевтика для дальнейшего изучения данного предмета</w:t>
      </w:r>
      <w:proofErr w:type="gramStart"/>
      <w:r w:rsidRPr="00413904">
        <w:rPr>
          <w:rFonts w:ascii="Times New Roman" w:hAnsi="Times New Roman"/>
          <w:bCs/>
          <w:color w:val="auto"/>
          <w:spacing w:val="-2"/>
          <w:sz w:val="28"/>
          <w:szCs w:val="28"/>
        </w:rPr>
        <w:t>.</w:t>
      </w:r>
      <w:r w:rsidRPr="00BD7394">
        <w:rPr>
          <w:rFonts w:ascii="Times New Roman" w:hAnsi="Times New Roman"/>
          <w:color w:val="auto"/>
          <w:spacing w:val="-2"/>
          <w:sz w:val="28"/>
          <w:szCs w:val="28"/>
        </w:rPr>
        <w:t>П</w:t>
      </w:r>
      <w:proofErr w:type="gramEnd"/>
      <w:r w:rsidRPr="00BD7394">
        <w:rPr>
          <w:rFonts w:ascii="Times New Roman" w:hAnsi="Times New Roman"/>
          <w:color w:val="auto"/>
          <w:spacing w:val="-2"/>
          <w:sz w:val="28"/>
          <w:szCs w:val="28"/>
        </w:rPr>
        <w:t xml:space="preserve">ланируемые результаты, описывающие указанную группу целей, приводятся в блоках </w:t>
      </w:r>
      <w:r w:rsidRPr="00BD7394">
        <w:rPr>
          <w:rFonts w:ascii="Times New Roman" w:hAnsi="Times New Roman"/>
          <w:b/>
          <w:color w:val="auto"/>
          <w:spacing w:val="-2"/>
          <w:sz w:val="28"/>
          <w:szCs w:val="28"/>
        </w:rPr>
        <w:t>«Выпускник получит возможность научиться»</w:t>
      </w:r>
      <w:r w:rsidRPr="00BD7394">
        <w:rPr>
          <w:rFonts w:ascii="Times New Roman" w:hAnsi="Times New Roman"/>
          <w:color w:val="auto"/>
          <w:spacing w:val="-2"/>
          <w:sz w:val="28"/>
          <w:szCs w:val="28"/>
        </w:rPr>
        <w:t xml:space="preserve"> к каждому разделу примерной программы учебно</w:t>
      </w:r>
      <w:r w:rsidRPr="00BD7394">
        <w:rPr>
          <w:rFonts w:ascii="Times New Roman" w:hAnsi="Times New Roman"/>
          <w:color w:val="auto"/>
          <w:sz w:val="28"/>
          <w:szCs w:val="28"/>
        </w:rPr>
        <w:t xml:space="preserve">го предмета и </w:t>
      </w:r>
      <w:r w:rsidRPr="00BD7394">
        <w:rPr>
          <w:rFonts w:ascii="Times New Roman" w:hAnsi="Times New Roman"/>
          <w:iCs/>
          <w:color w:val="auto"/>
          <w:sz w:val="28"/>
          <w:szCs w:val="28"/>
        </w:rPr>
        <w:t xml:space="preserve">выделяются курсивом. </w:t>
      </w:r>
      <w:r w:rsidRPr="00BD7394">
        <w:rPr>
          <w:rFonts w:ascii="Times New Roman" w:hAnsi="Times New Roman"/>
          <w:color w:val="auto"/>
          <w:sz w:val="28"/>
          <w:szCs w:val="28"/>
        </w:rPr>
        <w:t>Уровень достижений</w:t>
      </w:r>
      <w:proofErr w:type="gramStart"/>
      <w:r w:rsidRPr="00BD7394">
        <w:rPr>
          <w:rFonts w:ascii="Times New Roman" w:hAnsi="Times New Roman"/>
          <w:color w:val="auto"/>
          <w:sz w:val="28"/>
          <w:szCs w:val="28"/>
        </w:rPr>
        <w:t>,</w:t>
      </w:r>
      <w:r w:rsidRPr="00BD7394">
        <w:rPr>
          <w:rFonts w:ascii="Times New Roman" w:hAnsi="Times New Roman"/>
          <w:color w:val="auto"/>
          <w:spacing w:val="4"/>
          <w:sz w:val="28"/>
          <w:szCs w:val="28"/>
        </w:rPr>
        <w:t>с</w:t>
      </w:r>
      <w:proofErr w:type="gramEnd"/>
      <w:r w:rsidRPr="00BD7394">
        <w:rPr>
          <w:rFonts w:ascii="Times New Roman" w:hAnsi="Times New Roman"/>
          <w:color w:val="auto"/>
          <w:spacing w:val="4"/>
          <w:sz w:val="28"/>
          <w:szCs w:val="28"/>
        </w:rPr>
        <w:t>оответствующий планируемым результатам этой группы, могут продемонстрировать только отдельные обучающие</w:t>
      </w:r>
      <w:r w:rsidRPr="00BD7394">
        <w:rPr>
          <w:rFonts w:ascii="Times New Roman" w:hAnsi="Times New Roman"/>
          <w:color w:val="auto"/>
          <w:spacing w:val="2"/>
          <w:sz w:val="28"/>
          <w:szCs w:val="28"/>
        </w:rPr>
        <w:t xml:space="preserve">ся, </w:t>
      </w:r>
      <w:r w:rsidRPr="00BD7394">
        <w:rPr>
          <w:rFonts w:ascii="Times New Roman" w:hAnsi="Times New Roman"/>
          <w:color w:val="auto"/>
          <w:spacing w:val="-2"/>
          <w:sz w:val="28"/>
          <w:szCs w:val="28"/>
        </w:rPr>
        <w:t xml:space="preserve">имеющие более высокий уровень мотивации и способностей. </w:t>
      </w:r>
      <w:proofErr w:type="gramStart"/>
      <w:r w:rsidRPr="00BD7394">
        <w:rPr>
          <w:rFonts w:ascii="Times New Roman" w:hAnsi="Times New Roman"/>
          <w:color w:val="auto"/>
          <w:spacing w:val="-2"/>
          <w:sz w:val="28"/>
          <w:szCs w:val="28"/>
        </w:rPr>
        <w:t>В повседневной практике обучения эта группа целей неотрабатывается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BD7394">
        <w:rPr>
          <w:rFonts w:ascii="Times New Roman" w:hAnsi="Times New Roman"/>
          <w:color w:val="auto"/>
          <w:spacing w:val="2"/>
          <w:sz w:val="28"/>
          <w:szCs w:val="28"/>
        </w:rPr>
        <w:t>териала и/или его пропедевтического характера на данном уровне обучения.</w:t>
      </w:r>
      <w:proofErr w:type="gramEnd"/>
      <w:r w:rsidRPr="00BD7394">
        <w:rPr>
          <w:rFonts w:ascii="Times New Roman" w:hAnsi="Times New Roman"/>
          <w:color w:val="auto"/>
          <w:spacing w:val="2"/>
          <w:sz w:val="28"/>
          <w:szCs w:val="28"/>
        </w:rPr>
        <w:t xml:space="preserve"> Оценка достижения этих целей ведётся </w:t>
      </w:r>
      <w:r w:rsidRPr="00BD7394">
        <w:rPr>
          <w:rFonts w:ascii="Times New Roman" w:hAnsi="Times New Roman"/>
          <w:color w:val="auto"/>
          <w:spacing w:val="-2"/>
          <w:sz w:val="28"/>
          <w:szCs w:val="28"/>
        </w:rPr>
        <w:t>преимущественно в ходе процедур, допускающих предоставление и использование исключительно неперсонифицированной информации. Частично задания, ориентированные на оценку</w:t>
      </w:r>
      <w:r w:rsidRPr="00BD7394">
        <w:rPr>
          <w:rFonts w:ascii="Times New Roman" w:hAnsi="Times New Roman"/>
          <w:color w:val="auto"/>
          <w:spacing w:val="4"/>
          <w:sz w:val="28"/>
          <w:szCs w:val="28"/>
        </w:rPr>
        <w:t xml:space="preserve">достижения этой группы планируемых результатов, могут </w:t>
      </w:r>
      <w:r w:rsidRPr="00BD7394">
        <w:rPr>
          <w:rFonts w:ascii="Times New Roman" w:hAnsi="Times New Roman"/>
          <w:color w:val="auto"/>
          <w:spacing w:val="-2"/>
          <w:sz w:val="28"/>
          <w:szCs w:val="28"/>
        </w:rPr>
        <w:t>включаться в материалы итогового контроля.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Основные цели такого включения — предоставить воз</w:t>
      </w:r>
      <w:r w:rsidRPr="00BD7394">
        <w:rPr>
          <w:rFonts w:ascii="Times New Roman" w:hAnsi="Times New Roman"/>
          <w:color w:val="auto"/>
          <w:sz w:val="28"/>
          <w:szCs w:val="28"/>
        </w:rPr>
        <w:t xml:space="preserve">можность обучающимся продемонстрировать овладение более высокими (по сравнению с </w:t>
      </w:r>
      <w:r w:rsidRPr="00BD7394">
        <w:rPr>
          <w:rFonts w:ascii="Times New Roman" w:hAnsi="Times New Roman"/>
          <w:color w:val="auto"/>
          <w:sz w:val="28"/>
          <w:szCs w:val="28"/>
        </w:rPr>
        <w:lastRenderedPageBreak/>
        <w:t>базовым) уровнями достижений</w:t>
      </w:r>
      <w:r w:rsidRPr="00BD7394">
        <w:rPr>
          <w:rFonts w:ascii="Times New Roman" w:hAnsi="Times New Roman"/>
          <w:color w:val="auto"/>
          <w:spacing w:val="4"/>
          <w:sz w:val="28"/>
          <w:szCs w:val="28"/>
        </w:rPr>
        <w:t xml:space="preserve">и выявить динамику роста численности группы наиболее </w:t>
      </w:r>
      <w:r w:rsidRPr="00BD7394">
        <w:rPr>
          <w:rFonts w:ascii="Times New Roman" w:hAnsi="Times New Roman"/>
          <w:color w:val="auto"/>
          <w:sz w:val="28"/>
          <w:szCs w:val="28"/>
        </w:rPr>
        <w:t>подготовленных обучающихся</w:t>
      </w:r>
      <w:proofErr w:type="gramStart"/>
      <w:r w:rsidRPr="00BD7394">
        <w:rPr>
          <w:rFonts w:ascii="Times New Roman" w:hAnsi="Times New Roman"/>
          <w:color w:val="auto"/>
          <w:sz w:val="28"/>
          <w:szCs w:val="28"/>
        </w:rPr>
        <w:t>.П</w:t>
      </w:r>
      <w:proofErr w:type="gramEnd"/>
      <w:r w:rsidRPr="00BD7394">
        <w:rPr>
          <w:rFonts w:ascii="Times New Roman" w:hAnsi="Times New Roman"/>
          <w:color w:val="auto"/>
          <w:sz w:val="28"/>
          <w:szCs w:val="28"/>
        </w:rPr>
        <w:t xml:space="preserve">ри этом  </w:t>
      </w:r>
      <w:r w:rsidRPr="00413904">
        <w:rPr>
          <w:rFonts w:ascii="Times New Roman" w:hAnsi="Times New Roman"/>
          <w:bCs/>
          <w:color w:val="auto"/>
          <w:sz w:val="28"/>
          <w:szCs w:val="28"/>
        </w:rPr>
        <w:t>невыполнение </w:t>
      </w:r>
      <w:r w:rsidRPr="00413904">
        <w:rPr>
          <w:rFonts w:ascii="Times New Roman" w:hAnsi="Times New Roman"/>
          <w:bCs/>
          <w:color w:val="auto"/>
          <w:spacing w:val="4"/>
          <w:sz w:val="28"/>
          <w:szCs w:val="28"/>
        </w:rPr>
        <w:t xml:space="preserve">обучающимися заданий, с помощью которых ведётся </w:t>
      </w:r>
      <w:r w:rsidRPr="00413904">
        <w:rPr>
          <w:rFonts w:ascii="Times New Roman" w:hAnsi="Times New Roman"/>
          <w:bCs/>
          <w:color w:val="auto"/>
          <w:sz w:val="28"/>
          <w:szCs w:val="28"/>
        </w:rPr>
        <w:t>оценка достижения планируемых результатов этой груп</w:t>
      </w:r>
      <w:r w:rsidRPr="00413904">
        <w:rPr>
          <w:rFonts w:ascii="Times New Roman" w:hAnsi="Times New Roman"/>
          <w:bCs/>
          <w:color w:val="auto"/>
          <w:spacing w:val="2"/>
          <w:sz w:val="28"/>
          <w:szCs w:val="28"/>
        </w:rPr>
        <w:t>пы, не является препятствием для перехода на следу</w:t>
      </w:r>
      <w:r w:rsidRPr="00413904">
        <w:rPr>
          <w:rFonts w:ascii="Times New Roman" w:hAnsi="Times New Roman"/>
          <w:bCs/>
          <w:color w:val="auto"/>
          <w:sz w:val="28"/>
          <w:szCs w:val="28"/>
        </w:rPr>
        <w:t xml:space="preserve">ющий уровень обучения. </w:t>
      </w:r>
      <w:r w:rsidRPr="00BD7394">
        <w:rPr>
          <w:rFonts w:ascii="Times New Roman" w:hAnsi="Times New Roman"/>
          <w:color w:val="auto"/>
          <w:sz w:val="28"/>
          <w:szCs w:val="28"/>
        </w:rPr>
        <w:t>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Подобная структура представления планируемых результатов подчёркивает тот факт, что при организации обра</w:t>
      </w:r>
      <w:r w:rsidRPr="00BD7394">
        <w:rPr>
          <w:rFonts w:ascii="Times New Roman" w:hAnsi="Times New Roman"/>
          <w:color w:val="auto"/>
          <w:sz w:val="28"/>
          <w:szCs w:val="28"/>
        </w:rPr>
        <w:t>зовательной деятельности, направленной на реализацию и до</w:t>
      </w:r>
      <w:r w:rsidRPr="00BD7394">
        <w:rPr>
          <w:rFonts w:ascii="Times New Roman" w:hAnsi="Times New Roman"/>
          <w:color w:val="auto"/>
          <w:spacing w:val="2"/>
          <w:sz w:val="28"/>
          <w:szCs w:val="28"/>
        </w:rPr>
        <w:t xml:space="preserve">стижение планируемых результатов, от учителя требуетсяиспользование таких педагогических технологий, которые основаны на </w:t>
      </w:r>
      <w:r w:rsidRPr="00BD7394">
        <w:rPr>
          <w:rFonts w:ascii="Times New Roman" w:hAnsi="Times New Roman"/>
          <w:b/>
          <w:bCs/>
          <w:iCs/>
          <w:color w:val="auto"/>
          <w:spacing w:val="2"/>
          <w:sz w:val="28"/>
          <w:szCs w:val="28"/>
        </w:rPr>
        <w:t xml:space="preserve">дифференциации требований </w:t>
      </w:r>
      <w:r w:rsidRPr="00BD7394">
        <w:rPr>
          <w:rFonts w:ascii="Times New Roman" w:hAnsi="Times New Roman"/>
          <w:color w:val="auto"/>
          <w:spacing w:val="2"/>
          <w:sz w:val="28"/>
          <w:szCs w:val="28"/>
        </w:rPr>
        <w:t xml:space="preserve">к подготовке </w:t>
      </w:r>
      <w:r w:rsidRPr="00BD7394">
        <w:rPr>
          <w:rFonts w:ascii="Times New Roman" w:hAnsi="Times New Roman"/>
          <w:color w:val="auto"/>
          <w:sz w:val="28"/>
          <w:szCs w:val="28"/>
        </w:rPr>
        <w:t>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 получении начального общего образования устанавливаются планируемые результаты освоения:</w:t>
      </w:r>
    </w:p>
    <w:p w:rsidR="00D4633B" w:rsidRPr="00BD7394" w:rsidRDefault="00D4633B" w:rsidP="00C327FC">
      <w:pPr>
        <w:pStyle w:val="ad"/>
        <w:numPr>
          <w:ilvl w:val="0"/>
          <w:numId w:val="13"/>
        </w:numPr>
        <w:spacing w:line="240" w:lineRule="auto"/>
        <w:rPr>
          <w:rFonts w:ascii="Times New Roman" w:hAnsi="Times New Roman"/>
          <w:color w:val="auto"/>
          <w:sz w:val="28"/>
          <w:szCs w:val="28"/>
        </w:rPr>
      </w:pPr>
      <w:r w:rsidRPr="00BD7394">
        <w:rPr>
          <w:rFonts w:ascii="Times New Roman" w:hAnsi="Times New Roman"/>
          <w:color w:val="auto"/>
          <w:sz w:val="28"/>
          <w:szCs w:val="28"/>
        </w:rPr>
        <w:t>междисциплинарной программы «Формирование универ</w:t>
      </w:r>
      <w:r w:rsidRPr="00BD7394">
        <w:rPr>
          <w:rFonts w:ascii="Times New Roman" w:hAnsi="Times New Roman"/>
          <w:color w:val="auto"/>
          <w:spacing w:val="-4"/>
          <w:sz w:val="28"/>
          <w:szCs w:val="28"/>
        </w:rPr>
        <w:t>сальных учебных действий», а также её разделов «Чтение. Рабо</w:t>
      </w:r>
      <w:r w:rsidRPr="00BD7394">
        <w:rPr>
          <w:rFonts w:ascii="Times New Roman" w:hAnsi="Times New Roman"/>
          <w:color w:val="auto"/>
          <w:spacing w:val="-2"/>
          <w:sz w:val="28"/>
          <w:szCs w:val="28"/>
        </w:rPr>
        <w:t xml:space="preserve">та с текстом» и «Формирование ИКТ­компетентности </w:t>
      </w:r>
      <w:proofErr w:type="gramStart"/>
      <w:r w:rsidRPr="00BD7394">
        <w:rPr>
          <w:rFonts w:ascii="Times New Roman" w:hAnsi="Times New Roman"/>
          <w:color w:val="auto"/>
          <w:spacing w:val="-2"/>
          <w:sz w:val="28"/>
          <w:szCs w:val="28"/>
        </w:rPr>
        <w:t>обучаю</w:t>
      </w:r>
      <w:r w:rsidRPr="00BD7394">
        <w:rPr>
          <w:rFonts w:ascii="Times New Roman" w:hAnsi="Times New Roman"/>
          <w:color w:val="auto"/>
          <w:sz w:val="28"/>
          <w:szCs w:val="28"/>
        </w:rPr>
        <w:t>щихся</w:t>
      </w:r>
      <w:proofErr w:type="gramEnd"/>
      <w:r w:rsidRPr="00BD7394">
        <w:rPr>
          <w:rFonts w:ascii="Times New Roman" w:hAnsi="Times New Roman"/>
          <w:color w:val="auto"/>
          <w:sz w:val="28"/>
          <w:szCs w:val="28"/>
        </w:rPr>
        <w:t>»;</w:t>
      </w:r>
    </w:p>
    <w:p w:rsidR="00D4633B" w:rsidRPr="00BD7394" w:rsidRDefault="00D4633B" w:rsidP="00C327FC">
      <w:pPr>
        <w:pStyle w:val="ad"/>
        <w:numPr>
          <w:ilvl w:val="0"/>
          <w:numId w:val="13"/>
        </w:numPr>
        <w:spacing w:line="240" w:lineRule="auto"/>
        <w:rPr>
          <w:rFonts w:ascii="Times New Roman" w:hAnsi="Times New Roman"/>
          <w:color w:val="auto"/>
          <w:sz w:val="28"/>
          <w:szCs w:val="28"/>
        </w:rPr>
      </w:pPr>
      <w:r w:rsidRPr="00BD7394">
        <w:rPr>
          <w:rFonts w:ascii="Times New Roman" w:hAnsi="Times New Roman"/>
          <w:color w:val="auto"/>
          <w:spacing w:val="-2"/>
          <w:sz w:val="28"/>
          <w:szCs w:val="28"/>
        </w:rPr>
        <w:t>программ по всем учебным предметам</w:t>
      </w:r>
      <w:r>
        <w:rPr>
          <w:rFonts w:ascii="Times New Roman" w:hAnsi="Times New Roman"/>
          <w:color w:val="auto"/>
          <w:spacing w:val="-2"/>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данном разделе примерной основной образовательной </w:t>
      </w:r>
      <w:r w:rsidRPr="00BD7394">
        <w:rPr>
          <w:rFonts w:ascii="Times New Roman" w:hAnsi="Times New Roman"/>
          <w:color w:val="auto"/>
          <w:spacing w:val="-2"/>
          <w:sz w:val="28"/>
          <w:szCs w:val="28"/>
        </w:rPr>
        <w:t>программы приводятся планируемые результаты освоения всехобязательных учебных предметов при получениии начального обще</w:t>
      </w:r>
      <w:r w:rsidRPr="00BD7394">
        <w:rPr>
          <w:rFonts w:ascii="Times New Roman" w:hAnsi="Times New Roman"/>
          <w:color w:val="auto"/>
          <w:sz w:val="28"/>
          <w:szCs w:val="28"/>
        </w:rPr>
        <w:t>го образования (за исключением родного языка, литературного чтения на родном языке и основ духовно­нравственной культуры народов России).</w:t>
      </w:r>
    </w:p>
    <w:p w:rsidR="00D4633B" w:rsidRPr="00BD3307" w:rsidRDefault="00D4633B" w:rsidP="00C327FC">
      <w:pPr>
        <w:ind w:firstLine="709"/>
        <w:jc w:val="both"/>
        <w:rPr>
          <w:sz w:val="28"/>
          <w:szCs w:val="28"/>
        </w:rPr>
      </w:pPr>
      <w:r w:rsidRPr="003C0745">
        <w:rPr>
          <w:sz w:val="28"/>
          <w:szCs w:val="28"/>
        </w:rPr>
        <w:t xml:space="preserve">Планируемые </w:t>
      </w:r>
      <w:r w:rsidRPr="00CB6752">
        <w:rPr>
          <w:sz w:val="28"/>
          <w:szCs w:val="28"/>
        </w:rPr>
        <w:t xml:space="preserve">предметные результаты освоения родного языка и родной </w:t>
      </w:r>
      <w:r w:rsidRPr="00BD3307">
        <w:rPr>
          <w:sz w:val="28"/>
          <w:szCs w:val="28"/>
        </w:rPr>
        <w:t>литературы разрабатываются в соответствии с содержанием и особенностями изучения этих курсов учебно-методическими объединениями (УМО) субъектов Российской Федерации.</w:t>
      </w:r>
    </w:p>
    <w:p w:rsidR="00D4633B" w:rsidRPr="009B0659" w:rsidRDefault="00D4633B" w:rsidP="00C327FC">
      <w:pPr>
        <w:pStyle w:val="aff"/>
        <w:numPr>
          <w:ilvl w:val="2"/>
          <w:numId w:val="2"/>
        </w:numPr>
        <w:spacing w:line="240" w:lineRule="auto"/>
        <w:ind w:left="0" w:firstLine="0"/>
      </w:pPr>
      <w:bookmarkStart w:id="18" w:name="_Toc294246069"/>
      <w:r w:rsidRPr="009B0659">
        <w:t>Формирование универсальных учебных действий</w:t>
      </w:r>
      <w:bookmarkEnd w:id="18"/>
    </w:p>
    <w:p w:rsidR="00D4633B" w:rsidRPr="002C5232" w:rsidRDefault="00D4633B" w:rsidP="00C327FC">
      <w:pPr>
        <w:rPr>
          <w:sz w:val="28"/>
          <w:szCs w:val="28"/>
        </w:rPr>
      </w:pPr>
      <w:r w:rsidRPr="002C5232">
        <w:rPr>
          <w:sz w:val="28"/>
          <w:szCs w:val="28"/>
        </w:rPr>
        <w:t>(личностные и метапредметные результаты)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BD7394">
        <w:rPr>
          <w:rFonts w:ascii="Times New Roman" w:hAnsi="Times New Roman"/>
          <w:b/>
          <w:bCs/>
          <w:color w:val="auto"/>
          <w:sz w:val="28"/>
          <w:szCs w:val="28"/>
        </w:rPr>
        <w:t xml:space="preserve">всех без исключения предметов </w:t>
      </w:r>
      <w:r w:rsidRPr="00BD7394">
        <w:rPr>
          <w:rFonts w:ascii="Times New Roman" w:hAnsi="Times New Roman"/>
          <w:color w:val="auto"/>
          <w:sz w:val="28"/>
          <w:szCs w:val="28"/>
        </w:rPr>
        <w:t xml:space="preserve">при полученииначального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D4633B" w:rsidRPr="00276FE9"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Личностные универсальные учебные действия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lastRenderedPageBreak/>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тата, на анализ соответствия результатов требованиям конкретной задачи, на понимание оценок учителей, товарищей, родителей и других людей;</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D4633B" w:rsidRPr="00BD7394" w:rsidRDefault="00D4633B" w:rsidP="00C327FC">
      <w:pPr>
        <w:pStyle w:val="ad"/>
        <w:numPr>
          <w:ilvl w:val="0"/>
          <w:numId w:val="14"/>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w:t>
      </w:r>
      <w:proofErr w:type="gramStart"/>
      <w:r w:rsidRPr="00BD7394">
        <w:rPr>
          <w:rFonts w:ascii="Times New Roman" w:hAnsi="Times New Roman"/>
          <w:color w:val="auto"/>
          <w:spacing w:val="2"/>
          <w:sz w:val="28"/>
          <w:szCs w:val="28"/>
        </w:rPr>
        <w:t>смысле</w:t>
      </w:r>
      <w:proofErr w:type="gramEnd"/>
      <w:r w:rsidRPr="00BD7394">
        <w:rPr>
          <w:rFonts w:ascii="Times New Roman" w:hAnsi="Times New Roman"/>
          <w:color w:val="auto"/>
          <w:spacing w:val="2"/>
          <w:sz w:val="28"/>
          <w:szCs w:val="28"/>
        </w:rPr>
        <w:t xml:space="preserve"> как </w:t>
      </w:r>
      <w:r w:rsidRPr="00BD7394">
        <w:rPr>
          <w:rFonts w:ascii="Times New Roman" w:hAnsi="Times New Roman"/>
          <w:color w:val="auto"/>
          <w:sz w:val="28"/>
          <w:szCs w:val="28"/>
        </w:rPr>
        <w:t>собственных поступков, так и поступков окружающих людей;</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w:t>
      </w:r>
      <w:proofErr w:type="gramStart"/>
      <w:r w:rsidRPr="00BD7394">
        <w:rPr>
          <w:rFonts w:ascii="Times New Roman" w:hAnsi="Times New Roman"/>
          <w:color w:val="auto"/>
          <w:sz w:val="28"/>
          <w:szCs w:val="28"/>
        </w:rPr>
        <w:t>вств др</w:t>
      </w:r>
      <w:proofErr w:type="gramEnd"/>
      <w:r w:rsidRPr="00BD7394">
        <w:rPr>
          <w:rFonts w:ascii="Times New Roman" w:hAnsi="Times New Roman"/>
          <w:color w:val="auto"/>
          <w:sz w:val="28"/>
          <w:szCs w:val="28"/>
        </w:rPr>
        <w:t>угих людей и сопереживание им;</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установка на здоровый образ жизни;</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D4633B" w:rsidRPr="00BD7394" w:rsidRDefault="00D4633B" w:rsidP="00C327FC">
      <w:pPr>
        <w:pStyle w:val="ad"/>
        <w:numPr>
          <w:ilvl w:val="0"/>
          <w:numId w:val="14"/>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sidRPr="00BD7394">
        <w:rPr>
          <w:rFonts w:ascii="Times New Roman" w:hAnsi="Times New Roman"/>
          <w:i/>
          <w:iCs/>
          <w:color w:val="auto"/>
          <w:sz w:val="28"/>
          <w:szCs w:val="28"/>
        </w:rPr>
        <w:t>общим способам решения задач;</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её в реальном поведении и поступках;</w:t>
      </w:r>
    </w:p>
    <w:p w:rsidR="00D4633B" w:rsidRDefault="00D4633B" w:rsidP="00C327FC">
      <w:pPr>
        <w:pStyle w:val="ad"/>
        <w:numPr>
          <w:ilvl w:val="0"/>
          <w:numId w:val="15"/>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D4633B" w:rsidRPr="00BD7394" w:rsidRDefault="00D4633B" w:rsidP="00C327FC">
      <w:pPr>
        <w:pStyle w:val="ad"/>
        <w:numPr>
          <w:ilvl w:val="0"/>
          <w:numId w:val="15"/>
        </w:numPr>
        <w:spacing w:line="240" w:lineRule="auto"/>
        <w:ind w:left="0"/>
        <w:rPr>
          <w:rFonts w:ascii="Times New Roman" w:hAnsi="Times New Roman"/>
          <w:i/>
          <w:iCs/>
          <w:color w:val="auto"/>
          <w:sz w:val="28"/>
          <w:szCs w:val="28"/>
        </w:rPr>
      </w:pPr>
      <w:r>
        <w:rPr>
          <w:rFonts w:ascii="Times New Roman" w:hAnsi="Times New Roman"/>
          <w:i/>
          <w:iCs/>
          <w:color w:val="auto"/>
          <w:sz w:val="28"/>
          <w:szCs w:val="28"/>
        </w:rPr>
        <w:t xml:space="preserve">эмпатии как </w:t>
      </w:r>
      <w:r w:rsidRPr="00BD7394">
        <w:rPr>
          <w:rFonts w:ascii="Times New Roman" w:hAnsi="Times New Roman"/>
          <w:i/>
          <w:iCs/>
          <w:color w:val="auto"/>
          <w:sz w:val="28"/>
          <w:szCs w:val="28"/>
        </w:rPr>
        <w:t>осознанного понимания чу</w:t>
      </w:r>
      <w:proofErr w:type="gramStart"/>
      <w:r w:rsidRPr="00BD7394">
        <w:rPr>
          <w:rFonts w:ascii="Times New Roman" w:hAnsi="Times New Roman"/>
          <w:i/>
          <w:iCs/>
          <w:color w:val="auto"/>
          <w:sz w:val="28"/>
          <w:szCs w:val="28"/>
        </w:rPr>
        <w:t>вств др</w:t>
      </w:r>
      <w:proofErr w:type="gramEnd"/>
      <w:r w:rsidRPr="00BD7394">
        <w:rPr>
          <w:rFonts w:ascii="Times New Roman" w:hAnsi="Times New Roman"/>
          <w:i/>
          <w:iCs/>
          <w:color w:val="auto"/>
          <w:sz w:val="28"/>
          <w:szCs w:val="28"/>
        </w:rPr>
        <w:t>угих людей и сопереживания им, выражающихся в поступках, направленных на помощь другим и обеспечение их благополучия.</w:t>
      </w:r>
    </w:p>
    <w:p w:rsidR="00D4633B" w:rsidRPr="00276FE9"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lastRenderedPageBreak/>
        <w:t>Регулятивные универсальные учебные действия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D4633B" w:rsidRPr="00BD7394" w:rsidRDefault="00D4633B" w:rsidP="00C327FC">
      <w:pPr>
        <w:pStyle w:val="ad"/>
        <w:numPr>
          <w:ilvl w:val="0"/>
          <w:numId w:val="1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D4633B" w:rsidRPr="00BD7394" w:rsidRDefault="00D4633B" w:rsidP="00C327FC">
      <w:pPr>
        <w:pStyle w:val="ad"/>
        <w:numPr>
          <w:ilvl w:val="0"/>
          <w:numId w:val="16"/>
        </w:numPr>
        <w:spacing w:line="24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 xml:space="preserve">вносить необходимые коррективы в действие после его завершения на основе его оценки и учёта характера сделанных </w:t>
      </w:r>
      <w:r w:rsidRPr="00BD7394">
        <w:rPr>
          <w:rFonts w:ascii="Times New Roman" w:hAnsi="Times New Roman"/>
          <w:color w:val="auto"/>
          <w:sz w:val="28"/>
          <w:szCs w:val="28"/>
        </w:rPr>
        <w:t xml:space="preserve">ошибок, использовать предложения 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17"/>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в сотрудничестве с учителем ставить новые учебные задачи;</w:t>
      </w:r>
    </w:p>
    <w:p w:rsidR="00D4633B" w:rsidRPr="00BD7394" w:rsidRDefault="00D4633B" w:rsidP="00C327FC">
      <w:pPr>
        <w:pStyle w:val="ad"/>
        <w:numPr>
          <w:ilvl w:val="0"/>
          <w:numId w:val="17"/>
        </w:numPr>
        <w:spacing w:line="24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 xml:space="preserve">преобразовывать практическую задачу </w:t>
      </w:r>
      <w:proofErr w:type="gramStart"/>
      <w:r w:rsidRPr="00BD7394">
        <w:rPr>
          <w:rFonts w:ascii="Times New Roman" w:hAnsi="Times New Roman"/>
          <w:i/>
          <w:iCs/>
          <w:color w:val="auto"/>
          <w:spacing w:val="-6"/>
          <w:sz w:val="28"/>
          <w:szCs w:val="28"/>
        </w:rPr>
        <w:t>в</w:t>
      </w:r>
      <w:proofErr w:type="gramEnd"/>
      <w:r w:rsidRPr="00BD7394">
        <w:rPr>
          <w:rFonts w:ascii="Times New Roman" w:hAnsi="Times New Roman"/>
          <w:i/>
          <w:iCs/>
          <w:color w:val="auto"/>
          <w:spacing w:val="-6"/>
          <w:sz w:val="28"/>
          <w:szCs w:val="28"/>
        </w:rPr>
        <w:t xml:space="preserve"> познавательную;</w:t>
      </w:r>
    </w:p>
    <w:p w:rsidR="00D4633B" w:rsidRPr="00BD7394" w:rsidRDefault="00D4633B" w:rsidP="00C327FC">
      <w:pPr>
        <w:pStyle w:val="ad"/>
        <w:numPr>
          <w:ilvl w:val="0"/>
          <w:numId w:val="17"/>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D4633B" w:rsidRPr="00BD7394" w:rsidRDefault="00D4633B" w:rsidP="00C327FC">
      <w:pPr>
        <w:pStyle w:val="ad"/>
        <w:numPr>
          <w:ilvl w:val="0"/>
          <w:numId w:val="17"/>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D4633B" w:rsidRPr="00BD7394" w:rsidRDefault="00D4633B" w:rsidP="00C327FC">
      <w:pPr>
        <w:pStyle w:val="ad"/>
        <w:numPr>
          <w:ilvl w:val="0"/>
          <w:numId w:val="17"/>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D4633B" w:rsidRPr="00BD7394" w:rsidRDefault="00D4633B" w:rsidP="00C327FC">
      <w:pPr>
        <w:pStyle w:val="ad"/>
        <w:numPr>
          <w:ilvl w:val="0"/>
          <w:numId w:val="17"/>
        </w:numPr>
        <w:spacing w:line="240" w:lineRule="auto"/>
        <w:ind w:left="0"/>
        <w:rPr>
          <w:rFonts w:ascii="Times New Roman" w:hAnsi="Times New Roman"/>
          <w:iCs/>
          <w:color w:val="auto"/>
          <w:sz w:val="28"/>
          <w:szCs w:val="28"/>
        </w:rPr>
      </w:pPr>
      <w:r w:rsidRPr="00BD7394">
        <w:rPr>
          <w:rFonts w:ascii="Times New Roman" w:hAnsi="Times New Roman"/>
          <w:i/>
          <w:iCs/>
          <w:color w:val="auto"/>
          <w:sz w:val="28"/>
          <w:szCs w:val="28"/>
        </w:rPr>
        <w:t xml:space="preserve">самостоятельно оценивать правильность выполнения действия и вносить необходимые коррективы в </w:t>
      </w:r>
      <w:proofErr w:type="gramStart"/>
      <w:r w:rsidRPr="00BD7394">
        <w:rPr>
          <w:rFonts w:ascii="Times New Roman" w:hAnsi="Times New Roman"/>
          <w:i/>
          <w:iCs/>
          <w:color w:val="auto"/>
          <w:sz w:val="28"/>
          <w:szCs w:val="28"/>
        </w:rPr>
        <w:t>исполнение</w:t>
      </w:r>
      <w:proofErr w:type="gramEnd"/>
      <w:r w:rsidRPr="00BD7394">
        <w:rPr>
          <w:rFonts w:ascii="Times New Roman" w:hAnsi="Times New Roman"/>
          <w:i/>
          <w:iCs/>
          <w:color w:val="auto"/>
          <w:sz w:val="28"/>
          <w:szCs w:val="28"/>
        </w:rPr>
        <w:t xml:space="preserve"> как по ходу его реализации, так и в конце действия.</w:t>
      </w:r>
    </w:p>
    <w:p w:rsidR="00D4633B" w:rsidRPr="00276FE9"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w:t>
      </w:r>
      <w:r w:rsidR="005700FE">
        <w:rPr>
          <w:rFonts w:ascii="Times New Roman" w:hAnsi="Times New Roman" w:cs="Times New Roman"/>
          <w:b/>
          <w:i w:val="0"/>
          <w:color w:val="auto"/>
          <w:sz w:val="28"/>
          <w:szCs w:val="28"/>
        </w:rPr>
        <w:t xml:space="preserve"> </w:t>
      </w:r>
      <w:r w:rsidRPr="00276FE9">
        <w:rPr>
          <w:rFonts w:ascii="Times New Roman" w:hAnsi="Times New Roman" w:cs="Times New Roman"/>
          <w:b/>
          <w:i w:val="0"/>
          <w:color w:val="auto"/>
          <w:sz w:val="28"/>
          <w:szCs w:val="28"/>
        </w:rPr>
        <w:t>универсальные учебные действия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 информационном пространстве, в том</w:t>
      </w:r>
      <w:r w:rsidR="005700FE">
        <w:rPr>
          <w:rFonts w:ascii="Times New Roman" w:hAnsi="Times New Roman"/>
          <w:color w:val="auto"/>
          <w:spacing w:val="-2"/>
          <w:sz w:val="28"/>
          <w:szCs w:val="28"/>
        </w:rPr>
        <w:t xml:space="preserve"> </w:t>
      </w:r>
      <w:r w:rsidRPr="00BD7394">
        <w:rPr>
          <w:rFonts w:ascii="Times New Roman" w:hAnsi="Times New Roman"/>
          <w:color w:val="auto"/>
          <w:sz w:val="28"/>
          <w:szCs w:val="28"/>
        </w:rPr>
        <w:t>числе контролируемом пространстве сети Интернет;</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D4633B"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pacing w:val="-2"/>
          <w:sz w:val="28"/>
          <w:szCs w:val="28"/>
        </w:rPr>
        <w:t>использовать знаково­символические средства, в том чис</w:t>
      </w:r>
      <w:r w:rsidRPr="00BD7394">
        <w:rPr>
          <w:rFonts w:ascii="Times New Roman" w:hAnsi="Times New Roman"/>
          <w:color w:val="auto"/>
          <w:sz w:val="28"/>
          <w:szCs w:val="28"/>
        </w:rPr>
        <w:t>ле модели (включая виртуальные) и схемы (включая концептуальные), для решения задач;</w:t>
      </w:r>
    </w:p>
    <w:p w:rsidR="00D4633B" w:rsidRPr="007261C4" w:rsidRDefault="00D4633B" w:rsidP="00C327FC">
      <w:pPr>
        <w:numPr>
          <w:ilvl w:val="0"/>
          <w:numId w:val="21"/>
        </w:numPr>
        <w:tabs>
          <w:tab w:val="left" w:pos="142"/>
          <w:tab w:val="left" w:leader="dot" w:pos="624"/>
        </w:tabs>
        <w:jc w:val="both"/>
        <w:rPr>
          <w:rStyle w:val="Zag11"/>
          <w:rFonts w:eastAsia="@Arial Unicode MS"/>
          <w:sz w:val="28"/>
          <w:szCs w:val="28"/>
        </w:rPr>
      </w:pPr>
      <w:r w:rsidRPr="007261C4">
        <w:rPr>
          <w:rStyle w:val="Zag11"/>
          <w:rFonts w:eastAsia="@Arial Unicode MS"/>
          <w:i/>
          <w:iCs/>
          <w:sz w:val="28"/>
          <w:szCs w:val="28"/>
        </w:rPr>
        <w:t>проявлять познавательную инициативу в учебном сотрудничестве;</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D4633B" w:rsidRPr="00BD7394" w:rsidRDefault="00D4633B" w:rsidP="00C327FC">
      <w:pPr>
        <w:pStyle w:val="ad"/>
        <w:numPr>
          <w:ilvl w:val="0"/>
          <w:numId w:val="21"/>
        </w:numPr>
        <w:spacing w:line="24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pacing w:val="-2"/>
          <w:sz w:val="28"/>
          <w:szCs w:val="28"/>
        </w:rPr>
        <w:lastRenderedPageBreak/>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pacing w:val="4"/>
          <w:sz w:val="28"/>
          <w:szCs w:val="28"/>
        </w:rPr>
        <w:t>проводить сравнение, сериацию и классификацию по</w:t>
      </w:r>
      <w:r w:rsidR="005700FE">
        <w:rPr>
          <w:rFonts w:ascii="Times New Roman" w:hAnsi="Times New Roman"/>
          <w:color w:val="auto"/>
          <w:spacing w:val="4"/>
          <w:sz w:val="28"/>
          <w:szCs w:val="28"/>
        </w:rPr>
        <w:t xml:space="preserve"> </w:t>
      </w:r>
      <w:r w:rsidRPr="00BD7394">
        <w:rPr>
          <w:rFonts w:ascii="Times New Roman" w:hAnsi="Times New Roman"/>
          <w:color w:val="auto"/>
          <w:sz w:val="28"/>
          <w:szCs w:val="28"/>
        </w:rPr>
        <w:t>заданным критериям;</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строить рассуждения в форме связи простых суждений об объекте, его строении, свойствах и связях;</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w:t>
      </w:r>
      <w:r w:rsidR="005700FE">
        <w:rPr>
          <w:rFonts w:ascii="Times New Roman" w:hAnsi="Times New Roman"/>
          <w:color w:val="auto"/>
          <w:sz w:val="28"/>
          <w:szCs w:val="28"/>
        </w:rPr>
        <w:t xml:space="preserve"> </w:t>
      </w:r>
      <w:r w:rsidRPr="00BD7394">
        <w:rPr>
          <w:rFonts w:ascii="Times New Roman" w:hAnsi="Times New Roman"/>
          <w:color w:val="auto"/>
          <w:sz w:val="28"/>
          <w:szCs w:val="28"/>
        </w:rPr>
        <w:t>на основе выделения сущностной связи;</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подведение под понятие на основе распознавания объектов, выделения существенных признаков и их синтеза;</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D4633B" w:rsidRPr="00BD7394" w:rsidRDefault="00D4633B" w:rsidP="00C327FC">
      <w:pPr>
        <w:pStyle w:val="ad"/>
        <w:numPr>
          <w:ilvl w:val="0"/>
          <w:numId w:val="21"/>
        </w:numPr>
        <w:spacing w:line="24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приёмов решения задач.</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расширенный поиск информации с использованием ресурсов библиотек и сети Интернет;</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синтез как составление целого из частей, самостоятельно достраивая и восполняя недостающие компоненты;</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строить </w:t>
      </w:r>
      <w:proofErr w:type="gramStart"/>
      <w:r w:rsidRPr="00BD7394">
        <w:rPr>
          <w:rFonts w:ascii="Times New Roman" w:hAnsi="Times New Roman"/>
          <w:i/>
          <w:iCs/>
          <w:color w:val="auto"/>
          <w:sz w:val="28"/>
          <w:szCs w:val="28"/>
        </w:rPr>
        <w:t>логическое рассуждение</w:t>
      </w:r>
      <w:proofErr w:type="gramEnd"/>
      <w:r w:rsidRPr="00BD7394">
        <w:rPr>
          <w:rFonts w:ascii="Times New Roman" w:hAnsi="Times New Roman"/>
          <w:i/>
          <w:iCs/>
          <w:color w:val="auto"/>
          <w:sz w:val="28"/>
          <w:szCs w:val="28"/>
        </w:rPr>
        <w:t>, включающее установление причинно­следственных связей;</w:t>
      </w:r>
    </w:p>
    <w:p w:rsidR="00D4633B" w:rsidRPr="00BD7394" w:rsidRDefault="00D4633B" w:rsidP="00C327FC">
      <w:pPr>
        <w:pStyle w:val="ad"/>
        <w:numPr>
          <w:ilvl w:val="0"/>
          <w:numId w:val="18"/>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произвольно и осознанно владеть общими приёмами </w:t>
      </w:r>
      <w:r w:rsidRPr="00BD7394">
        <w:rPr>
          <w:rFonts w:ascii="Times New Roman" w:hAnsi="Times New Roman"/>
          <w:i/>
          <w:iCs/>
          <w:color w:val="auto"/>
          <w:sz w:val="28"/>
          <w:szCs w:val="28"/>
        </w:rPr>
        <w:t>решения задач.</w:t>
      </w:r>
    </w:p>
    <w:p w:rsidR="00D4633B" w:rsidRPr="00276FE9"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Коммуникативные универсальные учебные действия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 xml:space="preserve">диалогической формой коммуникации, </w:t>
      </w:r>
      <w:proofErr w:type="gramStart"/>
      <w:r w:rsidRPr="00BD7394">
        <w:rPr>
          <w:rFonts w:ascii="Times New Roman" w:hAnsi="Times New Roman"/>
          <w:color w:val="auto"/>
          <w:sz w:val="28"/>
          <w:szCs w:val="28"/>
        </w:rPr>
        <w:t>используя</w:t>
      </w:r>
      <w:proofErr w:type="gramEnd"/>
      <w:r w:rsidRPr="00BD7394">
        <w:rPr>
          <w:rFonts w:ascii="Times New Roman" w:hAnsi="Times New Roman"/>
          <w:color w:val="auto"/>
          <w:sz w:val="28"/>
          <w:szCs w:val="28"/>
        </w:rPr>
        <w:t xml:space="preserve">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 xml:space="preserve">допускать возможность существования у людей различных точек зрения, в том числе не совпадающих с его </w:t>
      </w:r>
      <w:proofErr w:type="gramStart"/>
      <w:r w:rsidRPr="00BD7394">
        <w:rPr>
          <w:rFonts w:ascii="Times New Roman" w:hAnsi="Times New Roman"/>
          <w:color w:val="auto"/>
          <w:sz w:val="28"/>
          <w:szCs w:val="28"/>
        </w:rPr>
        <w:t>собственной</w:t>
      </w:r>
      <w:proofErr w:type="gramEnd"/>
      <w:r w:rsidRPr="00BD7394">
        <w:rPr>
          <w:rFonts w:ascii="Times New Roman" w:hAnsi="Times New Roman"/>
          <w:color w:val="auto"/>
          <w:sz w:val="28"/>
          <w:szCs w:val="28"/>
        </w:rPr>
        <w:t>, и ориентироваться на позицию партнёра в общении и взаимодействии;</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партнёра высказывания, учитывающие, что партнёр знает и видит, а что нет;</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партнёра;</w:t>
      </w:r>
    </w:p>
    <w:p w:rsidR="00D4633B" w:rsidRPr="00BD7394" w:rsidRDefault="00D4633B" w:rsidP="00C327FC">
      <w:pPr>
        <w:pStyle w:val="ad"/>
        <w:numPr>
          <w:ilvl w:val="0"/>
          <w:numId w:val="1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D4633B" w:rsidRPr="00BD7394" w:rsidRDefault="00D4633B" w:rsidP="00C327FC">
      <w:pPr>
        <w:pStyle w:val="ad"/>
        <w:numPr>
          <w:ilvl w:val="0"/>
          <w:numId w:val="19"/>
        </w:numPr>
        <w:spacing w:line="24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 xml:space="preserve">зиции других людей, отличные </w:t>
      </w:r>
      <w:proofErr w:type="gramStart"/>
      <w:r w:rsidRPr="00BD7394">
        <w:rPr>
          <w:rFonts w:ascii="Times New Roman" w:hAnsi="Times New Roman"/>
          <w:i/>
          <w:iCs/>
          <w:color w:val="auto"/>
          <w:sz w:val="28"/>
          <w:szCs w:val="28"/>
        </w:rPr>
        <w:t>от</w:t>
      </w:r>
      <w:proofErr w:type="gramEnd"/>
      <w:r w:rsidRPr="00BD7394">
        <w:rPr>
          <w:rFonts w:ascii="Times New Roman" w:hAnsi="Times New Roman"/>
          <w:i/>
          <w:iCs/>
          <w:color w:val="auto"/>
          <w:sz w:val="28"/>
          <w:szCs w:val="28"/>
        </w:rPr>
        <w:t xml:space="preserve"> собственной;</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продуктивно содействовать разрешению конфликтов на основе учёта интересов и позиций всех участников;</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партнёром;</w:t>
      </w:r>
    </w:p>
    <w:p w:rsidR="00D4633B" w:rsidRPr="00BD7394" w:rsidRDefault="00D4633B" w:rsidP="00C327FC">
      <w:pPr>
        <w:pStyle w:val="ad"/>
        <w:numPr>
          <w:ilvl w:val="0"/>
          <w:numId w:val="20"/>
        </w:numPr>
        <w:spacing w:line="24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D4633B" w:rsidRPr="00BD7394" w:rsidRDefault="00D4633B" w:rsidP="00C327FC">
      <w:pPr>
        <w:pStyle w:val="ad"/>
        <w:numPr>
          <w:ilvl w:val="0"/>
          <w:numId w:val="20"/>
        </w:numPr>
        <w:spacing w:line="24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w:t>
      </w:r>
      <w:proofErr w:type="gramStart"/>
      <w:r w:rsidRPr="00BD7394">
        <w:rPr>
          <w:rFonts w:ascii="Times New Roman" w:hAnsi="Times New Roman"/>
          <w:i/>
          <w:iCs/>
          <w:color w:val="auto"/>
          <w:sz w:val="28"/>
          <w:szCs w:val="28"/>
        </w:rPr>
        <w:t>,п</w:t>
      </w:r>
      <w:proofErr w:type="gramEnd"/>
      <w:r w:rsidRPr="00BD7394">
        <w:rPr>
          <w:rFonts w:ascii="Times New Roman" w:hAnsi="Times New Roman"/>
          <w:i/>
          <w:iCs/>
          <w:color w:val="auto"/>
          <w:sz w:val="28"/>
          <w:szCs w:val="28"/>
        </w:rPr>
        <w:t>ланирования и регуляции своей деятельности</w:t>
      </w:r>
      <w:r w:rsidRPr="00BD7394">
        <w:rPr>
          <w:rFonts w:ascii="Times New Roman" w:hAnsi="Times New Roman"/>
          <w:iCs/>
          <w:color w:val="auto"/>
          <w:sz w:val="28"/>
          <w:szCs w:val="28"/>
        </w:rPr>
        <w:t>.</w:t>
      </w:r>
    </w:p>
    <w:p w:rsidR="00D4633B" w:rsidRPr="00FF3660" w:rsidRDefault="00D4633B" w:rsidP="00C327FC">
      <w:pPr>
        <w:pStyle w:val="aff"/>
        <w:numPr>
          <w:ilvl w:val="3"/>
          <w:numId w:val="2"/>
        </w:numPr>
        <w:spacing w:line="240" w:lineRule="auto"/>
        <w:ind w:left="0" w:firstLine="0"/>
        <w:rPr>
          <w:bCs/>
        </w:rPr>
      </w:pPr>
      <w:bookmarkStart w:id="19" w:name="_Toc288394059"/>
      <w:bookmarkStart w:id="20" w:name="_Toc288410526"/>
      <w:bookmarkStart w:id="21" w:name="_Toc288410655"/>
      <w:bookmarkStart w:id="22" w:name="_Toc294246070"/>
      <w:r w:rsidRPr="00CB6752">
        <w:t>Чтение. Работа с текстом</w:t>
      </w:r>
      <w:r w:rsidR="005700FE">
        <w:t xml:space="preserve"> </w:t>
      </w:r>
      <w:r w:rsidRPr="00FF3660">
        <w:rPr>
          <w:bCs/>
        </w:rPr>
        <w:t>(метапредметные результаты)</w:t>
      </w:r>
      <w:bookmarkEnd w:id="19"/>
      <w:bookmarkEnd w:id="20"/>
      <w:bookmarkEnd w:id="21"/>
      <w:bookmarkEnd w:id="22"/>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BD7394">
        <w:rPr>
          <w:spacing w:val="-3"/>
          <w:sz w:val="28"/>
          <w:szCs w:val="28"/>
        </w:rPr>
        <w:t xml:space="preserve">В результате изучения </w:t>
      </w:r>
      <w:r w:rsidRPr="00BD7394">
        <w:rPr>
          <w:b/>
          <w:bCs/>
          <w:spacing w:val="-3"/>
          <w:sz w:val="28"/>
          <w:szCs w:val="28"/>
        </w:rPr>
        <w:t>всех без исключения учебных пред</w:t>
      </w:r>
      <w:r w:rsidRPr="00BD7394">
        <w:rPr>
          <w:b/>
          <w:bCs/>
          <w:sz w:val="28"/>
          <w:szCs w:val="28"/>
        </w:rPr>
        <w:t xml:space="preserve">метов </w:t>
      </w:r>
      <w:proofErr w:type="gramStart"/>
      <w:r w:rsidRPr="00BD7394">
        <w:rPr>
          <w:sz w:val="28"/>
          <w:szCs w:val="28"/>
        </w:rPr>
        <w:t>на</w:t>
      </w:r>
      <w:proofErr w:type="gramEnd"/>
      <w:r w:rsidRPr="00BD7394">
        <w:rPr>
          <w:sz w:val="28"/>
          <w:szCs w:val="28"/>
        </w:rPr>
        <w:t xml:space="preserve"> </w:t>
      </w:r>
      <w:proofErr w:type="gramStart"/>
      <w:r w:rsidRPr="00BD7394">
        <w:rPr>
          <w:sz w:val="28"/>
          <w:szCs w:val="28"/>
        </w:rPr>
        <w:t>при</w:t>
      </w:r>
      <w:proofErr w:type="gramEnd"/>
      <w:r w:rsidRPr="00BD7394">
        <w:rPr>
          <w:sz w:val="28"/>
          <w:szCs w:val="28"/>
        </w:rPr>
        <w:t xml:space="preserve">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7261C4">
        <w:rPr>
          <w:rStyle w:val="Zag11"/>
          <w:rFonts w:eastAsia="@Arial Unicode MS"/>
          <w:sz w:val="28"/>
          <w:szCs w:val="28"/>
        </w:rPr>
        <w:t xml:space="preserve">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w:t>
      </w:r>
      <w:r w:rsidRPr="007261C4">
        <w:rPr>
          <w:rStyle w:val="Zag11"/>
          <w:rFonts w:eastAsia="@Arial Unicode MS"/>
          <w:sz w:val="28"/>
          <w:szCs w:val="28"/>
        </w:rPr>
        <w:lastRenderedPageBreak/>
        <w:t>представленной в наглядно-символической форме, приобретут опыт работы с текстами, содержащими рисунки, таблицы, диаграммы, схемы.</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D4633B" w:rsidRPr="00413904" w:rsidRDefault="00D4633B" w:rsidP="00C327FC">
      <w:pPr>
        <w:pStyle w:val="Zag3"/>
        <w:tabs>
          <w:tab w:val="left" w:pos="142"/>
          <w:tab w:val="left" w:leader="dot" w:pos="624"/>
        </w:tabs>
        <w:spacing w:after="0" w:line="240" w:lineRule="auto"/>
        <w:ind w:firstLine="709"/>
        <w:jc w:val="both"/>
        <w:rPr>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Выпускники получат возможность научиться </w:t>
      </w:r>
      <w:proofErr w:type="gramStart"/>
      <w:r w:rsidRPr="007261C4">
        <w:rPr>
          <w:rStyle w:val="Zag11"/>
          <w:rFonts w:eastAsia="@Arial Unicode MS"/>
          <w:i w:val="0"/>
          <w:iCs w:val="0"/>
          <w:color w:val="auto"/>
          <w:sz w:val="28"/>
          <w:szCs w:val="28"/>
          <w:lang w:val="ru-RU"/>
        </w:rPr>
        <w:t>самостоятельно</w:t>
      </w:r>
      <w:proofErr w:type="gramEnd"/>
      <w:r w:rsidRPr="007261C4">
        <w:rPr>
          <w:rStyle w:val="Zag11"/>
          <w:rFonts w:eastAsia="@Arial Unicode MS"/>
          <w:i w:val="0"/>
          <w:iCs w:val="0"/>
          <w:color w:val="auto"/>
          <w:sz w:val="28"/>
          <w:szCs w:val="28"/>
          <w:lang w:val="ru-RU"/>
        </w:rPr>
        <w:t xml:space="preserve">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Работа с текстом: поиск информации и понимание </w:t>
      </w:r>
      <w:proofErr w:type="gramStart"/>
      <w:r w:rsidRPr="00BD7394">
        <w:rPr>
          <w:rFonts w:ascii="Times New Roman" w:hAnsi="Times New Roman" w:cs="Times New Roman"/>
          <w:b/>
          <w:i w:val="0"/>
          <w:color w:val="auto"/>
          <w:sz w:val="28"/>
          <w:szCs w:val="28"/>
        </w:rPr>
        <w:t>прочитанного</w:t>
      </w:r>
      <w:proofErr w:type="gramEnd"/>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D4633B" w:rsidRPr="00BD7394" w:rsidRDefault="00D4633B" w:rsidP="00C327FC">
      <w:pPr>
        <w:pStyle w:val="ad"/>
        <w:numPr>
          <w:ilvl w:val="0"/>
          <w:numId w:val="22"/>
        </w:numPr>
        <w:spacing w:line="24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w:t>
      </w:r>
      <w:proofErr w:type="gramStart"/>
      <w:r w:rsidRPr="00BD7394">
        <w:rPr>
          <w:rFonts w:ascii="Times New Roman" w:hAnsi="Times New Roman"/>
          <w:color w:val="auto"/>
          <w:sz w:val="28"/>
          <w:szCs w:val="28"/>
        </w:rPr>
        <w:t>существенных</w:t>
      </w:r>
      <w:proofErr w:type="gramEnd"/>
      <w:r w:rsidRPr="00BD7394">
        <w:rPr>
          <w:rFonts w:ascii="Times New Roman" w:hAnsi="Times New Roman"/>
          <w:color w:val="auto"/>
          <w:sz w:val="28"/>
          <w:szCs w:val="28"/>
        </w:rPr>
        <w:t xml:space="preserve"> признака;</w:t>
      </w:r>
    </w:p>
    <w:p w:rsidR="00D4633B" w:rsidRPr="00BD7394" w:rsidRDefault="00D4633B" w:rsidP="00C327FC">
      <w:pPr>
        <w:pStyle w:val="ad"/>
        <w:numPr>
          <w:ilvl w:val="0"/>
          <w:numId w:val="22"/>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D4633B" w:rsidRPr="00BD7394" w:rsidRDefault="00D4633B" w:rsidP="00C327FC">
      <w:pPr>
        <w:pStyle w:val="ad"/>
        <w:numPr>
          <w:ilvl w:val="0"/>
          <w:numId w:val="2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23"/>
        </w:numPr>
        <w:spacing w:line="24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D4633B" w:rsidRPr="00BD7394" w:rsidRDefault="00D4633B" w:rsidP="00C327FC">
      <w:pPr>
        <w:pStyle w:val="ad"/>
        <w:numPr>
          <w:ilvl w:val="0"/>
          <w:numId w:val="23"/>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D4633B" w:rsidRPr="00BD7394" w:rsidRDefault="00D4633B" w:rsidP="00C327FC">
      <w:pPr>
        <w:pStyle w:val="ad"/>
        <w:numPr>
          <w:ilvl w:val="0"/>
          <w:numId w:val="23"/>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w:t>
      </w:r>
      <w:proofErr w:type="gramStart"/>
      <w:r w:rsidRPr="00BD7394">
        <w:rPr>
          <w:rFonts w:ascii="Times New Roman" w:hAnsi="Times New Roman" w:cs="Times New Roman"/>
          <w:b/>
          <w:i w:val="0"/>
          <w:color w:val="auto"/>
          <w:sz w:val="28"/>
          <w:szCs w:val="28"/>
        </w:rPr>
        <w:t>:п</w:t>
      </w:r>
      <w:proofErr w:type="gramEnd"/>
      <w:r w:rsidRPr="00BD7394">
        <w:rPr>
          <w:rFonts w:ascii="Times New Roman" w:hAnsi="Times New Roman" w:cs="Times New Roman"/>
          <w:b/>
          <w:i w:val="0"/>
          <w:color w:val="auto"/>
          <w:sz w:val="28"/>
          <w:szCs w:val="28"/>
        </w:rPr>
        <w:t>реобразование и интерпретация информации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24"/>
        </w:numPr>
        <w:spacing w:line="24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D4633B" w:rsidRPr="00BD7394" w:rsidRDefault="00D4633B" w:rsidP="00C327FC">
      <w:pPr>
        <w:pStyle w:val="ad"/>
        <w:numPr>
          <w:ilvl w:val="0"/>
          <w:numId w:val="2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соотносить факты с общей идеей текста, устанавливать простые связи, не показанные в тексте напрямую;</w:t>
      </w:r>
    </w:p>
    <w:p w:rsidR="00D4633B" w:rsidRPr="00BD7394" w:rsidRDefault="00D4633B" w:rsidP="00C327FC">
      <w:pPr>
        <w:pStyle w:val="ad"/>
        <w:numPr>
          <w:ilvl w:val="0"/>
          <w:numId w:val="2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D4633B" w:rsidRPr="00BD7394" w:rsidRDefault="00D4633B" w:rsidP="00C327FC">
      <w:pPr>
        <w:pStyle w:val="ad"/>
        <w:numPr>
          <w:ilvl w:val="0"/>
          <w:numId w:val="2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D4633B" w:rsidRPr="00BD7394" w:rsidRDefault="00D4633B" w:rsidP="00C327FC">
      <w:pPr>
        <w:pStyle w:val="ad"/>
        <w:numPr>
          <w:ilvl w:val="0"/>
          <w:numId w:val="2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25"/>
        </w:numPr>
        <w:spacing w:line="24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делать выписки из прочитанных текстов с учётом </w:t>
      </w:r>
      <w:r w:rsidRPr="00BD7394">
        <w:rPr>
          <w:rFonts w:ascii="Times New Roman" w:hAnsi="Times New Roman"/>
          <w:i/>
          <w:iCs/>
          <w:color w:val="auto"/>
          <w:sz w:val="28"/>
          <w:szCs w:val="28"/>
        </w:rPr>
        <w:t>цели их дальнейшего использования;</w:t>
      </w:r>
    </w:p>
    <w:p w:rsidR="00D4633B" w:rsidRPr="00BD7394" w:rsidRDefault="00D4633B" w:rsidP="00C327FC">
      <w:pPr>
        <w:pStyle w:val="ad"/>
        <w:numPr>
          <w:ilvl w:val="0"/>
          <w:numId w:val="25"/>
        </w:numPr>
        <w:spacing w:line="24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опроч</w:t>
      </w:r>
      <w:r w:rsidRPr="00BD7394">
        <w:rPr>
          <w:rFonts w:ascii="Times New Roman" w:hAnsi="Times New Roman"/>
          <w:iCs/>
          <w:color w:val="auto"/>
          <w:sz w:val="28"/>
          <w:szCs w:val="28"/>
        </w:rPr>
        <w:t>итанном</w:t>
      </w:r>
      <w:r w:rsidRPr="00BD7394">
        <w:rPr>
          <w:rFonts w:ascii="Times New Roman" w:hAnsi="Times New Roman"/>
          <w:color w:val="auto"/>
          <w:sz w:val="28"/>
          <w:szCs w:val="28"/>
        </w:rPr>
        <w:t>.</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2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высказывать оценочные суждения и свою точку зрения о прочитанном тексте;</w:t>
      </w:r>
    </w:p>
    <w:p w:rsidR="00D4633B" w:rsidRPr="00BD7394" w:rsidRDefault="00D4633B" w:rsidP="00C327FC">
      <w:pPr>
        <w:pStyle w:val="ad"/>
        <w:numPr>
          <w:ilvl w:val="0"/>
          <w:numId w:val="26"/>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D4633B" w:rsidRPr="00BD7394" w:rsidRDefault="00D4633B" w:rsidP="00C327FC">
      <w:pPr>
        <w:pStyle w:val="ad"/>
        <w:numPr>
          <w:ilvl w:val="0"/>
          <w:numId w:val="26"/>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D4633B" w:rsidRPr="00BD7394" w:rsidRDefault="00D4633B" w:rsidP="00C327FC">
      <w:pPr>
        <w:pStyle w:val="ad"/>
        <w:numPr>
          <w:ilvl w:val="0"/>
          <w:numId w:val="26"/>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ad"/>
        <w:numPr>
          <w:ilvl w:val="0"/>
          <w:numId w:val="27"/>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D4633B" w:rsidRPr="00BD7394" w:rsidRDefault="00D4633B" w:rsidP="00C327FC">
      <w:pPr>
        <w:pStyle w:val="ad"/>
        <w:numPr>
          <w:ilvl w:val="0"/>
          <w:numId w:val="27"/>
        </w:numPr>
        <w:spacing w:line="24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соотносить позицию автора с собственной точкой зрения;</w:t>
      </w:r>
    </w:p>
    <w:p w:rsidR="00D4633B" w:rsidRPr="00BD7394" w:rsidRDefault="00D4633B" w:rsidP="00C327FC">
      <w:pPr>
        <w:pStyle w:val="ad"/>
        <w:numPr>
          <w:ilvl w:val="0"/>
          <w:numId w:val="27"/>
        </w:numPr>
        <w:spacing w:line="24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в процессе работы с одним или несколькими источниками выявлять достоверную (противоречивую) информацию.</w:t>
      </w:r>
    </w:p>
    <w:p w:rsidR="00D4633B" w:rsidRPr="004902B1" w:rsidRDefault="00D4633B" w:rsidP="00C327FC">
      <w:pPr>
        <w:pStyle w:val="aff"/>
        <w:numPr>
          <w:ilvl w:val="3"/>
          <w:numId w:val="2"/>
        </w:numPr>
        <w:spacing w:line="240" w:lineRule="auto"/>
        <w:ind w:left="0" w:firstLine="709"/>
        <w:rPr>
          <w:bCs/>
        </w:rPr>
      </w:pPr>
      <w:bookmarkStart w:id="23" w:name="_Toc288394060"/>
      <w:bookmarkStart w:id="24" w:name="_Toc288410527"/>
      <w:bookmarkStart w:id="25" w:name="_Toc288410656"/>
      <w:bookmarkStart w:id="26" w:name="_Toc294246071"/>
      <w:r w:rsidRPr="00CB6752">
        <w:t xml:space="preserve">Формирование </w:t>
      </w:r>
      <w:r w:rsidRPr="00BD3307">
        <w:t>ИКТ­компетентности обучающихс</w:t>
      </w:r>
      <w:proofErr w:type="gramStart"/>
      <w:r w:rsidRPr="00BD3307">
        <w:t>я</w:t>
      </w:r>
      <w:r w:rsidRPr="00797ECB">
        <w:t>(</w:t>
      </w:r>
      <w:proofErr w:type="gramEnd"/>
      <w:r w:rsidRPr="00797ECB">
        <w:t>метапредметные результаты)</w:t>
      </w:r>
      <w:bookmarkEnd w:id="23"/>
      <w:bookmarkEnd w:id="24"/>
      <w:bookmarkEnd w:id="25"/>
      <w:bookmarkEnd w:id="26"/>
    </w:p>
    <w:p w:rsidR="00D4633B" w:rsidRPr="007261C4" w:rsidRDefault="00D4633B" w:rsidP="00C327FC">
      <w:pPr>
        <w:pStyle w:val="aff9"/>
        <w:tabs>
          <w:tab w:val="left" w:pos="142"/>
          <w:tab w:val="left" w:pos="8789"/>
        </w:tabs>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D4633B" w:rsidRPr="007261C4" w:rsidRDefault="00D4633B" w:rsidP="00C327FC">
      <w:pPr>
        <w:pStyle w:val="aff9"/>
        <w:tabs>
          <w:tab w:val="left" w:pos="142"/>
        </w:tabs>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4633B" w:rsidRPr="007261C4" w:rsidRDefault="00D4633B" w:rsidP="00C327FC">
      <w:pPr>
        <w:pStyle w:val="aff9"/>
        <w:tabs>
          <w:tab w:val="left" w:pos="142"/>
        </w:tabs>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lastRenderedPageBreak/>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D4633B" w:rsidRPr="007261C4" w:rsidRDefault="00D4633B" w:rsidP="00C327FC">
      <w:pPr>
        <w:pStyle w:val="aff9"/>
        <w:tabs>
          <w:tab w:val="left" w:pos="142"/>
        </w:tabs>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D4633B" w:rsidRPr="007261C4" w:rsidRDefault="00D4633B" w:rsidP="00C327FC">
      <w:pPr>
        <w:pStyle w:val="aff9"/>
        <w:tabs>
          <w:tab w:val="left" w:pos="142"/>
        </w:tabs>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D4633B" w:rsidRPr="007261C4" w:rsidRDefault="00D4633B" w:rsidP="00C327FC">
      <w:pPr>
        <w:pStyle w:val="aff9"/>
        <w:tabs>
          <w:tab w:val="left" w:pos="142"/>
        </w:tabs>
        <w:ind w:firstLine="709"/>
        <w:jc w:val="both"/>
        <w:rPr>
          <w:rStyle w:val="Zag11"/>
          <w:rFonts w:eastAsia="@Arial Unicode MS"/>
          <w:color w:val="auto"/>
          <w:sz w:val="28"/>
          <w:szCs w:val="28"/>
          <w:lang w:val="ru-RU"/>
        </w:rPr>
      </w:pPr>
      <w:proofErr w:type="gramStart"/>
      <w:r w:rsidRPr="007261C4">
        <w:rPr>
          <w:rStyle w:val="Zag11"/>
          <w:rFonts w:eastAsia="@Arial Unicode MS"/>
          <w:color w:val="auto"/>
          <w:sz w:val="28"/>
          <w:szCs w:val="28"/>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roofErr w:type="gramEnd"/>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гигиена работы с компьютером</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28"/>
        </w:numPr>
        <w:spacing w:line="24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D4633B" w:rsidRPr="00BD7394" w:rsidRDefault="00D4633B" w:rsidP="00C327FC">
      <w:pPr>
        <w:pStyle w:val="ad"/>
        <w:numPr>
          <w:ilvl w:val="0"/>
          <w:numId w:val="28"/>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ввода информации в компьютер</w:t>
      </w:r>
      <w:proofErr w:type="gramStart"/>
      <w:r w:rsidRPr="00BD7394">
        <w:rPr>
          <w:rFonts w:ascii="Times New Roman" w:hAnsi="Times New Roman" w:cs="Times New Roman"/>
          <w:b/>
          <w:i w:val="0"/>
          <w:color w:val="auto"/>
          <w:sz w:val="28"/>
          <w:szCs w:val="28"/>
        </w:rPr>
        <w:t>:в</w:t>
      </w:r>
      <w:proofErr w:type="gramEnd"/>
      <w:r w:rsidRPr="00BD7394">
        <w:rPr>
          <w:rFonts w:ascii="Times New Roman" w:hAnsi="Times New Roman" w:cs="Times New Roman"/>
          <w:b/>
          <w:i w:val="0"/>
          <w:color w:val="auto"/>
          <w:sz w:val="28"/>
          <w:szCs w:val="28"/>
        </w:rPr>
        <w:t>вод текста, запись звука, изображения, цифровых данных</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413904" w:rsidRDefault="00D4633B" w:rsidP="00C327FC">
      <w:pPr>
        <w:pStyle w:val="ad"/>
        <w:numPr>
          <w:ilvl w:val="0"/>
          <w:numId w:val="29"/>
        </w:numPr>
        <w:spacing w:line="240" w:lineRule="auto"/>
        <w:ind w:left="0"/>
        <w:rPr>
          <w:rStyle w:val="Zag11"/>
          <w:rFonts w:ascii="Times New Roman" w:eastAsia="@Arial Unicode MS" w:hAnsi="Times New Roman"/>
          <w:sz w:val="28"/>
          <w:szCs w:val="28"/>
        </w:rPr>
      </w:pPr>
      <w:r w:rsidRPr="00BD7394">
        <w:rPr>
          <w:rFonts w:ascii="Times New Roman" w:hAnsi="Times New Roman"/>
          <w:color w:val="auto"/>
          <w:spacing w:val="-2"/>
          <w:sz w:val="28"/>
          <w:szCs w:val="28"/>
        </w:rPr>
        <w:t>вводить информацию в компьютер с использованием раз</w:t>
      </w:r>
      <w:r w:rsidRPr="00BD7394">
        <w:rPr>
          <w:rFonts w:ascii="Times New Roman" w:hAnsi="Times New Roman"/>
          <w:color w:val="auto"/>
          <w:sz w:val="28"/>
          <w:szCs w:val="28"/>
        </w:rPr>
        <w:t>личных технических средств (фото</w:t>
      </w:r>
      <w:r w:rsidRPr="00BD7394">
        <w:rPr>
          <w:rFonts w:ascii="Times New Roman" w:hAnsi="Times New Roman"/>
          <w:color w:val="auto"/>
          <w:sz w:val="28"/>
          <w:szCs w:val="28"/>
        </w:rPr>
        <w:noBreakHyphen/>
        <w:t xml:space="preserve"> и видеокамеры, микрофона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сохранять полученную информацию</w:t>
      </w:r>
      <w:r w:rsidRPr="00413904">
        <w:rPr>
          <w:rFonts w:ascii="Times New Roman" w:hAnsi="Times New Roman"/>
          <w:sz w:val="28"/>
          <w:szCs w:val="28"/>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413904">
        <w:rPr>
          <w:rStyle w:val="Zag11"/>
          <w:rFonts w:ascii="Times New Roman" w:eastAsia="@Arial Unicode MS" w:hAnsi="Times New Roman"/>
          <w:sz w:val="28"/>
          <w:szCs w:val="28"/>
        </w:rPr>
        <w:t>;</w:t>
      </w:r>
    </w:p>
    <w:p w:rsidR="00D4633B" w:rsidRPr="00BD7394" w:rsidRDefault="00D4633B" w:rsidP="00C327FC">
      <w:pPr>
        <w:pStyle w:val="ad"/>
        <w:numPr>
          <w:ilvl w:val="0"/>
          <w:numId w:val="2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 xml:space="preserve">рисовать </w:t>
      </w:r>
      <w:r w:rsidRPr="007261C4">
        <w:rPr>
          <w:rStyle w:val="Zag11"/>
          <w:rFonts w:ascii="Times New Roman" w:eastAsia="@Arial Unicode MS" w:hAnsi="Times New Roman"/>
          <w:sz w:val="28"/>
          <w:szCs w:val="28"/>
        </w:rPr>
        <w:t>(создавать простые изображения</w:t>
      </w:r>
      <w:proofErr w:type="gramStart"/>
      <w:r w:rsidRPr="007261C4">
        <w:rPr>
          <w:rStyle w:val="Zag11"/>
          <w:rFonts w:ascii="Times New Roman" w:eastAsia="@Arial Unicode MS" w:hAnsi="Times New Roman"/>
          <w:sz w:val="28"/>
          <w:szCs w:val="28"/>
        </w:rPr>
        <w:t>)</w:t>
      </w:r>
      <w:r w:rsidRPr="00BD7394">
        <w:rPr>
          <w:rFonts w:ascii="Times New Roman" w:hAnsi="Times New Roman"/>
          <w:color w:val="auto"/>
          <w:sz w:val="28"/>
          <w:szCs w:val="28"/>
        </w:rPr>
        <w:t>н</w:t>
      </w:r>
      <w:proofErr w:type="gramEnd"/>
      <w:r w:rsidRPr="00BD7394">
        <w:rPr>
          <w:rFonts w:ascii="Times New Roman" w:hAnsi="Times New Roman"/>
          <w:color w:val="auto"/>
          <w:sz w:val="28"/>
          <w:szCs w:val="28"/>
        </w:rPr>
        <w:t>а графическом планшете;</w:t>
      </w:r>
    </w:p>
    <w:p w:rsidR="00D4633B" w:rsidRPr="00BD7394" w:rsidRDefault="00D4633B" w:rsidP="00C327FC">
      <w:pPr>
        <w:pStyle w:val="ad"/>
        <w:numPr>
          <w:ilvl w:val="0"/>
          <w:numId w:val="29"/>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сканировать рисунки и тексты.</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возможностьнаучиться</w:t>
      </w:r>
      <w:r w:rsidRPr="00BD7394">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BD7394">
        <w:rPr>
          <w:rFonts w:ascii="Times New Roman" w:hAnsi="Times New Roman"/>
          <w:iCs/>
          <w:color w:val="auto"/>
          <w:sz w:val="28"/>
          <w:szCs w:val="28"/>
        </w:rPr>
        <w:t>.</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Обработка и поиск информации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7261C4" w:rsidRDefault="00D4633B" w:rsidP="00C327FC">
      <w:pPr>
        <w:widowControl w:val="0"/>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D4633B" w:rsidRPr="007261C4" w:rsidRDefault="00D4633B" w:rsidP="00C327FC">
      <w:pPr>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D4633B" w:rsidRPr="007261C4" w:rsidRDefault="00D4633B" w:rsidP="00C327FC">
      <w:pPr>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lastRenderedPageBreak/>
        <w:t xml:space="preserve">собирать числовые данные в </w:t>
      </w:r>
      <w:proofErr w:type="gramStart"/>
      <w:r w:rsidRPr="007261C4">
        <w:rPr>
          <w:rStyle w:val="Zag11"/>
          <w:rFonts w:eastAsia="@Arial Unicode MS"/>
          <w:sz w:val="28"/>
          <w:szCs w:val="28"/>
        </w:rPr>
        <w:t>естественно-научных</w:t>
      </w:r>
      <w:proofErr w:type="gramEnd"/>
      <w:r w:rsidRPr="007261C4">
        <w:rPr>
          <w:rStyle w:val="Zag11"/>
          <w:rFonts w:eastAsia="@Arial Unicode MS"/>
          <w:sz w:val="28"/>
          <w:szCs w:val="28"/>
        </w:rPr>
        <w:t xml:space="preserve"> наблюдениях и экспериментах, используя цифровые датчики, камеру, микрофон и другие средства ИКТ, а также в ходе опроса людей;</w:t>
      </w:r>
    </w:p>
    <w:p w:rsidR="00D4633B" w:rsidRPr="007261C4" w:rsidRDefault="00D4633B" w:rsidP="00C327FC">
      <w:pPr>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7261C4">
        <w:rPr>
          <w:rStyle w:val="Zag11"/>
          <w:rFonts w:eastAsia="@Arial Unicode MS"/>
          <w:sz w:val="28"/>
          <w:szCs w:val="28"/>
        </w:rPr>
        <w:noBreakHyphen/>
        <w:t xml:space="preserve"> и аудиозаписей, фотоизображений;</w:t>
      </w:r>
    </w:p>
    <w:p w:rsidR="00D4633B" w:rsidRPr="007261C4" w:rsidRDefault="00D4633B" w:rsidP="00C327FC">
      <w:pPr>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D4633B" w:rsidRDefault="00D4633B" w:rsidP="00C327FC">
      <w:pPr>
        <w:numPr>
          <w:ilvl w:val="0"/>
          <w:numId w:val="30"/>
        </w:numPr>
        <w:tabs>
          <w:tab w:val="left" w:pos="142"/>
          <w:tab w:val="left" w:leader="dot" w:pos="624"/>
        </w:tabs>
        <w:ind w:left="0"/>
        <w:jc w:val="both"/>
        <w:rPr>
          <w:rStyle w:val="Zag11"/>
          <w:rFonts w:eastAsia="@Arial Unicode MS"/>
          <w:sz w:val="28"/>
          <w:szCs w:val="28"/>
        </w:rPr>
      </w:pPr>
      <w:r w:rsidRPr="007261C4">
        <w:rPr>
          <w:rStyle w:val="Zag11"/>
          <w:rFonts w:eastAsia="@Arial Unicode MS"/>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D4633B" w:rsidRPr="00884BAC" w:rsidRDefault="00D4633B" w:rsidP="00C327FC">
      <w:pPr>
        <w:numPr>
          <w:ilvl w:val="0"/>
          <w:numId w:val="30"/>
        </w:numPr>
        <w:tabs>
          <w:tab w:val="left" w:pos="142"/>
          <w:tab w:val="left" w:leader="dot" w:pos="624"/>
        </w:tabs>
        <w:ind w:left="0"/>
        <w:jc w:val="both"/>
        <w:rPr>
          <w:rStyle w:val="Zag11"/>
          <w:rFonts w:eastAsia="@Arial Unicode MS"/>
          <w:sz w:val="28"/>
          <w:szCs w:val="28"/>
        </w:rPr>
      </w:pPr>
      <w:r w:rsidRPr="00884BAC">
        <w:rPr>
          <w:rStyle w:val="Zag11"/>
          <w:rFonts w:eastAsia="@Arial Unicode MS"/>
          <w:sz w:val="28"/>
          <w:szCs w:val="28"/>
        </w:rPr>
        <w:t>заполнять учебные базы данных.</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Pr="00BD7394">
        <w:rPr>
          <w:rFonts w:ascii="Times New Roman" w:hAnsi="Times New Roman"/>
          <w:i/>
          <w:iCs/>
          <w:color w:val="auto"/>
          <w:sz w:val="28"/>
          <w:szCs w:val="28"/>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Создание, представление и передача сообщений</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z w:val="28"/>
          <w:szCs w:val="28"/>
        </w:rPr>
        <w:t>создавать текстовые сообщения с использованием средств ИКТ, редактировать, оформлять и сохранять их;</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pacing w:val="-4"/>
          <w:sz w:val="28"/>
          <w:szCs w:val="28"/>
        </w:rPr>
        <w:t>создавать простые сообщения в виде аудио</w:t>
      </w:r>
      <w:r w:rsidRPr="007261C4">
        <w:rPr>
          <w:rStyle w:val="Zag11"/>
          <w:rFonts w:eastAsia="@Arial Unicode MS"/>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7261C4">
        <w:rPr>
          <w:rStyle w:val="Zag11"/>
          <w:rFonts w:eastAsia="@Arial Unicode MS"/>
          <w:sz w:val="28"/>
          <w:szCs w:val="28"/>
        </w:rPr>
        <w:t>;</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z w:val="28"/>
          <w:szCs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z w:val="28"/>
          <w:szCs w:val="28"/>
        </w:rPr>
        <w:t>создавать простые схемы, диаграммы, планы и пр.;</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D4633B" w:rsidRPr="007261C4" w:rsidRDefault="00D4633B" w:rsidP="00C327FC">
      <w:pPr>
        <w:numPr>
          <w:ilvl w:val="0"/>
          <w:numId w:val="53"/>
        </w:numPr>
        <w:tabs>
          <w:tab w:val="left" w:pos="142"/>
          <w:tab w:val="left" w:leader="dot" w:pos="567"/>
        </w:tabs>
        <w:ind w:left="0" w:firstLine="709"/>
        <w:jc w:val="both"/>
        <w:rPr>
          <w:rStyle w:val="Zag11"/>
          <w:rFonts w:eastAsia="@Arial Unicode MS"/>
          <w:sz w:val="28"/>
          <w:szCs w:val="28"/>
        </w:rPr>
      </w:pPr>
      <w:r w:rsidRPr="007261C4">
        <w:rPr>
          <w:rStyle w:val="Zag11"/>
          <w:rFonts w:eastAsia="@Arial Unicode MS"/>
          <w:sz w:val="28"/>
          <w:szCs w:val="28"/>
        </w:rPr>
        <w:t>размещать сообщение в информационной образовательной среде образовательной организации;</w:t>
      </w:r>
    </w:p>
    <w:p w:rsidR="00D4633B" w:rsidRDefault="00D4633B" w:rsidP="00C327FC">
      <w:pPr>
        <w:pStyle w:val="a3"/>
        <w:numPr>
          <w:ilvl w:val="0"/>
          <w:numId w:val="53"/>
        </w:numPr>
        <w:tabs>
          <w:tab w:val="left" w:leader="dot" w:pos="567"/>
        </w:tabs>
        <w:spacing w:line="240" w:lineRule="auto"/>
        <w:ind w:left="0" w:firstLine="709"/>
        <w:rPr>
          <w:rFonts w:ascii="Times New Roman" w:hAnsi="Times New Roman"/>
          <w:color w:val="auto"/>
          <w:spacing w:val="2"/>
          <w:sz w:val="28"/>
          <w:szCs w:val="28"/>
        </w:rPr>
      </w:pPr>
      <w:r w:rsidRPr="007261C4">
        <w:rPr>
          <w:rStyle w:val="Zag11"/>
          <w:rFonts w:eastAsia="@Arial Unicode MS"/>
          <w:color w:val="auto"/>
          <w:sz w:val="28"/>
          <w:szCs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r>
        <w:rPr>
          <w:rStyle w:val="Zag11"/>
          <w:rFonts w:eastAsia="@Arial Unicode MS"/>
          <w:color w:val="auto"/>
          <w:sz w:val="28"/>
          <w:szCs w:val="28"/>
        </w:rPr>
        <w:t>.</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31"/>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представлять данные;</w:t>
      </w:r>
    </w:p>
    <w:p w:rsidR="00D4633B" w:rsidRPr="00BD7394" w:rsidRDefault="00D4633B" w:rsidP="00C327FC">
      <w:pPr>
        <w:pStyle w:val="ad"/>
        <w:numPr>
          <w:ilvl w:val="0"/>
          <w:numId w:val="31"/>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Планирование деятельности, управление и организация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32"/>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lastRenderedPageBreak/>
        <w:t>создавать движущиеся модели и управлять ими в ком</w:t>
      </w:r>
      <w:r w:rsidRPr="00BD7394">
        <w:rPr>
          <w:rFonts w:ascii="Times New Roman" w:hAnsi="Times New Roman"/>
          <w:color w:val="auto"/>
          <w:sz w:val="28"/>
          <w:szCs w:val="28"/>
        </w:rPr>
        <w:t>пьютерно управляемых средах (</w:t>
      </w:r>
      <w:r>
        <w:rPr>
          <w:rFonts w:ascii="Times New Roman" w:hAnsi="Times New Roman"/>
          <w:color w:val="auto"/>
          <w:sz w:val="28"/>
          <w:szCs w:val="28"/>
        </w:rPr>
        <w:t xml:space="preserve">создание простейших </w:t>
      </w:r>
      <w:r w:rsidRPr="00BD7394">
        <w:rPr>
          <w:rFonts w:ascii="Times New Roman" w:hAnsi="Times New Roman"/>
          <w:color w:val="auto"/>
          <w:sz w:val="28"/>
          <w:szCs w:val="28"/>
        </w:rPr>
        <w:t>робото</w:t>
      </w:r>
      <w:r>
        <w:rPr>
          <w:rFonts w:ascii="Times New Roman" w:hAnsi="Times New Roman"/>
          <w:color w:val="auto"/>
          <w:sz w:val="28"/>
          <w:szCs w:val="28"/>
        </w:rPr>
        <w:t>в</w:t>
      </w:r>
      <w:r w:rsidRPr="00BD7394">
        <w:rPr>
          <w:rFonts w:ascii="Times New Roman" w:hAnsi="Times New Roman"/>
          <w:color w:val="auto"/>
          <w:sz w:val="28"/>
          <w:szCs w:val="28"/>
        </w:rPr>
        <w:t>);</w:t>
      </w:r>
    </w:p>
    <w:p w:rsidR="00D4633B" w:rsidRPr="00BD7394" w:rsidRDefault="00D4633B" w:rsidP="00C327FC">
      <w:pPr>
        <w:pStyle w:val="ad"/>
        <w:numPr>
          <w:ilvl w:val="0"/>
          <w:numId w:val="32"/>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D4633B" w:rsidRPr="00BD7394" w:rsidRDefault="00D4633B" w:rsidP="00C327FC">
      <w:pPr>
        <w:pStyle w:val="ad"/>
        <w:numPr>
          <w:ilvl w:val="0"/>
          <w:numId w:val="32"/>
        </w:numPr>
        <w:spacing w:line="240" w:lineRule="auto"/>
        <w:ind w:left="0"/>
        <w:rPr>
          <w:rFonts w:ascii="Times New Roman" w:hAnsi="Times New Roman"/>
          <w:color w:val="auto"/>
          <w:sz w:val="28"/>
          <w:szCs w:val="28"/>
        </w:rPr>
      </w:pPr>
      <w:r w:rsidRPr="00BD7394">
        <w:rPr>
          <w:rFonts w:ascii="Times New Roman" w:hAnsi="Times New Roman"/>
          <w:color w:val="auto"/>
          <w:spacing w:val="2"/>
          <w:sz w:val="28"/>
          <w:szCs w:val="28"/>
        </w:rPr>
        <w:t>планировать несложные исследования объектов и про</w:t>
      </w:r>
      <w:r w:rsidRPr="00BD7394">
        <w:rPr>
          <w:rFonts w:ascii="Times New Roman" w:hAnsi="Times New Roman"/>
          <w:color w:val="auto"/>
          <w:sz w:val="28"/>
          <w:szCs w:val="28"/>
        </w:rPr>
        <w:t>цессов внешнего мира.</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d"/>
        <w:numPr>
          <w:ilvl w:val="0"/>
          <w:numId w:val="33"/>
        </w:numPr>
        <w:spacing w:line="24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проектировать несложные объекты и процессы реального мира, своей собственной деятельности и деятельности группы</w:t>
      </w:r>
      <w:r>
        <w:rPr>
          <w:rFonts w:ascii="Times New Roman" w:hAnsi="Times New Roman"/>
          <w:i/>
          <w:iCs/>
          <w:color w:val="auto"/>
          <w:sz w:val="28"/>
          <w:szCs w:val="28"/>
        </w:rPr>
        <w:t>, включая навыки роботехнического проектирования</w:t>
      </w:r>
    </w:p>
    <w:p w:rsidR="00D4633B" w:rsidRPr="00413904" w:rsidRDefault="00D4633B" w:rsidP="00C327FC">
      <w:pPr>
        <w:pStyle w:val="ad"/>
        <w:numPr>
          <w:ilvl w:val="0"/>
          <w:numId w:val="33"/>
        </w:numPr>
        <w:spacing w:line="240" w:lineRule="auto"/>
        <w:ind w:left="0"/>
        <w:rPr>
          <w:rFonts w:ascii="Times New Roman" w:hAnsi="Times New Roman"/>
          <w:iCs/>
          <w:color w:val="auto"/>
          <w:sz w:val="28"/>
          <w:szCs w:val="28"/>
        </w:rPr>
      </w:pPr>
      <w:r w:rsidRPr="00BD7394">
        <w:rPr>
          <w:rFonts w:ascii="Times New Roman" w:hAnsi="Times New Roman"/>
          <w:i/>
          <w:iCs/>
          <w:color w:val="auto"/>
          <w:sz w:val="28"/>
          <w:szCs w:val="28"/>
        </w:rPr>
        <w:t>моделировать объекты и процессы реального мира.</w:t>
      </w:r>
    </w:p>
    <w:p w:rsidR="00D4633B" w:rsidRPr="00413904" w:rsidRDefault="00D4633B" w:rsidP="00C327FC">
      <w:pPr>
        <w:pStyle w:val="Zag1"/>
        <w:numPr>
          <w:ilvl w:val="0"/>
          <w:numId w:val="33"/>
        </w:numPr>
        <w:tabs>
          <w:tab w:val="left" w:leader="dot" w:pos="624"/>
        </w:tabs>
        <w:spacing w:after="0" w:line="240" w:lineRule="auto"/>
        <w:rPr>
          <w:rStyle w:val="Zag11"/>
          <w:rFonts w:ascii="Calibri" w:eastAsia="@Arial Unicode MS" w:hAnsi="Calibri"/>
          <w:b w:val="0"/>
          <w:bCs w:val="0"/>
          <w:color w:val="auto"/>
          <w:sz w:val="22"/>
          <w:szCs w:val="28"/>
          <w:lang w:val="ru-RU" w:eastAsia="en-US"/>
        </w:rPr>
      </w:pPr>
    </w:p>
    <w:p w:rsidR="00D4633B" w:rsidRPr="00413904" w:rsidRDefault="00D4633B" w:rsidP="00C327FC">
      <w:pPr>
        <w:pStyle w:val="Zag1"/>
        <w:tabs>
          <w:tab w:val="left" w:leader="dot" w:pos="624"/>
        </w:tabs>
        <w:spacing w:after="0" w:line="240" w:lineRule="auto"/>
        <w:ind w:firstLine="0"/>
        <w:jc w:val="left"/>
        <w:rPr>
          <w:rStyle w:val="Zag11"/>
          <w:rFonts w:ascii="Calibri" w:eastAsia="@Arial Unicode MS" w:hAnsi="Calibri"/>
          <w:b w:val="0"/>
          <w:bCs w:val="0"/>
          <w:color w:val="auto"/>
          <w:sz w:val="22"/>
          <w:szCs w:val="28"/>
          <w:lang w:val="ru-RU" w:eastAsia="en-US"/>
        </w:rPr>
      </w:pPr>
      <w:r w:rsidRPr="007261C4">
        <w:rPr>
          <w:rStyle w:val="Zag11"/>
          <w:rFonts w:eastAsia="@Arial Unicode MS"/>
          <w:color w:val="auto"/>
          <w:szCs w:val="28"/>
          <w:lang w:val="ru-RU"/>
        </w:rPr>
        <w:t>Планируемые результаты и содержание образовательной области</w:t>
      </w:r>
      <w:r w:rsidRPr="00884BAC">
        <w:rPr>
          <w:rStyle w:val="Zag11"/>
          <w:rFonts w:eastAsia="@Arial Unicode MS"/>
          <w:color w:val="auto"/>
          <w:szCs w:val="28"/>
          <w:lang w:val="ru-RU"/>
        </w:rPr>
        <w:t xml:space="preserve"> «Филология» на уровне начального общего образования</w:t>
      </w:r>
    </w:p>
    <w:p w:rsidR="00D4633B" w:rsidRPr="00413904" w:rsidRDefault="00D4633B" w:rsidP="00C327FC">
      <w:pPr>
        <w:pStyle w:val="ad"/>
        <w:spacing w:line="240" w:lineRule="auto"/>
        <w:ind w:firstLine="0"/>
        <w:rPr>
          <w:rFonts w:ascii="Times New Roman" w:hAnsi="Times New Roman"/>
          <w:iCs/>
          <w:color w:val="auto"/>
          <w:sz w:val="28"/>
          <w:szCs w:val="28"/>
        </w:rPr>
      </w:pPr>
    </w:p>
    <w:p w:rsidR="00D4633B" w:rsidRPr="00CB6752" w:rsidRDefault="00D4633B" w:rsidP="00C327FC">
      <w:pPr>
        <w:pStyle w:val="aff"/>
        <w:numPr>
          <w:ilvl w:val="2"/>
          <w:numId w:val="2"/>
        </w:numPr>
        <w:spacing w:line="240" w:lineRule="auto"/>
        <w:ind w:left="0" w:firstLine="0"/>
      </w:pPr>
      <w:bookmarkStart w:id="27" w:name="_Toc294246072"/>
      <w:bookmarkStart w:id="28" w:name="_Toc288394061"/>
      <w:bookmarkStart w:id="29" w:name="_Toc288410528"/>
      <w:bookmarkStart w:id="30" w:name="_Toc288410657"/>
      <w:r w:rsidRPr="00CB6752">
        <w:t>Русский язык</w:t>
      </w:r>
      <w:bookmarkEnd w:id="27"/>
      <w:bookmarkEnd w:id="28"/>
      <w:bookmarkEnd w:id="29"/>
      <w:bookmarkEnd w:id="30"/>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курса русского </w:t>
      </w:r>
      <w:proofErr w:type="gramStart"/>
      <w:r w:rsidRPr="00BD7394">
        <w:rPr>
          <w:rFonts w:ascii="Times New Roman" w:hAnsi="Times New Roman"/>
          <w:color w:val="auto"/>
          <w:sz w:val="28"/>
          <w:szCs w:val="28"/>
        </w:rPr>
        <w:t>языка</w:t>
      </w:r>
      <w:proofErr w:type="gramEnd"/>
      <w:r w:rsidRPr="00BD7394">
        <w:rPr>
          <w:rFonts w:ascii="Times New Roman" w:hAnsi="Times New Roman"/>
          <w:color w:val="auto"/>
          <w:sz w:val="28"/>
          <w:szCs w:val="28"/>
        </w:rPr>
        <w:t xml:space="preserve"> обучающиеся </w:t>
      </w:r>
      <w:r w:rsidRPr="00BD7394">
        <w:rPr>
          <w:rFonts w:ascii="Times New Roman" w:hAnsi="Times New Roman"/>
          <w:color w:val="auto"/>
          <w:spacing w:val="2"/>
          <w:sz w:val="28"/>
          <w:szCs w:val="28"/>
        </w:rPr>
        <w:t>при получении начального общего образования научатся осоз</w:t>
      </w:r>
      <w:r w:rsidRPr="00BD7394">
        <w:rPr>
          <w:rFonts w:ascii="Times New Roman" w:hAnsi="Times New Roman"/>
          <w:color w:val="auto"/>
          <w:sz w:val="28"/>
          <w:szCs w:val="28"/>
        </w:rPr>
        <w:t>навать язык как основное средство человеческого общения и явление национальной культуры, у них начнёт формиро</w:t>
      </w:r>
      <w:r w:rsidRPr="00BD7394">
        <w:rPr>
          <w:rFonts w:ascii="Times New Roman" w:hAnsi="Times New Roman"/>
          <w:color w:val="auto"/>
          <w:spacing w:val="2"/>
          <w:sz w:val="28"/>
          <w:szCs w:val="28"/>
        </w:rPr>
        <w:t xml:space="preserve">ваться позитивное эмоционально­ценностное отношение к русскому и родному языкам, стремление к их грамотному </w:t>
      </w:r>
      <w:r w:rsidRPr="00BD7394">
        <w:rPr>
          <w:rFonts w:ascii="Times New Roman" w:hAnsi="Times New Roman"/>
          <w:color w:val="auto"/>
          <w:sz w:val="28"/>
          <w:szCs w:val="28"/>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7261C4">
        <w:rPr>
          <w:rStyle w:val="Zag11"/>
          <w:rFonts w:eastAsia="@Arial Unicode MS"/>
          <w:sz w:val="28"/>
          <w:szCs w:val="28"/>
        </w:rPr>
        <w:t>дств дл</w:t>
      </w:r>
      <w:proofErr w:type="gramEnd"/>
      <w:r w:rsidRPr="007261C4">
        <w:rPr>
          <w:rStyle w:val="Zag11"/>
          <w:rFonts w:eastAsia="@Arial Unicode MS"/>
          <w:sz w:val="28"/>
          <w:szCs w:val="28"/>
        </w:rPr>
        <w:t>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Выпускник на уровне начального общего образования:</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научится осознавать безошибочное письмо как одно из проявлений собственного уровня культуры;</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w:t>
      </w:r>
      <w:proofErr w:type="gramStart"/>
      <w:r w:rsidRPr="007261C4">
        <w:rPr>
          <w:rStyle w:val="Zag11"/>
          <w:rFonts w:eastAsia="@Arial Unicode MS"/>
          <w:sz w:val="28"/>
          <w:szCs w:val="28"/>
        </w:rPr>
        <w:t>написанное</w:t>
      </w:r>
      <w:proofErr w:type="gramEnd"/>
      <w:r w:rsidRPr="007261C4">
        <w:rPr>
          <w:rStyle w:val="Zag11"/>
          <w:rFonts w:eastAsia="@Arial Unicode MS"/>
          <w:sz w:val="28"/>
          <w:szCs w:val="28"/>
        </w:rPr>
        <w:t>;</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D4633B" w:rsidRPr="00413904" w:rsidRDefault="00D4633B" w:rsidP="00C327FC">
      <w:pPr>
        <w:pStyle w:val="Zag3"/>
        <w:tabs>
          <w:tab w:val="left" w:pos="142"/>
          <w:tab w:val="left" w:leader="dot" w:pos="624"/>
        </w:tabs>
        <w:spacing w:after="0" w:line="240" w:lineRule="auto"/>
        <w:ind w:firstLine="709"/>
        <w:jc w:val="both"/>
        <w:rPr>
          <w:rFonts w:eastAsia="@Arial Unicode MS"/>
          <w:i w:val="0"/>
          <w:iCs w:val="0"/>
          <w:color w:val="auto"/>
          <w:sz w:val="28"/>
          <w:szCs w:val="28"/>
          <w:lang w:val="ru-RU"/>
        </w:rPr>
      </w:pPr>
      <w:r w:rsidRPr="00413904">
        <w:rPr>
          <w:rStyle w:val="Zag11"/>
          <w:rFonts w:eastAsia="@Arial Unicode MS"/>
          <w:i w:val="0"/>
          <w:color w:val="auto"/>
          <w:sz w:val="28"/>
          <w:szCs w:val="28"/>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BD7394" w:rsidRDefault="00D4633B" w:rsidP="00C327FC">
      <w:pPr>
        <w:pStyle w:val="4"/>
        <w:spacing w:before="0" w:after="0" w:line="240" w:lineRule="auto"/>
        <w:ind w:firstLine="454"/>
        <w:jc w:val="both"/>
        <w:rPr>
          <w:rFonts w:ascii="Times New Roman" w:hAnsi="Times New Roman" w:cs="Times New Roman"/>
          <w:i w:val="0"/>
          <w:color w:val="auto"/>
          <w:sz w:val="28"/>
          <w:szCs w:val="28"/>
        </w:rPr>
      </w:pPr>
      <w:r w:rsidRPr="00BD7394">
        <w:rPr>
          <w:rFonts w:ascii="Times New Roman" w:hAnsi="Times New Roman" w:cs="Times New Roman"/>
          <w:i w:val="0"/>
          <w:color w:val="auto"/>
          <w:sz w:val="28"/>
          <w:szCs w:val="28"/>
        </w:rPr>
        <w:t>Содержательная линия «Система языка»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«Фонетика и графика»</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7394" w:rsidRDefault="00D4633B" w:rsidP="00C327FC">
      <w:pPr>
        <w:pStyle w:val="ad"/>
        <w:numPr>
          <w:ilvl w:val="0"/>
          <w:numId w:val="3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различать звуки и буквы;</w:t>
      </w:r>
    </w:p>
    <w:p w:rsidR="00D4633B" w:rsidRPr="00BD7394" w:rsidRDefault="00D4633B" w:rsidP="00C327FC">
      <w:pPr>
        <w:pStyle w:val="ad"/>
        <w:numPr>
          <w:ilvl w:val="0"/>
          <w:numId w:val="34"/>
        </w:numPr>
        <w:spacing w:line="240" w:lineRule="auto"/>
        <w:ind w:left="0"/>
        <w:rPr>
          <w:rFonts w:ascii="Times New Roman" w:hAnsi="Times New Roman"/>
          <w:color w:val="auto"/>
          <w:sz w:val="28"/>
          <w:szCs w:val="28"/>
        </w:rPr>
      </w:pPr>
      <w:r w:rsidRPr="00BD7394">
        <w:rPr>
          <w:rFonts w:ascii="Times New Roman" w:hAnsi="Times New Roman"/>
          <w:color w:val="auto"/>
          <w:sz w:val="28"/>
          <w:szCs w:val="28"/>
        </w:rPr>
        <w:t>характеризовать звуки русского языка: гласные ударные/</w:t>
      </w:r>
      <w:r w:rsidRPr="00BD7394">
        <w:rPr>
          <w:rFonts w:ascii="Times New Roman" w:hAnsi="Times New Roman"/>
          <w:color w:val="auto"/>
          <w:spacing w:val="2"/>
          <w:sz w:val="28"/>
          <w:szCs w:val="28"/>
        </w:rPr>
        <w:t xml:space="preserve">безударные; согласные твёрдые/мягкие, парные/непарные </w:t>
      </w:r>
      <w:r w:rsidRPr="00BD7394">
        <w:rPr>
          <w:rFonts w:ascii="Times New Roman" w:hAnsi="Times New Roman"/>
          <w:color w:val="auto"/>
          <w:sz w:val="28"/>
          <w:szCs w:val="28"/>
        </w:rPr>
        <w:t>твёрдые и мягкие; согласные звонкие/глухие, парные/непарные звонкие и глухие;</w:t>
      </w:r>
    </w:p>
    <w:p w:rsidR="00D4633B" w:rsidRPr="00BD7394" w:rsidRDefault="00D4633B" w:rsidP="00C327FC">
      <w:pPr>
        <w:pStyle w:val="ad"/>
        <w:numPr>
          <w:ilvl w:val="0"/>
          <w:numId w:val="34"/>
        </w:numPr>
        <w:spacing w:line="240" w:lineRule="auto"/>
        <w:ind w:left="0"/>
        <w:rPr>
          <w:rFonts w:ascii="Times New Roman" w:hAnsi="Times New Roman"/>
          <w:color w:val="auto"/>
          <w:sz w:val="28"/>
          <w:szCs w:val="28"/>
        </w:rPr>
      </w:pPr>
      <w:r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iCs/>
          <w:color w:val="auto"/>
          <w:sz w:val="28"/>
          <w:szCs w:val="28"/>
        </w:rPr>
        <w:t>Выпускник получит возможность научиться</w:t>
      </w:r>
      <w:r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D7394">
        <w:rPr>
          <w:rFonts w:ascii="Times New Roman" w:hAnsi="Times New Roman"/>
          <w:iCs/>
          <w:color w:val="auto"/>
          <w:sz w:val="28"/>
          <w:szCs w:val="28"/>
        </w:rPr>
        <w:t>.</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Раздел «Орфоэпия»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af0"/>
        <w:numPr>
          <w:ilvl w:val="0"/>
          <w:numId w:val="35"/>
        </w:numPr>
        <w:spacing w:line="24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 xml:space="preserve">соблюдать нормы русского и родного литературного </w:t>
      </w:r>
      <w:r w:rsidRPr="00BD7394">
        <w:rPr>
          <w:rFonts w:ascii="Times New Roman" w:hAnsi="Times New Roman"/>
          <w:i w:val="0"/>
          <w:color w:val="auto"/>
          <w:sz w:val="28"/>
          <w:szCs w:val="28"/>
        </w:rPr>
        <w:t xml:space="preserve">языка в собственной речи и оценивать соблюдение этих </w:t>
      </w:r>
      <w:r w:rsidRPr="00BD7394">
        <w:rPr>
          <w:rFonts w:ascii="Times New Roman" w:hAnsi="Times New Roman"/>
          <w:i w:val="0"/>
          <w:color w:val="auto"/>
          <w:spacing w:val="-2"/>
          <w:sz w:val="28"/>
          <w:szCs w:val="28"/>
        </w:rPr>
        <w:t>норм в речи собеседников (в объёме представленного в учеб</w:t>
      </w:r>
      <w:r w:rsidRPr="00BD7394">
        <w:rPr>
          <w:rFonts w:ascii="Times New Roman" w:hAnsi="Times New Roman"/>
          <w:i w:val="0"/>
          <w:color w:val="auto"/>
          <w:sz w:val="28"/>
          <w:szCs w:val="28"/>
        </w:rPr>
        <w:t>нике материала);</w:t>
      </w:r>
    </w:p>
    <w:p w:rsidR="00D4633B" w:rsidRPr="00BD7394" w:rsidRDefault="00D4633B" w:rsidP="00C327FC">
      <w:pPr>
        <w:pStyle w:val="af0"/>
        <w:numPr>
          <w:ilvl w:val="0"/>
          <w:numId w:val="35"/>
        </w:numPr>
        <w:spacing w:line="24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BD7394">
        <w:rPr>
          <w:rFonts w:ascii="Times New Roman" w:hAnsi="Times New Roman"/>
          <w:i w:val="0"/>
          <w:color w:val="auto"/>
          <w:sz w:val="28"/>
          <w:szCs w:val="28"/>
        </w:rPr>
        <w:t>к учителю, родителям и</w:t>
      </w:r>
      <w:r w:rsidRPr="00BD7394">
        <w:rPr>
          <w:rFonts w:ascii="Times New Roman" w:hAnsi="Times New Roman"/>
          <w:i w:val="0"/>
          <w:color w:val="auto"/>
          <w:sz w:val="28"/>
          <w:szCs w:val="28"/>
        </w:rPr>
        <w:t> </w:t>
      </w:r>
      <w:r w:rsidRPr="00BD7394">
        <w:rPr>
          <w:rFonts w:ascii="Times New Roman" w:hAnsi="Times New Roman"/>
          <w:i w:val="0"/>
          <w:color w:val="auto"/>
          <w:sz w:val="28"/>
          <w:szCs w:val="28"/>
        </w:rPr>
        <w:t>др.</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«Состав слова (морфемика)»</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различать изменяемые и</w:t>
      </w:r>
      <w:r w:rsidRPr="00CB6752">
        <w:t xml:space="preserve"> неизменяемые слова;</w:t>
      </w:r>
    </w:p>
    <w:p w:rsidR="00D4633B" w:rsidRPr="00FF3660" w:rsidRDefault="00D4633B" w:rsidP="00C327FC">
      <w:pPr>
        <w:pStyle w:val="21"/>
        <w:spacing w:line="240" w:lineRule="auto"/>
      </w:pPr>
      <w:r w:rsidRPr="00BD3307">
        <w:rPr>
          <w:spacing w:val="2"/>
        </w:rPr>
        <w:lastRenderedPageBreak/>
        <w:t xml:space="preserve">различать родственные (однокоренные) слова и формы </w:t>
      </w:r>
      <w:r w:rsidRPr="00FF3660">
        <w:t>слова;</w:t>
      </w:r>
    </w:p>
    <w:p w:rsidR="00D4633B" w:rsidRPr="004902B1" w:rsidRDefault="00D4633B" w:rsidP="00C327FC">
      <w:pPr>
        <w:pStyle w:val="21"/>
        <w:spacing w:line="240" w:lineRule="auto"/>
      </w:pPr>
      <w:r w:rsidRPr="00797ECB">
        <w:t>находить в словах с однозначно выделяемыми мо</w:t>
      </w:r>
      <w:r w:rsidRPr="004902B1">
        <w:t>рфемами окончание, корень, приставку, суффикс.</w:t>
      </w:r>
    </w:p>
    <w:p w:rsidR="00D4633B" w:rsidRPr="007261C4" w:rsidRDefault="00D4633B" w:rsidP="00C327FC">
      <w:pPr>
        <w:pStyle w:val="a3"/>
        <w:spacing w:line="240" w:lineRule="auto"/>
        <w:ind w:firstLine="709"/>
        <w:rPr>
          <w:rFonts w:ascii="Times New Roman" w:hAnsi="Times New Roman"/>
          <w:i/>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7261C4" w:rsidRDefault="00D4633B" w:rsidP="00C327FC">
      <w:pPr>
        <w:pStyle w:val="a3"/>
        <w:numPr>
          <w:ilvl w:val="0"/>
          <w:numId w:val="54"/>
        </w:numPr>
        <w:spacing w:line="24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D4633B" w:rsidRDefault="00D4633B" w:rsidP="00C327FC">
      <w:pPr>
        <w:pStyle w:val="a3"/>
        <w:numPr>
          <w:ilvl w:val="0"/>
          <w:numId w:val="54"/>
        </w:numPr>
        <w:spacing w:line="24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использовать результаты выполненного морфемного анализа для решения орфографических и/или речевых задач</w:t>
      </w:r>
      <w:r>
        <w:rPr>
          <w:rFonts w:ascii="Times New Roman" w:hAnsi="Times New Roman"/>
          <w:i/>
          <w:iCs/>
          <w:color w:val="auto"/>
          <w:sz w:val="28"/>
          <w:szCs w:val="28"/>
        </w:rPr>
        <w:t>.</w:t>
      </w:r>
    </w:p>
    <w:p w:rsidR="00D4633B" w:rsidRPr="00BD7394" w:rsidRDefault="00D4633B" w:rsidP="00C327FC">
      <w:pPr>
        <w:pStyle w:val="a3"/>
        <w:spacing w:line="240" w:lineRule="auto"/>
        <w:ind w:firstLine="454"/>
        <w:rPr>
          <w:rFonts w:ascii="Times New Roman" w:hAnsi="Times New Roman"/>
          <w:b/>
          <w:bCs/>
          <w:iCs/>
          <w:color w:val="auto"/>
          <w:sz w:val="28"/>
          <w:szCs w:val="28"/>
        </w:rPr>
      </w:pP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«Лексика»</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выявлять слова, значение которых требует уточнения;</w:t>
      </w:r>
    </w:p>
    <w:p w:rsidR="00D4633B" w:rsidRDefault="00D4633B" w:rsidP="00C327FC">
      <w:pPr>
        <w:pStyle w:val="21"/>
        <w:spacing w:line="240" w:lineRule="auto"/>
      </w:pPr>
      <w:r w:rsidRPr="003C0745">
        <w:t>определять значение слова по тексту и</w:t>
      </w:r>
      <w:r w:rsidRPr="00CB6752">
        <w:t>ли уточнять с помощью толкового словаря</w:t>
      </w:r>
    </w:p>
    <w:p w:rsidR="00D4633B" w:rsidRPr="00CB6752" w:rsidRDefault="00D4633B" w:rsidP="00C327FC">
      <w:pPr>
        <w:pStyle w:val="21"/>
        <w:spacing w:line="240" w:lineRule="auto"/>
      </w:pPr>
      <w:r w:rsidRPr="007261C4">
        <w:rPr>
          <w:szCs w:val="28"/>
        </w:rPr>
        <w:t>подбирать синонимы для устранения повторов в тексте</w:t>
      </w:r>
      <w:r w:rsidRPr="00CB6752">
        <w:t>.</w:t>
      </w:r>
    </w:p>
    <w:p w:rsidR="00D4633B" w:rsidRPr="00276FE9" w:rsidRDefault="00D4633B" w:rsidP="00C327FC">
      <w:pPr>
        <w:pStyle w:val="21"/>
        <w:numPr>
          <w:ilvl w:val="0"/>
          <w:numId w:val="0"/>
        </w:numPr>
        <w:spacing w:line="240" w:lineRule="auto"/>
        <w:ind w:left="426"/>
        <w:rPr>
          <w:b/>
        </w:rPr>
      </w:pPr>
      <w:r w:rsidRPr="00276FE9">
        <w:rPr>
          <w:b/>
          <w:iCs/>
        </w:rPr>
        <w:t>Выпускник получит возможность научиться:</w:t>
      </w:r>
    </w:p>
    <w:p w:rsidR="00D4633B" w:rsidRPr="00BD7394" w:rsidRDefault="00D4633B" w:rsidP="00C327FC">
      <w:pPr>
        <w:pStyle w:val="21"/>
        <w:spacing w:line="240" w:lineRule="auto"/>
        <w:rPr>
          <w:i/>
        </w:rPr>
      </w:pPr>
      <w:r w:rsidRPr="00BD7394">
        <w:rPr>
          <w:i/>
          <w:spacing w:val="2"/>
        </w:rPr>
        <w:t xml:space="preserve">подбирать антонимы для точной характеристики </w:t>
      </w:r>
      <w:r w:rsidRPr="00BD7394">
        <w:rPr>
          <w:i/>
        </w:rPr>
        <w:t>предметов при их сравнении;</w:t>
      </w:r>
    </w:p>
    <w:p w:rsidR="00D4633B" w:rsidRPr="00BD7394" w:rsidRDefault="00D4633B" w:rsidP="00C327FC">
      <w:pPr>
        <w:pStyle w:val="21"/>
        <w:spacing w:line="240" w:lineRule="auto"/>
        <w:rPr>
          <w:i/>
        </w:rPr>
      </w:pPr>
      <w:r w:rsidRPr="00BD7394">
        <w:rPr>
          <w:i/>
          <w:spacing w:val="2"/>
        </w:rPr>
        <w:t xml:space="preserve">различать употребление в тексте слов в прямом и </w:t>
      </w:r>
      <w:r w:rsidRPr="00BD7394">
        <w:rPr>
          <w:i/>
        </w:rPr>
        <w:t>переносном значении (простые случаи);</w:t>
      </w:r>
    </w:p>
    <w:p w:rsidR="00D4633B" w:rsidRPr="00BD7394" w:rsidRDefault="00D4633B" w:rsidP="00C327FC">
      <w:pPr>
        <w:pStyle w:val="21"/>
        <w:spacing w:line="240" w:lineRule="auto"/>
        <w:rPr>
          <w:i/>
        </w:rPr>
      </w:pPr>
      <w:r w:rsidRPr="00BD7394">
        <w:rPr>
          <w:i/>
        </w:rPr>
        <w:t>оценивать уместность использования слов в тексте;</w:t>
      </w:r>
    </w:p>
    <w:p w:rsidR="00D4633B" w:rsidRPr="00BD7394" w:rsidRDefault="00D4633B" w:rsidP="00C327FC">
      <w:pPr>
        <w:pStyle w:val="21"/>
        <w:spacing w:line="240" w:lineRule="auto"/>
        <w:rPr>
          <w:i/>
        </w:rPr>
      </w:pPr>
      <w:r w:rsidRPr="00BD7394">
        <w:rPr>
          <w:i/>
        </w:rPr>
        <w:t xml:space="preserve">выбирать слова из ряда </w:t>
      </w:r>
      <w:proofErr w:type="gramStart"/>
      <w:r w:rsidRPr="00BD7394">
        <w:rPr>
          <w:i/>
        </w:rPr>
        <w:t>предложенных</w:t>
      </w:r>
      <w:proofErr w:type="gramEnd"/>
      <w:r w:rsidRPr="00BD7394">
        <w:rPr>
          <w:i/>
        </w:rPr>
        <w:t xml:space="preserve"> для успешного решения коммуникативной задачи.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«Морфология»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884BAC" w:rsidRDefault="00D4633B" w:rsidP="00C327FC">
      <w:pPr>
        <w:pStyle w:val="21"/>
        <w:spacing w:line="240" w:lineRule="auto"/>
      </w:pPr>
      <w:r w:rsidRPr="007261C4">
        <w:rPr>
          <w:szCs w:val="28"/>
        </w:rPr>
        <w:t>распознавать грамматические признаки слов</w:t>
      </w:r>
      <w:r>
        <w:rPr>
          <w:szCs w:val="28"/>
        </w:rPr>
        <w:t>;</w:t>
      </w:r>
    </w:p>
    <w:p w:rsidR="00D4633B" w:rsidRPr="009B0659" w:rsidRDefault="00D4633B" w:rsidP="00C327FC">
      <w:pPr>
        <w:pStyle w:val="21"/>
        <w:spacing w:line="240" w:lineRule="auto"/>
      </w:pPr>
      <w:r w:rsidRPr="007261C4">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r w:rsidRPr="009B0659">
        <w:t>.</w:t>
      </w:r>
    </w:p>
    <w:p w:rsidR="00D4633B" w:rsidRPr="00276FE9" w:rsidRDefault="00D4633B" w:rsidP="00C327FC">
      <w:pPr>
        <w:pStyle w:val="21"/>
        <w:numPr>
          <w:ilvl w:val="0"/>
          <w:numId w:val="0"/>
        </w:numPr>
        <w:spacing w:line="240" w:lineRule="auto"/>
        <w:ind w:left="426"/>
        <w:rPr>
          <w:b/>
        </w:rPr>
      </w:pPr>
      <w:r w:rsidRPr="00276FE9">
        <w:rPr>
          <w:b/>
          <w:iCs/>
        </w:rPr>
        <w:t>Выпускник получит возможность научиться:</w:t>
      </w:r>
    </w:p>
    <w:p w:rsidR="00D4633B" w:rsidRPr="00276FE9" w:rsidRDefault="00D4633B" w:rsidP="00C327FC">
      <w:pPr>
        <w:pStyle w:val="21"/>
        <w:spacing w:line="240" w:lineRule="auto"/>
        <w:rPr>
          <w:i/>
          <w:iCs/>
        </w:rPr>
      </w:pPr>
      <w:r w:rsidRPr="00276FE9">
        <w:rPr>
          <w:i/>
          <w:iCs/>
          <w:spacing w:val="2"/>
        </w:rPr>
        <w:t>проводить морфологический разбор имён существи</w:t>
      </w:r>
      <w:r w:rsidRPr="00276FE9">
        <w:rPr>
          <w:i/>
          <w:iCs/>
        </w:rPr>
        <w:t>тельных, имён прилагательных, глаголов по предложенно</w:t>
      </w:r>
      <w:r w:rsidRPr="00276FE9">
        <w:rPr>
          <w:i/>
          <w:iCs/>
          <w:spacing w:val="2"/>
        </w:rPr>
        <w:t>му в учебнике алгоритму; оценивать правильность про</w:t>
      </w:r>
      <w:r w:rsidRPr="00276FE9">
        <w:rPr>
          <w:i/>
          <w:iCs/>
        </w:rPr>
        <w:t>ведения морфологического разбора;</w:t>
      </w:r>
    </w:p>
    <w:p w:rsidR="00D4633B" w:rsidRPr="00276FE9" w:rsidRDefault="00D4633B" w:rsidP="00C327FC">
      <w:pPr>
        <w:pStyle w:val="21"/>
        <w:spacing w:line="240" w:lineRule="auto"/>
        <w:rPr>
          <w:i/>
          <w:iCs/>
        </w:rPr>
      </w:pPr>
      <w:r w:rsidRPr="00276FE9">
        <w:rPr>
          <w:i/>
          <w:iCs/>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276FE9">
        <w:rPr>
          <w:b/>
          <w:bCs/>
          <w:i/>
          <w:iCs/>
        </w:rPr>
        <w:t xml:space="preserve">и, а, но, </w:t>
      </w:r>
      <w:r w:rsidRPr="00276FE9">
        <w:rPr>
          <w:i/>
          <w:iCs/>
        </w:rPr>
        <w:t xml:space="preserve">частицу </w:t>
      </w:r>
      <w:r w:rsidRPr="00276FE9">
        <w:rPr>
          <w:b/>
          <w:bCs/>
          <w:i/>
          <w:iCs/>
        </w:rPr>
        <w:t>не</w:t>
      </w:r>
      <w:r w:rsidRPr="00276FE9">
        <w:rPr>
          <w:i/>
          <w:iCs/>
        </w:rPr>
        <w:t xml:space="preserve"> при глаголах.</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bCs/>
          <w:iCs/>
          <w:color w:val="auto"/>
          <w:sz w:val="28"/>
          <w:szCs w:val="28"/>
        </w:rPr>
        <w:t>Раздел «Синтаксис»</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различать предложение, словосочетание, слово;</w:t>
      </w:r>
    </w:p>
    <w:p w:rsidR="00D4633B" w:rsidRPr="00CB6752" w:rsidRDefault="00D4633B" w:rsidP="00C327FC">
      <w:pPr>
        <w:pStyle w:val="21"/>
        <w:spacing w:line="240" w:lineRule="auto"/>
      </w:pPr>
      <w:r w:rsidRPr="003C0745">
        <w:rPr>
          <w:spacing w:val="2"/>
        </w:rPr>
        <w:t>устанавл</w:t>
      </w:r>
      <w:r w:rsidRPr="00CB6752">
        <w:rPr>
          <w:spacing w:val="2"/>
        </w:rPr>
        <w:t xml:space="preserve">ивать при помощи смысловых вопросов связь </w:t>
      </w:r>
      <w:r w:rsidRPr="00CB6752">
        <w:t>между словами в словосочетании и предложении;</w:t>
      </w:r>
    </w:p>
    <w:p w:rsidR="00D4633B" w:rsidRPr="004902B1" w:rsidRDefault="00D4633B" w:rsidP="00C327FC">
      <w:pPr>
        <w:pStyle w:val="21"/>
        <w:spacing w:line="240" w:lineRule="auto"/>
      </w:pPr>
      <w:r w:rsidRPr="00BD3307">
        <w:t>классифицировать предложения по цели</w:t>
      </w:r>
      <w:r w:rsidRPr="00FF3660">
        <w:t xml:space="preserve"> высказывания, </w:t>
      </w:r>
      <w:r w:rsidRPr="00797ECB">
        <w:rPr>
          <w:spacing w:val="2"/>
        </w:rPr>
        <w:t xml:space="preserve">находить повествовательные/побудительные/вопросительные </w:t>
      </w:r>
      <w:r w:rsidRPr="004902B1">
        <w:t>предложения;</w:t>
      </w:r>
    </w:p>
    <w:p w:rsidR="00D4633B" w:rsidRPr="009B0659" w:rsidRDefault="00D4633B" w:rsidP="00C327FC">
      <w:pPr>
        <w:pStyle w:val="21"/>
        <w:spacing w:line="240" w:lineRule="auto"/>
      </w:pPr>
      <w:r w:rsidRPr="009B0659">
        <w:t>определять восклицательную/невосклицательную интонацию предложения;</w:t>
      </w:r>
    </w:p>
    <w:p w:rsidR="00D4633B" w:rsidRPr="002C5232" w:rsidRDefault="00D4633B" w:rsidP="00C327FC">
      <w:pPr>
        <w:pStyle w:val="21"/>
        <w:spacing w:line="240" w:lineRule="auto"/>
      </w:pPr>
      <w:r w:rsidRPr="002C5232">
        <w:lastRenderedPageBreak/>
        <w:t>находить главные и второстепенные (без деления на виды) члены предложения;</w:t>
      </w:r>
    </w:p>
    <w:p w:rsidR="00D4633B" w:rsidRPr="00A87A29" w:rsidRDefault="00D4633B" w:rsidP="00C327FC">
      <w:pPr>
        <w:pStyle w:val="21"/>
        <w:spacing w:line="240" w:lineRule="auto"/>
      </w:pPr>
      <w:r w:rsidRPr="00E417D8">
        <w:t>выделять предложения с од</w:t>
      </w:r>
      <w:r w:rsidRPr="00A87A29">
        <w:t>нородными членами.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различать второстепенные члены предложения </w:t>
      </w:r>
      <w:proofErr w:type="gramStart"/>
      <w:r w:rsidRPr="00BD7394">
        <w:rPr>
          <w:i/>
        </w:rPr>
        <w:t>—о</w:t>
      </w:r>
      <w:proofErr w:type="gramEnd"/>
      <w:r w:rsidRPr="00BD7394">
        <w:rPr>
          <w:i/>
        </w:rPr>
        <w:t>пределения, дополнения, обстоятельства;</w:t>
      </w:r>
    </w:p>
    <w:p w:rsidR="00D4633B" w:rsidRPr="00BD7394" w:rsidRDefault="00D4633B" w:rsidP="00C327FC">
      <w:pPr>
        <w:pStyle w:val="21"/>
        <w:spacing w:line="240" w:lineRule="auto"/>
        <w:rPr>
          <w:i/>
        </w:rPr>
      </w:pPr>
      <w:r w:rsidRPr="00BD7394">
        <w:rPr>
          <w:i/>
        </w:rPr>
        <w:t xml:space="preserve">выполнять в соответствии с предложенным в учебнике алгоритмом разбор простого предложения (по членам </w:t>
      </w:r>
      <w:r w:rsidRPr="00BD7394">
        <w:rPr>
          <w:i/>
          <w:spacing w:val="2"/>
        </w:rPr>
        <w:t xml:space="preserve">предложения, синтаксический), оценивать правильность </w:t>
      </w:r>
      <w:r w:rsidRPr="00BD7394">
        <w:rPr>
          <w:i/>
        </w:rPr>
        <w:t>разбора;</w:t>
      </w:r>
    </w:p>
    <w:p w:rsidR="00D4633B" w:rsidRPr="00BD7394" w:rsidRDefault="00D4633B" w:rsidP="00C327FC">
      <w:pPr>
        <w:pStyle w:val="21"/>
        <w:spacing w:line="240" w:lineRule="auto"/>
        <w:rPr>
          <w:i/>
        </w:rPr>
      </w:pPr>
      <w:r w:rsidRPr="00BD7394">
        <w:rPr>
          <w:i/>
        </w:rPr>
        <w:t>различать простые и сложные предложения.</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Содержательная линия «Орфография и пунктуация»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применять правила правописания (в объёме содержания курса);</w:t>
      </w:r>
    </w:p>
    <w:p w:rsidR="00D4633B" w:rsidRPr="00CB6752" w:rsidRDefault="00D4633B" w:rsidP="00C327FC">
      <w:pPr>
        <w:pStyle w:val="21"/>
        <w:spacing w:line="240" w:lineRule="auto"/>
      </w:pPr>
      <w:r w:rsidRPr="00CB6752">
        <w:t>определять (уточнять) написание слова по орфографическому словарю учебника;</w:t>
      </w:r>
    </w:p>
    <w:p w:rsidR="00D4633B" w:rsidRPr="00BD3307" w:rsidRDefault="00D4633B" w:rsidP="00C327FC">
      <w:pPr>
        <w:pStyle w:val="21"/>
        <w:spacing w:line="240" w:lineRule="auto"/>
      </w:pPr>
      <w:r w:rsidRPr="00BD3307">
        <w:t>безошибочно списывать текст объёмом 80—90 слов;</w:t>
      </w:r>
    </w:p>
    <w:p w:rsidR="00D4633B" w:rsidRPr="00FF3660" w:rsidRDefault="00D4633B" w:rsidP="00C327FC">
      <w:pPr>
        <w:pStyle w:val="21"/>
        <w:spacing w:line="240" w:lineRule="auto"/>
      </w:pPr>
      <w:r w:rsidRPr="00FF3660">
        <w:t>писать под диктовку тексты объёмом 75—80 слов в соответствии с изученными правилами правописания;</w:t>
      </w:r>
    </w:p>
    <w:p w:rsidR="00D4633B" w:rsidRPr="004902B1" w:rsidRDefault="00D4633B" w:rsidP="00C327FC">
      <w:pPr>
        <w:pStyle w:val="21"/>
        <w:spacing w:line="240" w:lineRule="auto"/>
      </w:pPr>
      <w:r w:rsidRPr="00797ECB">
        <w:t>проверять собственный и предложенный текст, находить и исправлять орфограф</w:t>
      </w:r>
      <w:r w:rsidRPr="004902B1">
        <w:t>ические и пунктуационные ошибки.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осознавать место возможного возникновения орфографической ошибки;</w:t>
      </w:r>
    </w:p>
    <w:p w:rsidR="00D4633B" w:rsidRPr="00BD7394" w:rsidRDefault="00D4633B" w:rsidP="00C327FC">
      <w:pPr>
        <w:pStyle w:val="21"/>
        <w:spacing w:line="240" w:lineRule="auto"/>
        <w:rPr>
          <w:i/>
        </w:rPr>
      </w:pPr>
      <w:r w:rsidRPr="00BD7394">
        <w:rPr>
          <w:i/>
        </w:rPr>
        <w:t>подбирать примеры с определённой орфограммой;</w:t>
      </w:r>
    </w:p>
    <w:p w:rsidR="00D4633B" w:rsidRPr="00BD7394" w:rsidRDefault="00D4633B" w:rsidP="00C327FC">
      <w:pPr>
        <w:pStyle w:val="21"/>
        <w:spacing w:line="240" w:lineRule="auto"/>
        <w:rPr>
          <w:i/>
        </w:rPr>
      </w:pPr>
      <w:r w:rsidRPr="00BD7394">
        <w:rPr>
          <w:i/>
          <w:spacing w:val="2"/>
        </w:rPr>
        <w:t>при составлении собственных текстов перефразиро</w:t>
      </w:r>
      <w:r w:rsidRPr="00BD7394">
        <w:rPr>
          <w:i/>
        </w:rPr>
        <w:t xml:space="preserve">вать </w:t>
      </w:r>
      <w:proofErr w:type="gramStart"/>
      <w:r w:rsidRPr="00BD7394">
        <w:rPr>
          <w:i/>
        </w:rPr>
        <w:t>записываемое</w:t>
      </w:r>
      <w:proofErr w:type="gramEnd"/>
      <w:r w:rsidRPr="00BD7394">
        <w:rPr>
          <w:i/>
        </w:rPr>
        <w:t>, чтобы избежать орфографических</w:t>
      </w:r>
      <w:r w:rsidRPr="00BD7394">
        <w:rPr>
          <w:i/>
        </w:rPr>
        <w:br/>
        <w:t>и пунктуационных ошибок;</w:t>
      </w:r>
    </w:p>
    <w:p w:rsidR="00D4633B" w:rsidRPr="00BD7394" w:rsidRDefault="00D4633B" w:rsidP="00C327FC">
      <w:pPr>
        <w:pStyle w:val="21"/>
        <w:spacing w:line="240" w:lineRule="auto"/>
        <w:rPr>
          <w:i/>
        </w:rPr>
      </w:pPr>
      <w:r w:rsidRPr="00BD7394">
        <w:rPr>
          <w:i/>
        </w:rPr>
        <w:t>при работе над ошибками осознавать причины появления ошибки и определять способы действий, помогающи</w:t>
      </w:r>
      <w:r>
        <w:rPr>
          <w:i/>
        </w:rPr>
        <w:t>е</w:t>
      </w:r>
      <w:r w:rsidRPr="00BD7394">
        <w:rPr>
          <w:i/>
        </w:rPr>
        <w:t>предотвратить её в последующих письменных работах.</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Содержательная линия «Развитие речи»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оценивать правильность (уместность) выбора языковых</w:t>
      </w:r>
      <w:r w:rsidRPr="003C0745">
        <w:br/>
        <w:t>и неязыковых средств устного общения на уроке, в школе,</w:t>
      </w:r>
      <w:r w:rsidRPr="003C0745">
        <w:br/>
        <w:t>в быту, со знакомы</w:t>
      </w:r>
      <w:r w:rsidRPr="00CB6752">
        <w:t>ми и незнакомыми, с людьми разного возраста;</w:t>
      </w:r>
    </w:p>
    <w:p w:rsidR="00D4633B" w:rsidRPr="00FF3660" w:rsidRDefault="00D4633B" w:rsidP="00C327FC">
      <w:pPr>
        <w:pStyle w:val="21"/>
        <w:spacing w:line="240" w:lineRule="auto"/>
      </w:pPr>
      <w:r w:rsidRPr="00BD3307">
        <w:t>соблюдать в повседневной жизни нормы речевого этикета и правила устного общения</w:t>
      </w:r>
      <w:r w:rsidRPr="00FF3660">
        <w:t xml:space="preserve"> (умение слышать, реагировать на реплики, поддерживать разговор);</w:t>
      </w:r>
    </w:p>
    <w:p w:rsidR="00D4633B" w:rsidRPr="00797ECB" w:rsidRDefault="00D4633B" w:rsidP="00C327FC">
      <w:pPr>
        <w:pStyle w:val="21"/>
        <w:spacing w:line="240" w:lineRule="auto"/>
      </w:pPr>
      <w:r w:rsidRPr="00797ECB">
        <w:t>выражать собственное мнение и аргументировать его;</w:t>
      </w:r>
    </w:p>
    <w:p w:rsidR="00D4633B" w:rsidRPr="004902B1" w:rsidRDefault="00D4633B" w:rsidP="00C327FC">
      <w:pPr>
        <w:pStyle w:val="21"/>
        <w:spacing w:line="240" w:lineRule="auto"/>
      </w:pPr>
      <w:r w:rsidRPr="004902B1">
        <w:t>самостоятельно озаглавливать текст;</w:t>
      </w:r>
    </w:p>
    <w:p w:rsidR="00D4633B" w:rsidRPr="009B0659" w:rsidRDefault="00D4633B" w:rsidP="00C327FC">
      <w:pPr>
        <w:pStyle w:val="21"/>
        <w:spacing w:line="240" w:lineRule="auto"/>
      </w:pPr>
      <w:r w:rsidRPr="009B0659">
        <w:t>составлять план текста;</w:t>
      </w:r>
    </w:p>
    <w:p w:rsidR="00D4633B" w:rsidRPr="002C5232" w:rsidRDefault="00D4633B" w:rsidP="00C327FC">
      <w:pPr>
        <w:pStyle w:val="21"/>
        <w:spacing w:line="240" w:lineRule="auto"/>
      </w:pPr>
      <w:r w:rsidRPr="002C5232">
        <w:t>сочинять письма, поздравительные открытки, записки и другие небольшие тексты для конкретных ситуаций общения.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создавать тексты по предложенному заголовку;</w:t>
      </w:r>
    </w:p>
    <w:p w:rsidR="00D4633B" w:rsidRPr="00BD7394" w:rsidRDefault="00D4633B" w:rsidP="00C327FC">
      <w:pPr>
        <w:pStyle w:val="21"/>
        <w:spacing w:line="240" w:lineRule="auto"/>
        <w:rPr>
          <w:i/>
        </w:rPr>
      </w:pPr>
      <w:r w:rsidRPr="00BD7394">
        <w:rPr>
          <w:i/>
        </w:rPr>
        <w:lastRenderedPageBreak/>
        <w:t>подробно или выборочно пересказывать текст;</w:t>
      </w:r>
    </w:p>
    <w:p w:rsidR="00D4633B" w:rsidRPr="00BD7394" w:rsidRDefault="00D4633B" w:rsidP="00C327FC">
      <w:pPr>
        <w:pStyle w:val="21"/>
        <w:spacing w:line="240" w:lineRule="auto"/>
        <w:rPr>
          <w:i/>
        </w:rPr>
      </w:pPr>
      <w:r w:rsidRPr="00BD7394">
        <w:rPr>
          <w:i/>
        </w:rPr>
        <w:t>пересказывать текст от другого лица;</w:t>
      </w:r>
    </w:p>
    <w:p w:rsidR="00D4633B" w:rsidRPr="00BD7394" w:rsidRDefault="00D4633B" w:rsidP="00C327FC">
      <w:pPr>
        <w:pStyle w:val="21"/>
        <w:spacing w:line="240" w:lineRule="auto"/>
        <w:rPr>
          <w:i/>
        </w:rPr>
      </w:pPr>
      <w:r w:rsidRPr="00BD7394">
        <w:rPr>
          <w:i/>
        </w:rPr>
        <w:t>составлять устный рассказ на определённую тему с использованием разных типов речи: описание, повествование, рассуждение;</w:t>
      </w:r>
    </w:p>
    <w:p w:rsidR="00D4633B" w:rsidRPr="00BD7394" w:rsidRDefault="00D4633B" w:rsidP="00C327FC">
      <w:pPr>
        <w:pStyle w:val="21"/>
        <w:spacing w:line="240" w:lineRule="auto"/>
        <w:rPr>
          <w:i/>
        </w:rPr>
      </w:pPr>
      <w:r w:rsidRPr="00BD7394">
        <w:rPr>
          <w:i/>
        </w:rPr>
        <w:t>анализировать и корректировать тексты с нарушенным порядком предложений, находить в тексте смысловые пропуски;</w:t>
      </w:r>
    </w:p>
    <w:p w:rsidR="00D4633B" w:rsidRPr="00BD7394" w:rsidRDefault="00D4633B" w:rsidP="00C327FC">
      <w:pPr>
        <w:pStyle w:val="21"/>
        <w:spacing w:line="240" w:lineRule="auto"/>
        <w:rPr>
          <w:i/>
        </w:rPr>
      </w:pPr>
      <w:r w:rsidRPr="00BD7394">
        <w:rPr>
          <w:i/>
        </w:rPr>
        <w:t>корректировать тексты, в которых допущены нарушения культуры речи;</w:t>
      </w:r>
    </w:p>
    <w:p w:rsidR="00D4633B" w:rsidRPr="00BD7394" w:rsidRDefault="00D4633B" w:rsidP="00C327FC">
      <w:pPr>
        <w:pStyle w:val="21"/>
        <w:spacing w:line="240" w:lineRule="auto"/>
        <w:rPr>
          <w:i/>
        </w:rPr>
      </w:pPr>
      <w:proofErr w:type="gramStart"/>
      <w:r w:rsidRPr="00BD7394">
        <w:rPr>
          <w:i/>
        </w:rPr>
        <w:t>анализировать последовательность собственных действий при работе над изложениями и сочинениями и со</w:t>
      </w:r>
      <w:r w:rsidRPr="00BD7394">
        <w:rPr>
          <w:i/>
          <w:spacing w:val="2"/>
        </w:rPr>
        <w:t xml:space="preserve">относить их с разработанным алгоритмом; оценивать </w:t>
      </w:r>
      <w:r w:rsidRPr="00BD7394">
        <w:rPr>
          <w:i/>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D4633B" w:rsidRPr="003C0745" w:rsidRDefault="00D4633B" w:rsidP="00C327FC">
      <w:pPr>
        <w:pStyle w:val="21"/>
        <w:spacing w:line="240" w:lineRule="auto"/>
      </w:pPr>
      <w:r w:rsidRPr="00BD7394">
        <w:rPr>
          <w:i/>
          <w:spacing w:val="2"/>
        </w:rPr>
        <w:t>соблюдать нормы речевого взаимодействия при интерактивном общении (sms­сообщения, электронная по</w:t>
      </w:r>
      <w:r w:rsidRPr="00BD7394">
        <w:rPr>
          <w:i/>
        </w:rPr>
        <w:t xml:space="preserve">чта, Интернет и другие </w:t>
      </w:r>
      <w:proofErr w:type="gramStart"/>
      <w:r w:rsidRPr="00BD7394">
        <w:rPr>
          <w:i/>
        </w:rPr>
        <w:t>виды</w:t>
      </w:r>
      <w:proofErr w:type="gramEnd"/>
      <w:r w:rsidRPr="00BD7394">
        <w:rPr>
          <w:i/>
        </w:rPr>
        <w:t xml:space="preserve"> и способы связи).</w:t>
      </w:r>
    </w:p>
    <w:p w:rsidR="00D4633B" w:rsidRPr="00CB6752" w:rsidRDefault="00D4633B" w:rsidP="00C327FC">
      <w:pPr>
        <w:pStyle w:val="aff"/>
        <w:numPr>
          <w:ilvl w:val="2"/>
          <w:numId w:val="2"/>
        </w:numPr>
        <w:spacing w:line="240" w:lineRule="auto"/>
        <w:ind w:left="0" w:firstLine="0"/>
      </w:pPr>
      <w:bookmarkStart w:id="31" w:name="_Toc288394062"/>
      <w:bookmarkStart w:id="32" w:name="_Toc288410529"/>
      <w:bookmarkStart w:id="33" w:name="_Toc288410658"/>
      <w:bookmarkStart w:id="34" w:name="_Toc294246073"/>
      <w:r w:rsidRPr="00CB6752">
        <w:t>Литературное чтение</w:t>
      </w:r>
      <w:bookmarkEnd w:id="31"/>
      <w:bookmarkEnd w:id="32"/>
      <w:bookmarkEnd w:id="33"/>
      <w:bookmarkEnd w:id="34"/>
    </w:p>
    <w:p w:rsidR="00D4633B" w:rsidRPr="006D7B6B" w:rsidRDefault="00D4633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Выпускники начальной школы осознáют значимость чтения для своего дальнейшего развития и успешного обучения по другим предметам</w:t>
      </w:r>
      <w:r w:rsidRPr="00413904">
        <w:rPr>
          <w:rFonts w:ascii="Times New Roman" w:hAnsi="Times New Roman"/>
          <w:color w:val="auto"/>
          <w:sz w:val="28"/>
          <w:szCs w:val="28"/>
        </w:rPr>
        <w:t xml:space="preserve"> на основе осознания и развития дошкольного и внешкольного опыта, связанного с художественной литературой. </w:t>
      </w:r>
      <w:r w:rsidRPr="006D7B6B">
        <w:rPr>
          <w:rFonts w:ascii="Times New Roman" w:hAnsi="Times New Roman"/>
          <w:color w:val="auto"/>
          <w:sz w:val="28"/>
          <w:szCs w:val="28"/>
        </w:rPr>
        <w:t xml:space="preserve">У обучающихся будет формироваться потребность в систематическом чтении как средстве познания мира и самого себя. Младшие школьники </w:t>
      </w:r>
      <w:r w:rsidRPr="00413904">
        <w:rPr>
          <w:rFonts w:ascii="Times New Roman" w:hAnsi="Times New Roman"/>
          <w:color w:val="auto"/>
          <w:sz w:val="28"/>
          <w:szCs w:val="28"/>
        </w:rPr>
        <w:t>будут с интересом читать художественные, научно-популярные и учебные тексты</w:t>
      </w:r>
      <w:r w:rsidRPr="006D7B6B">
        <w:rPr>
          <w:rFonts w:ascii="Times New Roman" w:hAnsi="Times New Roman"/>
          <w:color w:val="auto"/>
          <w:sz w:val="28"/>
          <w:szCs w:val="28"/>
        </w:rPr>
        <w:t>, которые помогут им сформировать собственную позицию в жизни, расширят кругозор.</w:t>
      </w:r>
    </w:p>
    <w:p w:rsidR="00D4633B" w:rsidRPr="006D7B6B" w:rsidRDefault="00D4633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Учащиеся получат возможность познакомиться с культурно-историческим наследием России и общечеловеческими ценностями </w:t>
      </w:r>
      <w:r w:rsidRPr="00413904">
        <w:rPr>
          <w:rFonts w:ascii="Times New Roman" w:hAnsi="Times New Roman"/>
          <w:color w:val="auto"/>
          <w:sz w:val="28"/>
          <w:szCs w:val="28"/>
        </w:rPr>
        <w:t>для развития этических чувств и эмоционально-нравственной отзывчивости</w:t>
      </w:r>
      <w:r w:rsidRPr="006D7B6B">
        <w:rPr>
          <w:rFonts w:ascii="Times New Roman" w:hAnsi="Times New Roman"/>
          <w:color w:val="auto"/>
          <w:sz w:val="28"/>
          <w:szCs w:val="28"/>
        </w:rPr>
        <w:t>.</w:t>
      </w:r>
    </w:p>
    <w:p w:rsidR="00D4633B" w:rsidRPr="006D7B6B" w:rsidRDefault="00D4633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pacing w:val="-2"/>
          <w:sz w:val="28"/>
          <w:szCs w:val="28"/>
        </w:rPr>
        <w:t xml:space="preserve">Младшие школьники будут учиться полноценно воспринимать художественную литературу, </w:t>
      </w:r>
      <w:r w:rsidRPr="00413904">
        <w:rPr>
          <w:rFonts w:ascii="Times New Roman" w:hAnsi="Times New Roman"/>
          <w:color w:val="auto"/>
          <w:spacing w:val="-2"/>
          <w:sz w:val="28"/>
          <w:szCs w:val="28"/>
        </w:rPr>
        <w:t>воспроизводить в воображении словесные художественные образы</w:t>
      </w:r>
      <w:proofErr w:type="gramStart"/>
      <w:r w:rsidRPr="006D7B6B">
        <w:rPr>
          <w:rFonts w:ascii="Times New Roman" w:hAnsi="Times New Roman"/>
          <w:color w:val="auto"/>
          <w:spacing w:val="-2"/>
          <w:sz w:val="28"/>
          <w:szCs w:val="28"/>
        </w:rPr>
        <w:t>,э</w:t>
      </w:r>
      <w:proofErr w:type="gramEnd"/>
      <w:r w:rsidRPr="006D7B6B">
        <w:rPr>
          <w:rFonts w:ascii="Times New Roman" w:hAnsi="Times New Roman"/>
          <w:color w:val="auto"/>
          <w:spacing w:val="-2"/>
          <w:sz w:val="28"/>
          <w:szCs w:val="28"/>
        </w:rPr>
        <w:t xml:space="preserve">моционально отзываться на </w:t>
      </w:r>
      <w:r w:rsidRPr="006D7B6B">
        <w:rPr>
          <w:rFonts w:ascii="Times New Roman" w:hAnsi="Times New Roman"/>
          <w:color w:val="auto"/>
          <w:spacing w:val="-4"/>
          <w:sz w:val="28"/>
          <w:szCs w:val="28"/>
        </w:rPr>
        <w:t xml:space="preserve">прочитанное, высказывать свою точку зрения и уважать мнение </w:t>
      </w:r>
      <w:r w:rsidRPr="006D7B6B">
        <w:rPr>
          <w:rFonts w:ascii="Times New Roman" w:hAnsi="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D7B6B">
        <w:rPr>
          <w:rFonts w:ascii="Times New Roman" w:hAnsi="Times New Roman"/>
          <w:color w:val="auto"/>
          <w:sz w:val="28"/>
          <w:szCs w:val="28"/>
        </w:rPr>
        <w:t xml:space="preserve">его с другими видами искусства </w:t>
      </w:r>
      <w:r w:rsidRPr="00413904">
        <w:rPr>
          <w:rFonts w:ascii="Times New Roman" w:hAnsi="Times New Roman"/>
          <w:color w:val="auto"/>
          <w:sz w:val="28"/>
          <w:szCs w:val="28"/>
        </w:rPr>
        <w:t>как источниками формирования эстетических потребностей и чувств</w:t>
      </w:r>
      <w:proofErr w:type="gramStart"/>
      <w:r w:rsidRPr="006D7B6B">
        <w:rPr>
          <w:rFonts w:ascii="Times New Roman" w:hAnsi="Times New Roman"/>
          <w:color w:val="auto"/>
          <w:sz w:val="28"/>
          <w:szCs w:val="28"/>
        </w:rPr>
        <w:t>,п</w:t>
      </w:r>
      <w:proofErr w:type="gramEnd"/>
      <w:r w:rsidRPr="006D7B6B">
        <w:rPr>
          <w:rFonts w:ascii="Times New Roman" w:hAnsi="Times New Roman"/>
          <w:color w:val="auto"/>
          <w:sz w:val="28"/>
          <w:szCs w:val="28"/>
        </w:rPr>
        <w:t>ознакомятся с некоторыми коммуникативными и эстетическими возможностями родного языка, используемыми в художественных произведениях,</w:t>
      </w:r>
      <w:r w:rsidRPr="00413904">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6D7B6B">
        <w:rPr>
          <w:rFonts w:ascii="Times New Roman" w:hAnsi="Times New Roman"/>
          <w:color w:val="auto"/>
          <w:sz w:val="28"/>
          <w:szCs w:val="28"/>
        </w:rPr>
        <w:t>.</w:t>
      </w:r>
    </w:p>
    <w:p w:rsidR="00D4633B" w:rsidRPr="006D7B6B" w:rsidRDefault="00D4633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К концу обучения в начальной школе дети будут готовы к дальнейшему обучениюи</w:t>
      </w:r>
      <w:r w:rsidRPr="00413904">
        <w:rPr>
          <w:rFonts w:ascii="Times New Roman" w:hAnsi="Times New Roman"/>
          <w:color w:val="auto"/>
          <w:sz w:val="28"/>
          <w:szCs w:val="28"/>
        </w:rPr>
        <w:t xml:space="preserve"> систематическому изучению литературы в средней школе</w:t>
      </w:r>
      <w:r w:rsidRPr="006D7B6B">
        <w:rPr>
          <w:rFonts w:ascii="Times New Roman" w:hAnsi="Times New Roman"/>
          <w:color w:val="auto"/>
          <w:sz w:val="28"/>
          <w:szCs w:val="28"/>
        </w:rPr>
        <w:t xml:space="preserve">,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r w:rsidRPr="00413904">
        <w:rPr>
          <w:rFonts w:ascii="Times New Roman" w:hAnsi="Times New Roman"/>
          <w:color w:val="auto"/>
          <w:sz w:val="28"/>
          <w:szCs w:val="28"/>
        </w:rPr>
        <w:t>основы элементарной оценочной деятельности</w:t>
      </w:r>
      <w:r w:rsidRPr="006D7B6B">
        <w:rPr>
          <w:rFonts w:ascii="Times New Roman" w:hAnsi="Times New Roman"/>
          <w:color w:val="auto"/>
          <w:sz w:val="28"/>
          <w:szCs w:val="28"/>
        </w:rPr>
        <w:t>.</w:t>
      </w:r>
    </w:p>
    <w:p w:rsidR="00D4633B" w:rsidRPr="006D7B6B" w:rsidRDefault="00D4633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Выпускники овладеют техникой чтения </w:t>
      </w:r>
      <w:r w:rsidRPr="006D7B6B">
        <w:rPr>
          <w:rFonts w:ascii="Times New Roman" w:hAnsi="Times New Roman"/>
          <w:bCs/>
          <w:color w:val="auto"/>
          <w:sz w:val="28"/>
          <w:szCs w:val="28"/>
        </w:rPr>
        <w:t>(</w:t>
      </w:r>
      <w:r w:rsidRPr="00413904">
        <w:rPr>
          <w:rFonts w:ascii="Times New Roman" w:hAnsi="Times New Roman"/>
          <w:bCs/>
          <w:color w:val="auto"/>
          <w:sz w:val="28"/>
          <w:szCs w:val="28"/>
        </w:rPr>
        <w:t>правильным плавным чтением, приближающимся к темпу нормальной речи</w:t>
      </w:r>
      <w:r w:rsidRPr="006D7B6B">
        <w:rPr>
          <w:rFonts w:ascii="Times New Roman" w:hAnsi="Times New Roman"/>
          <w:bCs/>
          <w:color w:val="auto"/>
          <w:sz w:val="28"/>
          <w:szCs w:val="28"/>
        </w:rPr>
        <w:t>)</w:t>
      </w:r>
      <w:r w:rsidRPr="006D7B6B">
        <w:rPr>
          <w:rFonts w:ascii="Times New Roman" w:hAnsi="Times New Roman"/>
          <w:color w:val="auto"/>
          <w:sz w:val="28"/>
          <w:szCs w:val="28"/>
        </w:rPr>
        <w:t>, приемами пони</w:t>
      </w:r>
      <w:r w:rsidRPr="006D7B6B">
        <w:rPr>
          <w:rFonts w:ascii="Times New Roman" w:hAnsi="Times New Roman"/>
          <w:color w:val="auto"/>
          <w:spacing w:val="2"/>
          <w:sz w:val="28"/>
          <w:szCs w:val="28"/>
        </w:rPr>
        <w:t xml:space="preserve">мания прочитанного </w:t>
      </w:r>
      <w:r w:rsidRPr="006D7B6B">
        <w:rPr>
          <w:rFonts w:ascii="Times New Roman" w:hAnsi="Times New Roman"/>
          <w:color w:val="auto"/>
          <w:spacing w:val="2"/>
          <w:sz w:val="28"/>
          <w:szCs w:val="28"/>
        </w:rPr>
        <w:lastRenderedPageBreak/>
        <w:t xml:space="preserve">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D7B6B">
        <w:rPr>
          <w:rFonts w:ascii="Times New Roman" w:hAnsi="Times New Roman"/>
          <w:color w:val="auto"/>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D4633B" w:rsidRPr="00D604C2" w:rsidRDefault="00D4633B" w:rsidP="00C327FC">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8"/>
          <w:szCs w:val="28"/>
          <w:lang w:val="ru-RU"/>
        </w:rPr>
      </w:pPr>
      <w:r w:rsidRPr="006D7B6B">
        <w:rPr>
          <w:rStyle w:val="Zag11"/>
          <w:rFonts w:ascii="Times New Roman" w:eastAsia="@Arial Unicode MS" w:hAnsi="Times New Roman" w:cs="Times New Roman"/>
          <w:color w:val="auto"/>
          <w:sz w:val="28"/>
          <w:szCs w:val="28"/>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w:t>
      </w:r>
      <w:r w:rsidRPr="00D604C2">
        <w:rPr>
          <w:rStyle w:val="Zag11"/>
          <w:rFonts w:ascii="Times New Roman" w:eastAsia="@Arial Unicode MS" w:hAnsi="Times New Roman" w:cs="Times New Roman"/>
          <w:color w:val="auto"/>
          <w:sz w:val="28"/>
          <w:szCs w:val="28"/>
          <w:lang w:val="ru-RU"/>
        </w:rPr>
        <w:t>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D4633B" w:rsidRPr="007C25ED" w:rsidRDefault="00D4633B" w:rsidP="00C327FC">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 xml:space="preserve">Выпускники начальной школы приобретут первичные умения работы с учебной и научно-популярной литературой, будут </w:t>
      </w:r>
      <w:proofErr w:type="gramStart"/>
      <w:r w:rsidRPr="007C25ED">
        <w:rPr>
          <w:rStyle w:val="Zag11"/>
          <w:rFonts w:ascii="Times New Roman" w:eastAsia="@Arial Unicode MS" w:hAnsi="Times New Roman" w:cs="Times New Roman"/>
          <w:color w:val="auto"/>
          <w:sz w:val="28"/>
          <w:szCs w:val="28"/>
          <w:lang w:val="ru-RU"/>
        </w:rPr>
        <w:t>находить</w:t>
      </w:r>
      <w:proofErr w:type="gramEnd"/>
      <w:r w:rsidRPr="007C25ED">
        <w:rPr>
          <w:rStyle w:val="Zag11"/>
          <w:rFonts w:ascii="Times New Roman" w:eastAsia="@Arial Unicode MS" w:hAnsi="Times New Roman" w:cs="Times New Roman"/>
          <w:color w:val="auto"/>
          <w:sz w:val="28"/>
          <w:szCs w:val="28"/>
          <w:lang w:val="ru-RU"/>
        </w:rPr>
        <w:t xml:space="preserve"> и использовать информацию для практической работы.</w:t>
      </w:r>
    </w:p>
    <w:p w:rsidR="00D4633B" w:rsidRPr="00FF7057" w:rsidRDefault="00D4633B" w:rsidP="00C327FC">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Виды речевой и читательской деятельности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6D7B6B" w:rsidRDefault="00D4633B" w:rsidP="00C327FC">
      <w:pPr>
        <w:pStyle w:val="21"/>
        <w:spacing w:line="240" w:lineRule="auto"/>
        <w:rPr>
          <w:rStyle w:val="Zag11"/>
          <w:rFonts w:eastAsia="@Arial Unicode MS"/>
          <w:szCs w:val="28"/>
        </w:rPr>
      </w:pPr>
      <w:r w:rsidRPr="006D7B6B">
        <w:rPr>
          <w:rStyle w:val="Zag11"/>
          <w:rFonts w:eastAsia="@Arial Unicode MS"/>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D4633B" w:rsidRPr="006D7B6B" w:rsidRDefault="00D4633B" w:rsidP="00C327FC">
      <w:pPr>
        <w:pStyle w:val="21"/>
        <w:spacing w:line="240" w:lineRule="auto"/>
        <w:rPr>
          <w:rStyle w:val="Zag11"/>
          <w:b/>
          <w:szCs w:val="28"/>
        </w:rPr>
      </w:pPr>
      <w:r w:rsidRPr="006D7B6B">
        <w:t>прогнозировать содержание текста художественного произведения по заголовку, автору, жанру и осознавать цель чтения;</w:t>
      </w:r>
    </w:p>
    <w:p w:rsidR="00D4633B" w:rsidRPr="006D7B6B" w:rsidRDefault="00D4633B" w:rsidP="00C327FC">
      <w:pPr>
        <w:pStyle w:val="21"/>
        <w:spacing w:line="240" w:lineRule="auto"/>
        <w:rPr>
          <w:rStyle w:val="Zag11"/>
          <w:rFonts w:eastAsia="@Arial Unicode MS"/>
          <w:szCs w:val="28"/>
        </w:rPr>
      </w:pPr>
      <w:r w:rsidRPr="006D7B6B">
        <w:rPr>
          <w:rStyle w:val="Zag11"/>
          <w:rFonts w:eastAsia="@Arial Unicode MS"/>
          <w:szCs w:val="28"/>
        </w:rPr>
        <w:t xml:space="preserve">читать со скоростью, позволяющей понимать смысл </w:t>
      </w:r>
      <w:proofErr w:type="gramStart"/>
      <w:r w:rsidRPr="006D7B6B">
        <w:rPr>
          <w:rStyle w:val="Zag11"/>
          <w:rFonts w:eastAsia="@Arial Unicode MS"/>
          <w:szCs w:val="28"/>
        </w:rPr>
        <w:t>прочитанного</w:t>
      </w:r>
      <w:proofErr w:type="gramEnd"/>
      <w:r w:rsidRPr="006D7B6B">
        <w:rPr>
          <w:rStyle w:val="Zag11"/>
          <w:rFonts w:eastAsia="@Arial Unicode MS"/>
          <w:szCs w:val="28"/>
        </w:rPr>
        <w:t>;</w:t>
      </w:r>
    </w:p>
    <w:p w:rsidR="00D4633B" w:rsidRPr="006D7B6B" w:rsidRDefault="00D4633B" w:rsidP="00C327FC">
      <w:pPr>
        <w:pStyle w:val="21"/>
        <w:spacing w:line="240" w:lineRule="auto"/>
        <w:rPr>
          <w:rStyle w:val="Zag11"/>
          <w:rFonts w:eastAsia="@Arial Unicode MS"/>
          <w:szCs w:val="28"/>
        </w:rPr>
      </w:pPr>
      <w:r w:rsidRPr="006D7B6B">
        <w:rPr>
          <w:rStyle w:val="Zag11"/>
          <w:rFonts w:eastAsia="@Arial Unicode MS"/>
          <w:szCs w:val="28"/>
        </w:rPr>
        <w:t>различать на практическом уровне виды текстов (художественный, учебный, справочный), опираясь на особенности каждого вида текста;</w:t>
      </w:r>
    </w:p>
    <w:p w:rsidR="00D4633B" w:rsidRPr="006D7B6B" w:rsidRDefault="00D4633B" w:rsidP="00C327FC">
      <w:pPr>
        <w:pStyle w:val="21"/>
        <w:spacing w:line="240" w:lineRule="auto"/>
        <w:rPr>
          <w:rStyle w:val="Zag11"/>
          <w:rFonts w:eastAsia="@Arial Unicode MS"/>
          <w:szCs w:val="28"/>
        </w:rPr>
      </w:pPr>
      <w:r w:rsidRPr="006D7B6B">
        <w:rPr>
          <w:rStyle w:val="Zag11"/>
          <w:rFonts w:eastAsia="@Arial Unicode MS"/>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4633B" w:rsidRPr="007C25ED" w:rsidRDefault="00D4633B" w:rsidP="00C327FC">
      <w:pPr>
        <w:pStyle w:val="21"/>
        <w:spacing w:line="240" w:lineRule="auto"/>
        <w:rPr>
          <w:rStyle w:val="Zag11"/>
          <w:rFonts w:eastAsia="@Arial Unicode MS"/>
          <w:szCs w:val="28"/>
        </w:rPr>
      </w:pPr>
      <w:r w:rsidRPr="00D604C2">
        <w:rPr>
          <w:rStyle w:val="Zag11"/>
          <w:rFonts w:eastAsia="@Arial Unicode MS"/>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4633B" w:rsidRPr="007C25ED" w:rsidRDefault="00D4633B" w:rsidP="00C327FC">
      <w:pPr>
        <w:pStyle w:val="21"/>
        <w:spacing w:line="240" w:lineRule="auto"/>
        <w:rPr>
          <w:rStyle w:val="Zag11"/>
          <w:rFonts w:eastAsia="@Arial Unicode MS"/>
          <w:szCs w:val="28"/>
        </w:rPr>
      </w:pPr>
      <w:r w:rsidRPr="007C25ED">
        <w:rPr>
          <w:rStyle w:val="Zag11"/>
          <w:rFonts w:eastAsia="@Arial Unicode MS"/>
          <w:szCs w:val="28"/>
        </w:rPr>
        <w:t>ориентироваться в содержании художественного, учебного и научно</w:t>
      </w:r>
      <w:r w:rsidRPr="007C25ED">
        <w:rPr>
          <w:rStyle w:val="Zag11"/>
          <w:rFonts w:eastAsia="@Arial Unicode MS"/>
          <w:szCs w:val="28"/>
        </w:rPr>
        <w:noBreakHyphen/>
        <w:t xml:space="preserve">популярного текста, понимать его смысл (при чтении вслух и про себя, при прослушивании): </w:t>
      </w:r>
    </w:p>
    <w:p w:rsidR="00D4633B" w:rsidRPr="006D7B6B" w:rsidRDefault="00D4633B" w:rsidP="00C327FC">
      <w:pPr>
        <w:pStyle w:val="21"/>
        <w:spacing w:line="240" w:lineRule="auto"/>
      </w:pPr>
      <w:r w:rsidRPr="00413904">
        <w:rPr>
          <w:iCs/>
          <w:spacing w:val="2"/>
        </w:rPr>
        <w:t xml:space="preserve"> </w:t>
      </w:r>
      <w:proofErr w:type="gramStart"/>
      <w:r w:rsidRPr="00413904">
        <w:rPr>
          <w:iCs/>
          <w:spacing w:val="2"/>
        </w:rPr>
        <w:t>для художественных текстов</w:t>
      </w:r>
      <w:r w:rsidRPr="006D7B6B">
        <w:rPr>
          <w:spacing w:val="2"/>
        </w:rPr>
        <w:t xml:space="preserve">: определять главную </w:t>
      </w:r>
      <w:r w:rsidRPr="006D7B6B">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w:t>
      </w:r>
      <w:r w:rsidRPr="006D7B6B">
        <w:lastRenderedPageBreak/>
        <w:t>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D7B6B">
        <w:rPr>
          <w:spacing w:val="2"/>
        </w:rPr>
        <w:t>сте требуемую информацию (конкретные сведения, факты, описания), заданную в явном виде;</w:t>
      </w:r>
      <w:proofErr w:type="gramEnd"/>
      <w:r w:rsidRPr="006D7B6B">
        <w:rPr>
          <w:spacing w:val="2"/>
        </w:rPr>
        <w:t xml:space="preserve"> задавать вопросы по содержанию произведения и отвечать на них, подтверждая </w:t>
      </w:r>
      <w:r w:rsidRPr="006D7B6B">
        <w:t>ответ примерами из текста; объяснять значение слова с опорой на контекст, с использованием словарей и другой справочной литературы;</w:t>
      </w:r>
    </w:p>
    <w:p w:rsidR="00D4633B" w:rsidRPr="006D7B6B" w:rsidRDefault="00D4633B" w:rsidP="00C327FC">
      <w:pPr>
        <w:pStyle w:val="21"/>
        <w:spacing w:line="240" w:lineRule="auto"/>
      </w:pPr>
      <w:r w:rsidRPr="00413904">
        <w:rPr>
          <w:iCs/>
        </w:rPr>
        <w:t>для научно-популярных текстов</w:t>
      </w:r>
      <w:r w:rsidRPr="006D7B6B">
        <w:t xml:space="preserve">: определять основное </w:t>
      </w:r>
      <w:r w:rsidRPr="006D7B6B">
        <w:rPr>
          <w:spacing w:val="2"/>
        </w:rPr>
        <w:t xml:space="preserve">содержание текста; озаглавливать текст, в краткой форме отражая в названии основное содержание текста; находить </w:t>
      </w:r>
      <w:r w:rsidRPr="006D7B6B">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D7B6B">
        <w:rPr>
          <w:spacing w:val="2"/>
        </w:rPr>
        <w:t>подтверждая ответ примерами из текста; объяснять значе</w:t>
      </w:r>
      <w:r w:rsidRPr="006D7B6B">
        <w:t xml:space="preserve">ние слова с опорой на контекст, с использованием словарей и другой справочной литературы; </w:t>
      </w:r>
    </w:p>
    <w:p w:rsidR="00D4633B" w:rsidRPr="006D7B6B" w:rsidRDefault="00D4633B" w:rsidP="00C327FC">
      <w:pPr>
        <w:pStyle w:val="21"/>
        <w:spacing w:line="240" w:lineRule="auto"/>
      </w:pPr>
      <w:r w:rsidRPr="006D7B6B">
        <w:t>использовать простейшие приемы анализа различных видов текстов:</w:t>
      </w:r>
    </w:p>
    <w:p w:rsidR="00D4633B" w:rsidRPr="006D7B6B" w:rsidRDefault="00D4633B" w:rsidP="00C327FC">
      <w:pPr>
        <w:pStyle w:val="21"/>
        <w:spacing w:line="240" w:lineRule="auto"/>
      </w:pPr>
      <w:proofErr w:type="gramStart"/>
      <w:r w:rsidRPr="00413904">
        <w:rPr>
          <w:iCs/>
        </w:rPr>
        <w:t>для художественных текстов</w:t>
      </w:r>
      <w:r w:rsidRPr="006D7B6B">
        <w:t xml:space="preserve">: </w:t>
      </w:r>
      <w:r w:rsidRPr="006D7B6B">
        <w:rPr>
          <w:spacing w:val="2"/>
        </w:rPr>
        <w:t xml:space="preserve">устанавливать </w:t>
      </w:r>
      <w:r w:rsidRPr="006D7B6B">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D4633B" w:rsidRPr="006D7B6B" w:rsidRDefault="00D4633B" w:rsidP="00C327FC">
      <w:pPr>
        <w:pStyle w:val="21"/>
        <w:spacing w:line="240" w:lineRule="auto"/>
      </w:pPr>
      <w:r w:rsidRPr="00413904">
        <w:rPr>
          <w:iCs/>
        </w:rPr>
        <w:t>для научно-популярных текстов</w:t>
      </w:r>
      <w:r w:rsidRPr="006D7B6B">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D4633B" w:rsidRPr="006D7B6B" w:rsidRDefault="00D4633B" w:rsidP="00C327FC">
      <w:pPr>
        <w:pStyle w:val="21"/>
        <w:spacing w:line="240" w:lineRule="auto"/>
      </w:pPr>
      <w:r w:rsidRPr="006D7B6B">
        <w:t>использовать различные формы интерпретации содержания текстов:</w:t>
      </w:r>
    </w:p>
    <w:p w:rsidR="00D4633B" w:rsidRPr="006D7B6B" w:rsidRDefault="00D4633B" w:rsidP="00C327FC">
      <w:pPr>
        <w:pStyle w:val="21"/>
        <w:spacing w:line="240" w:lineRule="auto"/>
      </w:pPr>
      <w:r w:rsidRPr="00413904">
        <w:rPr>
          <w:iCs/>
        </w:rPr>
        <w:t>для художественных текстов</w:t>
      </w:r>
      <w:r w:rsidRPr="006D7B6B">
        <w:t>: формулировать простые выводы, основываясь на содержании текста; составлять характеристику персонажа</w:t>
      </w:r>
      <w:proofErr w:type="gramStart"/>
      <w:r w:rsidRPr="006D7B6B">
        <w:t>;и</w:t>
      </w:r>
      <w:proofErr w:type="gramEnd"/>
      <w:r w:rsidRPr="006D7B6B">
        <w:t xml:space="preserve">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D4633B" w:rsidRPr="006D7B6B" w:rsidRDefault="00D4633B" w:rsidP="00C327FC">
      <w:pPr>
        <w:pStyle w:val="21"/>
        <w:spacing w:line="240" w:lineRule="auto"/>
      </w:pPr>
      <w:r w:rsidRPr="00413904">
        <w:rPr>
          <w:iCs/>
        </w:rPr>
        <w:t>для научно-популярных текстов</w:t>
      </w:r>
      <w:r w:rsidRPr="006D7B6B">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D4633B" w:rsidRPr="006D7B6B" w:rsidRDefault="00D4633B" w:rsidP="00C327FC">
      <w:pPr>
        <w:pStyle w:val="21"/>
        <w:spacing w:line="240" w:lineRule="auto"/>
      </w:pPr>
      <w:r w:rsidRPr="006D7B6B">
        <w:t xml:space="preserve">ориентироваться в нравственном содержании </w:t>
      </w:r>
      <w:proofErr w:type="gramStart"/>
      <w:r w:rsidRPr="006D7B6B">
        <w:t>прочитанного</w:t>
      </w:r>
      <w:proofErr w:type="gramEnd"/>
      <w:r w:rsidRPr="006D7B6B">
        <w:t>, самостоятельно делать выводы, соотносить поступки героев с нравственными нормами (</w:t>
      </w:r>
      <w:r w:rsidRPr="00413904">
        <w:rPr>
          <w:iCs/>
        </w:rPr>
        <w:t>толькодля художественных текстов</w:t>
      </w:r>
      <w:r w:rsidRPr="006D7B6B">
        <w:t>);</w:t>
      </w:r>
    </w:p>
    <w:p w:rsidR="00D4633B" w:rsidRPr="006D7B6B" w:rsidRDefault="00D4633B" w:rsidP="00C327FC">
      <w:pPr>
        <w:pStyle w:val="21"/>
        <w:spacing w:line="240" w:lineRule="auto"/>
      </w:pPr>
      <w:r w:rsidRPr="006D7B6B">
        <w:t>различать на практическом уровне виды текстов (художественный и научно-популярный), опираясь на особенности каждого вида текста (</w:t>
      </w:r>
      <w:r w:rsidRPr="00413904">
        <w:t>для всех видов текстов</w:t>
      </w:r>
      <w:r w:rsidRPr="006D7B6B">
        <w:t>);</w:t>
      </w:r>
    </w:p>
    <w:p w:rsidR="00D4633B" w:rsidRPr="006D7B6B" w:rsidRDefault="00D4633B" w:rsidP="00C327FC">
      <w:pPr>
        <w:pStyle w:val="21"/>
        <w:spacing w:line="240" w:lineRule="auto"/>
      </w:pPr>
      <w:r w:rsidRPr="006D7B6B">
        <w:t>передавать содержание прочитанного или прослушанного с учетом специфики текста в виде пересказа (полного или краткого) (</w:t>
      </w:r>
      <w:r w:rsidRPr="00413904">
        <w:rPr>
          <w:iCs/>
        </w:rPr>
        <w:t>для всех видов текстов</w:t>
      </w:r>
      <w:r w:rsidRPr="006D7B6B">
        <w:t>);</w:t>
      </w:r>
    </w:p>
    <w:p w:rsidR="00D4633B" w:rsidRPr="006D7B6B" w:rsidRDefault="00D4633B" w:rsidP="00C327FC">
      <w:pPr>
        <w:pStyle w:val="21"/>
        <w:spacing w:line="240" w:lineRule="auto"/>
        <w:rPr>
          <w:rStyle w:val="Zag11"/>
          <w:szCs w:val="28"/>
        </w:rPr>
      </w:pPr>
      <w:r w:rsidRPr="006D7B6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413904">
        <w:rPr>
          <w:iCs/>
        </w:rPr>
        <w:t>для всех видов текстов</w:t>
      </w:r>
      <w:r w:rsidRPr="006D7B6B">
        <w:t>).</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lastRenderedPageBreak/>
        <w:t>Выпускник получит возможность научиться:</w:t>
      </w:r>
    </w:p>
    <w:p w:rsidR="00D4633B" w:rsidRPr="007261C4" w:rsidRDefault="00D4633B" w:rsidP="00C327FC">
      <w:pPr>
        <w:pStyle w:val="21"/>
        <w:spacing w:line="240" w:lineRule="auto"/>
        <w:rPr>
          <w:rStyle w:val="Zag11"/>
          <w:rFonts w:eastAsia="@Arial Unicode MS"/>
          <w:i/>
          <w:iCs/>
          <w:szCs w:val="28"/>
        </w:rPr>
      </w:pPr>
      <w:r w:rsidRPr="007261C4">
        <w:rPr>
          <w:rStyle w:val="Zag11"/>
          <w:rFonts w:eastAsia="@Arial Unicode MS"/>
          <w:i/>
          <w:szCs w:val="28"/>
        </w:rPr>
        <w:t>осмысливать эстетические и нравственные ценности художественного текста и высказывать суждение;</w:t>
      </w:r>
    </w:p>
    <w:p w:rsidR="00D4633B" w:rsidRPr="00413904" w:rsidRDefault="00D4633B" w:rsidP="00C327FC">
      <w:pPr>
        <w:pStyle w:val="21"/>
        <w:spacing w:line="240" w:lineRule="auto"/>
        <w:rPr>
          <w:i/>
        </w:rPr>
      </w:pPr>
      <w:r w:rsidRPr="00413904">
        <w:rPr>
          <w:i/>
        </w:rPr>
        <w:t xml:space="preserve">осмысливать эстетические и нравственные ценности </w:t>
      </w:r>
      <w:r w:rsidRPr="00413904">
        <w:rPr>
          <w:i/>
          <w:spacing w:val="-2"/>
        </w:rPr>
        <w:t>художественного текста и высказывать собственное суж</w:t>
      </w:r>
      <w:r w:rsidRPr="00413904">
        <w:rPr>
          <w:i/>
        </w:rPr>
        <w:t>дение;</w:t>
      </w:r>
    </w:p>
    <w:p w:rsidR="00D4633B" w:rsidRPr="00413904" w:rsidRDefault="00D4633B" w:rsidP="00C327FC">
      <w:pPr>
        <w:pStyle w:val="21"/>
        <w:spacing w:line="240" w:lineRule="auto"/>
        <w:rPr>
          <w:i/>
        </w:rPr>
      </w:pPr>
      <w:r w:rsidRPr="00413904">
        <w:rPr>
          <w:i/>
        </w:rPr>
        <w:t>высказывать собственное суждение о прочитанном (прослушанном) произведении, доказывать и подтверждать его фактами со ссылками на текст;</w:t>
      </w:r>
    </w:p>
    <w:p w:rsidR="00D4633B" w:rsidRPr="00413904" w:rsidRDefault="00D4633B" w:rsidP="00C327FC">
      <w:pPr>
        <w:pStyle w:val="21"/>
        <w:spacing w:line="240" w:lineRule="auto"/>
        <w:rPr>
          <w:i/>
        </w:rPr>
      </w:pPr>
      <w:r w:rsidRPr="00413904">
        <w:rPr>
          <w:i/>
        </w:rPr>
        <w:t xml:space="preserve">устанавливать ассоциации с жизненным опытом, с впечатлениями от восприятия других видов искусства; </w:t>
      </w:r>
    </w:p>
    <w:p w:rsidR="00D4633B" w:rsidRPr="00413904" w:rsidRDefault="00D4633B" w:rsidP="00C327FC">
      <w:pPr>
        <w:pStyle w:val="21"/>
        <w:spacing w:line="240" w:lineRule="auto"/>
        <w:rPr>
          <w:i/>
        </w:rPr>
      </w:pPr>
      <w:r w:rsidRPr="00413904">
        <w:rPr>
          <w:i/>
        </w:rPr>
        <w:t>составлять по аналогии устные рассказы (повествование, рассуждение, описание).</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Круг детского чтения (для всех видов текстов)</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7261C4" w:rsidRDefault="00D4633B" w:rsidP="00C327FC">
      <w:pPr>
        <w:pStyle w:val="21"/>
        <w:spacing w:line="240" w:lineRule="auto"/>
      </w:pPr>
      <w:r w:rsidRPr="007261C4">
        <w:t>осуществлять выбор книги в библиотеке (или в контролируемом Интернете) по заданной тематике или по собственному желанию;</w:t>
      </w:r>
    </w:p>
    <w:p w:rsidR="00D4633B" w:rsidRPr="007261C4" w:rsidRDefault="00D4633B" w:rsidP="00C327FC">
      <w:pPr>
        <w:pStyle w:val="21"/>
        <w:spacing w:line="240" w:lineRule="auto"/>
      </w:pPr>
      <w:r w:rsidRPr="007261C4">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D4633B" w:rsidRPr="00797ECB" w:rsidRDefault="00D4633B" w:rsidP="00C327FC">
      <w:pPr>
        <w:pStyle w:val="21"/>
        <w:spacing w:line="240" w:lineRule="auto"/>
      </w:pPr>
      <w:r w:rsidRPr="007261C4">
        <w:t>составлять аннотацию и краткий отзыв на прочитанное произведение по заданному образцу</w:t>
      </w:r>
      <w:r w:rsidRPr="00797ECB">
        <w:t>.</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работать с тематическим каталогом;</w:t>
      </w:r>
    </w:p>
    <w:p w:rsidR="00D4633B" w:rsidRPr="00BD7394" w:rsidRDefault="00D4633B" w:rsidP="00C327FC">
      <w:pPr>
        <w:pStyle w:val="21"/>
        <w:spacing w:line="240" w:lineRule="auto"/>
        <w:rPr>
          <w:i/>
        </w:rPr>
      </w:pPr>
      <w:r w:rsidRPr="00BD7394">
        <w:rPr>
          <w:i/>
        </w:rPr>
        <w:t>работать с детской периодикой;</w:t>
      </w:r>
    </w:p>
    <w:p w:rsidR="00D4633B" w:rsidRPr="00BD7394" w:rsidRDefault="00D4633B" w:rsidP="00C327FC">
      <w:pPr>
        <w:pStyle w:val="21"/>
        <w:spacing w:line="240" w:lineRule="auto"/>
        <w:rPr>
          <w:i/>
        </w:rPr>
      </w:pPr>
      <w:r w:rsidRPr="00BD7394">
        <w:rPr>
          <w:i/>
        </w:rPr>
        <w:t>самостоятельно писать отзыв о прочитанной книге (в свободной форме).</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Литературоведческая пропедевтика (только для художественных текстов)</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7261C4" w:rsidRDefault="00D4633B" w:rsidP="00C327FC">
      <w:pPr>
        <w:pStyle w:val="21"/>
        <w:spacing w:line="240" w:lineRule="auto"/>
      </w:pPr>
      <w:r w:rsidRPr="007261C4">
        <w:t>распознавать некоторые отличительные особенности ху</w:t>
      </w:r>
      <w:r w:rsidRPr="007261C4">
        <w:rPr>
          <w:spacing w:val="2"/>
        </w:rPr>
        <w:t xml:space="preserve">дожественных произведений (на примерах художественных </w:t>
      </w:r>
      <w:r w:rsidRPr="007261C4">
        <w:t>образов и средств художественной выразительности);</w:t>
      </w:r>
    </w:p>
    <w:p w:rsidR="00D4633B" w:rsidRPr="007261C4" w:rsidRDefault="00D4633B" w:rsidP="00C327FC">
      <w:pPr>
        <w:pStyle w:val="21"/>
        <w:spacing w:line="240" w:lineRule="auto"/>
      </w:pPr>
      <w:r w:rsidRPr="007261C4">
        <w:rPr>
          <w:spacing w:val="2"/>
        </w:rPr>
        <w:t>отличать на практическом уровне прозаический текст</w:t>
      </w:r>
      <w:r w:rsidRPr="007261C4">
        <w:rPr>
          <w:spacing w:val="2"/>
        </w:rPr>
        <w:br/>
      </w:r>
      <w:r w:rsidRPr="007261C4">
        <w:t xml:space="preserve">от </w:t>
      </w:r>
      <w:proofErr w:type="gramStart"/>
      <w:r w:rsidRPr="007261C4">
        <w:t>стихотворного</w:t>
      </w:r>
      <w:proofErr w:type="gramEnd"/>
      <w:r w:rsidRPr="007261C4">
        <w:t>, приводить примеры прозаических и стихотворных текстов;</w:t>
      </w:r>
    </w:p>
    <w:p w:rsidR="00D4633B" w:rsidRPr="007261C4" w:rsidRDefault="00D4633B" w:rsidP="00C327FC">
      <w:pPr>
        <w:pStyle w:val="21"/>
        <w:spacing w:line="240" w:lineRule="auto"/>
      </w:pPr>
      <w:r w:rsidRPr="007261C4">
        <w:t>различать художественные произведения разных жанров (рассказ, басня, сказка, загадка, пословица), приводить примеры этих произведений;</w:t>
      </w:r>
    </w:p>
    <w:p w:rsidR="00D4633B" w:rsidRPr="00413904" w:rsidRDefault="00D4633B" w:rsidP="00C327FC">
      <w:pPr>
        <w:pStyle w:val="21"/>
        <w:spacing w:line="240" w:lineRule="auto"/>
        <w:rPr>
          <w:i/>
          <w:iCs/>
          <w:szCs w:val="28"/>
        </w:rPr>
      </w:pPr>
      <w:r w:rsidRPr="007261C4">
        <w:t>находить средства художественной выразительности (метафора, олицетворение, эпитет)</w:t>
      </w:r>
      <w:r w:rsidRPr="004902B1">
        <w:t>.</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D4633B" w:rsidRPr="007261C4" w:rsidRDefault="00D4633B" w:rsidP="00C327FC">
      <w:pPr>
        <w:pStyle w:val="21"/>
        <w:spacing w:line="240" w:lineRule="auto"/>
      </w:pPr>
      <w:r w:rsidRPr="007261C4">
        <w:rPr>
          <w:spacing w:val="2"/>
        </w:rPr>
        <w:t xml:space="preserve">воспринимать художественную литературу как вид </w:t>
      </w:r>
      <w:r w:rsidRPr="007261C4">
        <w:t>искусства, приводить примеры проявления художественного вымысла в произведениях;</w:t>
      </w:r>
    </w:p>
    <w:p w:rsidR="00D4633B" w:rsidRPr="007261C4" w:rsidRDefault="00D4633B" w:rsidP="00C327FC">
      <w:pPr>
        <w:pStyle w:val="21"/>
        <w:spacing w:line="240" w:lineRule="auto"/>
      </w:pPr>
      <w:proofErr w:type="gramStart"/>
      <w:r w:rsidRPr="007261C4">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D4633B" w:rsidRPr="00413904" w:rsidRDefault="00D4633B" w:rsidP="00C327FC">
      <w:pPr>
        <w:pStyle w:val="21"/>
        <w:spacing w:line="240" w:lineRule="auto"/>
      </w:pPr>
      <w:r w:rsidRPr="007261C4">
        <w:t>определять позиции героев художественного текста, позицию автора художественного текста</w:t>
      </w:r>
      <w:r w:rsidRPr="006D7B6B">
        <w:rPr>
          <w:i/>
        </w:rPr>
        <w:t>.</w:t>
      </w:r>
    </w:p>
    <w:p w:rsidR="00D4633B" w:rsidRPr="00BD7394" w:rsidRDefault="00D4633B" w:rsidP="00C327FC">
      <w:pPr>
        <w:pStyle w:val="4"/>
        <w:spacing w:before="0" w:after="0" w:line="240" w:lineRule="auto"/>
        <w:ind w:firstLine="454"/>
        <w:jc w:val="both"/>
        <w:rPr>
          <w:rFonts w:ascii="Times New Roman" w:hAnsi="Times New Roman" w:cs="Times New Roman"/>
          <w:b/>
          <w:bCs/>
          <w:i w:val="0"/>
          <w:iCs w:val="0"/>
          <w:smallCaps/>
          <w:color w:val="auto"/>
          <w:sz w:val="28"/>
          <w:szCs w:val="28"/>
        </w:rPr>
      </w:pPr>
      <w:r w:rsidRPr="00BD7394">
        <w:rPr>
          <w:rFonts w:ascii="Times New Roman" w:hAnsi="Times New Roman" w:cs="Times New Roman"/>
          <w:b/>
          <w:i w:val="0"/>
          <w:color w:val="auto"/>
          <w:sz w:val="28"/>
          <w:szCs w:val="28"/>
        </w:rPr>
        <w:lastRenderedPageBreak/>
        <w:t>Творческая деятельность (только для художественных текстов)</w:t>
      </w:r>
    </w:p>
    <w:p w:rsidR="00D4633B" w:rsidRPr="00413904" w:rsidRDefault="00D4633B" w:rsidP="00C327FC">
      <w:pPr>
        <w:pStyle w:val="21"/>
        <w:numPr>
          <w:ilvl w:val="0"/>
          <w:numId w:val="0"/>
        </w:numPr>
        <w:spacing w:line="240" w:lineRule="auto"/>
        <w:ind w:left="680"/>
        <w:rPr>
          <w:rStyle w:val="Zag11"/>
          <w:rFonts w:eastAsia="@Arial Unicode MS"/>
          <w:b/>
          <w:szCs w:val="28"/>
        </w:rPr>
      </w:pPr>
      <w:r w:rsidRPr="00413904">
        <w:rPr>
          <w:rStyle w:val="Zag11"/>
          <w:rFonts w:eastAsia="@Arial Unicode MS"/>
          <w:b/>
          <w:szCs w:val="28"/>
        </w:rPr>
        <w:t>Выпускник научится:</w:t>
      </w:r>
    </w:p>
    <w:p w:rsidR="00D4633B" w:rsidRPr="007261C4" w:rsidRDefault="00D4633B" w:rsidP="00C327FC">
      <w:pPr>
        <w:pStyle w:val="21"/>
        <w:spacing w:line="240" w:lineRule="auto"/>
      </w:pPr>
      <w:r w:rsidRPr="007261C4">
        <w:t>создавать по аналогии собственный текст в жанре сказки и загадки;</w:t>
      </w:r>
    </w:p>
    <w:p w:rsidR="00D4633B" w:rsidRPr="007261C4" w:rsidRDefault="00D4633B" w:rsidP="00C327FC">
      <w:pPr>
        <w:pStyle w:val="21"/>
        <w:spacing w:line="240" w:lineRule="auto"/>
      </w:pPr>
      <w:r w:rsidRPr="007261C4">
        <w:t>восстанавливать текст, дополняя его начало или окончание или пополняя его событиями;</w:t>
      </w:r>
    </w:p>
    <w:p w:rsidR="00D4633B" w:rsidRPr="007261C4" w:rsidRDefault="00D4633B" w:rsidP="00C327FC">
      <w:pPr>
        <w:pStyle w:val="21"/>
        <w:spacing w:line="240" w:lineRule="auto"/>
      </w:pPr>
      <w:r w:rsidRPr="007261C4">
        <w:t>составлять устный рассказ по репродукциям картин художников и/или на основе личного опыта;</w:t>
      </w:r>
    </w:p>
    <w:p w:rsidR="00D4633B" w:rsidRPr="006D7B6B" w:rsidRDefault="00D4633B" w:rsidP="00C327FC">
      <w:pPr>
        <w:pStyle w:val="21"/>
        <w:spacing w:line="240" w:lineRule="auto"/>
        <w:rPr>
          <w:rStyle w:val="Zag11"/>
          <w:szCs w:val="28"/>
        </w:rPr>
      </w:pPr>
      <w:r w:rsidRPr="007261C4">
        <w:t>составлять устный рассказ на основе прочитанных про</w:t>
      </w:r>
      <w:r w:rsidRPr="007261C4">
        <w:rPr>
          <w:spacing w:val="2"/>
        </w:rPr>
        <w:t xml:space="preserve">изведений с учетом коммуникативной задачи (для разных </w:t>
      </w:r>
      <w:r w:rsidRPr="007261C4">
        <w:t>адресатов).</w:t>
      </w:r>
    </w:p>
    <w:p w:rsidR="00D4633B" w:rsidRPr="00413904" w:rsidRDefault="00D4633B" w:rsidP="00C327FC">
      <w:pPr>
        <w:pStyle w:val="21"/>
        <w:numPr>
          <w:ilvl w:val="0"/>
          <w:numId w:val="0"/>
        </w:numPr>
        <w:spacing w:line="240" w:lineRule="auto"/>
        <w:ind w:left="680"/>
        <w:rPr>
          <w:rStyle w:val="Zag11"/>
          <w:rFonts w:eastAsia="@Arial Unicode MS"/>
          <w:b/>
          <w:iCs/>
          <w:szCs w:val="28"/>
        </w:rPr>
      </w:pPr>
      <w:r w:rsidRPr="00413904">
        <w:rPr>
          <w:rStyle w:val="Zag11"/>
          <w:rFonts w:eastAsia="@Arial Unicode MS"/>
          <w:b/>
          <w:szCs w:val="28"/>
        </w:rPr>
        <w:t>Выпускник получит возможность научиться:</w:t>
      </w:r>
    </w:p>
    <w:p w:rsidR="00D4633B" w:rsidRPr="007261C4" w:rsidRDefault="00D4633B" w:rsidP="00C327FC">
      <w:pPr>
        <w:pStyle w:val="21"/>
        <w:spacing w:line="240" w:lineRule="auto"/>
      </w:pPr>
      <w:r w:rsidRPr="007261C4">
        <w:t xml:space="preserve">вести рассказ (или повествование) на основе сюжета </w:t>
      </w:r>
      <w:r w:rsidRPr="007261C4">
        <w:rPr>
          <w:spacing w:val="2"/>
        </w:rPr>
        <w:t xml:space="preserve">известного литературного произведения, дополняя и/или </w:t>
      </w:r>
      <w:r w:rsidRPr="007261C4">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D4633B" w:rsidRPr="007261C4" w:rsidRDefault="00D4633B" w:rsidP="00C327FC">
      <w:pPr>
        <w:pStyle w:val="21"/>
        <w:spacing w:line="240" w:lineRule="auto"/>
      </w:pPr>
      <w:r w:rsidRPr="007261C4">
        <w:t xml:space="preserve">писать сочинения по поводу прочитанного в виде </w:t>
      </w:r>
      <w:proofErr w:type="gramStart"/>
      <w:r w:rsidRPr="007261C4">
        <w:t>читательских</w:t>
      </w:r>
      <w:proofErr w:type="gramEnd"/>
      <w:r w:rsidRPr="007261C4">
        <w:t xml:space="preserve"> аннотации или отзыва;</w:t>
      </w:r>
    </w:p>
    <w:p w:rsidR="00D4633B" w:rsidRPr="007261C4" w:rsidRDefault="00D4633B" w:rsidP="00C327FC">
      <w:pPr>
        <w:pStyle w:val="21"/>
        <w:spacing w:line="240" w:lineRule="auto"/>
      </w:pPr>
      <w:r w:rsidRPr="007261C4">
        <w:t>создавать серии иллюстраций с короткими текстами по содержанию прочитанного (прослушанного) произведения;</w:t>
      </w:r>
    </w:p>
    <w:p w:rsidR="00D4633B" w:rsidRPr="007261C4" w:rsidRDefault="00D4633B" w:rsidP="00C327FC">
      <w:pPr>
        <w:pStyle w:val="21"/>
        <w:spacing w:line="240" w:lineRule="auto"/>
        <w:rPr>
          <w:bCs/>
        </w:rPr>
      </w:pPr>
      <w:r w:rsidRPr="007261C4">
        <w:t xml:space="preserve">создавать проекты в виде книжек-самоделок, презентаций с </w:t>
      </w:r>
      <w:r w:rsidRPr="007261C4">
        <w:rPr>
          <w:bCs/>
        </w:rPr>
        <w:t>аудиовизуальной поддержкой и пояснениями;</w:t>
      </w:r>
    </w:p>
    <w:p w:rsidR="00D4633B" w:rsidRDefault="00D4633B" w:rsidP="00C327FC">
      <w:pPr>
        <w:pStyle w:val="21"/>
        <w:spacing w:line="240" w:lineRule="auto"/>
      </w:pPr>
      <w:r w:rsidRPr="007261C4">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D4633B" w:rsidRPr="003C0745" w:rsidRDefault="00D4633B" w:rsidP="00C327FC">
      <w:pPr>
        <w:pStyle w:val="21"/>
        <w:numPr>
          <w:ilvl w:val="0"/>
          <w:numId w:val="0"/>
        </w:numPr>
        <w:spacing w:line="240" w:lineRule="auto"/>
        <w:ind w:left="680"/>
      </w:pPr>
    </w:p>
    <w:p w:rsidR="00D4633B" w:rsidRPr="00BD3307" w:rsidRDefault="00D4633B" w:rsidP="00C327FC">
      <w:pPr>
        <w:pStyle w:val="aff"/>
        <w:numPr>
          <w:ilvl w:val="2"/>
          <w:numId w:val="2"/>
        </w:numPr>
        <w:spacing w:line="240" w:lineRule="auto"/>
        <w:ind w:left="0" w:firstLine="0"/>
      </w:pPr>
      <w:bookmarkStart w:id="35" w:name="_Toc288394063"/>
      <w:bookmarkStart w:id="36" w:name="_Toc288410530"/>
      <w:bookmarkStart w:id="37" w:name="_Toc288410659"/>
      <w:bookmarkStart w:id="38" w:name="_Toc294246074"/>
      <w:r w:rsidRPr="00BD3307">
        <w:t>Иностранный язык (английский)</w:t>
      </w:r>
      <w:bookmarkEnd w:id="35"/>
      <w:bookmarkEnd w:id="36"/>
      <w:bookmarkEnd w:id="37"/>
      <w:bookmarkEnd w:id="38"/>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результате изучения иностранного языка при получении </w:t>
      </w:r>
      <w:r w:rsidRPr="00BD7394">
        <w:rPr>
          <w:rFonts w:ascii="Times New Roman" w:hAnsi="Times New Roman"/>
          <w:color w:val="auto"/>
          <w:spacing w:val="2"/>
          <w:sz w:val="28"/>
          <w:szCs w:val="28"/>
        </w:rPr>
        <w:br/>
      </w:r>
      <w:r w:rsidRPr="00BD7394">
        <w:rPr>
          <w:rFonts w:ascii="Times New Roman" w:hAnsi="Times New Roman"/>
          <w:color w:val="auto"/>
          <w:sz w:val="28"/>
          <w:szCs w:val="28"/>
        </w:rPr>
        <w:t xml:space="preserve">начального общего образования у </w:t>
      </w:r>
      <w:proofErr w:type="gramStart"/>
      <w:r w:rsidRPr="00BD7394">
        <w:rPr>
          <w:rFonts w:ascii="Times New Roman" w:hAnsi="Times New Roman"/>
          <w:color w:val="auto"/>
          <w:sz w:val="28"/>
          <w:szCs w:val="28"/>
        </w:rPr>
        <w:t>обучающихся</w:t>
      </w:r>
      <w:proofErr w:type="gramEnd"/>
      <w:r w:rsidRPr="00BD7394">
        <w:rPr>
          <w:rFonts w:ascii="Times New Roman" w:hAnsi="Times New Roman"/>
          <w:color w:val="auto"/>
          <w:sz w:val="28"/>
          <w:szCs w:val="28"/>
        </w:rPr>
        <w:t xml:space="preserve"> будут сфор</w:t>
      </w:r>
      <w:r w:rsidRPr="00BD7394">
        <w:rPr>
          <w:rFonts w:ascii="Times New Roman" w:hAnsi="Times New Roman"/>
          <w:color w:val="auto"/>
          <w:spacing w:val="2"/>
          <w:sz w:val="28"/>
          <w:szCs w:val="28"/>
        </w:rPr>
        <w:t>мированы первоначальные представления о роли и значи</w:t>
      </w:r>
      <w:r w:rsidRPr="00BD7394">
        <w:rPr>
          <w:rFonts w:ascii="Times New Roman" w:hAnsi="Times New Roman"/>
          <w:color w:val="auto"/>
          <w:sz w:val="28"/>
          <w:szCs w:val="28"/>
        </w:rPr>
        <w:t xml:space="preserve">мости иностранного языка в жизни современного человека </w:t>
      </w:r>
      <w:r w:rsidRPr="00BD7394">
        <w:rPr>
          <w:rFonts w:ascii="Times New Roman" w:hAnsi="Times New Roman"/>
          <w:color w:val="auto"/>
          <w:spacing w:val="2"/>
          <w:sz w:val="28"/>
          <w:szCs w:val="28"/>
        </w:rPr>
        <w:t>и поликультурного мира. Обучающиеся приобретут началь</w:t>
      </w:r>
      <w:r w:rsidRPr="00BD7394">
        <w:rPr>
          <w:rFonts w:ascii="Times New Roman" w:hAnsi="Times New Roman"/>
          <w:color w:val="auto"/>
          <w:sz w:val="28"/>
          <w:szCs w:val="28"/>
        </w:rPr>
        <w:t xml:space="preserve">ный опыт использования иностранного языка как средства </w:t>
      </w:r>
      <w:r w:rsidRPr="00BD7394">
        <w:rPr>
          <w:rFonts w:ascii="Times New Roman" w:hAnsi="Times New Roman"/>
          <w:color w:val="auto"/>
          <w:spacing w:val="2"/>
          <w:sz w:val="28"/>
          <w:szCs w:val="28"/>
        </w:rPr>
        <w:t>межкультурного общения, как нового инструмента позна</w:t>
      </w:r>
      <w:r w:rsidRPr="00BD7394">
        <w:rPr>
          <w:rFonts w:ascii="Times New Roman" w:hAnsi="Times New Roman"/>
          <w:color w:val="auto"/>
          <w:sz w:val="28"/>
          <w:szCs w:val="28"/>
        </w:rPr>
        <w:t>ния мира и культуры других народов, осознают личностный смысл овладения иностранным языком.</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7261C4">
        <w:rPr>
          <w:rStyle w:val="Zag11"/>
          <w:rFonts w:eastAsia="@Arial Unicode MS"/>
          <w:sz w:val="28"/>
          <w:szCs w:val="28"/>
        </w:rPr>
        <w:t>обучающимися</w:t>
      </w:r>
      <w:proofErr w:type="gramEnd"/>
      <w:r w:rsidRPr="007261C4">
        <w:rPr>
          <w:rStyle w:val="Zag11"/>
          <w:rFonts w:eastAsia="@Arial Unicode MS"/>
          <w:sz w:val="28"/>
          <w:szCs w:val="28"/>
        </w:rPr>
        <w:t xml:space="preserve"> особенностей культуры своего народа. </w:t>
      </w:r>
      <w:proofErr w:type="gramStart"/>
      <w:r w:rsidRPr="007261C4">
        <w:rPr>
          <w:rStyle w:val="Zag11"/>
          <w:rFonts w:eastAsia="@Arial Unicode MS"/>
          <w:sz w:val="28"/>
          <w:szCs w:val="28"/>
        </w:rPr>
        <w:t>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 xml:space="preserve">Процесс овладения иностранным языком на уровне начального общего образования внесет свой вклад в формирование активной жизненной позиции </w:t>
      </w:r>
      <w:proofErr w:type="gramStart"/>
      <w:r w:rsidRPr="007261C4">
        <w:rPr>
          <w:rStyle w:val="Zag11"/>
          <w:rFonts w:eastAsia="@Arial Unicode MS"/>
          <w:sz w:val="28"/>
          <w:szCs w:val="28"/>
        </w:rPr>
        <w:t>обучающихся</w:t>
      </w:r>
      <w:proofErr w:type="gramEnd"/>
      <w:r w:rsidRPr="007261C4">
        <w:rPr>
          <w:rStyle w:val="Zag11"/>
          <w:rFonts w:eastAsia="@Arial Unicode MS"/>
          <w:sz w:val="28"/>
          <w:szCs w:val="28"/>
        </w:rPr>
        <w:t>.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В результате изучения иностранного языка на уровне начального общего образования у </w:t>
      </w:r>
      <w:proofErr w:type="gramStart"/>
      <w:r w:rsidRPr="007261C4">
        <w:rPr>
          <w:rStyle w:val="Zag11"/>
          <w:rFonts w:eastAsia="@Arial Unicode MS"/>
          <w:sz w:val="28"/>
          <w:szCs w:val="28"/>
        </w:rPr>
        <w:t>обучающихся</w:t>
      </w:r>
      <w:proofErr w:type="gramEnd"/>
      <w:r w:rsidRPr="007261C4">
        <w:rPr>
          <w:rStyle w:val="Zag11"/>
          <w:rFonts w:eastAsia="@Arial Unicode MS"/>
          <w:sz w:val="28"/>
          <w:szCs w:val="28"/>
        </w:rPr>
        <w:t>:</w:t>
      </w:r>
    </w:p>
    <w:p w:rsidR="00D4633B" w:rsidRPr="007261C4" w:rsidRDefault="00D4633B" w:rsidP="00C327FC">
      <w:pPr>
        <w:tabs>
          <w:tab w:val="left" w:pos="142"/>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D4633B" w:rsidRPr="007261C4" w:rsidRDefault="00D4633B" w:rsidP="00C327FC">
      <w:pPr>
        <w:pStyle w:val="Zag3"/>
        <w:tabs>
          <w:tab w:val="left" w:pos="142"/>
          <w:tab w:val="left" w:leader="dot" w:pos="624"/>
        </w:tabs>
        <w:spacing w:after="0" w:line="240" w:lineRule="auto"/>
        <w:ind w:firstLine="709"/>
        <w:jc w:val="both"/>
        <w:rPr>
          <w:rStyle w:val="Zag11"/>
          <w:rFonts w:eastAsia="@Arial Unicode MS"/>
          <w:i w:val="0"/>
          <w:iCs w:val="0"/>
          <w:color w:val="auto"/>
          <w:sz w:val="28"/>
          <w:szCs w:val="28"/>
          <w:lang w:val="ru-RU"/>
        </w:rPr>
      </w:pPr>
      <w:r w:rsidRPr="007261C4">
        <w:rPr>
          <w:rStyle w:val="Zag11"/>
          <w:rFonts w:eastAsia="@Arial Unicode MS"/>
          <w:i w:val="0"/>
          <w:color w:val="auto"/>
          <w:sz w:val="28"/>
          <w:szCs w:val="28"/>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D4633B" w:rsidRPr="00413904" w:rsidRDefault="00D4633B" w:rsidP="00C327FC">
      <w:pPr>
        <w:pStyle w:val="a3"/>
        <w:spacing w:line="240" w:lineRule="auto"/>
        <w:ind w:firstLine="454"/>
        <w:rPr>
          <w:rFonts w:ascii="Times New Roman" w:hAnsi="Times New Roman"/>
          <w:color w:val="auto"/>
          <w:sz w:val="28"/>
          <w:szCs w:val="28"/>
        </w:rPr>
      </w:pP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Коммуникативные умения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Говорение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участвовать в элементарных диалогах, соблюдая нормы речевого этикета, принятые в англоязычных странах;</w:t>
      </w:r>
    </w:p>
    <w:p w:rsidR="00D4633B" w:rsidRPr="00BD3307" w:rsidRDefault="00D4633B" w:rsidP="00C327FC">
      <w:pPr>
        <w:pStyle w:val="21"/>
        <w:spacing w:line="240" w:lineRule="auto"/>
      </w:pPr>
      <w:r w:rsidRPr="00CB6752">
        <w:rPr>
          <w:spacing w:val="-2"/>
        </w:rPr>
        <w:t xml:space="preserve">составлять небольшое описание предмета, картинки, </w:t>
      </w:r>
      <w:proofErr w:type="gramStart"/>
      <w:r w:rsidRPr="00CB6752">
        <w:rPr>
          <w:spacing w:val="-2"/>
        </w:rPr>
        <w:t>пер­</w:t>
      </w:r>
      <w:r w:rsidRPr="00CB6752">
        <w:rPr>
          <w:spacing w:val="-2"/>
        </w:rPr>
        <w:br/>
      </w:r>
      <w:r w:rsidRPr="00BD3307">
        <w:t>сонажа</w:t>
      </w:r>
      <w:proofErr w:type="gramEnd"/>
      <w:r w:rsidRPr="00BD3307">
        <w:t>;</w:t>
      </w:r>
    </w:p>
    <w:p w:rsidR="00D4633B" w:rsidRPr="00FF3660" w:rsidRDefault="00D4633B" w:rsidP="00C327FC">
      <w:pPr>
        <w:pStyle w:val="21"/>
        <w:spacing w:line="240" w:lineRule="auto"/>
      </w:pPr>
      <w:r w:rsidRPr="00FF3660">
        <w:t>рассказывать о себе, своей семье, друге.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воспроизводить наизусть небольшие произведения детского фольклора;</w:t>
      </w:r>
    </w:p>
    <w:p w:rsidR="00D4633B" w:rsidRPr="00BD7394" w:rsidRDefault="00D4633B" w:rsidP="00C327FC">
      <w:pPr>
        <w:pStyle w:val="21"/>
        <w:spacing w:line="240" w:lineRule="auto"/>
        <w:rPr>
          <w:i/>
        </w:rPr>
      </w:pPr>
      <w:r w:rsidRPr="00BD7394">
        <w:rPr>
          <w:i/>
        </w:rPr>
        <w:t>составлять краткую характеристику персонажа;</w:t>
      </w:r>
    </w:p>
    <w:p w:rsidR="00D4633B" w:rsidRPr="00BD7394" w:rsidRDefault="00D4633B" w:rsidP="00C327FC">
      <w:pPr>
        <w:pStyle w:val="21"/>
        <w:spacing w:line="240" w:lineRule="auto"/>
        <w:rPr>
          <w:i/>
        </w:rPr>
      </w:pPr>
      <w:r w:rsidRPr="00BD7394">
        <w:rPr>
          <w:i/>
        </w:rPr>
        <w:t>кратко излагать содержание прочитанного текста.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Аудирование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BD3307" w:rsidRDefault="00D4633B" w:rsidP="00C327FC">
      <w:pPr>
        <w:pStyle w:val="21"/>
        <w:spacing w:line="240" w:lineRule="auto"/>
      </w:pPr>
      <w:r w:rsidRPr="003C0745">
        <w:rPr>
          <w:spacing w:val="2"/>
        </w:rPr>
        <w:t>понимать на слух речь учителя и</w:t>
      </w:r>
      <w:r w:rsidRPr="00CB6752">
        <w:rPr>
          <w:spacing w:val="2"/>
        </w:rPr>
        <w:t xml:space="preserve"> одноклассников при </w:t>
      </w:r>
      <w:r w:rsidRPr="00BD3307">
        <w:t xml:space="preserve">непосредственном общении и вербально/невербально реагировать на </w:t>
      </w:r>
      <w:proofErr w:type="gramStart"/>
      <w:r w:rsidRPr="00BD3307">
        <w:t>услышанное</w:t>
      </w:r>
      <w:proofErr w:type="gramEnd"/>
      <w:r w:rsidRPr="00BD3307">
        <w:t>;</w:t>
      </w:r>
    </w:p>
    <w:p w:rsidR="00D4633B" w:rsidRPr="009B0659" w:rsidRDefault="00D4633B" w:rsidP="00C327FC">
      <w:pPr>
        <w:pStyle w:val="21"/>
        <w:spacing w:line="240" w:lineRule="auto"/>
      </w:pPr>
      <w:r w:rsidRPr="00FF3660">
        <w:t>воспринимать на слух в аудио</w:t>
      </w:r>
      <w:r w:rsidRPr="00797ECB">
        <w:t>записи и понимать основ</w:t>
      </w:r>
      <w:r w:rsidRPr="004902B1">
        <w:rPr>
          <w:spacing w:val="2"/>
        </w:rPr>
        <w:t xml:space="preserve">ное содержание небольших сообщений, рассказов, сказок, </w:t>
      </w:r>
      <w:r w:rsidRPr="009B0659">
        <w:t>построенных в основном на знакомом языковом материале.</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lastRenderedPageBreak/>
        <w:t>воспринимать на слух аудиотекст и полностью понимать содержащуюся в нём информацию;</w:t>
      </w:r>
    </w:p>
    <w:p w:rsidR="00D4633B" w:rsidRPr="00BD7394" w:rsidRDefault="00D4633B" w:rsidP="00C327FC">
      <w:pPr>
        <w:pStyle w:val="21"/>
        <w:spacing w:line="240" w:lineRule="auto"/>
        <w:rPr>
          <w:i/>
        </w:rPr>
      </w:pPr>
      <w:r w:rsidRPr="00BD7394">
        <w:rPr>
          <w:i/>
        </w:rPr>
        <w:t>использовать контекстуальную или языковую догадку при восприятии на слух текстов, содержащих некоторые незнакомые слова.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Чтение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соотносить графический образ английского слова с его звуковым образом;</w:t>
      </w:r>
    </w:p>
    <w:p w:rsidR="00D4633B" w:rsidRPr="00CB6752" w:rsidRDefault="00D4633B" w:rsidP="00C327FC">
      <w:pPr>
        <w:pStyle w:val="21"/>
        <w:spacing w:line="240" w:lineRule="auto"/>
      </w:pPr>
      <w:r w:rsidRPr="00CB6752">
        <w:t>читать вслух небольшой текст, построенный на изученном языковом материале, соблюдая правила произношенияи соответствующую интонацию;</w:t>
      </w:r>
    </w:p>
    <w:p w:rsidR="00D4633B" w:rsidRPr="00BD3307" w:rsidRDefault="00D4633B" w:rsidP="00C327FC">
      <w:pPr>
        <w:pStyle w:val="21"/>
        <w:spacing w:line="240" w:lineRule="auto"/>
      </w:pPr>
      <w:r w:rsidRPr="00BD3307">
        <w:t>читать про себя и понимать содержание небольшого текста, построенного в основном на изученном языковом материале;</w:t>
      </w:r>
    </w:p>
    <w:p w:rsidR="00D4633B" w:rsidRPr="00797ECB" w:rsidRDefault="00D4633B" w:rsidP="00C327FC">
      <w:pPr>
        <w:pStyle w:val="21"/>
        <w:spacing w:line="240" w:lineRule="auto"/>
      </w:pPr>
      <w:r w:rsidRPr="00FF3660">
        <w:t>читать про себя и находить в тексте необход</w:t>
      </w:r>
      <w:r w:rsidRPr="00797ECB">
        <w:t>имую информацию.</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догадываться о значении незнакомых слов по контексту;</w:t>
      </w:r>
    </w:p>
    <w:p w:rsidR="00D4633B" w:rsidRPr="00BD7394" w:rsidRDefault="00D4633B" w:rsidP="00C327FC">
      <w:pPr>
        <w:pStyle w:val="21"/>
        <w:spacing w:line="240" w:lineRule="auto"/>
        <w:rPr>
          <w:i/>
        </w:rPr>
      </w:pPr>
      <w:r w:rsidRPr="00BD7394">
        <w:rPr>
          <w:i/>
        </w:rPr>
        <w:t>не обращать внимания на незнакомые слова, не мешающие понимать основное содержание текста.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Письмо</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выписывать из текста слова, словосочетания и предложения;</w:t>
      </w:r>
    </w:p>
    <w:p w:rsidR="00D4633B" w:rsidRPr="00BD3307" w:rsidRDefault="00D4633B" w:rsidP="00C327FC">
      <w:pPr>
        <w:pStyle w:val="21"/>
        <w:spacing w:line="240" w:lineRule="auto"/>
      </w:pPr>
      <w:r w:rsidRPr="00CB6752">
        <w:t>писать поздравительную открытку с Новым годом, Рождеством, днём рождения (с опорой на обр</w:t>
      </w:r>
      <w:r w:rsidRPr="00BD3307">
        <w:t>азец);</w:t>
      </w:r>
    </w:p>
    <w:p w:rsidR="00D4633B" w:rsidRPr="00FF3660" w:rsidRDefault="00D4633B" w:rsidP="00C327FC">
      <w:pPr>
        <w:pStyle w:val="21"/>
        <w:spacing w:line="240" w:lineRule="auto"/>
      </w:pPr>
      <w:r w:rsidRPr="00FF3660">
        <w:t>писать по образцу краткое письмо зарубежному другу.</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в письменной форме кратко отвечать на вопросы к тексту;</w:t>
      </w:r>
    </w:p>
    <w:p w:rsidR="00D4633B" w:rsidRPr="00BD7394" w:rsidRDefault="00D4633B" w:rsidP="00C327FC">
      <w:pPr>
        <w:pStyle w:val="21"/>
        <w:spacing w:line="240" w:lineRule="auto"/>
        <w:rPr>
          <w:i/>
        </w:rPr>
      </w:pPr>
      <w:r w:rsidRPr="00BD7394">
        <w:rPr>
          <w:i/>
          <w:spacing w:val="2"/>
        </w:rPr>
        <w:t>составлять рассказ в письменной форме по плану/</w:t>
      </w:r>
      <w:r w:rsidRPr="00BD7394">
        <w:rPr>
          <w:i/>
        </w:rPr>
        <w:t>ключевым словам;</w:t>
      </w:r>
    </w:p>
    <w:p w:rsidR="00D4633B" w:rsidRPr="00BD7394" w:rsidRDefault="00D4633B" w:rsidP="00C327FC">
      <w:pPr>
        <w:pStyle w:val="21"/>
        <w:spacing w:line="240" w:lineRule="auto"/>
        <w:rPr>
          <w:i/>
        </w:rPr>
      </w:pPr>
      <w:r w:rsidRPr="00BD7394">
        <w:rPr>
          <w:i/>
        </w:rPr>
        <w:t>заполнять простую анкету;</w:t>
      </w:r>
    </w:p>
    <w:p w:rsidR="00D4633B" w:rsidRPr="00BD7394" w:rsidRDefault="00D4633B" w:rsidP="00C327FC">
      <w:pPr>
        <w:pStyle w:val="21"/>
        <w:spacing w:line="240" w:lineRule="auto"/>
        <w:rPr>
          <w:i/>
        </w:rPr>
      </w:pPr>
      <w:r w:rsidRPr="00BD7394">
        <w:rPr>
          <w:i/>
        </w:rPr>
        <w:t>правильно оформлять конверт, сервисные поля в системе электронной почты (адрес, тема сообщения).</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Языковые средстваи навыки оперирования ими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Графика, каллиграфия, орфография</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воспроизводить графически и каллиграфически корректно все буквы английского алфави</w:t>
      </w:r>
      <w:r w:rsidRPr="00CB6752">
        <w:t>та (полупечатное написание букв, буквосочетаний, слов);</w:t>
      </w:r>
    </w:p>
    <w:p w:rsidR="00D4633B" w:rsidRPr="00797ECB" w:rsidRDefault="00D4633B" w:rsidP="00C327FC">
      <w:pPr>
        <w:pStyle w:val="21"/>
        <w:spacing w:line="240" w:lineRule="auto"/>
      </w:pPr>
      <w:r w:rsidRPr="00BD3307">
        <w:rPr>
          <w:spacing w:val="2"/>
        </w:rPr>
        <w:t>пользоваться английским алфавитом, знать последова</w:t>
      </w:r>
      <w:r w:rsidRPr="00FF3660">
        <w:t>тельность букв в н</w:t>
      </w:r>
      <w:r w:rsidRPr="00797ECB">
        <w:t>ём;</w:t>
      </w:r>
    </w:p>
    <w:p w:rsidR="00D4633B" w:rsidRPr="004902B1" w:rsidRDefault="00D4633B" w:rsidP="00C327FC">
      <w:pPr>
        <w:pStyle w:val="21"/>
        <w:spacing w:line="240" w:lineRule="auto"/>
      </w:pPr>
      <w:r w:rsidRPr="004902B1">
        <w:t>списывать текст;</w:t>
      </w:r>
    </w:p>
    <w:p w:rsidR="00D4633B" w:rsidRPr="009B0659" w:rsidRDefault="00D4633B" w:rsidP="00C327FC">
      <w:pPr>
        <w:pStyle w:val="21"/>
        <w:spacing w:line="240" w:lineRule="auto"/>
      </w:pPr>
      <w:r w:rsidRPr="009B0659">
        <w:t>восстанавливать слово в соответствии с решаемой учебной задачей;</w:t>
      </w:r>
    </w:p>
    <w:p w:rsidR="00D4633B" w:rsidRPr="002C5232" w:rsidRDefault="00D4633B" w:rsidP="00C327FC">
      <w:pPr>
        <w:pStyle w:val="21"/>
        <w:spacing w:line="240" w:lineRule="auto"/>
      </w:pPr>
      <w:r w:rsidRPr="002C5232">
        <w:t>отличать буквы от знаков транскрипции.</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276FE9" w:rsidRDefault="00D4633B" w:rsidP="00C327FC">
      <w:pPr>
        <w:pStyle w:val="21"/>
        <w:spacing w:line="240" w:lineRule="auto"/>
        <w:rPr>
          <w:i/>
        </w:rPr>
      </w:pPr>
      <w:r w:rsidRPr="00276FE9">
        <w:rPr>
          <w:i/>
        </w:rPr>
        <w:t>сравнивать и анализировать буквосочетания английского языка и их транскрипцию;</w:t>
      </w:r>
    </w:p>
    <w:p w:rsidR="00D4633B" w:rsidRPr="00276FE9" w:rsidRDefault="00D4633B" w:rsidP="00C327FC">
      <w:pPr>
        <w:pStyle w:val="21"/>
        <w:spacing w:line="240" w:lineRule="auto"/>
        <w:rPr>
          <w:i/>
        </w:rPr>
      </w:pPr>
      <w:r w:rsidRPr="00276FE9">
        <w:rPr>
          <w:i/>
          <w:spacing w:val="-2"/>
        </w:rPr>
        <w:t>группировать слова в соответствии с изученными пра</w:t>
      </w:r>
      <w:r w:rsidRPr="00276FE9">
        <w:rPr>
          <w:i/>
        </w:rPr>
        <w:t>вилами чтения;</w:t>
      </w:r>
    </w:p>
    <w:p w:rsidR="00D4633B" w:rsidRPr="00276FE9" w:rsidRDefault="00D4633B" w:rsidP="00C327FC">
      <w:pPr>
        <w:pStyle w:val="21"/>
        <w:spacing w:line="240" w:lineRule="auto"/>
        <w:rPr>
          <w:i/>
        </w:rPr>
      </w:pPr>
      <w:r w:rsidRPr="00276FE9">
        <w:rPr>
          <w:i/>
        </w:rPr>
        <w:t>уточнять написание слова по словарю;</w:t>
      </w:r>
    </w:p>
    <w:p w:rsidR="00D4633B" w:rsidRPr="00276FE9" w:rsidRDefault="00D4633B" w:rsidP="00C327FC">
      <w:pPr>
        <w:pStyle w:val="21"/>
        <w:spacing w:line="240" w:lineRule="auto"/>
        <w:rPr>
          <w:i/>
        </w:rPr>
      </w:pPr>
      <w:r w:rsidRPr="00276FE9">
        <w:rPr>
          <w:i/>
        </w:rPr>
        <w:lastRenderedPageBreak/>
        <w:t xml:space="preserve">использовать экранный перевод отдельных слов (с русского языка </w:t>
      </w:r>
      <w:proofErr w:type="gramStart"/>
      <w:r w:rsidRPr="00276FE9">
        <w:rPr>
          <w:i/>
        </w:rPr>
        <w:t>на</w:t>
      </w:r>
      <w:proofErr w:type="gramEnd"/>
      <w:r w:rsidRPr="00276FE9">
        <w:rPr>
          <w:i/>
        </w:rPr>
        <w:t xml:space="preserve"> иностранный и обратно).</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Фонетическая сторона речи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rPr>
          <w:spacing w:val="2"/>
        </w:rPr>
        <w:t xml:space="preserve">различать на слух и адекватно произносить все звуки </w:t>
      </w:r>
      <w:r w:rsidRPr="00CB6752">
        <w:t>английского языка, соблюдая нормы произношения звуков;</w:t>
      </w:r>
    </w:p>
    <w:p w:rsidR="00D4633B" w:rsidRPr="00BD3307" w:rsidRDefault="00D4633B" w:rsidP="00C327FC">
      <w:pPr>
        <w:pStyle w:val="21"/>
        <w:spacing w:line="240" w:lineRule="auto"/>
      </w:pPr>
      <w:r w:rsidRPr="00BD3307">
        <w:t>соблюдать правильное ударение в изолированном слове, фразе;</w:t>
      </w:r>
    </w:p>
    <w:p w:rsidR="00D4633B" w:rsidRPr="00FF3660" w:rsidRDefault="00D4633B" w:rsidP="00C327FC">
      <w:pPr>
        <w:pStyle w:val="21"/>
        <w:spacing w:line="240" w:lineRule="auto"/>
      </w:pPr>
      <w:r w:rsidRPr="00FF3660">
        <w:t>различать коммуникативные типы предложений по интонации;</w:t>
      </w:r>
    </w:p>
    <w:p w:rsidR="00D4633B" w:rsidRPr="004902B1" w:rsidRDefault="00D4633B" w:rsidP="00C327FC">
      <w:pPr>
        <w:pStyle w:val="21"/>
        <w:spacing w:line="240" w:lineRule="auto"/>
      </w:pPr>
      <w:r w:rsidRPr="00797ECB">
        <w:t>корректно произносить предложения с точки зрения их ритмико</w:t>
      </w:r>
      <w:r w:rsidRPr="004902B1">
        <w:noBreakHyphen/>
        <w:t>интонационных особенностей.</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 xml:space="preserve">распознавать связующее </w:t>
      </w:r>
      <w:r w:rsidRPr="00BD7394">
        <w:rPr>
          <w:b/>
          <w:bCs/>
          <w:i/>
        </w:rPr>
        <w:t>r</w:t>
      </w:r>
      <w:r w:rsidRPr="00BD7394">
        <w:rPr>
          <w:i/>
        </w:rPr>
        <w:t xml:space="preserve"> в речи и уметь его использовать;</w:t>
      </w:r>
    </w:p>
    <w:p w:rsidR="00D4633B" w:rsidRPr="00BD7394" w:rsidRDefault="00D4633B" w:rsidP="00C327FC">
      <w:pPr>
        <w:pStyle w:val="21"/>
        <w:spacing w:line="240" w:lineRule="auto"/>
        <w:rPr>
          <w:i/>
        </w:rPr>
      </w:pPr>
      <w:r w:rsidRPr="00BD7394">
        <w:rPr>
          <w:i/>
        </w:rPr>
        <w:t>соблюдать интонацию перечисления;</w:t>
      </w:r>
    </w:p>
    <w:p w:rsidR="00D4633B" w:rsidRPr="00BD7394" w:rsidRDefault="00D4633B" w:rsidP="00C327FC">
      <w:pPr>
        <w:pStyle w:val="21"/>
        <w:spacing w:line="240" w:lineRule="auto"/>
        <w:rPr>
          <w:i/>
        </w:rPr>
      </w:pPr>
      <w:r w:rsidRPr="00BD7394">
        <w:rPr>
          <w:i/>
        </w:rPr>
        <w:t>соблюдать правило отсутствия ударения на служебных словах (артиклях, союзах, предлогах);</w:t>
      </w:r>
    </w:p>
    <w:p w:rsidR="00D4633B" w:rsidRPr="00BD7394" w:rsidRDefault="00D4633B" w:rsidP="00C327FC">
      <w:pPr>
        <w:pStyle w:val="21"/>
        <w:spacing w:line="240" w:lineRule="auto"/>
        <w:rPr>
          <w:i/>
        </w:rPr>
      </w:pPr>
      <w:r w:rsidRPr="00BD7394">
        <w:rPr>
          <w:i/>
        </w:rPr>
        <w:t>читать изучаемые слова по транскрипции.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Лексическая сторона речи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2C5232" w:rsidRDefault="00D4633B" w:rsidP="00C327FC">
      <w:pPr>
        <w:pStyle w:val="21"/>
        <w:spacing w:line="240" w:lineRule="auto"/>
      </w:pPr>
      <w:r w:rsidRPr="003C0745">
        <w:t>узнавать в письменном и устном тексте изученные лекс</w:t>
      </w:r>
      <w:r w:rsidRPr="00CB6752">
        <w:t xml:space="preserve">ические единицы, в том числе словосочетания, в пределах тематики на уровне </w:t>
      </w:r>
      <w:r w:rsidRPr="00FF3660">
        <w:t xml:space="preserve"> начально</w:t>
      </w:r>
      <w:r w:rsidRPr="00797ECB">
        <w:t>го</w:t>
      </w:r>
      <w:r w:rsidRPr="002C5232">
        <w:t>образования;</w:t>
      </w:r>
    </w:p>
    <w:p w:rsidR="00D4633B" w:rsidRPr="002C5232" w:rsidRDefault="00D4633B" w:rsidP="00C327FC">
      <w:pPr>
        <w:pStyle w:val="21"/>
        <w:spacing w:line="240" w:lineRule="auto"/>
      </w:pPr>
      <w:r w:rsidRPr="002C5232">
        <w:rPr>
          <w:spacing w:val="2"/>
        </w:rPr>
        <w:t xml:space="preserve">оперировать в процессе общения активной лексикой в </w:t>
      </w:r>
      <w:r w:rsidRPr="002C5232">
        <w:t>соответствии с коммуникативной задачей;</w:t>
      </w:r>
    </w:p>
    <w:p w:rsidR="00D4633B" w:rsidRPr="00E417D8" w:rsidRDefault="00D4633B" w:rsidP="00C327FC">
      <w:pPr>
        <w:pStyle w:val="21"/>
        <w:spacing w:line="240" w:lineRule="auto"/>
      </w:pPr>
      <w:r w:rsidRPr="00E417D8">
        <w:t>восстанавливать текст в соответствии с решаемой учебной задачей.</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узнавать простые словообразовательные элементы;</w:t>
      </w:r>
    </w:p>
    <w:p w:rsidR="00D4633B" w:rsidRPr="00BD7394" w:rsidRDefault="00D4633B" w:rsidP="00C327FC">
      <w:pPr>
        <w:pStyle w:val="21"/>
        <w:spacing w:line="240" w:lineRule="auto"/>
        <w:rPr>
          <w:i/>
        </w:rPr>
      </w:pPr>
      <w:r w:rsidRPr="00BD7394">
        <w:rPr>
          <w:i/>
        </w:rPr>
        <w:t>опираться на языковую догадку в процессе чтения и аудирования (интернациональные и сложные слова).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Грамматическая сторона речи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распоз</w:t>
      </w:r>
      <w:r w:rsidRPr="00CB6752">
        <w:t>навать и употреблять в речи основные коммуникативные типы предложений;</w:t>
      </w:r>
    </w:p>
    <w:p w:rsidR="00D4633B" w:rsidRPr="002C5232" w:rsidRDefault="00D4633B" w:rsidP="00C327FC">
      <w:pPr>
        <w:pStyle w:val="21"/>
        <w:spacing w:line="240" w:lineRule="auto"/>
      </w:pPr>
      <w:proofErr w:type="gramStart"/>
      <w:r w:rsidRPr="00BD3307">
        <w:t xml:space="preserve">распознавать в тексте и употреблять в речи изученные </w:t>
      </w:r>
      <w:r w:rsidRPr="00FF3660">
        <w:rPr>
          <w:spacing w:val="2"/>
        </w:rPr>
        <w:t>части речи: существительные с определённым/неопределён</w:t>
      </w:r>
      <w:r w:rsidRPr="00797ECB">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4902B1">
        <w:rPr>
          <w:spacing w:val="2"/>
        </w:rPr>
        <w:t>ные, притяжательные и указат</w:t>
      </w:r>
      <w:r w:rsidRPr="009B0659">
        <w:rPr>
          <w:spacing w:val="2"/>
        </w:rPr>
        <w:t>ельные местоимения; прила</w:t>
      </w:r>
      <w:r w:rsidRPr="002C5232">
        <w:t>гательные в положительной, сравнительной и превосходной степени; количественные (до 100) и порядковые (до 30) числительные;</w:t>
      </w:r>
      <w:proofErr w:type="gramEnd"/>
      <w:r w:rsidRPr="002C5232">
        <w:t xml:space="preserve"> наиболее употребительные предлоги для выражения временн</w:t>
      </w:r>
      <w:r w:rsidRPr="002C5232">
        <w:rPr>
          <w:spacing w:val="-128"/>
        </w:rPr>
        <w:t>ы</w:t>
      </w:r>
      <w:r w:rsidRPr="002C5232">
        <w:rPr>
          <w:spacing w:val="26"/>
        </w:rPr>
        <w:t>´</w:t>
      </w:r>
      <w:r w:rsidRPr="002C5232">
        <w:t>х и пространственных отношений.</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узнавать сложносочинённые предложения с союзами and и but;</w:t>
      </w:r>
    </w:p>
    <w:p w:rsidR="00D4633B" w:rsidRPr="00BD7394" w:rsidRDefault="00D4633B" w:rsidP="00C327FC">
      <w:pPr>
        <w:pStyle w:val="21"/>
        <w:spacing w:line="240" w:lineRule="auto"/>
        <w:rPr>
          <w:i/>
          <w:lang w:val="en-US"/>
        </w:rPr>
      </w:pPr>
      <w:proofErr w:type="gramStart"/>
      <w:r w:rsidRPr="00BD7394">
        <w:rPr>
          <w:i/>
        </w:rPr>
        <w:t>использовать в речи безличные предложения (It’s cold.</w:t>
      </w:r>
      <w:proofErr w:type="gramEnd"/>
      <w:r w:rsidRPr="00BD7394">
        <w:rPr>
          <w:i/>
        </w:rPr>
        <w:t xml:space="preserve"> </w:t>
      </w:r>
      <w:r w:rsidRPr="00BD7394">
        <w:rPr>
          <w:i/>
          <w:lang w:val="en-US"/>
        </w:rPr>
        <w:t xml:space="preserve">It’s 5 o’clock. It’s interesting), </w:t>
      </w:r>
      <w:r w:rsidRPr="00BD7394">
        <w:rPr>
          <w:i/>
        </w:rPr>
        <w:t>предложениясконструкцией</w:t>
      </w:r>
      <w:r w:rsidRPr="00BD7394">
        <w:rPr>
          <w:i/>
          <w:lang w:val="en-US"/>
        </w:rPr>
        <w:t xml:space="preserve"> there is/there are;</w:t>
      </w:r>
    </w:p>
    <w:p w:rsidR="00D4633B" w:rsidRPr="00BD7394" w:rsidRDefault="00D4633B" w:rsidP="00C327FC">
      <w:pPr>
        <w:pStyle w:val="21"/>
        <w:spacing w:line="240" w:lineRule="auto"/>
        <w:rPr>
          <w:i/>
          <w:lang w:val="en-US"/>
        </w:rPr>
      </w:pPr>
      <w:proofErr w:type="gramStart"/>
      <w:r w:rsidRPr="00BD7394">
        <w:rPr>
          <w:i/>
        </w:rPr>
        <w:lastRenderedPageBreak/>
        <w:t>оперировать в речи неопределёнными местоимениями some, any (некоторые случаи употребления:</w:t>
      </w:r>
      <w:proofErr w:type="gramEnd"/>
      <w:r w:rsidRPr="00BD7394">
        <w:rPr>
          <w:i/>
        </w:rPr>
        <w:t xml:space="preserve"> Can I have some tea? </w:t>
      </w:r>
      <w:r w:rsidRPr="00BD7394">
        <w:rPr>
          <w:i/>
          <w:lang w:val="en-US"/>
        </w:rPr>
        <w:t>Is there any milk in the fridge? — No, there isn’t any);</w:t>
      </w:r>
    </w:p>
    <w:p w:rsidR="00D4633B" w:rsidRPr="00BD7394" w:rsidRDefault="00D4633B" w:rsidP="00C327FC">
      <w:pPr>
        <w:pStyle w:val="21"/>
        <w:spacing w:line="240" w:lineRule="auto"/>
        <w:rPr>
          <w:i/>
          <w:lang w:val="en-US"/>
        </w:rPr>
      </w:pPr>
      <w:r w:rsidRPr="00BD7394">
        <w:rPr>
          <w:i/>
        </w:rPr>
        <w:t>оперироватьвречинаречиямивремени</w:t>
      </w:r>
      <w:r w:rsidRPr="00BD7394">
        <w:rPr>
          <w:i/>
          <w:lang w:val="en-US"/>
        </w:rPr>
        <w:t xml:space="preserve"> (yesterday, tomorrow, never, usually, often, sometimes); </w:t>
      </w:r>
      <w:r w:rsidRPr="00BD7394">
        <w:rPr>
          <w:i/>
        </w:rPr>
        <w:t>наречиямистепени</w:t>
      </w:r>
      <w:r w:rsidRPr="00BD7394">
        <w:rPr>
          <w:i/>
          <w:lang w:val="en-US"/>
        </w:rPr>
        <w:t xml:space="preserve"> (much, little, very);</w:t>
      </w:r>
    </w:p>
    <w:p w:rsidR="00D4633B" w:rsidRPr="00BD7394" w:rsidRDefault="00D4633B" w:rsidP="00C327FC">
      <w:pPr>
        <w:pStyle w:val="21"/>
        <w:spacing w:line="240" w:lineRule="auto"/>
        <w:rPr>
          <w:i/>
        </w:rPr>
      </w:pPr>
      <w:r w:rsidRPr="00BD7394">
        <w:rPr>
          <w:i/>
        </w:rPr>
        <w:t>распознавать в тексте и дифференцировать слова по определённым признакам (существительные, прилагательные, модальные/смысловые глаголы).</w:t>
      </w:r>
    </w:p>
    <w:p w:rsidR="00D4633B" w:rsidRPr="00CB6752" w:rsidRDefault="00D4633B" w:rsidP="00C327FC">
      <w:pPr>
        <w:pStyle w:val="aff"/>
        <w:numPr>
          <w:ilvl w:val="2"/>
          <w:numId w:val="2"/>
        </w:numPr>
        <w:spacing w:line="240" w:lineRule="auto"/>
        <w:ind w:left="0" w:firstLine="0"/>
      </w:pPr>
      <w:bookmarkStart w:id="39" w:name="_Toc288394064"/>
      <w:bookmarkStart w:id="40" w:name="_Toc288410531"/>
      <w:bookmarkStart w:id="41" w:name="_Toc288410660"/>
      <w:bookmarkStart w:id="42" w:name="_Toc294246075"/>
      <w:r w:rsidRPr="00CB6752">
        <w:t xml:space="preserve">Математика </w:t>
      </w:r>
      <w:bookmarkEnd w:id="39"/>
      <w:bookmarkEnd w:id="40"/>
      <w:bookmarkEnd w:id="41"/>
      <w:bookmarkEnd w:id="42"/>
    </w:p>
    <w:p w:rsidR="00D4633B" w:rsidRPr="007261C4" w:rsidRDefault="00D4633B" w:rsidP="00C327FC">
      <w:pPr>
        <w:tabs>
          <w:tab w:val="left" w:pos="142"/>
          <w:tab w:val="left" w:leader="dot" w:pos="624"/>
          <w:tab w:val="left" w:pos="851"/>
        </w:tabs>
        <w:ind w:firstLine="851"/>
        <w:jc w:val="both"/>
        <w:rPr>
          <w:rStyle w:val="Zag11"/>
          <w:rFonts w:eastAsia="@Arial Unicode MS"/>
          <w:sz w:val="28"/>
          <w:szCs w:val="28"/>
        </w:rPr>
      </w:pPr>
      <w:r w:rsidRPr="007261C4">
        <w:rPr>
          <w:rStyle w:val="Zag11"/>
          <w:rFonts w:eastAsia="@Arial Unicode MS"/>
          <w:sz w:val="28"/>
          <w:szCs w:val="28"/>
        </w:rPr>
        <w:t xml:space="preserve">В результате изучения курса </w:t>
      </w:r>
      <w:proofErr w:type="gramStart"/>
      <w:r w:rsidRPr="007261C4">
        <w:rPr>
          <w:rStyle w:val="Zag11"/>
          <w:rFonts w:eastAsia="@Arial Unicode MS"/>
          <w:sz w:val="28"/>
          <w:szCs w:val="28"/>
        </w:rPr>
        <w:t>математики</w:t>
      </w:r>
      <w:proofErr w:type="gramEnd"/>
      <w:r w:rsidRPr="007261C4">
        <w:rPr>
          <w:rStyle w:val="Zag11"/>
          <w:rFonts w:eastAsia="@Arial Unicode MS"/>
          <w:sz w:val="28"/>
          <w:szCs w:val="28"/>
        </w:rPr>
        <w:t xml:space="preserve"> обучающиеся на уровне начального общего образования:</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D4633B" w:rsidRPr="007261C4" w:rsidRDefault="00D4633B" w:rsidP="00C327FC">
      <w:pPr>
        <w:tabs>
          <w:tab w:val="left" w:pos="142"/>
          <w:tab w:val="left" w:leader="dot" w:pos="624"/>
        </w:tabs>
        <w:ind w:firstLine="709"/>
        <w:jc w:val="both"/>
        <w:rPr>
          <w:rStyle w:val="Zag11"/>
          <w:rFonts w:eastAsia="@Arial Unicode MS"/>
          <w:sz w:val="28"/>
          <w:szCs w:val="28"/>
        </w:rPr>
      </w:pPr>
      <w:r w:rsidRPr="007261C4">
        <w:rPr>
          <w:rStyle w:val="Zag11"/>
          <w:rFonts w:eastAsia="@Arial Unicode MS"/>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D4633B" w:rsidRPr="007261C4" w:rsidRDefault="00D4633B" w:rsidP="00C327FC">
      <w:pPr>
        <w:pStyle w:val="Zag3"/>
        <w:tabs>
          <w:tab w:val="left" w:pos="142"/>
          <w:tab w:val="left" w:leader="dot" w:pos="624"/>
        </w:tabs>
        <w:spacing w:after="0" w:line="24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приобретут в ходе работы с таблицами и диаграммами важные для практико</w:t>
      </w:r>
      <w:r w:rsidRPr="007261C4">
        <w:rPr>
          <w:rStyle w:val="Zag11"/>
          <w:rFonts w:eastAsia="@Arial Unicode MS"/>
          <w:i w:val="0"/>
          <w:iCs w:val="0"/>
          <w:color w:val="auto"/>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Числа и величины</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читать, записывать, сравнивать, упорядочивать числа от нуля до миллиона;</w:t>
      </w:r>
    </w:p>
    <w:p w:rsidR="00D4633B" w:rsidRPr="00FF3660" w:rsidRDefault="00D4633B" w:rsidP="00C327FC">
      <w:pPr>
        <w:pStyle w:val="21"/>
        <w:spacing w:line="240" w:lineRule="auto"/>
      </w:pPr>
      <w:r w:rsidRPr="00CB6752">
        <w:t>устанавливать закономерность — правило, по которому составлена числовая п</w:t>
      </w:r>
      <w:r w:rsidRPr="00BD3307">
        <w:t>оследовательность, и составлять последовательность по заданному или самостоятельно выбранному правилу (увеличение/уменьшение числа на</w:t>
      </w:r>
      <w:r w:rsidRPr="00FF3660">
        <w:t xml:space="preserve"> несколько единиц, увеличение/уменьшение числа в несколько раз);</w:t>
      </w:r>
    </w:p>
    <w:p w:rsidR="00D4633B" w:rsidRPr="004902B1" w:rsidRDefault="00D4633B" w:rsidP="00C327FC">
      <w:pPr>
        <w:pStyle w:val="21"/>
        <w:spacing w:line="240" w:lineRule="auto"/>
      </w:pPr>
      <w:r w:rsidRPr="00797ECB">
        <w:rPr>
          <w:spacing w:val="2"/>
        </w:rPr>
        <w:t xml:space="preserve">группировать числа по заданному или самостоятельно </w:t>
      </w:r>
      <w:r w:rsidRPr="004902B1">
        <w:t>установленному признаку;</w:t>
      </w:r>
    </w:p>
    <w:p w:rsidR="00D4633B" w:rsidRPr="00413904" w:rsidRDefault="00D4633B" w:rsidP="00C327FC">
      <w:pPr>
        <w:pStyle w:val="21"/>
        <w:spacing w:line="240" w:lineRule="auto"/>
      </w:pPr>
      <w:r w:rsidRPr="00413904">
        <w:t>классифицировать числа по одному или нескольким основаниям, объяснять свои действия;</w:t>
      </w:r>
    </w:p>
    <w:p w:rsidR="00D4633B" w:rsidRPr="002C5232" w:rsidRDefault="00D4633B" w:rsidP="00C327FC">
      <w:pPr>
        <w:pStyle w:val="21"/>
        <w:spacing w:line="240" w:lineRule="auto"/>
        <w:rPr>
          <w:iCs/>
        </w:rPr>
      </w:pPr>
      <w:proofErr w:type="gramStart"/>
      <w:r w:rsidRPr="009B0659">
        <w:lastRenderedPageBreak/>
        <w:t>читать, записывать и сравнивать величины (массу, время, длину, площадь, скорость), используя основные единицы измер</w:t>
      </w:r>
      <w:r w:rsidRPr="002C5232">
        <w:t>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spacing w:val="-2"/>
        </w:rPr>
      </w:pPr>
      <w:r w:rsidRPr="00BD7394">
        <w:rPr>
          <w:i/>
          <w:spacing w:val="-2"/>
        </w:rPr>
        <w:t>выбирать единицу для измерения данной величины (длины, массы, площади, времени), объяснять свои действия.</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Арифметические действия</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D4633B" w:rsidRPr="00BD3307" w:rsidRDefault="00D4633B" w:rsidP="00C327FC">
      <w:pPr>
        <w:pStyle w:val="21"/>
        <w:spacing w:line="240" w:lineRule="auto"/>
      </w:pPr>
      <w:proofErr w:type="gramStart"/>
      <w:r w:rsidRPr="003C0745">
        <w:t>выполнять письменно действия с многозначными числами (сложение, вычитание, умножение и деление на однозначное, двузначное числа в пределах 10</w:t>
      </w:r>
      <w:r w:rsidRPr="00CB6752">
        <w:rPr>
          <w:rFonts w:eastAsia="MS Mincho"/>
        </w:rPr>
        <w:t> </w:t>
      </w:r>
      <w:r w:rsidRPr="00CB6752">
        <w:t>000) с использованием табли</w:t>
      </w:r>
      <w:r w:rsidRPr="00BD3307">
        <w:t>ц сложения и умножения чисел, алгоритмов письменных арифметических действий (в том числе деления с остатком);</w:t>
      </w:r>
      <w:proofErr w:type="gramEnd"/>
    </w:p>
    <w:p w:rsidR="00D4633B" w:rsidRPr="00797ECB" w:rsidRDefault="00D4633B" w:rsidP="00C327FC">
      <w:pPr>
        <w:pStyle w:val="21"/>
        <w:spacing w:line="240" w:lineRule="auto"/>
      </w:pPr>
      <w:r w:rsidRPr="00FF3660">
        <w:t>выполнять устно сложение,</w:t>
      </w:r>
      <w:r w:rsidRPr="00797ECB">
        <w:t xml:space="preserve">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D4633B" w:rsidRPr="00797ECB" w:rsidRDefault="00D4633B" w:rsidP="00C327FC">
      <w:pPr>
        <w:pStyle w:val="21"/>
        <w:spacing w:line="240" w:lineRule="auto"/>
      </w:pPr>
      <w:r w:rsidRPr="00797ECB">
        <w:t>выделять неизвестный компонент арифметического действия и находить его значение;</w:t>
      </w:r>
    </w:p>
    <w:p w:rsidR="00D4633B" w:rsidRPr="002C5232" w:rsidRDefault="00D4633B" w:rsidP="00C327FC">
      <w:pPr>
        <w:pStyle w:val="21"/>
        <w:spacing w:line="240" w:lineRule="auto"/>
      </w:pPr>
      <w:proofErr w:type="gramStart"/>
      <w:r w:rsidRPr="004902B1">
        <w:t>вычислять значение</w:t>
      </w:r>
      <w:r w:rsidRPr="009B0659">
        <w:t xml:space="preserve"> числового выражения (содержащего 2—3</w:t>
      </w:r>
      <w:r w:rsidRPr="002C5232">
        <w:t> </w:t>
      </w:r>
      <w:r w:rsidRPr="002C5232">
        <w:t>арифметических действия, со скобками и без скобок).</w:t>
      </w:r>
      <w:proofErr w:type="gramEnd"/>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выполнять действия с величинами;</w:t>
      </w:r>
    </w:p>
    <w:p w:rsidR="00D4633B" w:rsidRPr="00BD7394" w:rsidRDefault="00D4633B" w:rsidP="00C327FC">
      <w:pPr>
        <w:pStyle w:val="21"/>
        <w:spacing w:line="240" w:lineRule="auto"/>
        <w:rPr>
          <w:i/>
        </w:rPr>
      </w:pPr>
      <w:r w:rsidRPr="00BD7394">
        <w:rPr>
          <w:i/>
        </w:rPr>
        <w:t>использовать свойства арифметических действий для удобства вычислений;</w:t>
      </w:r>
    </w:p>
    <w:p w:rsidR="00D4633B" w:rsidRPr="00BD7394" w:rsidRDefault="00D4633B" w:rsidP="00C327FC">
      <w:pPr>
        <w:pStyle w:val="21"/>
        <w:spacing w:line="240" w:lineRule="auto"/>
        <w:rPr>
          <w:i/>
        </w:rPr>
      </w:pPr>
      <w:r w:rsidRPr="00BD7394">
        <w:rPr>
          <w:i/>
        </w:rPr>
        <w:t>проводить проверку правильности вычислений (с помощью обратного действия, прикидки и оценки результата действия и</w:t>
      </w:r>
      <w:r w:rsidRPr="00BD7394">
        <w:rPr>
          <w:i/>
        </w:rPr>
        <w:t> </w:t>
      </w:r>
      <w:r w:rsidRPr="00BD7394">
        <w:rPr>
          <w:i/>
        </w:rPr>
        <w:t>др.).</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текстовыми задачами</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устанавливать зависимость между величинами, представленными в задаче, планировать ход решения задачи, выбирать и объяснять выбор действий;</w:t>
      </w:r>
    </w:p>
    <w:p w:rsidR="00D4633B" w:rsidRPr="00FF3660" w:rsidRDefault="00D4633B" w:rsidP="00C327FC">
      <w:pPr>
        <w:pStyle w:val="21"/>
        <w:spacing w:line="240" w:lineRule="auto"/>
      </w:pPr>
      <w:r w:rsidRPr="00CB6752">
        <w:rPr>
          <w:spacing w:val="-2"/>
        </w:rPr>
        <w:t>решать арифметическим способом (в 1—2</w:t>
      </w:r>
      <w:r w:rsidRPr="00CB6752">
        <w:rPr>
          <w:iCs/>
          <w:spacing w:val="-2"/>
        </w:rPr>
        <w:t> </w:t>
      </w:r>
      <w:r w:rsidRPr="00BD3307">
        <w:rPr>
          <w:spacing w:val="-2"/>
        </w:rPr>
        <w:t xml:space="preserve">действия) </w:t>
      </w:r>
      <w:r w:rsidRPr="00FF3660">
        <w:t>учебные задачи и задачи, связанные с повседневной жизнью;</w:t>
      </w:r>
    </w:p>
    <w:p w:rsidR="00D4633B" w:rsidRPr="00413904" w:rsidRDefault="00D4633B" w:rsidP="00C327FC">
      <w:pPr>
        <w:pStyle w:val="21"/>
        <w:spacing w:line="240" w:lineRule="auto"/>
      </w:pPr>
      <w:r w:rsidRPr="00413904">
        <w:t>решать задачи на нахождение доли величины и вели</w:t>
      </w:r>
      <w:r w:rsidRPr="00413904">
        <w:rPr>
          <w:spacing w:val="2"/>
        </w:rPr>
        <w:t xml:space="preserve">чины по значению её доли (половина, треть, четверть, </w:t>
      </w:r>
      <w:r w:rsidRPr="00413904">
        <w:t>пятая, десятая часть);</w:t>
      </w:r>
    </w:p>
    <w:p w:rsidR="00D4633B" w:rsidRPr="00797ECB" w:rsidRDefault="00D4633B" w:rsidP="00C327FC">
      <w:pPr>
        <w:pStyle w:val="21"/>
        <w:spacing w:line="240" w:lineRule="auto"/>
      </w:pPr>
      <w:r w:rsidRPr="00797ECB">
        <w:t>оценивать правильность хода решения и реальность ответа на вопрос задачи.</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решать задачи в 3—4 действия;</w:t>
      </w:r>
    </w:p>
    <w:p w:rsidR="00D4633B" w:rsidRPr="00BD7394" w:rsidRDefault="00D4633B" w:rsidP="00C327FC">
      <w:pPr>
        <w:pStyle w:val="21"/>
        <w:spacing w:line="240" w:lineRule="auto"/>
        <w:rPr>
          <w:i/>
        </w:rPr>
      </w:pPr>
      <w:r w:rsidRPr="00BD7394">
        <w:rPr>
          <w:i/>
        </w:rPr>
        <w:t>находить разные способы решения задачи.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Пространственныеотношения</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фигуры</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описывать взаимно</w:t>
      </w:r>
      <w:r w:rsidRPr="00CB6752">
        <w:t>е расположение предметов в пространстве и на плоскости;</w:t>
      </w:r>
    </w:p>
    <w:p w:rsidR="00D4633B" w:rsidRPr="00BD3307" w:rsidRDefault="00D4633B" w:rsidP="00C327FC">
      <w:pPr>
        <w:pStyle w:val="21"/>
        <w:spacing w:line="240" w:lineRule="auto"/>
      </w:pPr>
      <w:proofErr w:type="gramStart"/>
      <w:r w:rsidRPr="00BD3307">
        <w:lastRenderedPageBreak/>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roofErr w:type="gramEnd"/>
    </w:p>
    <w:p w:rsidR="00D4633B" w:rsidRPr="00797ECB" w:rsidRDefault="00D4633B" w:rsidP="00C327FC">
      <w:pPr>
        <w:pStyle w:val="21"/>
        <w:spacing w:line="240" w:lineRule="auto"/>
      </w:pPr>
      <w:r w:rsidRPr="00FF3660">
        <w:t>выполнять п</w:t>
      </w:r>
      <w:r w:rsidRPr="00797ECB">
        <w:t>остроение геометрических фигур с заданными измерениями (отрезок, квадрат, прямоугольник) с помощью линейки, угольника;</w:t>
      </w:r>
    </w:p>
    <w:p w:rsidR="00D4633B" w:rsidRPr="004902B1" w:rsidRDefault="00D4633B" w:rsidP="00C327FC">
      <w:pPr>
        <w:pStyle w:val="21"/>
        <w:spacing w:line="240" w:lineRule="auto"/>
      </w:pPr>
      <w:r w:rsidRPr="004902B1">
        <w:t>использовать свойства прямоугольника и квадрата для решения задач;</w:t>
      </w:r>
    </w:p>
    <w:p w:rsidR="00D4633B" w:rsidRPr="009B0659" w:rsidRDefault="00D4633B" w:rsidP="00C327FC">
      <w:pPr>
        <w:pStyle w:val="21"/>
        <w:spacing w:line="240" w:lineRule="auto"/>
      </w:pPr>
      <w:r w:rsidRPr="009B0659">
        <w:t>распознавать и называть геометрические тела (куб, шар);</w:t>
      </w:r>
    </w:p>
    <w:p w:rsidR="00D4633B" w:rsidRPr="002C5232" w:rsidRDefault="00D4633B" w:rsidP="00C327FC">
      <w:pPr>
        <w:pStyle w:val="21"/>
        <w:spacing w:line="240" w:lineRule="auto"/>
      </w:pPr>
      <w:r w:rsidRPr="002C5232">
        <w:t>соотносить реальные объекты с моделями геометрических фигур.</w:t>
      </w:r>
    </w:p>
    <w:p w:rsidR="00D4633B" w:rsidRPr="00BD7394" w:rsidRDefault="00D4633B" w:rsidP="00C327FC">
      <w:pPr>
        <w:pStyle w:val="af"/>
        <w:spacing w:line="24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Pr="00BD7394">
        <w:rPr>
          <w:rFonts w:ascii="Times New Roman" w:hAnsi="Times New Roman"/>
          <w:color w:val="auto"/>
          <w:sz w:val="28"/>
          <w:szCs w:val="28"/>
        </w:rPr>
        <w:t>распознавать, различать и называть геометрические тела: параллелепипед, пирамиду, цилиндр, конус</w:t>
      </w:r>
      <w:r w:rsidRPr="00BD7394">
        <w:rPr>
          <w:rFonts w:ascii="Times New Roman" w:hAnsi="Times New Roman"/>
          <w:i w:val="0"/>
          <w:color w:val="auto"/>
          <w:sz w:val="28"/>
          <w:szCs w:val="28"/>
        </w:rPr>
        <w:t>.</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величины</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измерять длину отрезка;</w:t>
      </w:r>
    </w:p>
    <w:p w:rsidR="00D4633B" w:rsidRPr="00BD3307" w:rsidRDefault="00D4633B" w:rsidP="00C327FC">
      <w:pPr>
        <w:pStyle w:val="21"/>
        <w:spacing w:line="240" w:lineRule="auto"/>
      </w:pPr>
      <w:r w:rsidRPr="00CB6752">
        <w:rPr>
          <w:spacing w:val="-4"/>
        </w:rPr>
        <w:t>вычислять периметр треугольника, прямоугольника и квад</w:t>
      </w:r>
      <w:r w:rsidRPr="00BD3307">
        <w:t>рата, площадь прямоугольника и квадрата;</w:t>
      </w:r>
    </w:p>
    <w:p w:rsidR="00D4633B" w:rsidRPr="00FF3660" w:rsidRDefault="00D4633B" w:rsidP="00C327FC">
      <w:pPr>
        <w:pStyle w:val="21"/>
        <w:spacing w:line="240" w:lineRule="auto"/>
      </w:pPr>
      <w:r w:rsidRPr="00FF3660">
        <w:t>оценивать размеры геометрических объектов, расстояния приближённо (на глаз).</w:t>
      </w:r>
    </w:p>
    <w:p w:rsidR="00D4633B" w:rsidRPr="00BD7394" w:rsidRDefault="00D4633B" w:rsidP="00C327FC">
      <w:pPr>
        <w:pStyle w:val="af"/>
        <w:spacing w:line="24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005700FE">
        <w:rPr>
          <w:rFonts w:ascii="Times New Roman" w:hAnsi="Times New Roman"/>
          <w:b/>
          <w:i w:val="0"/>
          <w:color w:val="auto"/>
          <w:sz w:val="28"/>
          <w:szCs w:val="28"/>
        </w:rPr>
        <w:t xml:space="preserve"> </w:t>
      </w:r>
      <w:r w:rsidRPr="00BD7394">
        <w:rPr>
          <w:rFonts w:ascii="Times New Roman" w:hAnsi="Times New Roman"/>
          <w:color w:val="auto"/>
          <w:sz w:val="28"/>
          <w:szCs w:val="28"/>
        </w:rPr>
        <w:t>вычислять периметр многоугольника, площадь фигуры, составленной из прямоугольников</w:t>
      </w:r>
      <w:r w:rsidRPr="00BD7394">
        <w:rPr>
          <w:rFonts w:ascii="Times New Roman" w:hAnsi="Times New Roman"/>
          <w:i w:val="0"/>
          <w:color w:val="auto"/>
          <w:sz w:val="28"/>
          <w:szCs w:val="28"/>
        </w:rPr>
        <w:t>.</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информацией</w:t>
      </w:r>
    </w:p>
    <w:p w:rsidR="00D4633B" w:rsidRPr="00BD7394" w:rsidRDefault="00D4633B" w:rsidP="00C327FC">
      <w:pPr>
        <w:pStyle w:val="a3"/>
        <w:spacing w:line="24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читать несложные готовые таблицы;</w:t>
      </w:r>
    </w:p>
    <w:p w:rsidR="00D4633B" w:rsidRPr="00CB6752" w:rsidRDefault="00D4633B" w:rsidP="00C327FC">
      <w:pPr>
        <w:pStyle w:val="21"/>
        <w:spacing w:line="240" w:lineRule="auto"/>
      </w:pPr>
      <w:r w:rsidRPr="00CB6752">
        <w:t>заполнять несложные готовые таблицы;</w:t>
      </w:r>
    </w:p>
    <w:p w:rsidR="00D4633B" w:rsidRPr="00BD3307" w:rsidRDefault="00D4633B" w:rsidP="00C327FC">
      <w:pPr>
        <w:pStyle w:val="21"/>
        <w:spacing w:line="240" w:lineRule="auto"/>
      </w:pPr>
      <w:r w:rsidRPr="00BD3307">
        <w:t>читать несложные готовые столбчатые диаграммы.</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читать несложные готовые круговые диаграммы;</w:t>
      </w:r>
    </w:p>
    <w:p w:rsidR="00D4633B" w:rsidRPr="00BD7394" w:rsidRDefault="00D4633B" w:rsidP="00C327FC">
      <w:pPr>
        <w:pStyle w:val="21"/>
        <w:spacing w:line="240" w:lineRule="auto"/>
        <w:rPr>
          <w:i/>
          <w:spacing w:val="-4"/>
        </w:rPr>
      </w:pPr>
      <w:r w:rsidRPr="00BD7394">
        <w:rPr>
          <w:i/>
          <w:spacing w:val="-4"/>
        </w:rPr>
        <w:t>достраивать несложную готовую столбчатую диаграмму;</w:t>
      </w:r>
    </w:p>
    <w:p w:rsidR="00D4633B" w:rsidRPr="00BD7394" w:rsidRDefault="00D4633B" w:rsidP="00C327FC">
      <w:pPr>
        <w:pStyle w:val="21"/>
        <w:spacing w:line="240" w:lineRule="auto"/>
        <w:rPr>
          <w:i/>
        </w:rPr>
      </w:pPr>
      <w:r w:rsidRPr="00BD7394">
        <w:rPr>
          <w:i/>
        </w:rPr>
        <w:t>сравнивать и обобщать информацию, представленную в строках и столбцах несложных таблиц и диаграмм;</w:t>
      </w:r>
    </w:p>
    <w:p w:rsidR="00D4633B" w:rsidRPr="00BD7394" w:rsidRDefault="00D4633B" w:rsidP="00C327FC">
      <w:pPr>
        <w:pStyle w:val="21"/>
        <w:spacing w:line="240" w:lineRule="auto"/>
        <w:rPr>
          <w:i/>
        </w:rPr>
      </w:pPr>
      <w:proofErr w:type="gramStart"/>
      <w:r w:rsidRPr="00BD7394">
        <w:rPr>
          <w:i/>
        </w:rPr>
        <w:t>понимать простейшие выражения, содержащие логи</w:t>
      </w:r>
      <w:r w:rsidRPr="00BD7394">
        <w:rPr>
          <w:i/>
          <w:spacing w:val="-2"/>
        </w:rPr>
        <w:t>ческие связки и слова («…и…», «если… то…», «верно/невер</w:t>
      </w:r>
      <w:r w:rsidRPr="00BD7394">
        <w:rPr>
          <w:i/>
        </w:rPr>
        <w:t>но, что…», «каждый», «все», «некоторые», «не»);</w:t>
      </w:r>
      <w:proofErr w:type="gramEnd"/>
    </w:p>
    <w:p w:rsidR="00D4633B" w:rsidRPr="00BD7394" w:rsidRDefault="00D4633B" w:rsidP="00C327FC">
      <w:pPr>
        <w:pStyle w:val="21"/>
        <w:spacing w:line="240" w:lineRule="auto"/>
        <w:rPr>
          <w:i/>
        </w:rPr>
      </w:pPr>
      <w:r w:rsidRPr="00BD7394">
        <w:rPr>
          <w:i/>
          <w:spacing w:val="2"/>
        </w:rPr>
        <w:t xml:space="preserve">составлять, записывать и выполнять инструкцию </w:t>
      </w:r>
      <w:r w:rsidRPr="00BD7394">
        <w:rPr>
          <w:i/>
        </w:rPr>
        <w:t>(простой алгоритм), план поиска информации;</w:t>
      </w:r>
    </w:p>
    <w:p w:rsidR="00D4633B" w:rsidRPr="00BD7394" w:rsidRDefault="00D4633B" w:rsidP="00C327FC">
      <w:pPr>
        <w:pStyle w:val="21"/>
        <w:spacing w:line="240" w:lineRule="auto"/>
        <w:rPr>
          <w:i/>
        </w:rPr>
      </w:pPr>
      <w:r w:rsidRPr="00BD7394">
        <w:rPr>
          <w:i/>
        </w:rPr>
        <w:t>распознавать одну и ту же информацию, представленную в разной форме (таблицы и диаграммы);</w:t>
      </w:r>
    </w:p>
    <w:p w:rsidR="00D4633B" w:rsidRPr="00BD7394" w:rsidRDefault="00D4633B" w:rsidP="00C327FC">
      <w:pPr>
        <w:pStyle w:val="21"/>
        <w:spacing w:line="240" w:lineRule="auto"/>
        <w:rPr>
          <w:i/>
          <w:spacing w:val="-2"/>
        </w:rPr>
      </w:pPr>
      <w:r w:rsidRPr="00BD7394">
        <w:rPr>
          <w:i/>
          <w:spacing w:val="-2"/>
        </w:rPr>
        <w:t>планировать несложные исследования, собирать и пред</w:t>
      </w:r>
      <w:r w:rsidRPr="00BD7394">
        <w:rPr>
          <w:i/>
        </w:rPr>
        <w:t xml:space="preserve">ставлять полученную информацию с помощью таблиц и </w:t>
      </w:r>
      <w:r w:rsidRPr="00BD7394">
        <w:rPr>
          <w:i/>
          <w:spacing w:val="-2"/>
        </w:rPr>
        <w:t>диаграмм;</w:t>
      </w:r>
    </w:p>
    <w:p w:rsidR="00D4633B" w:rsidRPr="00CB6752" w:rsidRDefault="00D4633B" w:rsidP="00C327FC">
      <w:pPr>
        <w:pStyle w:val="21"/>
        <w:spacing w:line="240" w:lineRule="auto"/>
      </w:pPr>
      <w:r w:rsidRPr="00BD7394">
        <w:rPr>
          <w:i/>
        </w:rPr>
        <w:t>интерпретировать информацию, полученную при про</w:t>
      </w:r>
      <w:r w:rsidRPr="00BD7394">
        <w:rPr>
          <w:i/>
          <w:spacing w:val="2"/>
        </w:rPr>
        <w:t>ведении несложных исследований (объяснять, сравнивать</w:t>
      </w:r>
      <w:r w:rsidR="005700FE">
        <w:rPr>
          <w:i/>
          <w:spacing w:val="2"/>
        </w:rPr>
        <w:t xml:space="preserve"> </w:t>
      </w:r>
      <w:r w:rsidRPr="00BD7394">
        <w:rPr>
          <w:i/>
        </w:rPr>
        <w:t>и обобщать данные, делать выводы и прогнозы)</w:t>
      </w:r>
      <w:r w:rsidRPr="003C0745">
        <w:t>.</w:t>
      </w:r>
    </w:p>
    <w:p w:rsidR="00D4633B" w:rsidRPr="00CB6752" w:rsidRDefault="00D4633B" w:rsidP="00C327FC">
      <w:pPr>
        <w:pStyle w:val="21"/>
        <w:numPr>
          <w:ilvl w:val="0"/>
          <w:numId w:val="0"/>
        </w:numPr>
        <w:spacing w:line="240" w:lineRule="auto"/>
      </w:pPr>
    </w:p>
    <w:p w:rsidR="00D4633B" w:rsidRPr="00052A68" w:rsidRDefault="00D4633B" w:rsidP="00C327FC">
      <w:pPr>
        <w:pStyle w:val="aff"/>
        <w:numPr>
          <w:ilvl w:val="2"/>
          <w:numId w:val="2"/>
        </w:numPr>
        <w:spacing w:line="240" w:lineRule="auto"/>
        <w:ind w:left="0" w:firstLine="0"/>
      </w:pPr>
      <w:bookmarkStart w:id="43" w:name="_Toc294246076"/>
      <w:r>
        <w:t>Основы религиозных культур и светской этики</w:t>
      </w:r>
      <w:bookmarkEnd w:id="43"/>
    </w:p>
    <w:p w:rsidR="00D4633B" w:rsidRPr="007261C4" w:rsidRDefault="00D4633B" w:rsidP="00C327FC">
      <w:pPr>
        <w:pStyle w:val="Zag2"/>
        <w:tabs>
          <w:tab w:val="left" w:pos="142"/>
          <w:tab w:val="left" w:leader="dot" w:pos="624"/>
        </w:tabs>
        <w:spacing w:after="0" w:line="240" w:lineRule="auto"/>
        <w:jc w:val="both"/>
        <w:rPr>
          <w:rStyle w:val="Zag11"/>
          <w:rFonts w:eastAsia="@Arial Unicode MS"/>
          <w:b w:val="0"/>
          <w:bCs w:val="0"/>
          <w:color w:val="auto"/>
          <w:szCs w:val="28"/>
          <w:lang w:val="ru-RU"/>
        </w:rPr>
      </w:pPr>
      <w:proofErr w:type="gramStart"/>
      <w:r w:rsidRPr="007261C4">
        <w:rPr>
          <w:rStyle w:val="Zag11"/>
          <w:rFonts w:eastAsia="@Arial Unicode MS"/>
          <w:b w:val="0"/>
          <w:bCs w:val="0"/>
          <w:color w:val="auto"/>
          <w:szCs w:val="28"/>
          <w:lang w:val="ru-RU"/>
        </w:rPr>
        <w:t xml:space="preserve">Планируемые результаты освоения предметной области </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Основы религиозных культур и светской этики</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 xml:space="preserve"> включают общие результаты по </w:t>
      </w:r>
      <w:r w:rsidRPr="007261C4">
        <w:rPr>
          <w:rStyle w:val="Zag11"/>
          <w:rFonts w:eastAsia="@Arial Unicode MS"/>
          <w:b w:val="0"/>
          <w:bCs w:val="0"/>
          <w:color w:val="auto"/>
          <w:szCs w:val="28"/>
          <w:lang w:val="ru-RU"/>
        </w:rPr>
        <w:lastRenderedPageBreak/>
        <w:t>предметной области (</w:t>
      </w:r>
      <w:r>
        <w:rPr>
          <w:rStyle w:val="Zag11"/>
          <w:rFonts w:eastAsia="@Arial Unicode MS"/>
          <w:b w:val="0"/>
          <w:bCs w:val="0"/>
          <w:color w:val="auto"/>
          <w:szCs w:val="28"/>
          <w:lang w:val="ru-RU"/>
        </w:rPr>
        <w:t>учебному предмету</w:t>
      </w:r>
      <w:r w:rsidRPr="007261C4">
        <w:rPr>
          <w:rStyle w:val="Zag11"/>
          <w:rFonts w:eastAsia="@Arial Unicode MS"/>
          <w:b w:val="0"/>
          <w:bCs w:val="0"/>
          <w:color w:val="auto"/>
          <w:szCs w:val="28"/>
          <w:lang w:val="ru-RU"/>
        </w:rPr>
        <w:t>)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roofErr w:type="gramEnd"/>
    </w:p>
    <w:p w:rsidR="00D4633B" w:rsidRPr="00F17F7A" w:rsidRDefault="00D4633B" w:rsidP="00C327FC">
      <w:pPr>
        <w:tabs>
          <w:tab w:val="left" w:pos="142"/>
          <w:tab w:val="left" w:leader="dot" w:pos="624"/>
        </w:tabs>
        <w:ind w:firstLine="709"/>
        <w:jc w:val="both"/>
        <w:rPr>
          <w:sz w:val="28"/>
          <w:szCs w:val="28"/>
        </w:rPr>
      </w:pPr>
      <w:r w:rsidRPr="00F17F7A">
        <w:rPr>
          <w:b/>
          <w:sz w:val="28"/>
          <w:szCs w:val="28"/>
        </w:rPr>
        <w:t>Общие планируемые результаты</w:t>
      </w:r>
      <w:r w:rsidRPr="00F17F7A">
        <w:rPr>
          <w:sz w:val="28"/>
          <w:szCs w:val="28"/>
        </w:rPr>
        <w:t xml:space="preserve">. </w:t>
      </w:r>
    </w:p>
    <w:p w:rsidR="00D4633B" w:rsidRPr="00F17F7A" w:rsidRDefault="00D4633B" w:rsidP="00C327FC">
      <w:pPr>
        <w:tabs>
          <w:tab w:val="left" w:pos="142"/>
          <w:tab w:val="left" w:leader="dot" w:pos="624"/>
        </w:tabs>
        <w:ind w:firstLine="709"/>
        <w:jc w:val="both"/>
        <w:rPr>
          <w:rFonts w:eastAsia="@Arial Unicode MS"/>
          <w:sz w:val="28"/>
          <w:szCs w:val="28"/>
        </w:rPr>
      </w:pPr>
      <w:r w:rsidRPr="00F17F7A">
        <w:rPr>
          <w:rStyle w:val="Zag11"/>
          <w:rFonts w:eastAsia="@Arial Unicode MS"/>
          <w:sz w:val="28"/>
          <w:szCs w:val="28"/>
        </w:rPr>
        <w:t xml:space="preserve">В результате освоения каждого модуля курса </w:t>
      </w: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D4633B" w:rsidRPr="00F17F7A" w:rsidRDefault="00D4633B" w:rsidP="00C327FC">
      <w:pPr>
        <w:tabs>
          <w:tab w:val="left" w:pos="1080"/>
        </w:tabs>
        <w:ind w:firstLine="709"/>
        <w:jc w:val="both"/>
        <w:rPr>
          <w:sz w:val="28"/>
          <w:szCs w:val="28"/>
        </w:rPr>
      </w:pPr>
      <w:r w:rsidRPr="00F17F7A">
        <w:rPr>
          <w:sz w:val="28"/>
          <w:szCs w:val="28"/>
        </w:rPr>
        <w:t>– понимать значение нравственных норм и ценностей для достойной жизни личности, семьи, общества;</w:t>
      </w:r>
    </w:p>
    <w:p w:rsidR="00D4633B" w:rsidRPr="00F17F7A" w:rsidRDefault="00D4633B" w:rsidP="00C327FC">
      <w:pPr>
        <w:tabs>
          <w:tab w:val="left" w:pos="1080"/>
        </w:tabs>
        <w:ind w:firstLine="709"/>
        <w:jc w:val="both"/>
        <w:rPr>
          <w:sz w:val="28"/>
          <w:szCs w:val="28"/>
        </w:rPr>
      </w:pPr>
      <w:r w:rsidRPr="00F17F7A">
        <w:rPr>
          <w:sz w:val="28"/>
          <w:szCs w:val="28"/>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D4633B" w:rsidRPr="00F17F7A" w:rsidRDefault="00D4633B" w:rsidP="00C327FC">
      <w:pPr>
        <w:tabs>
          <w:tab w:val="left" w:pos="1080"/>
        </w:tabs>
        <w:ind w:firstLine="709"/>
        <w:jc w:val="both"/>
        <w:rPr>
          <w:sz w:val="28"/>
          <w:szCs w:val="28"/>
        </w:rPr>
      </w:pPr>
      <w:r w:rsidRPr="00F17F7A">
        <w:rPr>
          <w:sz w:val="28"/>
          <w:szCs w:val="28"/>
        </w:rPr>
        <w:t>– осознавать ценность человеческой жизни, необходимость стремления к нравственному совершенствованию и духовному развитию;</w:t>
      </w:r>
    </w:p>
    <w:p w:rsidR="00D4633B" w:rsidRPr="00F17F7A" w:rsidRDefault="00D4633B" w:rsidP="00C327FC">
      <w:pPr>
        <w:tabs>
          <w:tab w:val="left" w:pos="1080"/>
        </w:tabs>
        <w:ind w:firstLine="709"/>
        <w:jc w:val="both"/>
        <w:rPr>
          <w:sz w:val="28"/>
          <w:szCs w:val="28"/>
        </w:rPr>
      </w:pPr>
      <w:r w:rsidRPr="00F17F7A">
        <w:rPr>
          <w:sz w:val="28"/>
          <w:szCs w:val="28"/>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D4633B" w:rsidRPr="00F17F7A" w:rsidRDefault="00D4633B" w:rsidP="00C327FC">
      <w:pPr>
        <w:tabs>
          <w:tab w:val="left" w:pos="1080"/>
        </w:tabs>
        <w:ind w:firstLine="709"/>
        <w:jc w:val="both"/>
        <w:rPr>
          <w:sz w:val="28"/>
          <w:szCs w:val="28"/>
        </w:rPr>
      </w:pPr>
      <w:r w:rsidRPr="00F17F7A">
        <w:rPr>
          <w:sz w:val="28"/>
          <w:szCs w:val="28"/>
        </w:rPr>
        <w:t>– ориентироваться в вопросах нравственного выбора на внутреннюю установку личности поступать согласно своей совести;</w:t>
      </w:r>
    </w:p>
    <w:p w:rsidR="00D4633B" w:rsidRPr="00F17F7A" w:rsidRDefault="00D4633B" w:rsidP="00C327FC">
      <w:pPr>
        <w:ind w:firstLine="709"/>
        <w:jc w:val="both"/>
        <w:rPr>
          <w:b/>
          <w:sz w:val="28"/>
          <w:szCs w:val="28"/>
        </w:rPr>
      </w:pPr>
      <w:r w:rsidRPr="00F17F7A">
        <w:rPr>
          <w:b/>
          <w:sz w:val="28"/>
          <w:szCs w:val="28"/>
        </w:rPr>
        <w:t>Основы мировых религиозных культур</w:t>
      </w:r>
    </w:p>
    <w:p w:rsidR="00D4633B" w:rsidRPr="00F17F7A" w:rsidRDefault="00D4633B" w:rsidP="00C327FC">
      <w:pPr>
        <w:tabs>
          <w:tab w:val="left" w:pos="142"/>
          <w:tab w:val="left" w:leader="dot" w:pos="624"/>
        </w:tabs>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понимать значение традиционных религий, религиозных культур в жизни людей, семей, народов, российского общества, в истории России; </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религиозной морали; </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4633B" w:rsidRPr="00F17F7A" w:rsidRDefault="00D4633B" w:rsidP="00C327FC">
      <w:pPr>
        <w:tabs>
          <w:tab w:val="left" w:pos="142"/>
          <w:tab w:val="left" w:leader="dot" w:pos="624"/>
        </w:tabs>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D4633B" w:rsidRPr="00F17F7A" w:rsidRDefault="00D4633B" w:rsidP="00C327FC">
      <w:pPr>
        <w:tabs>
          <w:tab w:val="left" w:pos="900"/>
        </w:tabs>
        <w:ind w:firstLine="709"/>
        <w:jc w:val="both"/>
        <w:rPr>
          <w:i/>
          <w:sz w:val="28"/>
          <w:szCs w:val="28"/>
        </w:rPr>
      </w:pPr>
      <w:r w:rsidRPr="00F17F7A">
        <w:rPr>
          <w:i/>
          <w:sz w:val="28"/>
          <w:szCs w:val="28"/>
        </w:rPr>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D4633B" w:rsidRPr="00F17F7A" w:rsidRDefault="00D4633B" w:rsidP="00C327FC">
      <w:pPr>
        <w:tabs>
          <w:tab w:val="left" w:pos="900"/>
        </w:tabs>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религиозной культуры и поведением людей, общественными явлениями;</w:t>
      </w:r>
    </w:p>
    <w:p w:rsidR="00D4633B" w:rsidRPr="00F17F7A" w:rsidRDefault="00D4633B" w:rsidP="00C327FC">
      <w:pPr>
        <w:tabs>
          <w:tab w:val="left" w:pos="900"/>
        </w:tabs>
        <w:ind w:firstLine="709"/>
        <w:jc w:val="both"/>
        <w:rPr>
          <w:i/>
          <w:sz w:val="28"/>
          <w:szCs w:val="28"/>
        </w:rPr>
      </w:pPr>
      <w:r w:rsidRPr="00F17F7A">
        <w:rPr>
          <w:i/>
          <w:sz w:val="28"/>
          <w:szCs w:val="28"/>
        </w:rPr>
        <w:lastRenderedPageBreak/>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4633B" w:rsidRPr="00F17F7A" w:rsidRDefault="00D4633B" w:rsidP="00C327FC">
      <w:pPr>
        <w:tabs>
          <w:tab w:val="left" w:pos="900"/>
        </w:tabs>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D4633B" w:rsidRPr="00F17F7A" w:rsidRDefault="00D4633B" w:rsidP="00C327FC">
      <w:pPr>
        <w:ind w:firstLine="709"/>
        <w:jc w:val="both"/>
        <w:rPr>
          <w:b/>
          <w:sz w:val="28"/>
          <w:szCs w:val="28"/>
        </w:rPr>
      </w:pPr>
      <w:r w:rsidRPr="00F17F7A">
        <w:rPr>
          <w:b/>
          <w:sz w:val="28"/>
          <w:szCs w:val="28"/>
        </w:rPr>
        <w:t>Основы светской этики</w:t>
      </w:r>
    </w:p>
    <w:p w:rsidR="00D4633B" w:rsidRPr="00F17F7A" w:rsidRDefault="00D4633B" w:rsidP="00C327FC">
      <w:pPr>
        <w:tabs>
          <w:tab w:val="left" w:pos="142"/>
          <w:tab w:val="left" w:leader="dot" w:pos="624"/>
        </w:tabs>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на примере российской светской этики понимать значение нравственных ценностей, идеалов в жизни людей, общества; </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излагать свое мнение по поводу значения российской светской этики в жизни людей и общества;</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российской светской (гражданской) этики; </w:t>
      </w:r>
    </w:p>
    <w:p w:rsidR="00D4633B" w:rsidRPr="00F17F7A" w:rsidRDefault="00D4633B" w:rsidP="00C327FC">
      <w:pPr>
        <w:tabs>
          <w:tab w:val="left" w:pos="900"/>
        </w:tabs>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4633B" w:rsidRPr="00F17F7A" w:rsidRDefault="00D4633B" w:rsidP="00C327FC">
      <w:pPr>
        <w:tabs>
          <w:tab w:val="left" w:pos="142"/>
          <w:tab w:val="left" w:leader="dot" w:pos="624"/>
        </w:tabs>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D4633B" w:rsidRPr="00F17F7A" w:rsidRDefault="00D4633B" w:rsidP="00C327FC">
      <w:pPr>
        <w:tabs>
          <w:tab w:val="left" w:pos="900"/>
        </w:tabs>
        <w:ind w:firstLine="709"/>
        <w:jc w:val="both"/>
        <w:rPr>
          <w:i/>
          <w:sz w:val="28"/>
          <w:szCs w:val="28"/>
        </w:rPr>
      </w:pPr>
      <w:r w:rsidRPr="00F17F7A">
        <w:rPr>
          <w:i/>
          <w:sz w:val="28"/>
          <w:szCs w:val="28"/>
        </w:rPr>
        <w:t>–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D4633B" w:rsidRPr="00F17F7A" w:rsidRDefault="00D4633B" w:rsidP="00C327FC">
      <w:pPr>
        <w:tabs>
          <w:tab w:val="left" w:pos="900"/>
        </w:tabs>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российской светской этики и поведением людей, общественными явлениями;</w:t>
      </w:r>
    </w:p>
    <w:p w:rsidR="00D4633B" w:rsidRPr="00F17F7A" w:rsidRDefault="00D4633B" w:rsidP="00C327FC">
      <w:pPr>
        <w:tabs>
          <w:tab w:val="left" w:pos="900"/>
        </w:tabs>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4633B" w:rsidRPr="00F17F7A" w:rsidRDefault="00D4633B" w:rsidP="00C327FC">
      <w:pPr>
        <w:tabs>
          <w:tab w:val="left" w:pos="900"/>
        </w:tabs>
        <w:ind w:firstLine="709"/>
        <w:jc w:val="both"/>
        <w:rPr>
          <w:i/>
          <w:sz w:val="28"/>
          <w:szCs w:val="28"/>
        </w:rPr>
      </w:pPr>
      <w:r w:rsidRPr="00F17F7A">
        <w:rPr>
          <w:i/>
          <w:sz w:val="28"/>
          <w:szCs w:val="28"/>
        </w:rPr>
        <w:t>–</w:t>
      </w:r>
      <w:r w:rsidRPr="00F17F7A">
        <w:rPr>
          <w:i/>
          <w:sz w:val="28"/>
          <w:szCs w:val="28"/>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D4633B" w:rsidRPr="00052A68" w:rsidRDefault="00D4633B" w:rsidP="00C327FC"/>
    <w:p w:rsidR="00D4633B" w:rsidRPr="004902B1" w:rsidRDefault="00D4633B" w:rsidP="00C327FC">
      <w:pPr>
        <w:pStyle w:val="aff"/>
        <w:numPr>
          <w:ilvl w:val="2"/>
          <w:numId w:val="2"/>
        </w:numPr>
        <w:spacing w:line="240" w:lineRule="auto"/>
        <w:ind w:left="0" w:firstLine="0"/>
      </w:pPr>
      <w:bookmarkStart w:id="44" w:name="_Toc288394065"/>
      <w:bookmarkStart w:id="45" w:name="_Toc288410532"/>
      <w:bookmarkStart w:id="46" w:name="_Toc288410661"/>
      <w:bookmarkStart w:id="47" w:name="_Toc294246077"/>
      <w:r w:rsidRPr="004902B1">
        <w:t>Окружающий мир</w:t>
      </w:r>
      <w:bookmarkEnd w:id="44"/>
      <w:bookmarkEnd w:id="45"/>
      <w:bookmarkEnd w:id="46"/>
      <w:bookmarkEnd w:id="47"/>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В результате изучения курса «Окружающий мир» обучающиеся на уровне начального общего образования:</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lastRenderedPageBreak/>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pacing w:val="-4"/>
          <w:sz w:val="28"/>
          <w:szCs w:val="28"/>
        </w:rPr>
        <w:t>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7261C4">
        <w:rPr>
          <w:rStyle w:val="Zag11"/>
          <w:rFonts w:eastAsia="@Arial Unicode MS"/>
          <w:sz w:val="28"/>
          <w:szCs w:val="28"/>
        </w:rPr>
        <w:t>;</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proofErr w:type="gramStart"/>
      <w:r w:rsidRPr="007261C4">
        <w:rPr>
          <w:rStyle w:val="Zag11"/>
          <w:rFonts w:eastAsia="@Arial Unicode MS"/>
          <w:sz w:val="28"/>
          <w:szCs w:val="28"/>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roofErr w:type="gramEnd"/>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 xml:space="preserve">получат возможность приобрести базовые умения работы с </w:t>
      </w:r>
      <w:proofErr w:type="gramStart"/>
      <w:r w:rsidRPr="007261C4">
        <w:rPr>
          <w:rStyle w:val="Zag11"/>
          <w:rFonts w:eastAsia="@Arial Unicode MS"/>
          <w:sz w:val="28"/>
          <w:szCs w:val="28"/>
        </w:rPr>
        <w:t>ИКТ-средствами</w:t>
      </w:r>
      <w:proofErr w:type="gramEnd"/>
      <w:r w:rsidRPr="007261C4">
        <w:rPr>
          <w:rStyle w:val="Zag11"/>
          <w:rFonts w:eastAsia="@Arial Unicode MS"/>
          <w:sz w:val="28"/>
          <w:szCs w:val="28"/>
        </w:rPr>
        <w:t>, поиска информации в электронных источниках и контролируемом Интернете, научатся создавать сообщения в виде текстов, аудио</w:t>
      </w:r>
      <w:r w:rsidRPr="007261C4">
        <w:rPr>
          <w:rStyle w:val="Zag11"/>
          <w:rFonts w:eastAsia="@Arial Unicode MS"/>
          <w:sz w:val="28"/>
          <w:szCs w:val="28"/>
        </w:rPr>
        <w:noBreakHyphen/>
        <w:t xml:space="preserve"> и видеофрагментов, готовить и проводить небольшие презентации в поддержку собственных сообщений;</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4633B" w:rsidRPr="00BD7394" w:rsidRDefault="00D4633B" w:rsidP="00C327FC">
      <w:pPr>
        <w:pStyle w:val="a3"/>
        <w:tabs>
          <w:tab w:val="left" w:pos="709"/>
        </w:tabs>
        <w:spacing w:line="240" w:lineRule="auto"/>
        <w:ind w:firstLine="709"/>
        <w:rPr>
          <w:rFonts w:ascii="Times New Roman" w:hAnsi="Times New Roman"/>
          <w:color w:val="auto"/>
          <w:sz w:val="28"/>
          <w:szCs w:val="28"/>
        </w:rPr>
      </w:pPr>
      <w:r w:rsidRPr="007261C4">
        <w:rPr>
          <w:rStyle w:val="Zag11"/>
          <w:rFonts w:eastAsia="@Arial Unicode MS"/>
          <w:color w:val="auto"/>
          <w:sz w:val="28"/>
          <w:szCs w:val="28"/>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w:t>
      </w:r>
      <w:proofErr w:type="gramStart"/>
      <w:r w:rsidRPr="007261C4">
        <w:rPr>
          <w:rStyle w:val="Zag11"/>
          <w:rFonts w:eastAsia="@Arial Unicode MS"/>
          <w:color w:val="auto"/>
          <w:sz w:val="28"/>
          <w:szCs w:val="28"/>
        </w:rPr>
        <w:t>о-</w:t>
      </w:r>
      <w:proofErr w:type="gramEnd"/>
      <w:r w:rsidRPr="007261C4">
        <w:rPr>
          <w:rStyle w:val="Zag11"/>
          <w:rFonts w:eastAsia="@Arial Unicode MS"/>
          <w:color w:val="auto"/>
          <w:sz w:val="28"/>
          <w:szCs w:val="28"/>
        </w:rPr>
        <w:t xml:space="preserve"> и культуросообразного поведения в окружающей природной и социальной среде.</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природа</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 xml:space="preserve">узнавать изученные объекты </w:t>
      </w:r>
      <w:r w:rsidRPr="00CB6752">
        <w:t>и явления живой и неживой природы;</w:t>
      </w:r>
    </w:p>
    <w:p w:rsidR="00D4633B" w:rsidRPr="00797ECB" w:rsidRDefault="00D4633B" w:rsidP="00C327FC">
      <w:pPr>
        <w:pStyle w:val="21"/>
        <w:spacing w:line="240" w:lineRule="auto"/>
      </w:pPr>
      <w:r w:rsidRPr="00BD3307">
        <w:rPr>
          <w:spacing w:val="2"/>
        </w:rPr>
        <w:t xml:space="preserve">описывать на основе предложенного плана изученные </w:t>
      </w:r>
      <w:r w:rsidRPr="00FF3660">
        <w:t>объекты и явления живой и неживой приро</w:t>
      </w:r>
      <w:r w:rsidRPr="00797ECB">
        <w:t>ды, выделять их существенные признаки;</w:t>
      </w:r>
    </w:p>
    <w:p w:rsidR="00D4633B" w:rsidRPr="002C5232" w:rsidRDefault="00D4633B" w:rsidP="00C327FC">
      <w:pPr>
        <w:pStyle w:val="21"/>
        <w:spacing w:line="240" w:lineRule="auto"/>
      </w:pPr>
      <w:r w:rsidRPr="004902B1">
        <w:t>сравнивать объекты живой и неживой природы на основе внешних признаков или известных характерных свойств</w:t>
      </w:r>
      <w:r w:rsidRPr="002C5232">
        <w:t>и проводить простейшую классификацию изученных объектов природы;</w:t>
      </w:r>
    </w:p>
    <w:p w:rsidR="00D4633B" w:rsidRPr="002C5232" w:rsidRDefault="00D4633B" w:rsidP="00C327FC">
      <w:pPr>
        <w:pStyle w:val="21"/>
        <w:spacing w:line="240" w:lineRule="auto"/>
      </w:pPr>
      <w:r w:rsidRPr="002C5232">
        <w:lastRenderedPageBreak/>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D4633B" w:rsidRPr="002C5232" w:rsidRDefault="00D4633B" w:rsidP="00C327FC">
      <w:pPr>
        <w:pStyle w:val="21"/>
        <w:spacing w:line="240" w:lineRule="auto"/>
      </w:pPr>
      <w:r w:rsidRPr="002C5232">
        <w:t>и правилам техники безопасности при проведении наблюдений и опытов;</w:t>
      </w:r>
    </w:p>
    <w:p w:rsidR="00D4633B" w:rsidRPr="00012122" w:rsidRDefault="00D4633B" w:rsidP="00C327FC">
      <w:pPr>
        <w:pStyle w:val="21"/>
        <w:spacing w:line="240" w:lineRule="auto"/>
      </w:pPr>
      <w:r w:rsidRPr="00E417D8">
        <w:t xml:space="preserve">использовать естественно­научные тексты (на бумажных </w:t>
      </w:r>
      <w:r w:rsidRPr="00A87A29">
        <w:rPr>
          <w:spacing w:val="2"/>
        </w:rPr>
        <w:t xml:space="preserve">и электронных носителях, в том числе в контролируемом </w:t>
      </w:r>
      <w:r w:rsidRPr="00C6263C">
        <w:t>Интернете) с целью п</w:t>
      </w:r>
      <w:r w:rsidRPr="00012122">
        <w:t>оиска и извлечения информации, ответов на вопросы, объяснений, создания собственных устных или письменных высказываний;</w:t>
      </w:r>
    </w:p>
    <w:p w:rsidR="00D4633B" w:rsidRPr="003B2B4B" w:rsidRDefault="00D4633B" w:rsidP="00C327FC">
      <w:pPr>
        <w:pStyle w:val="21"/>
        <w:spacing w:line="240" w:lineRule="auto"/>
      </w:pPr>
      <w:r w:rsidRPr="005401CC">
        <w:t>использовать различные справочные издания (словарь по естествознанию, определитель растений и животных на основе иллюстраций, атлас карт</w:t>
      </w:r>
      <w:r w:rsidRPr="003B2B4B">
        <w:t>, в том числе и компьютерные издания) для поиска необходимой информации;</w:t>
      </w:r>
    </w:p>
    <w:p w:rsidR="00D4633B" w:rsidRPr="00B630CB" w:rsidRDefault="00D4633B" w:rsidP="00C327FC">
      <w:pPr>
        <w:pStyle w:val="21"/>
        <w:spacing w:line="240" w:lineRule="auto"/>
      </w:pPr>
      <w:r w:rsidRPr="00375003">
        <w:rPr>
          <w:spacing w:val="2"/>
        </w:rPr>
        <w:t xml:space="preserve">использовать готовые модели (глобус, карту, план) для </w:t>
      </w:r>
      <w:r w:rsidRPr="00B630CB">
        <w:t>объяснения явлений или описания свойств объектов;</w:t>
      </w:r>
    </w:p>
    <w:p w:rsidR="00D4633B" w:rsidRPr="00BD7394" w:rsidRDefault="00D4633B" w:rsidP="00C327FC">
      <w:pPr>
        <w:pStyle w:val="21"/>
        <w:spacing w:line="240" w:lineRule="auto"/>
      </w:pPr>
      <w:r w:rsidRPr="005B482A">
        <w:rPr>
          <w:spacing w:val="2"/>
        </w:rPr>
        <w:t xml:space="preserve">обнаруживать простейшие взаимосвязи между живой и </w:t>
      </w:r>
      <w:r w:rsidRPr="00BD7394">
        <w:t>неживой природой, взаимосвязи в живой природе; использовать их для объяснения необходимости бережного отношения к природе;</w:t>
      </w:r>
    </w:p>
    <w:p w:rsidR="00D4633B" w:rsidRPr="00BD7394" w:rsidRDefault="00D4633B" w:rsidP="00C327FC">
      <w:pPr>
        <w:pStyle w:val="21"/>
        <w:spacing w:line="240" w:lineRule="auto"/>
      </w:pPr>
      <w:r w:rsidRPr="00BD7394">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D4633B" w:rsidRPr="00A87A29" w:rsidRDefault="00D4633B" w:rsidP="00C327FC">
      <w:pPr>
        <w:pStyle w:val="21"/>
        <w:spacing w:line="240" w:lineRule="auto"/>
      </w:pPr>
      <w:r w:rsidRPr="00BD7394">
        <w:rPr>
          <w:spacing w:val="-2"/>
        </w:rPr>
        <w:t>понимать необходимость здорового образа жизни, со</w:t>
      </w:r>
      <w:r w:rsidRPr="00BD7394">
        <w:t>блю</w:t>
      </w:r>
      <w:r w:rsidRPr="00BD7394">
        <w:rPr>
          <w:spacing w:val="2"/>
        </w:rPr>
        <w:t>дения правил безопасного поведения; использовать знания</w:t>
      </w:r>
      <w:r w:rsidRPr="00A87A29">
        <w:rPr>
          <w:spacing w:val="2"/>
        </w:rPr>
        <w:t>о строении и функционировании организма человека для</w:t>
      </w:r>
      <w:r w:rsidRPr="00A87A29">
        <w:t>сохранения и укрепления своего здоровья.</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использовать при проведении практических работ инструменты ИКТ (фото</w:t>
      </w:r>
      <w:r w:rsidRPr="00BD7394">
        <w:rPr>
          <w:i/>
        </w:rPr>
        <w:noBreakHyphen/>
        <w:t xml:space="preserve"> и видеокамеру, микрофон и</w:t>
      </w:r>
      <w:r w:rsidRPr="00BD7394">
        <w:rPr>
          <w:i/>
        </w:rPr>
        <w:t> </w:t>
      </w:r>
      <w:r w:rsidRPr="00BD7394">
        <w:rPr>
          <w:i/>
        </w:rPr>
        <w:t>др.) для записи и обработки информации, готовить небольшие презентации по результатам наблюдений и опытов;</w:t>
      </w:r>
    </w:p>
    <w:p w:rsidR="00D4633B" w:rsidRPr="00BD7394" w:rsidRDefault="00D4633B" w:rsidP="00C327FC">
      <w:pPr>
        <w:pStyle w:val="21"/>
        <w:spacing w:line="240" w:lineRule="auto"/>
        <w:rPr>
          <w:i/>
        </w:rPr>
      </w:pPr>
      <w:r w:rsidRPr="00BD7394">
        <w:rPr>
          <w:i/>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D4633B" w:rsidRPr="00BD7394" w:rsidRDefault="00D4633B" w:rsidP="00C327FC">
      <w:pPr>
        <w:pStyle w:val="21"/>
        <w:spacing w:line="240" w:lineRule="auto"/>
        <w:rPr>
          <w:i/>
          <w:spacing w:val="-4"/>
        </w:rPr>
      </w:pPr>
      <w:r w:rsidRPr="00BD7394">
        <w:rPr>
          <w:i/>
        </w:rPr>
        <w:t xml:space="preserve">осознавать ценность природы и необходимость нести </w:t>
      </w:r>
      <w:r w:rsidRPr="00BD7394">
        <w:rPr>
          <w:i/>
          <w:spacing w:val="-4"/>
        </w:rPr>
        <w:t>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D4633B" w:rsidRPr="00BD7394" w:rsidRDefault="00D4633B" w:rsidP="00C327FC">
      <w:pPr>
        <w:pStyle w:val="21"/>
        <w:spacing w:line="240" w:lineRule="auto"/>
        <w:rPr>
          <w:i/>
        </w:rPr>
      </w:pPr>
      <w:r w:rsidRPr="00BD7394">
        <w:rPr>
          <w:i/>
          <w:spacing w:val="2"/>
        </w:rPr>
        <w:t>пользоваться простыми навыками самоконтроля са</w:t>
      </w:r>
      <w:r w:rsidRPr="00BD7394">
        <w:rPr>
          <w:i/>
        </w:rPr>
        <w:t>мочувствия для сохранения здоровья; осознанно соблюдать режим дня, правила рационального питания и личной гигиены;</w:t>
      </w:r>
    </w:p>
    <w:p w:rsidR="00D4633B" w:rsidRPr="00BD7394" w:rsidRDefault="00D4633B" w:rsidP="00C327FC">
      <w:pPr>
        <w:pStyle w:val="21"/>
        <w:spacing w:line="240" w:lineRule="auto"/>
        <w:rPr>
          <w:i/>
        </w:rPr>
      </w:pPr>
      <w:r w:rsidRPr="00BD7394">
        <w:rPr>
          <w:i/>
        </w:rPr>
        <w:t xml:space="preserve">выполнять правила безопасного поведения в доме, на </w:t>
      </w:r>
      <w:r w:rsidRPr="00BD7394">
        <w:rPr>
          <w:i/>
          <w:spacing w:val="2"/>
        </w:rPr>
        <w:t>улице, природной среде, оказывать первую помощь при</w:t>
      </w:r>
      <w:r w:rsidRPr="00BD7394">
        <w:rPr>
          <w:i/>
        </w:rPr>
        <w:t>несложных несчастных случаях;</w:t>
      </w:r>
    </w:p>
    <w:p w:rsidR="00D4633B" w:rsidRPr="00BD7394" w:rsidRDefault="00D4633B" w:rsidP="00C327FC">
      <w:pPr>
        <w:pStyle w:val="21"/>
        <w:spacing w:line="240" w:lineRule="auto"/>
        <w:rPr>
          <w:i/>
        </w:rPr>
      </w:pPr>
      <w:r w:rsidRPr="00BD7394">
        <w:rPr>
          <w:i/>
          <w:spacing w:val="2"/>
        </w:rPr>
        <w:t xml:space="preserve">планировать, контролировать и оценивать учебные </w:t>
      </w:r>
      <w:r w:rsidRPr="00BD7394">
        <w:rPr>
          <w:i/>
        </w:rPr>
        <w:t>действия в процессе познания окружающего мира в соответствии с поставленной задачей и условиями её реализации.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общество</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FF3660" w:rsidRDefault="00D4633B" w:rsidP="00C327FC">
      <w:pPr>
        <w:pStyle w:val="21"/>
        <w:spacing w:line="240" w:lineRule="auto"/>
      </w:pPr>
      <w:r w:rsidRPr="003C0745">
        <w:lastRenderedPageBreak/>
        <w:t>узнавать государственную символику Российской Феде</w:t>
      </w:r>
      <w:r w:rsidRPr="00CB6752">
        <w:rPr>
          <w:spacing w:val="2"/>
        </w:rPr>
        <w:t>рации и своего региона; описывать достопримечательности столицы и родного края; находить на карте мира Россий</w:t>
      </w:r>
      <w:r w:rsidRPr="00BD3307">
        <w:t>скую Федерацию, на карте России Моск</w:t>
      </w:r>
      <w:r w:rsidRPr="00FF3660">
        <w:t>ву, свой регион и его главный город;</w:t>
      </w:r>
    </w:p>
    <w:p w:rsidR="00D4633B" w:rsidRPr="004902B1" w:rsidRDefault="00D4633B" w:rsidP="00C327FC">
      <w:pPr>
        <w:pStyle w:val="21"/>
        <w:spacing w:line="240" w:lineRule="auto"/>
        <w:rPr>
          <w:spacing w:val="-2"/>
        </w:rPr>
      </w:pPr>
      <w:r w:rsidRPr="00797ECB">
        <w:t>различать прошлое, настоящее, будущее; соотносить из</w:t>
      </w:r>
      <w:r w:rsidRPr="004902B1">
        <w:rPr>
          <w:spacing w:val="-2"/>
        </w:rPr>
        <w:t>ученные исторические события с датами, конкретную дату с веком; находить место изученных событий на «ленте времени»;</w:t>
      </w:r>
    </w:p>
    <w:p w:rsidR="00D4633B" w:rsidRPr="002C5232" w:rsidRDefault="00D4633B" w:rsidP="00C327FC">
      <w:pPr>
        <w:pStyle w:val="21"/>
        <w:spacing w:line="240" w:lineRule="auto"/>
      </w:pPr>
      <w:r w:rsidRPr="009B0659">
        <w:rPr>
          <w:spacing w:val="2"/>
        </w:rPr>
        <w:t xml:space="preserve">используя дополнительные источники информации (на </w:t>
      </w:r>
      <w:r w:rsidRPr="002C5232">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D4633B" w:rsidRPr="00A87A29" w:rsidRDefault="00D4633B" w:rsidP="00C327FC">
      <w:pPr>
        <w:pStyle w:val="21"/>
        <w:spacing w:line="240" w:lineRule="auto"/>
      </w:pPr>
      <w:r w:rsidRPr="002C5232">
        <w:rPr>
          <w:spacing w:val="2"/>
        </w:rPr>
        <w:t>оценивать характер взаимоотношений людей в различ</w:t>
      </w:r>
      <w:r w:rsidRPr="002C5232">
        <w:t xml:space="preserve">ных социальных группах (семья, группа сверстников, этнос), </w:t>
      </w:r>
      <w:r w:rsidRPr="00E417D8">
        <w:rPr>
          <w:spacing w:val="2"/>
        </w:rPr>
        <w:t>в том числе с позиции развития этических чувств, добро</w:t>
      </w:r>
      <w:r w:rsidRPr="00A87A29">
        <w:t>желательности и эмоционально­нравственной отзывчивости, понимания чу</w:t>
      </w:r>
      <w:proofErr w:type="gramStart"/>
      <w:r w:rsidRPr="00A87A29">
        <w:t>вств др</w:t>
      </w:r>
      <w:proofErr w:type="gramEnd"/>
      <w:r w:rsidRPr="00A87A29">
        <w:t>угих людей и сопереживания им;</w:t>
      </w:r>
    </w:p>
    <w:p w:rsidR="00D4633B" w:rsidRPr="005B482A" w:rsidRDefault="00D4633B" w:rsidP="00C327FC">
      <w:pPr>
        <w:pStyle w:val="21"/>
        <w:spacing w:line="240" w:lineRule="auto"/>
      </w:pPr>
      <w:r w:rsidRPr="00C6263C">
        <w:rPr>
          <w:spacing w:val="2"/>
        </w:rPr>
        <w:t xml:space="preserve">использовать различные справочные издания (словари, </w:t>
      </w:r>
      <w:r w:rsidRPr="00012122">
        <w:t>энциклопедии)</w:t>
      </w:r>
      <w:r w:rsidRPr="005401CC">
        <w:t xml:space="preserve"> и детскую литературу о человеке и обществе </w:t>
      </w:r>
      <w:r w:rsidRPr="003B2B4B">
        <w:rPr>
          <w:spacing w:val="2"/>
        </w:rPr>
        <w:t>с целью поиска информации, ответов на вопросы, объяснений, для создания собственных устных или письменных</w:t>
      </w:r>
      <w:r w:rsidRPr="005B482A">
        <w:t>высказываний.</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осознавать свою неразрывную связь с разнообразными окружающими социальными группами;</w:t>
      </w:r>
    </w:p>
    <w:p w:rsidR="00D4633B" w:rsidRPr="00BD7394" w:rsidRDefault="00D4633B" w:rsidP="00C327FC">
      <w:pPr>
        <w:pStyle w:val="21"/>
        <w:spacing w:line="240" w:lineRule="auto"/>
        <w:rPr>
          <w:i/>
        </w:rPr>
      </w:pPr>
      <w:r w:rsidRPr="00BD7394">
        <w:rPr>
          <w:i/>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D4633B" w:rsidRPr="00BD7394" w:rsidRDefault="00D4633B" w:rsidP="00C327FC">
      <w:pPr>
        <w:pStyle w:val="21"/>
        <w:spacing w:line="240" w:lineRule="auto"/>
        <w:rPr>
          <w:i/>
        </w:rPr>
      </w:pPr>
      <w:r w:rsidRPr="00BD7394">
        <w:rPr>
          <w:i/>
          <w:spacing w:val="2"/>
        </w:rPr>
        <w:t>наблюдать и описывать проявления богатства вну</w:t>
      </w:r>
      <w:r w:rsidRPr="00BD7394">
        <w:rPr>
          <w:i/>
        </w:rPr>
        <w:t>треннего мира человека в его созидательной деятельности на благо семьи, в интересах  образовательной организации, социума, этноса, страны;</w:t>
      </w:r>
    </w:p>
    <w:p w:rsidR="00D4633B" w:rsidRPr="00BD7394" w:rsidRDefault="00D4633B" w:rsidP="00C327FC">
      <w:pPr>
        <w:pStyle w:val="21"/>
        <w:spacing w:line="240" w:lineRule="auto"/>
        <w:rPr>
          <w:i/>
          <w:spacing w:val="-2"/>
        </w:rPr>
      </w:pPr>
      <w:r w:rsidRPr="00BD7394">
        <w:rPr>
          <w:i/>
          <w:spacing w:val="-2"/>
        </w:rPr>
        <w:t xml:space="preserve">проявлять уважение и готовность выполнять совместно установленные договорённости и правила, в том числе правила общения </w:t>
      </w:r>
      <w:proofErr w:type="gramStart"/>
      <w:r w:rsidRPr="00BD7394">
        <w:rPr>
          <w:i/>
          <w:spacing w:val="-2"/>
        </w:rPr>
        <w:t>со</w:t>
      </w:r>
      <w:proofErr w:type="gramEnd"/>
      <w:r w:rsidRPr="00BD7394">
        <w:rPr>
          <w:i/>
          <w:spacing w:val="-2"/>
        </w:rPr>
        <w:t xml:space="preserve"> взрослыми и сверстниками в официальной обстановке; участвовать в коллективной коммуника</w:t>
      </w:r>
      <w:r w:rsidRPr="00BD7394">
        <w:rPr>
          <w:i/>
        </w:rPr>
        <w:t xml:space="preserve">тивной деятельности в информационной образовательной </w:t>
      </w:r>
      <w:r w:rsidRPr="00BD7394">
        <w:rPr>
          <w:i/>
          <w:spacing w:val="-2"/>
        </w:rPr>
        <w:t>среде;</w:t>
      </w:r>
    </w:p>
    <w:p w:rsidR="00D4633B" w:rsidRPr="00413904" w:rsidRDefault="00D4633B" w:rsidP="00C327FC">
      <w:pPr>
        <w:pStyle w:val="21"/>
        <w:spacing w:line="240" w:lineRule="auto"/>
      </w:pPr>
      <w:r w:rsidRPr="00BD7394">
        <w:rPr>
          <w:i/>
          <w:spacing w:val="2"/>
        </w:rPr>
        <w:t xml:space="preserve">определять общую цель в совместной деятельности </w:t>
      </w:r>
      <w:r w:rsidRPr="00BD7394">
        <w:rPr>
          <w:i/>
        </w:rPr>
        <w:t>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D4633B" w:rsidRPr="00413904" w:rsidRDefault="00D4633B" w:rsidP="00C327FC">
      <w:pPr>
        <w:pStyle w:val="21"/>
        <w:spacing w:line="240" w:lineRule="auto"/>
        <w:rPr>
          <w:rStyle w:val="Zag11"/>
          <w:rFonts w:eastAsia="@Arial Unicode MS"/>
          <w:b/>
          <w:i/>
          <w:szCs w:val="28"/>
        </w:rPr>
      </w:pPr>
    </w:p>
    <w:p w:rsidR="00D4633B" w:rsidRPr="00413904" w:rsidRDefault="00D4633B" w:rsidP="00C327FC">
      <w:pPr>
        <w:pStyle w:val="21"/>
        <w:spacing w:line="240" w:lineRule="auto"/>
        <w:ind w:firstLine="0"/>
        <w:jc w:val="center"/>
        <w:rPr>
          <w:rFonts w:eastAsia="@Arial Unicode MS"/>
          <w:b/>
          <w:i/>
          <w:color w:val="000000"/>
          <w:szCs w:val="28"/>
        </w:rPr>
      </w:pPr>
      <w:r w:rsidRPr="007261C4">
        <w:rPr>
          <w:rStyle w:val="Zag11"/>
          <w:rFonts w:eastAsia="@Arial Unicode MS"/>
          <w:b/>
          <w:szCs w:val="28"/>
        </w:rPr>
        <w:t xml:space="preserve">Планируемые результаты и содержание образовательной области </w:t>
      </w:r>
      <w:r w:rsidRPr="00D604C2">
        <w:rPr>
          <w:rStyle w:val="Zag11"/>
          <w:rFonts w:eastAsia="@Arial Unicode MS"/>
          <w:b/>
          <w:szCs w:val="28"/>
        </w:rPr>
        <w:t>«Искусство» на уровне начального общего образования</w:t>
      </w:r>
    </w:p>
    <w:p w:rsidR="00D4633B" w:rsidRPr="00CB6752" w:rsidRDefault="00D4633B" w:rsidP="00C327FC">
      <w:pPr>
        <w:pStyle w:val="aff"/>
        <w:numPr>
          <w:ilvl w:val="2"/>
          <w:numId w:val="2"/>
        </w:numPr>
        <w:spacing w:line="240" w:lineRule="auto"/>
      </w:pPr>
      <w:bookmarkStart w:id="48" w:name="_Toc288394066"/>
      <w:bookmarkStart w:id="49" w:name="_Toc288410533"/>
      <w:bookmarkStart w:id="50" w:name="_Toc288410662"/>
      <w:bookmarkStart w:id="51" w:name="_Toc294246078"/>
      <w:r w:rsidRPr="00CB6752">
        <w:t>Изобразительное искусство</w:t>
      </w:r>
      <w:bookmarkEnd w:id="48"/>
      <w:bookmarkEnd w:id="49"/>
      <w:bookmarkEnd w:id="50"/>
      <w:bookmarkEnd w:id="51"/>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 xml:space="preserve">В результате изучения изобразительного искусства на уровне начального общего образования у </w:t>
      </w:r>
      <w:proofErr w:type="gramStart"/>
      <w:r w:rsidRPr="007261C4">
        <w:rPr>
          <w:rStyle w:val="Zag11"/>
          <w:rFonts w:eastAsia="@Arial Unicode MS"/>
          <w:sz w:val="28"/>
          <w:szCs w:val="28"/>
        </w:rPr>
        <w:t>обучающихся</w:t>
      </w:r>
      <w:proofErr w:type="gramEnd"/>
      <w:r w:rsidRPr="007261C4">
        <w:rPr>
          <w:rStyle w:val="Zag11"/>
          <w:rFonts w:eastAsia="@Arial Unicode MS"/>
          <w:sz w:val="28"/>
          <w:szCs w:val="28"/>
        </w:rPr>
        <w:t>:</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 xml:space="preserve">будут сформированы основы художественной культуры: представление о специфике изобразительного искусства, потребность в художественном творчестве </w:t>
      </w:r>
      <w:r w:rsidRPr="007261C4">
        <w:rPr>
          <w:rStyle w:val="Zag11"/>
          <w:rFonts w:eastAsia="@Arial Unicode MS"/>
          <w:sz w:val="28"/>
          <w:szCs w:val="28"/>
        </w:rPr>
        <w:lastRenderedPageBreak/>
        <w:t>и в общении с искусством, первоначальные понятия о выразительных возможностях языка искусства;</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proofErr w:type="gramStart"/>
      <w:r w:rsidRPr="007261C4">
        <w:rPr>
          <w:rStyle w:val="Zag11"/>
          <w:rFonts w:eastAsia="@Arial Unicode MS"/>
          <w:spacing w:val="-4"/>
          <w:sz w:val="28"/>
          <w:szCs w:val="28"/>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7261C4">
        <w:rPr>
          <w:rStyle w:val="Zag11"/>
          <w:rFonts w:eastAsia="@Arial Unicode MS"/>
          <w:sz w:val="28"/>
          <w:szCs w:val="28"/>
        </w:rPr>
        <w:t>;</w:t>
      </w:r>
      <w:proofErr w:type="gramEnd"/>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Обучающиеся:</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4633B" w:rsidRPr="007261C4" w:rsidRDefault="00D4633B" w:rsidP="00C327FC">
      <w:pPr>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4633B" w:rsidRPr="007261C4" w:rsidRDefault="00D4633B" w:rsidP="00C327FC">
      <w:pPr>
        <w:widowControl w:val="0"/>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w:t>
      </w:r>
      <w:proofErr w:type="gramStart"/>
      <w:r w:rsidRPr="007261C4">
        <w:rPr>
          <w:rStyle w:val="Zag11"/>
          <w:rFonts w:eastAsia="@Arial Unicode MS"/>
          <w:sz w:val="28"/>
          <w:szCs w:val="28"/>
        </w:rPr>
        <w:t>ИКТ-средств</w:t>
      </w:r>
      <w:proofErr w:type="gramEnd"/>
      <w:r w:rsidRPr="007261C4">
        <w:rPr>
          <w:rStyle w:val="Zag11"/>
          <w:rFonts w:eastAsia="@Arial Unicode MS"/>
          <w:sz w:val="28"/>
          <w:szCs w:val="28"/>
        </w:rPr>
        <w:t>;</w:t>
      </w:r>
    </w:p>
    <w:p w:rsidR="00D4633B" w:rsidRPr="007261C4" w:rsidRDefault="00D4633B" w:rsidP="00C327FC">
      <w:pPr>
        <w:widowControl w:val="0"/>
        <w:tabs>
          <w:tab w:val="left" w:pos="142"/>
          <w:tab w:val="left" w:leader="dot" w:pos="624"/>
          <w:tab w:val="left" w:pos="709"/>
        </w:tabs>
        <w:ind w:firstLine="709"/>
        <w:jc w:val="both"/>
        <w:rPr>
          <w:rStyle w:val="Zag11"/>
          <w:rFonts w:eastAsia="@Arial Unicode MS"/>
          <w:sz w:val="28"/>
          <w:szCs w:val="28"/>
        </w:rPr>
      </w:pPr>
      <w:r w:rsidRPr="007261C4">
        <w:rPr>
          <w:rStyle w:val="Zag11"/>
          <w:rFonts w:eastAsia="@Arial Unicode MS"/>
          <w:sz w:val="28"/>
          <w:szCs w:val="28"/>
        </w:rPr>
        <w:t xml:space="preserve">получат навыки сотрудничества </w:t>
      </w:r>
      <w:proofErr w:type="gramStart"/>
      <w:r w:rsidRPr="007261C4">
        <w:rPr>
          <w:rStyle w:val="Zag11"/>
          <w:rFonts w:eastAsia="@Arial Unicode MS"/>
          <w:sz w:val="28"/>
          <w:szCs w:val="28"/>
        </w:rPr>
        <w:t>со</w:t>
      </w:r>
      <w:proofErr w:type="gramEnd"/>
      <w:r w:rsidRPr="007261C4">
        <w:rPr>
          <w:rStyle w:val="Zag11"/>
          <w:rFonts w:eastAsia="@Arial Unicode MS"/>
          <w:sz w:val="28"/>
          <w:szCs w:val="28"/>
        </w:rPr>
        <w:t xml:space="preserve"> взрослыми и сверстниками, научатся вести диалог, участвовать в обсуждении значимых для человека явлений жизни и </w:t>
      </w:r>
      <w:r w:rsidRPr="007261C4">
        <w:rPr>
          <w:rStyle w:val="Zag11"/>
          <w:rFonts w:eastAsia="@Arial Unicode MS"/>
          <w:sz w:val="28"/>
          <w:szCs w:val="28"/>
        </w:rPr>
        <w:lastRenderedPageBreak/>
        <w:t>искусства, будут способны вставать на позицию другого человека;</w:t>
      </w:r>
    </w:p>
    <w:p w:rsidR="00D4633B" w:rsidRPr="007261C4" w:rsidRDefault="00D4633B" w:rsidP="00C327FC">
      <w:pPr>
        <w:pStyle w:val="Zag3"/>
        <w:tabs>
          <w:tab w:val="left" w:pos="142"/>
          <w:tab w:val="left" w:leader="dot" w:pos="624"/>
          <w:tab w:val="left" w:pos="709"/>
        </w:tabs>
        <w:spacing w:after="0" w:line="24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Восприятие искусства и виды художественной деятельности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FF3660" w:rsidRDefault="00D4633B" w:rsidP="00C327FC">
      <w:pPr>
        <w:pStyle w:val="21"/>
        <w:spacing w:line="240" w:lineRule="auto"/>
      </w:pPr>
      <w:r w:rsidRPr="003C0745">
        <w:rPr>
          <w:spacing w:val="2"/>
        </w:rPr>
        <w:t xml:space="preserve">различать основные виды художественной деятельности </w:t>
      </w:r>
      <w:r w:rsidRPr="00CB6752">
        <w:t>(рисунок, живопись, скульптура, художественное конструирование и дизайн, декоративно­прикладное искусство) и участвовать в худ</w:t>
      </w:r>
      <w:r w:rsidRPr="00BD3307">
        <w:t>ожественно­творческой деятельности, используя различные художественные материалы и приёмы работы с ними для передачи собственного замыс</w:t>
      </w:r>
      <w:r w:rsidRPr="00FF3660">
        <w:t>ла;</w:t>
      </w:r>
    </w:p>
    <w:p w:rsidR="00D4633B" w:rsidRPr="004902B1" w:rsidRDefault="00D4633B" w:rsidP="00C327FC">
      <w:pPr>
        <w:pStyle w:val="21"/>
        <w:spacing w:line="240" w:lineRule="auto"/>
      </w:pPr>
      <w:r w:rsidRPr="00797ECB">
        <w:rPr>
          <w:spacing w:val="2"/>
        </w:rPr>
        <w:t>различать основные виды и жанры пластических ис</w:t>
      </w:r>
      <w:r w:rsidRPr="004902B1">
        <w:t>кусств, понимать их специфику;</w:t>
      </w:r>
    </w:p>
    <w:p w:rsidR="00D4633B" w:rsidRPr="002C5232" w:rsidRDefault="00D4633B" w:rsidP="00C327FC">
      <w:pPr>
        <w:pStyle w:val="21"/>
        <w:spacing w:line="240" w:lineRule="auto"/>
        <w:rPr>
          <w:spacing w:val="-2"/>
        </w:rPr>
      </w:pPr>
      <w:r w:rsidRPr="009B0659">
        <w:rPr>
          <w:spacing w:val="-2"/>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w:t>
      </w:r>
      <w:r w:rsidRPr="002C5232">
        <w:rPr>
          <w:spacing w:val="-2"/>
        </w:rPr>
        <w:t>ение к ним средствами художественного образного языка;</w:t>
      </w:r>
    </w:p>
    <w:p w:rsidR="00D4633B" w:rsidRPr="00A87A29" w:rsidRDefault="00D4633B" w:rsidP="00C327FC">
      <w:pPr>
        <w:pStyle w:val="21"/>
        <w:spacing w:line="240" w:lineRule="auto"/>
      </w:pPr>
      <w:proofErr w:type="gramStart"/>
      <w:r w:rsidRPr="002C5232">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2C5232">
        <w:t> </w:t>
      </w:r>
      <w:r w:rsidRPr="002C5232">
        <w:t>т.</w:t>
      </w:r>
      <w:r w:rsidRPr="002C5232">
        <w:t> </w:t>
      </w:r>
      <w:r w:rsidRPr="00E417D8">
        <w:t>д.) окружающего мира и жизненных явлен</w:t>
      </w:r>
      <w:r w:rsidRPr="00A87A29">
        <w:t>ий;</w:t>
      </w:r>
      <w:proofErr w:type="gramEnd"/>
    </w:p>
    <w:p w:rsidR="00D4633B" w:rsidRPr="005401CC" w:rsidRDefault="00D4633B" w:rsidP="00C327FC">
      <w:pPr>
        <w:pStyle w:val="21"/>
        <w:spacing w:line="240" w:lineRule="auto"/>
      </w:pPr>
      <w:r w:rsidRPr="00C6263C">
        <w:rPr>
          <w:spacing w:val="-2"/>
        </w:rPr>
        <w:t>пр</w:t>
      </w:r>
      <w:r w:rsidRPr="00012122">
        <w:rPr>
          <w:spacing w:val="-2"/>
        </w:rPr>
        <w:t>иводить примеры ведущих художественных музеев Рос</w:t>
      </w:r>
      <w:r w:rsidRPr="005401CC">
        <w:t>сии и художественных музеев своего региона, показывать на примерах их роль и назначение.</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spacing w:val="-4"/>
        </w:rPr>
        <w:t>воспринимать произведения изобразительного искусства</w:t>
      </w:r>
      <w:proofErr w:type="gramStart"/>
      <w:r w:rsidRPr="00BD7394">
        <w:rPr>
          <w:i/>
          <w:spacing w:val="-4"/>
        </w:rPr>
        <w:t>;</w:t>
      </w:r>
      <w:r w:rsidRPr="00BD7394">
        <w:rPr>
          <w:i/>
        </w:rPr>
        <w:t>у</w:t>
      </w:r>
      <w:proofErr w:type="gramEnd"/>
      <w:r w:rsidRPr="00BD7394">
        <w:rPr>
          <w:i/>
        </w:rPr>
        <w:t>частвовать в обсуждении их содержания и выразительных средств; различать сюжет и содержание в знакомых произведениях;</w:t>
      </w:r>
    </w:p>
    <w:p w:rsidR="00D4633B" w:rsidRPr="00BD7394" w:rsidRDefault="00D4633B" w:rsidP="00C327FC">
      <w:pPr>
        <w:pStyle w:val="21"/>
        <w:spacing w:line="240" w:lineRule="auto"/>
        <w:rPr>
          <w:i/>
        </w:rPr>
      </w:pPr>
      <w:r w:rsidRPr="00BD7394">
        <w:rPr>
          <w:i/>
        </w:rPr>
        <w:t>видеть проявления прекрасного в произведениях искусства (картины, архитектура, скульптура и</w:t>
      </w:r>
      <w:r w:rsidRPr="00BD7394">
        <w:rPr>
          <w:i/>
          <w:iCs/>
        </w:rPr>
        <w:t> </w:t>
      </w:r>
      <w:r w:rsidRPr="00BD7394">
        <w:rPr>
          <w:i/>
        </w:rPr>
        <w:t>т.</w:t>
      </w:r>
      <w:r w:rsidRPr="00BD7394">
        <w:rPr>
          <w:i/>
          <w:iCs/>
        </w:rPr>
        <w:t> </w:t>
      </w:r>
      <w:r w:rsidRPr="00BD7394">
        <w:rPr>
          <w:i/>
        </w:rPr>
        <w:t>д.), в природе, на улице, в быту;</w:t>
      </w:r>
    </w:p>
    <w:p w:rsidR="00D4633B" w:rsidRPr="00BD7394" w:rsidRDefault="00D4633B" w:rsidP="00C327FC">
      <w:pPr>
        <w:pStyle w:val="21"/>
        <w:spacing w:line="240" w:lineRule="auto"/>
        <w:rPr>
          <w:i/>
        </w:rPr>
      </w:pPr>
      <w:r w:rsidRPr="00BD7394">
        <w:rPr>
          <w:i/>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Азбука искусства. Как говорит искусство?</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создавать простые композиции на заданную тему на плоскости и в пространстве;</w:t>
      </w:r>
    </w:p>
    <w:p w:rsidR="00D4633B" w:rsidRPr="00797ECB" w:rsidRDefault="00D4633B" w:rsidP="00C327FC">
      <w:pPr>
        <w:pStyle w:val="21"/>
        <w:spacing w:line="240" w:lineRule="auto"/>
      </w:pPr>
      <w:r w:rsidRPr="00CB6752">
        <w:rPr>
          <w:spacing w:val="2"/>
        </w:rPr>
        <w:t>использовать выразительные средства изобразительного искусства: композицию,</w:t>
      </w:r>
      <w:r w:rsidRPr="00BD3307">
        <w:rPr>
          <w:spacing w:val="2"/>
        </w:rPr>
        <w:t xml:space="preserve"> форму, ритм, линию, цвет, объём, </w:t>
      </w:r>
      <w:r w:rsidRPr="00FF3660">
        <w:t>фактуру; различные художественные материалы для воплощения собственного художественно­творческого зам</w:t>
      </w:r>
      <w:r w:rsidRPr="00797ECB">
        <w:t>ысла;</w:t>
      </w:r>
    </w:p>
    <w:p w:rsidR="00D4633B" w:rsidRPr="002C5232" w:rsidRDefault="00D4633B" w:rsidP="00C327FC">
      <w:pPr>
        <w:pStyle w:val="21"/>
        <w:spacing w:line="240" w:lineRule="auto"/>
      </w:pPr>
      <w:proofErr w:type="gramStart"/>
      <w:r w:rsidRPr="004902B1">
        <w:rPr>
          <w:spacing w:val="2"/>
        </w:rPr>
        <w:t xml:space="preserve">различать основные и составные, тёплые и холодные </w:t>
      </w:r>
      <w:r w:rsidRPr="009B0659">
        <w:t xml:space="preserve">цвета; изменять их эмоциональную напряжённость с помощью смешивания с белой и чёрной </w:t>
      </w:r>
      <w:r w:rsidRPr="009B0659">
        <w:lastRenderedPageBreak/>
        <w:t xml:space="preserve">красками; использовать </w:t>
      </w:r>
      <w:r w:rsidRPr="002C5232">
        <w:rPr>
          <w:spacing w:val="2"/>
        </w:rPr>
        <w:t xml:space="preserve">их для передачи художественного замысла в собственной </w:t>
      </w:r>
      <w:r w:rsidRPr="002C5232">
        <w:t>учебно­творческой деятельности;</w:t>
      </w:r>
      <w:proofErr w:type="gramEnd"/>
    </w:p>
    <w:p w:rsidR="00D4633B" w:rsidRPr="00A87A29" w:rsidRDefault="00D4633B" w:rsidP="00C327FC">
      <w:pPr>
        <w:pStyle w:val="21"/>
        <w:spacing w:line="240" w:lineRule="auto"/>
        <w:rPr>
          <w:spacing w:val="-2"/>
        </w:rPr>
      </w:pPr>
      <w:r w:rsidRPr="002C5232">
        <w:rPr>
          <w:spacing w:val="2"/>
        </w:rPr>
        <w:t>создавать средствами живописи, графики, скульптуры</w:t>
      </w:r>
      <w:proofErr w:type="gramStart"/>
      <w:r w:rsidRPr="002C5232">
        <w:rPr>
          <w:spacing w:val="2"/>
        </w:rPr>
        <w:t>,</w:t>
      </w:r>
      <w:r w:rsidRPr="00E417D8">
        <w:t>д</w:t>
      </w:r>
      <w:proofErr w:type="gramEnd"/>
      <w:r w:rsidRPr="00A87A29">
        <w:t>екоративно­прикладного искусства образ человека: переда</w:t>
      </w:r>
      <w:r w:rsidRPr="00A87A29">
        <w:rPr>
          <w:spacing w:val="-2"/>
        </w:rPr>
        <w:t>вать на плоскости и в объёме пропорции лица, фигуры; передавать характерные черты внешнего облика, одежды, украшений человека;</w:t>
      </w:r>
    </w:p>
    <w:p w:rsidR="00D4633B" w:rsidRPr="005401CC" w:rsidRDefault="00D4633B" w:rsidP="00C327FC">
      <w:pPr>
        <w:pStyle w:val="21"/>
        <w:spacing w:line="240" w:lineRule="auto"/>
      </w:pPr>
      <w:r w:rsidRPr="00A87A29">
        <w:rPr>
          <w:spacing w:val="-4"/>
        </w:rPr>
        <w:t>наблюдать, сравнивать, сопоставлять и анализировать про</w:t>
      </w:r>
      <w:r w:rsidRPr="00A87A29">
        <w:rPr>
          <w:spacing w:val="2"/>
        </w:rPr>
        <w:t>странственную форму предмета; изображать предметы раз</w:t>
      </w:r>
      <w:r w:rsidRPr="00C6263C">
        <w:t xml:space="preserve">личной формы; использовать простые формы для создания </w:t>
      </w:r>
      <w:r w:rsidRPr="00012122">
        <w:rPr>
          <w:spacing w:val="2"/>
        </w:rPr>
        <w:t xml:space="preserve">выразительных образов в живописи, скульптуре, графике, </w:t>
      </w:r>
      <w:r w:rsidRPr="005401CC">
        <w:t>художественном конструировании;</w:t>
      </w:r>
    </w:p>
    <w:p w:rsidR="00D4633B" w:rsidRPr="005B482A" w:rsidRDefault="00D4633B" w:rsidP="00C327FC">
      <w:pPr>
        <w:pStyle w:val="21"/>
        <w:spacing w:line="240" w:lineRule="auto"/>
      </w:pPr>
      <w:r w:rsidRPr="003B2B4B">
        <w:rPr>
          <w:spacing w:val="-4"/>
        </w:rPr>
        <w:t>использовать декоративные элементы, геометрические, рас</w:t>
      </w:r>
      <w:r w:rsidRPr="00B630CB">
        <w:t>тительные узоры для украшен</w:t>
      </w:r>
      <w:r w:rsidRPr="005B482A">
        <w:t>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пользоваться средствами выразительности языка жи</w:t>
      </w:r>
      <w:r w:rsidRPr="00BD7394">
        <w:rPr>
          <w:i/>
          <w:spacing w:val="-2"/>
        </w:rPr>
        <w:t xml:space="preserve">вописи, графики, скульптуры, декоративно­прикладного </w:t>
      </w:r>
      <w:r w:rsidRPr="00BD7394">
        <w:rPr>
          <w:i/>
        </w:rPr>
        <w:t xml:space="preserve">искусства, художественного конструирования в собственной </w:t>
      </w:r>
      <w:r w:rsidRPr="00BD7394">
        <w:rPr>
          <w:i/>
          <w:spacing w:val="-2"/>
        </w:rPr>
        <w:t>художественно­творческой деятельности; передавать раз</w:t>
      </w:r>
      <w:r w:rsidRPr="00BD7394">
        <w:rPr>
          <w:i/>
        </w:rPr>
        <w:t>нообразные эмоциональные состояния, используя различные оттенки цвета, при создании живописных композиций на заданные темы;</w:t>
      </w:r>
    </w:p>
    <w:p w:rsidR="00D4633B" w:rsidRPr="00BD7394" w:rsidRDefault="00D4633B" w:rsidP="00C327FC">
      <w:pPr>
        <w:pStyle w:val="21"/>
        <w:spacing w:line="240" w:lineRule="auto"/>
        <w:rPr>
          <w:i/>
        </w:rPr>
      </w:pPr>
      <w:r w:rsidRPr="00BD7394">
        <w:rPr>
          <w:i/>
        </w:rPr>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D4633B" w:rsidRPr="00BD7394" w:rsidRDefault="00D4633B" w:rsidP="00C327FC">
      <w:pPr>
        <w:pStyle w:val="21"/>
        <w:spacing w:line="240" w:lineRule="auto"/>
        <w:rPr>
          <w:i/>
        </w:rPr>
      </w:pPr>
      <w:r w:rsidRPr="00BD7394">
        <w:rPr>
          <w:i/>
        </w:rPr>
        <w:t>выполнять простые рисунки и орнаментальные композиции, используя язык компьютерной графики в программе Paint.</w:t>
      </w:r>
    </w:p>
    <w:p w:rsidR="00D4633B" w:rsidRPr="00BD7394" w:rsidRDefault="00D4633B" w:rsidP="00C327FC">
      <w:pPr>
        <w:pStyle w:val="4"/>
        <w:spacing w:before="0" w:after="0" w:line="240" w:lineRule="auto"/>
        <w:ind w:left="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Значимые темы искусства.</w:t>
      </w:r>
      <w:r w:rsidRPr="00BD7394">
        <w:rPr>
          <w:rFonts w:ascii="Times New Roman" w:hAnsi="Times New Roman" w:cs="Times New Roman"/>
          <w:b/>
          <w:i w:val="0"/>
          <w:color w:val="auto"/>
          <w:sz w:val="28"/>
          <w:szCs w:val="28"/>
        </w:rPr>
        <w:br/>
        <w:t>О чём говорит искусство?</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CB6752" w:rsidRDefault="00D4633B" w:rsidP="00C327FC">
      <w:pPr>
        <w:pStyle w:val="21"/>
        <w:spacing w:line="240" w:lineRule="auto"/>
      </w:pPr>
      <w:r w:rsidRPr="003C0745">
        <w:t>осознавать значимые темы искусства и отражать их в собственной худож</w:t>
      </w:r>
      <w:r w:rsidRPr="00CB6752">
        <w:t>ественно­творческой деятельности;</w:t>
      </w:r>
    </w:p>
    <w:p w:rsidR="00D4633B" w:rsidRPr="002C5232" w:rsidRDefault="00D4633B" w:rsidP="00C327FC">
      <w:pPr>
        <w:pStyle w:val="21"/>
        <w:spacing w:line="240" w:lineRule="auto"/>
      </w:pPr>
      <w:proofErr w:type="gramStart"/>
      <w:r w:rsidRPr="00BD3307">
        <w:t>выбирать художественные материалы, средства художественной выразительности для создания об</w:t>
      </w:r>
      <w:r w:rsidRPr="00FF3660">
        <w:t>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797ECB">
        <w:t> </w:t>
      </w:r>
      <w:r w:rsidRPr="004902B1">
        <w:t>т.</w:t>
      </w:r>
      <w:r w:rsidRPr="009B0659">
        <w:t> </w:t>
      </w:r>
      <w:r w:rsidRPr="002C5232">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roofErr w:type="gramEnd"/>
    </w:p>
    <w:p w:rsidR="00D4633B" w:rsidRPr="00BD7394" w:rsidRDefault="00D4633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spacing w:val="-2"/>
        </w:rPr>
        <w:t>видеть, чувствовать и изображать красоту и раз</w:t>
      </w:r>
      <w:r w:rsidRPr="00BD7394">
        <w:rPr>
          <w:i/>
        </w:rPr>
        <w:t>нообразие природы, человека, зданий, предметов;</w:t>
      </w:r>
    </w:p>
    <w:p w:rsidR="00D4633B" w:rsidRPr="00BD7394" w:rsidRDefault="00D4633B" w:rsidP="00C327FC">
      <w:pPr>
        <w:pStyle w:val="21"/>
        <w:spacing w:line="240" w:lineRule="auto"/>
        <w:rPr>
          <w:i/>
          <w:spacing w:val="2"/>
        </w:rPr>
      </w:pPr>
      <w:r w:rsidRPr="00BD7394">
        <w:rPr>
          <w:i/>
          <w:spacing w:val="4"/>
        </w:rPr>
        <w:t xml:space="preserve">понимать и передавать в художественной работе </w:t>
      </w:r>
      <w:r w:rsidRPr="00BD7394">
        <w:rPr>
          <w:i/>
          <w:spacing w:val="2"/>
        </w:rPr>
        <w:t>разницу представлений о красоте человека в разных культурах мира; проявлять терпимость к другим вкусам и мнениям;</w:t>
      </w:r>
    </w:p>
    <w:p w:rsidR="00D4633B" w:rsidRPr="00BD7394" w:rsidRDefault="00D4633B" w:rsidP="00C327FC">
      <w:pPr>
        <w:pStyle w:val="21"/>
        <w:spacing w:line="240" w:lineRule="auto"/>
        <w:rPr>
          <w:i/>
        </w:rPr>
      </w:pPr>
      <w:r w:rsidRPr="00BD7394">
        <w:rPr>
          <w:i/>
          <w:spacing w:val="2"/>
        </w:rPr>
        <w:lastRenderedPageBreak/>
        <w:t>изображать пейзажи, натюрморты, портреты, вы</w:t>
      </w:r>
      <w:r w:rsidRPr="00BD7394">
        <w:rPr>
          <w:i/>
        </w:rPr>
        <w:t>ражая своё отношение к ним;</w:t>
      </w:r>
    </w:p>
    <w:p w:rsidR="00D4633B" w:rsidRDefault="00D4633B" w:rsidP="00C327FC">
      <w:pPr>
        <w:pStyle w:val="21"/>
        <w:spacing w:line="240" w:lineRule="auto"/>
        <w:rPr>
          <w:i/>
        </w:rPr>
      </w:pPr>
      <w:r w:rsidRPr="00BD7394">
        <w:rPr>
          <w:i/>
        </w:rPr>
        <w:t>изображать многофигурные композиции на значимые жизненные темы и участвовать в коллективных работах на эти темы.</w:t>
      </w:r>
    </w:p>
    <w:p w:rsidR="00D4633B" w:rsidRPr="00BD7394" w:rsidRDefault="00D4633B" w:rsidP="00C327FC">
      <w:pPr>
        <w:pStyle w:val="21"/>
        <w:numPr>
          <w:ilvl w:val="0"/>
          <w:numId w:val="0"/>
        </w:numPr>
        <w:spacing w:line="240" w:lineRule="auto"/>
        <w:ind w:left="680"/>
        <w:rPr>
          <w:i/>
        </w:rPr>
      </w:pPr>
    </w:p>
    <w:p w:rsidR="00D4633B" w:rsidRPr="00CB6752" w:rsidRDefault="00D4633B" w:rsidP="00C327FC">
      <w:pPr>
        <w:pStyle w:val="aff"/>
        <w:numPr>
          <w:ilvl w:val="2"/>
          <w:numId w:val="2"/>
        </w:numPr>
        <w:spacing w:line="240" w:lineRule="auto"/>
      </w:pPr>
      <w:bookmarkStart w:id="52" w:name="_Toc288394067"/>
      <w:bookmarkStart w:id="53" w:name="_Toc288410534"/>
      <w:bookmarkStart w:id="54" w:name="_Toc288410663"/>
      <w:bookmarkStart w:id="55" w:name="_Toc294246079"/>
      <w:r w:rsidRPr="00CB6752">
        <w:t>Музыка</w:t>
      </w:r>
      <w:bookmarkEnd w:id="52"/>
      <w:bookmarkEnd w:id="53"/>
      <w:bookmarkEnd w:id="54"/>
      <w:bookmarkEnd w:id="55"/>
    </w:p>
    <w:p w:rsidR="00D4633B" w:rsidRPr="007261C4" w:rsidRDefault="00D4633B" w:rsidP="00C327FC">
      <w:pPr>
        <w:ind w:firstLine="709"/>
        <w:contextualSpacing/>
        <w:jc w:val="both"/>
        <w:rPr>
          <w:sz w:val="28"/>
          <w:szCs w:val="28"/>
        </w:rPr>
      </w:pPr>
      <w:r w:rsidRPr="007261C4">
        <w:rPr>
          <w:sz w:val="28"/>
          <w:szCs w:val="28"/>
        </w:rPr>
        <w:t xml:space="preserve">Достижение личностных, метапредметных и предметных результатов освоения программы </w:t>
      </w:r>
      <w:proofErr w:type="gramStart"/>
      <w:r w:rsidRPr="007261C4">
        <w:rPr>
          <w:sz w:val="28"/>
          <w:szCs w:val="28"/>
        </w:rPr>
        <w:t>обучающимися</w:t>
      </w:r>
      <w:proofErr w:type="gramEnd"/>
      <w:r w:rsidRPr="007261C4">
        <w:rPr>
          <w:sz w:val="28"/>
          <w:szCs w:val="28"/>
        </w:rPr>
        <w:t xml:space="preserve">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D4633B" w:rsidRPr="007261C4" w:rsidRDefault="00D4633B" w:rsidP="00C327FC">
      <w:pPr>
        <w:tabs>
          <w:tab w:val="left" w:pos="955"/>
        </w:tabs>
        <w:autoSpaceDE w:val="0"/>
        <w:autoSpaceDN w:val="0"/>
        <w:adjustRightInd w:val="0"/>
        <w:ind w:firstLine="709"/>
        <w:jc w:val="both"/>
        <w:rPr>
          <w:sz w:val="28"/>
          <w:szCs w:val="28"/>
        </w:rPr>
      </w:pPr>
      <w:proofErr w:type="gramStart"/>
      <w:r w:rsidRPr="007261C4">
        <w:rPr>
          <w:sz w:val="28"/>
          <w:szCs w:val="28"/>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w:t>
      </w:r>
      <w:proofErr w:type="gramEnd"/>
      <w:r w:rsidRPr="007261C4">
        <w:rPr>
          <w:sz w:val="28"/>
          <w:szCs w:val="28"/>
        </w:rPr>
        <w:t xml:space="preserve"> В</w:t>
      </w:r>
      <w:r w:rsidRPr="007261C4">
        <w:rPr>
          <w:sz w:val="28"/>
          <w:szCs w:val="28"/>
          <w:lang w:val="en-US"/>
        </w:rPr>
        <w:t> </w:t>
      </w:r>
      <w:r w:rsidRPr="007261C4">
        <w:rPr>
          <w:sz w:val="28"/>
          <w:szCs w:val="28"/>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D4633B" w:rsidRPr="007261C4" w:rsidRDefault="00D4633B" w:rsidP="00C327FC">
      <w:pPr>
        <w:ind w:firstLine="709"/>
        <w:jc w:val="both"/>
        <w:rPr>
          <w:sz w:val="28"/>
          <w:szCs w:val="28"/>
        </w:rPr>
      </w:pPr>
      <w:r w:rsidRPr="007261C4">
        <w:rPr>
          <w:sz w:val="28"/>
          <w:szCs w:val="28"/>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D4633B" w:rsidRPr="007261C4" w:rsidRDefault="00D4633B" w:rsidP="00C327FC">
      <w:pPr>
        <w:ind w:firstLine="709"/>
        <w:jc w:val="both"/>
        <w:rPr>
          <w:sz w:val="28"/>
          <w:szCs w:val="28"/>
        </w:rPr>
      </w:pPr>
      <w:r w:rsidRPr="007261C4">
        <w:rPr>
          <w:sz w:val="28"/>
          <w:szCs w:val="28"/>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rsidRPr="007261C4">
        <w:rPr>
          <w:sz w:val="28"/>
          <w:szCs w:val="28"/>
        </w:rPr>
        <w:t>домашнего</w:t>
      </w:r>
      <w:proofErr w:type="gramEnd"/>
      <w:r w:rsidRPr="007261C4">
        <w:rPr>
          <w:sz w:val="28"/>
          <w:szCs w:val="28"/>
        </w:rPr>
        <w:t xml:space="preserve"> музицирования, совместной музыкальной деятельности с друзьями, родителями. </w:t>
      </w:r>
    </w:p>
    <w:p w:rsidR="00D4633B" w:rsidRPr="007261C4" w:rsidRDefault="00D4633B" w:rsidP="00C327FC">
      <w:pPr>
        <w:widowControl w:val="0"/>
        <w:suppressLineNumbers/>
        <w:suppressAutoHyphens/>
        <w:autoSpaceDN w:val="0"/>
        <w:ind w:firstLine="709"/>
        <w:jc w:val="both"/>
        <w:rPr>
          <w:rFonts w:eastAsia="Calibri"/>
          <w:b/>
          <w:i/>
          <w:kern w:val="3"/>
          <w:sz w:val="28"/>
          <w:szCs w:val="28"/>
          <w:lang w:eastAsia="zh-CN" w:bidi="hi-IN"/>
        </w:rPr>
      </w:pPr>
      <w:r w:rsidRPr="007261C4">
        <w:rPr>
          <w:rFonts w:eastAsia="Calibri"/>
          <w:b/>
          <w:i/>
          <w:kern w:val="3"/>
          <w:sz w:val="28"/>
          <w:szCs w:val="28"/>
          <w:lang w:eastAsia="zh-CN" w:bidi="hi-IN"/>
        </w:rPr>
        <w:t xml:space="preserve">Предметные результаты </w:t>
      </w:r>
      <w:r w:rsidRPr="007261C4">
        <w:rPr>
          <w:rFonts w:eastAsia="Calibri"/>
          <w:kern w:val="3"/>
          <w:sz w:val="28"/>
          <w:szCs w:val="28"/>
          <w:lang w:eastAsia="zh-CN" w:bidi="hi-IN"/>
        </w:rPr>
        <w:t>освоения программы должны отражать:</w:t>
      </w:r>
    </w:p>
    <w:p w:rsidR="00D4633B" w:rsidRPr="007261C4" w:rsidRDefault="00D4633B" w:rsidP="00C327FC">
      <w:pPr>
        <w:autoSpaceDE w:val="0"/>
        <w:autoSpaceDN w:val="0"/>
        <w:adjustRightInd w:val="0"/>
        <w:ind w:firstLine="709"/>
        <w:jc w:val="both"/>
        <w:rPr>
          <w:sz w:val="28"/>
          <w:szCs w:val="28"/>
        </w:rPr>
      </w:pPr>
      <w:r w:rsidRPr="007261C4">
        <w:rPr>
          <w:sz w:val="28"/>
          <w:szCs w:val="28"/>
        </w:rPr>
        <w:t>сформированность первоначальных представлений о роли музыки в жизни человека, ее роли в духовно-нравственном развитии человека;</w:t>
      </w:r>
    </w:p>
    <w:p w:rsidR="00D4633B" w:rsidRPr="007261C4" w:rsidRDefault="00D4633B" w:rsidP="00C327FC">
      <w:pPr>
        <w:autoSpaceDE w:val="0"/>
        <w:autoSpaceDN w:val="0"/>
        <w:adjustRightInd w:val="0"/>
        <w:ind w:firstLine="709"/>
        <w:jc w:val="both"/>
        <w:rPr>
          <w:sz w:val="28"/>
          <w:szCs w:val="28"/>
        </w:rPr>
      </w:pPr>
      <w:r w:rsidRPr="007261C4">
        <w:rPr>
          <w:sz w:val="28"/>
          <w:szCs w:val="28"/>
        </w:rPr>
        <w:lastRenderedPageBreak/>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4633B" w:rsidRPr="007261C4" w:rsidRDefault="00D4633B" w:rsidP="00C327FC">
      <w:pPr>
        <w:autoSpaceDE w:val="0"/>
        <w:autoSpaceDN w:val="0"/>
        <w:adjustRightInd w:val="0"/>
        <w:ind w:firstLine="709"/>
        <w:jc w:val="both"/>
        <w:rPr>
          <w:sz w:val="28"/>
          <w:szCs w:val="28"/>
        </w:rPr>
      </w:pPr>
      <w:r w:rsidRPr="007261C4">
        <w:rPr>
          <w:sz w:val="28"/>
          <w:szCs w:val="28"/>
        </w:rPr>
        <w:t>умение воспринимать музыку и выражать свое отношение к музыкальному произведению;</w:t>
      </w:r>
    </w:p>
    <w:p w:rsidR="00D4633B" w:rsidRPr="007261C4" w:rsidRDefault="00D4633B" w:rsidP="00C327FC">
      <w:pPr>
        <w:autoSpaceDE w:val="0"/>
        <w:autoSpaceDN w:val="0"/>
        <w:adjustRightInd w:val="0"/>
        <w:ind w:firstLine="709"/>
        <w:jc w:val="both"/>
        <w:rPr>
          <w:sz w:val="28"/>
          <w:szCs w:val="28"/>
        </w:rPr>
      </w:pPr>
      <w:r w:rsidRPr="007261C4">
        <w:rPr>
          <w:sz w:val="28"/>
          <w:szCs w:val="28"/>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D4633B" w:rsidRPr="007261C4" w:rsidRDefault="00D4633B" w:rsidP="00C327FC">
      <w:pPr>
        <w:ind w:firstLine="709"/>
        <w:contextualSpacing/>
        <w:jc w:val="both"/>
        <w:rPr>
          <w:b/>
          <w:i/>
          <w:sz w:val="28"/>
          <w:szCs w:val="28"/>
        </w:rPr>
      </w:pPr>
      <w:r w:rsidRPr="007261C4">
        <w:rPr>
          <w:b/>
          <w:i/>
          <w:sz w:val="28"/>
          <w:szCs w:val="28"/>
        </w:rPr>
        <w:t xml:space="preserve">Предметные результаты по видам деятельности </w:t>
      </w:r>
      <w:proofErr w:type="gramStart"/>
      <w:r w:rsidRPr="007261C4">
        <w:rPr>
          <w:b/>
          <w:i/>
          <w:sz w:val="28"/>
          <w:szCs w:val="28"/>
        </w:rPr>
        <w:t>обучающихся</w:t>
      </w:r>
      <w:proofErr w:type="gramEnd"/>
    </w:p>
    <w:p w:rsidR="00D4633B" w:rsidRPr="007261C4" w:rsidRDefault="00D4633B" w:rsidP="00C327FC">
      <w:pPr>
        <w:widowControl w:val="0"/>
        <w:tabs>
          <w:tab w:val="left" w:pos="142"/>
          <w:tab w:val="left" w:pos="993"/>
        </w:tabs>
        <w:ind w:firstLine="709"/>
        <w:jc w:val="both"/>
        <w:rPr>
          <w:sz w:val="28"/>
          <w:szCs w:val="28"/>
        </w:rPr>
      </w:pPr>
      <w:r w:rsidRPr="007261C4">
        <w:rPr>
          <w:sz w:val="28"/>
          <w:szCs w:val="28"/>
        </w:rPr>
        <w:t xml:space="preserve">В результате освоения </w:t>
      </w:r>
      <w:proofErr w:type="gramStart"/>
      <w:r w:rsidRPr="007261C4">
        <w:rPr>
          <w:sz w:val="28"/>
          <w:szCs w:val="28"/>
        </w:rPr>
        <w:t>программы</w:t>
      </w:r>
      <w:proofErr w:type="gramEnd"/>
      <w:r w:rsidRPr="007261C4">
        <w:rPr>
          <w:sz w:val="28"/>
          <w:szCs w:val="28"/>
        </w:rPr>
        <w:t xml:space="preserve">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w:t>
      </w:r>
      <w:proofErr w:type="gramStart"/>
      <w:r w:rsidRPr="007261C4">
        <w:rPr>
          <w:sz w:val="28"/>
          <w:szCs w:val="28"/>
        </w:rPr>
        <w:t>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w:t>
      </w:r>
      <w:proofErr w:type="gramEnd"/>
      <w:r w:rsidRPr="007261C4">
        <w:rPr>
          <w:sz w:val="28"/>
          <w:szCs w:val="28"/>
        </w:rPr>
        <w:t xml:space="preserve"> Освоение программы позволит </w:t>
      </w:r>
      <w:proofErr w:type="gramStart"/>
      <w:r w:rsidRPr="007261C4">
        <w:rPr>
          <w:sz w:val="28"/>
          <w:szCs w:val="28"/>
        </w:rPr>
        <w:t>обучающимся</w:t>
      </w:r>
      <w:proofErr w:type="gramEnd"/>
      <w:r w:rsidRPr="007261C4">
        <w:rPr>
          <w:sz w:val="28"/>
          <w:szCs w:val="28"/>
        </w:rPr>
        <w:t xml:space="preserve"> принимать активное участие в общественной, концертной и музыкально-театральной жизни школы, города, региона.</w:t>
      </w:r>
    </w:p>
    <w:p w:rsidR="00D4633B" w:rsidRPr="007261C4" w:rsidRDefault="00D4633B" w:rsidP="00C327FC">
      <w:pPr>
        <w:ind w:firstLine="709"/>
        <w:contextualSpacing/>
        <w:jc w:val="center"/>
        <w:rPr>
          <w:b/>
          <w:sz w:val="28"/>
          <w:szCs w:val="28"/>
        </w:rPr>
      </w:pPr>
      <w:r w:rsidRPr="007261C4">
        <w:rPr>
          <w:b/>
          <w:sz w:val="28"/>
          <w:szCs w:val="28"/>
        </w:rPr>
        <w:t>Слушание музыки</w:t>
      </w:r>
    </w:p>
    <w:p w:rsidR="00D4633B" w:rsidRPr="007261C4" w:rsidRDefault="00D4633B" w:rsidP="00C327FC">
      <w:pPr>
        <w:ind w:firstLine="709"/>
        <w:contextualSpacing/>
        <w:jc w:val="both"/>
        <w:rPr>
          <w:sz w:val="28"/>
          <w:szCs w:val="28"/>
        </w:rPr>
      </w:pPr>
      <w:r w:rsidRPr="007261C4">
        <w:rPr>
          <w:sz w:val="28"/>
          <w:szCs w:val="28"/>
        </w:rPr>
        <w:t>Обучающийся:</w:t>
      </w:r>
    </w:p>
    <w:p w:rsidR="00D4633B" w:rsidRPr="007261C4" w:rsidRDefault="00D4633B" w:rsidP="00C327FC">
      <w:pPr>
        <w:ind w:firstLine="709"/>
        <w:jc w:val="both"/>
        <w:rPr>
          <w:sz w:val="28"/>
          <w:szCs w:val="28"/>
        </w:rPr>
      </w:pPr>
      <w:r w:rsidRPr="007261C4">
        <w:rPr>
          <w:sz w:val="28"/>
          <w:szCs w:val="28"/>
        </w:rPr>
        <w:t>1. Узнает изученные музыкальные произведения и называет имена их авторов.</w:t>
      </w:r>
    </w:p>
    <w:p w:rsidR="00D4633B" w:rsidRPr="007261C4" w:rsidRDefault="00D4633B" w:rsidP="00C327FC">
      <w:pPr>
        <w:ind w:firstLine="709"/>
        <w:jc w:val="both"/>
        <w:rPr>
          <w:sz w:val="28"/>
          <w:szCs w:val="28"/>
        </w:rPr>
      </w:pPr>
      <w:r w:rsidRPr="007261C4">
        <w:rPr>
          <w:sz w:val="28"/>
          <w:szCs w:val="28"/>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D4633B" w:rsidRPr="007261C4" w:rsidRDefault="00D4633B" w:rsidP="00C327FC">
      <w:pPr>
        <w:ind w:firstLine="709"/>
        <w:jc w:val="both"/>
        <w:rPr>
          <w:sz w:val="28"/>
          <w:szCs w:val="28"/>
        </w:rPr>
      </w:pPr>
      <w:r w:rsidRPr="007261C4">
        <w:rPr>
          <w:sz w:val="28"/>
          <w:szCs w:val="28"/>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D4633B" w:rsidRPr="007261C4" w:rsidRDefault="00D4633B" w:rsidP="00C327FC">
      <w:pPr>
        <w:ind w:firstLine="709"/>
        <w:jc w:val="both"/>
        <w:rPr>
          <w:sz w:val="28"/>
          <w:szCs w:val="28"/>
        </w:rPr>
      </w:pPr>
      <w:r w:rsidRPr="007261C4">
        <w:rPr>
          <w:sz w:val="28"/>
          <w:szCs w:val="28"/>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D4633B" w:rsidRPr="007261C4" w:rsidRDefault="00D4633B" w:rsidP="00C327FC">
      <w:pPr>
        <w:shd w:val="clear" w:color="auto" w:fill="FFFFFF"/>
        <w:tabs>
          <w:tab w:val="left" w:pos="851"/>
        </w:tabs>
        <w:ind w:firstLine="709"/>
        <w:jc w:val="both"/>
        <w:rPr>
          <w:bCs/>
          <w:iCs/>
          <w:sz w:val="28"/>
          <w:szCs w:val="28"/>
        </w:rPr>
      </w:pPr>
      <w:r w:rsidRPr="007261C4">
        <w:rPr>
          <w:sz w:val="28"/>
          <w:szCs w:val="28"/>
        </w:rPr>
        <w:t xml:space="preserve">5. </w:t>
      </w:r>
      <w:proofErr w:type="gramStart"/>
      <w:r w:rsidRPr="007261C4">
        <w:rPr>
          <w:sz w:val="28"/>
          <w:szCs w:val="28"/>
        </w:rPr>
        <w:t>Знает особенности тембрового звучания различных певческих голосов (детских, женских, мужских), хоров (детских, женских, мужских, смешанных,</w:t>
      </w:r>
      <w:r w:rsidRPr="007261C4">
        <w:rPr>
          <w:bCs/>
          <w:iCs/>
          <w:sz w:val="28"/>
          <w:szCs w:val="28"/>
        </w:rPr>
        <w:t xml:space="preserve"> а также </w:t>
      </w:r>
      <w:r w:rsidRPr="007261C4">
        <w:rPr>
          <w:sz w:val="28"/>
          <w:szCs w:val="28"/>
        </w:rPr>
        <w:t>народного, академического, церковного) и их исполнительских возможностей и особенностей репертуара.</w:t>
      </w:r>
      <w:proofErr w:type="gramEnd"/>
    </w:p>
    <w:p w:rsidR="00D4633B" w:rsidRPr="007261C4" w:rsidRDefault="00D4633B" w:rsidP="00C327FC">
      <w:pPr>
        <w:ind w:firstLine="709"/>
        <w:jc w:val="both"/>
        <w:rPr>
          <w:sz w:val="28"/>
          <w:szCs w:val="28"/>
        </w:rPr>
      </w:pPr>
      <w:r w:rsidRPr="007261C4">
        <w:rPr>
          <w:sz w:val="28"/>
          <w:szCs w:val="28"/>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D4633B" w:rsidRPr="007261C4" w:rsidRDefault="00D4633B" w:rsidP="00C327FC">
      <w:pPr>
        <w:tabs>
          <w:tab w:val="left" w:pos="271"/>
        </w:tabs>
        <w:ind w:firstLine="709"/>
        <w:contextualSpacing/>
        <w:jc w:val="both"/>
        <w:rPr>
          <w:sz w:val="28"/>
          <w:szCs w:val="28"/>
        </w:rPr>
      </w:pPr>
      <w:r w:rsidRPr="007261C4">
        <w:rPr>
          <w:sz w:val="28"/>
          <w:szCs w:val="28"/>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D4633B" w:rsidRPr="007261C4" w:rsidRDefault="00D4633B" w:rsidP="00C327FC">
      <w:pPr>
        <w:ind w:firstLine="709"/>
        <w:jc w:val="both"/>
        <w:rPr>
          <w:sz w:val="28"/>
          <w:szCs w:val="28"/>
        </w:rPr>
      </w:pPr>
      <w:r w:rsidRPr="007261C4">
        <w:rPr>
          <w:sz w:val="28"/>
          <w:szCs w:val="28"/>
        </w:rPr>
        <w:t>8. Определяет жанровую основу в пройденных музыкальных произведениях.</w:t>
      </w:r>
    </w:p>
    <w:p w:rsidR="00D4633B" w:rsidRPr="007261C4" w:rsidRDefault="00D4633B" w:rsidP="00C327FC">
      <w:pPr>
        <w:ind w:firstLine="709"/>
        <w:jc w:val="both"/>
        <w:rPr>
          <w:sz w:val="28"/>
          <w:szCs w:val="28"/>
        </w:rPr>
      </w:pPr>
      <w:r w:rsidRPr="007261C4">
        <w:rPr>
          <w:sz w:val="28"/>
          <w:szCs w:val="28"/>
        </w:rPr>
        <w:t xml:space="preserve">9. Имеет слуховой багаж из прослушанных произведений народной музыки, отечественной и зарубежной классики. </w:t>
      </w:r>
    </w:p>
    <w:p w:rsidR="00D4633B" w:rsidRPr="007261C4" w:rsidRDefault="00D4633B" w:rsidP="00C327FC">
      <w:pPr>
        <w:ind w:firstLine="709"/>
        <w:contextualSpacing/>
        <w:jc w:val="both"/>
        <w:rPr>
          <w:sz w:val="28"/>
          <w:szCs w:val="28"/>
        </w:rPr>
      </w:pPr>
      <w:r w:rsidRPr="007261C4">
        <w:rPr>
          <w:sz w:val="28"/>
          <w:szCs w:val="28"/>
        </w:rPr>
        <w:lastRenderedPageBreak/>
        <w:t>10. Умеет импровизировать под музыку с использованием танцевальных, маршеобразных движений, пластического интонирования.</w:t>
      </w:r>
    </w:p>
    <w:p w:rsidR="00D4633B" w:rsidRPr="007261C4" w:rsidRDefault="00D4633B" w:rsidP="00C327FC">
      <w:pPr>
        <w:ind w:firstLine="709"/>
        <w:contextualSpacing/>
        <w:jc w:val="center"/>
        <w:rPr>
          <w:b/>
          <w:sz w:val="28"/>
          <w:szCs w:val="28"/>
        </w:rPr>
      </w:pPr>
      <w:r w:rsidRPr="007261C4">
        <w:rPr>
          <w:b/>
          <w:sz w:val="28"/>
          <w:szCs w:val="28"/>
        </w:rPr>
        <w:t>Хоровое пение</w:t>
      </w:r>
    </w:p>
    <w:p w:rsidR="00D4633B" w:rsidRPr="007261C4" w:rsidRDefault="00D4633B" w:rsidP="00C327FC">
      <w:pPr>
        <w:ind w:firstLine="709"/>
        <w:contextualSpacing/>
        <w:jc w:val="both"/>
        <w:rPr>
          <w:sz w:val="28"/>
          <w:szCs w:val="28"/>
        </w:rPr>
      </w:pPr>
      <w:r w:rsidRPr="007261C4">
        <w:rPr>
          <w:sz w:val="28"/>
          <w:szCs w:val="28"/>
        </w:rPr>
        <w:t>Обучающийся:</w:t>
      </w:r>
    </w:p>
    <w:p w:rsidR="00D4633B" w:rsidRPr="007261C4" w:rsidRDefault="00D4633B" w:rsidP="00C327FC">
      <w:pPr>
        <w:tabs>
          <w:tab w:val="left" w:pos="310"/>
        </w:tabs>
        <w:ind w:firstLine="709"/>
        <w:jc w:val="both"/>
        <w:rPr>
          <w:sz w:val="28"/>
          <w:szCs w:val="28"/>
        </w:rPr>
      </w:pPr>
      <w:r w:rsidRPr="007261C4">
        <w:rPr>
          <w:sz w:val="28"/>
          <w:szCs w:val="28"/>
        </w:rPr>
        <w:t>1. Знает слова и мелодию Гимна Российской Федерации.</w:t>
      </w:r>
    </w:p>
    <w:p w:rsidR="00D4633B" w:rsidRPr="007261C4" w:rsidRDefault="00D4633B" w:rsidP="00C327FC">
      <w:pPr>
        <w:tabs>
          <w:tab w:val="left" w:pos="310"/>
        </w:tabs>
        <w:ind w:firstLine="709"/>
        <w:jc w:val="both"/>
        <w:rPr>
          <w:sz w:val="28"/>
          <w:szCs w:val="28"/>
        </w:rPr>
      </w:pPr>
      <w:r w:rsidRPr="007261C4">
        <w:rPr>
          <w:sz w:val="28"/>
          <w:szCs w:val="28"/>
        </w:rPr>
        <w:t>2. Грамотно и выразительно исполняет песни с сопровождением и без сопровождения в соответствии с их образным строем и содержанием.</w:t>
      </w:r>
    </w:p>
    <w:p w:rsidR="00D4633B" w:rsidRPr="007261C4" w:rsidRDefault="00D4633B" w:rsidP="00C327FC">
      <w:pPr>
        <w:tabs>
          <w:tab w:val="left" w:pos="310"/>
        </w:tabs>
        <w:ind w:firstLine="709"/>
        <w:jc w:val="both"/>
        <w:rPr>
          <w:sz w:val="28"/>
          <w:szCs w:val="28"/>
        </w:rPr>
      </w:pPr>
      <w:r w:rsidRPr="007261C4">
        <w:rPr>
          <w:sz w:val="28"/>
          <w:szCs w:val="28"/>
        </w:rPr>
        <w:t>3. Знает о способах и приемах выразительного музыкального интонирования.</w:t>
      </w:r>
    </w:p>
    <w:p w:rsidR="00D4633B" w:rsidRPr="007261C4" w:rsidRDefault="00D4633B" w:rsidP="00C327FC">
      <w:pPr>
        <w:ind w:firstLine="709"/>
        <w:jc w:val="both"/>
        <w:rPr>
          <w:sz w:val="28"/>
          <w:szCs w:val="28"/>
        </w:rPr>
      </w:pPr>
      <w:r w:rsidRPr="007261C4">
        <w:rPr>
          <w:sz w:val="28"/>
          <w:szCs w:val="28"/>
        </w:rPr>
        <w:t>4. Соблюдает при пении певческую установку. Использует в процессе пения правильное певческое дыхание.</w:t>
      </w:r>
    </w:p>
    <w:p w:rsidR="00D4633B" w:rsidRPr="007261C4" w:rsidRDefault="00D4633B" w:rsidP="00C327FC">
      <w:pPr>
        <w:tabs>
          <w:tab w:val="left" w:pos="310"/>
        </w:tabs>
        <w:ind w:firstLine="709"/>
        <w:jc w:val="both"/>
        <w:rPr>
          <w:sz w:val="28"/>
          <w:szCs w:val="28"/>
        </w:rPr>
      </w:pPr>
      <w:r w:rsidRPr="007261C4">
        <w:rPr>
          <w:sz w:val="28"/>
          <w:szCs w:val="28"/>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D4633B" w:rsidRPr="007261C4" w:rsidRDefault="00D4633B" w:rsidP="00C327FC">
      <w:pPr>
        <w:ind w:firstLine="709"/>
        <w:jc w:val="both"/>
        <w:rPr>
          <w:sz w:val="28"/>
          <w:szCs w:val="28"/>
        </w:rPr>
      </w:pPr>
      <w:r w:rsidRPr="007261C4">
        <w:rPr>
          <w:sz w:val="28"/>
          <w:szCs w:val="28"/>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D4633B" w:rsidRPr="007261C4" w:rsidRDefault="00D4633B" w:rsidP="00C327FC">
      <w:pPr>
        <w:ind w:firstLine="709"/>
        <w:jc w:val="both"/>
        <w:rPr>
          <w:sz w:val="28"/>
          <w:szCs w:val="28"/>
        </w:rPr>
      </w:pPr>
      <w:r w:rsidRPr="007261C4">
        <w:rPr>
          <w:sz w:val="28"/>
          <w:szCs w:val="28"/>
        </w:rPr>
        <w:t>7. Исполняет одноголосные произведения, а также произведения с элементами двухголосия.</w:t>
      </w:r>
    </w:p>
    <w:p w:rsidR="00D4633B" w:rsidRPr="007261C4" w:rsidRDefault="00D4633B" w:rsidP="00C327FC">
      <w:pPr>
        <w:ind w:firstLine="709"/>
        <w:jc w:val="center"/>
        <w:rPr>
          <w:b/>
          <w:sz w:val="28"/>
          <w:szCs w:val="28"/>
        </w:rPr>
      </w:pPr>
      <w:r w:rsidRPr="007261C4">
        <w:rPr>
          <w:b/>
          <w:sz w:val="28"/>
          <w:szCs w:val="28"/>
        </w:rPr>
        <w:t>Игра в детском инструментальном оркестре (ансамбле)</w:t>
      </w:r>
    </w:p>
    <w:p w:rsidR="00D4633B" w:rsidRPr="007261C4" w:rsidRDefault="00D4633B" w:rsidP="00C327FC">
      <w:pPr>
        <w:ind w:firstLine="709"/>
        <w:contextualSpacing/>
        <w:jc w:val="both"/>
        <w:rPr>
          <w:sz w:val="28"/>
          <w:szCs w:val="28"/>
        </w:rPr>
      </w:pPr>
      <w:r w:rsidRPr="007261C4">
        <w:rPr>
          <w:sz w:val="28"/>
          <w:szCs w:val="28"/>
        </w:rPr>
        <w:t>Обучающийся:</w:t>
      </w:r>
    </w:p>
    <w:p w:rsidR="00D4633B" w:rsidRPr="007261C4" w:rsidRDefault="00D4633B" w:rsidP="00C327FC">
      <w:pPr>
        <w:ind w:firstLine="709"/>
        <w:jc w:val="both"/>
        <w:rPr>
          <w:sz w:val="28"/>
          <w:szCs w:val="28"/>
        </w:rPr>
      </w:pPr>
      <w:r w:rsidRPr="007261C4">
        <w:rPr>
          <w:sz w:val="28"/>
          <w:szCs w:val="28"/>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D4633B" w:rsidRPr="007261C4" w:rsidRDefault="00D4633B" w:rsidP="00C327FC">
      <w:pPr>
        <w:ind w:firstLine="709"/>
        <w:jc w:val="both"/>
        <w:rPr>
          <w:sz w:val="28"/>
          <w:szCs w:val="28"/>
        </w:rPr>
      </w:pPr>
      <w:r w:rsidRPr="007261C4">
        <w:rPr>
          <w:sz w:val="28"/>
          <w:szCs w:val="28"/>
        </w:rPr>
        <w:t>2. Умеет исполнять различные ритмические группы в оркестровых партиях.</w:t>
      </w:r>
    </w:p>
    <w:p w:rsidR="00D4633B" w:rsidRPr="007261C4" w:rsidRDefault="00D4633B" w:rsidP="00C327FC">
      <w:pPr>
        <w:ind w:firstLine="709"/>
        <w:jc w:val="both"/>
        <w:rPr>
          <w:sz w:val="28"/>
          <w:szCs w:val="28"/>
        </w:rPr>
      </w:pPr>
      <w:r w:rsidRPr="007261C4">
        <w:rPr>
          <w:sz w:val="28"/>
          <w:szCs w:val="28"/>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D4633B" w:rsidRPr="007261C4" w:rsidRDefault="00D4633B" w:rsidP="00C327FC">
      <w:pPr>
        <w:ind w:firstLine="709"/>
        <w:jc w:val="both"/>
        <w:rPr>
          <w:sz w:val="28"/>
          <w:szCs w:val="28"/>
        </w:rPr>
      </w:pPr>
      <w:r w:rsidRPr="007261C4">
        <w:rPr>
          <w:sz w:val="28"/>
          <w:szCs w:val="28"/>
        </w:rPr>
        <w:t>4. Использует возможности различных инструментов в ансамбле и оркестре, в том числе тембровые возможности синтезатора.</w:t>
      </w:r>
    </w:p>
    <w:p w:rsidR="00D4633B" w:rsidRPr="007261C4" w:rsidRDefault="00D4633B" w:rsidP="00C327FC">
      <w:pPr>
        <w:ind w:firstLine="709"/>
        <w:contextualSpacing/>
        <w:jc w:val="center"/>
        <w:rPr>
          <w:sz w:val="28"/>
          <w:szCs w:val="28"/>
        </w:rPr>
      </w:pPr>
      <w:r w:rsidRPr="007261C4">
        <w:rPr>
          <w:b/>
          <w:sz w:val="28"/>
          <w:szCs w:val="28"/>
        </w:rPr>
        <w:t>Основы музыкальной грамоты</w:t>
      </w:r>
    </w:p>
    <w:p w:rsidR="00D4633B" w:rsidRPr="007261C4" w:rsidRDefault="00D4633B" w:rsidP="00C327FC">
      <w:pPr>
        <w:ind w:firstLine="709"/>
        <w:contextualSpacing/>
        <w:jc w:val="both"/>
        <w:rPr>
          <w:sz w:val="28"/>
          <w:szCs w:val="28"/>
        </w:rPr>
      </w:pPr>
      <w:r w:rsidRPr="007261C4">
        <w:rPr>
          <w:sz w:val="28"/>
          <w:szCs w:val="28"/>
        </w:rPr>
        <w:t xml:space="preserve">Объем музыкальной грамоты и теоретических понятий: </w:t>
      </w:r>
    </w:p>
    <w:p w:rsidR="00D4633B" w:rsidRPr="007261C4" w:rsidRDefault="00D4633B" w:rsidP="00C327FC">
      <w:pPr>
        <w:ind w:firstLine="709"/>
        <w:jc w:val="both"/>
        <w:rPr>
          <w:sz w:val="28"/>
          <w:szCs w:val="28"/>
        </w:rPr>
      </w:pPr>
      <w:r w:rsidRPr="007261C4">
        <w:rPr>
          <w:sz w:val="28"/>
          <w:szCs w:val="28"/>
        </w:rPr>
        <w:t>1.</w:t>
      </w:r>
      <w:r w:rsidRPr="007261C4">
        <w:rPr>
          <w:b/>
          <w:sz w:val="28"/>
          <w:szCs w:val="28"/>
        </w:rPr>
        <w:t xml:space="preserve"> Звук.</w:t>
      </w:r>
      <w:r w:rsidRPr="007261C4">
        <w:rPr>
          <w:sz w:val="28"/>
          <w:szCs w:val="28"/>
        </w:rPr>
        <w:t xml:space="preserve"> Свойства музыкального звука: высота, длительность, тембр, громкость.</w:t>
      </w:r>
    </w:p>
    <w:p w:rsidR="00D4633B" w:rsidRPr="007261C4" w:rsidRDefault="00D4633B" w:rsidP="00C327FC">
      <w:pPr>
        <w:ind w:firstLine="709"/>
        <w:jc w:val="both"/>
        <w:rPr>
          <w:sz w:val="28"/>
          <w:szCs w:val="28"/>
        </w:rPr>
      </w:pPr>
      <w:r w:rsidRPr="007261C4">
        <w:rPr>
          <w:sz w:val="28"/>
          <w:szCs w:val="28"/>
        </w:rPr>
        <w:t>2.</w:t>
      </w:r>
      <w:r w:rsidRPr="007261C4">
        <w:rPr>
          <w:b/>
          <w:sz w:val="28"/>
          <w:szCs w:val="28"/>
        </w:rPr>
        <w:t xml:space="preserve"> Мелодия.</w:t>
      </w:r>
      <w:r w:rsidRPr="007261C4">
        <w:rPr>
          <w:sz w:val="28"/>
          <w:szCs w:val="28"/>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D4633B" w:rsidRPr="007261C4" w:rsidRDefault="00D4633B" w:rsidP="00C327FC">
      <w:pPr>
        <w:ind w:firstLine="709"/>
        <w:jc w:val="both"/>
        <w:rPr>
          <w:sz w:val="28"/>
          <w:szCs w:val="28"/>
        </w:rPr>
      </w:pPr>
      <w:r w:rsidRPr="007261C4">
        <w:rPr>
          <w:sz w:val="28"/>
          <w:szCs w:val="28"/>
        </w:rPr>
        <w:t>3.</w:t>
      </w:r>
      <w:r w:rsidRPr="007261C4">
        <w:rPr>
          <w:b/>
          <w:sz w:val="28"/>
          <w:szCs w:val="28"/>
        </w:rPr>
        <w:t xml:space="preserve"> Метроритм.</w:t>
      </w:r>
      <w:r w:rsidRPr="007261C4">
        <w:rPr>
          <w:sz w:val="28"/>
          <w:szCs w:val="28"/>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w:t>
      </w:r>
      <w:proofErr w:type="gramStart"/>
      <w:r w:rsidRPr="007261C4">
        <w:rPr>
          <w:sz w:val="28"/>
          <w:szCs w:val="28"/>
        </w:rPr>
        <w:t>ритмических упражнениях</w:t>
      </w:r>
      <w:proofErr w:type="gramEnd"/>
      <w:r w:rsidRPr="007261C4">
        <w:rPr>
          <w:sz w:val="28"/>
          <w:szCs w:val="28"/>
        </w:rPr>
        <w:t>, ритмических рисунках исполняемых песен, в оркестровых партиях и аккомпанементах. Дву</w:t>
      </w:r>
      <w:proofErr w:type="gramStart"/>
      <w:r w:rsidRPr="007261C4">
        <w:rPr>
          <w:sz w:val="28"/>
          <w:szCs w:val="28"/>
        </w:rPr>
        <w:t>х-</w:t>
      </w:r>
      <w:proofErr w:type="gramEnd"/>
      <w:r w:rsidRPr="007261C4">
        <w:rPr>
          <w:sz w:val="28"/>
          <w:szCs w:val="28"/>
        </w:rPr>
        <w:t xml:space="preserve"> и трехдольность – восприятие и передача в движении.</w:t>
      </w:r>
    </w:p>
    <w:p w:rsidR="00D4633B" w:rsidRPr="007261C4" w:rsidRDefault="00D4633B" w:rsidP="00C327FC">
      <w:pPr>
        <w:ind w:firstLine="709"/>
        <w:jc w:val="both"/>
        <w:rPr>
          <w:sz w:val="28"/>
          <w:szCs w:val="28"/>
        </w:rPr>
      </w:pPr>
      <w:r w:rsidRPr="007261C4">
        <w:rPr>
          <w:sz w:val="28"/>
          <w:szCs w:val="28"/>
        </w:rPr>
        <w:t xml:space="preserve">4. </w:t>
      </w:r>
      <w:r w:rsidRPr="007261C4">
        <w:rPr>
          <w:b/>
          <w:sz w:val="28"/>
          <w:szCs w:val="28"/>
        </w:rPr>
        <w:t xml:space="preserve">Лад: </w:t>
      </w:r>
      <w:r w:rsidRPr="007261C4">
        <w:rPr>
          <w:sz w:val="28"/>
          <w:szCs w:val="28"/>
        </w:rPr>
        <w:t xml:space="preserve">мажор, минор; тональность, тоника. </w:t>
      </w:r>
    </w:p>
    <w:p w:rsidR="00D4633B" w:rsidRPr="007261C4" w:rsidRDefault="00D4633B" w:rsidP="00C327FC">
      <w:pPr>
        <w:ind w:firstLine="709"/>
        <w:contextualSpacing/>
        <w:jc w:val="both"/>
        <w:rPr>
          <w:sz w:val="28"/>
          <w:szCs w:val="28"/>
        </w:rPr>
      </w:pPr>
      <w:r w:rsidRPr="007261C4">
        <w:rPr>
          <w:sz w:val="28"/>
          <w:szCs w:val="28"/>
        </w:rPr>
        <w:t>5.</w:t>
      </w:r>
      <w:r w:rsidRPr="007261C4">
        <w:rPr>
          <w:b/>
          <w:sz w:val="28"/>
          <w:szCs w:val="28"/>
        </w:rPr>
        <w:t xml:space="preserve"> Нотная грамота.</w:t>
      </w:r>
      <w:r w:rsidRPr="007261C4">
        <w:rPr>
          <w:sz w:val="28"/>
          <w:szCs w:val="28"/>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w:t>
      </w:r>
      <w:r w:rsidRPr="007261C4">
        <w:rPr>
          <w:sz w:val="28"/>
          <w:szCs w:val="28"/>
        </w:rPr>
        <w:lastRenderedPageBreak/>
        <w:t>трехступенных, пятиступенных), песен, разучивание по нотам хоровых и оркестровых партий.</w:t>
      </w:r>
    </w:p>
    <w:p w:rsidR="00D4633B" w:rsidRPr="007261C4" w:rsidRDefault="00D4633B" w:rsidP="00C327FC">
      <w:pPr>
        <w:tabs>
          <w:tab w:val="left" w:pos="201"/>
        </w:tabs>
        <w:ind w:firstLine="709"/>
        <w:jc w:val="both"/>
        <w:rPr>
          <w:sz w:val="28"/>
          <w:szCs w:val="28"/>
        </w:rPr>
      </w:pPr>
      <w:r w:rsidRPr="007261C4">
        <w:rPr>
          <w:sz w:val="28"/>
          <w:szCs w:val="28"/>
        </w:rPr>
        <w:t xml:space="preserve">6. </w:t>
      </w:r>
      <w:r w:rsidRPr="007261C4">
        <w:rPr>
          <w:b/>
          <w:sz w:val="28"/>
          <w:szCs w:val="28"/>
        </w:rPr>
        <w:t xml:space="preserve">Интервалы </w:t>
      </w:r>
      <w:r w:rsidRPr="007261C4">
        <w:rPr>
          <w:sz w:val="28"/>
          <w:szCs w:val="28"/>
        </w:rPr>
        <w:t xml:space="preserve">в пределах октавы. </w:t>
      </w:r>
      <w:r w:rsidRPr="007261C4">
        <w:rPr>
          <w:b/>
          <w:sz w:val="28"/>
          <w:szCs w:val="28"/>
        </w:rPr>
        <w:t>Трезвучия</w:t>
      </w:r>
      <w:r w:rsidRPr="007261C4">
        <w:rPr>
          <w:sz w:val="28"/>
          <w:szCs w:val="28"/>
        </w:rPr>
        <w:t>: мажорное и минорное. Интервалы и трезвучия в игровых упражнениях, песнях и аккомпанементах, произведениях для слушания музыки.</w:t>
      </w:r>
    </w:p>
    <w:p w:rsidR="00D4633B" w:rsidRPr="007261C4" w:rsidRDefault="00D4633B" w:rsidP="00C327FC">
      <w:pPr>
        <w:tabs>
          <w:tab w:val="left" w:pos="201"/>
        </w:tabs>
        <w:ind w:firstLine="709"/>
        <w:jc w:val="both"/>
        <w:rPr>
          <w:sz w:val="28"/>
          <w:szCs w:val="28"/>
        </w:rPr>
      </w:pPr>
      <w:r w:rsidRPr="007261C4">
        <w:rPr>
          <w:sz w:val="28"/>
          <w:szCs w:val="28"/>
        </w:rPr>
        <w:t>7.</w:t>
      </w:r>
      <w:r w:rsidRPr="007261C4">
        <w:rPr>
          <w:b/>
          <w:sz w:val="28"/>
          <w:szCs w:val="28"/>
        </w:rPr>
        <w:t xml:space="preserve"> Музыкальные жанры.</w:t>
      </w:r>
      <w:r w:rsidRPr="007261C4">
        <w:rPr>
          <w:sz w:val="28"/>
          <w:szCs w:val="28"/>
        </w:rPr>
        <w:t xml:space="preserve"> Песня, танец, марш. Инструментальный концерт. Музыкально-сценические жанры: балет, опера, мюзикл.</w:t>
      </w:r>
    </w:p>
    <w:p w:rsidR="00D4633B" w:rsidRPr="007261C4" w:rsidRDefault="00D4633B" w:rsidP="00C327FC">
      <w:pPr>
        <w:ind w:firstLine="709"/>
        <w:jc w:val="both"/>
        <w:rPr>
          <w:sz w:val="28"/>
          <w:szCs w:val="28"/>
        </w:rPr>
      </w:pPr>
      <w:r w:rsidRPr="007261C4">
        <w:rPr>
          <w:sz w:val="28"/>
          <w:szCs w:val="28"/>
        </w:rPr>
        <w:t xml:space="preserve">8. </w:t>
      </w:r>
      <w:r w:rsidRPr="007261C4">
        <w:rPr>
          <w:b/>
          <w:sz w:val="28"/>
          <w:szCs w:val="28"/>
        </w:rPr>
        <w:t>Музыкальные формы.</w:t>
      </w:r>
      <w:r w:rsidRPr="007261C4">
        <w:rPr>
          <w:sz w:val="28"/>
          <w:szCs w:val="28"/>
        </w:rPr>
        <w:t xml:space="preserve"> Виды развития: повтор, контраст. Вступление, заключение. Простые двухчастная и трехчастная формы, куплетная форма, вариации, рондо.</w:t>
      </w:r>
    </w:p>
    <w:p w:rsidR="00D4633B" w:rsidRPr="007261C4" w:rsidRDefault="00D4633B" w:rsidP="00C327FC">
      <w:pPr>
        <w:ind w:firstLine="709"/>
        <w:jc w:val="both"/>
        <w:rPr>
          <w:rFonts w:eastAsia="Arial Unicode MS"/>
          <w:sz w:val="28"/>
          <w:szCs w:val="28"/>
        </w:rPr>
      </w:pPr>
      <w:r w:rsidRPr="007261C4">
        <w:rPr>
          <w:rFonts w:eastAsia="Arial Unicode MS"/>
          <w:sz w:val="28"/>
          <w:szCs w:val="28"/>
        </w:rPr>
        <w:t xml:space="preserve">В результате изучения музыки на уровне начального общего образования </w:t>
      </w:r>
      <w:proofErr w:type="gramStart"/>
      <w:r w:rsidRPr="007261C4">
        <w:rPr>
          <w:rFonts w:eastAsia="Arial Unicode MS"/>
          <w:sz w:val="28"/>
          <w:szCs w:val="28"/>
        </w:rPr>
        <w:t>обучающийся</w:t>
      </w:r>
      <w:proofErr w:type="gramEnd"/>
      <w:r w:rsidRPr="007261C4">
        <w:rPr>
          <w:rFonts w:eastAsia="Arial Unicode MS"/>
          <w:sz w:val="28"/>
          <w:szCs w:val="28"/>
        </w:rPr>
        <w:t xml:space="preserve"> </w:t>
      </w:r>
      <w:r w:rsidRPr="007261C4">
        <w:rPr>
          <w:rFonts w:eastAsia="Arial Unicode MS"/>
          <w:b/>
          <w:sz w:val="28"/>
          <w:szCs w:val="28"/>
        </w:rPr>
        <w:t>получит возможность научиться</w:t>
      </w:r>
      <w:r w:rsidRPr="007261C4">
        <w:rPr>
          <w:rFonts w:eastAsia="Arial Unicode MS"/>
          <w:sz w:val="28"/>
          <w:szCs w:val="28"/>
        </w:rPr>
        <w:t>:</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организовывать культурный досуг, самостоятельную музыкально-творческую деятельность; музицировать;</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использовать систему графических знаков для ориентации в нотном письме при пении простейших мелодий;</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D4633B" w:rsidRPr="007261C4" w:rsidRDefault="00D4633B" w:rsidP="00C327FC">
      <w:pPr>
        <w:ind w:firstLine="709"/>
        <w:jc w:val="both"/>
        <w:rPr>
          <w:rFonts w:eastAsia="Arial Unicode MS"/>
          <w:i/>
          <w:sz w:val="28"/>
          <w:szCs w:val="28"/>
        </w:rPr>
      </w:pPr>
      <w:r w:rsidRPr="007261C4">
        <w:rPr>
          <w:rFonts w:eastAsia="Arial Unicode MS"/>
          <w:i/>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D4633B" w:rsidRPr="00BD7394" w:rsidRDefault="00D4633B" w:rsidP="00C327FC">
      <w:pPr>
        <w:pStyle w:val="21"/>
        <w:numPr>
          <w:ilvl w:val="0"/>
          <w:numId w:val="0"/>
        </w:numPr>
        <w:spacing w:line="240" w:lineRule="auto"/>
        <w:ind w:left="680"/>
        <w:rPr>
          <w:i/>
          <w:spacing w:val="-2"/>
        </w:rPr>
      </w:pPr>
    </w:p>
    <w:p w:rsidR="005700FE" w:rsidRDefault="005700FE" w:rsidP="00C327FC">
      <w:pPr>
        <w:pStyle w:val="aff"/>
        <w:numPr>
          <w:ilvl w:val="2"/>
          <w:numId w:val="2"/>
        </w:numPr>
        <w:spacing w:line="240" w:lineRule="auto"/>
        <w:ind w:left="0" w:firstLine="0"/>
      </w:pPr>
      <w:bookmarkStart w:id="56" w:name="_Toc288394069"/>
      <w:bookmarkStart w:id="57" w:name="_Toc288410536"/>
      <w:bookmarkStart w:id="58" w:name="_Toc288410665"/>
      <w:bookmarkStart w:id="59" w:name="_Toc294246081"/>
      <w:r>
        <w:t>Дагестанская литература</w:t>
      </w:r>
    </w:p>
    <w:p w:rsidR="005700FE" w:rsidRDefault="005700FE" w:rsidP="00C327FC"/>
    <w:p w:rsidR="00760A5B" w:rsidRPr="006D7B6B" w:rsidRDefault="00760A5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Выпускники начальной школы осознáют значимость чтения </w:t>
      </w:r>
      <w:r>
        <w:rPr>
          <w:rFonts w:ascii="Times New Roman" w:hAnsi="Times New Roman"/>
          <w:color w:val="auto"/>
          <w:sz w:val="28"/>
          <w:szCs w:val="28"/>
        </w:rPr>
        <w:t xml:space="preserve">произведений дагестанских авторов. </w:t>
      </w:r>
      <w:r w:rsidRPr="006D7B6B">
        <w:rPr>
          <w:rFonts w:ascii="Times New Roman" w:hAnsi="Times New Roman"/>
          <w:color w:val="auto"/>
          <w:sz w:val="28"/>
          <w:szCs w:val="28"/>
        </w:rPr>
        <w:t xml:space="preserve">У обучающихся будет формироваться потребность в систематическом чтении как средстве познания мира и самого себя. Младшие школьники </w:t>
      </w:r>
      <w:r w:rsidRPr="00413904">
        <w:rPr>
          <w:rFonts w:ascii="Times New Roman" w:hAnsi="Times New Roman"/>
          <w:color w:val="auto"/>
          <w:sz w:val="28"/>
          <w:szCs w:val="28"/>
        </w:rPr>
        <w:t xml:space="preserve">будут с интересом читать художественные, </w:t>
      </w:r>
      <w:r w:rsidRPr="006D7B6B">
        <w:rPr>
          <w:rFonts w:ascii="Times New Roman" w:hAnsi="Times New Roman"/>
          <w:color w:val="auto"/>
          <w:sz w:val="28"/>
          <w:szCs w:val="28"/>
        </w:rPr>
        <w:t>которые помогут им сформировать собственную позицию в жизни, расширят кругозор.</w:t>
      </w:r>
    </w:p>
    <w:p w:rsidR="00760A5B" w:rsidRPr="006D7B6B" w:rsidRDefault="00760A5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Учащиеся получат возможность познакомиться с культур</w:t>
      </w:r>
      <w:r>
        <w:rPr>
          <w:rFonts w:ascii="Times New Roman" w:hAnsi="Times New Roman"/>
          <w:color w:val="auto"/>
          <w:sz w:val="28"/>
          <w:szCs w:val="28"/>
        </w:rPr>
        <w:t>но-историческим наследием Дагестана</w:t>
      </w:r>
      <w:r w:rsidRPr="006D7B6B">
        <w:rPr>
          <w:rFonts w:ascii="Times New Roman" w:hAnsi="Times New Roman"/>
          <w:color w:val="auto"/>
          <w:sz w:val="28"/>
          <w:szCs w:val="28"/>
        </w:rPr>
        <w:t xml:space="preserve"> и общечеловеческими ценностями </w:t>
      </w:r>
      <w:r w:rsidRPr="00413904">
        <w:rPr>
          <w:rFonts w:ascii="Times New Roman" w:hAnsi="Times New Roman"/>
          <w:color w:val="auto"/>
          <w:sz w:val="28"/>
          <w:szCs w:val="28"/>
        </w:rPr>
        <w:t>для развития этических чувств и эмоционально-нравственной отзывчивости</w:t>
      </w:r>
      <w:r w:rsidRPr="006D7B6B">
        <w:rPr>
          <w:rFonts w:ascii="Times New Roman" w:hAnsi="Times New Roman"/>
          <w:color w:val="auto"/>
          <w:sz w:val="28"/>
          <w:szCs w:val="28"/>
        </w:rPr>
        <w:t>.</w:t>
      </w:r>
    </w:p>
    <w:p w:rsidR="00760A5B" w:rsidRPr="006D7B6B" w:rsidRDefault="00760A5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pacing w:val="-2"/>
          <w:sz w:val="28"/>
          <w:szCs w:val="28"/>
        </w:rPr>
        <w:t xml:space="preserve">Младшие школьники будут учиться </w:t>
      </w:r>
      <w:proofErr w:type="gramStart"/>
      <w:r w:rsidRPr="006D7B6B">
        <w:rPr>
          <w:rFonts w:ascii="Times New Roman" w:hAnsi="Times New Roman"/>
          <w:color w:val="auto"/>
          <w:spacing w:val="-2"/>
          <w:sz w:val="28"/>
          <w:szCs w:val="28"/>
        </w:rPr>
        <w:t>полноценно</w:t>
      </w:r>
      <w:proofErr w:type="gramEnd"/>
      <w:r w:rsidRPr="006D7B6B">
        <w:rPr>
          <w:rFonts w:ascii="Times New Roman" w:hAnsi="Times New Roman"/>
          <w:color w:val="auto"/>
          <w:spacing w:val="-2"/>
          <w:sz w:val="28"/>
          <w:szCs w:val="28"/>
        </w:rPr>
        <w:t xml:space="preserve"> воспринимать </w:t>
      </w:r>
      <w:r>
        <w:rPr>
          <w:rFonts w:ascii="Times New Roman" w:hAnsi="Times New Roman"/>
          <w:color w:val="auto"/>
          <w:spacing w:val="-2"/>
          <w:sz w:val="28"/>
          <w:szCs w:val="28"/>
        </w:rPr>
        <w:t xml:space="preserve">дагестанскую </w:t>
      </w:r>
      <w:r w:rsidRPr="006D7B6B">
        <w:rPr>
          <w:rFonts w:ascii="Times New Roman" w:hAnsi="Times New Roman"/>
          <w:color w:val="auto"/>
          <w:spacing w:val="-2"/>
          <w:sz w:val="28"/>
          <w:szCs w:val="28"/>
        </w:rPr>
        <w:t xml:space="preserve">художественную литературу, </w:t>
      </w:r>
      <w:r w:rsidRPr="00413904">
        <w:rPr>
          <w:rFonts w:ascii="Times New Roman" w:hAnsi="Times New Roman"/>
          <w:color w:val="auto"/>
          <w:spacing w:val="-2"/>
          <w:sz w:val="28"/>
          <w:szCs w:val="28"/>
        </w:rPr>
        <w:t>воспроизводить в воображении словесные художественные образы</w:t>
      </w:r>
      <w:r w:rsidRPr="006D7B6B">
        <w:rPr>
          <w:rFonts w:ascii="Times New Roman" w:hAnsi="Times New Roman"/>
          <w:color w:val="auto"/>
          <w:spacing w:val="-2"/>
          <w:sz w:val="28"/>
          <w:szCs w:val="28"/>
        </w:rPr>
        <w:t>,</w:t>
      </w:r>
      <w:r>
        <w:rPr>
          <w:rFonts w:ascii="Times New Roman" w:hAnsi="Times New Roman"/>
          <w:color w:val="auto"/>
          <w:spacing w:val="-2"/>
          <w:sz w:val="28"/>
          <w:szCs w:val="28"/>
        </w:rPr>
        <w:t xml:space="preserve"> </w:t>
      </w:r>
      <w:r w:rsidRPr="006D7B6B">
        <w:rPr>
          <w:rFonts w:ascii="Times New Roman" w:hAnsi="Times New Roman"/>
          <w:color w:val="auto"/>
          <w:spacing w:val="-2"/>
          <w:sz w:val="28"/>
          <w:szCs w:val="28"/>
        </w:rPr>
        <w:t xml:space="preserve">эмоционально отзываться на </w:t>
      </w:r>
      <w:r w:rsidRPr="006D7B6B">
        <w:rPr>
          <w:rFonts w:ascii="Times New Roman" w:hAnsi="Times New Roman"/>
          <w:color w:val="auto"/>
          <w:spacing w:val="-4"/>
          <w:sz w:val="28"/>
          <w:szCs w:val="28"/>
        </w:rPr>
        <w:t xml:space="preserve">прочитанное, высказывать свою точку зрения и уважать мнение </w:t>
      </w:r>
      <w:r w:rsidRPr="006D7B6B">
        <w:rPr>
          <w:rFonts w:ascii="Times New Roman" w:hAnsi="Times New Roman"/>
          <w:color w:val="auto"/>
          <w:spacing w:val="-2"/>
          <w:sz w:val="28"/>
          <w:szCs w:val="28"/>
        </w:rPr>
        <w:t xml:space="preserve">собеседника. Они получат возможность </w:t>
      </w:r>
      <w:r w:rsidRPr="006D7B6B">
        <w:rPr>
          <w:rFonts w:ascii="Times New Roman" w:hAnsi="Times New Roman"/>
          <w:color w:val="auto"/>
          <w:spacing w:val="-2"/>
          <w:sz w:val="28"/>
          <w:szCs w:val="28"/>
        </w:rPr>
        <w:lastRenderedPageBreak/>
        <w:t xml:space="preserve">воспринимать художественное произведение как особый вид искусства, соотносить </w:t>
      </w:r>
      <w:r w:rsidRPr="006D7B6B">
        <w:rPr>
          <w:rFonts w:ascii="Times New Roman" w:hAnsi="Times New Roman"/>
          <w:color w:val="auto"/>
          <w:sz w:val="28"/>
          <w:szCs w:val="28"/>
        </w:rPr>
        <w:t xml:space="preserve">его с другими видами искусства </w:t>
      </w:r>
      <w:r w:rsidRPr="00413904">
        <w:rPr>
          <w:rFonts w:ascii="Times New Roman" w:hAnsi="Times New Roman"/>
          <w:color w:val="auto"/>
          <w:sz w:val="28"/>
          <w:szCs w:val="28"/>
        </w:rPr>
        <w:t>как источниками формирования эстетических потребностей и чувств</w:t>
      </w:r>
      <w:r w:rsidRPr="006D7B6B">
        <w:rPr>
          <w:rFonts w:ascii="Times New Roman" w:hAnsi="Times New Roman"/>
          <w:color w:val="auto"/>
          <w:sz w:val="28"/>
          <w:szCs w:val="28"/>
        </w:rPr>
        <w:t>,</w:t>
      </w:r>
      <w:r>
        <w:rPr>
          <w:rFonts w:ascii="Times New Roman" w:hAnsi="Times New Roman"/>
          <w:color w:val="auto"/>
          <w:sz w:val="28"/>
          <w:szCs w:val="28"/>
        </w:rPr>
        <w:t xml:space="preserve"> </w:t>
      </w:r>
      <w:r w:rsidRPr="006D7B6B">
        <w:rPr>
          <w:rFonts w:ascii="Times New Roman" w:hAnsi="Times New Roman"/>
          <w:color w:val="auto"/>
          <w:sz w:val="28"/>
          <w:szCs w:val="28"/>
        </w:rPr>
        <w:t>познакомятся с некоторыми коммуникативными и эстетическими возможностями родного языка, используемыми в художественных произведениях,</w:t>
      </w:r>
      <w:r w:rsidRPr="00413904">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6D7B6B">
        <w:rPr>
          <w:rFonts w:ascii="Times New Roman" w:hAnsi="Times New Roman"/>
          <w:color w:val="auto"/>
          <w:sz w:val="28"/>
          <w:szCs w:val="28"/>
        </w:rPr>
        <w:t>.</w:t>
      </w:r>
    </w:p>
    <w:p w:rsidR="00760A5B" w:rsidRPr="006D7B6B" w:rsidRDefault="00760A5B" w:rsidP="00C327FC">
      <w:pPr>
        <w:pStyle w:val="a3"/>
        <w:tabs>
          <w:tab w:val="left" w:pos="709"/>
        </w:tabs>
        <w:spacing w:line="240" w:lineRule="auto"/>
        <w:ind w:firstLine="709"/>
        <w:rPr>
          <w:rFonts w:ascii="Times New Roman" w:hAnsi="Times New Roman"/>
          <w:color w:val="auto"/>
          <w:sz w:val="28"/>
          <w:szCs w:val="28"/>
        </w:rPr>
      </w:pPr>
      <w:r w:rsidRPr="006D7B6B">
        <w:rPr>
          <w:rFonts w:ascii="Times New Roman" w:hAnsi="Times New Roman"/>
          <w:color w:val="auto"/>
          <w:sz w:val="28"/>
          <w:szCs w:val="28"/>
        </w:rPr>
        <w:t>К концу обучения в начальной школе дети будут готовы к дальнейшему обучению</w:t>
      </w:r>
      <w:r>
        <w:rPr>
          <w:rFonts w:ascii="Times New Roman" w:hAnsi="Times New Roman"/>
          <w:color w:val="auto"/>
          <w:sz w:val="28"/>
          <w:szCs w:val="28"/>
        </w:rPr>
        <w:t xml:space="preserve"> </w:t>
      </w:r>
      <w:r w:rsidRPr="006D7B6B">
        <w:rPr>
          <w:rFonts w:ascii="Times New Roman" w:hAnsi="Times New Roman"/>
          <w:color w:val="auto"/>
          <w:sz w:val="28"/>
          <w:szCs w:val="28"/>
        </w:rPr>
        <w:t>и</w:t>
      </w:r>
      <w:r w:rsidRPr="00413904">
        <w:rPr>
          <w:rFonts w:ascii="Times New Roman" w:hAnsi="Times New Roman"/>
          <w:color w:val="auto"/>
          <w:sz w:val="28"/>
          <w:szCs w:val="28"/>
        </w:rPr>
        <w:t xml:space="preserve"> систематическому изучению</w:t>
      </w:r>
      <w:r>
        <w:rPr>
          <w:rFonts w:ascii="Times New Roman" w:hAnsi="Times New Roman"/>
          <w:color w:val="auto"/>
          <w:sz w:val="28"/>
          <w:szCs w:val="28"/>
        </w:rPr>
        <w:t xml:space="preserve"> дагестанской</w:t>
      </w:r>
      <w:r w:rsidRPr="00413904">
        <w:rPr>
          <w:rFonts w:ascii="Times New Roman" w:hAnsi="Times New Roman"/>
          <w:color w:val="auto"/>
          <w:sz w:val="28"/>
          <w:szCs w:val="28"/>
        </w:rPr>
        <w:t xml:space="preserve"> литературы в средней школе</w:t>
      </w:r>
      <w:r w:rsidRPr="006D7B6B">
        <w:rPr>
          <w:rFonts w:ascii="Times New Roman" w:hAnsi="Times New Roman"/>
          <w:color w:val="auto"/>
          <w:sz w:val="28"/>
          <w:szCs w:val="28"/>
        </w:rPr>
        <w:t xml:space="preserve">, </w:t>
      </w:r>
      <w:proofErr w:type="gramStart"/>
      <w:r w:rsidRPr="006D7B6B">
        <w:rPr>
          <w:rFonts w:ascii="Times New Roman" w:hAnsi="Times New Roman"/>
          <w:color w:val="auto"/>
          <w:sz w:val="28"/>
          <w:szCs w:val="28"/>
        </w:rPr>
        <w:t>будет</w:t>
      </w:r>
      <w:proofErr w:type="gramEnd"/>
      <w:r w:rsidRPr="006D7B6B">
        <w:rPr>
          <w:rFonts w:ascii="Times New Roman" w:hAnsi="Times New Roman"/>
          <w:color w:val="auto"/>
          <w:sz w:val="28"/>
          <w:szCs w:val="28"/>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r w:rsidRPr="00413904">
        <w:rPr>
          <w:rFonts w:ascii="Times New Roman" w:hAnsi="Times New Roman"/>
          <w:color w:val="auto"/>
          <w:sz w:val="28"/>
          <w:szCs w:val="28"/>
        </w:rPr>
        <w:t>основы элементарной оценочной деятельности</w:t>
      </w:r>
      <w:r w:rsidRPr="006D7B6B">
        <w:rPr>
          <w:rFonts w:ascii="Times New Roman" w:hAnsi="Times New Roman"/>
          <w:color w:val="auto"/>
          <w:sz w:val="28"/>
          <w:szCs w:val="28"/>
        </w:rPr>
        <w:t>.</w:t>
      </w:r>
    </w:p>
    <w:p w:rsidR="00760A5B" w:rsidRPr="00D604C2" w:rsidRDefault="00760A5B" w:rsidP="00C327FC">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8"/>
          <w:szCs w:val="28"/>
          <w:lang w:val="ru-RU"/>
        </w:rPr>
      </w:pPr>
      <w:r w:rsidRPr="00D604C2">
        <w:rPr>
          <w:rStyle w:val="Zag11"/>
          <w:rFonts w:ascii="Times New Roman" w:eastAsia="@Arial Unicode MS" w:hAnsi="Times New Roman" w:cs="Times New Roman"/>
          <w:color w:val="auto"/>
          <w:sz w:val="28"/>
          <w:szCs w:val="28"/>
          <w:lang w:val="ru-RU"/>
        </w:rPr>
        <w:t>Выпускники научатся декламировать (читать наизусть) стихотворные произведения</w:t>
      </w:r>
      <w:r>
        <w:rPr>
          <w:rStyle w:val="Zag11"/>
          <w:rFonts w:ascii="Times New Roman" w:eastAsia="@Arial Unicode MS" w:hAnsi="Times New Roman" w:cs="Times New Roman"/>
          <w:color w:val="auto"/>
          <w:sz w:val="28"/>
          <w:szCs w:val="28"/>
          <w:lang w:val="ru-RU"/>
        </w:rPr>
        <w:t xml:space="preserve"> дагестанских авторов</w:t>
      </w:r>
      <w:r w:rsidRPr="00D604C2">
        <w:rPr>
          <w:rStyle w:val="Zag11"/>
          <w:rFonts w:ascii="Times New Roman" w:eastAsia="@Arial Unicode MS" w:hAnsi="Times New Roman" w:cs="Times New Roman"/>
          <w:color w:val="auto"/>
          <w:sz w:val="28"/>
          <w:szCs w:val="28"/>
          <w:lang w:val="ru-RU"/>
        </w:rPr>
        <w:t>.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760A5B" w:rsidRPr="00FF7057" w:rsidRDefault="00760A5B" w:rsidP="00C327FC">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760A5B" w:rsidRPr="00BD7394" w:rsidRDefault="00760A5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Виды речевой и читательской деятельности</w:t>
      </w:r>
    </w:p>
    <w:p w:rsidR="00760A5B" w:rsidRPr="00BD7394" w:rsidRDefault="00760A5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760A5B" w:rsidRPr="006D7B6B" w:rsidRDefault="00760A5B" w:rsidP="00C327FC">
      <w:pPr>
        <w:pStyle w:val="21"/>
        <w:spacing w:line="240" w:lineRule="auto"/>
        <w:rPr>
          <w:rStyle w:val="Zag11"/>
          <w:rFonts w:eastAsia="@Arial Unicode MS"/>
          <w:szCs w:val="28"/>
        </w:rPr>
      </w:pPr>
      <w:r w:rsidRPr="006D7B6B">
        <w:rPr>
          <w:rStyle w:val="Zag11"/>
          <w:rFonts w:eastAsia="@Arial Unicode MS"/>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760A5B" w:rsidRPr="006D7B6B" w:rsidRDefault="00760A5B" w:rsidP="00C327FC">
      <w:pPr>
        <w:pStyle w:val="21"/>
        <w:spacing w:line="240" w:lineRule="auto"/>
        <w:rPr>
          <w:rStyle w:val="Zag11"/>
          <w:b/>
          <w:szCs w:val="28"/>
        </w:rPr>
      </w:pPr>
      <w:r w:rsidRPr="006D7B6B">
        <w:t>прогнозировать содержание текста художественного произведения по заголовку, автору, жанру и осознавать цель чтения;</w:t>
      </w:r>
    </w:p>
    <w:p w:rsidR="00760A5B" w:rsidRPr="006D7B6B" w:rsidRDefault="00760A5B" w:rsidP="00C327FC">
      <w:pPr>
        <w:pStyle w:val="21"/>
        <w:spacing w:line="240" w:lineRule="auto"/>
        <w:rPr>
          <w:rStyle w:val="Zag11"/>
          <w:rFonts w:eastAsia="@Arial Unicode MS"/>
          <w:szCs w:val="28"/>
        </w:rPr>
      </w:pPr>
      <w:r w:rsidRPr="006D7B6B">
        <w:rPr>
          <w:rStyle w:val="Zag11"/>
          <w:rFonts w:eastAsia="@Arial Unicode MS"/>
          <w:szCs w:val="28"/>
        </w:rPr>
        <w:t xml:space="preserve">читать со скоростью, позволяющей понимать смысл </w:t>
      </w:r>
      <w:proofErr w:type="gramStart"/>
      <w:r w:rsidRPr="006D7B6B">
        <w:rPr>
          <w:rStyle w:val="Zag11"/>
          <w:rFonts w:eastAsia="@Arial Unicode MS"/>
          <w:szCs w:val="28"/>
        </w:rPr>
        <w:t>прочитанного</w:t>
      </w:r>
      <w:proofErr w:type="gramEnd"/>
      <w:r w:rsidRPr="006D7B6B">
        <w:rPr>
          <w:rStyle w:val="Zag11"/>
          <w:rFonts w:eastAsia="@Arial Unicode MS"/>
          <w:szCs w:val="28"/>
        </w:rPr>
        <w:t>;</w:t>
      </w:r>
    </w:p>
    <w:p w:rsidR="00760A5B" w:rsidRPr="006D7B6B" w:rsidRDefault="00760A5B" w:rsidP="00C327FC">
      <w:pPr>
        <w:pStyle w:val="21"/>
        <w:spacing w:line="240" w:lineRule="auto"/>
        <w:rPr>
          <w:rStyle w:val="Zag11"/>
          <w:rFonts w:eastAsia="@Arial Unicode MS"/>
          <w:szCs w:val="28"/>
        </w:rPr>
      </w:pPr>
      <w:r w:rsidRPr="006D7B6B">
        <w:rPr>
          <w:rStyle w:val="Zag11"/>
          <w:rFonts w:eastAsia="@Arial Unicode MS"/>
          <w:szCs w:val="28"/>
        </w:rPr>
        <w:t>различать на практическом уровне виды текстов (художественный, учебный, справочный), опираясь на особенности каждого вида текста;</w:t>
      </w:r>
    </w:p>
    <w:p w:rsidR="00760A5B" w:rsidRPr="006D7B6B" w:rsidRDefault="00760A5B" w:rsidP="00C327FC">
      <w:pPr>
        <w:pStyle w:val="21"/>
        <w:spacing w:line="240" w:lineRule="auto"/>
        <w:rPr>
          <w:rStyle w:val="Zag11"/>
          <w:rFonts w:eastAsia="@Arial Unicode MS"/>
          <w:szCs w:val="28"/>
        </w:rPr>
      </w:pPr>
      <w:r w:rsidRPr="006D7B6B">
        <w:rPr>
          <w:rStyle w:val="Zag11"/>
          <w:rFonts w:eastAsia="@Arial Unicode MS"/>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760A5B" w:rsidRPr="007C25ED" w:rsidRDefault="00760A5B" w:rsidP="00C327FC">
      <w:pPr>
        <w:pStyle w:val="21"/>
        <w:spacing w:line="240" w:lineRule="auto"/>
        <w:rPr>
          <w:rStyle w:val="Zag11"/>
          <w:rFonts w:eastAsia="@Arial Unicode MS"/>
          <w:szCs w:val="28"/>
        </w:rPr>
      </w:pPr>
      <w:r w:rsidRPr="00D604C2">
        <w:rPr>
          <w:rStyle w:val="Zag11"/>
          <w:rFonts w:eastAsia="@Arial Unicode MS"/>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760A5B" w:rsidRPr="007C25ED" w:rsidRDefault="00760A5B" w:rsidP="00C327FC">
      <w:pPr>
        <w:pStyle w:val="21"/>
        <w:spacing w:line="240" w:lineRule="auto"/>
        <w:rPr>
          <w:rStyle w:val="Zag11"/>
          <w:rFonts w:eastAsia="@Arial Unicode MS"/>
          <w:szCs w:val="28"/>
        </w:rPr>
      </w:pPr>
      <w:r w:rsidRPr="007C25ED">
        <w:rPr>
          <w:rStyle w:val="Zag11"/>
          <w:rFonts w:eastAsia="@Arial Unicode MS"/>
          <w:szCs w:val="28"/>
        </w:rPr>
        <w:t xml:space="preserve">ориентироваться в содержании художественного, понимать его смысл (при чтении вслух и про себя, при прослушивании): </w:t>
      </w:r>
    </w:p>
    <w:p w:rsidR="00760A5B" w:rsidRPr="006D7B6B" w:rsidRDefault="00760A5B" w:rsidP="00C327FC">
      <w:pPr>
        <w:pStyle w:val="21"/>
        <w:spacing w:line="240" w:lineRule="auto"/>
      </w:pPr>
      <w:r w:rsidRPr="00413904">
        <w:rPr>
          <w:iCs/>
          <w:spacing w:val="2"/>
        </w:rPr>
        <w:t xml:space="preserve"> </w:t>
      </w:r>
      <w:proofErr w:type="gramStart"/>
      <w:r w:rsidRPr="00413904">
        <w:rPr>
          <w:iCs/>
          <w:spacing w:val="2"/>
        </w:rPr>
        <w:t>для художественных текстов</w:t>
      </w:r>
      <w:r w:rsidRPr="006D7B6B">
        <w:rPr>
          <w:spacing w:val="2"/>
        </w:rPr>
        <w:t xml:space="preserve">: определять главную </w:t>
      </w:r>
      <w:r w:rsidRPr="006D7B6B">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w:t>
      </w:r>
      <w:r w:rsidRPr="006D7B6B">
        <w:lastRenderedPageBreak/>
        <w:t>передавая в заголовке главную мысль текста; находить в тек</w:t>
      </w:r>
      <w:r w:rsidRPr="006D7B6B">
        <w:rPr>
          <w:spacing w:val="2"/>
        </w:rPr>
        <w:t>сте требуемую информацию (конкретные сведения, факты, описания), заданную в явном виде;</w:t>
      </w:r>
      <w:proofErr w:type="gramEnd"/>
      <w:r w:rsidRPr="006D7B6B">
        <w:rPr>
          <w:spacing w:val="2"/>
        </w:rPr>
        <w:t xml:space="preserve"> задавать вопросы по содержанию произведения и отвечать на них, подтверждая </w:t>
      </w:r>
      <w:r w:rsidRPr="006D7B6B">
        <w:t>ответ примерами из текста; объяснять значение слова с опорой на контекст, с использованием словарей и другой справочной литературы;</w:t>
      </w:r>
    </w:p>
    <w:p w:rsidR="00760A5B" w:rsidRPr="006D7B6B" w:rsidRDefault="00760A5B" w:rsidP="00C327FC">
      <w:pPr>
        <w:pStyle w:val="21"/>
        <w:spacing w:line="240" w:lineRule="auto"/>
      </w:pPr>
      <w:r w:rsidRPr="006D7B6B">
        <w:t>использовать простейшие приемы анализа различных видов текстов:</w:t>
      </w:r>
    </w:p>
    <w:p w:rsidR="00760A5B" w:rsidRPr="006D7B6B" w:rsidRDefault="00760A5B" w:rsidP="00C327FC">
      <w:pPr>
        <w:pStyle w:val="21"/>
        <w:spacing w:line="240" w:lineRule="auto"/>
      </w:pPr>
      <w:proofErr w:type="gramStart"/>
      <w:r w:rsidRPr="00413904">
        <w:rPr>
          <w:iCs/>
        </w:rPr>
        <w:t>для художественных текстов</w:t>
      </w:r>
      <w:r w:rsidRPr="006D7B6B">
        <w:t xml:space="preserve">: </w:t>
      </w:r>
      <w:r w:rsidRPr="006D7B6B">
        <w:rPr>
          <w:spacing w:val="2"/>
        </w:rPr>
        <w:t xml:space="preserve">устанавливать </w:t>
      </w:r>
      <w:r w:rsidRPr="006D7B6B">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760A5B" w:rsidRPr="006D7B6B" w:rsidRDefault="00760A5B" w:rsidP="00C327FC">
      <w:pPr>
        <w:pStyle w:val="21"/>
        <w:spacing w:line="240" w:lineRule="auto"/>
      </w:pPr>
      <w:r w:rsidRPr="006D7B6B">
        <w:t>использовать различные формы интерпретации содержания текстов:</w:t>
      </w:r>
    </w:p>
    <w:p w:rsidR="00760A5B" w:rsidRPr="006D7B6B" w:rsidRDefault="00760A5B" w:rsidP="00C327FC">
      <w:pPr>
        <w:pStyle w:val="21"/>
        <w:spacing w:line="240" w:lineRule="auto"/>
      </w:pPr>
      <w:proofErr w:type="gramStart"/>
      <w:r w:rsidRPr="00413904">
        <w:rPr>
          <w:iCs/>
        </w:rPr>
        <w:t>для художественных текстов</w:t>
      </w:r>
      <w:r w:rsidRPr="006D7B6B">
        <w:t>: формулировать простые выводы, основываясь на содержании текста; составлять характеристику персонажа;</w:t>
      </w:r>
      <w:r w:rsidR="00693FD7">
        <w:t xml:space="preserve"> </w:t>
      </w:r>
      <w:r w:rsidRPr="006D7B6B">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760A5B" w:rsidRPr="006D7B6B" w:rsidRDefault="00760A5B" w:rsidP="00C327FC">
      <w:pPr>
        <w:pStyle w:val="21"/>
        <w:spacing w:line="240" w:lineRule="auto"/>
      </w:pPr>
      <w:r w:rsidRPr="006D7B6B">
        <w:t xml:space="preserve">ориентироваться в нравственном содержании </w:t>
      </w:r>
      <w:proofErr w:type="gramStart"/>
      <w:r w:rsidRPr="006D7B6B">
        <w:t>прочитанного</w:t>
      </w:r>
      <w:proofErr w:type="gramEnd"/>
      <w:r w:rsidRPr="006D7B6B">
        <w:t>, самостоятельно делать выводы, соотносить поступки героев с нравственными нормами (</w:t>
      </w:r>
      <w:r w:rsidRPr="00413904">
        <w:rPr>
          <w:iCs/>
        </w:rPr>
        <w:t>только</w:t>
      </w:r>
      <w:r w:rsidR="00693FD7">
        <w:rPr>
          <w:iCs/>
        </w:rPr>
        <w:t xml:space="preserve"> </w:t>
      </w:r>
      <w:r w:rsidRPr="00413904">
        <w:rPr>
          <w:iCs/>
        </w:rPr>
        <w:t>для художественных текстов</w:t>
      </w:r>
      <w:r w:rsidRPr="006D7B6B">
        <w:t>);</w:t>
      </w:r>
    </w:p>
    <w:p w:rsidR="00760A5B" w:rsidRPr="006D7B6B" w:rsidRDefault="00760A5B" w:rsidP="00C327FC">
      <w:pPr>
        <w:pStyle w:val="21"/>
        <w:spacing w:line="240" w:lineRule="auto"/>
      </w:pPr>
      <w:r w:rsidRPr="006D7B6B">
        <w:t>передавать содержание прочитанного или прослушанного с учетом специфики текста в виде пересказа (полного или краткого) (</w:t>
      </w:r>
      <w:r w:rsidRPr="00413904">
        <w:rPr>
          <w:iCs/>
        </w:rPr>
        <w:t>для всех видов текстов</w:t>
      </w:r>
      <w:r w:rsidRPr="006D7B6B">
        <w:t>);</w:t>
      </w:r>
    </w:p>
    <w:p w:rsidR="00760A5B" w:rsidRPr="006D7B6B" w:rsidRDefault="00760A5B" w:rsidP="00C327FC">
      <w:pPr>
        <w:pStyle w:val="21"/>
        <w:spacing w:line="240" w:lineRule="auto"/>
        <w:rPr>
          <w:rStyle w:val="Zag11"/>
          <w:szCs w:val="28"/>
        </w:rPr>
      </w:pPr>
      <w:r w:rsidRPr="006D7B6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413904">
        <w:rPr>
          <w:iCs/>
        </w:rPr>
        <w:t>для всех видов текстов</w:t>
      </w:r>
      <w:r w:rsidRPr="006D7B6B">
        <w:t>).</w:t>
      </w:r>
    </w:p>
    <w:p w:rsidR="00760A5B" w:rsidRPr="00BD7394" w:rsidRDefault="00760A5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760A5B" w:rsidRPr="007261C4" w:rsidRDefault="00760A5B" w:rsidP="00C327FC">
      <w:pPr>
        <w:pStyle w:val="21"/>
        <w:spacing w:line="240" w:lineRule="auto"/>
        <w:rPr>
          <w:rStyle w:val="Zag11"/>
          <w:rFonts w:eastAsia="@Arial Unicode MS"/>
          <w:i/>
          <w:iCs/>
          <w:szCs w:val="28"/>
        </w:rPr>
      </w:pPr>
      <w:r w:rsidRPr="007261C4">
        <w:rPr>
          <w:rStyle w:val="Zag11"/>
          <w:rFonts w:eastAsia="@Arial Unicode MS"/>
          <w:i/>
          <w:szCs w:val="28"/>
        </w:rPr>
        <w:t>осмысливать эстетические и нравственные ценности художественного текста и высказывать суждение;</w:t>
      </w:r>
    </w:p>
    <w:p w:rsidR="00760A5B" w:rsidRPr="00413904" w:rsidRDefault="00760A5B" w:rsidP="00C327FC">
      <w:pPr>
        <w:pStyle w:val="21"/>
        <w:spacing w:line="240" w:lineRule="auto"/>
        <w:rPr>
          <w:i/>
        </w:rPr>
      </w:pPr>
      <w:r w:rsidRPr="00413904">
        <w:rPr>
          <w:i/>
        </w:rPr>
        <w:t xml:space="preserve">осмысливать эстетические и нравственные ценности </w:t>
      </w:r>
      <w:r w:rsidRPr="00413904">
        <w:rPr>
          <w:i/>
          <w:spacing w:val="-2"/>
        </w:rPr>
        <w:t>художественного текста и высказывать собственное суж</w:t>
      </w:r>
      <w:r w:rsidRPr="00413904">
        <w:rPr>
          <w:i/>
        </w:rPr>
        <w:t>дение;</w:t>
      </w:r>
    </w:p>
    <w:p w:rsidR="00760A5B" w:rsidRPr="00413904" w:rsidRDefault="00760A5B" w:rsidP="00C327FC">
      <w:pPr>
        <w:pStyle w:val="21"/>
        <w:spacing w:line="240" w:lineRule="auto"/>
        <w:rPr>
          <w:i/>
        </w:rPr>
      </w:pPr>
      <w:r w:rsidRPr="00413904">
        <w:rPr>
          <w:i/>
        </w:rPr>
        <w:t>высказывать собственное суждение о прочитанном (прослушанном) произведении, доказывать и подтверждать его фактами со ссылками на текст;</w:t>
      </w:r>
    </w:p>
    <w:p w:rsidR="00760A5B" w:rsidRPr="00413904" w:rsidRDefault="00760A5B" w:rsidP="00C327FC">
      <w:pPr>
        <w:pStyle w:val="21"/>
        <w:spacing w:line="240" w:lineRule="auto"/>
        <w:rPr>
          <w:i/>
        </w:rPr>
      </w:pPr>
      <w:r w:rsidRPr="00413904">
        <w:rPr>
          <w:i/>
        </w:rPr>
        <w:t xml:space="preserve">устанавливать ассоциации с жизненным опытом, с впечатлениями от восприятия других видов искусства; </w:t>
      </w:r>
    </w:p>
    <w:p w:rsidR="00760A5B" w:rsidRPr="00413904" w:rsidRDefault="00760A5B" w:rsidP="00C327FC">
      <w:pPr>
        <w:pStyle w:val="21"/>
        <w:spacing w:line="240" w:lineRule="auto"/>
        <w:rPr>
          <w:i/>
        </w:rPr>
      </w:pPr>
      <w:r w:rsidRPr="00413904">
        <w:rPr>
          <w:i/>
        </w:rPr>
        <w:t>составлять по аналогии устные рассказы (повествование, рассуждение, описание).</w:t>
      </w:r>
    </w:p>
    <w:p w:rsidR="00760A5B" w:rsidRPr="00BD7394" w:rsidRDefault="00760A5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Круг детского чтения (для всех видов текстов)</w:t>
      </w:r>
    </w:p>
    <w:p w:rsidR="00760A5B" w:rsidRPr="00BD7394" w:rsidRDefault="00760A5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760A5B" w:rsidRPr="007261C4" w:rsidRDefault="00760A5B" w:rsidP="00C327FC">
      <w:pPr>
        <w:pStyle w:val="21"/>
        <w:spacing w:line="240" w:lineRule="auto"/>
      </w:pPr>
      <w:r w:rsidRPr="007261C4">
        <w:t>осуществлять выбор книги в библиотеке (или в контролируемом Интернете) по заданной тематике или по собственному желанию;</w:t>
      </w:r>
    </w:p>
    <w:p w:rsidR="00760A5B" w:rsidRPr="007261C4" w:rsidRDefault="00760A5B" w:rsidP="00C327FC">
      <w:pPr>
        <w:pStyle w:val="21"/>
        <w:spacing w:line="240" w:lineRule="auto"/>
      </w:pPr>
      <w:r w:rsidRPr="007261C4">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760A5B" w:rsidRPr="00797ECB" w:rsidRDefault="00760A5B" w:rsidP="00C327FC">
      <w:pPr>
        <w:pStyle w:val="21"/>
        <w:spacing w:line="240" w:lineRule="auto"/>
      </w:pPr>
      <w:r w:rsidRPr="007261C4">
        <w:t>составлять аннотацию и краткий отзыв на прочитанное произведение по заданному образцу</w:t>
      </w:r>
      <w:r w:rsidRPr="00797ECB">
        <w:t>.</w:t>
      </w:r>
    </w:p>
    <w:p w:rsidR="00760A5B" w:rsidRPr="00BD7394" w:rsidRDefault="00760A5B" w:rsidP="00C327FC">
      <w:pPr>
        <w:pStyle w:val="af"/>
        <w:spacing w:line="24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lastRenderedPageBreak/>
        <w:t>Выпускник получит возможность научиться:</w:t>
      </w:r>
    </w:p>
    <w:p w:rsidR="00760A5B" w:rsidRPr="00BD7394" w:rsidRDefault="00760A5B" w:rsidP="00C327FC">
      <w:pPr>
        <w:pStyle w:val="21"/>
        <w:spacing w:line="240" w:lineRule="auto"/>
        <w:rPr>
          <w:i/>
        </w:rPr>
      </w:pPr>
      <w:r w:rsidRPr="00BD7394">
        <w:rPr>
          <w:i/>
        </w:rPr>
        <w:t>работать с тематическим каталогом;</w:t>
      </w:r>
    </w:p>
    <w:p w:rsidR="00760A5B" w:rsidRPr="00BD7394" w:rsidRDefault="00760A5B" w:rsidP="00C327FC">
      <w:pPr>
        <w:pStyle w:val="21"/>
        <w:spacing w:line="240" w:lineRule="auto"/>
        <w:rPr>
          <w:i/>
        </w:rPr>
      </w:pPr>
      <w:r w:rsidRPr="00BD7394">
        <w:rPr>
          <w:i/>
        </w:rPr>
        <w:t>работать с детской периодикой;</w:t>
      </w:r>
    </w:p>
    <w:p w:rsidR="00760A5B" w:rsidRPr="00BD7394" w:rsidRDefault="00760A5B" w:rsidP="00C327FC">
      <w:pPr>
        <w:pStyle w:val="21"/>
        <w:spacing w:line="240" w:lineRule="auto"/>
        <w:rPr>
          <w:i/>
        </w:rPr>
      </w:pPr>
      <w:r w:rsidRPr="00BD7394">
        <w:rPr>
          <w:i/>
        </w:rPr>
        <w:t>самостоятельно писать отзыв о прочитанной книге (в свободной форме).</w:t>
      </w:r>
    </w:p>
    <w:p w:rsidR="00760A5B" w:rsidRPr="00BD7394" w:rsidRDefault="00760A5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Литературоведческая пропедевтика (только для художественных текстов)</w:t>
      </w:r>
    </w:p>
    <w:p w:rsidR="00760A5B" w:rsidRPr="00BD7394" w:rsidRDefault="00760A5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760A5B" w:rsidRPr="007261C4" w:rsidRDefault="00760A5B" w:rsidP="00C327FC">
      <w:pPr>
        <w:pStyle w:val="21"/>
        <w:spacing w:line="240" w:lineRule="auto"/>
      </w:pPr>
      <w:r w:rsidRPr="007261C4">
        <w:t>распознавать некоторые отличительные особенности ху</w:t>
      </w:r>
      <w:r w:rsidRPr="007261C4">
        <w:rPr>
          <w:spacing w:val="2"/>
        </w:rPr>
        <w:t xml:space="preserve">дожественных произведений (на примерах художественных </w:t>
      </w:r>
      <w:r w:rsidRPr="007261C4">
        <w:t>образов и средств художественной выразительности);</w:t>
      </w:r>
    </w:p>
    <w:p w:rsidR="00760A5B" w:rsidRPr="007261C4" w:rsidRDefault="00760A5B" w:rsidP="00C327FC">
      <w:pPr>
        <w:pStyle w:val="21"/>
        <w:spacing w:line="240" w:lineRule="auto"/>
      </w:pPr>
      <w:r w:rsidRPr="007261C4">
        <w:rPr>
          <w:spacing w:val="2"/>
        </w:rPr>
        <w:t>отличать на практическом уровне прозаический текст</w:t>
      </w:r>
      <w:r w:rsidRPr="007261C4">
        <w:rPr>
          <w:spacing w:val="2"/>
        </w:rPr>
        <w:br/>
      </w:r>
      <w:r w:rsidRPr="007261C4">
        <w:t xml:space="preserve">от </w:t>
      </w:r>
      <w:proofErr w:type="gramStart"/>
      <w:r w:rsidRPr="007261C4">
        <w:t>стихотворного</w:t>
      </w:r>
      <w:proofErr w:type="gramEnd"/>
      <w:r w:rsidRPr="007261C4">
        <w:t>, приводить примеры прозаических и стихотворных текстов;</w:t>
      </w:r>
    </w:p>
    <w:p w:rsidR="00760A5B" w:rsidRPr="007261C4" w:rsidRDefault="00760A5B" w:rsidP="00C327FC">
      <w:pPr>
        <w:pStyle w:val="21"/>
        <w:spacing w:line="240" w:lineRule="auto"/>
      </w:pPr>
      <w:r w:rsidRPr="007261C4">
        <w:t>различать художественные произведения разных жанров (рассказ, басня, сказка, загадка, пословица), приводить примеры этих произведений;</w:t>
      </w:r>
    </w:p>
    <w:p w:rsidR="00760A5B" w:rsidRPr="00413904" w:rsidRDefault="00760A5B" w:rsidP="00C327FC">
      <w:pPr>
        <w:pStyle w:val="21"/>
        <w:spacing w:line="240" w:lineRule="auto"/>
        <w:rPr>
          <w:i/>
          <w:iCs/>
          <w:szCs w:val="28"/>
        </w:rPr>
      </w:pPr>
      <w:r w:rsidRPr="007261C4">
        <w:t>находить средства художественной выразительности (метафора, олицетворение, эпитет)</w:t>
      </w:r>
      <w:r w:rsidRPr="004902B1">
        <w:t>.</w:t>
      </w:r>
    </w:p>
    <w:p w:rsidR="00760A5B" w:rsidRPr="00BD7394" w:rsidRDefault="00760A5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760A5B" w:rsidRPr="007261C4" w:rsidRDefault="00760A5B" w:rsidP="00C327FC">
      <w:pPr>
        <w:pStyle w:val="21"/>
        <w:spacing w:line="240" w:lineRule="auto"/>
      </w:pPr>
      <w:r w:rsidRPr="007261C4">
        <w:rPr>
          <w:spacing w:val="2"/>
        </w:rPr>
        <w:t xml:space="preserve">воспринимать художественную литературу как вид </w:t>
      </w:r>
      <w:r w:rsidRPr="007261C4">
        <w:t>искусства, приводить примеры проявления художественного вымысла в произведениях;</w:t>
      </w:r>
    </w:p>
    <w:p w:rsidR="00760A5B" w:rsidRPr="007261C4" w:rsidRDefault="00760A5B" w:rsidP="00C327FC">
      <w:pPr>
        <w:pStyle w:val="21"/>
        <w:spacing w:line="240" w:lineRule="auto"/>
      </w:pPr>
      <w:proofErr w:type="gramStart"/>
      <w:r w:rsidRPr="007261C4">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760A5B" w:rsidRPr="00413904" w:rsidRDefault="00760A5B" w:rsidP="00C327FC">
      <w:pPr>
        <w:pStyle w:val="21"/>
        <w:spacing w:line="240" w:lineRule="auto"/>
      </w:pPr>
      <w:r w:rsidRPr="007261C4">
        <w:t>определять позиции героев художественного текста, позицию автора художественного текста</w:t>
      </w:r>
      <w:r w:rsidRPr="006D7B6B">
        <w:rPr>
          <w:i/>
        </w:rPr>
        <w:t>.</w:t>
      </w:r>
    </w:p>
    <w:p w:rsidR="00760A5B" w:rsidRPr="00BD7394" w:rsidRDefault="00760A5B" w:rsidP="00C327FC">
      <w:pPr>
        <w:pStyle w:val="4"/>
        <w:spacing w:before="0" w:after="0" w:line="240" w:lineRule="auto"/>
        <w:ind w:firstLine="454"/>
        <w:jc w:val="both"/>
        <w:rPr>
          <w:rFonts w:ascii="Times New Roman" w:hAnsi="Times New Roman" w:cs="Times New Roman"/>
          <w:b/>
          <w:bCs/>
          <w:i w:val="0"/>
          <w:iCs w:val="0"/>
          <w:smallCaps/>
          <w:color w:val="auto"/>
          <w:sz w:val="28"/>
          <w:szCs w:val="28"/>
        </w:rPr>
      </w:pPr>
      <w:r w:rsidRPr="00BD7394">
        <w:rPr>
          <w:rFonts w:ascii="Times New Roman" w:hAnsi="Times New Roman" w:cs="Times New Roman"/>
          <w:b/>
          <w:i w:val="0"/>
          <w:color w:val="auto"/>
          <w:sz w:val="28"/>
          <w:szCs w:val="28"/>
        </w:rPr>
        <w:t>Творческая деятельность (только для художественных текстов)</w:t>
      </w:r>
    </w:p>
    <w:p w:rsidR="00760A5B" w:rsidRPr="00413904" w:rsidRDefault="00760A5B" w:rsidP="00C327FC">
      <w:pPr>
        <w:pStyle w:val="21"/>
        <w:numPr>
          <w:ilvl w:val="0"/>
          <w:numId w:val="0"/>
        </w:numPr>
        <w:spacing w:line="240" w:lineRule="auto"/>
        <w:ind w:left="680"/>
        <w:rPr>
          <w:rStyle w:val="Zag11"/>
          <w:rFonts w:eastAsia="@Arial Unicode MS"/>
          <w:b/>
          <w:szCs w:val="28"/>
        </w:rPr>
      </w:pPr>
      <w:r w:rsidRPr="00413904">
        <w:rPr>
          <w:rStyle w:val="Zag11"/>
          <w:rFonts w:eastAsia="@Arial Unicode MS"/>
          <w:b/>
          <w:szCs w:val="28"/>
        </w:rPr>
        <w:t>Выпускник научится:</w:t>
      </w:r>
    </w:p>
    <w:p w:rsidR="00760A5B" w:rsidRPr="007261C4" w:rsidRDefault="00760A5B" w:rsidP="00C327FC">
      <w:pPr>
        <w:pStyle w:val="21"/>
        <w:spacing w:line="240" w:lineRule="auto"/>
      </w:pPr>
      <w:r w:rsidRPr="007261C4">
        <w:t>создавать по аналогии собственный текст в жанре сказки и загадки;</w:t>
      </w:r>
    </w:p>
    <w:p w:rsidR="00760A5B" w:rsidRPr="007261C4" w:rsidRDefault="00760A5B" w:rsidP="00C327FC">
      <w:pPr>
        <w:pStyle w:val="21"/>
        <w:spacing w:line="240" w:lineRule="auto"/>
      </w:pPr>
      <w:r w:rsidRPr="007261C4">
        <w:t>восстанавливать текст, дополняя его начало или окончание или пополняя его событиями;</w:t>
      </w:r>
    </w:p>
    <w:p w:rsidR="00760A5B" w:rsidRPr="007261C4" w:rsidRDefault="00760A5B" w:rsidP="00C327FC">
      <w:pPr>
        <w:pStyle w:val="21"/>
        <w:spacing w:line="240" w:lineRule="auto"/>
      </w:pPr>
      <w:r w:rsidRPr="007261C4">
        <w:t>составлять устный рассказ по репродукциям картин художников и/или на основе личного опыта;</w:t>
      </w:r>
    </w:p>
    <w:p w:rsidR="00760A5B" w:rsidRPr="006D7B6B" w:rsidRDefault="00760A5B" w:rsidP="00C327FC">
      <w:pPr>
        <w:pStyle w:val="21"/>
        <w:spacing w:line="240" w:lineRule="auto"/>
        <w:rPr>
          <w:rStyle w:val="Zag11"/>
          <w:szCs w:val="28"/>
        </w:rPr>
      </w:pPr>
      <w:r w:rsidRPr="007261C4">
        <w:t>составлять устный рассказ на основе прочитанных про</w:t>
      </w:r>
      <w:r w:rsidRPr="007261C4">
        <w:rPr>
          <w:spacing w:val="2"/>
        </w:rPr>
        <w:t xml:space="preserve">изведений с учетом коммуникативной задачи (для разных </w:t>
      </w:r>
      <w:r w:rsidRPr="007261C4">
        <w:t>адресатов).</w:t>
      </w:r>
    </w:p>
    <w:p w:rsidR="00760A5B" w:rsidRPr="00413904" w:rsidRDefault="00760A5B" w:rsidP="00C327FC">
      <w:pPr>
        <w:pStyle w:val="21"/>
        <w:numPr>
          <w:ilvl w:val="0"/>
          <w:numId w:val="0"/>
        </w:numPr>
        <w:spacing w:line="240" w:lineRule="auto"/>
        <w:ind w:left="680"/>
        <w:rPr>
          <w:rStyle w:val="Zag11"/>
          <w:rFonts w:eastAsia="@Arial Unicode MS"/>
          <w:b/>
          <w:iCs/>
          <w:szCs w:val="28"/>
        </w:rPr>
      </w:pPr>
      <w:r w:rsidRPr="00413904">
        <w:rPr>
          <w:rStyle w:val="Zag11"/>
          <w:rFonts w:eastAsia="@Arial Unicode MS"/>
          <w:b/>
          <w:szCs w:val="28"/>
        </w:rPr>
        <w:t>Выпускник получит возможность научиться:</w:t>
      </w:r>
    </w:p>
    <w:p w:rsidR="00760A5B" w:rsidRPr="007261C4" w:rsidRDefault="00760A5B" w:rsidP="00C327FC">
      <w:pPr>
        <w:pStyle w:val="21"/>
        <w:spacing w:line="240" w:lineRule="auto"/>
      </w:pPr>
      <w:r w:rsidRPr="007261C4">
        <w:t xml:space="preserve">вести рассказ (или повествование) на основе сюжета </w:t>
      </w:r>
      <w:r w:rsidRPr="007261C4">
        <w:rPr>
          <w:spacing w:val="2"/>
        </w:rPr>
        <w:t xml:space="preserve">известного литературного произведения, дополняя и/или </w:t>
      </w:r>
      <w:r w:rsidRPr="007261C4">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760A5B" w:rsidRPr="007261C4" w:rsidRDefault="00760A5B" w:rsidP="00C327FC">
      <w:pPr>
        <w:pStyle w:val="21"/>
        <w:spacing w:line="240" w:lineRule="auto"/>
      </w:pPr>
      <w:r w:rsidRPr="007261C4">
        <w:t xml:space="preserve">писать сочинения по поводу прочитанного в виде </w:t>
      </w:r>
      <w:proofErr w:type="gramStart"/>
      <w:r w:rsidRPr="007261C4">
        <w:t>читательских</w:t>
      </w:r>
      <w:proofErr w:type="gramEnd"/>
      <w:r w:rsidRPr="007261C4">
        <w:t xml:space="preserve"> аннотации или отзыва;</w:t>
      </w:r>
    </w:p>
    <w:p w:rsidR="00760A5B" w:rsidRPr="007261C4" w:rsidRDefault="00760A5B" w:rsidP="00C327FC">
      <w:pPr>
        <w:pStyle w:val="21"/>
        <w:spacing w:line="240" w:lineRule="auto"/>
      </w:pPr>
      <w:r w:rsidRPr="007261C4">
        <w:t>создавать серии иллюстраций с короткими текстами по содержанию прочитанного (прослушанного) произведения;</w:t>
      </w:r>
    </w:p>
    <w:p w:rsidR="00760A5B" w:rsidRPr="007261C4" w:rsidRDefault="00760A5B" w:rsidP="00C327FC">
      <w:pPr>
        <w:pStyle w:val="21"/>
        <w:spacing w:line="240" w:lineRule="auto"/>
        <w:rPr>
          <w:bCs/>
        </w:rPr>
      </w:pPr>
      <w:r w:rsidRPr="007261C4">
        <w:t xml:space="preserve">создавать проекты в виде книжек-самоделок, презентаций с </w:t>
      </w:r>
      <w:r w:rsidRPr="007261C4">
        <w:rPr>
          <w:bCs/>
        </w:rPr>
        <w:t>аудиовизуальной поддержкой и пояснениями;</w:t>
      </w:r>
    </w:p>
    <w:p w:rsidR="00760A5B" w:rsidRDefault="00760A5B" w:rsidP="00C327FC">
      <w:pPr>
        <w:pStyle w:val="21"/>
        <w:spacing w:line="240" w:lineRule="auto"/>
      </w:pPr>
      <w:r w:rsidRPr="007261C4">
        <w:lastRenderedPageBreak/>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5700FE" w:rsidRDefault="005700FE" w:rsidP="00C327FC"/>
    <w:p w:rsidR="005700FE" w:rsidRPr="005700FE" w:rsidRDefault="005700FE" w:rsidP="00C327FC"/>
    <w:p w:rsidR="007459B8" w:rsidRDefault="007459B8" w:rsidP="00C327FC">
      <w:pPr>
        <w:pStyle w:val="aff"/>
        <w:numPr>
          <w:ilvl w:val="2"/>
          <w:numId w:val="2"/>
        </w:numPr>
        <w:spacing w:line="240" w:lineRule="auto"/>
        <w:ind w:left="0" w:firstLine="0"/>
      </w:pPr>
      <w:r>
        <w:t xml:space="preserve">Родной язык </w:t>
      </w:r>
      <w:r w:rsidR="00611C22">
        <w:t>и литература</w:t>
      </w:r>
    </w:p>
    <w:p w:rsidR="007459B8" w:rsidRDefault="007459B8" w:rsidP="00C327FC"/>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 получит возможность научиться: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рационально организовывать свою работу в классе и дома (выполнять различные типы упражнений и т. п.);</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работать с информацией (текстом/аудиотекстом): извлекать нужную информацию, читать с полным пониманием содержания, понимать последовательность описываемых событий, делать выписки из текста, пользоваться языковой догадкой, сокращать, расширять устную и письменную информацию, заполнять таблицы;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сотрудничать со сверстниками, работать в паре/группе, а также работать самостоятельно;</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выполнять задания в различных тестовых форматах.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 прогнозировать содержание текста по заголовкам, рисункам к тексту, определять главное предложение в абзаце, отличать главную информацию от </w:t>
      </w:r>
      <w:proofErr w:type="gramStart"/>
      <w:r w:rsidRPr="007459B8">
        <w:rPr>
          <w:color w:val="000000"/>
          <w:sz w:val="28"/>
          <w:szCs w:val="28"/>
        </w:rPr>
        <w:t>второстепенной</w:t>
      </w:r>
      <w:proofErr w:type="gramEnd"/>
      <w:r w:rsidRPr="007459B8">
        <w:rPr>
          <w:color w:val="000000"/>
          <w:sz w:val="28"/>
          <w:szCs w:val="28"/>
        </w:rPr>
        <w:t>;</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вести диалог, учитывая позицию собеседника;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планировать и осуществлять проектную деятельность;</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контролировать и оценивать учебные действия в соответствии с поставленной задачей;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читать тексты различных стилей и жанров в соответствии с целями и задачами;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осознанно строить речевое высказывание в соответствии с коммуникативными задачами;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осуществлять логические действия: сравнение, анализ, синтез, обобщение, классификация по родовидовым признакам, установление аналогий и причинно-следственных связей, построения рассуждений.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Предметные результаты</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Выпускники начальной школы: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приобретут начальные навыки общения в устной и письменной форме с другими носителями родного языка на основе своих речевых возможностей и потребностей; освоят правила речевого и неречевого поведения;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 xml:space="preserve">- освоят начальные лингвистические представления, необходимые для овладения на элементарном уровне устной и письменной речью на родном языке, </w:t>
      </w:r>
      <w:proofErr w:type="gramStart"/>
      <w:r w:rsidRPr="007459B8">
        <w:rPr>
          <w:color w:val="000000"/>
          <w:sz w:val="28"/>
          <w:szCs w:val="28"/>
        </w:rPr>
        <w:t>расширяя</w:t>
      </w:r>
      <w:proofErr w:type="gramEnd"/>
      <w:r w:rsidRPr="007459B8">
        <w:rPr>
          <w:color w:val="000000"/>
          <w:sz w:val="28"/>
          <w:szCs w:val="28"/>
        </w:rPr>
        <w:t xml:space="preserve"> таким образом свой лингвистический кругозор;</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сформируют дружелюбное отношение и толерантность к носителям родного языка на основе знакомства с жизнью своих сверстников, с детским фольклором и доступными образцами детской художественной литературы.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В процессе овладения родним языком у учащихся будут развиты коммуникативные умения по видам речевой деятельности.</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 говорении 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вести и поддерживать элементарный диалог: этикетный, диалог</w:t>
      </w:r>
      <w:r w:rsidR="00611C22" w:rsidRPr="00611C22">
        <w:rPr>
          <w:color w:val="000000"/>
          <w:sz w:val="28"/>
          <w:szCs w:val="28"/>
        </w:rPr>
        <w:t xml:space="preserve"> </w:t>
      </w:r>
      <w:r w:rsidRPr="007459B8">
        <w:rPr>
          <w:color w:val="000000"/>
          <w:sz w:val="28"/>
          <w:szCs w:val="28"/>
        </w:rPr>
        <w:t>расспрос, диалог-побуждение;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кратко описывать и характеризовать предмет, картинку, персонаж;</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рассказывать о себе, своей семье, друге, школе, родном крае, стране и т. п. (в пределах тематики начальной школы);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воспроизводить наизусть небольшие произведения детского фольклора: рифмовки, стихотворения, песни; кратко передавать содержание прочитанного/услышанного текста;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 выражать отношение к </w:t>
      </w:r>
      <w:proofErr w:type="gramStart"/>
      <w:r w:rsidRPr="007459B8">
        <w:rPr>
          <w:color w:val="000000"/>
          <w:sz w:val="28"/>
          <w:szCs w:val="28"/>
        </w:rPr>
        <w:t>прочитанному</w:t>
      </w:r>
      <w:proofErr w:type="gramEnd"/>
      <w:r w:rsidRPr="007459B8">
        <w:rPr>
          <w:color w:val="000000"/>
          <w:sz w:val="28"/>
          <w:szCs w:val="28"/>
        </w:rPr>
        <w:t>/услышанному.</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 аудировании 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на слух речь учителя по ведению урока; связные высказывания учителя, построенные на знакомом материале или содержащие некоторые незнакомые слова; высказывания одноклассников;</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w:t>
      </w:r>
      <w:proofErr w:type="gramStart"/>
      <w:r w:rsidRPr="007459B8">
        <w:rPr>
          <w:color w:val="000000"/>
          <w:sz w:val="28"/>
          <w:szCs w:val="28"/>
        </w:rPr>
        <w:t>ии ау</w:t>
      </w:r>
      <w:proofErr w:type="gramEnd"/>
      <w:r w:rsidRPr="007459B8">
        <w:rPr>
          <w:color w:val="000000"/>
          <w:sz w:val="28"/>
          <w:szCs w:val="28"/>
        </w:rPr>
        <w:t>диозаписи);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 извлекать конкретную информацию из </w:t>
      </w:r>
      <w:proofErr w:type="gramStart"/>
      <w:r w:rsidRPr="007459B8">
        <w:rPr>
          <w:color w:val="000000"/>
          <w:sz w:val="28"/>
          <w:szCs w:val="28"/>
        </w:rPr>
        <w:t>услышанного</w:t>
      </w:r>
      <w:proofErr w:type="gramEnd"/>
      <w:r w:rsidRPr="007459B8">
        <w:rPr>
          <w:color w:val="000000"/>
          <w:sz w:val="28"/>
          <w:szCs w:val="28"/>
        </w:rPr>
        <w:t>;</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вербально или невербально реагировать на услышанное;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на слух разные типы текста (краткие диалоги, описания, рифмовки, песни);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использовать контекстуальную или языковую догадку;</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 </w:t>
      </w:r>
      <w:proofErr w:type="gramStart"/>
      <w:r w:rsidRPr="007459B8">
        <w:rPr>
          <w:color w:val="000000"/>
          <w:sz w:val="28"/>
          <w:szCs w:val="28"/>
        </w:rPr>
        <w:t>не обращать внимание</w:t>
      </w:r>
      <w:proofErr w:type="gramEnd"/>
      <w:r w:rsidRPr="007459B8">
        <w:rPr>
          <w:color w:val="000000"/>
          <w:sz w:val="28"/>
          <w:szCs w:val="28"/>
        </w:rPr>
        <w:t xml:space="preserve"> на незнакомые слова, не мешающие понимать основное содержание текста.</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 чтении выпускник овладеет техникой чтения, т. е. научится читать:</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 помощью (изученных) правил чтения и с правильным словесным ударением;</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 с правильным логическим и фразовым ударением простые нераспространенные предложения;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основные коммуникативные типы предложений (повествовательные, вопросительные, побудительные, восклицательные);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небольшие тексты с разными стратегиями, обеспечивающими понимание основной идеи текста, полное понимание текста и понимание необходимой информации.</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Он также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читать и понимать содержание текста на уровне значения и отвечать на вопросы по содержанию текста;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определять значения незнакомых слов по знакомым словообразовательным элементам, аналогии с русским языком, конверсии, контексту, иллюстрированной наглядности;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пользоваться справочными материалами (аварско-русским словарём, русско-аварским словарем) с применением знаний алфавита;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читать и понимать тексты со специфическими буквами;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читать с соответствующим ритмико-интонационным оформлением простые распространённые предложения с однородными членами;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внутреннюю организацию текста;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читать и понимать содержание текста на уровне смысла и соотносить события в тексте с личным опытом.</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 письме 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правильно списывать;</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выполнять лексико-грамматические упражнения;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делать подписи к рисункам;</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отвечать письменно на вопросы;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писать открытки-поздравления с праздником и днём рождения;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Графика, каллиграфия и орфография</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-обозначать на письме геминаты и лабиализованные звуки;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-распознавать слова со специфичекими буквами;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пользоваться родным алфавитом;</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писать все буквы английского алфавита;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 писать красиво (овладеет навыками родной каллиграфии);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писать правильно (овладеет основными правилами орфографии);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группировать слова в соответствии с изученными правилами орфоэпии и орфографии;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использовать орфографический словарь для уточнения написания слова.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Фонетическая сторона речи</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различать на слух и адекватно произносить все звуки родного языка;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соблюдать нормы произношения звуков родного языка в чтении;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соблюдать правильное ударение в изолированном слове, фразе;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и использовать логическое ударение во фразе, предложении;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соблюдать правило отсутствия ударения на служебных словах;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правильно произносить предложения с однородными членами (соблюдая интонацию перечисления);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различать коммуникативный тип предложения по его интонации;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правильно произносить предложения с точки зрения их ритмикоинтонационных особенностей - </w:t>
      </w:r>
      <w:proofErr w:type="gramStart"/>
      <w:r w:rsidRPr="007459B8">
        <w:rPr>
          <w:color w:val="000000"/>
          <w:sz w:val="28"/>
          <w:szCs w:val="28"/>
        </w:rPr>
        <w:t>повествовательное</w:t>
      </w:r>
      <w:proofErr w:type="gramEnd"/>
      <w:r w:rsidRPr="007459B8">
        <w:rPr>
          <w:color w:val="000000"/>
          <w:sz w:val="28"/>
          <w:szCs w:val="28"/>
        </w:rPr>
        <w:t xml:space="preserve"> (утвердительное и отрицательное), вопросительное (общий и специальный вопросы), побудительное и восклицательное предложения.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Лексическая сторона речи</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 научится: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значение лексических единиц в письменном и устном текстах в пределах тематики начальной школы;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распознавать по определённым признакам части речи;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значение незнакомых слов, используя различные виды догадки (по аналогии с русским языком, словообразовательным элементам и т. д.).</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Грамматическая сторона речи</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Выпускник научится:</w:t>
      </w:r>
    </w:p>
    <w:p w:rsidR="007459B8" w:rsidRPr="007459B8" w:rsidRDefault="007459B8" w:rsidP="00C327FC">
      <w:pPr>
        <w:spacing w:before="168" w:after="168"/>
        <w:ind w:firstLine="436"/>
        <w:jc w:val="both"/>
        <w:rPr>
          <w:color w:val="000000"/>
          <w:sz w:val="28"/>
          <w:szCs w:val="28"/>
        </w:rPr>
      </w:pPr>
      <w:proofErr w:type="gramStart"/>
      <w:r w:rsidRPr="007459B8">
        <w:rPr>
          <w:color w:val="000000"/>
          <w:sz w:val="28"/>
          <w:szCs w:val="28"/>
        </w:rPr>
        <w:t xml:space="preserve">- понимать и употреблять в речи изученные существительные (в единственном и во множественном числе, в форме основных и местных падежей), </w:t>
      </w:r>
      <w:r w:rsidRPr="007459B8">
        <w:rPr>
          <w:color w:val="000000"/>
          <w:sz w:val="28"/>
          <w:szCs w:val="28"/>
        </w:rPr>
        <w:lastRenderedPageBreak/>
        <w:t>прилагательные с показателями грамматических классов количественные и порядковые числительные, личные, притяжательные и вопросительные местоимения, глаголы с классными показателями для согласования с другими частями речи, временные формы простых и составных глаголов для выражения различных действий, наречия времени, места и образа действия, наиболее</w:t>
      </w:r>
      <w:proofErr w:type="gramEnd"/>
      <w:r w:rsidRPr="007459B8">
        <w:rPr>
          <w:color w:val="000000"/>
          <w:sz w:val="28"/>
          <w:szCs w:val="28"/>
        </w:rPr>
        <w:t xml:space="preserve"> употребительные послелоги для выражения временных и пространственных отношений;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употреблять основные коммуникативные типы предложений, безличные предложения, предложения со словами у, буго, гьеч1о (авар</w:t>
      </w:r>
      <w:proofErr w:type="gramStart"/>
      <w:r w:rsidRPr="007459B8">
        <w:rPr>
          <w:color w:val="000000"/>
          <w:sz w:val="28"/>
          <w:szCs w:val="28"/>
        </w:rPr>
        <w:t>.</w:t>
      </w:r>
      <w:proofErr w:type="gramEnd"/>
      <w:r w:rsidRPr="007459B8">
        <w:rPr>
          <w:color w:val="000000"/>
          <w:sz w:val="28"/>
          <w:szCs w:val="28"/>
        </w:rPr>
        <w:t xml:space="preserve"> </w:t>
      </w:r>
      <w:proofErr w:type="gramStart"/>
      <w:r w:rsidRPr="007459B8">
        <w:rPr>
          <w:color w:val="000000"/>
          <w:sz w:val="28"/>
          <w:szCs w:val="28"/>
        </w:rPr>
        <w:t>я</w:t>
      </w:r>
      <w:proofErr w:type="gramEnd"/>
      <w:r w:rsidRPr="007459B8">
        <w:rPr>
          <w:color w:val="000000"/>
          <w:sz w:val="28"/>
          <w:szCs w:val="28"/>
        </w:rPr>
        <w:t>з.), побудительные предложения в утвердительной и отрицательной форме;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понимать и использовать в речи указательные, определённые, неопределённые и вопросительные местоимения;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 понимать и использовать в речи сложноподчинённые предложения с </w:t>
      </w:r>
      <w:proofErr w:type="gramStart"/>
      <w:r w:rsidRPr="007459B8">
        <w:rPr>
          <w:color w:val="000000"/>
          <w:sz w:val="28"/>
          <w:szCs w:val="28"/>
        </w:rPr>
        <w:t>разными</w:t>
      </w:r>
      <w:proofErr w:type="gramEnd"/>
      <w:r w:rsidRPr="007459B8">
        <w:rPr>
          <w:color w:val="000000"/>
          <w:sz w:val="28"/>
          <w:szCs w:val="28"/>
        </w:rPr>
        <w:t xml:space="preserve"> придаточными.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Основное содержание курса Знакомство.</w:t>
      </w:r>
    </w:p>
    <w:p w:rsidR="007459B8" w:rsidRPr="007459B8" w:rsidRDefault="007459B8" w:rsidP="00C327FC">
      <w:pPr>
        <w:spacing w:before="168" w:after="168"/>
        <w:ind w:firstLine="436"/>
        <w:jc w:val="both"/>
        <w:rPr>
          <w:color w:val="000000"/>
          <w:sz w:val="28"/>
          <w:szCs w:val="28"/>
        </w:rPr>
      </w:pPr>
      <w:proofErr w:type="gramStart"/>
      <w:r w:rsidRPr="007459B8">
        <w:rPr>
          <w:color w:val="000000"/>
          <w:sz w:val="28"/>
          <w:szCs w:val="28"/>
        </w:rPr>
        <w:t>С одноклассниками, учителем, персонажами детских произведений: имя, возраст, село, город, республика, страна.</w:t>
      </w:r>
      <w:proofErr w:type="gramEnd"/>
      <w:r w:rsidRPr="007459B8">
        <w:rPr>
          <w:color w:val="000000"/>
          <w:sz w:val="28"/>
          <w:szCs w:val="28"/>
        </w:rPr>
        <w:t xml:space="preserve"> Приветствие, прощание (с использованием типичных фраз речевого этикета).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Я и моя семья.</w:t>
      </w:r>
    </w:p>
    <w:p w:rsidR="007459B8" w:rsidRPr="007459B8" w:rsidRDefault="007459B8" w:rsidP="00C327FC">
      <w:pPr>
        <w:spacing w:before="168" w:after="168"/>
        <w:ind w:firstLine="436"/>
        <w:jc w:val="both"/>
        <w:rPr>
          <w:color w:val="000000"/>
          <w:sz w:val="28"/>
          <w:szCs w:val="28"/>
        </w:rPr>
      </w:pPr>
      <w:proofErr w:type="gramStart"/>
      <w:r w:rsidRPr="007459B8">
        <w:rPr>
          <w:color w:val="000000"/>
          <w:sz w:val="28"/>
          <w:szCs w:val="28"/>
        </w:rPr>
        <w:t>Члены семьи, их имена, возраст, внешность, черты характера, увлечения/хобби, профессии.</w:t>
      </w:r>
      <w:proofErr w:type="gramEnd"/>
      <w:r w:rsidRPr="007459B8">
        <w:rPr>
          <w:color w:val="000000"/>
          <w:sz w:val="28"/>
          <w:szCs w:val="28"/>
        </w:rPr>
        <w:t xml:space="preserve"> Мой день (распорядок дня, домашние обязанности). Мой дом. Покупки в магазине: одежда, обувь, некоторые продукты питания, фрукты и овощи. Любимая еда. Семейные праздники: дни рождения, Новый год, Ураза байрам, Курбан-байрам (подарки и поздравления).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Мир моих увлечений.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Мои любимые занятия/хобби (чтение, коллекционирование, рисование, музыка). Спорт (игровые виды спорта, зимние и летние виды спорта). Мои любимые сказки. Выходной день. Школьные каникулы.</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Я и мои друзья.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Имя, возраст, день рождения, внешность, характер, увлечения/хобби.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Совместные занятия. Помощь другу. Переписка с друзьями. </w:t>
      </w:r>
      <w:proofErr w:type="gramStart"/>
      <w:r w:rsidRPr="007459B8">
        <w:rPr>
          <w:color w:val="000000"/>
          <w:sz w:val="28"/>
          <w:szCs w:val="28"/>
        </w:rPr>
        <w:t>Любимое домашнее животное: имя, возраст, цвет, размер, характер, что умеет делать.</w:t>
      </w:r>
      <w:proofErr w:type="gramEnd"/>
    </w:p>
    <w:p w:rsidR="007459B8" w:rsidRPr="007459B8" w:rsidRDefault="007459B8" w:rsidP="00C327FC">
      <w:pPr>
        <w:spacing w:before="168" w:after="168"/>
        <w:ind w:firstLine="436"/>
        <w:jc w:val="both"/>
        <w:rPr>
          <w:color w:val="000000"/>
          <w:sz w:val="28"/>
          <w:szCs w:val="28"/>
        </w:rPr>
      </w:pPr>
      <w:r w:rsidRPr="007459B8">
        <w:rPr>
          <w:color w:val="000000"/>
          <w:sz w:val="28"/>
          <w:szCs w:val="28"/>
        </w:rPr>
        <w:t>Моя школа.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Классная комната, учебные предметы, школьные принадлежности. Занятия на уроках. Правила поведения в школе. Школьные праздники.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Мир вокруг меня.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Мой дом/квартира/комната: названия комнат, их размер, предметы мебели и интерьера. Мой город/село (общие сведения). Любимое время года. Погода.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Занятия в разные времена года. Природа: растения и животные. Дикие и домашние животные. Места обитания.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Наша республика и страна.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 xml:space="preserve">Общие сведения: название, столицы, крупные города. Литературные персонажи популярных книг моих сверстников (имена героев книг, их внешность, черты характера, что </w:t>
      </w:r>
      <w:proofErr w:type="gramStart"/>
      <w:r w:rsidRPr="007459B8">
        <w:rPr>
          <w:color w:val="000000"/>
          <w:sz w:val="28"/>
          <w:szCs w:val="28"/>
        </w:rPr>
        <w:t>умеют</w:t>
      </w:r>
      <w:proofErr w:type="gramEnd"/>
      <w:r w:rsidRPr="007459B8">
        <w:rPr>
          <w:color w:val="000000"/>
          <w:sz w:val="28"/>
          <w:szCs w:val="28"/>
        </w:rPr>
        <w:t xml:space="preserve">/не умеют делать). Сюжеты некоторых популярных дагестанских и русских сказок. </w:t>
      </w:r>
      <w:proofErr w:type="gramStart"/>
      <w:r w:rsidRPr="007459B8">
        <w:rPr>
          <w:color w:val="000000"/>
          <w:sz w:val="28"/>
          <w:szCs w:val="28"/>
        </w:rPr>
        <w:t>Небольшие произведения детского фольклора на родном языке (рифмовки, стихи, песни, сказки, загадки, пословицы, поговорки).</w:t>
      </w:r>
      <w:proofErr w:type="gramEnd"/>
      <w:r w:rsidRPr="007459B8">
        <w:rPr>
          <w:color w:val="000000"/>
          <w:sz w:val="28"/>
          <w:szCs w:val="28"/>
        </w:rPr>
        <w:t xml:space="preserve"> Некоторые формы речевого этикета.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Речевые умения Говорение. Участие в диалоге в ситуациях повседневного общения, а также в связи с прочитанным или прослушанным произведением детского фольклора: диалог этикетного характера - уметь приветствовать и отвечать на приветствие, познакомиться, представиться, попрощаться, поздравить и поблагодарить за поздравление, извиниться; диалог-расспро</w:t>
      </w:r>
      <w:proofErr w:type="gramStart"/>
      <w:r w:rsidRPr="007459B8">
        <w:rPr>
          <w:color w:val="000000"/>
          <w:sz w:val="28"/>
          <w:szCs w:val="28"/>
        </w:rPr>
        <w:t>с-</w:t>
      </w:r>
      <w:proofErr w:type="gramEnd"/>
      <w:r w:rsidRPr="007459B8">
        <w:rPr>
          <w:color w:val="000000"/>
          <w:sz w:val="28"/>
          <w:szCs w:val="28"/>
        </w:rPr>
        <w:t xml:space="preserve"> уметь задавать вопросы</w:t>
      </w:r>
      <w:r w:rsidR="00611C22" w:rsidRPr="00611C22">
        <w:rPr>
          <w:color w:val="000000"/>
          <w:sz w:val="28"/>
          <w:szCs w:val="28"/>
        </w:rPr>
        <w:t xml:space="preserve">, </w:t>
      </w:r>
      <w:r w:rsidRPr="007459B8">
        <w:rPr>
          <w:color w:val="000000"/>
          <w:sz w:val="28"/>
          <w:szCs w:val="28"/>
        </w:rPr>
        <w:t>диалогпобуждение к действию – уметь обратиться с просьбой и выразить готовность или отказ ее выполнить, используя побудительные предложения.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Соблюдение элементарных норм речевого этикета.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Составление небольших монологических высказываний: рассказ о себе, своем друге, своей семье; описание предмета, картинки; описание персонажей прочитанной сказки с опорой на картинку.</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Слушание (аудирование). Восприятие и понимание речи учителя и собеседников в процессе диалогического общения на уроке; небольших простых сообщений; основного содержания несложных сказок, рассказов (с опорой на иллюстрацию).</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Чтение. Чтение вслух небольших текстов, построенных на изученном языковом материале; соблюдение правильного ударения в словах, фразах, интонации в целом. Чтение про себя и понимание текстов, содержащих только изученный материал, а также несложных текстов, содержащих отдельные новые слова; нахождение в тексте необходимой информации (имени главного героя; места, где происходит действие). Объем текстов – примерно 120 слов.</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Письмо и письменная речь. Списывание текста; вписывание в текст и выписывание из него слов, словосочетаний. Написание с опорой на образец поздравления, короткого личного письма.</w:t>
      </w:r>
    </w:p>
    <w:p w:rsidR="007459B8" w:rsidRPr="007459B8" w:rsidRDefault="007459B8" w:rsidP="00C327FC">
      <w:pPr>
        <w:jc w:val="center"/>
        <w:rPr>
          <w:color w:val="000000"/>
          <w:sz w:val="28"/>
          <w:szCs w:val="28"/>
        </w:rPr>
      </w:pPr>
      <w:r w:rsidRPr="007459B8">
        <w:rPr>
          <w:color w:val="000000"/>
          <w:sz w:val="28"/>
          <w:szCs w:val="28"/>
        </w:rPr>
        <w:t>–  –  –</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Графика, каллиграфия, орфография.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 xml:space="preserve">Буквы родного алфавита. </w:t>
      </w:r>
      <w:proofErr w:type="gramStart"/>
      <w:r w:rsidRPr="007459B8">
        <w:rPr>
          <w:color w:val="000000"/>
          <w:sz w:val="28"/>
          <w:szCs w:val="28"/>
        </w:rPr>
        <w:t>Звуко-буквенные</w:t>
      </w:r>
      <w:proofErr w:type="gramEnd"/>
      <w:r w:rsidRPr="007459B8">
        <w:rPr>
          <w:color w:val="000000"/>
          <w:sz w:val="28"/>
          <w:szCs w:val="28"/>
        </w:rPr>
        <w:t xml:space="preserve"> соответствия. Основные правила каллиграфии. Основные правила орфографии.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Фонетическая сторона речи.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Различение на слух звуков родного языка. Соблюдение норм произношения звуков родного языка: произношение специфических звуков, геминатов и лабиализованных звуков, отсутствие оглушения звонких согласных в конце слов, отсутствие смягчения согласных перед гласными.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Дифтонги. Словесное ударение. Логическое и фразовое ударение. Ритмикоинтонационное оформление основных коммуникативных типов предложений: повествовательного (утвердительного и отрицательного), вопросительного (общий и специальный вопрос), побудительного, восклицательного, а также предложений с однородными членами (интонация перечисления).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Лексическая сторона речи.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Лексические единицы, предназначенные для рецептивного и продуктивного овладения и обслуживающие ситуации общения в пределах тематики начальной школы в объеме 900-950 лексем для двустороннего (рецептивного и продуктивного) усвоения, простейшие устойчивые словосочетания, оценочная лексика, лексика классного обихода, речевые функции;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Начальное представление о способах словообразования (суффиксация, словосложение, конверсия).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Грамматическая сторона речи.</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Имя существительное. Имена существительные нарицательные и собственные. Разумные и неразумные имена существительные. Класс имен существительных. Существительные в единственном и множественном числе. Образование множественного числа существительных. Употребление форм основных и местных падежей существительных.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Имя прилагательное. Изменение прилагательных по классам и родам.</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Склонение субстантивированных прилагательных.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Имя числительное. Количественные числительные. Порядковые числительные. Правописание числительных.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Местоимение. Личные местоимения в основных и местных падежах.</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Притяжательные, вопросительные, указательные местоимения.</w:t>
      </w:r>
    </w:p>
    <w:p w:rsidR="007459B8" w:rsidRPr="007459B8" w:rsidRDefault="00611C22" w:rsidP="00C327FC">
      <w:pPr>
        <w:spacing w:before="168" w:after="168"/>
        <w:ind w:firstLine="436"/>
        <w:jc w:val="both"/>
        <w:rPr>
          <w:color w:val="000000"/>
          <w:sz w:val="28"/>
          <w:szCs w:val="28"/>
        </w:rPr>
      </w:pPr>
      <w:r>
        <w:rPr>
          <w:color w:val="000000"/>
          <w:sz w:val="28"/>
          <w:szCs w:val="28"/>
        </w:rPr>
        <w:t>Глагол.</w:t>
      </w:r>
      <w:r w:rsidR="007459B8" w:rsidRPr="007459B8">
        <w:rPr>
          <w:color w:val="000000"/>
          <w:sz w:val="28"/>
          <w:szCs w:val="28"/>
        </w:rPr>
        <w:t xml:space="preserve"> Целевая форма глагола. Глаголы с показателями грамматических классов. Временные формы простых и составных глаголов.</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Формы вопросительного, условного и побудительного наклонений глагола.</w:t>
      </w:r>
    </w:p>
    <w:p w:rsidR="007459B8" w:rsidRPr="007459B8" w:rsidRDefault="007459B8" w:rsidP="00C327FC">
      <w:pPr>
        <w:spacing w:before="168" w:after="168"/>
        <w:ind w:firstLine="436"/>
        <w:jc w:val="both"/>
        <w:rPr>
          <w:color w:val="000000"/>
          <w:sz w:val="28"/>
          <w:szCs w:val="28"/>
        </w:rPr>
      </w:pPr>
      <w:r w:rsidRPr="007459B8">
        <w:rPr>
          <w:color w:val="000000"/>
          <w:sz w:val="28"/>
          <w:szCs w:val="28"/>
        </w:rPr>
        <w:lastRenderedPageBreak/>
        <w:t>Наречие. Наречия времени, места и образа действия.</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Послелог. Послелоги, выражающие пространственные и временные отношения.</w:t>
      </w:r>
    </w:p>
    <w:p w:rsidR="007459B8" w:rsidRPr="007459B8" w:rsidRDefault="007459B8" w:rsidP="00C327FC">
      <w:pPr>
        <w:spacing w:before="168" w:after="168"/>
        <w:ind w:firstLine="436"/>
        <w:jc w:val="both"/>
        <w:rPr>
          <w:color w:val="000000"/>
          <w:sz w:val="28"/>
          <w:szCs w:val="28"/>
        </w:rPr>
      </w:pPr>
      <w:r w:rsidRPr="00611C22">
        <w:rPr>
          <w:b/>
          <w:bCs/>
          <w:color w:val="000000"/>
          <w:sz w:val="28"/>
          <w:szCs w:val="28"/>
        </w:rPr>
        <w:t>Простое предложение. Односоставные, двухсоставные и трехсоставные предложения. Выражение субъекта в предложении. Предложения с простым глагольным сказуемым, составным именным сказуемым, составным глагольным сказуемым. Основные коммуникативные типы предложений:</w:t>
      </w:r>
    </w:p>
    <w:p w:rsidR="007459B8" w:rsidRPr="007459B8" w:rsidRDefault="007459B8" w:rsidP="00C327FC">
      <w:pPr>
        <w:spacing w:before="168" w:after="168"/>
        <w:ind w:firstLine="436"/>
        <w:jc w:val="both"/>
        <w:rPr>
          <w:color w:val="000000"/>
          <w:sz w:val="28"/>
          <w:szCs w:val="28"/>
        </w:rPr>
      </w:pPr>
      <w:r w:rsidRPr="007459B8">
        <w:rPr>
          <w:color w:val="000000"/>
          <w:sz w:val="28"/>
          <w:szCs w:val="28"/>
        </w:rPr>
        <w:t>повествовательное, вопросительное, побудительное, восклицательное.</w:t>
      </w:r>
    </w:p>
    <w:p w:rsidR="007459B8" w:rsidRPr="007459B8" w:rsidRDefault="007459B8" w:rsidP="00C327FC">
      <w:pPr>
        <w:spacing w:before="168" w:after="168"/>
        <w:ind w:firstLine="436"/>
        <w:jc w:val="both"/>
        <w:rPr>
          <w:color w:val="000000"/>
          <w:sz w:val="28"/>
          <w:szCs w:val="28"/>
        </w:rPr>
      </w:pPr>
      <w:r w:rsidRPr="007459B8">
        <w:rPr>
          <w:color w:val="000000"/>
          <w:sz w:val="28"/>
          <w:szCs w:val="28"/>
        </w:rPr>
        <w:t>Утвердительные и отрицательные предложения. Порядок слов в предложении. Простые распространённые предложения, предложения с однородными членами.</w:t>
      </w:r>
    </w:p>
    <w:p w:rsidR="007459B8" w:rsidRPr="00611C22" w:rsidRDefault="007459B8" w:rsidP="00C327FC">
      <w:pPr>
        <w:spacing w:before="168" w:after="168"/>
        <w:ind w:firstLine="436"/>
        <w:jc w:val="both"/>
        <w:rPr>
          <w:color w:val="000000"/>
          <w:sz w:val="15"/>
          <w:szCs w:val="15"/>
        </w:rPr>
      </w:pPr>
      <w:r w:rsidRPr="007459B8">
        <w:rPr>
          <w:color w:val="000000"/>
          <w:sz w:val="28"/>
          <w:szCs w:val="28"/>
        </w:rPr>
        <w:t>Сложное предложение. Сложносочинённые п</w:t>
      </w:r>
      <w:r w:rsidR="00611C22" w:rsidRPr="00611C22">
        <w:rPr>
          <w:color w:val="000000"/>
          <w:sz w:val="28"/>
          <w:szCs w:val="28"/>
        </w:rPr>
        <w:t>редложения с союзами</w:t>
      </w:r>
      <w:proofErr w:type="gramStart"/>
      <w:r w:rsidR="00611C22" w:rsidRPr="00611C22">
        <w:rPr>
          <w:color w:val="000000"/>
          <w:sz w:val="28"/>
          <w:szCs w:val="28"/>
        </w:rPr>
        <w:t xml:space="preserve"> </w:t>
      </w:r>
      <w:r w:rsidRPr="007459B8">
        <w:rPr>
          <w:color w:val="000000"/>
          <w:sz w:val="28"/>
          <w:szCs w:val="28"/>
        </w:rPr>
        <w:t>.</w:t>
      </w:r>
      <w:proofErr w:type="gramEnd"/>
      <w:r w:rsidRPr="007459B8">
        <w:rPr>
          <w:color w:val="000000"/>
          <w:sz w:val="28"/>
          <w:szCs w:val="28"/>
        </w:rPr>
        <w:t xml:space="preserve"> Сложноподчинённые предложения с придаточными предложениями.</w:t>
      </w:r>
    </w:p>
    <w:p w:rsidR="007459B8" w:rsidRDefault="007459B8" w:rsidP="00C327FC"/>
    <w:p w:rsidR="007459B8" w:rsidRPr="007459B8" w:rsidRDefault="007459B8" w:rsidP="00C327FC"/>
    <w:p w:rsidR="00611C22" w:rsidRDefault="00611C22" w:rsidP="00C327FC">
      <w:pPr>
        <w:pStyle w:val="aff"/>
        <w:numPr>
          <w:ilvl w:val="2"/>
          <w:numId w:val="2"/>
        </w:numPr>
        <w:spacing w:line="240" w:lineRule="auto"/>
        <w:ind w:left="0" w:firstLine="0"/>
      </w:pPr>
      <w:r>
        <w:t>Технология</w:t>
      </w:r>
    </w:p>
    <w:p w:rsidR="007E2057" w:rsidRPr="007E2057" w:rsidRDefault="007E2057" w:rsidP="00C327FC">
      <w:pPr>
        <w:spacing w:after="87"/>
        <w:rPr>
          <w:color w:val="000000"/>
          <w:sz w:val="28"/>
          <w:szCs w:val="28"/>
        </w:rPr>
      </w:pPr>
      <w:r w:rsidRPr="007E2057">
        <w:rPr>
          <w:b/>
          <w:bCs/>
          <w:color w:val="000000"/>
          <w:sz w:val="28"/>
          <w:szCs w:val="28"/>
        </w:rPr>
        <w:t>Личностные, метапредметные и предметные результаты освоения учебного предмета «Технология».</w:t>
      </w:r>
    </w:p>
    <w:p w:rsidR="007E2057" w:rsidRPr="007E2057" w:rsidRDefault="007E2057" w:rsidP="00C327FC">
      <w:pPr>
        <w:spacing w:after="87"/>
        <w:rPr>
          <w:color w:val="000000"/>
          <w:sz w:val="28"/>
          <w:szCs w:val="28"/>
        </w:rPr>
      </w:pPr>
      <w:r w:rsidRPr="007E2057">
        <w:rPr>
          <w:color w:val="000000"/>
          <w:sz w:val="28"/>
          <w:szCs w:val="28"/>
        </w:rPr>
        <w:t>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w:t>
      </w:r>
      <w:r w:rsidRPr="007E2057">
        <w:rPr>
          <w:color w:val="000000"/>
          <w:sz w:val="28"/>
          <w:szCs w:val="28"/>
        </w:rPr>
        <w:softHyphen/>
        <w:t>венного, физического) в их единстве, что создаёт условия для гармонизации развития, сохранения и укрепления психического и физического здоровья учащихся.</w:t>
      </w:r>
    </w:p>
    <w:p w:rsidR="007E2057" w:rsidRPr="007E2057" w:rsidRDefault="007E2057" w:rsidP="00C327FC">
      <w:pPr>
        <w:spacing w:after="87"/>
        <w:rPr>
          <w:color w:val="000000"/>
          <w:sz w:val="28"/>
          <w:szCs w:val="28"/>
        </w:rPr>
      </w:pPr>
      <w:r w:rsidRPr="007E2057">
        <w:rPr>
          <w:color w:val="000000"/>
          <w:sz w:val="28"/>
          <w:szCs w:val="28"/>
        </w:rPr>
        <w:t>Освоение данной программы обеспечивает достижение следующих результатов:</w:t>
      </w:r>
    </w:p>
    <w:p w:rsidR="007E2057" w:rsidRPr="007E2057" w:rsidRDefault="007E2057" w:rsidP="00C327FC">
      <w:pPr>
        <w:spacing w:after="87"/>
        <w:rPr>
          <w:color w:val="000000"/>
          <w:sz w:val="28"/>
          <w:szCs w:val="28"/>
        </w:rPr>
      </w:pPr>
      <w:r w:rsidRPr="007E2057">
        <w:rPr>
          <w:b/>
          <w:bCs/>
          <w:color w:val="000000"/>
          <w:sz w:val="28"/>
          <w:szCs w:val="28"/>
        </w:rPr>
        <w:t>Личностные результаты:</w:t>
      </w:r>
    </w:p>
    <w:p w:rsidR="007E2057" w:rsidRPr="007E2057" w:rsidRDefault="007E2057" w:rsidP="00C327FC">
      <w:pPr>
        <w:spacing w:after="87"/>
        <w:rPr>
          <w:color w:val="000000"/>
          <w:sz w:val="28"/>
          <w:szCs w:val="28"/>
        </w:rPr>
      </w:pPr>
      <w:r w:rsidRPr="007E2057">
        <w:rPr>
          <w:color w:val="000000"/>
          <w:sz w:val="28"/>
          <w:szCs w:val="28"/>
        </w:rPr>
        <w:t>- Воспитание патриотизма, чувства гордости за свою Родину, российский народ и историю России.</w:t>
      </w:r>
    </w:p>
    <w:p w:rsidR="007E2057" w:rsidRPr="007E2057" w:rsidRDefault="007E2057" w:rsidP="00C327FC">
      <w:pPr>
        <w:spacing w:after="87"/>
        <w:rPr>
          <w:color w:val="000000"/>
          <w:sz w:val="28"/>
          <w:szCs w:val="28"/>
        </w:rPr>
      </w:pPr>
      <w:r w:rsidRPr="007E2057">
        <w:rPr>
          <w:color w:val="000000"/>
          <w:sz w:val="28"/>
          <w:szCs w:val="28"/>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7E2057" w:rsidRPr="007E2057" w:rsidRDefault="007E2057" w:rsidP="00C327FC">
      <w:pPr>
        <w:spacing w:after="87"/>
        <w:rPr>
          <w:color w:val="000000"/>
          <w:sz w:val="28"/>
          <w:szCs w:val="28"/>
        </w:rPr>
      </w:pPr>
      <w:r w:rsidRPr="007E2057">
        <w:rPr>
          <w:color w:val="000000"/>
          <w:sz w:val="28"/>
          <w:szCs w:val="28"/>
        </w:rPr>
        <w:t>- Формирование уважительного отношения к иному мнению, истории и культуре других народов.</w:t>
      </w:r>
    </w:p>
    <w:p w:rsidR="007E2057" w:rsidRPr="007E2057" w:rsidRDefault="007E2057" w:rsidP="00C327FC">
      <w:pPr>
        <w:spacing w:after="87"/>
        <w:rPr>
          <w:color w:val="000000"/>
          <w:sz w:val="28"/>
          <w:szCs w:val="28"/>
        </w:rPr>
      </w:pPr>
      <w:r w:rsidRPr="007E2057">
        <w:rPr>
          <w:color w:val="000000"/>
          <w:sz w:val="28"/>
          <w:szCs w:val="28"/>
        </w:rPr>
        <w:t>- Принятие и освоение социальной роли обучающегося, развитие мотивов учебной деятельности и формирование личностного смысла учения.</w:t>
      </w:r>
    </w:p>
    <w:p w:rsidR="007E2057" w:rsidRPr="007E2057" w:rsidRDefault="007E2057" w:rsidP="00C327FC">
      <w:pPr>
        <w:spacing w:after="87"/>
        <w:rPr>
          <w:color w:val="000000"/>
          <w:sz w:val="28"/>
          <w:szCs w:val="28"/>
        </w:rPr>
      </w:pPr>
      <w:r w:rsidRPr="007E2057">
        <w:rPr>
          <w:color w:val="000000"/>
          <w:sz w:val="28"/>
          <w:szCs w:val="28"/>
        </w:rPr>
        <w:t>- Развитие самостоятельности и личной ответственности за свои поступки, в том числе в информацион</w:t>
      </w:r>
      <w:r w:rsidRPr="007E2057">
        <w:rPr>
          <w:color w:val="000000"/>
          <w:sz w:val="28"/>
          <w:szCs w:val="28"/>
        </w:rPr>
        <w:softHyphen/>
        <w:t>ной деятельности, на основе представлений о нравственных нормах, социальной справедливости и свободе.</w:t>
      </w:r>
    </w:p>
    <w:p w:rsidR="007E2057" w:rsidRPr="007E2057" w:rsidRDefault="007E2057" w:rsidP="00C327FC">
      <w:pPr>
        <w:spacing w:after="87"/>
        <w:rPr>
          <w:color w:val="000000"/>
          <w:sz w:val="28"/>
          <w:szCs w:val="28"/>
        </w:rPr>
      </w:pPr>
      <w:r w:rsidRPr="007E2057">
        <w:rPr>
          <w:color w:val="000000"/>
          <w:sz w:val="28"/>
          <w:szCs w:val="28"/>
        </w:rPr>
        <w:t>- Формирование эстетических потребностей, ценностей и чувств.</w:t>
      </w:r>
    </w:p>
    <w:p w:rsidR="007E2057" w:rsidRPr="007E2057" w:rsidRDefault="007E2057" w:rsidP="00C327FC">
      <w:pPr>
        <w:spacing w:after="87"/>
        <w:rPr>
          <w:color w:val="000000"/>
          <w:sz w:val="28"/>
          <w:szCs w:val="28"/>
        </w:rPr>
      </w:pPr>
      <w:r w:rsidRPr="007E2057">
        <w:rPr>
          <w:color w:val="000000"/>
          <w:sz w:val="28"/>
          <w:szCs w:val="28"/>
        </w:rPr>
        <w:t xml:space="preserve">- Развитие навыков сотрудничества </w:t>
      </w:r>
      <w:proofErr w:type="gramStart"/>
      <w:r w:rsidRPr="007E2057">
        <w:rPr>
          <w:color w:val="000000"/>
          <w:sz w:val="28"/>
          <w:szCs w:val="28"/>
        </w:rPr>
        <w:t>со</w:t>
      </w:r>
      <w:proofErr w:type="gramEnd"/>
      <w:r w:rsidRPr="007E2057">
        <w:rPr>
          <w:color w:val="000000"/>
          <w:sz w:val="28"/>
          <w:szCs w:val="28"/>
        </w:rPr>
        <w:t xml:space="preserve"> взрослыми и сверстниками в разных социальных ситуа</w:t>
      </w:r>
      <w:r w:rsidRPr="007E2057">
        <w:rPr>
          <w:color w:val="000000"/>
          <w:sz w:val="28"/>
          <w:szCs w:val="28"/>
        </w:rPr>
        <w:softHyphen/>
        <w:t>циях, умения не создавать конфликтов и находить выходы из спорных ситуаций.</w:t>
      </w:r>
    </w:p>
    <w:p w:rsidR="007E2057" w:rsidRPr="007E2057" w:rsidRDefault="007E2057" w:rsidP="00C327FC">
      <w:pPr>
        <w:spacing w:after="87"/>
        <w:rPr>
          <w:color w:val="000000"/>
          <w:sz w:val="28"/>
          <w:szCs w:val="28"/>
        </w:rPr>
      </w:pPr>
      <w:r w:rsidRPr="007E2057">
        <w:rPr>
          <w:color w:val="000000"/>
          <w:sz w:val="28"/>
          <w:szCs w:val="28"/>
        </w:rPr>
        <w:t>- Формирование установки на безопасный и здоровый образ жизни.</w:t>
      </w:r>
    </w:p>
    <w:p w:rsidR="007E2057" w:rsidRPr="007E2057" w:rsidRDefault="007E2057" w:rsidP="00C327FC">
      <w:pPr>
        <w:spacing w:after="87"/>
        <w:rPr>
          <w:color w:val="000000"/>
          <w:sz w:val="28"/>
          <w:szCs w:val="28"/>
        </w:rPr>
      </w:pPr>
      <w:r w:rsidRPr="007E2057">
        <w:rPr>
          <w:b/>
          <w:bCs/>
          <w:color w:val="000000"/>
          <w:sz w:val="28"/>
          <w:szCs w:val="28"/>
        </w:rPr>
        <w:lastRenderedPageBreak/>
        <w:t>Метапредметные результаты:</w:t>
      </w:r>
    </w:p>
    <w:p w:rsidR="007E2057" w:rsidRPr="007E2057" w:rsidRDefault="007E2057" w:rsidP="00C327FC">
      <w:pPr>
        <w:spacing w:after="87"/>
        <w:rPr>
          <w:color w:val="000000"/>
          <w:sz w:val="28"/>
          <w:szCs w:val="28"/>
        </w:rPr>
      </w:pPr>
      <w:r w:rsidRPr="007E2057">
        <w:rPr>
          <w:color w:val="000000"/>
          <w:sz w:val="28"/>
          <w:szCs w:val="28"/>
        </w:rPr>
        <w:t>- Овладение способностью принимать и сохранять цели и задачи учебной деятельности, поиска средств ее осуществления.</w:t>
      </w:r>
    </w:p>
    <w:p w:rsidR="007E2057" w:rsidRPr="007E2057" w:rsidRDefault="007E2057" w:rsidP="00C327FC">
      <w:pPr>
        <w:spacing w:after="87"/>
        <w:rPr>
          <w:color w:val="000000"/>
          <w:sz w:val="28"/>
          <w:szCs w:val="28"/>
        </w:rPr>
      </w:pPr>
      <w:r w:rsidRPr="007E2057">
        <w:rPr>
          <w:color w:val="000000"/>
          <w:sz w:val="28"/>
          <w:szCs w:val="28"/>
        </w:rPr>
        <w:t>- Освоение способов решения проблем творческого и поискового характера.</w:t>
      </w:r>
    </w:p>
    <w:p w:rsidR="007E2057" w:rsidRPr="007E2057" w:rsidRDefault="007E2057" w:rsidP="00C327FC">
      <w:pPr>
        <w:spacing w:after="87"/>
        <w:rPr>
          <w:color w:val="000000"/>
          <w:sz w:val="28"/>
          <w:szCs w:val="28"/>
        </w:rPr>
      </w:pPr>
      <w:r w:rsidRPr="007E2057">
        <w:rPr>
          <w:color w:val="000000"/>
          <w:sz w:val="28"/>
          <w:szCs w:val="28"/>
        </w:rPr>
        <w:t>- Формирование умения планировать, контролировать и оценивать учебные действия в соответст</w:t>
      </w:r>
      <w:r w:rsidRPr="007E2057">
        <w:rPr>
          <w:color w:val="000000"/>
          <w:sz w:val="28"/>
          <w:szCs w:val="28"/>
        </w:rPr>
        <w:softHyphen/>
        <w:t>вии с поставленной задачей и условиями ее реализации; определять наиболее эффективные способы достижения результата.</w:t>
      </w:r>
    </w:p>
    <w:p w:rsidR="007E2057" w:rsidRPr="007E2057" w:rsidRDefault="007E2057" w:rsidP="00C327FC">
      <w:pPr>
        <w:spacing w:after="87"/>
        <w:rPr>
          <w:color w:val="000000"/>
          <w:sz w:val="28"/>
          <w:szCs w:val="28"/>
        </w:rPr>
      </w:pPr>
      <w:r w:rsidRPr="007E2057">
        <w:rPr>
          <w:color w:val="000000"/>
          <w:sz w:val="28"/>
          <w:szCs w:val="28"/>
        </w:rPr>
        <w:t>- Использование знаково-символических сре</w:t>
      </w:r>
      <w:proofErr w:type="gramStart"/>
      <w:r w:rsidRPr="007E2057">
        <w:rPr>
          <w:color w:val="000000"/>
          <w:sz w:val="28"/>
          <w:szCs w:val="28"/>
        </w:rPr>
        <w:t>дств пр</w:t>
      </w:r>
      <w:proofErr w:type="gramEnd"/>
      <w:r w:rsidRPr="007E2057">
        <w:rPr>
          <w:color w:val="000000"/>
          <w:sz w:val="28"/>
          <w:szCs w:val="28"/>
        </w:rPr>
        <w:t>едставления информации для создания моде</w:t>
      </w:r>
      <w:r w:rsidRPr="007E2057">
        <w:rPr>
          <w:color w:val="000000"/>
          <w:sz w:val="28"/>
          <w:szCs w:val="28"/>
        </w:rPr>
        <w:softHyphen/>
        <w:t>лей изучаемых объектов и процессов, схем решения учебных и практических задач.</w:t>
      </w:r>
    </w:p>
    <w:p w:rsidR="007E2057" w:rsidRPr="007E2057" w:rsidRDefault="007E2057" w:rsidP="00C327FC">
      <w:pPr>
        <w:spacing w:after="87"/>
        <w:rPr>
          <w:color w:val="000000"/>
          <w:sz w:val="28"/>
          <w:szCs w:val="28"/>
        </w:rPr>
      </w:pPr>
      <w:r w:rsidRPr="007E2057">
        <w:rPr>
          <w:color w:val="000000"/>
          <w:sz w:val="28"/>
          <w:szCs w:val="28"/>
        </w:rPr>
        <w:t>- Использование различных способов поиска (в справочных источниках и открытом учебном ин</w:t>
      </w:r>
      <w:r w:rsidRPr="007E2057">
        <w:rPr>
          <w:color w:val="000000"/>
          <w:sz w:val="28"/>
          <w:szCs w:val="28"/>
        </w:rPr>
        <w:softHyphen/>
        <w:t>формационном пространстве сети Интернет), сбора, обработки, анализа, организации, передачи и ин</w:t>
      </w:r>
      <w:r w:rsidRPr="007E2057">
        <w:rPr>
          <w:color w:val="000000"/>
          <w:sz w:val="28"/>
          <w:szCs w:val="28"/>
        </w:rPr>
        <w:softHyphen/>
        <w:t>терпретации информации в соответствии с коммуникативными и познавательными задачами и техно</w:t>
      </w:r>
      <w:r w:rsidRPr="007E2057">
        <w:rPr>
          <w:color w:val="000000"/>
          <w:sz w:val="28"/>
          <w:szCs w:val="28"/>
        </w:rPr>
        <w:softHyphen/>
        <w:t>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7E2057">
        <w:rPr>
          <w:color w:val="000000"/>
          <w:sz w:val="28"/>
          <w:szCs w:val="28"/>
        </w:rPr>
        <w:t>о-</w:t>
      </w:r>
      <w:proofErr w:type="gramEnd"/>
      <w:r w:rsidRPr="007E2057">
        <w:rPr>
          <w:color w:val="000000"/>
          <w:sz w:val="28"/>
          <w:szCs w:val="28"/>
        </w:rPr>
        <w:t xml:space="preserve"> и графическим сопровождением; соблюдать нормы ин</w:t>
      </w:r>
      <w:r w:rsidRPr="007E2057">
        <w:rPr>
          <w:color w:val="000000"/>
          <w:sz w:val="28"/>
          <w:szCs w:val="28"/>
        </w:rPr>
        <w:softHyphen/>
        <w:t>формационной избирательности, этики и этикета.</w:t>
      </w:r>
    </w:p>
    <w:p w:rsidR="007E2057" w:rsidRPr="007E2057" w:rsidRDefault="007E2057" w:rsidP="00C327FC">
      <w:pPr>
        <w:spacing w:after="87"/>
        <w:rPr>
          <w:color w:val="000000"/>
          <w:sz w:val="28"/>
          <w:szCs w:val="28"/>
        </w:rPr>
      </w:pPr>
      <w:proofErr w:type="gramStart"/>
      <w:r w:rsidRPr="007E2057">
        <w:rPr>
          <w:color w:val="000000"/>
          <w:sz w:val="28"/>
          <w:szCs w:val="28"/>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w:t>
      </w:r>
      <w:r w:rsidRPr="007E2057">
        <w:rPr>
          <w:color w:val="000000"/>
          <w:sz w:val="28"/>
          <w:szCs w:val="28"/>
        </w:rPr>
        <w:softHyphen/>
        <w:t>ции и составлять тексты в устной и письменной формах.</w:t>
      </w:r>
      <w:proofErr w:type="gramEnd"/>
    </w:p>
    <w:p w:rsidR="007E2057" w:rsidRPr="007E2057" w:rsidRDefault="007E2057" w:rsidP="00C327FC">
      <w:pPr>
        <w:spacing w:after="87"/>
        <w:rPr>
          <w:color w:val="000000"/>
          <w:sz w:val="28"/>
          <w:szCs w:val="28"/>
        </w:rPr>
      </w:pPr>
      <w:r w:rsidRPr="007E2057">
        <w:rPr>
          <w:color w:val="000000"/>
          <w:sz w:val="28"/>
          <w:szCs w:val="28"/>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w:t>
      </w:r>
      <w:r w:rsidRPr="007E2057">
        <w:rPr>
          <w:color w:val="000000"/>
          <w:sz w:val="28"/>
          <w:szCs w:val="28"/>
        </w:rPr>
        <w:softHyphen/>
        <w:t>ждений, отнесения к известным понятиям</w:t>
      </w:r>
    </w:p>
    <w:p w:rsidR="007E2057" w:rsidRPr="007E2057" w:rsidRDefault="007E2057" w:rsidP="00C327FC">
      <w:pPr>
        <w:spacing w:after="87"/>
        <w:rPr>
          <w:color w:val="000000"/>
          <w:sz w:val="28"/>
          <w:szCs w:val="28"/>
        </w:rPr>
      </w:pPr>
      <w:r w:rsidRPr="007E2057">
        <w:rPr>
          <w:color w:val="000000"/>
          <w:sz w:val="28"/>
          <w:szCs w:val="28"/>
        </w:rPr>
        <w:t>- Готовность слушать собеседника и вести диалог; готовность признавать возможность существо</w:t>
      </w:r>
      <w:r w:rsidRPr="007E2057">
        <w:rPr>
          <w:color w:val="000000"/>
          <w:sz w:val="28"/>
          <w:szCs w:val="28"/>
        </w:rPr>
        <w:softHyphen/>
        <w:t>вания различных точек зрения и права каждого иметь свою; излагать свое мнение и аргументировать свою точку зрения и оценку событий.</w:t>
      </w:r>
    </w:p>
    <w:p w:rsidR="007E2057" w:rsidRPr="007E2057" w:rsidRDefault="007E2057" w:rsidP="00C327FC">
      <w:pPr>
        <w:spacing w:after="87"/>
        <w:rPr>
          <w:color w:val="000000"/>
          <w:sz w:val="28"/>
          <w:szCs w:val="28"/>
        </w:rPr>
      </w:pPr>
      <w:r w:rsidRPr="007E2057">
        <w:rPr>
          <w:color w:val="000000"/>
          <w:sz w:val="28"/>
          <w:szCs w:val="28"/>
        </w:rPr>
        <w:t>- Овладение базовыми предметными и межпредметными понятиями, отражающими существен</w:t>
      </w:r>
      <w:r w:rsidRPr="007E2057">
        <w:rPr>
          <w:color w:val="000000"/>
          <w:sz w:val="28"/>
          <w:szCs w:val="28"/>
        </w:rPr>
        <w:softHyphen/>
        <w:t>ные связи и отношения между объектами и процессами.</w:t>
      </w:r>
    </w:p>
    <w:p w:rsidR="007E2057" w:rsidRPr="007E2057" w:rsidRDefault="007E2057" w:rsidP="00C327FC">
      <w:pPr>
        <w:spacing w:after="87"/>
        <w:rPr>
          <w:color w:val="000000"/>
          <w:sz w:val="28"/>
          <w:szCs w:val="28"/>
        </w:rPr>
      </w:pPr>
      <w:r w:rsidRPr="007E2057">
        <w:rPr>
          <w:b/>
          <w:bCs/>
          <w:color w:val="000000"/>
          <w:sz w:val="28"/>
          <w:szCs w:val="28"/>
        </w:rPr>
        <w:t>Предметные результаты:</w:t>
      </w:r>
    </w:p>
    <w:p w:rsidR="007E2057" w:rsidRPr="007E2057" w:rsidRDefault="007E2057" w:rsidP="00C327FC">
      <w:pPr>
        <w:spacing w:after="87"/>
        <w:rPr>
          <w:color w:val="000000"/>
          <w:sz w:val="28"/>
          <w:szCs w:val="28"/>
        </w:rPr>
      </w:pPr>
      <w:r w:rsidRPr="007E2057">
        <w:rPr>
          <w:color w:val="000000"/>
          <w:sz w:val="28"/>
          <w:szCs w:val="28"/>
        </w:rPr>
        <w:t>-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7E2057" w:rsidRPr="007E2057" w:rsidRDefault="007E2057" w:rsidP="00C327FC">
      <w:pPr>
        <w:spacing w:after="87"/>
        <w:rPr>
          <w:color w:val="000000"/>
          <w:sz w:val="28"/>
          <w:szCs w:val="28"/>
        </w:rPr>
      </w:pPr>
      <w:r w:rsidRPr="007E2057">
        <w:rPr>
          <w:color w:val="000000"/>
          <w:sz w:val="28"/>
          <w:szCs w:val="28"/>
        </w:rPr>
        <w:t>- Усвоение первоначальных представлений о материальной культуре как продукте предметно-преобра</w:t>
      </w:r>
      <w:r w:rsidRPr="007E2057">
        <w:rPr>
          <w:color w:val="000000"/>
          <w:sz w:val="28"/>
          <w:szCs w:val="28"/>
        </w:rPr>
        <w:softHyphen/>
        <w:t>зующей деятельности человека.</w:t>
      </w:r>
    </w:p>
    <w:p w:rsidR="007E2057" w:rsidRPr="007E2057" w:rsidRDefault="007E2057" w:rsidP="00C327FC">
      <w:pPr>
        <w:spacing w:after="87"/>
        <w:rPr>
          <w:color w:val="000000"/>
          <w:sz w:val="28"/>
          <w:szCs w:val="28"/>
        </w:rPr>
      </w:pPr>
      <w:r w:rsidRPr="007E2057">
        <w:rPr>
          <w:color w:val="000000"/>
          <w:sz w:val="28"/>
          <w:szCs w:val="28"/>
        </w:rPr>
        <w:t>- Приобретение навыков самообслуживания; овладение технологическими приемами ручной обра</w:t>
      </w:r>
      <w:r w:rsidRPr="007E2057">
        <w:rPr>
          <w:color w:val="000000"/>
          <w:sz w:val="28"/>
          <w:szCs w:val="28"/>
        </w:rPr>
        <w:softHyphen/>
        <w:t>ботки материалов; усвоение правил техники безопасности;</w:t>
      </w:r>
    </w:p>
    <w:p w:rsidR="007E2057" w:rsidRPr="007E2057" w:rsidRDefault="007E2057" w:rsidP="00C327FC">
      <w:pPr>
        <w:spacing w:after="87"/>
        <w:rPr>
          <w:color w:val="000000"/>
          <w:sz w:val="28"/>
          <w:szCs w:val="28"/>
        </w:rPr>
      </w:pPr>
      <w:r w:rsidRPr="007E2057">
        <w:rPr>
          <w:color w:val="000000"/>
          <w:sz w:val="28"/>
          <w:szCs w:val="28"/>
        </w:rPr>
        <w:lastRenderedPageBreak/>
        <w:t>- Использование приобретенных знаний и умений для творческого решения несложных конструктор</w:t>
      </w:r>
      <w:r w:rsidRPr="007E2057">
        <w:rPr>
          <w:color w:val="000000"/>
          <w:sz w:val="28"/>
          <w:szCs w:val="28"/>
        </w:rPr>
        <w:softHyphen/>
        <w:t>ских, художественно-конструкторских (дизайнерских), технологических и организационных задач.</w:t>
      </w:r>
    </w:p>
    <w:p w:rsidR="007E2057" w:rsidRPr="007E2057" w:rsidRDefault="007E2057" w:rsidP="00C327FC">
      <w:pPr>
        <w:numPr>
          <w:ilvl w:val="0"/>
          <w:numId w:val="70"/>
        </w:numPr>
        <w:spacing w:after="87"/>
        <w:ind w:left="0"/>
        <w:rPr>
          <w:color w:val="000000"/>
          <w:sz w:val="28"/>
          <w:szCs w:val="28"/>
        </w:rPr>
      </w:pPr>
      <w:r w:rsidRPr="007E2057">
        <w:rPr>
          <w:color w:val="000000"/>
          <w:sz w:val="28"/>
          <w:szCs w:val="28"/>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w:t>
      </w:r>
      <w:r w:rsidRPr="007E2057">
        <w:rPr>
          <w:color w:val="000000"/>
          <w:sz w:val="28"/>
          <w:szCs w:val="28"/>
        </w:rPr>
        <w:softHyphen/>
        <w:t>торских задач.</w:t>
      </w:r>
    </w:p>
    <w:p w:rsidR="00611C22" w:rsidRPr="00611C22" w:rsidRDefault="00611C22" w:rsidP="00C327FC"/>
    <w:p w:rsidR="003F5FF7" w:rsidRPr="003F5FF7" w:rsidRDefault="003F5FF7" w:rsidP="00C327FC"/>
    <w:p w:rsidR="00D4633B" w:rsidRPr="00CB6752" w:rsidRDefault="00D4633B" w:rsidP="00C327FC">
      <w:pPr>
        <w:pStyle w:val="aff"/>
        <w:numPr>
          <w:ilvl w:val="2"/>
          <w:numId w:val="2"/>
        </w:numPr>
        <w:spacing w:line="240" w:lineRule="auto"/>
        <w:ind w:left="0" w:firstLine="0"/>
      </w:pPr>
      <w:r w:rsidRPr="00CB6752">
        <w:t>Физическая культура</w:t>
      </w:r>
      <w:bookmarkEnd w:id="56"/>
      <w:bookmarkEnd w:id="57"/>
      <w:bookmarkEnd w:id="58"/>
      <w:bookmarkEnd w:id="59"/>
    </w:p>
    <w:p w:rsidR="00D4633B" w:rsidRPr="00BD7394" w:rsidRDefault="00D4633B" w:rsidP="00C327FC">
      <w:pPr>
        <w:pStyle w:val="a3"/>
        <w:spacing w:line="240" w:lineRule="auto"/>
        <w:ind w:firstLine="0"/>
        <w:rPr>
          <w:rFonts w:ascii="Times New Roman" w:hAnsi="Times New Roman"/>
          <w:iCs/>
          <w:color w:val="auto"/>
          <w:sz w:val="28"/>
          <w:szCs w:val="28"/>
        </w:rPr>
      </w:pPr>
      <w:r w:rsidRPr="00BD7394">
        <w:rPr>
          <w:rFonts w:ascii="Times New Roman" w:hAnsi="Times New Roman"/>
          <w:iCs/>
          <w:color w:val="auto"/>
          <w:sz w:val="28"/>
          <w:szCs w:val="28"/>
        </w:rPr>
        <w:t>(для обучающихся, не имеющих противопоказаний для занятий физической культурой или существенных ограничений по нагрузке)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результате обучения обучающиеся на </w:t>
      </w:r>
      <w:proofErr w:type="spellStart"/>
      <w:proofErr w:type="gramStart"/>
      <w:r>
        <w:rPr>
          <w:rFonts w:ascii="Times New Roman" w:hAnsi="Times New Roman"/>
          <w:color w:val="auto"/>
          <w:spacing w:val="2"/>
          <w:sz w:val="28"/>
          <w:szCs w:val="28"/>
        </w:rPr>
        <w:t>на</w:t>
      </w:r>
      <w:proofErr w:type="spellEnd"/>
      <w:proofErr w:type="gramEnd"/>
      <w:r>
        <w:rPr>
          <w:rFonts w:ascii="Times New Roman" w:hAnsi="Times New Roman"/>
          <w:color w:val="auto"/>
          <w:spacing w:val="2"/>
          <w:sz w:val="28"/>
          <w:szCs w:val="28"/>
        </w:rPr>
        <w:t xml:space="preserve"> уровне</w:t>
      </w:r>
      <w:r w:rsidRPr="00BD7394">
        <w:rPr>
          <w:rFonts w:ascii="Times New Roman" w:hAnsi="Times New Roman"/>
          <w:color w:val="auto"/>
          <w:spacing w:val="2"/>
          <w:sz w:val="28"/>
          <w:szCs w:val="28"/>
        </w:rPr>
        <w:t xml:space="preserve"> началь</w:t>
      </w:r>
      <w:r w:rsidRPr="00BD7394">
        <w:rPr>
          <w:rFonts w:ascii="Times New Roman" w:hAnsi="Times New Roman"/>
          <w:color w:val="auto"/>
          <w:sz w:val="28"/>
          <w:szCs w:val="28"/>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Знания о физической культуре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FF3660" w:rsidRDefault="00D4633B" w:rsidP="00C327FC">
      <w:pPr>
        <w:pStyle w:val="21"/>
        <w:spacing w:line="240" w:lineRule="auto"/>
      </w:pPr>
      <w:r w:rsidRPr="003C0745">
        <w:t>ориентироваться в понятиях «физическая культура», «ре</w:t>
      </w:r>
      <w:r w:rsidRPr="00CB6752">
        <w:rPr>
          <w:spacing w:val="2"/>
        </w:rPr>
        <w:t>жим дня»; характеризовать назначение утренней зарядки, физкультминуток и физкультпауз, уроков физической куль</w:t>
      </w:r>
      <w:r w:rsidRPr="00BD3307">
        <w:t>туры, закаливания, прогулок на свежем воздухе, подвижных игр, занятий спортом для укрепления здоровья, развития основных физических качес</w:t>
      </w:r>
      <w:r w:rsidRPr="00FF3660">
        <w:t>тв;</w:t>
      </w:r>
    </w:p>
    <w:p w:rsidR="00D4633B" w:rsidRPr="009B0659" w:rsidRDefault="00D4633B" w:rsidP="00C327FC">
      <w:pPr>
        <w:pStyle w:val="21"/>
        <w:spacing w:line="240" w:lineRule="auto"/>
      </w:pPr>
      <w:r w:rsidRPr="00FF3660">
        <w:rPr>
          <w:spacing w:val="2"/>
        </w:rPr>
        <w:t>раскрывать на примерах положительное влияние заня</w:t>
      </w:r>
      <w:r w:rsidRPr="00797ECB">
        <w:t>тий физической культурой на успешное выполнение учебной</w:t>
      </w:r>
      <w:r w:rsidRPr="00797ECB">
        <w:br/>
      </w:r>
      <w:r w:rsidRPr="004902B1">
        <w:rPr>
          <w:spacing w:val="2"/>
        </w:rPr>
        <w:t xml:space="preserve">и трудовой деятельности, укрепление здоровья и развитие </w:t>
      </w:r>
      <w:r w:rsidRPr="009B0659">
        <w:t>физических качеств;</w:t>
      </w:r>
    </w:p>
    <w:p w:rsidR="00D4633B" w:rsidRPr="002C5232" w:rsidRDefault="00D4633B" w:rsidP="00C327FC">
      <w:pPr>
        <w:pStyle w:val="21"/>
        <w:spacing w:line="240" w:lineRule="auto"/>
      </w:pPr>
      <w:proofErr w:type="gramStart"/>
      <w:r w:rsidRPr="002C5232">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D4633B" w:rsidRPr="00A87A29" w:rsidRDefault="00D4633B" w:rsidP="00C327FC">
      <w:pPr>
        <w:pStyle w:val="21"/>
        <w:spacing w:line="240" w:lineRule="auto"/>
      </w:pPr>
      <w:r w:rsidRPr="002C5232">
        <w:t>характеризовать способы безопасного поведения на урок</w:t>
      </w:r>
      <w:r w:rsidRPr="002C5232">
        <w:rPr>
          <w:spacing w:val="2"/>
        </w:rPr>
        <w:t>ах физической культуры и организовывать места занят</w:t>
      </w:r>
      <w:r w:rsidRPr="00E417D8">
        <w:rPr>
          <w:spacing w:val="2"/>
        </w:rPr>
        <w:t>ий физическими упражнениями и подвижными играми (ка</w:t>
      </w:r>
      <w:r w:rsidRPr="00A87A29">
        <w:rPr>
          <w:spacing w:val="2"/>
        </w:rPr>
        <w:t>к в</w:t>
      </w:r>
      <w:r w:rsidRPr="00A87A29">
        <w:t xml:space="preserve"> помещениях, так и на открытом воздухе).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выявлять связь занятий физической культурой с трудовой и оборонной деятельностью;</w:t>
      </w:r>
    </w:p>
    <w:p w:rsidR="00D4633B" w:rsidRPr="00BD7394" w:rsidRDefault="00D4633B" w:rsidP="00C327FC">
      <w:pPr>
        <w:pStyle w:val="21"/>
        <w:spacing w:line="240" w:lineRule="auto"/>
        <w:rPr>
          <w:i/>
        </w:rPr>
      </w:pPr>
      <w:r w:rsidRPr="00BD7394">
        <w:rPr>
          <w:i/>
        </w:rPr>
        <w:t xml:space="preserve">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w:t>
      </w:r>
      <w:r w:rsidRPr="00BD7394">
        <w:rPr>
          <w:i/>
          <w:spacing w:val="2"/>
        </w:rPr>
        <w:t xml:space="preserve">деятельности, показателей своего здоровья, физического </w:t>
      </w:r>
      <w:r w:rsidRPr="00BD7394">
        <w:rPr>
          <w:i/>
        </w:rPr>
        <w:t>развития и физической подготовленности.</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Способы физкультурной деятельности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3C0745" w:rsidRDefault="00D4633B" w:rsidP="00C327FC">
      <w:pPr>
        <w:pStyle w:val="21"/>
        <w:spacing w:line="240" w:lineRule="auto"/>
      </w:pPr>
      <w:r w:rsidRPr="003C0745">
        <w:t>отбирать упражнения для комплексов утренней зарядки и физкультминуток и выполнять их в соответствии с изученными правилами;</w:t>
      </w:r>
    </w:p>
    <w:p w:rsidR="00D4633B" w:rsidRPr="00CB6752" w:rsidRDefault="00D4633B" w:rsidP="00C327FC">
      <w:pPr>
        <w:pStyle w:val="21"/>
        <w:spacing w:line="240" w:lineRule="auto"/>
      </w:pPr>
      <w:r w:rsidRPr="00CB6752">
        <w:lastRenderedPageBreak/>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D4633B" w:rsidRPr="004902B1" w:rsidRDefault="00D4633B" w:rsidP="00C327FC">
      <w:pPr>
        <w:pStyle w:val="21"/>
        <w:spacing w:line="240" w:lineRule="auto"/>
      </w:pPr>
      <w:r w:rsidRPr="00BD3307">
        <w:t>измерять показатели физического развития (рост и мас</w:t>
      </w:r>
      <w:r w:rsidRPr="00FF3660">
        <w:rPr>
          <w:spacing w:val="2"/>
        </w:rPr>
        <w:t>са тела) и физической подготовленности (сила, быстрота, выносливость, равновесие, гибкость) с помощью тестовых</w:t>
      </w:r>
      <w:r w:rsidRPr="00797ECB">
        <w:t xml:space="preserve"> упражнений; вести</w:t>
      </w:r>
      <w:r w:rsidRPr="004902B1">
        <w:t xml:space="preserve"> систематические наблюдения за динамикой показателей.</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spacing w:val="2"/>
        </w:rPr>
        <w:t xml:space="preserve">вести тетрадь по физической культуре с записями </w:t>
      </w:r>
      <w:r w:rsidRPr="00BD7394">
        <w:rPr>
          <w:i/>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BD7394">
        <w:rPr>
          <w:i/>
          <w:spacing w:val="2"/>
        </w:rPr>
        <w:t xml:space="preserve">новных показателей физического развития и физической </w:t>
      </w:r>
      <w:r w:rsidRPr="00BD7394">
        <w:rPr>
          <w:i/>
        </w:rPr>
        <w:t>подготовленности;</w:t>
      </w:r>
    </w:p>
    <w:p w:rsidR="00D4633B" w:rsidRPr="00BD7394" w:rsidRDefault="00D4633B" w:rsidP="00C327FC">
      <w:pPr>
        <w:pStyle w:val="21"/>
        <w:spacing w:line="240" w:lineRule="auto"/>
        <w:rPr>
          <w:i/>
          <w:spacing w:val="-2"/>
        </w:rPr>
      </w:pPr>
      <w:r w:rsidRPr="00BD7394">
        <w:rPr>
          <w:i/>
          <w:spacing w:val="-2"/>
        </w:rPr>
        <w:t>целенаправленно отбирать физические упражнения для индивидуальных занятий по развитию физических качеств;</w:t>
      </w:r>
    </w:p>
    <w:p w:rsidR="00D4633B" w:rsidRPr="003C0745" w:rsidRDefault="00D4633B" w:rsidP="00C327FC">
      <w:pPr>
        <w:pStyle w:val="21"/>
        <w:spacing w:line="240" w:lineRule="auto"/>
      </w:pPr>
      <w:r w:rsidRPr="00BD7394">
        <w:rPr>
          <w:i/>
        </w:rPr>
        <w:t>выполнять простейшие приёмы оказания доврачебной помощи при травмах и ушибах</w:t>
      </w:r>
      <w:r w:rsidRPr="003C0745">
        <w:t>.</w:t>
      </w:r>
    </w:p>
    <w:p w:rsidR="00D4633B" w:rsidRPr="00BD7394" w:rsidRDefault="00D4633B" w:rsidP="00C327FC">
      <w:pPr>
        <w:pStyle w:val="4"/>
        <w:spacing w:before="0" w:after="0" w:line="24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Физическое совершенствование</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4633B" w:rsidRPr="00FF3660" w:rsidRDefault="00D4633B" w:rsidP="00C327FC">
      <w:pPr>
        <w:pStyle w:val="21"/>
        <w:spacing w:line="240" w:lineRule="auto"/>
      </w:pPr>
      <w:r w:rsidRPr="003C0745">
        <w:rPr>
          <w:spacing w:val="2"/>
        </w:rPr>
        <w:t>выполнять упражнения по коррекции и профи</w:t>
      </w:r>
      <w:r w:rsidRPr="00CB6752">
        <w:rPr>
          <w:spacing w:val="2"/>
        </w:rPr>
        <w:t>лактике нарушения зрения и осанки, упражнения на развитие фи</w:t>
      </w:r>
      <w:r w:rsidRPr="00BD3307">
        <w:t>зических качеств (силы, быстроты, выносливости, гибкости, равнов</w:t>
      </w:r>
      <w:r w:rsidRPr="00FF3660">
        <w:t>есия); оценивать величину нагрузки по частоте пульса (с помощью специальной таблицы);</w:t>
      </w:r>
    </w:p>
    <w:p w:rsidR="00D4633B" w:rsidRPr="00797ECB" w:rsidRDefault="00D4633B" w:rsidP="00C327FC">
      <w:pPr>
        <w:pStyle w:val="21"/>
        <w:spacing w:line="240" w:lineRule="auto"/>
      </w:pPr>
      <w:r w:rsidRPr="00797ECB">
        <w:t>выполнять организующие строевые команды и приёмы;</w:t>
      </w:r>
    </w:p>
    <w:p w:rsidR="00D4633B" w:rsidRPr="004902B1" w:rsidRDefault="00D4633B" w:rsidP="00C327FC">
      <w:pPr>
        <w:pStyle w:val="21"/>
        <w:spacing w:line="240" w:lineRule="auto"/>
      </w:pPr>
      <w:r w:rsidRPr="004902B1">
        <w:t>выполнять акробатические упражнения (кувырки, стойки, перекаты);</w:t>
      </w:r>
    </w:p>
    <w:p w:rsidR="00D4633B" w:rsidRPr="002C5232" w:rsidRDefault="00D4633B" w:rsidP="00C327FC">
      <w:pPr>
        <w:pStyle w:val="21"/>
        <w:spacing w:line="240" w:lineRule="auto"/>
      </w:pPr>
      <w:r w:rsidRPr="009B0659">
        <w:rPr>
          <w:spacing w:val="2"/>
        </w:rPr>
        <w:t xml:space="preserve">выполнять гимнастические упражнения на спортивных </w:t>
      </w:r>
      <w:r w:rsidRPr="002C5232">
        <w:t>снарядах (перекладина, гимнастическое бревно);</w:t>
      </w:r>
    </w:p>
    <w:p w:rsidR="00D4633B" w:rsidRPr="002C5232" w:rsidRDefault="00D4633B" w:rsidP="00C327FC">
      <w:pPr>
        <w:pStyle w:val="21"/>
        <w:spacing w:line="240" w:lineRule="auto"/>
      </w:pPr>
      <w:r w:rsidRPr="002C5232">
        <w:t>выполнять легкоатлетические упражнения (бег, прыжки, метания и броски мячей разного веса и объёма);</w:t>
      </w:r>
    </w:p>
    <w:p w:rsidR="00D4633B" w:rsidRPr="002C5232" w:rsidRDefault="00D4633B" w:rsidP="00C327FC">
      <w:pPr>
        <w:pStyle w:val="21"/>
        <w:spacing w:line="240" w:lineRule="auto"/>
      </w:pPr>
      <w:r w:rsidRPr="002C5232">
        <w:t>выполнять игровые действия и упражнения из подвижных игр разной функциональной направленности.</w:t>
      </w:r>
    </w:p>
    <w:p w:rsidR="00D4633B" w:rsidRPr="00BD7394" w:rsidRDefault="00D4633B" w:rsidP="00C327FC">
      <w:pPr>
        <w:pStyle w:val="a3"/>
        <w:spacing w:line="24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D4633B" w:rsidRPr="00BD7394" w:rsidRDefault="00D4633B" w:rsidP="00C327FC">
      <w:pPr>
        <w:pStyle w:val="21"/>
        <w:spacing w:line="240" w:lineRule="auto"/>
        <w:rPr>
          <w:i/>
        </w:rPr>
      </w:pPr>
      <w:r w:rsidRPr="00BD7394">
        <w:rPr>
          <w:i/>
        </w:rPr>
        <w:t>сохранять правильную осанку, оптимальное телосложение;</w:t>
      </w:r>
    </w:p>
    <w:p w:rsidR="00D4633B" w:rsidRPr="00BD7394" w:rsidRDefault="00D4633B" w:rsidP="00C327FC">
      <w:pPr>
        <w:pStyle w:val="21"/>
        <w:spacing w:line="240" w:lineRule="auto"/>
        <w:rPr>
          <w:i/>
        </w:rPr>
      </w:pPr>
      <w:r w:rsidRPr="00BD7394">
        <w:rPr>
          <w:i/>
          <w:spacing w:val="-2"/>
        </w:rPr>
        <w:t>выполнять эстетически красиво гимнастические и ак</w:t>
      </w:r>
      <w:r w:rsidRPr="00BD7394">
        <w:rPr>
          <w:i/>
        </w:rPr>
        <w:t>робатические комбинации;</w:t>
      </w:r>
    </w:p>
    <w:p w:rsidR="00D4633B" w:rsidRPr="00BD7394" w:rsidRDefault="00D4633B" w:rsidP="00C327FC">
      <w:pPr>
        <w:pStyle w:val="21"/>
        <w:spacing w:line="240" w:lineRule="auto"/>
        <w:rPr>
          <w:i/>
        </w:rPr>
      </w:pPr>
      <w:r w:rsidRPr="00BD7394">
        <w:rPr>
          <w:i/>
        </w:rPr>
        <w:t>играть в баскетбол, футбол и волейбол по упрощённым правилам;</w:t>
      </w:r>
    </w:p>
    <w:p w:rsidR="00D4633B" w:rsidRPr="00270890" w:rsidRDefault="00D4633B" w:rsidP="00C327FC">
      <w:pPr>
        <w:pStyle w:val="21"/>
        <w:spacing w:line="240" w:lineRule="auto"/>
        <w:rPr>
          <w:i/>
        </w:rPr>
      </w:pPr>
      <w:r w:rsidRPr="00BD7394">
        <w:rPr>
          <w:i/>
        </w:rPr>
        <w:t>выполнять тестовые нормативы по физической подготовке;</w:t>
      </w:r>
    </w:p>
    <w:p w:rsidR="00D4633B" w:rsidRPr="00CB6752" w:rsidRDefault="00D4633B" w:rsidP="00C327FC">
      <w:pPr>
        <w:pStyle w:val="aff"/>
        <w:numPr>
          <w:ilvl w:val="1"/>
          <w:numId w:val="2"/>
        </w:numPr>
        <w:spacing w:line="240" w:lineRule="auto"/>
        <w:ind w:left="0" w:firstLine="0"/>
      </w:pPr>
      <w:bookmarkStart w:id="60" w:name="_Toc288394070"/>
      <w:bookmarkStart w:id="61" w:name="_Toc288410537"/>
      <w:bookmarkStart w:id="62" w:name="_Toc288410666"/>
      <w:bookmarkStart w:id="63" w:name="_Toc294246082"/>
      <w:r w:rsidRPr="00CB6752">
        <w:t xml:space="preserve">Система </w:t>
      </w:r>
      <w:proofErr w:type="gramStart"/>
      <w:r w:rsidRPr="00CB6752">
        <w:t>оценки достижения планируемых результатов освоения</w:t>
      </w:r>
      <w:r w:rsidRPr="00CB6752">
        <w:br/>
        <w:t>основной образовательной программы</w:t>
      </w:r>
      <w:bookmarkEnd w:id="60"/>
      <w:bookmarkEnd w:id="61"/>
      <w:bookmarkEnd w:id="62"/>
      <w:bookmarkEnd w:id="63"/>
      <w:proofErr w:type="gramEnd"/>
    </w:p>
    <w:p w:rsidR="00D4633B" w:rsidRPr="00BD3307" w:rsidRDefault="00D4633B" w:rsidP="00C327FC">
      <w:pPr>
        <w:pStyle w:val="aff"/>
        <w:numPr>
          <w:ilvl w:val="2"/>
          <w:numId w:val="2"/>
        </w:numPr>
        <w:spacing w:line="240" w:lineRule="auto"/>
        <w:ind w:left="0" w:firstLine="0"/>
      </w:pPr>
      <w:bookmarkStart w:id="64" w:name="_Toc288394071"/>
      <w:bookmarkStart w:id="65" w:name="_Toc288410538"/>
      <w:bookmarkStart w:id="66" w:name="_Toc288410667"/>
      <w:bookmarkStart w:id="67" w:name="_Toc288410732"/>
      <w:bookmarkStart w:id="68" w:name="_Toc294246083"/>
      <w:r w:rsidRPr="00BD3307">
        <w:t>Общие положения</w:t>
      </w:r>
      <w:bookmarkEnd w:id="64"/>
      <w:bookmarkEnd w:id="65"/>
      <w:bookmarkEnd w:id="66"/>
      <w:bookmarkEnd w:id="67"/>
      <w:bookmarkEnd w:id="68"/>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ФГОС НОО к результатам освоения основной образовательной программы начального общего образования и направлена на обеспечение качества образования, что </w:t>
      </w:r>
      <w:r w:rsidRPr="00BD7394">
        <w:rPr>
          <w:rFonts w:ascii="Times New Roman" w:hAnsi="Times New Roman"/>
          <w:color w:val="auto"/>
          <w:sz w:val="28"/>
          <w:szCs w:val="28"/>
        </w:rPr>
        <w:lastRenderedPageBreak/>
        <w:t xml:space="preserve">предполагает вовлечённость в оценочную </w:t>
      </w:r>
      <w:proofErr w:type="gramStart"/>
      <w:r w:rsidRPr="00BD7394">
        <w:rPr>
          <w:rFonts w:ascii="Times New Roman" w:hAnsi="Times New Roman"/>
          <w:color w:val="auto"/>
          <w:sz w:val="28"/>
          <w:szCs w:val="28"/>
        </w:rPr>
        <w:t>деятельность</w:t>
      </w:r>
      <w:proofErr w:type="gramEnd"/>
      <w:r w:rsidRPr="00BD7394">
        <w:rPr>
          <w:rFonts w:ascii="Times New Roman" w:hAnsi="Times New Roman"/>
          <w:color w:val="auto"/>
          <w:sz w:val="28"/>
          <w:szCs w:val="28"/>
        </w:rPr>
        <w:t xml:space="preserve"> как педагогов, так и 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 xml:space="preserve">Оценка на единой критериальной основе, формирование </w:t>
      </w:r>
      <w:r w:rsidRPr="00BD7394">
        <w:rPr>
          <w:rFonts w:ascii="Times New Roman" w:hAnsi="Times New Roman"/>
          <w:color w:val="auto"/>
          <w:spacing w:val="-2"/>
          <w:sz w:val="28"/>
          <w:szCs w:val="28"/>
        </w:rPr>
        <w:t>навыков рефлексии, самоанализа, самоконтроля, само­ и вза</w:t>
      </w:r>
      <w:r w:rsidRPr="00BD7394">
        <w:rPr>
          <w:rFonts w:ascii="Times New Roman" w:hAnsi="Times New Roman"/>
          <w:color w:val="auto"/>
          <w:sz w:val="28"/>
          <w:szCs w:val="28"/>
        </w:rPr>
        <w:t xml:space="preserve">имооценки не только дают возможность педагогам и обучающимся освоить эффективные средства управления учебной деятельностью, но и способствуют развитию у обучающихся </w:t>
      </w:r>
      <w:r w:rsidRPr="00BD7394">
        <w:rPr>
          <w:rFonts w:ascii="Times New Roman" w:hAnsi="Times New Roman"/>
          <w:color w:val="auto"/>
          <w:spacing w:val="-2"/>
          <w:sz w:val="28"/>
          <w:szCs w:val="28"/>
        </w:rPr>
        <w:t xml:space="preserve">самосознания, готовности открыто выражать и отстаивать </w:t>
      </w:r>
      <w:r w:rsidRPr="00BD7394">
        <w:rPr>
          <w:rFonts w:ascii="Times New Roman" w:hAnsi="Times New Roman"/>
          <w:color w:val="auto"/>
          <w:sz w:val="28"/>
          <w:szCs w:val="28"/>
        </w:rPr>
        <w:t>свою позицию, готовности к самостоятельным поступкам и действиям, принятию ответственности за их результаты.</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 соответствии со ФГОС НОО основным</w:t>
      </w:r>
      <w:r w:rsidRPr="00BD7394">
        <w:rPr>
          <w:rFonts w:ascii="Times New Roman" w:hAnsi="Times New Roman"/>
          <w:b/>
          <w:bCs/>
          <w:color w:val="auto"/>
          <w:sz w:val="28"/>
          <w:szCs w:val="28"/>
        </w:rPr>
        <w:t xml:space="preserve"> объектом </w:t>
      </w:r>
      <w:r w:rsidRPr="00BD7394">
        <w:rPr>
          <w:rFonts w:ascii="Times New Roman" w:hAnsi="Times New Roman"/>
          <w:color w:val="auto"/>
          <w:sz w:val="28"/>
          <w:szCs w:val="28"/>
        </w:rPr>
        <w:t xml:space="preserve">системы оценки, её </w:t>
      </w:r>
      <w:r w:rsidRPr="00BD7394">
        <w:rPr>
          <w:rFonts w:ascii="Times New Roman" w:hAnsi="Times New Roman"/>
          <w:b/>
          <w:bCs/>
          <w:color w:val="auto"/>
          <w:sz w:val="28"/>
          <w:szCs w:val="28"/>
        </w:rPr>
        <w:t>содержательной и критериальной базой выступают планируемые результаты</w:t>
      </w:r>
      <w:r w:rsidRPr="00BD7394">
        <w:rPr>
          <w:rFonts w:ascii="Times New Roman" w:hAnsi="Times New Roman"/>
          <w:color w:val="auto"/>
          <w:sz w:val="28"/>
          <w:szCs w:val="28"/>
        </w:rPr>
        <w:t xml:space="preserve"> освоения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основной образовательной программы начального общего об</w:t>
      </w:r>
      <w:r w:rsidRPr="00BD7394">
        <w:rPr>
          <w:rFonts w:ascii="Times New Roman" w:hAnsi="Times New Roman"/>
          <w:color w:val="auto"/>
          <w:sz w:val="28"/>
          <w:szCs w:val="28"/>
        </w:rPr>
        <w:t>разования.</w:t>
      </w:r>
    </w:p>
    <w:p w:rsidR="00D4633B" w:rsidRPr="00BD7394" w:rsidRDefault="00D4633B" w:rsidP="00C327FC">
      <w:pPr>
        <w:pStyle w:val="a3"/>
        <w:spacing w:line="24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Система оценки призвана способствовать поддержанию единства всей системы образования, обеспечению преем</w:t>
      </w:r>
      <w:r w:rsidRPr="00BD7394">
        <w:rPr>
          <w:rFonts w:ascii="Times New Roman" w:hAnsi="Times New Roman"/>
          <w:color w:val="auto"/>
          <w:sz w:val="28"/>
          <w:szCs w:val="28"/>
        </w:rPr>
        <w:t>ственности в системе непрерывного образования. Е</w:t>
      </w:r>
      <w:r>
        <w:rPr>
          <w:rFonts w:ascii="Times New Roman" w:hAnsi="Times New Roman"/>
          <w:color w:val="auto"/>
          <w:sz w:val="28"/>
          <w:szCs w:val="28"/>
        </w:rPr>
        <w:t>е</w:t>
      </w:r>
      <w:r w:rsidRPr="00BD7394">
        <w:rPr>
          <w:rFonts w:ascii="Times New Roman" w:hAnsi="Times New Roman"/>
          <w:color w:val="auto"/>
          <w:sz w:val="28"/>
          <w:szCs w:val="28"/>
        </w:rPr>
        <w:t xml:space="preserve"> основными </w:t>
      </w:r>
      <w:r w:rsidRPr="00BD7394">
        <w:rPr>
          <w:rFonts w:ascii="Times New Roman" w:hAnsi="Times New Roman"/>
          <w:b/>
          <w:bCs/>
          <w:color w:val="auto"/>
          <w:sz w:val="28"/>
          <w:szCs w:val="28"/>
        </w:rPr>
        <w:t>функциями</w:t>
      </w:r>
      <w:r w:rsidRPr="00BD7394">
        <w:rPr>
          <w:rFonts w:ascii="Times New Roman" w:hAnsi="Times New Roman"/>
          <w:color w:val="auto"/>
          <w:sz w:val="28"/>
          <w:szCs w:val="28"/>
        </w:rPr>
        <w:t xml:space="preserve"> являются </w:t>
      </w:r>
      <w:r w:rsidRPr="00BD7394">
        <w:rPr>
          <w:rFonts w:ascii="Times New Roman" w:hAnsi="Times New Roman"/>
          <w:b/>
          <w:bCs/>
          <w:iCs/>
          <w:color w:val="auto"/>
          <w:sz w:val="28"/>
          <w:szCs w:val="28"/>
        </w:rPr>
        <w:t xml:space="preserve">ориентация образовательной </w:t>
      </w:r>
      <w:r w:rsidRPr="00BD7394">
        <w:rPr>
          <w:rFonts w:ascii="Times New Roman" w:hAnsi="Times New Roman"/>
          <w:b/>
          <w:bCs/>
          <w:iCs/>
          <w:color w:val="auto"/>
          <w:spacing w:val="-4"/>
          <w:sz w:val="28"/>
          <w:szCs w:val="28"/>
        </w:rPr>
        <w:t>деятельности</w:t>
      </w:r>
      <w:r w:rsidRPr="00BD7394">
        <w:rPr>
          <w:rFonts w:ascii="Times New Roman" w:hAnsi="Times New Roman"/>
          <w:color w:val="auto"/>
          <w:spacing w:val="-4"/>
          <w:sz w:val="28"/>
          <w:szCs w:val="28"/>
        </w:rPr>
        <w:t xml:space="preserve"> на достижение планируемых результатов освоения основной образовательной программы начального общего образования и обеспечение эффективной </w:t>
      </w:r>
      <w:r w:rsidRPr="00BD7394">
        <w:rPr>
          <w:rFonts w:ascii="Times New Roman" w:hAnsi="Times New Roman"/>
          <w:b/>
          <w:bCs/>
          <w:iCs/>
          <w:color w:val="auto"/>
          <w:spacing w:val="-4"/>
          <w:sz w:val="28"/>
          <w:szCs w:val="28"/>
        </w:rPr>
        <w:t>обратной связи</w:t>
      </w:r>
      <w:r w:rsidRPr="00BD7394">
        <w:rPr>
          <w:rFonts w:ascii="Times New Roman" w:hAnsi="Times New Roman"/>
          <w:color w:val="auto"/>
          <w:spacing w:val="-4"/>
          <w:sz w:val="28"/>
          <w:szCs w:val="28"/>
        </w:rPr>
        <w:t>, позволяющей осуществлять</w:t>
      </w:r>
      <w:r w:rsidRPr="00BD7394">
        <w:rPr>
          <w:rFonts w:ascii="Times New Roman" w:hAnsi="Times New Roman"/>
          <w:b/>
          <w:bCs/>
          <w:iCs/>
          <w:color w:val="auto"/>
          <w:spacing w:val="-4"/>
          <w:sz w:val="28"/>
          <w:szCs w:val="28"/>
        </w:rPr>
        <w:t xml:space="preserve"> управление образовательнойдеятельностью</w:t>
      </w:r>
      <w:r w:rsidRPr="00BD7394">
        <w:rPr>
          <w:rFonts w:ascii="Times New Roman" w:hAnsi="Times New Roman"/>
          <w:color w:val="auto"/>
          <w:spacing w:val="-4"/>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Основными направлениями и целями оценочной деятель</w:t>
      </w:r>
      <w:r w:rsidRPr="00BD7394">
        <w:rPr>
          <w:rFonts w:ascii="Times New Roman" w:hAnsi="Times New Roman"/>
          <w:color w:val="auto"/>
          <w:spacing w:val="2"/>
          <w:sz w:val="28"/>
          <w:szCs w:val="28"/>
        </w:rPr>
        <w:t xml:space="preserve">ности в соответствии с требованиями ФГОС НОО являются </w:t>
      </w:r>
      <w:r w:rsidRPr="00BD7394">
        <w:rPr>
          <w:rFonts w:ascii="Times New Roman" w:hAnsi="Times New Roman"/>
          <w:color w:val="auto"/>
          <w:sz w:val="28"/>
          <w:szCs w:val="28"/>
        </w:rPr>
        <w:t>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разного уровня.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 объектом, содержательной и критериальной базой итоговой оценки подготовки выпускников</w:t>
      </w:r>
      <w:r>
        <w:rPr>
          <w:rFonts w:ascii="Times New Roman" w:hAnsi="Times New Roman"/>
          <w:color w:val="auto"/>
          <w:spacing w:val="2"/>
          <w:sz w:val="28"/>
          <w:szCs w:val="28"/>
        </w:rPr>
        <w:t>на уровне</w:t>
      </w:r>
      <w:r w:rsidRPr="00BD7394">
        <w:rPr>
          <w:rFonts w:ascii="Times New Roman" w:hAnsi="Times New Roman"/>
          <w:color w:val="auto"/>
          <w:sz w:val="28"/>
          <w:szCs w:val="28"/>
        </w:rPr>
        <w:t xml:space="preserve">начального общего образования выступают планируемые </w:t>
      </w:r>
      <w:r w:rsidRPr="00BD7394">
        <w:rPr>
          <w:rFonts w:ascii="Times New Roman" w:hAnsi="Times New Roman"/>
          <w:color w:val="auto"/>
          <w:spacing w:val="2"/>
          <w:sz w:val="28"/>
          <w:szCs w:val="28"/>
        </w:rPr>
        <w:t xml:space="preserve">результаты, составляющие содержание блока </w:t>
      </w:r>
      <w:r w:rsidRPr="00BD7394">
        <w:rPr>
          <w:rFonts w:ascii="Times New Roman" w:hAnsi="Times New Roman"/>
          <w:b/>
          <w:color w:val="auto"/>
          <w:spacing w:val="2"/>
          <w:sz w:val="28"/>
          <w:szCs w:val="28"/>
          <w:u w:val="single"/>
        </w:rPr>
        <w:t>«Выпускник </w:t>
      </w:r>
      <w:r w:rsidRPr="00BD7394">
        <w:rPr>
          <w:rFonts w:ascii="Times New Roman" w:hAnsi="Times New Roman"/>
          <w:b/>
          <w:color w:val="auto"/>
          <w:sz w:val="28"/>
          <w:szCs w:val="28"/>
          <w:u w:val="single"/>
        </w:rPr>
        <w:t>научится»</w:t>
      </w:r>
      <w:r w:rsidRPr="00BD7394">
        <w:rPr>
          <w:rFonts w:ascii="Times New Roman" w:hAnsi="Times New Roman"/>
          <w:color w:val="auto"/>
          <w:sz w:val="28"/>
          <w:szCs w:val="28"/>
        </w:rPr>
        <w:t xml:space="preserve"> для каждой программы, предмета, курса.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 оценке результатов деятельности образовательных </w:t>
      </w:r>
      <w:r w:rsidRPr="00BD7394">
        <w:rPr>
          <w:rFonts w:ascii="Times New Roman" w:hAnsi="Times New Roman"/>
          <w:color w:val="auto"/>
          <w:sz w:val="28"/>
          <w:szCs w:val="28"/>
        </w:rPr>
        <w:t xml:space="preserve">организаций и работников образования основным объектом оценки, её содержательной и критериальной базой выступают планируемые результаты освоения основной образовательной </w:t>
      </w:r>
      <w:r w:rsidRPr="00BD7394">
        <w:rPr>
          <w:rFonts w:ascii="Times New Roman" w:hAnsi="Times New Roman"/>
          <w:color w:val="auto"/>
          <w:spacing w:val="2"/>
          <w:sz w:val="28"/>
          <w:szCs w:val="28"/>
        </w:rPr>
        <w:t xml:space="preserve">программы, составляющие содержание блоков «Выпускник </w:t>
      </w:r>
      <w:r w:rsidRPr="00BD7394">
        <w:rPr>
          <w:rFonts w:ascii="Times New Roman" w:hAnsi="Times New Roman"/>
          <w:color w:val="auto"/>
          <w:sz w:val="28"/>
          <w:szCs w:val="28"/>
        </w:rPr>
        <w:t xml:space="preserve">научится» и </w:t>
      </w:r>
      <w:r w:rsidRPr="00BD7394">
        <w:rPr>
          <w:rFonts w:ascii="Times New Roman" w:hAnsi="Times New Roman"/>
          <w:iCs/>
          <w:color w:val="auto"/>
          <w:sz w:val="28"/>
          <w:szCs w:val="28"/>
        </w:rPr>
        <w:t>«Выпускник получит возможность научиться»</w:t>
      </w:r>
      <w:r w:rsidRPr="00BD7394">
        <w:rPr>
          <w:rFonts w:ascii="Times New Roman" w:hAnsi="Times New Roman"/>
          <w:color w:val="auto"/>
          <w:sz w:val="28"/>
          <w:szCs w:val="28"/>
        </w:rPr>
        <w:t xml:space="preserve"> для каждой учебной программы.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w:t>
      </w:r>
      <w:proofErr w:type="gramStart"/>
      <w:r w:rsidRPr="00BD7394">
        <w:rPr>
          <w:rFonts w:ascii="Times New Roman" w:hAnsi="Times New Roman"/>
          <w:color w:val="auto"/>
          <w:spacing w:val="2"/>
          <w:sz w:val="28"/>
          <w:szCs w:val="28"/>
        </w:rPr>
        <w:t>оценки достижения планируемых результатов освоения основной образовательной программы начального общего образования</w:t>
      </w:r>
      <w:proofErr w:type="gramEnd"/>
      <w:r w:rsidRPr="00BD7394">
        <w:rPr>
          <w:rFonts w:ascii="Times New Roman" w:hAnsi="Times New Roman"/>
          <w:color w:val="auto"/>
          <w:spacing w:val="2"/>
          <w:sz w:val="28"/>
          <w:szCs w:val="28"/>
        </w:rPr>
        <w:t xml:space="preserve"> предполагает </w:t>
      </w:r>
      <w:r w:rsidRPr="00BD7394">
        <w:rPr>
          <w:rFonts w:ascii="Times New Roman" w:hAnsi="Times New Roman"/>
          <w:b/>
          <w:bCs/>
          <w:iCs/>
          <w:color w:val="auto"/>
          <w:spacing w:val="2"/>
          <w:sz w:val="28"/>
          <w:szCs w:val="28"/>
        </w:rPr>
        <w:t>комплексный подход к оценке результатов</w:t>
      </w:r>
      <w:r w:rsidRPr="00BD7394">
        <w:rPr>
          <w:rFonts w:ascii="Times New Roman" w:hAnsi="Times New Roman"/>
          <w:color w:val="auto"/>
          <w:spacing w:val="2"/>
          <w:sz w:val="28"/>
          <w:szCs w:val="28"/>
        </w:rPr>
        <w:t xml:space="preserve"> образования, позволяющий вести </w:t>
      </w:r>
      <w:r w:rsidRPr="00BD7394">
        <w:rPr>
          <w:rFonts w:ascii="Times New Roman" w:hAnsi="Times New Roman"/>
          <w:color w:val="auto"/>
          <w:sz w:val="28"/>
          <w:szCs w:val="28"/>
        </w:rPr>
        <w:t>оценку достижения обучающимися всех трёх групп результатов образования:</w:t>
      </w:r>
      <w:r w:rsidRPr="00BD7394">
        <w:rPr>
          <w:rFonts w:ascii="Times New Roman" w:hAnsi="Times New Roman"/>
          <w:b/>
          <w:bCs/>
          <w:iCs/>
          <w:color w:val="auto"/>
          <w:sz w:val="28"/>
          <w:szCs w:val="28"/>
        </w:rPr>
        <w:t xml:space="preserve"> личностных, метапредметных и предметных</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соответствии с требованиями ФГОС НОО предоставление </w:t>
      </w:r>
      <w:r w:rsidRPr="00BD7394">
        <w:rPr>
          <w:rFonts w:ascii="Times New Roman" w:hAnsi="Times New Roman"/>
          <w:color w:val="auto"/>
          <w:spacing w:val="2"/>
          <w:sz w:val="28"/>
          <w:szCs w:val="28"/>
        </w:rPr>
        <w:t xml:space="preserve">и использование </w:t>
      </w:r>
      <w:r w:rsidRPr="00BD7394">
        <w:rPr>
          <w:rFonts w:ascii="Times New Roman" w:hAnsi="Times New Roman"/>
          <w:b/>
          <w:bCs/>
          <w:iCs/>
          <w:color w:val="auto"/>
          <w:spacing w:val="2"/>
          <w:sz w:val="28"/>
          <w:szCs w:val="28"/>
        </w:rPr>
        <w:t>персонифицированной информации</w:t>
      </w:r>
      <w:r w:rsidRPr="00BD7394">
        <w:rPr>
          <w:rFonts w:ascii="Times New Roman" w:hAnsi="Times New Roman"/>
          <w:color w:val="auto"/>
          <w:spacing w:val="2"/>
          <w:sz w:val="28"/>
          <w:szCs w:val="28"/>
        </w:rPr>
        <w:t xml:space="preserve"> воз</w:t>
      </w:r>
      <w:r w:rsidRPr="00BD7394">
        <w:rPr>
          <w:rFonts w:ascii="Times New Roman" w:hAnsi="Times New Roman"/>
          <w:color w:val="auto"/>
          <w:sz w:val="28"/>
          <w:szCs w:val="28"/>
        </w:rPr>
        <w:t xml:space="preserve">можно только в рамках процедур итоговой оценки обучающихся. Во всех иных процедурах допустимо предоставление </w:t>
      </w:r>
      <w:r w:rsidRPr="00BD7394">
        <w:rPr>
          <w:rFonts w:ascii="Times New Roman" w:hAnsi="Times New Roman"/>
          <w:color w:val="auto"/>
          <w:spacing w:val="-2"/>
          <w:sz w:val="28"/>
          <w:szCs w:val="28"/>
        </w:rPr>
        <w:t xml:space="preserve">и использование исключительно </w:t>
      </w:r>
      <w:r w:rsidRPr="00BD7394">
        <w:rPr>
          <w:rFonts w:ascii="Times New Roman" w:hAnsi="Times New Roman"/>
          <w:b/>
          <w:bCs/>
          <w:iCs/>
          <w:color w:val="auto"/>
          <w:spacing w:val="-2"/>
          <w:sz w:val="28"/>
          <w:szCs w:val="28"/>
        </w:rPr>
        <w:t xml:space="preserve">неперсонифицированной </w:t>
      </w:r>
      <w:r w:rsidRPr="00BD7394">
        <w:rPr>
          <w:rFonts w:ascii="Times New Roman" w:hAnsi="Times New Roman"/>
          <w:b/>
          <w:bCs/>
          <w:iCs/>
          <w:color w:val="auto"/>
          <w:sz w:val="28"/>
          <w:szCs w:val="28"/>
        </w:rPr>
        <w:lastRenderedPageBreak/>
        <w:t>(анонимной</w:t>
      </w:r>
      <w:proofErr w:type="gramStart"/>
      <w:r w:rsidRPr="00BD7394">
        <w:rPr>
          <w:rFonts w:ascii="Times New Roman" w:hAnsi="Times New Roman"/>
          <w:b/>
          <w:bCs/>
          <w:iCs/>
          <w:color w:val="auto"/>
          <w:sz w:val="28"/>
          <w:szCs w:val="28"/>
        </w:rPr>
        <w:t>)и</w:t>
      </w:r>
      <w:proofErr w:type="gramEnd"/>
      <w:r w:rsidRPr="00BD7394">
        <w:rPr>
          <w:rFonts w:ascii="Times New Roman" w:hAnsi="Times New Roman"/>
          <w:b/>
          <w:bCs/>
          <w:iCs/>
          <w:color w:val="auto"/>
          <w:sz w:val="28"/>
          <w:szCs w:val="28"/>
        </w:rPr>
        <w:t>нформации</w:t>
      </w:r>
      <w:r w:rsidRPr="00BD7394">
        <w:rPr>
          <w:rFonts w:ascii="Times New Roman" w:hAnsi="Times New Roman"/>
          <w:color w:val="auto"/>
          <w:sz w:val="28"/>
          <w:szCs w:val="28"/>
        </w:rPr>
        <w:t xml:space="preserve"> о достигаемых обучающимися образовательных результатах.</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Интерпретация результатов оценки ведётся на основе </w:t>
      </w:r>
      <w:r w:rsidRPr="00BD7394">
        <w:rPr>
          <w:rFonts w:ascii="Times New Roman" w:hAnsi="Times New Roman"/>
          <w:b/>
          <w:bCs/>
          <w:iCs/>
          <w:color w:val="auto"/>
          <w:sz w:val="28"/>
          <w:szCs w:val="28"/>
        </w:rPr>
        <w:t>кон</w:t>
      </w:r>
      <w:r w:rsidRPr="00BD7394">
        <w:rPr>
          <w:rFonts w:ascii="Times New Roman" w:hAnsi="Times New Roman"/>
          <w:b/>
          <w:bCs/>
          <w:iCs/>
          <w:color w:val="auto"/>
          <w:spacing w:val="2"/>
          <w:sz w:val="28"/>
          <w:szCs w:val="28"/>
        </w:rPr>
        <w:t>текстной информации</w:t>
      </w:r>
      <w:r w:rsidRPr="00BD7394">
        <w:rPr>
          <w:rFonts w:ascii="Times New Roman" w:hAnsi="Times New Roman"/>
          <w:color w:val="auto"/>
          <w:spacing w:val="2"/>
          <w:sz w:val="28"/>
          <w:szCs w:val="28"/>
        </w:rPr>
        <w:t xml:space="preserve"> об условиях и особенностях деятельности субъектов </w:t>
      </w:r>
      <w:r w:rsidRPr="00BD7394">
        <w:rPr>
          <w:rFonts w:ascii="Times New Roman" w:hAnsi="Times New Roman"/>
          <w:color w:val="auto"/>
          <w:sz w:val="28"/>
          <w:szCs w:val="28"/>
        </w:rPr>
        <w:t>образовательных отношений</w:t>
      </w:r>
      <w:r w:rsidRPr="00BD7394">
        <w:rPr>
          <w:rFonts w:ascii="Times New Roman" w:hAnsi="Times New Roman"/>
          <w:color w:val="auto"/>
          <w:spacing w:val="2"/>
          <w:sz w:val="28"/>
          <w:szCs w:val="28"/>
        </w:rPr>
        <w:t>. В частно</w:t>
      </w:r>
      <w:r w:rsidRPr="00BD7394">
        <w:rPr>
          <w:rFonts w:ascii="Times New Roman" w:hAnsi="Times New Roman"/>
          <w:color w:val="auto"/>
          <w:sz w:val="28"/>
          <w:szCs w:val="28"/>
        </w:rPr>
        <w:t>сти, итоговая оценка обучающихся определяется с учётом их стартового уровня и динамики образовательных достижений.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оценки предусматривает </w:t>
      </w:r>
      <w:r w:rsidRPr="00BD7394">
        <w:rPr>
          <w:rFonts w:ascii="Times New Roman" w:hAnsi="Times New Roman"/>
          <w:b/>
          <w:bCs/>
          <w:iCs/>
          <w:color w:val="auto"/>
          <w:spacing w:val="2"/>
          <w:sz w:val="28"/>
          <w:szCs w:val="28"/>
        </w:rPr>
        <w:t>уровневый подход</w:t>
      </w:r>
      <w:r w:rsidRPr="00BD7394">
        <w:rPr>
          <w:rFonts w:ascii="Times New Roman" w:hAnsi="Times New Roman"/>
          <w:color w:val="auto"/>
          <w:spacing w:val="2"/>
          <w:sz w:val="28"/>
          <w:szCs w:val="28"/>
        </w:rPr>
        <w:t xml:space="preserve"> к представлению планируемых результатов и инструментарию </w:t>
      </w:r>
      <w:r w:rsidRPr="00BD7394">
        <w:rPr>
          <w:rFonts w:ascii="Times New Roman" w:hAnsi="Times New Roman"/>
          <w:color w:val="auto"/>
          <w:sz w:val="28"/>
          <w:szCs w:val="28"/>
        </w:rPr>
        <w:t xml:space="preserve">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w:t>
      </w:r>
      <w:proofErr w:type="gramStart"/>
      <w:r w:rsidRPr="00BD7394">
        <w:rPr>
          <w:rFonts w:ascii="Times New Roman" w:hAnsi="Times New Roman"/>
          <w:color w:val="auto"/>
          <w:sz w:val="28"/>
          <w:szCs w:val="28"/>
        </w:rPr>
        <w:t>недочёты</w:t>
      </w:r>
      <w:proofErr w:type="gramEnd"/>
      <w:r w:rsidRPr="00BD7394">
        <w:rPr>
          <w:rFonts w:ascii="Times New Roman" w:hAnsi="Times New Roman"/>
          <w:color w:val="auto"/>
          <w:sz w:val="28"/>
          <w:szCs w:val="28"/>
        </w:rPr>
        <w:t xml:space="preserve"> формируется сегодня оценка ученика, а </w:t>
      </w:r>
      <w:r w:rsidRPr="00BD7394">
        <w:rPr>
          <w:rFonts w:ascii="Times New Roman" w:hAnsi="Times New Roman"/>
          <w:color w:val="auto"/>
          <w:spacing w:val="-2"/>
          <w:sz w:val="28"/>
          <w:szCs w:val="28"/>
        </w:rPr>
        <w:t>необходимый для продолжения образования и реально дости</w:t>
      </w:r>
      <w:r w:rsidRPr="00BD7394">
        <w:rPr>
          <w:rFonts w:ascii="Times New Roman" w:hAnsi="Times New Roman"/>
          <w:color w:val="auto"/>
          <w:sz w:val="28"/>
          <w:szCs w:val="28"/>
        </w:rPr>
        <w:t xml:space="preserve">гаемый большинством обучающихся опорный уровень образовательных достижений. Достижение этого опорного уровня </w:t>
      </w:r>
      <w:r w:rsidRPr="00BD7394">
        <w:rPr>
          <w:rFonts w:ascii="Times New Roman" w:hAnsi="Times New Roman"/>
          <w:color w:val="auto"/>
          <w:spacing w:val="2"/>
          <w:sz w:val="28"/>
          <w:szCs w:val="28"/>
        </w:rPr>
        <w:t xml:space="preserve">интерпретируется как безусловный учебный успех ребёнка, </w:t>
      </w:r>
      <w:r w:rsidRPr="00BD7394">
        <w:rPr>
          <w:rFonts w:ascii="Times New Roman" w:hAnsi="Times New Roman"/>
          <w:color w:val="auto"/>
          <w:sz w:val="28"/>
          <w:szCs w:val="28"/>
        </w:rPr>
        <w:t>как исполнение им требований ФГОС НОО. А оценка инди</w:t>
      </w:r>
      <w:r w:rsidRPr="00BD7394">
        <w:rPr>
          <w:rFonts w:ascii="Times New Roman" w:hAnsi="Times New Roman"/>
          <w:color w:val="auto"/>
          <w:spacing w:val="2"/>
          <w:sz w:val="28"/>
          <w:szCs w:val="28"/>
        </w:rPr>
        <w:t xml:space="preserve">видуальных образовательных достижений ведётся «методом </w:t>
      </w:r>
      <w:r w:rsidRPr="00BD7394">
        <w:rPr>
          <w:rFonts w:ascii="Times New Roman" w:hAnsi="Times New Roman"/>
          <w:color w:val="auto"/>
          <w:sz w:val="28"/>
          <w:szCs w:val="28"/>
        </w:rPr>
        <w:t>сложения», при котором фиксируется достижение опорного уровня и его превышение. Это позволяет поощрять продви</w:t>
      </w:r>
      <w:r w:rsidRPr="00BD7394">
        <w:rPr>
          <w:rFonts w:ascii="Times New Roman" w:hAnsi="Times New Roman"/>
          <w:color w:val="auto"/>
          <w:spacing w:val="2"/>
          <w:sz w:val="28"/>
          <w:szCs w:val="28"/>
        </w:rPr>
        <w:t xml:space="preserve">жения </w:t>
      </w:r>
      <w:proofErr w:type="gramStart"/>
      <w:r w:rsidRPr="00BD7394">
        <w:rPr>
          <w:rFonts w:ascii="Times New Roman" w:hAnsi="Times New Roman"/>
          <w:color w:val="auto"/>
          <w:spacing w:val="2"/>
          <w:sz w:val="28"/>
          <w:szCs w:val="28"/>
        </w:rPr>
        <w:t>обучающихся</w:t>
      </w:r>
      <w:proofErr w:type="gramEnd"/>
      <w:r w:rsidRPr="00BD7394">
        <w:rPr>
          <w:rFonts w:ascii="Times New Roman" w:hAnsi="Times New Roman"/>
          <w:color w:val="auto"/>
          <w:spacing w:val="2"/>
          <w:sz w:val="28"/>
          <w:szCs w:val="28"/>
        </w:rPr>
        <w:t>, выстраивать индивидуальные траекто</w:t>
      </w:r>
      <w:r w:rsidRPr="00BD7394">
        <w:rPr>
          <w:rFonts w:ascii="Times New Roman" w:hAnsi="Times New Roman"/>
          <w:color w:val="auto"/>
          <w:sz w:val="28"/>
          <w:szCs w:val="28"/>
        </w:rPr>
        <w:t>рии движения с учётом зоны ближайшего развития.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Поэтому в текущей оценочной деятельности целесообразно соотносить результаты, продемонстрированные учеником, с оценками типа:</w:t>
      </w:r>
    </w:p>
    <w:p w:rsidR="00D4633B" w:rsidRPr="004902B1" w:rsidRDefault="00D4633B" w:rsidP="00C327FC">
      <w:pPr>
        <w:pStyle w:val="21"/>
        <w:spacing w:line="240" w:lineRule="auto"/>
      </w:pPr>
      <w:r w:rsidRPr="003C0745">
        <w:rPr>
          <w:spacing w:val="2"/>
        </w:rPr>
        <w:t>«зачёт/незачёт» («удовлетворительно/неудовлетворитель</w:t>
      </w:r>
      <w:r w:rsidRPr="00CB6752">
        <w:t>но»), т.</w:t>
      </w:r>
      <w:r w:rsidRPr="00CB6752">
        <w:t> </w:t>
      </w:r>
      <w:r w:rsidRPr="00BD3307">
        <w:t xml:space="preserve">е. оценкой, свидетельствующей об </w:t>
      </w:r>
      <w:r>
        <w:t xml:space="preserve">осознанном </w:t>
      </w:r>
      <w:r w:rsidRPr="00BD3307">
        <w:t xml:space="preserve">освоении опорной </w:t>
      </w:r>
      <w:r w:rsidRPr="00FF3660">
        <w:rPr>
          <w:spacing w:val="-2"/>
        </w:rPr>
        <w:t xml:space="preserve">системы знаний и правильном выполнении учебных действий </w:t>
      </w:r>
      <w:r w:rsidRPr="00797ECB">
        <w:t>в рамках диапазона (круга) заданных за</w:t>
      </w:r>
      <w:r w:rsidRPr="004902B1">
        <w:t>дач, построенных на опорном учебном материале;</w:t>
      </w:r>
    </w:p>
    <w:p w:rsidR="00D4633B" w:rsidRPr="002C5232" w:rsidRDefault="00D4633B" w:rsidP="00C327FC">
      <w:pPr>
        <w:pStyle w:val="21"/>
        <w:spacing w:line="240" w:lineRule="auto"/>
      </w:pPr>
      <w:r w:rsidRPr="004902B1">
        <w:t xml:space="preserve">«хорошо», «отлично» — оценками, свидетельствующими об усвоении опорной системы знаний на уровне осознанного </w:t>
      </w:r>
      <w:r w:rsidRPr="009B0659">
        <w:rPr>
          <w:spacing w:val="2"/>
        </w:rPr>
        <w:t xml:space="preserve">произвольного овладения учебными действиями, а также о </w:t>
      </w:r>
      <w:r w:rsidRPr="002C5232">
        <w:t>кругозоре, широте (или избирательности) интересов.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Это не исключает возможности использования традиционной системы отметок по 5</w:t>
      </w:r>
      <w:r w:rsidRPr="00BD7394">
        <w:rPr>
          <w:rFonts w:ascii="Times New Roman" w:hAnsi="Times New Roman"/>
          <w:color w:val="auto"/>
          <w:sz w:val="28"/>
          <w:szCs w:val="28"/>
        </w:rPr>
        <w:noBreakHyphen/>
        <w:t xml:space="preserve">балльной шкале, однако требует </w:t>
      </w:r>
      <w:r w:rsidRPr="00BD7394">
        <w:rPr>
          <w:rFonts w:ascii="Times New Roman" w:hAnsi="Times New Roman"/>
          <w:color w:val="auto"/>
          <w:spacing w:val="2"/>
          <w:sz w:val="28"/>
          <w:szCs w:val="28"/>
        </w:rPr>
        <w:t xml:space="preserve">уточнения и переосмысления их наполнения. В частности, </w:t>
      </w:r>
      <w:r w:rsidRPr="00BD7394">
        <w:rPr>
          <w:rFonts w:ascii="Times New Roman" w:hAnsi="Times New Roman"/>
          <w:color w:val="auto"/>
          <w:sz w:val="28"/>
          <w:szCs w:val="28"/>
        </w:rPr>
        <w:t>достижение опорного уровня в этой системе оценки интерпретируется как безусловный учебный успех ребёнка, как исполнение им требований ФГОС НОО и соотносится с оценкой «удовлетворительно» («зачёт»).</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процессе оценки используются разнообразные методы </w:t>
      </w:r>
      <w:r w:rsidRPr="00BD7394">
        <w:rPr>
          <w:rFonts w:ascii="Times New Roman" w:hAnsi="Times New Roman"/>
          <w:color w:val="auto"/>
          <w:sz w:val="28"/>
          <w:szCs w:val="28"/>
        </w:rPr>
        <w:t>и формы, взаимно дополняющие друг друга (стандартизиро</w:t>
      </w:r>
      <w:r w:rsidRPr="00BD7394">
        <w:rPr>
          <w:rFonts w:ascii="Times New Roman" w:hAnsi="Times New Roman"/>
          <w:color w:val="auto"/>
          <w:spacing w:val="2"/>
          <w:sz w:val="28"/>
          <w:szCs w:val="28"/>
        </w:rPr>
        <w:t>ванные письменные и устные работы, проекты, практиче</w:t>
      </w:r>
      <w:r w:rsidRPr="00BD7394">
        <w:rPr>
          <w:rFonts w:ascii="Times New Roman" w:hAnsi="Times New Roman"/>
          <w:color w:val="auto"/>
          <w:sz w:val="28"/>
          <w:szCs w:val="28"/>
        </w:rPr>
        <w:t>ские работы, творческие работы, самоанализ и самооценка, наблюдения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D4633B" w:rsidRPr="00CB6752" w:rsidRDefault="00D4633B" w:rsidP="00C327FC">
      <w:pPr>
        <w:pStyle w:val="aff"/>
        <w:numPr>
          <w:ilvl w:val="2"/>
          <w:numId w:val="2"/>
        </w:numPr>
        <w:spacing w:line="240" w:lineRule="auto"/>
        <w:ind w:left="0" w:firstLine="0"/>
      </w:pPr>
      <w:bookmarkStart w:id="69" w:name="_Toc288394072"/>
      <w:bookmarkStart w:id="70" w:name="_Toc288410539"/>
      <w:bookmarkStart w:id="71" w:name="_Toc288410668"/>
      <w:bookmarkStart w:id="72" w:name="_Toc288410733"/>
      <w:bookmarkStart w:id="73" w:name="_Toc294246084"/>
      <w:r w:rsidRPr="00CB6752">
        <w:t>Особенности оценки личностных, метапредметных и предметных результатов</w:t>
      </w:r>
      <w:bookmarkEnd w:id="69"/>
      <w:bookmarkEnd w:id="70"/>
      <w:bookmarkEnd w:id="71"/>
      <w:bookmarkEnd w:id="72"/>
      <w:bookmarkEnd w:id="73"/>
    </w:p>
    <w:p w:rsidR="00D4633B" w:rsidRPr="00BD7394" w:rsidRDefault="00D4633B" w:rsidP="00C327FC">
      <w:pPr>
        <w:pStyle w:val="a3"/>
        <w:spacing w:line="240" w:lineRule="auto"/>
        <w:ind w:firstLine="454"/>
        <w:rPr>
          <w:rFonts w:ascii="Times New Roman" w:hAnsi="Times New Roman"/>
          <w:color w:val="auto"/>
          <w:spacing w:val="2"/>
          <w:sz w:val="28"/>
          <w:szCs w:val="28"/>
        </w:rPr>
      </w:pPr>
      <w:proofErr w:type="gramStart"/>
      <w:r w:rsidRPr="00BD7394">
        <w:rPr>
          <w:rFonts w:ascii="Times New Roman" w:hAnsi="Times New Roman"/>
          <w:color w:val="auto"/>
          <w:sz w:val="28"/>
          <w:szCs w:val="28"/>
        </w:rPr>
        <w:t xml:space="preserve">Оценка личностных результатов представляет собой оценку достижения обучающимися планируемых результатов в их </w:t>
      </w:r>
      <w:r w:rsidRPr="00BD7394">
        <w:rPr>
          <w:rFonts w:ascii="Times New Roman" w:hAnsi="Times New Roman"/>
          <w:color w:val="auto"/>
          <w:spacing w:val="2"/>
          <w:sz w:val="28"/>
          <w:szCs w:val="28"/>
        </w:rPr>
        <w:t xml:space="preserve">личностном развитии, представленных в разделе «Личностные учебные действия» программы </w:t>
      </w:r>
      <w:r w:rsidRPr="00BD7394">
        <w:rPr>
          <w:rFonts w:ascii="Times New Roman" w:hAnsi="Times New Roman"/>
          <w:color w:val="auto"/>
          <w:spacing w:val="2"/>
          <w:sz w:val="28"/>
          <w:szCs w:val="28"/>
        </w:rPr>
        <w:lastRenderedPageBreak/>
        <w:t>формирования универсальных учебных действий у обучающихся при получении на</w:t>
      </w:r>
      <w:r w:rsidRPr="00BD7394">
        <w:rPr>
          <w:rFonts w:ascii="Times New Roman" w:hAnsi="Times New Roman"/>
          <w:color w:val="auto"/>
          <w:sz w:val="28"/>
          <w:szCs w:val="28"/>
        </w:rPr>
        <w:t>чального общего образования.</w:t>
      </w:r>
      <w:proofErr w:type="gramEnd"/>
    </w:p>
    <w:p w:rsidR="00D4633B" w:rsidRPr="00BD7394" w:rsidRDefault="00D4633B" w:rsidP="00C327FC">
      <w:pPr>
        <w:pStyle w:val="a3"/>
        <w:spacing w:line="24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Достижение личностных результатов обеспечивается в ходе реализации всех компонентов образовательнойдеятельности, включая внеурочную деятельность, реализуемую семьёй и школой.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 объектом оценки личностных результатов слу</w:t>
      </w:r>
      <w:r w:rsidRPr="00BD7394">
        <w:rPr>
          <w:rFonts w:ascii="Times New Roman" w:hAnsi="Times New Roman"/>
          <w:color w:val="auto"/>
          <w:spacing w:val="4"/>
          <w:sz w:val="28"/>
          <w:szCs w:val="28"/>
        </w:rPr>
        <w:t xml:space="preserve">жит сформированность универсальных учебных действий, </w:t>
      </w:r>
      <w:r w:rsidRPr="00BD7394">
        <w:rPr>
          <w:rFonts w:ascii="Times New Roman" w:hAnsi="Times New Roman"/>
          <w:color w:val="auto"/>
          <w:sz w:val="28"/>
          <w:szCs w:val="28"/>
        </w:rPr>
        <w:t>включаемых в следующие три основных блока:</w:t>
      </w:r>
    </w:p>
    <w:p w:rsidR="00D4633B" w:rsidRPr="00BD3307" w:rsidRDefault="00D4633B" w:rsidP="00C327FC">
      <w:pPr>
        <w:pStyle w:val="21"/>
        <w:spacing w:line="240" w:lineRule="auto"/>
      </w:pPr>
      <w:r w:rsidRPr="003C0745">
        <w:rPr>
          <w:iCs/>
        </w:rPr>
        <w:t>самоопределение</w:t>
      </w:r>
      <w:r w:rsidRPr="00CB6752">
        <w:t>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w:t>
      </w:r>
      <w:r w:rsidRPr="00BD3307">
        <w:t>ности адекватно оценивать себя и свои достижения, видеть сильные и слабые стороны своей личности;</w:t>
      </w:r>
    </w:p>
    <w:p w:rsidR="00D4633B" w:rsidRPr="002C5232" w:rsidRDefault="00D4633B" w:rsidP="00C327FC">
      <w:pPr>
        <w:pStyle w:val="21"/>
        <w:spacing w:line="240" w:lineRule="auto"/>
      </w:pPr>
      <w:r w:rsidRPr="00FF3660">
        <w:rPr>
          <w:iCs/>
        </w:rPr>
        <w:t>смыслообразование</w:t>
      </w:r>
      <w:r w:rsidRPr="00797ECB">
        <w:t> — поиск и установле</w:t>
      </w:r>
      <w:r w:rsidRPr="004902B1">
        <w:t>ние личностного смысла (т.</w:t>
      </w:r>
      <w:r w:rsidRPr="009B0659">
        <w:t> </w:t>
      </w:r>
      <w:r w:rsidRPr="002C5232">
        <w:t>е. «значения для себя») учения обучающимися на основе устойчивой системы учебно</w:t>
      </w:r>
      <w:r w:rsidRPr="002C5232">
        <w:noBreakHyphen/>
        <w:t>познавательных и социальных мотивов, понимания границ того, «что я знаю»</w:t>
      </w:r>
      <w:proofErr w:type="gramStart"/>
      <w:r w:rsidRPr="002C5232">
        <w:t>,и</w:t>
      </w:r>
      <w:proofErr w:type="gramEnd"/>
      <w:r w:rsidRPr="002C5232">
        <w:t xml:space="preserve"> того, «что я не знаю», и стремления к преодолению этого разрыва;</w:t>
      </w:r>
    </w:p>
    <w:p w:rsidR="00D4633B" w:rsidRPr="00C6263C" w:rsidRDefault="00D4633B" w:rsidP="00C327FC">
      <w:pPr>
        <w:pStyle w:val="21"/>
        <w:spacing w:line="240" w:lineRule="auto"/>
      </w:pPr>
      <w:proofErr w:type="gramStart"/>
      <w:r w:rsidRPr="00E417D8">
        <w:rPr>
          <w:iCs/>
        </w:rPr>
        <w:t>морально</w:t>
      </w:r>
      <w:r w:rsidRPr="00E417D8">
        <w:rPr>
          <w:iCs/>
        </w:rPr>
        <w:noBreakHyphen/>
        <w:t>этическая ориентация</w:t>
      </w:r>
      <w:r w:rsidRPr="00A87A29">
        <w:t>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w:t>
      </w:r>
      <w:r w:rsidRPr="00C6263C">
        <w:t xml:space="preserve"> как регуляторов морального поведения.</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оценки личностных результатов </w:t>
      </w:r>
      <w:r w:rsidRPr="00BD7394">
        <w:rPr>
          <w:rFonts w:ascii="Times New Roman" w:hAnsi="Times New Roman"/>
          <w:color w:val="auto"/>
          <w:spacing w:val="2"/>
          <w:sz w:val="28"/>
          <w:szCs w:val="28"/>
        </w:rPr>
        <w:t xml:space="preserve">при получении  начального общего образования строится вокруг </w:t>
      </w:r>
      <w:r w:rsidRPr="00BD7394">
        <w:rPr>
          <w:rFonts w:ascii="Times New Roman" w:hAnsi="Times New Roman"/>
          <w:color w:val="auto"/>
          <w:sz w:val="28"/>
          <w:szCs w:val="28"/>
        </w:rPr>
        <w:t>оценки:</w:t>
      </w:r>
    </w:p>
    <w:p w:rsidR="00D4633B" w:rsidRPr="002C5232" w:rsidRDefault="00D4633B" w:rsidP="00C327FC">
      <w:pPr>
        <w:pStyle w:val="21"/>
        <w:spacing w:line="240" w:lineRule="auto"/>
      </w:pPr>
      <w:r w:rsidRPr="003C0745">
        <w:t>сформированности внутренней позиции обучающегося, которая находит отражение в эмоционально</w:t>
      </w:r>
      <w:r w:rsidRPr="003C0745">
        <w:noBreakHyphen/>
        <w:t>положительном отношении обучающегося к образовательно</w:t>
      </w:r>
      <w:r w:rsidRPr="00CB6752">
        <w:t>ой организации</w:t>
      </w:r>
      <w:r w:rsidRPr="00FF3660">
        <w:t xml:space="preserve">, ориентации на содержательные моменты </w:t>
      </w:r>
      <w:r w:rsidRPr="004902B1">
        <w:t xml:space="preserve">образовательной </w:t>
      </w:r>
      <w:r w:rsidRPr="002C5232">
        <w:t>деятельности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D4633B" w:rsidRPr="00A87A29" w:rsidRDefault="00D4633B" w:rsidP="00C327FC">
      <w:pPr>
        <w:pStyle w:val="21"/>
        <w:spacing w:line="240" w:lineRule="auto"/>
      </w:pPr>
      <w:r w:rsidRPr="002C5232">
        <w:rPr>
          <w:spacing w:val="4"/>
        </w:rPr>
        <w:t xml:space="preserve">сформированности основ гражданской идентичности, </w:t>
      </w:r>
      <w:r w:rsidRPr="002C5232">
        <w:t>включая чувство гордо</w:t>
      </w:r>
      <w:r w:rsidRPr="00E417D8">
        <w:t>сти за свою Родину, знание знаменательных для Отече</w:t>
      </w:r>
      <w:r w:rsidRPr="00A87A29">
        <w:t>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D4633B" w:rsidRPr="00C6263C" w:rsidRDefault="00D4633B" w:rsidP="00C327FC">
      <w:pPr>
        <w:pStyle w:val="21"/>
        <w:spacing w:line="240" w:lineRule="auto"/>
      </w:pPr>
      <w:r w:rsidRPr="00A87A29">
        <w:t>сформированности самооценки, включая осозн</w:t>
      </w:r>
      <w:r w:rsidRPr="00C6263C">
        <w:t>ание своих возможностей в учении, способности адекватно судитьо причинах своего успеха/неуспеха в учении; умение видеть свои достоинства и недостатки, уважать себя и верить в успех;</w:t>
      </w:r>
    </w:p>
    <w:p w:rsidR="00D4633B" w:rsidRPr="00C6263C" w:rsidRDefault="00D4633B" w:rsidP="00C327FC">
      <w:pPr>
        <w:pStyle w:val="21"/>
        <w:spacing w:line="240" w:lineRule="auto"/>
      </w:pPr>
      <w:r w:rsidRPr="00C6263C">
        <w:rPr>
          <w:spacing w:val="-4"/>
        </w:rPr>
        <w:t>сформированности мотивации учебной деятельности, вклю</w:t>
      </w:r>
      <w:r>
        <w:t>ч</w:t>
      </w:r>
      <w:r w:rsidRPr="00C6263C">
        <w:t xml:space="preserve">ая социальные, учебно­познавательные и внешние мотивы, любознательность и интерес к новому содержанию и способам решения проблем, приобретению новых </w:t>
      </w:r>
      <w:r w:rsidRPr="00C6263C">
        <w:lastRenderedPageBreak/>
        <w:t>знаний и умений, мотивацию достижения результата, стремление к совершенствованию своих способностей;</w:t>
      </w:r>
    </w:p>
    <w:p w:rsidR="00D4633B" w:rsidRPr="003B2B4B" w:rsidRDefault="00D4633B" w:rsidP="00C327FC">
      <w:pPr>
        <w:pStyle w:val="21"/>
        <w:spacing w:line="240" w:lineRule="auto"/>
      </w:pPr>
      <w:r w:rsidRPr="00012122">
        <w:t>зна</w:t>
      </w:r>
      <w:r w:rsidRPr="005401CC">
        <w:t>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w:t>
      </w:r>
      <w:r w:rsidRPr="003B2B4B">
        <w:t xml:space="preserve"> с точки зрения соблюдения/нарушения моральной нормы.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планируемых результатах, описывающих эту группу, отсутствует блок </w:t>
      </w:r>
      <w:r w:rsidRPr="00BD7394">
        <w:rPr>
          <w:rFonts w:ascii="Times New Roman" w:hAnsi="Times New Roman"/>
          <w:b/>
          <w:color w:val="auto"/>
          <w:sz w:val="28"/>
          <w:szCs w:val="28"/>
        </w:rPr>
        <w:t>«Выпускник научится».</w:t>
      </w:r>
      <w:r w:rsidRPr="00BD7394">
        <w:rPr>
          <w:rFonts w:ascii="Times New Roman" w:hAnsi="Times New Roman"/>
          <w:color w:val="auto"/>
          <w:sz w:val="28"/>
          <w:szCs w:val="28"/>
        </w:rPr>
        <w:t xml:space="preserve"> Это означает, что </w:t>
      </w:r>
      <w:r w:rsidRPr="00BD7394">
        <w:rPr>
          <w:rFonts w:ascii="Times New Roman" w:hAnsi="Times New Roman"/>
          <w:b/>
          <w:bCs/>
          <w:iCs/>
          <w:color w:val="auto"/>
          <w:sz w:val="28"/>
          <w:szCs w:val="28"/>
        </w:rPr>
        <w:t>личностные результаты выпускников п</w:t>
      </w:r>
      <w:r>
        <w:rPr>
          <w:rFonts w:ascii="Times New Roman" w:hAnsi="Times New Roman"/>
          <w:b/>
          <w:bCs/>
          <w:iCs/>
          <w:color w:val="auto"/>
          <w:sz w:val="28"/>
          <w:szCs w:val="28"/>
        </w:rPr>
        <w:t>р</w:t>
      </w:r>
      <w:r w:rsidRPr="00BD7394">
        <w:rPr>
          <w:rFonts w:ascii="Times New Roman" w:hAnsi="Times New Roman"/>
          <w:b/>
          <w:bCs/>
          <w:iCs/>
          <w:color w:val="auto"/>
          <w:sz w:val="28"/>
          <w:szCs w:val="28"/>
        </w:rPr>
        <w:t xml:space="preserve">и получении начального общего образования </w:t>
      </w:r>
      <w:r w:rsidRPr="00BD7394">
        <w:rPr>
          <w:rFonts w:ascii="Times New Roman" w:hAnsi="Times New Roman"/>
          <w:color w:val="auto"/>
          <w:sz w:val="28"/>
          <w:szCs w:val="28"/>
        </w:rPr>
        <w:t>в полном соответствии с требованиями ФГОС НОО</w:t>
      </w:r>
      <w:r w:rsidR="00270890">
        <w:rPr>
          <w:rFonts w:ascii="Times New Roman" w:hAnsi="Times New Roman"/>
          <w:color w:val="auto"/>
          <w:sz w:val="28"/>
          <w:szCs w:val="28"/>
        </w:rPr>
        <w:t xml:space="preserve"> </w:t>
      </w:r>
      <w:r w:rsidRPr="00BD7394">
        <w:rPr>
          <w:rFonts w:ascii="Times New Roman" w:hAnsi="Times New Roman"/>
          <w:b/>
          <w:bCs/>
          <w:iCs/>
          <w:color w:val="auto"/>
          <w:sz w:val="28"/>
          <w:szCs w:val="28"/>
        </w:rPr>
        <w:t>не подлежат итоговой оценке</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Формирование и достижение указанных выше личностных </w:t>
      </w:r>
      <w:r w:rsidRPr="00BD7394">
        <w:rPr>
          <w:rFonts w:ascii="Times New Roman" w:hAnsi="Times New Roman"/>
          <w:color w:val="auto"/>
          <w:spacing w:val="2"/>
          <w:sz w:val="28"/>
          <w:szCs w:val="28"/>
        </w:rPr>
        <w:t xml:space="preserve">результатов — задача и ответственность системы образования и образовательной организации. Поэтому оценка этих результатов образовательной деятельности осуществляется в </w:t>
      </w:r>
      <w:r w:rsidRPr="00BD7394">
        <w:rPr>
          <w:rFonts w:ascii="Times New Roman" w:hAnsi="Times New Roman"/>
          <w:color w:val="auto"/>
          <w:sz w:val="28"/>
          <w:szCs w:val="28"/>
        </w:rPr>
        <w:t>ходе внешних неперсонифицированных мониторинговых ис</w:t>
      </w:r>
      <w:r w:rsidRPr="00BD7394">
        <w:rPr>
          <w:rFonts w:ascii="Times New Roman" w:hAnsi="Times New Roman"/>
          <w:color w:val="auto"/>
          <w:spacing w:val="2"/>
          <w:sz w:val="28"/>
          <w:szCs w:val="28"/>
        </w:rPr>
        <w:t xml:space="preserve">следований, результаты которых являются основанием для принятия управленческих решений при проектировании и </w:t>
      </w:r>
      <w:r w:rsidRPr="00BD7394">
        <w:rPr>
          <w:rFonts w:ascii="Times New Roman" w:hAnsi="Times New Roman"/>
          <w:color w:val="auto"/>
          <w:sz w:val="28"/>
          <w:szCs w:val="28"/>
        </w:rPr>
        <w:t>реализации региональных программ развития, программ под</w:t>
      </w:r>
      <w:r w:rsidRPr="00BD7394">
        <w:rPr>
          <w:rFonts w:ascii="Times New Roman" w:hAnsi="Times New Roman"/>
          <w:color w:val="auto"/>
          <w:spacing w:val="2"/>
          <w:sz w:val="28"/>
          <w:szCs w:val="28"/>
        </w:rPr>
        <w:t xml:space="preserve">держки образовательной деятельности, иных программ. К их осуществлению должны быть привлечены специалисты, не </w:t>
      </w:r>
      <w:r w:rsidRPr="00BD7394">
        <w:rPr>
          <w:rFonts w:ascii="Times New Roman" w:hAnsi="Times New Roman"/>
          <w:color w:val="auto"/>
          <w:sz w:val="28"/>
          <w:szCs w:val="28"/>
        </w:rPr>
        <w:t>работающие в данной образовательной организации и обла</w:t>
      </w:r>
      <w:r w:rsidRPr="00BD7394">
        <w:rPr>
          <w:rFonts w:ascii="Times New Roman" w:hAnsi="Times New Roman"/>
          <w:color w:val="auto"/>
          <w:spacing w:val="2"/>
          <w:sz w:val="28"/>
          <w:szCs w:val="28"/>
        </w:rPr>
        <w:t xml:space="preserve">дающие необходимой компетентностью в сфере диагностики развития личности в детском и подростковом возрасте. Предметом оценки в этом случае становится не прогресс </w:t>
      </w:r>
      <w:r w:rsidRPr="00BD7394">
        <w:rPr>
          <w:rFonts w:ascii="Times New Roman" w:hAnsi="Times New Roman"/>
          <w:color w:val="auto"/>
          <w:sz w:val="28"/>
          <w:szCs w:val="28"/>
        </w:rPr>
        <w:t>личностного развития обучающегося, а эффективность вос</w:t>
      </w:r>
      <w:r w:rsidRPr="00BD7394">
        <w:rPr>
          <w:rFonts w:ascii="Times New Roman" w:hAnsi="Times New Roman"/>
          <w:color w:val="auto"/>
          <w:spacing w:val="2"/>
          <w:sz w:val="28"/>
          <w:szCs w:val="28"/>
        </w:rPr>
        <w:t xml:space="preserve">питательно­образовательной деятельности </w:t>
      </w:r>
      <w:r>
        <w:rPr>
          <w:rFonts w:ascii="Times New Roman" w:hAnsi="Times New Roman"/>
          <w:color w:val="auto"/>
          <w:spacing w:val="2"/>
          <w:sz w:val="28"/>
          <w:szCs w:val="28"/>
        </w:rPr>
        <w:t xml:space="preserve">образовательной </w:t>
      </w:r>
      <w:r w:rsidRPr="00BD7394">
        <w:rPr>
          <w:rFonts w:ascii="Times New Roman" w:hAnsi="Times New Roman"/>
          <w:color w:val="auto"/>
          <w:spacing w:val="2"/>
          <w:sz w:val="28"/>
          <w:szCs w:val="28"/>
        </w:rPr>
        <w:t xml:space="preserve">организации, </w:t>
      </w:r>
      <w:r w:rsidRPr="00BD7394">
        <w:rPr>
          <w:rFonts w:ascii="Times New Roman" w:hAnsi="Times New Roman"/>
          <w:color w:val="auto"/>
          <w:sz w:val="28"/>
          <w:szCs w:val="28"/>
        </w:rPr>
        <w:t>муниципальной, региональной или федеральной системы образования. Это принципиальный момент, отличающий оценку личностных результатов от оценки предметных и метапредметных результатов.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оценки возможна ограниченная оценка сформированности отдельных личностных результатов, </w:t>
      </w:r>
      <w:r w:rsidRPr="00BD7394">
        <w:rPr>
          <w:rFonts w:ascii="Times New Roman" w:hAnsi="Times New Roman"/>
          <w:color w:val="auto"/>
          <w:sz w:val="28"/>
          <w:szCs w:val="28"/>
        </w:rPr>
        <w:t xml:space="preserve">полностью отвечающая этическим принципам охраны и защиты интересов ребёнка и конфиденциальности, </w:t>
      </w:r>
      <w:r w:rsidRPr="00BD7394">
        <w:rPr>
          <w:rFonts w:ascii="Times New Roman" w:hAnsi="Times New Roman"/>
          <w:b/>
          <w:bCs/>
          <w:color w:val="auto"/>
          <w:sz w:val="28"/>
          <w:szCs w:val="28"/>
        </w:rPr>
        <w:t xml:space="preserve">в форме, </w:t>
      </w:r>
      <w:r w:rsidRPr="00BD7394">
        <w:rPr>
          <w:rFonts w:ascii="Times New Roman" w:hAnsi="Times New Roman"/>
          <w:b/>
          <w:bCs/>
          <w:color w:val="auto"/>
          <w:spacing w:val="2"/>
          <w:sz w:val="28"/>
          <w:szCs w:val="28"/>
        </w:rPr>
        <w:t>не представляющей угрозы личности, психологической безопасности и эмоциональному статусу обучающегося</w:t>
      </w:r>
      <w:r w:rsidRPr="00BD7394">
        <w:rPr>
          <w:rFonts w:ascii="Times New Roman" w:hAnsi="Times New Roman"/>
          <w:color w:val="auto"/>
          <w:spacing w:val="2"/>
          <w:sz w:val="28"/>
          <w:szCs w:val="28"/>
        </w:rPr>
        <w:t xml:space="preserve">. Такая оценка направлена на решение задачи оптимизации </w:t>
      </w:r>
      <w:r w:rsidRPr="00BD7394">
        <w:rPr>
          <w:rFonts w:ascii="Times New Roman" w:hAnsi="Times New Roman"/>
          <w:color w:val="auto"/>
          <w:sz w:val="28"/>
          <w:szCs w:val="28"/>
        </w:rPr>
        <w:t>личностного развития обучающихся и включает три основных компонента:</w:t>
      </w:r>
    </w:p>
    <w:p w:rsidR="00D4633B" w:rsidRPr="00CB6752" w:rsidRDefault="00D4633B" w:rsidP="00C327FC">
      <w:pPr>
        <w:pStyle w:val="21"/>
        <w:spacing w:line="240" w:lineRule="auto"/>
      </w:pPr>
      <w:r w:rsidRPr="003C0745">
        <w:t>характеристику достижений и положительных качеств обу</w:t>
      </w:r>
      <w:r w:rsidRPr="00CB6752">
        <w:t>чающегося;</w:t>
      </w:r>
    </w:p>
    <w:p w:rsidR="00D4633B" w:rsidRPr="00FF3660" w:rsidRDefault="00D4633B" w:rsidP="00C327FC">
      <w:pPr>
        <w:pStyle w:val="21"/>
        <w:spacing w:line="240" w:lineRule="auto"/>
      </w:pPr>
      <w:r w:rsidRPr="00BD3307">
        <w:rPr>
          <w:spacing w:val="2"/>
        </w:rPr>
        <w:t>определение приоритетных задач и направлений лич</w:t>
      </w:r>
      <w:r w:rsidRPr="00FF3660">
        <w:t xml:space="preserve">ностного развития с </w:t>
      </w:r>
      <w:proofErr w:type="gramStart"/>
      <w:r w:rsidRPr="00FF3660">
        <w:t>учётом</w:t>
      </w:r>
      <w:proofErr w:type="gramEnd"/>
      <w:r w:rsidRPr="00FF3660">
        <w:t xml:space="preserve"> как достижений, так и психологических проблем развития ребёнка;</w:t>
      </w:r>
    </w:p>
    <w:p w:rsidR="00D4633B" w:rsidRPr="002C5232" w:rsidRDefault="00D4633B" w:rsidP="00C327FC">
      <w:pPr>
        <w:pStyle w:val="21"/>
        <w:spacing w:line="240" w:lineRule="auto"/>
      </w:pPr>
      <w:r w:rsidRPr="00797ECB">
        <w:rPr>
          <w:spacing w:val="-4"/>
        </w:rPr>
        <w:t>систему психолого­педагогических рекомендаций, призван</w:t>
      </w:r>
      <w:r w:rsidRPr="009B0659">
        <w:t>ных обеспечить успешную реа</w:t>
      </w:r>
      <w:r w:rsidRPr="002C5232">
        <w:t>лизацию задач начального общего образования.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Другой формой оценки личностных результатов может быть </w:t>
      </w:r>
      <w:r w:rsidRPr="00BD7394">
        <w:rPr>
          <w:rFonts w:ascii="Times New Roman" w:hAnsi="Times New Roman"/>
          <w:color w:val="auto"/>
          <w:sz w:val="28"/>
          <w:szCs w:val="28"/>
        </w:rPr>
        <w:t>оценка индивидуального прогресса личностного развития об</w:t>
      </w:r>
      <w:r w:rsidRPr="00BD7394">
        <w:rPr>
          <w:rFonts w:ascii="Times New Roman" w:hAnsi="Times New Roman"/>
          <w:color w:val="auto"/>
          <w:spacing w:val="-2"/>
          <w:sz w:val="28"/>
          <w:szCs w:val="28"/>
        </w:rPr>
        <w:t xml:space="preserve">учающихся, которым необходима специальная поддержка. Эта </w:t>
      </w:r>
      <w:r w:rsidRPr="00BD7394">
        <w:rPr>
          <w:rFonts w:ascii="Times New Roman" w:hAnsi="Times New Roman"/>
          <w:color w:val="auto"/>
          <w:sz w:val="28"/>
          <w:szCs w:val="28"/>
        </w:rPr>
        <w:t>задача может быть решена в процессе систематического наблюдения за ходом психического развития ребёнка на основе представлений о нормативном содержании и возрастнойпериодизации развития — в форме возрастно­психологиче</w:t>
      </w:r>
      <w:r w:rsidRPr="00BD7394">
        <w:rPr>
          <w:rFonts w:ascii="Times New Roman" w:hAnsi="Times New Roman"/>
          <w:color w:val="auto"/>
          <w:spacing w:val="2"/>
          <w:sz w:val="28"/>
          <w:szCs w:val="28"/>
        </w:rPr>
        <w:t xml:space="preserve">ского консультирования. </w:t>
      </w:r>
      <w:proofErr w:type="gramStart"/>
      <w:r w:rsidRPr="00BD7394">
        <w:rPr>
          <w:rFonts w:ascii="Times New Roman" w:hAnsi="Times New Roman"/>
          <w:color w:val="auto"/>
          <w:spacing w:val="2"/>
          <w:sz w:val="28"/>
          <w:szCs w:val="28"/>
        </w:rPr>
        <w:t xml:space="preserve">Такая оценка осуществляется по запросу родителей (законных представителей) обучающихся </w:t>
      </w:r>
      <w:r w:rsidRPr="00BD7394">
        <w:rPr>
          <w:rFonts w:ascii="Times New Roman" w:hAnsi="Times New Roman"/>
          <w:color w:val="auto"/>
          <w:sz w:val="28"/>
          <w:szCs w:val="28"/>
        </w:rPr>
        <w:lastRenderedPageBreak/>
        <w:t>или педагогов (или администрации образовательной организации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b/>
          <w:bCs/>
          <w:color w:val="auto"/>
          <w:sz w:val="28"/>
          <w:szCs w:val="28"/>
        </w:rPr>
        <w:t>Оценка метапредметных результатов</w:t>
      </w:r>
      <w:r w:rsidRPr="00BD7394">
        <w:rPr>
          <w:rFonts w:ascii="Times New Roman" w:hAnsi="Times New Roman"/>
          <w:color w:val="auto"/>
          <w:sz w:val="28"/>
          <w:szCs w:val="28"/>
        </w:rPr>
        <w:t xml:space="preserve"> представляет собой </w:t>
      </w:r>
      <w:r w:rsidRPr="00BD7394">
        <w:rPr>
          <w:rFonts w:ascii="Times New Roman" w:hAnsi="Times New Roman"/>
          <w:color w:val="auto"/>
          <w:spacing w:val="-2"/>
          <w:sz w:val="28"/>
          <w:szCs w:val="28"/>
        </w:rPr>
        <w:t>оценку достижения планируемых результатов освоения основ</w:t>
      </w:r>
      <w:r w:rsidRPr="00BD7394">
        <w:rPr>
          <w:rFonts w:ascii="Times New Roman" w:hAnsi="Times New Roman"/>
          <w:color w:val="auto"/>
          <w:sz w:val="28"/>
          <w:szCs w:val="28"/>
        </w:rPr>
        <w:t>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уровне</w:t>
      </w:r>
      <w:r w:rsidRPr="00BD7394">
        <w:rPr>
          <w:rFonts w:ascii="Times New Roman" w:hAnsi="Times New Roman"/>
          <w:color w:val="auto"/>
          <w:spacing w:val="2"/>
          <w:sz w:val="28"/>
          <w:szCs w:val="28"/>
        </w:rPr>
        <w:t xml:space="preserve"> начального общего образования, а также планируемых </w:t>
      </w:r>
      <w:r w:rsidRPr="00BD7394">
        <w:rPr>
          <w:rFonts w:ascii="Times New Roman" w:hAnsi="Times New Roman"/>
          <w:color w:val="auto"/>
          <w:sz w:val="28"/>
          <w:szCs w:val="28"/>
        </w:rPr>
        <w:t>результатов, представленных во всех разделах подпрограммы «Чтение.</w:t>
      </w:r>
      <w:proofErr w:type="gramEnd"/>
      <w:r w:rsidRPr="00BD7394">
        <w:rPr>
          <w:rFonts w:ascii="Times New Roman" w:hAnsi="Times New Roman"/>
          <w:color w:val="auto"/>
          <w:sz w:val="28"/>
          <w:szCs w:val="28"/>
        </w:rPr>
        <w:t xml:space="preserve"> Работа с текстом».</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метапредметных результатов обеспечивается </w:t>
      </w:r>
      <w:r w:rsidRPr="00BD7394">
        <w:rPr>
          <w:rFonts w:ascii="Times New Roman" w:hAnsi="Times New Roman"/>
          <w:color w:val="auto"/>
          <w:sz w:val="28"/>
          <w:szCs w:val="28"/>
        </w:rPr>
        <w:t>за счёт основных компонентов образовательной деятельности — учебных предметов.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Cs/>
          <w:iCs/>
          <w:color w:val="auto"/>
          <w:sz w:val="28"/>
          <w:szCs w:val="28"/>
        </w:rPr>
        <w:t>Основным объектом оценки метапредметных резуль</w:t>
      </w:r>
      <w:r w:rsidRPr="00BD7394">
        <w:rPr>
          <w:rFonts w:ascii="Times New Roman" w:hAnsi="Times New Roman"/>
          <w:bCs/>
          <w:iCs/>
          <w:color w:val="auto"/>
          <w:spacing w:val="2"/>
          <w:sz w:val="28"/>
          <w:szCs w:val="28"/>
        </w:rPr>
        <w:t>татов</w:t>
      </w:r>
      <w:r w:rsidRPr="00BD7394">
        <w:rPr>
          <w:rFonts w:ascii="Times New Roman" w:hAnsi="Times New Roman"/>
          <w:color w:val="auto"/>
          <w:spacing w:val="2"/>
          <w:sz w:val="28"/>
          <w:szCs w:val="28"/>
        </w:rPr>
        <w:t xml:space="preserve"> служит сформированность у </w:t>
      </w:r>
      <w:proofErr w:type="gramStart"/>
      <w:r w:rsidRPr="00BD7394">
        <w:rPr>
          <w:rFonts w:ascii="Times New Roman" w:hAnsi="Times New Roman"/>
          <w:color w:val="auto"/>
          <w:spacing w:val="2"/>
          <w:sz w:val="28"/>
          <w:szCs w:val="28"/>
        </w:rPr>
        <w:t>обучающегося</w:t>
      </w:r>
      <w:proofErr w:type="gramEnd"/>
      <w:r w:rsidRPr="00BD7394">
        <w:rPr>
          <w:rFonts w:ascii="Times New Roman" w:hAnsi="Times New Roman"/>
          <w:color w:val="auto"/>
          <w:spacing w:val="2"/>
          <w:sz w:val="28"/>
          <w:szCs w:val="28"/>
        </w:rPr>
        <w:t xml:space="preserve"> регуля</w:t>
      </w:r>
      <w:r w:rsidRPr="00BD7394">
        <w:rPr>
          <w:rFonts w:ascii="Times New Roman" w:hAnsi="Times New Roman"/>
          <w:color w:val="auto"/>
          <w:sz w:val="28"/>
          <w:szCs w:val="28"/>
        </w:rPr>
        <w:t xml:space="preserve">тивных, коммуникативных и познавательных универсальных </w:t>
      </w:r>
      <w:r w:rsidRPr="00BD7394">
        <w:rPr>
          <w:rFonts w:ascii="Times New Roman" w:hAnsi="Times New Roman"/>
          <w:color w:val="auto"/>
          <w:spacing w:val="2"/>
          <w:sz w:val="28"/>
          <w:szCs w:val="28"/>
        </w:rPr>
        <w:t>действий,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таких умственных действий обучающихся, </w:t>
      </w:r>
      <w:r w:rsidRPr="00BD7394">
        <w:rPr>
          <w:rFonts w:ascii="Times New Roman" w:hAnsi="Times New Roman"/>
          <w:color w:val="auto"/>
          <w:sz w:val="28"/>
          <w:szCs w:val="28"/>
        </w:rPr>
        <w:t>которые направлены на анализ и управление своей познавательной деятельностью. К ним относятся:</w:t>
      </w:r>
    </w:p>
    <w:p w:rsidR="00D4633B" w:rsidRPr="00BD3307" w:rsidRDefault="00D4633B" w:rsidP="00C327FC">
      <w:pPr>
        <w:pStyle w:val="21"/>
        <w:spacing w:line="240" w:lineRule="auto"/>
      </w:pPr>
      <w:proofErr w:type="gramStart"/>
      <w:r w:rsidRPr="003C0745">
        <w:t>способность обучающегося принимать и сохранять учебную цель и задачи; самостоятельно преобразовывать практическую задачу в познавательн</w:t>
      </w:r>
      <w:r w:rsidRPr="00CB6752">
        <w:t>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w:t>
      </w:r>
      <w:r w:rsidRPr="00BD3307">
        <w:t>нки и учёта характера ошибок, проявлять инициативу и самостоятельность в обучении;</w:t>
      </w:r>
      <w:proofErr w:type="gramEnd"/>
    </w:p>
    <w:p w:rsidR="00D4633B" w:rsidRPr="004902B1" w:rsidRDefault="00D4633B" w:rsidP="00C327FC">
      <w:pPr>
        <w:pStyle w:val="21"/>
        <w:spacing w:line="240" w:lineRule="auto"/>
      </w:pPr>
      <w:r w:rsidRPr="00FF3660">
        <w:rPr>
          <w:spacing w:val="2"/>
        </w:rPr>
        <w:t xml:space="preserve">умение осуществлять информационный поиск, сбор и </w:t>
      </w:r>
      <w:r w:rsidRPr="00797ECB">
        <w:t>выд</w:t>
      </w:r>
      <w:r w:rsidRPr="004902B1">
        <w:t>еление существенной информации из различных информационных источников;</w:t>
      </w:r>
    </w:p>
    <w:p w:rsidR="00D4633B" w:rsidRPr="002C5232" w:rsidRDefault="00D4633B" w:rsidP="00C327FC">
      <w:pPr>
        <w:pStyle w:val="21"/>
        <w:spacing w:line="240" w:lineRule="auto"/>
      </w:pPr>
      <w:r w:rsidRPr="009B0659">
        <w:t>умение использовать знаково­символические средства для</w:t>
      </w:r>
      <w:r w:rsidRPr="002C5232">
        <w:rPr>
          <w:spacing w:val="2"/>
        </w:rPr>
        <w:t>создания моделей изучаемых объектов и процессов, схем</w:t>
      </w:r>
      <w:r w:rsidRPr="002C5232">
        <w:t>решения учебно­познавательных и практических задач;</w:t>
      </w:r>
    </w:p>
    <w:p w:rsidR="00D4633B" w:rsidRPr="00C6263C" w:rsidRDefault="00D4633B" w:rsidP="00C327FC">
      <w:pPr>
        <w:pStyle w:val="21"/>
        <w:spacing w:line="240" w:lineRule="auto"/>
      </w:pPr>
      <w:r w:rsidRPr="00E417D8">
        <w:t xml:space="preserve">способность к осуществлению логических операций сравнения, анализа, </w:t>
      </w:r>
      <w:r w:rsidRPr="00A87A29">
        <w:t xml:space="preserve">обобщения, классификации по родовидовым </w:t>
      </w:r>
      <w:r w:rsidRPr="00A87A29">
        <w:rPr>
          <w:spacing w:val="2"/>
        </w:rPr>
        <w:t>признакам, к установлению аналогий, отнесения к извест</w:t>
      </w:r>
      <w:r w:rsidRPr="00C6263C">
        <w:t>ным понятиям;</w:t>
      </w:r>
    </w:p>
    <w:p w:rsidR="00D4633B" w:rsidRPr="005401CC" w:rsidRDefault="00D4633B" w:rsidP="00C327FC">
      <w:pPr>
        <w:pStyle w:val="21"/>
        <w:spacing w:line="240" w:lineRule="auto"/>
      </w:pPr>
      <w:r w:rsidRPr="00C6263C">
        <w:rPr>
          <w:spacing w:val="2"/>
        </w:rPr>
        <w:t>умение сотрудничать с педагогом и сверстниками при</w:t>
      </w:r>
      <w:r w:rsidRPr="00012122">
        <w:t>решении учебных проблем, принимать на себя ответственность за</w:t>
      </w:r>
      <w:r w:rsidRPr="005401CC">
        <w:t xml:space="preserve"> результаты своих действий.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Основное содержание оценки метапредметных результатов</w:t>
      </w:r>
      <w:r w:rsidRPr="00BD7394">
        <w:rPr>
          <w:rFonts w:ascii="Times New Roman" w:hAnsi="Times New Roman"/>
          <w:color w:val="auto"/>
          <w:sz w:val="28"/>
          <w:szCs w:val="28"/>
        </w:rPr>
        <w:t xml:space="preserve"> на уровне начального общего образования строится вокруг умения учиться,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той совокупности способов действий, которая, собственно, и обеспечивает способность </w:t>
      </w:r>
      <w:r w:rsidRPr="00BD7394">
        <w:rPr>
          <w:rFonts w:ascii="Times New Roman" w:hAnsi="Times New Roman"/>
          <w:color w:val="auto"/>
          <w:spacing w:val="2"/>
          <w:sz w:val="28"/>
          <w:szCs w:val="28"/>
        </w:rPr>
        <w:t>обучающихся к самостоятельному усвоению новых знаний</w:t>
      </w:r>
      <w:r w:rsidRPr="00BD7394">
        <w:rPr>
          <w:rFonts w:ascii="Times New Roman" w:hAnsi="Times New Roman"/>
          <w:color w:val="auto"/>
          <w:sz w:val="28"/>
          <w:szCs w:val="28"/>
        </w:rPr>
        <w:t>и умений, включая организацию этойдеятельности.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универсальных учебных дей</w:t>
      </w:r>
      <w:r w:rsidRPr="00BD7394">
        <w:rPr>
          <w:rFonts w:ascii="Times New Roman" w:hAnsi="Times New Roman"/>
          <w:color w:val="auto"/>
          <w:spacing w:val="2"/>
          <w:sz w:val="28"/>
          <w:szCs w:val="28"/>
        </w:rPr>
        <w:t>ствий, представляющих содержание и объект оценки мета</w:t>
      </w:r>
      <w:r w:rsidRPr="00BD7394">
        <w:rPr>
          <w:rFonts w:ascii="Times New Roman" w:hAnsi="Times New Roman"/>
          <w:color w:val="auto"/>
          <w:sz w:val="28"/>
          <w:szCs w:val="28"/>
        </w:rPr>
        <w:t>предметных результатов, может быть качественно оценён и измерен в следующих основных формах.</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lastRenderedPageBreak/>
        <w:t>Во</w:t>
      </w:r>
      <w:proofErr w:type="gramEnd"/>
      <w:r w:rsidRPr="00BD7394">
        <w:rPr>
          <w:rFonts w:ascii="Times New Roman" w:hAnsi="Times New Roman"/>
          <w:color w:val="auto"/>
          <w:sz w:val="28"/>
          <w:szCs w:val="28"/>
        </w:rPr>
        <w:t>­первых, достижение метапредметных результатов может выступать как результат выполнения специально сконструи</w:t>
      </w:r>
      <w:r w:rsidRPr="00BD7394">
        <w:rPr>
          <w:rFonts w:ascii="Times New Roman" w:hAnsi="Times New Roman"/>
          <w:color w:val="auto"/>
          <w:spacing w:val="2"/>
          <w:sz w:val="28"/>
          <w:szCs w:val="28"/>
        </w:rPr>
        <w:t xml:space="preserve">рованных диагностических задач, направленных на оценку </w:t>
      </w:r>
      <w:r w:rsidRPr="00BD7394">
        <w:rPr>
          <w:rFonts w:ascii="Times New Roman" w:hAnsi="Times New Roman"/>
          <w:color w:val="auto"/>
          <w:sz w:val="28"/>
          <w:szCs w:val="28"/>
        </w:rPr>
        <w:t>уровня сформированности конкретного вида универсальных учебных действий.</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pacing w:val="-2"/>
          <w:sz w:val="28"/>
          <w:szCs w:val="28"/>
        </w:rPr>
        <w:t>Во­вторых</w:t>
      </w:r>
      <w:proofErr w:type="gramEnd"/>
      <w:r w:rsidRPr="00BD7394">
        <w:rPr>
          <w:rFonts w:ascii="Times New Roman" w:hAnsi="Times New Roman"/>
          <w:color w:val="auto"/>
          <w:spacing w:val="-2"/>
          <w:sz w:val="28"/>
          <w:szCs w:val="28"/>
        </w:rPr>
        <w:t>, достижение метапредметных результатов мо</w:t>
      </w:r>
      <w:r w:rsidRPr="00BD7394">
        <w:rPr>
          <w:rFonts w:ascii="Times New Roman" w:hAnsi="Times New Roman"/>
          <w:color w:val="auto"/>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Этот подход широко использован для итоговой оценки </w:t>
      </w:r>
      <w:r w:rsidRPr="00BD7394">
        <w:rPr>
          <w:rFonts w:ascii="Times New Roman" w:hAnsi="Times New Roman"/>
          <w:color w:val="auto"/>
          <w:sz w:val="28"/>
          <w:szCs w:val="28"/>
        </w:rPr>
        <w:t>планируемых результатов по отдельным предметам. В зави</w:t>
      </w:r>
      <w:r w:rsidRPr="00BD7394">
        <w:rPr>
          <w:rFonts w:ascii="Times New Roman" w:hAnsi="Times New Roman"/>
          <w:color w:val="auto"/>
          <w:spacing w:val="2"/>
          <w:sz w:val="28"/>
          <w:szCs w:val="28"/>
        </w:rPr>
        <w:t xml:space="preserve">симости от успешности выполнения проверочных заданий </w:t>
      </w:r>
      <w:r w:rsidRPr="00BD7394">
        <w:rPr>
          <w:rFonts w:ascii="Times New Roman" w:hAnsi="Times New Roman"/>
          <w:color w:val="auto"/>
          <w:sz w:val="28"/>
          <w:szCs w:val="28"/>
        </w:rPr>
        <w:t>по математике, русскому языку, родному (нерусскому) языку (далее — родному языку), чтению, окружающему миру, технологии и другим предметам и с учётом характера ошибок, допущенных ребёнком, можно сделать вывод о сформированности ряда познавательных и регулятивных действий обучающихся. Проверочные задания, требующие совместной работы обучающихся на общий результат, позволяют оценить сформированность коммуникативных учебных действий.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Наконец, достижение метапредметных результатов может </w:t>
      </w:r>
      <w:r w:rsidRPr="00BD7394">
        <w:rPr>
          <w:rFonts w:ascii="Times New Roman" w:hAnsi="Times New Roman"/>
          <w:color w:val="auto"/>
          <w:sz w:val="28"/>
          <w:szCs w:val="28"/>
        </w:rPr>
        <w:t>проявиться в успешности выполнения комплексных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требует освоения навыков работы с информацией.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Преимуществом двух последних способов оценки является то, что предметом измерения становится уровень присвоения обучающимся универсального учебного действия, обнаруживающий себя в том, что действие занимает в структуре учеб</w:t>
      </w:r>
      <w:r w:rsidRPr="00BD7394">
        <w:rPr>
          <w:rFonts w:ascii="Times New Roman" w:hAnsi="Times New Roman"/>
          <w:color w:val="auto"/>
          <w:spacing w:val="2"/>
          <w:sz w:val="28"/>
          <w:szCs w:val="28"/>
        </w:rPr>
        <w:t xml:space="preserve">ной деятельности обучающегося место операции, выступая </w:t>
      </w:r>
      <w:r w:rsidRPr="00BD7394">
        <w:rPr>
          <w:rFonts w:ascii="Times New Roman" w:hAnsi="Times New Roman"/>
          <w:color w:val="auto"/>
          <w:sz w:val="28"/>
          <w:szCs w:val="28"/>
        </w:rPr>
        <w:t>средством, а не целью активности ребёнка.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Таким образом, </w:t>
      </w:r>
      <w:r w:rsidRPr="00BD7394">
        <w:rPr>
          <w:rFonts w:ascii="Times New Roman" w:hAnsi="Times New Roman"/>
          <w:bCs/>
          <w:iCs/>
          <w:color w:val="auto"/>
          <w:sz w:val="28"/>
          <w:szCs w:val="28"/>
        </w:rPr>
        <w:t>оценка метапредметных результатов может проводиться в ходе различных процедур</w:t>
      </w:r>
      <w:r w:rsidRPr="00BD7394">
        <w:rPr>
          <w:rFonts w:ascii="Times New Roman" w:hAnsi="Times New Roman"/>
          <w:color w:val="auto"/>
          <w:sz w:val="28"/>
          <w:szCs w:val="28"/>
        </w:rPr>
        <w:t xml:space="preserve">. Например, в итоговых проверочных работах по предметам или в </w:t>
      </w:r>
      <w:r w:rsidRPr="00BD7394">
        <w:rPr>
          <w:rFonts w:ascii="Times New Roman" w:hAnsi="Times New Roman"/>
          <w:color w:val="auto"/>
          <w:spacing w:val="2"/>
          <w:sz w:val="28"/>
          <w:szCs w:val="28"/>
        </w:rPr>
        <w:t>комплексных работах на межпредметной основе целесоо</w:t>
      </w:r>
      <w:r w:rsidRPr="00BD7394">
        <w:rPr>
          <w:rFonts w:ascii="Times New Roman" w:hAnsi="Times New Roman"/>
          <w:color w:val="auto"/>
          <w:sz w:val="28"/>
          <w:szCs w:val="28"/>
        </w:rPr>
        <w:t>б</w:t>
      </w:r>
      <w:r w:rsidRPr="00BD7394">
        <w:rPr>
          <w:rFonts w:ascii="Times New Roman" w:hAnsi="Times New Roman"/>
          <w:color w:val="auto"/>
          <w:spacing w:val="2"/>
          <w:sz w:val="28"/>
          <w:szCs w:val="28"/>
        </w:rPr>
        <w:t xml:space="preserve">разно осуществлять оценку (прямую или опосредованную) сформированности большинства познавательных учебных </w:t>
      </w:r>
      <w:r w:rsidRPr="00BD7394">
        <w:rPr>
          <w:rFonts w:ascii="Times New Roman" w:hAnsi="Times New Roman"/>
          <w:color w:val="auto"/>
          <w:sz w:val="28"/>
          <w:szCs w:val="28"/>
        </w:rPr>
        <w:t>действий и навыков работы с информацией, а также опосредованную оценку сформированности ряда коммуникативных и регулятивных действий.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тематической, промежуточной оценки </w:t>
      </w:r>
      <w:r w:rsidRPr="00BD7394">
        <w:rPr>
          <w:rFonts w:ascii="Times New Roman" w:hAnsi="Times New Roman"/>
          <w:color w:val="auto"/>
          <w:sz w:val="28"/>
          <w:szCs w:val="28"/>
        </w:rPr>
        <w:t xml:space="preserve">может быть оценено достижение таких коммуникативных и регулятивных действий, которые трудно или нецелесообразно </w:t>
      </w:r>
      <w:r w:rsidRPr="00BD7394">
        <w:rPr>
          <w:rFonts w:ascii="Times New Roman" w:hAnsi="Times New Roman"/>
          <w:color w:val="auto"/>
          <w:spacing w:val="2"/>
          <w:sz w:val="28"/>
          <w:szCs w:val="28"/>
        </w:rPr>
        <w:t>проверить в ходе стандартизированной итоговой провероч</w:t>
      </w:r>
      <w:r w:rsidRPr="00BD7394">
        <w:rPr>
          <w:rFonts w:ascii="Times New Roman" w:hAnsi="Times New Roman"/>
          <w:color w:val="auto"/>
          <w:sz w:val="28"/>
          <w:szCs w:val="28"/>
        </w:rPr>
        <w:t xml:space="preserve">ной работы. Например, именно в ходе текущей оценки целесообразно отслеживать уровень сформированности такого </w:t>
      </w:r>
      <w:r w:rsidRPr="00BD7394">
        <w:rPr>
          <w:rFonts w:ascii="Times New Roman" w:hAnsi="Times New Roman"/>
          <w:color w:val="auto"/>
          <w:spacing w:val="-2"/>
          <w:sz w:val="28"/>
          <w:szCs w:val="28"/>
        </w:rPr>
        <w:t>умения, как взаимодействие с партнёром: ориентация на парт</w:t>
      </w:r>
      <w:r w:rsidRPr="00BD7394">
        <w:rPr>
          <w:rFonts w:ascii="Times New Roman" w:hAnsi="Times New Roman"/>
          <w:color w:val="auto"/>
          <w:spacing w:val="2"/>
          <w:sz w:val="28"/>
          <w:szCs w:val="28"/>
        </w:rPr>
        <w:t xml:space="preserve">нёра, умение слушать и слышать собеседника; стремление </w:t>
      </w:r>
      <w:r w:rsidRPr="00BD7394">
        <w:rPr>
          <w:rFonts w:ascii="Times New Roman" w:hAnsi="Times New Roman"/>
          <w:color w:val="auto"/>
          <w:sz w:val="28"/>
          <w:szCs w:val="28"/>
        </w:rPr>
        <w:t>учитывать и координировать различные мнения и позиции в отношении объекта, действия, события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Оценка уровня сформированности ряда универсальных учебных действий, овладение которыми имеет определяю</w:t>
      </w:r>
      <w:r w:rsidRPr="00BD7394">
        <w:rPr>
          <w:rFonts w:ascii="Times New Roman" w:hAnsi="Times New Roman"/>
          <w:color w:val="auto"/>
          <w:sz w:val="28"/>
          <w:szCs w:val="28"/>
        </w:rPr>
        <w:t xml:space="preserve">щее значение для оценки эффективности всей системы начального образования (например, обеспечиваемые системой </w:t>
      </w:r>
      <w:r w:rsidRPr="00BD7394">
        <w:rPr>
          <w:rFonts w:ascii="Times New Roman" w:hAnsi="Times New Roman"/>
          <w:color w:val="auto"/>
          <w:sz w:val="28"/>
          <w:szCs w:val="28"/>
        </w:rPr>
        <w:lastRenderedPageBreak/>
        <w:t>начального образования уровень включённости детей в учеб</w:t>
      </w:r>
      <w:r w:rsidRPr="00BD7394">
        <w:rPr>
          <w:rFonts w:ascii="Times New Roman" w:hAnsi="Times New Roman"/>
          <w:color w:val="auto"/>
          <w:spacing w:val="2"/>
          <w:sz w:val="28"/>
          <w:szCs w:val="28"/>
        </w:rPr>
        <w:t xml:space="preserve">ную деятельность, уровень их учебной самостоятельности, </w:t>
      </w:r>
      <w:r w:rsidRPr="00BD7394">
        <w:rPr>
          <w:rFonts w:ascii="Times New Roman" w:hAnsi="Times New Roman"/>
          <w:color w:val="auto"/>
          <w:sz w:val="28"/>
          <w:szCs w:val="28"/>
        </w:rPr>
        <w:t>уровень сотрудничества и ряд других), проводится в форме неперсонифицированных процедур.</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Оценка предметных результатов</w:t>
      </w:r>
      <w:r w:rsidRPr="00BD7394">
        <w:rPr>
          <w:rFonts w:ascii="Times New Roman" w:hAnsi="Times New Roman"/>
          <w:color w:val="auto"/>
          <w:spacing w:val="-4"/>
          <w:sz w:val="28"/>
          <w:szCs w:val="28"/>
        </w:rPr>
        <w:t xml:space="preserve"> представляет собой оцен</w:t>
      </w:r>
      <w:r w:rsidRPr="00BD7394">
        <w:rPr>
          <w:rFonts w:ascii="Times New Roman" w:hAnsi="Times New Roman"/>
          <w:color w:val="auto"/>
          <w:sz w:val="28"/>
          <w:szCs w:val="28"/>
        </w:rPr>
        <w:t>ку достижения обучающимся планируемых результатов по отдельным предметам.</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Достижение этих результатов обеспечивается за счёт основных компонентов образовательной</w:t>
      </w:r>
      <w:r w:rsidR="00270890">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деятельности — учебных предметов, представленных в обязательной части учебного плана.</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color w:val="auto"/>
          <w:sz w:val="28"/>
          <w:szCs w:val="28"/>
        </w:rPr>
        <w:t xml:space="preserve">В соответствии с пониманием сущности образовательных результатов, заложенным в ФГОС НОО, предметные результаты содержат в себе, </w:t>
      </w:r>
      <w:proofErr w:type="gramStart"/>
      <w:r w:rsidRPr="00BD7394">
        <w:rPr>
          <w:rFonts w:ascii="Times New Roman" w:hAnsi="Times New Roman"/>
          <w:color w:val="auto"/>
          <w:sz w:val="28"/>
          <w:szCs w:val="28"/>
        </w:rPr>
        <w:t>во</w:t>
      </w:r>
      <w:proofErr w:type="gramEnd"/>
      <w:r w:rsidRPr="00BD7394">
        <w:rPr>
          <w:rFonts w:ascii="Times New Roman" w:hAnsi="Times New Roman"/>
          <w:color w:val="auto"/>
          <w:sz w:val="28"/>
          <w:szCs w:val="28"/>
        </w:rPr>
        <w:t xml:space="preserve">­первых, </w:t>
      </w:r>
      <w:r w:rsidRPr="00BD7394">
        <w:rPr>
          <w:rFonts w:ascii="Times New Roman" w:hAnsi="Times New Roman"/>
          <w:iCs/>
          <w:color w:val="auto"/>
          <w:sz w:val="28"/>
          <w:szCs w:val="28"/>
        </w:rPr>
        <w:t>систему основополагающих элементов научного знания</w:t>
      </w:r>
      <w:r w:rsidRPr="00BD7394">
        <w:rPr>
          <w:rFonts w:ascii="Times New Roman" w:hAnsi="Times New Roman"/>
          <w:color w:val="auto"/>
          <w:sz w:val="28"/>
          <w:szCs w:val="28"/>
        </w:rPr>
        <w:t xml:space="preserve">, которая выражается через учебный материал различных курсов (далее — </w:t>
      </w:r>
      <w:r w:rsidRPr="00BD7394">
        <w:rPr>
          <w:rFonts w:ascii="Times New Roman" w:hAnsi="Times New Roman"/>
          <w:iCs/>
          <w:color w:val="auto"/>
          <w:sz w:val="28"/>
          <w:szCs w:val="28"/>
        </w:rPr>
        <w:t xml:space="preserve">систему предметных </w:t>
      </w:r>
      <w:r w:rsidRPr="00BD7394">
        <w:rPr>
          <w:rFonts w:ascii="Times New Roman" w:hAnsi="Times New Roman"/>
          <w:iCs/>
          <w:color w:val="auto"/>
          <w:spacing w:val="2"/>
          <w:sz w:val="28"/>
          <w:szCs w:val="28"/>
        </w:rPr>
        <w:t>знаний</w:t>
      </w:r>
      <w:r w:rsidRPr="00BD7394">
        <w:rPr>
          <w:rFonts w:ascii="Times New Roman" w:hAnsi="Times New Roman"/>
          <w:color w:val="auto"/>
          <w:spacing w:val="2"/>
          <w:sz w:val="28"/>
          <w:szCs w:val="28"/>
        </w:rPr>
        <w:t xml:space="preserve">), и, во­вторых, </w:t>
      </w:r>
      <w:r w:rsidRPr="00BD7394">
        <w:rPr>
          <w:rFonts w:ascii="Times New Roman" w:hAnsi="Times New Roman"/>
          <w:iCs/>
          <w:color w:val="auto"/>
          <w:spacing w:val="2"/>
          <w:sz w:val="28"/>
          <w:szCs w:val="28"/>
        </w:rPr>
        <w:t>систему формируемых действий с</w:t>
      </w:r>
      <w:r w:rsidRPr="00BD7394">
        <w:rPr>
          <w:rFonts w:ascii="Times New Roman" w:hAnsi="Times New Roman"/>
          <w:iCs/>
          <w:color w:val="auto"/>
          <w:sz w:val="28"/>
          <w:szCs w:val="28"/>
        </w:rPr>
        <w:t>учебным материалом</w:t>
      </w:r>
      <w:r w:rsidRPr="00BD7394">
        <w:rPr>
          <w:rFonts w:ascii="Times New Roman" w:hAnsi="Times New Roman"/>
          <w:color w:val="auto"/>
          <w:sz w:val="28"/>
          <w:szCs w:val="28"/>
        </w:rPr>
        <w:t xml:space="preserve"> (далее — </w:t>
      </w:r>
      <w:r w:rsidRPr="00BD7394">
        <w:rPr>
          <w:rFonts w:ascii="Times New Roman" w:hAnsi="Times New Roman"/>
          <w:iCs/>
          <w:color w:val="auto"/>
          <w:sz w:val="28"/>
          <w:szCs w:val="28"/>
        </w:rPr>
        <w:t>систему предметных действий</w:t>
      </w:r>
      <w:r w:rsidRPr="00BD7394">
        <w:rPr>
          <w:rFonts w:ascii="Times New Roman" w:hAnsi="Times New Roman"/>
          <w:color w:val="auto"/>
          <w:sz w:val="28"/>
          <w:szCs w:val="28"/>
        </w:rPr>
        <w:t>), которые направлены на применение знаний, их преобразование и получение нового знания.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Система предметных знаний</w:t>
      </w:r>
      <w:r w:rsidRPr="00BD7394">
        <w:rPr>
          <w:rFonts w:ascii="Times New Roman" w:hAnsi="Times New Roman"/>
          <w:color w:val="auto"/>
          <w:sz w:val="28"/>
          <w:szCs w:val="28"/>
        </w:rPr>
        <w:t xml:space="preserve"> — важнейшая составляющая предметных результатов. В ней можно выделить </w:t>
      </w:r>
      <w:r w:rsidRPr="00BD7394">
        <w:rPr>
          <w:rFonts w:ascii="Times New Roman" w:hAnsi="Times New Roman"/>
          <w:iCs/>
          <w:color w:val="auto"/>
          <w:sz w:val="28"/>
          <w:szCs w:val="28"/>
        </w:rPr>
        <w:t>опорные знания</w:t>
      </w:r>
      <w:r w:rsidRPr="00BD7394">
        <w:rPr>
          <w:rFonts w:ascii="Times New Roman" w:hAnsi="Times New Roman"/>
          <w:color w:val="auto"/>
          <w:sz w:val="28"/>
          <w:szCs w:val="28"/>
        </w:rPr>
        <w:t xml:space="preserve"> (знания, усвоение которых принципиально необходимо для текущего и последующего успешного обучения) </w:t>
      </w:r>
      <w:r w:rsidRPr="00BD7394">
        <w:rPr>
          <w:rFonts w:ascii="Times New Roman" w:hAnsi="Times New Roman"/>
          <w:color w:val="auto"/>
          <w:spacing w:val="2"/>
          <w:sz w:val="28"/>
          <w:szCs w:val="28"/>
        </w:rPr>
        <w:t xml:space="preserve">и знания, дополняющие, расширяющие или углубляющие </w:t>
      </w:r>
      <w:r w:rsidRPr="00BD7394">
        <w:rPr>
          <w:rFonts w:ascii="Times New Roman" w:hAnsi="Times New Roman"/>
          <w:color w:val="auto"/>
          <w:sz w:val="28"/>
          <w:szCs w:val="28"/>
        </w:rPr>
        <w:t>опорную систему знаний, а также служащие пропедевтикой для последующего изучения курсов.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 опорным знаниям </w:t>
      </w:r>
      <w:proofErr w:type="gramStart"/>
      <w:r w:rsidRPr="00BD7394">
        <w:rPr>
          <w:rFonts w:ascii="Times New Roman" w:hAnsi="Times New Roman"/>
          <w:color w:val="auto"/>
          <w:sz w:val="28"/>
          <w:szCs w:val="28"/>
        </w:rPr>
        <w:t>относятся</w:t>
      </w:r>
      <w:proofErr w:type="gramEnd"/>
      <w:r w:rsidRPr="00BD7394">
        <w:rPr>
          <w:rFonts w:ascii="Times New Roman" w:hAnsi="Times New Roman"/>
          <w:color w:val="auto"/>
          <w:sz w:val="28"/>
          <w:szCs w:val="28"/>
        </w:rPr>
        <w:t xml:space="preserve"> прежде всего основопола</w:t>
      </w:r>
      <w:r w:rsidRPr="00BD7394">
        <w:rPr>
          <w:rFonts w:ascii="Times New Roman" w:hAnsi="Times New Roman"/>
          <w:color w:val="auto"/>
          <w:spacing w:val="2"/>
          <w:sz w:val="28"/>
          <w:szCs w:val="28"/>
        </w:rPr>
        <w:t xml:space="preserve">гающие элементы научного знания (как общенаучные, так </w:t>
      </w:r>
      <w:r w:rsidRPr="00BD7394">
        <w:rPr>
          <w:rFonts w:ascii="Times New Roman" w:hAnsi="Times New Roman"/>
          <w:color w:val="auto"/>
          <w:sz w:val="28"/>
          <w:szCs w:val="28"/>
        </w:rPr>
        <w:t>и относящиеся к отдельным отраслям знания и культуры), лежащие в основе современной научной картины мира: клю</w:t>
      </w:r>
      <w:r w:rsidRPr="00BD7394">
        <w:rPr>
          <w:rFonts w:ascii="Times New Roman" w:hAnsi="Times New Roman"/>
          <w:color w:val="auto"/>
          <w:spacing w:val="2"/>
          <w:sz w:val="28"/>
          <w:szCs w:val="28"/>
        </w:rPr>
        <w:t>чевые теории, идеи, понятия, факты, методы. На уровне</w:t>
      </w:r>
      <w:r w:rsidRPr="00BD7394">
        <w:rPr>
          <w:rFonts w:ascii="Times New Roman" w:hAnsi="Times New Roman"/>
          <w:color w:val="auto"/>
          <w:sz w:val="28"/>
          <w:szCs w:val="28"/>
        </w:rPr>
        <w:t xml:space="preserve">начального общего образования к опорной системе знаний </w:t>
      </w:r>
      <w:r w:rsidRPr="00BD7394">
        <w:rPr>
          <w:rFonts w:ascii="Times New Roman" w:hAnsi="Times New Roman"/>
          <w:color w:val="auto"/>
          <w:spacing w:val="2"/>
          <w:sz w:val="28"/>
          <w:szCs w:val="28"/>
        </w:rPr>
        <w:t>отнесён понятийный апп</w:t>
      </w:r>
      <w:r w:rsidRPr="00BD7394">
        <w:rPr>
          <w:rFonts w:ascii="Times New Roman" w:hAnsi="Times New Roman"/>
          <w:color w:val="auto"/>
          <w:sz w:val="28"/>
          <w:szCs w:val="28"/>
        </w:rPr>
        <w:t xml:space="preserve">арат учебных предметов, освоение </w:t>
      </w:r>
      <w:r w:rsidRPr="00BD7394">
        <w:rPr>
          <w:rFonts w:ascii="Times New Roman" w:hAnsi="Times New Roman"/>
          <w:color w:val="auto"/>
          <w:spacing w:val="-2"/>
          <w:sz w:val="28"/>
          <w:szCs w:val="28"/>
        </w:rPr>
        <w:t xml:space="preserve">которого позволяет учителю и </w:t>
      </w:r>
      <w:proofErr w:type="gramStart"/>
      <w:r w:rsidRPr="00BD7394">
        <w:rPr>
          <w:rFonts w:ascii="Times New Roman" w:hAnsi="Times New Roman"/>
          <w:color w:val="auto"/>
          <w:spacing w:val="-2"/>
          <w:sz w:val="28"/>
          <w:szCs w:val="28"/>
        </w:rPr>
        <w:t>обучающимся</w:t>
      </w:r>
      <w:proofErr w:type="gramEnd"/>
      <w:r w:rsidRPr="00BD7394">
        <w:rPr>
          <w:rFonts w:ascii="Times New Roman" w:hAnsi="Times New Roman"/>
          <w:color w:val="auto"/>
          <w:spacing w:val="-2"/>
          <w:sz w:val="28"/>
          <w:szCs w:val="28"/>
        </w:rPr>
        <w:t xml:space="preserve"> эффективно про</w:t>
      </w:r>
      <w:r w:rsidRPr="00BD7394">
        <w:rPr>
          <w:rFonts w:ascii="Times New Roman" w:hAnsi="Times New Roman"/>
          <w:color w:val="auto"/>
          <w:sz w:val="28"/>
          <w:szCs w:val="28"/>
        </w:rPr>
        <w:t>двигаться в изучении предмета.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Опорная система знаний определяется с учётом их зна</w:t>
      </w:r>
      <w:r w:rsidRPr="00BD7394">
        <w:rPr>
          <w:rFonts w:ascii="Times New Roman" w:hAnsi="Times New Roman"/>
          <w:color w:val="auto"/>
          <w:sz w:val="28"/>
          <w:szCs w:val="28"/>
        </w:rPr>
        <w:t>чимости для решения основных задач образования на данном</w:t>
      </w:r>
      <w:r w:rsidR="00270890">
        <w:rPr>
          <w:rFonts w:ascii="Times New Roman" w:hAnsi="Times New Roman"/>
          <w:color w:val="auto"/>
          <w:sz w:val="28"/>
          <w:szCs w:val="28"/>
        </w:rPr>
        <w:t xml:space="preserve"> </w:t>
      </w:r>
      <w:r w:rsidRPr="00BD7394">
        <w:rPr>
          <w:rFonts w:ascii="Times New Roman" w:hAnsi="Times New Roman"/>
          <w:color w:val="auto"/>
          <w:sz w:val="28"/>
          <w:szCs w:val="28"/>
        </w:rPr>
        <w:t xml:space="preserve">уровне образования, опорного характера изучаемого материала для </w:t>
      </w:r>
      <w:r w:rsidRPr="00BD7394">
        <w:rPr>
          <w:rFonts w:ascii="Times New Roman" w:hAnsi="Times New Roman"/>
          <w:color w:val="auto"/>
          <w:spacing w:val="2"/>
          <w:sz w:val="28"/>
          <w:szCs w:val="28"/>
        </w:rPr>
        <w:t xml:space="preserve">последующего обучения, а также с учётом принципа реалистичности, потенциальной возможности их достижения </w:t>
      </w:r>
      <w:r w:rsidRPr="00BD7394">
        <w:rPr>
          <w:rFonts w:ascii="Times New Roman" w:hAnsi="Times New Roman"/>
          <w:color w:val="auto"/>
          <w:sz w:val="28"/>
          <w:szCs w:val="28"/>
        </w:rPr>
        <w:t xml:space="preserve">большинством обучающихся. Иными словами, в эту группу </w:t>
      </w:r>
      <w:r w:rsidRPr="00BD7394">
        <w:rPr>
          <w:rFonts w:ascii="Times New Roman" w:hAnsi="Times New Roman"/>
          <w:color w:val="auto"/>
          <w:spacing w:val="2"/>
          <w:sz w:val="28"/>
          <w:szCs w:val="28"/>
        </w:rPr>
        <w:t>включается система таких знаний, умений, учебных дей</w:t>
      </w:r>
      <w:r w:rsidRPr="00BD7394">
        <w:rPr>
          <w:rFonts w:ascii="Times New Roman" w:hAnsi="Times New Roman"/>
          <w:color w:val="auto"/>
          <w:sz w:val="28"/>
          <w:szCs w:val="28"/>
        </w:rPr>
        <w:t xml:space="preserve">ствий, которые, </w:t>
      </w:r>
      <w:proofErr w:type="gramStart"/>
      <w:r w:rsidRPr="00BD7394">
        <w:rPr>
          <w:rFonts w:ascii="Times New Roman" w:hAnsi="Times New Roman"/>
          <w:color w:val="auto"/>
          <w:sz w:val="28"/>
          <w:szCs w:val="28"/>
        </w:rPr>
        <w:t>во</w:t>
      </w:r>
      <w:proofErr w:type="gramEnd"/>
      <w:r w:rsidRPr="00BD7394">
        <w:rPr>
          <w:rFonts w:ascii="Times New Roman" w:hAnsi="Times New Roman"/>
          <w:color w:val="auto"/>
          <w:sz w:val="28"/>
          <w:szCs w:val="28"/>
        </w:rPr>
        <w:t xml:space="preserve">­первых, принципиально необходимы для успешного обучения и, во­вторых, при наличии специальной </w:t>
      </w:r>
      <w:r w:rsidRPr="00BD7394">
        <w:rPr>
          <w:rFonts w:ascii="Times New Roman" w:hAnsi="Times New Roman"/>
          <w:color w:val="auto"/>
          <w:spacing w:val="2"/>
          <w:sz w:val="28"/>
          <w:szCs w:val="28"/>
        </w:rPr>
        <w:t xml:space="preserve">целенаправленной работы учителя в принципе могут быть </w:t>
      </w:r>
      <w:r w:rsidRPr="00BD7394">
        <w:rPr>
          <w:rFonts w:ascii="Times New Roman" w:hAnsi="Times New Roman"/>
          <w:color w:val="auto"/>
          <w:sz w:val="28"/>
          <w:szCs w:val="28"/>
        </w:rPr>
        <w:t>достигнуты подавляющим большинством детей.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получении начального общего образования особое значение для продолжения образования имеет усвоение учащимися </w:t>
      </w:r>
      <w:r w:rsidRPr="00BD7394">
        <w:rPr>
          <w:rFonts w:ascii="Times New Roman" w:hAnsi="Times New Roman"/>
          <w:iCs/>
          <w:color w:val="auto"/>
          <w:sz w:val="28"/>
          <w:szCs w:val="28"/>
        </w:rPr>
        <w:t>опорной системы знаний по русскому языку, родному языку и математике</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 xml:space="preserve">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w:t>
      </w:r>
      <w:r w:rsidRPr="00BD7394">
        <w:rPr>
          <w:rFonts w:ascii="Times New Roman" w:hAnsi="Times New Roman"/>
          <w:color w:val="auto"/>
          <w:sz w:val="28"/>
          <w:szCs w:val="28"/>
        </w:rPr>
        <w:t xml:space="preserve">учебных ситуациях, а способность использовать эти знания при решении учебно­познавательных и учебно­практических </w:t>
      </w:r>
      <w:r w:rsidRPr="00BD7394">
        <w:rPr>
          <w:rFonts w:ascii="Times New Roman" w:hAnsi="Times New Roman"/>
          <w:color w:val="auto"/>
          <w:spacing w:val="2"/>
          <w:sz w:val="28"/>
          <w:szCs w:val="28"/>
        </w:rPr>
        <w:t xml:space="preserve">задач. Иными словами, объектом оценки предметных результатов являются действия, выполняемые обучающимися, </w:t>
      </w:r>
      <w:r w:rsidRPr="00BD7394">
        <w:rPr>
          <w:rFonts w:ascii="Times New Roman" w:hAnsi="Times New Roman"/>
          <w:color w:val="auto"/>
          <w:sz w:val="28"/>
          <w:szCs w:val="28"/>
        </w:rPr>
        <w:t>с предметным содержанием.</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z w:val="28"/>
          <w:szCs w:val="28"/>
        </w:rPr>
        <w:lastRenderedPageBreak/>
        <w:t>Действия с предметным содержанием (или предметные действия)</w:t>
      </w:r>
      <w:r w:rsidRPr="00BD7394">
        <w:rPr>
          <w:rFonts w:ascii="Times New Roman" w:hAnsi="Times New Roman"/>
          <w:color w:val="auto"/>
          <w:sz w:val="28"/>
          <w:szCs w:val="28"/>
        </w:rPr>
        <w:t xml:space="preserve"> — вторая важная составляющая предметных результатов. В основе многих предметных действий лежат те же универсальные учебные действия, прежде всего познавательные: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w:t>
      </w:r>
      <w:r w:rsidRPr="00BD7394">
        <w:rPr>
          <w:rFonts w:ascii="Times New Roman" w:hAnsi="Times New Roman"/>
          <w:color w:val="auto"/>
          <w:spacing w:val="2"/>
          <w:sz w:val="28"/>
          <w:szCs w:val="28"/>
        </w:rPr>
        <w:t xml:space="preserve">связей (в том числе причинно­следственных) и аналогий; </w:t>
      </w:r>
      <w:r w:rsidRPr="00BD7394">
        <w:rPr>
          <w:rFonts w:ascii="Times New Roman" w:hAnsi="Times New Roman"/>
          <w:color w:val="auto"/>
          <w:sz w:val="28"/>
          <w:szCs w:val="28"/>
        </w:rPr>
        <w:t>поиск, преобразование, представление и интерпретация информации, рассуждения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 Однако на разных предметах эти действия преломляются через специфику предмета, </w:t>
      </w:r>
      <w:proofErr w:type="gramStart"/>
      <w:r w:rsidRPr="00BD7394">
        <w:rPr>
          <w:rFonts w:ascii="Times New Roman" w:hAnsi="Times New Roman"/>
          <w:color w:val="auto"/>
          <w:sz w:val="28"/>
          <w:szCs w:val="28"/>
        </w:rPr>
        <w:t>например</w:t>
      </w:r>
      <w:proofErr w:type="gramEnd"/>
      <w:r w:rsidRPr="00BD7394">
        <w:rPr>
          <w:rFonts w:ascii="Times New Roman" w:hAnsi="Times New Roman"/>
          <w:color w:val="auto"/>
          <w:sz w:val="28"/>
          <w:szCs w:val="28"/>
        </w:rPr>
        <w:t xml:space="preserve"> выполняются с разными объектами — с числами и математическими выражениями; со звуками и буквами, словами, словосочетаниями и предложениями; с высказываниями и текстами; с объектами живой и неживой природы; с </w:t>
      </w:r>
      <w:r w:rsidRPr="00BD7394">
        <w:rPr>
          <w:rFonts w:ascii="Times New Roman" w:hAnsi="Times New Roman"/>
          <w:color w:val="auto"/>
          <w:spacing w:val="2"/>
          <w:sz w:val="28"/>
          <w:szCs w:val="28"/>
        </w:rPr>
        <w:t>музыкальными и художественными произведениями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 </w:t>
      </w:r>
      <w:r w:rsidRPr="00BD7394">
        <w:rPr>
          <w:rFonts w:ascii="Times New Roman" w:hAnsi="Times New Roman"/>
          <w:color w:val="auto"/>
          <w:sz w:val="28"/>
          <w:szCs w:val="28"/>
        </w:rPr>
        <w:t xml:space="preserve">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Совокупность же всех учебных предметов обеспечивает </w:t>
      </w:r>
      <w:r w:rsidRPr="00BD7394">
        <w:rPr>
          <w:rFonts w:ascii="Times New Roman" w:hAnsi="Times New Roman"/>
          <w:color w:val="auto"/>
          <w:spacing w:val="-2"/>
          <w:sz w:val="28"/>
          <w:szCs w:val="28"/>
        </w:rPr>
        <w:t>возможность формирования всех универсальных учебных дей</w:t>
      </w:r>
      <w:r w:rsidRPr="00BD7394">
        <w:rPr>
          <w:rFonts w:ascii="Times New Roman" w:hAnsi="Times New Roman"/>
          <w:color w:val="auto"/>
          <w:sz w:val="28"/>
          <w:szCs w:val="28"/>
        </w:rPr>
        <w:t>ствий при условии, что образовательная</w:t>
      </w:r>
      <w:r w:rsidR="00270890">
        <w:rPr>
          <w:rFonts w:ascii="Times New Roman" w:hAnsi="Times New Roman"/>
          <w:color w:val="auto"/>
          <w:sz w:val="28"/>
          <w:szCs w:val="28"/>
        </w:rPr>
        <w:t xml:space="preserve"> </w:t>
      </w:r>
      <w:r w:rsidRPr="00BD7394">
        <w:rPr>
          <w:rFonts w:ascii="Times New Roman" w:hAnsi="Times New Roman"/>
          <w:color w:val="auto"/>
          <w:sz w:val="28"/>
          <w:szCs w:val="28"/>
        </w:rPr>
        <w:t>деятельность ориентирована на достижение планируемых результатов.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 предметным действиям следует отнести также действия, </w:t>
      </w:r>
      <w:r w:rsidRPr="00BD7394">
        <w:rPr>
          <w:rFonts w:ascii="Times New Roman" w:hAnsi="Times New Roman"/>
          <w:color w:val="auto"/>
          <w:spacing w:val="-2"/>
          <w:sz w:val="28"/>
          <w:szCs w:val="28"/>
        </w:rPr>
        <w:t>которые присущи главным образом только конкретному пред</w:t>
      </w:r>
      <w:r w:rsidRPr="00BD7394">
        <w:rPr>
          <w:rFonts w:ascii="Times New Roman" w:hAnsi="Times New Roman"/>
          <w:color w:val="auto"/>
          <w:spacing w:val="2"/>
          <w:sz w:val="28"/>
          <w:szCs w:val="28"/>
        </w:rPr>
        <w:t>мету и овладение которыми необходимо для полноценного личностного развития или дальнейшего изучения предмет</w:t>
      </w:r>
      <w:proofErr w:type="gramStart"/>
      <w:r w:rsidRPr="00BD7394">
        <w:rPr>
          <w:rFonts w:ascii="Times New Roman" w:hAnsi="Times New Roman"/>
          <w:color w:val="auto"/>
          <w:spacing w:val="2"/>
          <w:sz w:val="28"/>
          <w:szCs w:val="28"/>
        </w:rPr>
        <w:t>а</w:t>
      </w:r>
      <w:r w:rsidRPr="00BD7394">
        <w:rPr>
          <w:rFonts w:ascii="Times New Roman" w:hAnsi="Times New Roman"/>
          <w:color w:val="auto"/>
          <w:sz w:val="28"/>
          <w:szCs w:val="28"/>
        </w:rPr>
        <w:t>(</w:t>
      </w:r>
      <w:proofErr w:type="gramEnd"/>
      <w:r w:rsidRPr="00BD7394">
        <w:rPr>
          <w:rFonts w:ascii="Times New Roman" w:hAnsi="Times New Roman"/>
          <w:color w:val="auto"/>
          <w:sz w:val="28"/>
          <w:szCs w:val="28"/>
        </w:rPr>
        <w:t>в частности, способы двигательной деятельности, осваиваемые в курсе физической культуры, или способы обработки материалов, приёмы лепки, рисования, способы музыкальной исполнительской деятельности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Формирование одних и тех же действий на материале </w:t>
      </w:r>
      <w:r w:rsidRPr="00BD7394">
        <w:rPr>
          <w:rFonts w:ascii="Times New Roman" w:hAnsi="Times New Roman"/>
          <w:color w:val="auto"/>
          <w:sz w:val="28"/>
          <w:szCs w:val="28"/>
        </w:rPr>
        <w:t xml:space="preserve">разных предметов способствует сначала правильному их выполнению в рамках заданного предметом диапазона (круга) </w:t>
      </w:r>
      <w:r w:rsidRPr="00BD7394">
        <w:rPr>
          <w:rFonts w:ascii="Times New Roman" w:hAnsi="Times New Roman"/>
          <w:color w:val="auto"/>
          <w:spacing w:val="2"/>
          <w:sz w:val="28"/>
          <w:szCs w:val="28"/>
        </w:rPr>
        <w:t xml:space="preserve">задач, а затем и </w:t>
      </w:r>
      <w:r w:rsidRPr="00BD7394">
        <w:rPr>
          <w:rFonts w:ascii="Times New Roman" w:hAnsi="Times New Roman"/>
          <w:iCs/>
          <w:color w:val="auto"/>
          <w:spacing w:val="2"/>
          <w:sz w:val="28"/>
          <w:szCs w:val="28"/>
        </w:rPr>
        <w:t>осознанному и произвольному их выполнению</w:t>
      </w:r>
      <w:r w:rsidRPr="00BD7394">
        <w:rPr>
          <w:rFonts w:ascii="Times New Roman" w:hAnsi="Times New Roman"/>
          <w:color w:val="auto"/>
          <w:spacing w:val="2"/>
          <w:sz w:val="28"/>
          <w:szCs w:val="28"/>
        </w:rPr>
        <w:t>, переносу на новые классы объектов. Это проявля</w:t>
      </w:r>
      <w:r w:rsidRPr="00BD7394">
        <w:rPr>
          <w:rFonts w:ascii="Times New Roman" w:hAnsi="Times New Roman"/>
          <w:color w:val="auto"/>
          <w:sz w:val="28"/>
          <w:szCs w:val="28"/>
        </w:rPr>
        <w:t xml:space="preserve">ется в способности обучающихся решать разнообразные по </w:t>
      </w:r>
      <w:r w:rsidRPr="00BD7394">
        <w:rPr>
          <w:rFonts w:ascii="Times New Roman" w:hAnsi="Times New Roman"/>
          <w:color w:val="auto"/>
          <w:spacing w:val="2"/>
          <w:sz w:val="28"/>
          <w:szCs w:val="28"/>
        </w:rPr>
        <w:t xml:space="preserve">содержанию и сложности классы учебно­познавательных и </w:t>
      </w:r>
      <w:r w:rsidRPr="00BD7394">
        <w:rPr>
          <w:rFonts w:ascii="Times New Roman" w:hAnsi="Times New Roman"/>
          <w:color w:val="auto"/>
          <w:sz w:val="28"/>
          <w:szCs w:val="28"/>
        </w:rPr>
        <w:t>учебно­практических задач.</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Поэтому </w:t>
      </w:r>
      <w:r w:rsidRPr="00BD7394">
        <w:rPr>
          <w:rFonts w:ascii="Times New Roman" w:hAnsi="Times New Roman"/>
          <w:b/>
          <w:bCs/>
          <w:color w:val="auto"/>
          <w:spacing w:val="-2"/>
          <w:sz w:val="28"/>
          <w:szCs w:val="28"/>
        </w:rPr>
        <w:t>объектом оценки предметных результатов</w:t>
      </w:r>
      <w:r w:rsidRPr="00BD7394">
        <w:rPr>
          <w:rFonts w:ascii="Times New Roman" w:hAnsi="Times New Roman"/>
          <w:color w:val="auto"/>
          <w:spacing w:val="-2"/>
          <w:sz w:val="28"/>
          <w:szCs w:val="28"/>
        </w:rPr>
        <w:t xml:space="preserve"> служит в полном соответствии с требованиями ФГОС НОО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Оценка достижения этих предметных результатов ведётся </w:t>
      </w:r>
      <w:r w:rsidRPr="00BD7394">
        <w:rPr>
          <w:rFonts w:ascii="Times New Roman" w:hAnsi="Times New Roman"/>
          <w:color w:val="auto"/>
          <w:spacing w:val="2"/>
          <w:sz w:val="28"/>
          <w:szCs w:val="28"/>
        </w:rPr>
        <w:t xml:space="preserve">как в ходе текущего и промежуточного оценивания, так и </w:t>
      </w:r>
      <w:r w:rsidRPr="00BD7394">
        <w:rPr>
          <w:rFonts w:ascii="Times New Roman" w:hAnsi="Times New Roman"/>
          <w:color w:val="auto"/>
          <w:sz w:val="28"/>
          <w:szCs w:val="28"/>
        </w:rPr>
        <w:t xml:space="preserve">в ходе выполнения итоговых проверочных работ. При этом итоговая оценка ограничивается контролем успешности освоения действий, выполняемых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с предметным содержанием, отражающим опорную систему знаний данного учебного курса.</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CB6752" w:rsidRDefault="00D4633B" w:rsidP="00C327FC">
      <w:pPr>
        <w:pStyle w:val="aff"/>
        <w:numPr>
          <w:ilvl w:val="2"/>
          <w:numId w:val="2"/>
        </w:numPr>
        <w:spacing w:line="240" w:lineRule="auto"/>
        <w:ind w:left="0" w:firstLine="0"/>
      </w:pPr>
      <w:bookmarkStart w:id="74" w:name="_Toc288394073"/>
      <w:bookmarkStart w:id="75" w:name="_Toc288410540"/>
      <w:bookmarkStart w:id="76" w:name="_Toc288410669"/>
      <w:bookmarkStart w:id="77" w:name="_Toc288410734"/>
      <w:bookmarkStart w:id="78" w:name="_Toc294246085"/>
      <w:r w:rsidRPr="00CB6752">
        <w:t>Портфель достижений как инструмент оценки динамики индивидуальных образовательных достижений</w:t>
      </w:r>
      <w:bookmarkEnd w:id="74"/>
      <w:bookmarkEnd w:id="75"/>
      <w:bookmarkEnd w:id="76"/>
      <w:bookmarkEnd w:id="77"/>
      <w:bookmarkEnd w:id="78"/>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Показатель динамики образовательных достижений — один</w:t>
      </w:r>
      <w:r w:rsidRPr="00BD7394">
        <w:rPr>
          <w:rFonts w:ascii="Times New Roman" w:hAnsi="Times New Roman"/>
          <w:color w:val="auto"/>
          <w:sz w:val="28"/>
          <w:szCs w:val="28"/>
        </w:rPr>
        <w:t>из основных показателей в оценке образовательных достиже</w:t>
      </w:r>
      <w:r w:rsidRPr="00BD7394">
        <w:rPr>
          <w:rFonts w:ascii="Times New Roman" w:hAnsi="Times New Roman"/>
          <w:color w:val="auto"/>
          <w:spacing w:val="2"/>
          <w:sz w:val="28"/>
          <w:szCs w:val="28"/>
        </w:rPr>
        <w:t>ний. На основе выявления характера динамики образова</w:t>
      </w:r>
      <w:r w:rsidRPr="00BD7394">
        <w:rPr>
          <w:rFonts w:ascii="Times New Roman" w:hAnsi="Times New Roman"/>
          <w:color w:val="auto"/>
          <w:sz w:val="28"/>
          <w:szCs w:val="28"/>
        </w:rPr>
        <w:t xml:space="preserve">тельных достижений обучающихся можно оценивать эффективность учебнойдеятельности, работы учителя или </w:t>
      </w:r>
      <w:r w:rsidRPr="00BD7394">
        <w:rPr>
          <w:rFonts w:ascii="Times New Roman" w:hAnsi="Times New Roman"/>
          <w:color w:val="auto"/>
          <w:spacing w:val="-2"/>
          <w:sz w:val="28"/>
          <w:szCs w:val="28"/>
        </w:rPr>
        <w:t xml:space="preserve"> образовательной </w:t>
      </w:r>
      <w:r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системыобразования в целом. При этом</w:t>
      </w:r>
      <w:r w:rsidRPr="00BD7394">
        <w:rPr>
          <w:rFonts w:ascii="Times New Roman" w:hAnsi="Times New Roman"/>
          <w:color w:val="auto"/>
          <w:sz w:val="28"/>
          <w:szCs w:val="28"/>
        </w:rPr>
        <w:t>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w:t>
      </w:r>
      <w:r w:rsidRPr="00BD7394">
        <w:rPr>
          <w:rFonts w:ascii="Times New Roman" w:hAnsi="Times New Roman"/>
          <w:color w:val="auto"/>
          <w:spacing w:val="2"/>
          <w:sz w:val="28"/>
          <w:szCs w:val="28"/>
        </w:rPr>
        <w:t>ями с предметным содержанием, и психологическую, связанную с оценкой индивидуального прогресса в развитии ре</w:t>
      </w:r>
      <w:r w:rsidRPr="00BD7394">
        <w:rPr>
          <w:rFonts w:ascii="Times New Roman" w:hAnsi="Times New Roman"/>
          <w:color w:val="auto"/>
          <w:sz w:val="28"/>
          <w:szCs w:val="28"/>
        </w:rPr>
        <w:t>бёнка.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Одним из наиболее адекватных инструментов для оценки динамики образовательных достижений служит </w:t>
      </w:r>
      <w:r w:rsidRPr="00BD7394">
        <w:rPr>
          <w:rFonts w:ascii="Times New Roman" w:hAnsi="Times New Roman"/>
          <w:b/>
          <w:bCs/>
          <w:color w:val="auto"/>
          <w:spacing w:val="2"/>
          <w:sz w:val="28"/>
          <w:szCs w:val="28"/>
        </w:rPr>
        <w:t>порт</w:t>
      </w:r>
      <w:r w:rsidRPr="00BD7394">
        <w:rPr>
          <w:rFonts w:ascii="Times New Roman" w:hAnsi="Times New Roman"/>
          <w:b/>
          <w:bCs/>
          <w:color w:val="auto"/>
          <w:sz w:val="28"/>
          <w:szCs w:val="28"/>
        </w:rPr>
        <w:t>фель достижений</w:t>
      </w:r>
      <w:r w:rsidRPr="00BD7394">
        <w:rPr>
          <w:rFonts w:ascii="Times New Roman" w:hAnsi="Times New Roman"/>
          <w:color w:val="auto"/>
          <w:sz w:val="28"/>
          <w:szCs w:val="28"/>
        </w:rPr>
        <w:t xml:space="preserve"> </w:t>
      </w:r>
      <w:proofErr w:type="gramStart"/>
      <w:r w:rsidRPr="00BD7394">
        <w:rPr>
          <w:rFonts w:ascii="Times New Roman" w:hAnsi="Times New Roman"/>
          <w:color w:val="auto"/>
          <w:sz w:val="28"/>
          <w:szCs w:val="28"/>
        </w:rPr>
        <w:t>обучающегося</w:t>
      </w:r>
      <w:proofErr w:type="gramEnd"/>
      <w:r w:rsidRPr="00BD7394">
        <w:rPr>
          <w:rFonts w:ascii="Times New Roman" w:hAnsi="Times New Roman"/>
          <w:color w:val="auto"/>
          <w:sz w:val="28"/>
          <w:szCs w:val="28"/>
        </w:rPr>
        <w:t>. Как показывает опыт его использования, портфель достижений может быть отнесён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Портфель достижений — это не только современная эф</w:t>
      </w:r>
      <w:r w:rsidRPr="00BD7394">
        <w:rPr>
          <w:rFonts w:ascii="Times New Roman" w:hAnsi="Times New Roman"/>
          <w:color w:val="auto"/>
          <w:spacing w:val="-2"/>
          <w:sz w:val="28"/>
          <w:szCs w:val="28"/>
        </w:rPr>
        <w:t xml:space="preserve">фективная форма оценивания, но и действенное средство для </w:t>
      </w:r>
      <w:r w:rsidRPr="00BD7394">
        <w:rPr>
          <w:rFonts w:ascii="Times New Roman" w:hAnsi="Times New Roman"/>
          <w:color w:val="auto"/>
          <w:sz w:val="28"/>
          <w:szCs w:val="28"/>
        </w:rPr>
        <w:t>решения ряда важных педагогических задач, позволяющее:</w:t>
      </w:r>
    </w:p>
    <w:p w:rsidR="00D4633B" w:rsidRPr="00CB6752" w:rsidRDefault="00D4633B" w:rsidP="00C327FC">
      <w:pPr>
        <w:pStyle w:val="21"/>
        <w:spacing w:line="240" w:lineRule="auto"/>
      </w:pPr>
      <w:r w:rsidRPr="003C0745">
        <w:t>поддержива</w:t>
      </w:r>
      <w:r w:rsidRPr="00CB6752">
        <w:t xml:space="preserve">ть высокую учебную мотивацию </w:t>
      </w:r>
      <w:proofErr w:type="gramStart"/>
      <w:r w:rsidRPr="00CB6752">
        <w:t>обучающихся</w:t>
      </w:r>
      <w:proofErr w:type="gramEnd"/>
      <w:r w:rsidRPr="00CB6752">
        <w:t>;</w:t>
      </w:r>
    </w:p>
    <w:p w:rsidR="00D4633B" w:rsidRPr="00CB6752" w:rsidRDefault="00D4633B" w:rsidP="00C327FC">
      <w:pPr>
        <w:pStyle w:val="21"/>
        <w:spacing w:line="240" w:lineRule="auto"/>
      </w:pPr>
      <w:r w:rsidRPr="00CB6752">
        <w:t>поощрять их активность и самостоятельность, расширять возможности обучения и самообучения;</w:t>
      </w:r>
    </w:p>
    <w:p w:rsidR="00D4633B" w:rsidRPr="00BD3307" w:rsidRDefault="00D4633B" w:rsidP="00C327FC">
      <w:pPr>
        <w:pStyle w:val="21"/>
        <w:spacing w:line="240" w:lineRule="auto"/>
      </w:pPr>
      <w:r w:rsidRPr="00BD3307">
        <w:t xml:space="preserve">развивать навыки рефлексивной и оценочной (в том числе самооценочной) деятельности </w:t>
      </w:r>
      <w:proofErr w:type="gramStart"/>
      <w:r w:rsidRPr="00BD3307">
        <w:t>обучающихся</w:t>
      </w:r>
      <w:proofErr w:type="gramEnd"/>
      <w:r w:rsidRPr="00BD3307">
        <w:t>;</w:t>
      </w:r>
    </w:p>
    <w:p w:rsidR="00D4633B" w:rsidRPr="00797ECB" w:rsidRDefault="00D4633B" w:rsidP="00C327FC">
      <w:pPr>
        <w:pStyle w:val="21"/>
        <w:spacing w:line="240" w:lineRule="auto"/>
        <w:rPr>
          <w:b/>
          <w:bCs/>
          <w:iCs/>
        </w:rPr>
      </w:pPr>
      <w:r w:rsidRPr="00FF3660">
        <w:t>формировать умение учиться — ставить цели, планировать и организовывать собственную учебную деятельность.</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Портфель достижений</w:t>
      </w:r>
      <w:r w:rsidRPr="00BD7394">
        <w:rPr>
          <w:rFonts w:ascii="Times New Roman" w:hAnsi="Times New Roman"/>
          <w:color w:val="auto"/>
          <w:spacing w:val="2"/>
          <w:sz w:val="28"/>
          <w:szCs w:val="28"/>
        </w:rPr>
        <w:t xml:space="preserve"> представляет собой специаль</w:t>
      </w:r>
      <w:r w:rsidRPr="00BD7394">
        <w:rPr>
          <w:rFonts w:ascii="Times New Roman" w:hAnsi="Times New Roman"/>
          <w:color w:val="auto"/>
          <w:sz w:val="28"/>
          <w:szCs w:val="28"/>
        </w:rPr>
        <w:t>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 при проведении аттестации педагогов.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 состав портфеля достижений могут включаться резуль</w:t>
      </w:r>
      <w:r w:rsidRPr="00BD7394">
        <w:rPr>
          <w:rFonts w:ascii="Times New Roman" w:hAnsi="Times New Roman"/>
          <w:color w:val="auto"/>
          <w:spacing w:val="2"/>
          <w:sz w:val="28"/>
          <w:szCs w:val="28"/>
        </w:rPr>
        <w:t xml:space="preserve">таты, достигнутые </w:t>
      </w:r>
      <w:proofErr w:type="gramStart"/>
      <w:r w:rsidRPr="00BD7394">
        <w:rPr>
          <w:rFonts w:ascii="Times New Roman" w:hAnsi="Times New Roman"/>
          <w:color w:val="auto"/>
          <w:spacing w:val="2"/>
          <w:sz w:val="28"/>
          <w:szCs w:val="28"/>
        </w:rPr>
        <w:t>обучающимся</w:t>
      </w:r>
      <w:proofErr w:type="gramEnd"/>
      <w:r w:rsidRPr="00BD7394">
        <w:rPr>
          <w:rFonts w:ascii="Times New Roman" w:hAnsi="Times New Roman"/>
          <w:color w:val="auto"/>
          <w:spacing w:val="2"/>
          <w:sz w:val="28"/>
          <w:szCs w:val="28"/>
        </w:rPr>
        <w:t xml:space="preserve"> не только в ходе учебной </w:t>
      </w:r>
      <w:r w:rsidRPr="00BD7394">
        <w:rPr>
          <w:rFonts w:ascii="Times New Roman" w:hAnsi="Times New Roman"/>
          <w:color w:val="auto"/>
          <w:sz w:val="28"/>
          <w:szCs w:val="28"/>
        </w:rPr>
        <w:t xml:space="preserve">деятельности, но и в иных формах активности: творческой, </w:t>
      </w:r>
      <w:r w:rsidRPr="00BD7394">
        <w:rPr>
          <w:rFonts w:ascii="Times New Roman" w:hAnsi="Times New Roman"/>
          <w:color w:val="auto"/>
          <w:spacing w:val="2"/>
          <w:sz w:val="28"/>
          <w:szCs w:val="28"/>
        </w:rPr>
        <w:t>социальной, коммуникативной, физкультурно­оздоровитель</w:t>
      </w:r>
      <w:r w:rsidRPr="00BD7394">
        <w:rPr>
          <w:rFonts w:ascii="Times New Roman" w:hAnsi="Times New Roman"/>
          <w:color w:val="auto"/>
          <w:sz w:val="28"/>
          <w:szCs w:val="28"/>
        </w:rPr>
        <w:t>ной, трудовой деятельности, протекающей как в рамках повседневной школьной практики, так и за её пределами.</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color w:val="auto"/>
          <w:sz w:val="28"/>
          <w:szCs w:val="28"/>
        </w:rPr>
        <w:t>В портфель достижений учеников начальной школы, ко</w:t>
      </w:r>
      <w:r w:rsidRPr="00BD7394">
        <w:rPr>
          <w:rFonts w:ascii="Times New Roman" w:hAnsi="Times New Roman"/>
          <w:color w:val="auto"/>
          <w:spacing w:val="2"/>
          <w:sz w:val="28"/>
          <w:szCs w:val="28"/>
        </w:rPr>
        <w:t>торый используется для оценки достижения планируемых результатов начального общего образования, целесообразно</w:t>
      </w:r>
      <w:r w:rsidRPr="00BD7394">
        <w:rPr>
          <w:rFonts w:ascii="Times New Roman" w:hAnsi="Times New Roman"/>
          <w:color w:val="auto"/>
          <w:sz w:val="28"/>
          <w:szCs w:val="28"/>
        </w:rPr>
        <w:t xml:space="preserve"> включать следующие материалы.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1.</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Выборки детских работ — формальных и твор</w:t>
      </w:r>
      <w:r w:rsidRPr="00BD7394">
        <w:rPr>
          <w:rFonts w:ascii="Times New Roman" w:hAnsi="Times New Roman"/>
          <w:b/>
          <w:bCs/>
          <w:iCs/>
          <w:color w:val="auto"/>
          <w:sz w:val="28"/>
          <w:szCs w:val="28"/>
        </w:rPr>
        <w:t>ческих</w:t>
      </w:r>
      <w:r w:rsidRPr="00BD7394">
        <w:rPr>
          <w:rFonts w:ascii="Times New Roman" w:hAnsi="Times New Roman"/>
          <w:color w:val="auto"/>
          <w:sz w:val="28"/>
          <w:szCs w:val="28"/>
        </w:rPr>
        <w:t xml:space="preserve">, выполненных в ходе обязательных учебных занятий по всем изучаемым предметам, а также в ходе </w:t>
      </w:r>
      <w:r w:rsidRPr="00BD7394">
        <w:rPr>
          <w:rFonts w:ascii="Times New Roman" w:hAnsi="Times New Roman"/>
          <w:color w:val="auto"/>
          <w:sz w:val="28"/>
          <w:szCs w:val="28"/>
        </w:rPr>
        <w:lastRenderedPageBreak/>
        <w:t>посещаемых учащимися занятий, реализуемых в рамках образовательной программы  образовательной организации.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Обязательной составляющей портфеля достижений являют</w:t>
      </w:r>
      <w:r w:rsidRPr="00BD7394">
        <w:rPr>
          <w:rFonts w:ascii="Times New Roman" w:hAnsi="Times New Roman"/>
          <w:color w:val="auto"/>
          <w:sz w:val="28"/>
          <w:szCs w:val="28"/>
        </w:rPr>
        <w:t xml:space="preserve">ся материалы </w:t>
      </w:r>
      <w:r w:rsidRPr="00BD7394">
        <w:rPr>
          <w:rFonts w:ascii="Times New Roman" w:hAnsi="Times New Roman"/>
          <w:iCs/>
          <w:color w:val="auto"/>
          <w:sz w:val="28"/>
          <w:szCs w:val="28"/>
        </w:rPr>
        <w:t>стартовой диагностики, промежуточных и итоговых стандартизированныхработ</w:t>
      </w:r>
      <w:r w:rsidRPr="00BD7394">
        <w:rPr>
          <w:rFonts w:ascii="Times New Roman" w:hAnsi="Times New Roman"/>
          <w:color w:val="auto"/>
          <w:sz w:val="28"/>
          <w:szCs w:val="28"/>
        </w:rPr>
        <w:t xml:space="preserve"> по отдельным предметам.</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Остальные работы должны быть подобраны так, чтобы </w:t>
      </w:r>
      <w:r w:rsidRPr="00BD7394">
        <w:rPr>
          <w:rFonts w:ascii="Times New Roman" w:hAnsi="Times New Roman"/>
          <w:color w:val="auto"/>
          <w:sz w:val="28"/>
          <w:szCs w:val="28"/>
        </w:rPr>
        <w:t>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D4633B" w:rsidRPr="002C5232" w:rsidRDefault="00D4633B" w:rsidP="00C327FC">
      <w:pPr>
        <w:pStyle w:val="21"/>
        <w:spacing w:line="240" w:lineRule="auto"/>
      </w:pPr>
      <w:r w:rsidRPr="003C0745">
        <w:rPr>
          <w:iCs/>
        </w:rPr>
        <w:t xml:space="preserve">по русскому, родному языку и литературному чтению, </w:t>
      </w:r>
      <w:r w:rsidRPr="00CB6752">
        <w:rPr>
          <w:iCs/>
          <w:spacing w:val="2"/>
        </w:rPr>
        <w:t>литературному чтению на родном языке, иностранному языку</w:t>
      </w:r>
      <w:r w:rsidRPr="00CB6752">
        <w:rPr>
          <w:spacing w:val="2"/>
        </w:rPr>
        <w:t> — диктанты и изложения, сочи</w:t>
      </w:r>
      <w:r w:rsidRPr="00BD3307">
        <w:rPr>
          <w:spacing w:val="2"/>
        </w:rPr>
        <w:t>нения на заданную</w:t>
      </w:r>
      <w:r w:rsidRPr="00FF3660">
        <w:t xml:space="preserve"> тему, сочинения на произвольную тему, аудиозаписи монологических и диалогических высказываний, «дневники читателя», и</w:t>
      </w:r>
      <w:r w:rsidRPr="00797ECB">
        <w:t>ллюстрированные «авторские» работы детей, материалы их самоанализа и рефлексии и</w:t>
      </w:r>
      <w:r w:rsidRPr="004902B1">
        <w:t> </w:t>
      </w:r>
      <w:r w:rsidRPr="009B0659">
        <w:t>т.</w:t>
      </w:r>
      <w:r w:rsidRPr="002C5232">
        <w:t> </w:t>
      </w:r>
      <w:r w:rsidRPr="002C5232">
        <w:t>п.;</w:t>
      </w:r>
    </w:p>
    <w:p w:rsidR="00D4633B" w:rsidRPr="00C6263C" w:rsidRDefault="00D4633B" w:rsidP="00C327FC">
      <w:pPr>
        <w:pStyle w:val="21"/>
        <w:spacing w:line="240" w:lineRule="auto"/>
      </w:pPr>
      <w:r w:rsidRPr="002C5232">
        <w:rPr>
          <w:iCs/>
          <w:spacing w:val="2"/>
        </w:rPr>
        <w:t>по математике</w:t>
      </w:r>
      <w:r w:rsidRPr="002C5232">
        <w:rPr>
          <w:spacing w:val="2"/>
        </w:rPr>
        <w:t> — математические диктанты, оформленные результаты мини</w:t>
      </w:r>
      <w:r w:rsidRPr="002C5232">
        <w:rPr>
          <w:spacing w:val="2"/>
        </w:rPr>
        <w:noBreakHyphen/>
        <w:t>исследований, записи решения учебно­познавательных и учебно­практических задач, мате</w:t>
      </w:r>
      <w:r w:rsidRPr="00E417D8">
        <w:t>матические модели, аудиозаписи устных ответов (демонстрирующи</w:t>
      </w:r>
      <w:r w:rsidRPr="00264924">
        <w:t>х навыки устного счёта, рассуждений, доказательств, выступлений, сообщений на математические темы), материалы самоанализа и рефлексии и</w:t>
      </w:r>
      <w:r w:rsidRPr="00A87A29">
        <w:t> </w:t>
      </w:r>
      <w:r w:rsidRPr="00A87A29">
        <w:t>т.</w:t>
      </w:r>
      <w:r w:rsidRPr="00C6263C">
        <w:t> </w:t>
      </w:r>
      <w:r w:rsidRPr="00C6263C">
        <w:t>п.;</w:t>
      </w:r>
    </w:p>
    <w:p w:rsidR="00D4633B" w:rsidRPr="00BD7394" w:rsidRDefault="00D4633B" w:rsidP="00C327FC">
      <w:pPr>
        <w:pStyle w:val="21"/>
        <w:spacing w:line="240" w:lineRule="auto"/>
      </w:pPr>
      <w:r w:rsidRPr="00012122">
        <w:rPr>
          <w:iCs/>
          <w:spacing w:val="-2"/>
        </w:rPr>
        <w:t>по окружающему миру</w:t>
      </w:r>
      <w:r w:rsidRPr="005401CC">
        <w:rPr>
          <w:spacing w:val="-2"/>
        </w:rPr>
        <w:t> — дневники наблюдений, оформ</w:t>
      </w:r>
      <w:r w:rsidRPr="003B2B4B">
        <w:rPr>
          <w:spacing w:val="2"/>
        </w:rPr>
        <w:t xml:space="preserve">ленные результаты мини­исследований </w:t>
      </w:r>
      <w:r w:rsidRPr="00375003">
        <w:rPr>
          <w:spacing w:val="2"/>
        </w:rPr>
        <w:t>и мини­проектов</w:t>
      </w:r>
      <w:proofErr w:type="gramStart"/>
      <w:r w:rsidRPr="00375003">
        <w:rPr>
          <w:spacing w:val="2"/>
        </w:rPr>
        <w:t>,</w:t>
      </w:r>
      <w:r w:rsidRPr="00BD7394">
        <w:rPr>
          <w:spacing w:val="2"/>
        </w:rPr>
        <w:t>и</w:t>
      </w:r>
      <w:proofErr w:type="gramEnd"/>
      <w:r w:rsidRPr="00BD7394">
        <w:rPr>
          <w:spacing w:val="2"/>
        </w:rPr>
        <w:t xml:space="preserve">нтервью, аудиозаписи устных ответов, творческие работы, </w:t>
      </w:r>
      <w:r w:rsidRPr="00BD7394">
        <w:t>материалы самоанализа и рефлексии и т. п.;</w:t>
      </w:r>
    </w:p>
    <w:p w:rsidR="00D4633B" w:rsidRPr="00BD7394" w:rsidRDefault="00D4633B" w:rsidP="00C327FC">
      <w:pPr>
        <w:pStyle w:val="21"/>
        <w:spacing w:line="240" w:lineRule="auto"/>
      </w:pPr>
      <w:r w:rsidRPr="00BD7394">
        <w:rPr>
          <w:iCs/>
          <w:spacing w:val="2"/>
        </w:rPr>
        <w:t>по предметам эстетического цикла</w:t>
      </w:r>
      <w:r w:rsidRPr="00BD7394">
        <w:rPr>
          <w:spacing w:val="2"/>
        </w:rPr>
        <w:t> — аудиозаписи, фото­ и видеоизображения примеров исполнительской деятельности, иллюстрации к музыкальным произведениям</w:t>
      </w:r>
      <w:proofErr w:type="gramStart"/>
      <w:r w:rsidRPr="00BD7394">
        <w:rPr>
          <w:spacing w:val="2"/>
        </w:rPr>
        <w:t>,</w:t>
      </w:r>
      <w:r w:rsidRPr="00BD7394">
        <w:t>и</w:t>
      </w:r>
      <w:proofErr w:type="gramEnd"/>
      <w:r w:rsidRPr="00BD7394">
        <w:t>ллюстрации на заданную тему, продукты собственного твор</w:t>
      </w:r>
      <w:r w:rsidRPr="00BD7394">
        <w:rPr>
          <w:spacing w:val="2"/>
        </w:rPr>
        <w:t>чества, аудиозаписи монологических высказываний­описа</w:t>
      </w:r>
      <w:r w:rsidRPr="00BD7394">
        <w:t>ний, материалы самоанализа и рефлексии и</w:t>
      </w:r>
      <w:r w:rsidRPr="00BD7394">
        <w:t> </w:t>
      </w:r>
      <w:r w:rsidRPr="00BD7394">
        <w:t>т.</w:t>
      </w:r>
      <w:r w:rsidRPr="00BD7394">
        <w:t> </w:t>
      </w:r>
      <w:r w:rsidRPr="00BD7394">
        <w:t>п.;</w:t>
      </w:r>
    </w:p>
    <w:p w:rsidR="00D4633B" w:rsidRPr="00BD7394" w:rsidRDefault="00D4633B" w:rsidP="00C327FC">
      <w:pPr>
        <w:pStyle w:val="21"/>
        <w:spacing w:line="240" w:lineRule="auto"/>
      </w:pPr>
      <w:r w:rsidRPr="00BD7394">
        <w:rPr>
          <w:iCs/>
        </w:rPr>
        <w:t>по технологии</w:t>
      </w:r>
      <w:r w:rsidRPr="00BD7394">
        <w:t> — 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w:t>
      </w:r>
      <w:r w:rsidRPr="00BD7394">
        <w:t> </w:t>
      </w:r>
      <w:r w:rsidRPr="00BD7394">
        <w:t>т.</w:t>
      </w:r>
      <w:r w:rsidRPr="00BD7394">
        <w:t> </w:t>
      </w:r>
      <w:r w:rsidRPr="00BD7394">
        <w:t>п.;</w:t>
      </w:r>
    </w:p>
    <w:p w:rsidR="00D4633B" w:rsidRPr="00BD7394" w:rsidRDefault="00D4633B" w:rsidP="00C327FC">
      <w:pPr>
        <w:pStyle w:val="21"/>
        <w:spacing w:line="240" w:lineRule="auto"/>
        <w:rPr>
          <w:b/>
          <w:bCs/>
          <w:iCs/>
        </w:rPr>
      </w:pPr>
      <w:r w:rsidRPr="00BD7394">
        <w:rPr>
          <w:iCs/>
        </w:rPr>
        <w:t>по физкультуре </w:t>
      </w:r>
      <w:r w:rsidRPr="00BD7394">
        <w:t>— видеоизображения примеров исполнительской деятельности, дневники наблюдений и самокон</w:t>
      </w:r>
      <w:r w:rsidRPr="00BD7394">
        <w:rPr>
          <w:spacing w:val="2"/>
        </w:rPr>
        <w:t>троля, самостоятельно составленные расписания и режим дня, комплексы физических упражнений, материалы само</w:t>
      </w:r>
      <w:r w:rsidRPr="00BD7394">
        <w:t>анализа и рефлексии и</w:t>
      </w:r>
      <w:r w:rsidRPr="00BD7394">
        <w:t> </w:t>
      </w:r>
      <w:r w:rsidRPr="00BD7394">
        <w:t>т.</w:t>
      </w:r>
      <w:r w:rsidRPr="00BD7394">
        <w:t> </w:t>
      </w:r>
      <w:r w:rsidRPr="00BD7394">
        <w:t>п.</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2.</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 xml:space="preserve">Систематизированные материалы наблюдений </w:t>
      </w:r>
      <w:r w:rsidRPr="00BD7394">
        <w:rPr>
          <w:rFonts w:ascii="Times New Roman" w:hAnsi="Times New Roman"/>
          <w:iCs/>
          <w:color w:val="auto"/>
          <w:spacing w:val="-2"/>
          <w:sz w:val="28"/>
          <w:szCs w:val="28"/>
        </w:rPr>
        <w:t>(оце</w:t>
      </w:r>
      <w:r w:rsidRPr="00BD7394">
        <w:rPr>
          <w:rFonts w:ascii="Times New Roman" w:hAnsi="Times New Roman"/>
          <w:iCs/>
          <w:color w:val="auto"/>
          <w:sz w:val="28"/>
          <w:szCs w:val="28"/>
        </w:rPr>
        <w:t>ночные листы, материалы и листы наблюдений и</w:t>
      </w:r>
      <w:r w:rsidRPr="00BD7394">
        <w:rPr>
          <w:rFonts w:ascii="Times New Roman" w:hAnsi="Times New Roman"/>
          <w:iCs/>
          <w:color w:val="auto"/>
          <w:sz w:val="28"/>
          <w:szCs w:val="28"/>
        </w:rPr>
        <w:t> </w:t>
      </w:r>
      <w:r w:rsidRPr="00BD7394">
        <w:rPr>
          <w:rFonts w:ascii="Times New Roman" w:hAnsi="Times New Roman"/>
          <w:iCs/>
          <w:color w:val="auto"/>
          <w:sz w:val="28"/>
          <w:szCs w:val="28"/>
        </w:rPr>
        <w:t>т.</w:t>
      </w:r>
      <w:r w:rsidRPr="00BD7394">
        <w:rPr>
          <w:rFonts w:ascii="Times New Roman" w:hAnsi="Times New Roman"/>
          <w:iCs/>
          <w:color w:val="auto"/>
          <w:sz w:val="28"/>
          <w:szCs w:val="28"/>
        </w:rPr>
        <w:t> </w:t>
      </w:r>
      <w:r w:rsidRPr="00BD7394">
        <w:rPr>
          <w:rFonts w:ascii="Times New Roman" w:hAnsi="Times New Roman"/>
          <w:iCs/>
          <w:color w:val="auto"/>
          <w:sz w:val="28"/>
          <w:szCs w:val="28"/>
        </w:rPr>
        <w:t>п.</w:t>
      </w:r>
      <w:proofErr w:type="gramStart"/>
      <w:r w:rsidRPr="00BD7394">
        <w:rPr>
          <w:rFonts w:ascii="Times New Roman" w:hAnsi="Times New Roman"/>
          <w:iCs/>
          <w:color w:val="auto"/>
          <w:sz w:val="28"/>
          <w:szCs w:val="28"/>
        </w:rPr>
        <w:t>)</w:t>
      </w:r>
      <w:r w:rsidRPr="00BD7394">
        <w:rPr>
          <w:rFonts w:ascii="Times New Roman" w:hAnsi="Times New Roman"/>
          <w:color w:val="auto"/>
          <w:sz w:val="28"/>
          <w:szCs w:val="28"/>
        </w:rPr>
        <w:t>з</w:t>
      </w:r>
      <w:proofErr w:type="gramEnd"/>
      <w:r w:rsidRPr="00BD7394">
        <w:rPr>
          <w:rFonts w:ascii="Times New Roman" w:hAnsi="Times New Roman"/>
          <w:color w:val="auto"/>
          <w:sz w:val="28"/>
          <w:szCs w:val="28"/>
        </w:rPr>
        <w:t>а процессом овладения универсальными учебными действи</w:t>
      </w:r>
      <w:r w:rsidRPr="00BD7394">
        <w:rPr>
          <w:rFonts w:ascii="Times New Roman" w:hAnsi="Times New Roman"/>
          <w:color w:val="auto"/>
          <w:spacing w:val="-2"/>
          <w:sz w:val="28"/>
          <w:szCs w:val="28"/>
        </w:rPr>
        <w:t xml:space="preserve">ями, которые ведут учителя начальных классов (выступающие </w:t>
      </w:r>
      <w:r w:rsidRPr="00BD7394">
        <w:rPr>
          <w:rFonts w:ascii="Times New Roman" w:hAnsi="Times New Roman"/>
          <w:color w:val="auto"/>
          <w:sz w:val="28"/>
          <w:szCs w:val="28"/>
        </w:rPr>
        <w:t>и в роли учителя­предметника, и в роли классного руководителя), иные учителя­предметники, школьный психолог, организатор воспитательной работы и другие непосредственные участники образовательных отношений.</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3.</w:t>
      </w:r>
      <w:r w:rsidRPr="00BD7394">
        <w:rPr>
          <w:rFonts w:ascii="Times New Roman" w:hAnsi="Times New Roman"/>
          <w:b/>
          <w:bCs/>
          <w:iCs/>
          <w:color w:val="auto"/>
          <w:sz w:val="28"/>
          <w:szCs w:val="28"/>
        </w:rPr>
        <w:t> </w:t>
      </w:r>
      <w:r w:rsidRPr="00BD7394">
        <w:rPr>
          <w:rFonts w:ascii="Times New Roman" w:hAnsi="Times New Roman"/>
          <w:b/>
          <w:bCs/>
          <w:iCs/>
          <w:color w:val="auto"/>
          <w:sz w:val="28"/>
          <w:szCs w:val="28"/>
        </w:rPr>
        <w:t>Материалы, характеризующие достижения обучающихся в рамках внеурочнойидосуговой деятельности</w:t>
      </w:r>
      <w:r w:rsidRPr="00BD7394">
        <w:rPr>
          <w:rFonts w:ascii="Times New Roman" w:hAnsi="Times New Roman"/>
          <w:color w:val="auto"/>
          <w:sz w:val="28"/>
          <w:szCs w:val="28"/>
        </w:rPr>
        <w:t xml:space="preserve">, например результаты участия в </w:t>
      </w:r>
      <w:r w:rsidRPr="00BD7394">
        <w:rPr>
          <w:rFonts w:ascii="Times New Roman" w:hAnsi="Times New Roman"/>
          <w:color w:val="auto"/>
          <w:sz w:val="28"/>
          <w:szCs w:val="28"/>
        </w:rPr>
        <w:lastRenderedPageBreak/>
        <w:t>олимпиадах, конкурсах, смот</w:t>
      </w:r>
      <w:r w:rsidRPr="00BD7394">
        <w:rPr>
          <w:rFonts w:ascii="Times New Roman" w:hAnsi="Times New Roman"/>
          <w:color w:val="auto"/>
          <w:spacing w:val="2"/>
          <w:sz w:val="28"/>
          <w:szCs w:val="28"/>
        </w:rPr>
        <w:t>рах, выставках, концертах, спортивных мероприятиях, поделки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др. Основное требование, предъявляемое к этим материалам, — отражение в них степени </w:t>
      </w:r>
      <w:proofErr w:type="gramStart"/>
      <w:r w:rsidRPr="00BD7394">
        <w:rPr>
          <w:rFonts w:ascii="Times New Roman" w:hAnsi="Times New Roman"/>
          <w:color w:val="auto"/>
          <w:spacing w:val="2"/>
          <w:sz w:val="28"/>
          <w:szCs w:val="28"/>
        </w:rPr>
        <w:t>достижения пла</w:t>
      </w:r>
      <w:r w:rsidRPr="00BD7394">
        <w:rPr>
          <w:rFonts w:ascii="Times New Roman" w:hAnsi="Times New Roman"/>
          <w:color w:val="auto"/>
          <w:sz w:val="28"/>
          <w:szCs w:val="28"/>
        </w:rPr>
        <w:t>нируемых результатов освоения примерной образовательной программы начального общего образования</w:t>
      </w:r>
      <w:proofErr w:type="gramEnd"/>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Анализ, интерпретация и оценкаотдельных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 закреплённых в ФГОС НОО.</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Оценка</w:t>
      </w:r>
      <w:proofErr w:type="gramEnd"/>
      <w:r w:rsidRPr="00BD7394">
        <w:rPr>
          <w:rFonts w:ascii="Times New Roman" w:hAnsi="Times New Roman"/>
          <w:color w:val="auto"/>
          <w:sz w:val="28"/>
          <w:szCs w:val="28"/>
        </w:rPr>
        <w:t xml:space="preserve"> как отдельных составляющих, так и портфеля до</w:t>
      </w:r>
      <w:r w:rsidRPr="00BD7394">
        <w:rPr>
          <w:rFonts w:ascii="Times New Roman" w:hAnsi="Times New Roman"/>
          <w:color w:val="auto"/>
          <w:spacing w:val="2"/>
          <w:sz w:val="28"/>
          <w:szCs w:val="28"/>
        </w:rPr>
        <w:t xml:space="preserve">стижений в целом ведётся на </w:t>
      </w:r>
      <w:r w:rsidRPr="00BD7394">
        <w:rPr>
          <w:rFonts w:ascii="Times New Roman" w:hAnsi="Times New Roman"/>
          <w:iCs/>
          <w:color w:val="auto"/>
          <w:spacing w:val="2"/>
          <w:sz w:val="28"/>
          <w:szCs w:val="28"/>
        </w:rPr>
        <w:t>критериальной основе</w:t>
      </w:r>
      <w:r w:rsidRPr="00BD7394">
        <w:rPr>
          <w:rFonts w:ascii="Times New Roman" w:hAnsi="Times New Roman"/>
          <w:color w:val="auto"/>
          <w:spacing w:val="2"/>
          <w:sz w:val="28"/>
          <w:szCs w:val="28"/>
        </w:rPr>
        <w:t>, по</w:t>
      </w:r>
      <w:r w:rsidRPr="00BD7394">
        <w:rPr>
          <w:rFonts w:ascii="Times New Roman" w:hAnsi="Times New Roman"/>
          <w:color w:val="auto"/>
          <w:sz w:val="28"/>
          <w:szCs w:val="28"/>
        </w:rPr>
        <w:t>этому портфели достижений должны сопровождаться специ</w:t>
      </w:r>
      <w:r w:rsidRPr="00BD7394">
        <w:rPr>
          <w:rFonts w:ascii="Times New Roman" w:hAnsi="Times New Roman"/>
          <w:color w:val="auto"/>
          <w:spacing w:val="2"/>
          <w:sz w:val="28"/>
          <w:szCs w:val="28"/>
        </w:rPr>
        <w:t xml:space="preserve">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w:t>
      </w:r>
      <w:r w:rsidRPr="00BD7394">
        <w:rPr>
          <w:rFonts w:ascii="Times New Roman" w:hAnsi="Times New Roman"/>
          <w:color w:val="auto"/>
          <w:sz w:val="28"/>
          <w:szCs w:val="28"/>
        </w:rPr>
        <w:t>оценку выпускника.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адаптации критериев целесообразно соотносить их с </w:t>
      </w:r>
      <w:r w:rsidRPr="00BD7394">
        <w:rPr>
          <w:rFonts w:ascii="Times New Roman" w:hAnsi="Times New Roman"/>
          <w:color w:val="auto"/>
          <w:spacing w:val="2"/>
          <w:sz w:val="28"/>
          <w:szCs w:val="28"/>
        </w:rPr>
        <w:t>критериями и нормами, представленными в примерах ин</w:t>
      </w:r>
      <w:r w:rsidRPr="00BD7394">
        <w:rPr>
          <w:rFonts w:ascii="Times New Roman" w:hAnsi="Times New Roman"/>
          <w:color w:val="auto"/>
          <w:sz w:val="28"/>
          <w:szCs w:val="28"/>
        </w:rPr>
        <w:t>струментария для итоговой оценки достижения планируемых результатов, естественно, спроецировав их предварительно на данный этап 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По результатам оценки, которая формируется на основе </w:t>
      </w:r>
      <w:r w:rsidRPr="00BD7394">
        <w:rPr>
          <w:rFonts w:ascii="Times New Roman" w:hAnsi="Times New Roman"/>
          <w:color w:val="auto"/>
          <w:sz w:val="28"/>
          <w:szCs w:val="28"/>
        </w:rPr>
        <w:t>материалов портфеля достижений, делаются выводы: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 сформированности у обучающегося </w:t>
      </w:r>
      <w:r w:rsidRPr="00BD7394">
        <w:rPr>
          <w:rFonts w:ascii="Times New Roman" w:hAnsi="Times New Roman"/>
          <w:iCs/>
          <w:color w:val="auto"/>
          <w:sz w:val="28"/>
          <w:szCs w:val="28"/>
        </w:rPr>
        <w:t>универсальных и предметных способов действий</w:t>
      </w:r>
      <w:r w:rsidRPr="00BD7394">
        <w:rPr>
          <w:rFonts w:ascii="Times New Roman" w:hAnsi="Times New Roman"/>
          <w:color w:val="auto"/>
          <w:sz w:val="28"/>
          <w:szCs w:val="28"/>
        </w:rPr>
        <w:t xml:space="preserve">, а также </w:t>
      </w:r>
      <w:r w:rsidRPr="00BD7394">
        <w:rPr>
          <w:rFonts w:ascii="Times New Roman" w:hAnsi="Times New Roman"/>
          <w:iCs/>
          <w:color w:val="auto"/>
          <w:sz w:val="28"/>
          <w:szCs w:val="28"/>
        </w:rPr>
        <w:t>опорной системы знаний</w:t>
      </w:r>
      <w:r w:rsidRPr="00BD7394">
        <w:rPr>
          <w:rFonts w:ascii="Times New Roman" w:hAnsi="Times New Roman"/>
          <w:color w:val="auto"/>
          <w:sz w:val="28"/>
          <w:szCs w:val="28"/>
        </w:rPr>
        <w:t>, обеспечивающих ему возможность продолжения образования в основной школе;</w:t>
      </w:r>
    </w:p>
    <w:p w:rsidR="00D4633B" w:rsidRPr="00BD7394" w:rsidRDefault="00D4633B" w:rsidP="00C327FC">
      <w:pPr>
        <w:pStyle w:val="a3"/>
        <w:spacing w:line="24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о сформированности основ </w:t>
      </w:r>
      <w:r w:rsidRPr="00BD7394">
        <w:rPr>
          <w:rFonts w:ascii="Times New Roman" w:hAnsi="Times New Roman"/>
          <w:iCs/>
          <w:color w:val="auto"/>
          <w:spacing w:val="-4"/>
          <w:sz w:val="28"/>
          <w:szCs w:val="28"/>
        </w:rPr>
        <w:t>умения учиться</w:t>
      </w:r>
      <w:r w:rsidRPr="00BD7394">
        <w:rPr>
          <w:rFonts w:ascii="Times New Roman" w:hAnsi="Times New Roman"/>
          <w:color w:val="auto"/>
          <w:spacing w:val="-4"/>
          <w:sz w:val="28"/>
          <w:szCs w:val="28"/>
        </w:rPr>
        <w:t>, понимаемой как способность к самоорганизации с целью постановки и решения учебно­познавательных и учебно­практических задач;</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 </w:t>
      </w:r>
      <w:r w:rsidRPr="00BD7394">
        <w:rPr>
          <w:rFonts w:ascii="Times New Roman" w:hAnsi="Times New Roman"/>
          <w:iCs/>
          <w:color w:val="auto"/>
          <w:sz w:val="28"/>
          <w:szCs w:val="28"/>
        </w:rPr>
        <w:t>индивидуальном прогрессе</w:t>
      </w:r>
      <w:r w:rsidRPr="00BD7394">
        <w:rPr>
          <w:rFonts w:ascii="Times New Roman" w:hAnsi="Times New Roman"/>
          <w:color w:val="auto"/>
          <w:sz w:val="28"/>
          <w:szCs w:val="28"/>
        </w:rPr>
        <w:t xml:space="preserve"> в основных сферах раз</w:t>
      </w:r>
      <w:r w:rsidRPr="00BD7394">
        <w:rPr>
          <w:rFonts w:ascii="Times New Roman" w:hAnsi="Times New Roman"/>
          <w:color w:val="auto"/>
          <w:spacing w:val="2"/>
          <w:sz w:val="28"/>
          <w:szCs w:val="28"/>
        </w:rPr>
        <w:t>вития личности — мотивационно­смысловой, познаватель</w:t>
      </w:r>
      <w:r w:rsidRPr="00BD7394">
        <w:rPr>
          <w:rFonts w:ascii="Times New Roman" w:hAnsi="Times New Roman"/>
          <w:color w:val="auto"/>
          <w:sz w:val="28"/>
          <w:szCs w:val="28"/>
        </w:rPr>
        <w:t>ной, эмоциональной, волевой и саморегуляции.</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CB6752" w:rsidRDefault="00D4633B" w:rsidP="00C327FC">
      <w:pPr>
        <w:pStyle w:val="aff"/>
        <w:numPr>
          <w:ilvl w:val="2"/>
          <w:numId w:val="2"/>
        </w:numPr>
        <w:spacing w:line="240" w:lineRule="auto"/>
        <w:ind w:left="0" w:firstLine="0"/>
      </w:pPr>
      <w:bookmarkStart w:id="79" w:name="_Toc288394074"/>
      <w:bookmarkStart w:id="80" w:name="_Toc288410541"/>
      <w:bookmarkStart w:id="81" w:name="_Toc288410670"/>
      <w:bookmarkStart w:id="82" w:name="_Toc288410735"/>
      <w:bookmarkStart w:id="83" w:name="_Toc294246086"/>
      <w:r w:rsidRPr="00CB6752">
        <w:t>Итоговая оценка выпускника</w:t>
      </w:r>
      <w:bookmarkEnd w:id="79"/>
      <w:bookmarkEnd w:id="80"/>
      <w:bookmarkEnd w:id="81"/>
      <w:bookmarkEnd w:id="82"/>
      <w:bookmarkEnd w:id="83"/>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итоговую оценку </w:t>
      </w:r>
      <w:r>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начального общего об</w:t>
      </w:r>
      <w:r w:rsidRPr="00BD7394">
        <w:rPr>
          <w:rFonts w:ascii="Times New Roman" w:hAnsi="Times New Roman"/>
          <w:color w:val="auto"/>
          <w:sz w:val="28"/>
          <w:szCs w:val="28"/>
        </w:rPr>
        <w:t xml:space="preserve">разования, результаты которой используются при принятии решения о возможности (или невозможности) продолжения </w:t>
      </w:r>
      <w:r w:rsidRPr="00BD7394">
        <w:rPr>
          <w:rFonts w:ascii="Times New Roman" w:hAnsi="Times New Roman"/>
          <w:color w:val="auto"/>
          <w:spacing w:val="2"/>
          <w:sz w:val="28"/>
          <w:szCs w:val="28"/>
        </w:rPr>
        <w:t xml:space="preserve">обучения на следующемуровне, выносятся </w:t>
      </w:r>
      <w:r w:rsidRPr="00BD7394">
        <w:rPr>
          <w:rFonts w:ascii="Times New Roman" w:hAnsi="Times New Roman"/>
          <w:iCs/>
          <w:color w:val="auto"/>
          <w:spacing w:val="2"/>
          <w:sz w:val="28"/>
          <w:szCs w:val="28"/>
        </w:rPr>
        <w:t>только пред</w:t>
      </w:r>
      <w:r w:rsidRPr="00BD7394">
        <w:rPr>
          <w:rFonts w:ascii="Times New Roman" w:hAnsi="Times New Roman"/>
          <w:iCs/>
          <w:color w:val="auto"/>
          <w:sz w:val="28"/>
          <w:szCs w:val="28"/>
        </w:rPr>
        <w:t>метные и метапредметные результаты</w:t>
      </w:r>
      <w:r w:rsidRPr="00BD7394">
        <w:rPr>
          <w:rFonts w:ascii="Times New Roman" w:hAnsi="Times New Roman"/>
          <w:color w:val="auto"/>
          <w:sz w:val="28"/>
          <w:szCs w:val="28"/>
        </w:rPr>
        <w:t>, описанные в разделе «Выпускник научится» планируемых результатов начального общего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Предметом итоговой оценки является </w:t>
      </w:r>
      <w:r w:rsidRPr="00BD7394">
        <w:rPr>
          <w:rFonts w:ascii="Times New Roman" w:hAnsi="Times New Roman"/>
          <w:iCs/>
          <w:color w:val="auto"/>
          <w:spacing w:val="2"/>
          <w:sz w:val="28"/>
          <w:szCs w:val="28"/>
        </w:rPr>
        <w:t>способность обу</w:t>
      </w:r>
      <w:r w:rsidRPr="00BD7394">
        <w:rPr>
          <w:rFonts w:ascii="Times New Roman" w:hAnsi="Times New Roman"/>
          <w:iCs/>
          <w:color w:val="auto"/>
          <w:sz w:val="28"/>
          <w:szCs w:val="28"/>
        </w:rPr>
        <w:t>чающихся решать учебно­познавательные и учебно­прак</w:t>
      </w:r>
      <w:r w:rsidRPr="00BD7394">
        <w:rPr>
          <w:rFonts w:ascii="Times New Roman" w:hAnsi="Times New Roman"/>
          <w:iCs/>
          <w:color w:val="auto"/>
          <w:spacing w:val="2"/>
          <w:sz w:val="28"/>
          <w:szCs w:val="28"/>
        </w:rPr>
        <w:t>тические задачи, построенные на материале опорной системы знаний с использованием средств, релевантных содержанию учебных предметов</w:t>
      </w:r>
      <w:r w:rsidRPr="00BD7394">
        <w:rPr>
          <w:rFonts w:ascii="Times New Roman" w:hAnsi="Times New Roman"/>
          <w:color w:val="auto"/>
          <w:spacing w:val="2"/>
          <w:sz w:val="28"/>
          <w:szCs w:val="28"/>
        </w:rPr>
        <w:t xml:space="preserve">, в том числе на основе метапредметных действий. Способность к решению иного </w:t>
      </w:r>
      <w:r w:rsidRPr="00BD7394">
        <w:rPr>
          <w:rFonts w:ascii="Times New Roman" w:hAnsi="Times New Roman"/>
          <w:color w:val="auto"/>
          <w:sz w:val="28"/>
          <w:szCs w:val="28"/>
        </w:rPr>
        <w:t>класса задач является предметом различного рода неперсонифицированных обследований.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При получении начального общего образования особое зна</w:t>
      </w:r>
      <w:r w:rsidRPr="00BD7394">
        <w:rPr>
          <w:rFonts w:ascii="Times New Roman" w:hAnsi="Times New Roman"/>
          <w:color w:val="auto"/>
          <w:spacing w:val="2"/>
          <w:sz w:val="28"/>
          <w:szCs w:val="28"/>
        </w:rPr>
        <w:t xml:space="preserve">чение для продолжения образования имеет усвоение обучающимися </w:t>
      </w:r>
      <w:r w:rsidRPr="00BD7394">
        <w:rPr>
          <w:rFonts w:ascii="Times New Roman" w:hAnsi="Times New Roman"/>
          <w:iCs/>
          <w:color w:val="auto"/>
          <w:spacing w:val="2"/>
          <w:sz w:val="28"/>
          <w:szCs w:val="28"/>
        </w:rPr>
        <w:t>опорной системы знаний по русскому языку,</w:t>
      </w:r>
      <w:r w:rsidRPr="00BD7394">
        <w:rPr>
          <w:rFonts w:ascii="Times New Roman" w:hAnsi="Times New Roman"/>
          <w:iCs/>
          <w:color w:val="auto"/>
          <w:sz w:val="28"/>
          <w:szCs w:val="28"/>
        </w:rPr>
        <w:t xml:space="preserve"> родному языкуи математике</w:t>
      </w:r>
      <w:r w:rsidRPr="00BD7394">
        <w:rPr>
          <w:rFonts w:ascii="Times New Roman" w:hAnsi="Times New Roman"/>
          <w:color w:val="auto"/>
          <w:sz w:val="28"/>
          <w:szCs w:val="28"/>
        </w:rPr>
        <w:t xml:space="preserve"> и овладение следующими метапредметными действиями:</w:t>
      </w:r>
    </w:p>
    <w:p w:rsidR="00D4633B" w:rsidRPr="00CB6752" w:rsidRDefault="00D4633B" w:rsidP="00C327FC">
      <w:pPr>
        <w:pStyle w:val="21"/>
        <w:spacing w:line="240" w:lineRule="auto"/>
      </w:pPr>
      <w:proofErr w:type="gramStart"/>
      <w:r w:rsidRPr="003C0745">
        <w:t>речевыми</w:t>
      </w:r>
      <w:proofErr w:type="gramEnd"/>
      <w:r w:rsidRPr="003C0745">
        <w:t xml:space="preserve">, среди которых следует выделить навыки осознанного чтения </w:t>
      </w:r>
      <w:r w:rsidRPr="00CB6752">
        <w:t>и работы с информацией;</w:t>
      </w:r>
    </w:p>
    <w:p w:rsidR="00D4633B" w:rsidRPr="00FF3660" w:rsidRDefault="00D4633B" w:rsidP="00C327FC">
      <w:pPr>
        <w:pStyle w:val="21"/>
        <w:spacing w:line="240" w:lineRule="auto"/>
      </w:pPr>
      <w:r w:rsidRPr="00BD3307">
        <w:rPr>
          <w:spacing w:val="2"/>
        </w:rPr>
        <w:t>коммуникативными, необходимыми для учебного со</w:t>
      </w:r>
      <w:r w:rsidRPr="00FF3660">
        <w:t>трудничества с учителем и сверстниками.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Итоговая оценка выпускника формируется на основе на</w:t>
      </w:r>
      <w:r w:rsidRPr="00BD7394">
        <w:rPr>
          <w:rFonts w:ascii="Times New Roman" w:hAnsi="Times New Roman"/>
          <w:color w:val="auto"/>
          <w:spacing w:val="2"/>
          <w:sz w:val="28"/>
          <w:szCs w:val="28"/>
        </w:rPr>
        <w:t>копленной оценки, зафиксированной в портфеле достиже</w:t>
      </w:r>
      <w:r w:rsidRPr="00BD7394">
        <w:rPr>
          <w:rFonts w:ascii="Times New Roman" w:hAnsi="Times New Roman"/>
          <w:color w:val="auto"/>
          <w:sz w:val="28"/>
          <w:szCs w:val="28"/>
        </w:rPr>
        <w:t xml:space="preserve">ний, по всем учебным предметам и оценок за выполнение, </w:t>
      </w:r>
      <w:r w:rsidRPr="00BD7394">
        <w:rPr>
          <w:rFonts w:ascii="Times New Roman" w:hAnsi="Times New Roman"/>
          <w:color w:val="auto"/>
          <w:spacing w:val="2"/>
          <w:sz w:val="28"/>
          <w:szCs w:val="28"/>
        </w:rPr>
        <w:t xml:space="preserve">как минимум, трёх (четырёх) итоговых работ (по русскому </w:t>
      </w:r>
      <w:r w:rsidRPr="00BD7394">
        <w:rPr>
          <w:rFonts w:ascii="Times New Roman" w:hAnsi="Times New Roman"/>
          <w:color w:val="auto"/>
          <w:sz w:val="28"/>
          <w:szCs w:val="28"/>
        </w:rPr>
        <w:t>языку, родному языку, математике и комплексной работы на межпредметной основе).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 этом накопленная оценка характеризует выполнение всей совокупности планируемых результатов, а также дина</w:t>
      </w:r>
      <w:r w:rsidRPr="00BD7394">
        <w:rPr>
          <w:rFonts w:ascii="Times New Roman" w:hAnsi="Times New Roman"/>
          <w:color w:val="auto"/>
          <w:spacing w:val="2"/>
          <w:sz w:val="28"/>
          <w:szCs w:val="28"/>
        </w:rPr>
        <w:t xml:space="preserve">мику образовательных достижений обучающихся за период </w:t>
      </w:r>
      <w:r w:rsidRPr="00BD7394">
        <w:rPr>
          <w:rFonts w:ascii="Times New Roman" w:hAnsi="Times New Roman"/>
          <w:color w:val="auto"/>
          <w:sz w:val="28"/>
          <w:szCs w:val="28"/>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w:t>
      </w:r>
      <w:proofErr w:type="gramStart"/>
      <w:r w:rsidRPr="00BD7394">
        <w:rPr>
          <w:rFonts w:ascii="Times New Roman" w:hAnsi="Times New Roman"/>
          <w:color w:val="auto"/>
          <w:sz w:val="28"/>
          <w:szCs w:val="28"/>
        </w:rPr>
        <w:t>,а</w:t>
      </w:r>
      <w:proofErr w:type="gramEnd"/>
      <w:r w:rsidRPr="00BD7394">
        <w:rPr>
          <w:rFonts w:ascii="Times New Roman" w:hAnsi="Times New Roman"/>
          <w:color w:val="auto"/>
          <w:sz w:val="28"/>
          <w:szCs w:val="28"/>
        </w:rPr>
        <w:t xml:space="preserve"> также уровень овладения метапредметными действиями.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основании этих оценок по каждому предмету и по </w:t>
      </w:r>
      <w:r w:rsidRPr="00BD7394">
        <w:rPr>
          <w:rFonts w:ascii="Times New Roman" w:hAnsi="Times New Roman"/>
          <w:color w:val="auto"/>
          <w:sz w:val="28"/>
          <w:szCs w:val="28"/>
        </w:rPr>
        <w:t>программе формирования универсальных учебных действий делаются следующие выводы о достижении планируемых результатов.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Выпускник овладел опорной системой знаний и учебными действиями, необходимыми для продолжения образования на следующемуровне, и способен использовать их для решения простых учебно­познавательных и учебно­практических задач средствами данного предмета.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w:t>
      </w:r>
      <w:r w:rsidRPr="00BD7394">
        <w:rPr>
          <w:rFonts w:ascii="Times New Roman" w:hAnsi="Times New Roman"/>
          <w:color w:val="auto"/>
          <w:spacing w:val="2"/>
          <w:sz w:val="28"/>
          <w:szCs w:val="28"/>
        </w:rPr>
        <w:t>как минимум, с оценкой «зачтено» (или «удовлетворитель</w:t>
      </w:r>
      <w:r w:rsidRPr="00BD7394">
        <w:rPr>
          <w:rFonts w:ascii="Times New Roman" w:hAnsi="Times New Roman"/>
          <w:color w:val="auto"/>
          <w:sz w:val="28"/>
          <w:szCs w:val="28"/>
        </w:rPr>
        <w:t>но»), а результаты выполнения итоговых работ свидетельствуют о правильном выполнении не менее 50% заданий базового уровня.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Выпускник овладел опорной системой знаний, необходимой для продолжения образования на следующем</w:t>
      </w:r>
      <w:r w:rsidRPr="00BD7394">
        <w:rPr>
          <w:rFonts w:ascii="Times New Roman" w:hAnsi="Times New Roman"/>
          <w:color w:val="auto"/>
          <w:sz w:val="28"/>
          <w:szCs w:val="28"/>
        </w:rPr>
        <w:t>уровне образования, на уровне осознанного произвольного овладения учебными действиями.</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 xml:space="preserve">Такой вывод делается, если в материалах накопительной </w:t>
      </w:r>
      <w:r w:rsidRPr="00BD7394">
        <w:rPr>
          <w:rFonts w:ascii="Times New Roman" w:hAnsi="Times New Roman"/>
          <w:color w:val="auto"/>
          <w:spacing w:val="2"/>
          <w:sz w:val="28"/>
          <w:szCs w:val="28"/>
        </w:rPr>
        <w:t>системы оценки зафиксировано достижение планируемых результатов по всем основным разделам учебной програм</w:t>
      </w:r>
      <w:r w:rsidRPr="00BD7394">
        <w:rPr>
          <w:rFonts w:ascii="Times New Roman" w:hAnsi="Times New Roman"/>
          <w:color w:val="auto"/>
          <w:sz w:val="28"/>
          <w:szCs w:val="28"/>
        </w:rPr>
        <w:t xml:space="preserve">мы, причём не менее чем по половине разделов выставлена </w:t>
      </w:r>
      <w:r w:rsidRPr="00BD7394">
        <w:rPr>
          <w:rFonts w:ascii="Times New Roman" w:hAnsi="Times New Roman"/>
          <w:color w:val="auto"/>
          <w:spacing w:val="2"/>
          <w:sz w:val="28"/>
          <w:szCs w:val="28"/>
        </w:rPr>
        <w:t xml:space="preserve">оценка «хорошо» или «отлично», а результаты выполнения </w:t>
      </w:r>
      <w:r w:rsidRPr="00BD7394">
        <w:rPr>
          <w:rFonts w:ascii="Times New Roman" w:hAnsi="Times New Roman"/>
          <w:color w:val="auto"/>
          <w:sz w:val="28"/>
          <w:szCs w:val="28"/>
        </w:rPr>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Выпускник не овладел опорной системой знаний и </w:t>
      </w:r>
      <w:r w:rsidRPr="00BD7394">
        <w:rPr>
          <w:rFonts w:ascii="Times New Roman" w:hAnsi="Times New Roman"/>
          <w:color w:val="auto"/>
          <w:sz w:val="28"/>
          <w:szCs w:val="28"/>
        </w:rPr>
        <w:t>учебными действиями, необходимыми для продолжения образования на следующемуровне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не зафиксировано достижение планируемых </w:t>
      </w:r>
      <w:r w:rsidRPr="00BD7394">
        <w:rPr>
          <w:rFonts w:ascii="Times New Roman" w:hAnsi="Times New Roman"/>
          <w:color w:val="auto"/>
          <w:spacing w:val="-2"/>
          <w:sz w:val="28"/>
          <w:szCs w:val="28"/>
        </w:rPr>
        <w:t xml:space="preserve">результатов по </w:t>
      </w:r>
      <w:r w:rsidRPr="00BD7394">
        <w:rPr>
          <w:rFonts w:ascii="Times New Roman" w:hAnsi="Times New Roman"/>
          <w:b/>
          <w:color w:val="auto"/>
          <w:spacing w:val="-2"/>
          <w:sz w:val="28"/>
          <w:szCs w:val="28"/>
        </w:rPr>
        <w:t>всем</w:t>
      </w:r>
      <w:r w:rsidRPr="00BD7394">
        <w:rPr>
          <w:rFonts w:ascii="Times New Roman" w:hAnsi="Times New Roman"/>
          <w:color w:val="auto"/>
          <w:spacing w:val="-2"/>
          <w:sz w:val="28"/>
          <w:szCs w:val="28"/>
        </w:rPr>
        <w:t xml:space="preserve"> основным разделам </w:t>
      </w:r>
      <w:r w:rsidRPr="00BD7394">
        <w:rPr>
          <w:rFonts w:ascii="Times New Roman" w:hAnsi="Times New Roman"/>
          <w:color w:val="auto"/>
          <w:spacing w:val="-2"/>
          <w:sz w:val="28"/>
          <w:szCs w:val="28"/>
        </w:rPr>
        <w:lastRenderedPageBreak/>
        <w:t>учебной программы, а результаты выполнения итоговых работ свидетельствуют о пра</w:t>
      </w:r>
      <w:r w:rsidRPr="00BD7394">
        <w:rPr>
          <w:rFonts w:ascii="Times New Roman" w:hAnsi="Times New Roman"/>
          <w:color w:val="auto"/>
          <w:sz w:val="28"/>
          <w:szCs w:val="28"/>
        </w:rPr>
        <w:t>вильном выполнении менее 50% заданий базового уровня.</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Педагогический совет  образовательной организациина осно</w:t>
      </w:r>
      <w:r w:rsidRPr="00BD7394">
        <w:rPr>
          <w:rFonts w:ascii="Times New Roman" w:hAnsi="Times New Roman"/>
          <w:color w:val="auto"/>
          <w:sz w:val="28"/>
          <w:szCs w:val="28"/>
        </w:rPr>
        <w:t>ве выводов, сделанных по каждому обучающемуся, рассма</w:t>
      </w:r>
      <w:r w:rsidRPr="00BD7394">
        <w:rPr>
          <w:rFonts w:ascii="Times New Roman" w:hAnsi="Times New Roman"/>
          <w:color w:val="auto"/>
          <w:spacing w:val="2"/>
          <w:sz w:val="28"/>
          <w:szCs w:val="28"/>
        </w:rPr>
        <w:t xml:space="preserve">тривает вопрос об </w:t>
      </w:r>
      <w:r w:rsidRPr="00BD7394">
        <w:rPr>
          <w:rFonts w:ascii="Times New Roman" w:hAnsi="Times New Roman"/>
          <w:b/>
          <w:bCs/>
          <w:color w:val="auto"/>
          <w:spacing w:val="2"/>
          <w:sz w:val="28"/>
          <w:szCs w:val="28"/>
        </w:rPr>
        <w:t xml:space="preserve">успешном освоении данным обучающимся основной образовательной программы начального </w:t>
      </w:r>
      <w:r w:rsidRPr="00BD7394">
        <w:rPr>
          <w:rFonts w:ascii="Times New Roman" w:hAnsi="Times New Roman"/>
          <w:b/>
          <w:bCs/>
          <w:color w:val="auto"/>
          <w:spacing w:val="-2"/>
          <w:sz w:val="28"/>
          <w:szCs w:val="28"/>
        </w:rPr>
        <w:t>общего образования и переводе его на следующий уровень общего образования</w:t>
      </w:r>
      <w:r w:rsidRPr="00BD7394">
        <w:rPr>
          <w:rFonts w:ascii="Times New Roman" w:hAnsi="Times New Roman"/>
          <w:color w:val="auto"/>
          <w:spacing w:val="-2"/>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 xml:space="preserve">В случае если полученные обучающимся итоговые оценки не позволяют сделать однозначного вывода о достижении </w:t>
      </w:r>
      <w:r w:rsidRPr="00BD7394">
        <w:rPr>
          <w:rFonts w:ascii="Times New Roman" w:hAnsi="Times New Roman"/>
          <w:color w:val="auto"/>
          <w:spacing w:val="2"/>
          <w:sz w:val="28"/>
          <w:szCs w:val="28"/>
        </w:rPr>
        <w:t>планируемых результатов, решение о переводе на следую</w:t>
      </w:r>
      <w:r w:rsidRPr="00BD7394">
        <w:rPr>
          <w:rFonts w:ascii="Times New Roman" w:hAnsi="Times New Roman"/>
          <w:color w:val="auto"/>
          <w:sz w:val="28"/>
          <w:szCs w:val="28"/>
        </w:rPr>
        <w:t>щий уровень 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Решение</w:t>
      </w:r>
      <w:r w:rsidRPr="00BD7394">
        <w:rPr>
          <w:rFonts w:ascii="Times New Roman" w:hAnsi="Times New Roman"/>
          <w:b/>
          <w:bCs/>
          <w:color w:val="auto"/>
          <w:sz w:val="28"/>
          <w:szCs w:val="28"/>
        </w:rPr>
        <w:t xml:space="preserve"> о переводе</w:t>
      </w:r>
      <w:r w:rsidRPr="00BD7394">
        <w:rPr>
          <w:rFonts w:ascii="Times New Roman" w:hAnsi="Times New Roman"/>
          <w:color w:val="auto"/>
          <w:sz w:val="28"/>
          <w:szCs w:val="28"/>
        </w:rPr>
        <w:t xml:space="preserve"> обучающегося на следующий уровень общего образования принимается одновременно с рассмотрением и утверждением </w:t>
      </w:r>
      <w:r w:rsidRPr="00BD7394">
        <w:rPr>
          <w:rFonts w:ascii="Times New Roman" w:hAnsi="Times New Roman"/>
          <w:b/>
          <w:bCs/>
          <w:color w:val="auto"/>
          <w:sz w:val="28"/>
          <w:szCs w:val="28"/>
        </w:rPr>
        <w:t>характеристики обучающегося</w:t>
      </w:r>
      <w:r w:rsidRPr="00BD7394">
        <w:rPr>
          <w:rFonts w:ascii="Times New Roman" w:hAnsi="Times New Roman"/>
          <w:color w:val="auto"/>
          <w:sz w:val="28"/>
          <w:szCs w:val="28"/>
        </w:rPr>
        <w:t>, в которой:</w:t>
      </w:r>
    </w:p>
    <w:p w:rsidR="00D4633B" w:rsidRPr="003C0745" w:rsidRDefault="00D4633B" w:rsidP="00C327FC">
      <w:pPr>
        <w:pStyle w:val="21"/>
        <w:spacing w:line="240" w:lineRule="auto"/>
      </w:pPr>
      <w:r w:rsidRPr="003C0745">
        <w:t>отмечаются образовательные достижения и положительные качества обучающегося;</w:t>
      </w:r>
    </w:p>
    <w:p w:rsidR="00D4633B" w:rsidRPr="00CB6752" w:rsidRDefault="00D4633B" w:rsidP="00C327FC">
      <w:pPr>
        <w:pStyle w:val="21"/>
        <w:spacing w:line="240" w:lineRule="auto"/>
      </w:pPr>
      <w:r w:rsidRPr="00CB6752">
        <w:t xml:space="preserve">определяются приоритетные задачи и направления личностного развития с </w:t>
      </w:r>
      <w:proofErr w:type="gramStart"/>
      <w:r w:rsidRPr="00CB6752">
        <w:t>учётом</w:t>
      </w:r>
      <w:proofErr w:type="gramEnd"/>
      <w:r w:rsidRPr="00CB6752">
        <w:t xml:space="preserve"> как достижений, так и психологических проблем развития ребёнка;</w:t>
      </w:r>
    </w:p>
    <w:p w:rsidR="00D4633B" w:rsidRPr="002C5232" w:rsidRDefault="00D4633B" w:rsidP="00C327FC">
      <w:pPr>
        <w:pStyle w:val="21"/>
        <w:spacing w:line="240" w:lineRule="auto"/>
      </w:pPr>
      <w:r w:rsidRPr="00BD3307">
        <w:rPr>
          <w:spacing w:val="-2"/>
        </w:rPr>
        <w:t>даются психолого</w:t>
      </w:r>
      <w:r w:rsidRPr="00BD3307">
        <w:rPr>
          <w:spacing w:val="-2"/>
        </w:rPr>
        <w:noBreakHyphen/>
        <w:t>педагогические рекомендации, призван</w:t>
      </w:r>
      <w:r w:rsidRPr="00FF3660">
        <w:t xml:space="preserve">ные обеспечить успешную реализацию намеченных задач на </w:t>
      </w:r>
      <w:r w:rsidRPr="004902B1">
        <w:t xml:space="preserve">следующем уровне </w:t>
      </w:r>
      <w:r w:rsidRPr="002C5232">
        <w:t>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результатов деятельности образовательно</w:t>
      </w:r>
      <w:r>
        <w:rPr>
          <w:rFonts w:ascii="Times New Roman" w:hAnsi="Times New Roman"/>
          <w:b/>
          <w:bCs/>
          <w:color w:val="auto"/>
          <w:sz w:val="28"/>
          <w:szCs w:val="28"/>
        </w:rPr>
        <w:t>йорганизации</w:t>
      </w:r>
      <w:r w:rsidRPr="00BD7394">
        <w:rPr>
          <w:rFonts w:ascii="Times New Roman" w:hAnsi="Times New Roman"/>
          <w:b/>
          <w:bCs/>
          <w:color w:val="auto"/>
          <w:sz w:val="28"/>
          <w:szCs w:val="28"/>
        </w:rPr>
        <w:t>начального общего образования</w:t>
      </w:r>
      <w:r w:rsidRPr="00BD7394">
        <w:rPr>
          <w:rFonts w:ascii="Times New Roman" w:hAnsi="Times New Roman"/>
          <w:color w:val="auto"/>
          <w:spacing w:val="2"/>
          <w:sz w:val="28"/>
          <w:szCs w:val="28"/>
        </w:rPr>
        <w:t xml:space="preserve">проводится на основе </w:t>
      </w:r>
      <w:proofErr w:type="gramStart"/>
      <w:r w:rsidRPr="00BD7394">
        <w:rPr>
          <w:rFonts w:ascii="Times New Roman" w:hAnsi="Times New Roman"/>
          <w:color w:val="auto"/>
          <w:spacing w:val="2"/>
          <w:sz w:val="28"/>
          <w:szCs w:val="28"/>
        </w:rPr>
        <w:t xml:space="preserve">результатов итоговой 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w:t>
      </w:r>
      <w:proofErr w:type="gramEnd"/>
      <w:r w:rsidRPr="00BD7394">
        <w:rPr>
          <w:rFonts w:ascii="Times New Roman" w:hAnsi="Times New Roman"/>
          <w:color w:val="auto"/>
          <w:sz w:val="28"/>
          <w:szCs w:val="28"/>
        </w:rPr>
        <w:t xml:space="preserve"> с учётом:</w:t>
      </w:r>
    </w:p>
    <w:p w:rsidR="00D4633B" w:rsidRPr="00CB6752" w:rsidRDefault="00D4633B" w:rsidP="00C327FC">
      <w:pPr>
        <w:pStyle w:val="21"/>
        <w:spacing w:line="240" w:lineRule="auto"/>
      </w:pPr>
      <w:r w:rsidRPr="003C0745">
        <w:t>результатов мониторинговых</w:t>
      </w:r>
      <w:r w:rsidRPr="00CB6752">
        <w:t xml:space="preserve"> исследований разного уровня (федерального, регионального, муниципального);</w:t>
      </w:r>
    </w:p>
    <w:p w:rsidR="00D4633B" w:rsidRPr="00FF3660" w:rsidRDefault="00D4633B" w:rsidP="00C327FC">
      <w:pPr>
        <w:pStyle w:val="21"/>
        <w:spacing w:line="240" w:lineRule="auto"/>
      </w:pPr>
      <w:r w:rsidRPr="00BD3307">
        <w:t>условий реализации основной образовательной про</w:t>
      </w:r>
      <w:r w:rsidRPr="00FF3660">
        <w:t>граммы начального общего образования;</w:t>
      </w:r>
    </w:p>
    <w:p w:rsidR="00D4633B" w:rsidRPr="00797ECB" w:rsidRDefault="00D4633B" w:rsidP="00C327FC">
      <w:pPr>
        <w:pStyle w:val="21"/>
        <w:spacing w:line="240" w:lineRule="auto"/>
      </w:pPr>
      <w:r w:rsidRPr="00797ECB">
        <w:t>особенностей контингента 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Предметом оценки в ходе данных процедур является также</w:t>
      </w:r>
      <w:r w:rsidRPr="00BD7394">
        <w:rPr>
          <w:rFonts w:ascii="Times New Roman" w:hAnsi="Times New Roman"/>
          <w:iCs/>
          <w:color w:val="auto"/>
          <w:sz w:val="28"/>
          <w:szCs w:val="28"/>
        </w:rPr>
        <w:t xml:space="preserve"> текущая оценочная деятельность</w:t>
      </w:r>
      <w:r w:rsidRPr="00BD7394">
        <w:rPr>
          <w:rFonts w:ascii="Times New Roman" w:hAnsi="Times New Roman"/>
          <w:color w:val="auto"/>
          <w:sz w:val="28"/>
          <w:szCs w:val="28"/>
        </w:rPr>
        <w:t xml:space="preserve"> образовательных </w:t>
      </w:r>
      <w:r>
        <w:rPr>
          <w:rFonts w:ascii="Times New Roman" w:hAnsi="Times New Roman"/>
          <w:color w:val="auto"/>
          <w:sz w:val="28"/>
          <w:szCs w:val="28"/>
        </w:rPr>
        <w:t>организаций</w:t>
      </w:r>
      <w:r w:rsidRPr="00BD7394">
        <w:rPr>
          <w:rFonts w:ascii="Times New Roman" w:hAnsi="Times New Roman"/>
          <w:color w:val="auto"/>
          <w:spacing w:val="2"/>
          <w:sz w:val="28"/>
          <w:szCs w:val="28"/>
        </w:rPr>
        <w:t xml:space="preserve">и педагогов, и в частности отслеживание динамики </w:t>
      </w:r>
      <w:r w:rsidRPr="00BD7394">
        <w:rPr>
          <w:rFonts w:ascii="Times New Roman" w:hAnsi="Times New Roman"/>
          <w:color w:val="auto"/>
          <w:sz w:val="28"/>
          <w:szCs w:val="28"/>
        </w:rPr>
        <w:t>образовательных достижений выпускников начальной школы данной образовательной организации.</w:t>
      </w:r>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для проведения итоговых работ используется единый, централизованно разработанный инструментарий, наиболее целесообразной формой оценки деятельности  образовательной организацииначального общего образования является </w:t>
      </w:r>
      <w:r w:rsidRPr="00BD7394">
        <w:rPr>
          <w:rFonts w:ascii="Times New Roman" w:hAnsi="Times New Roman"/>
          <w:b/>
          <w:bCs/>
          <w:iCs/>
          <w:color w:val="auto"/>
          <w:sz w:val="28"/>
          <w:szCs w:val="28"/>
        </w:rPr>
        <w:t xml:space="preserve">регулярный мониторинг результатов выполнения </w:t>
      </w:r>
      <w:r w:rsidRPr="00BD7394">
        <w:rPr>
          <w:rFonts w:ascii="Times New Roman" w:hAnsi="Times New Roman"/>
          <w:b/>
          <w:bCs/>
          <w:iCs/>
          <w:color w:val="auto"/>
          <w:spacing w:val="2"/>
          <w:sz w:val="28"/>
          <w:szCs w:val="28"/>
        </w:rPr>
        <w:t>итоговых работ</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CB6752" w:rsidRDefault="00D4633B" w:rsidP="00C327FC">
      <w:pPr>
        <w:pStyle w:val="1"/>
        <w:numPr>
          <w:ilvl w:val="0"/>
          <w:numId w:val="2"/>
        </w:numPr>
        <w:spacing w:line="240" w:lineRule="auto"/>
        <w:ind w:left="0" w:firstLine="0"/>
      </w:pPr>
      <w:r w:rsidRPr="003C0745">
        <w:br w:type="page"/>
      </w:r>
      <w:bookmarkStart w:id="84" w:name="_Toc288394075"/>
      <w:bookmarkStart w:id="85" w:name="_Toc288410542"/>
      <w:bookmarkStart w:id="86" w:name="_Toc288410671"/>
      <w:bookmarkStart w:id="87" w:name="_Toc294246087"/>
      <w:r w:rsidRPr="00CB6752">
        <w:lastRenderedPageBreak/>
        <w:t>Содержательный раздел</w:t>
      </w:r>
      <w:bookmarkEnd w:id="84"/>
      <w:bookmarkEnd w:id="85"/>
      <w:bookmarkEnd w:id="86"/>
      <w:bookmarkEnd w:id="87"/>
    </w:p>
    <w:p w:rsidR="00D4633B" w:rsidRPr="004902B1" w:rsidRDefault="00D4633B" w:rsidP="00C327FC">
      <w:pPr>
        <w:pStyle w:val="aff"/>
        <w:numPr>
          <w:ilvl w:val="1"/>
          <w:numId w:val="2"/>
        </w:numPr>
        <w:spacing w:line="240" w:lineRule="auto"/>
        <w:ind w:left="0" w:firstLine="0"/>
      </w:pPr>
      <w:bookmarkStart w:id="88" w:name="_Toc288394076"/>
      <w:bookmarkStart w:id="89" w:name="_Toc288410543"/>
      <w:bookmarkStart w:id="90" w:name="_Toc288410672"/>
      <w:bookmarkStart w:id="91" w:name="_Toc294246088"/>
      <w:r w:rsidRPr="00BD3307">
        <w:t>Программа формирова</w:t>
      </w:r>
      <w:r w:rsidRPr="00FF3660">
        <w:t>ния у обучающихся универса</w:t>
      </w:r>
      <w:r w:rsidRPr="00797ECB">
        <w:t xml:space="preserve">льных </w:t>
      </w:r>
      <w:r w:rsidRPr="004902B1">
        <w:t>учебных действий</w:t>
      </w:r>
      <w:bookmarkEnd w:id="88"/>
      <w:bookmarkEnd w:id="89"/>
      <w:bookmarkEnd w:id="90"/>
      <w:bookmarkEnd w:id="91"/>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t>Программа формирования универсальных учебных дейст</w:t>
      </w:r>
      <w:r w:rsidRPr="00BD7394">
        <w:rPr>
          <w:rFonts w:ascii="Times New Roman" w:hAnsi="Times New Roman"/>
          <w:color w:val="auto"/>
          <w:spacing w:val="2"/>
          <w:sz w:val="28"/>
          <w:szCs w:val="28"/>
        </w:rPr>
        <w:t xml:space="preserve">вий </w:t>
      </w:r>
      <w:r>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начального общего образования (далее </w:t>
      </w:r>
      <w:proofErr w:type="gramStart"/>
      <w:r w:rsidRPr="00BD7394">
        <w:rPr>
          <w:rFonts w:ascii="Times New Roman" w:hAnsi="Times New Roman"/>
          <w:color w:val="auto"/>
          <w:spacing w:val="2"/>
          <w:sz w:val="28"/>
          <w:szCs w:val="28"/>
        </w:rPr>
        <w:t>—</w:t>
      </w:r>
      <w:r w:rsidRPr="00BD7394">
        <w:rPr>
          <w:rFonts w:ascii="Times New Roman" w:hAnsi="Times New Roman"/>
          <w:color w:val="auto"/>
          <w:sz w:val="28"/>
          <w:szCs w:val="28"/>
        </w:rPr>
        <w:t>п</w:t>
      </w:r>
      <w:proofErr w:type="gramEnd"/>
      <w:r w:rsidRPr="00BD7394">
        <w:rPr>
          <w:rFonts w:ascii="Times New Roman" w:hAnsi="Times New Roman"/>
          <w:color w:val="auto"/>
          <w:sz w:val="28"/>
          <w:szCs w:val="28"/>
        </w:rPr>
        <w:t xml:space="preserve">рограмма формирования универсальных учебных действий) </w:t>
      </w:r>
      <w:r w:rsidRPr="00BD7394">
        <w:rPr>
          <w:rFonts w:ascii="Times New Roman" w:hAnsi="Times New Roman"/>
          <w:color w:val="auto"/>
          <w:spacing w:val="-2"/>
          <w:sz w:val="28"/>
          <w:szCs w:val="28"/>
        </w:rPr>
        <w:t xml:space="preserve">конкретизирует требования ФГОС НООк личностным и метапредметным результатам освоения основной образовательной </w:t>
      </w:r>
      <w:r w:rsidRPr="00BD7394">
        <w:rPr>
          <w:rFonts w:ascii="Times New Roman" w:hAnsi="Times New Roman"/>
          <w:color w:val="auto"/>
          <w:sz w:val="28"/>
          <w:szCs w:val="28"/>
        </w:rPr>
        <w:t>программы начального общего образования, дополняет традиционное содержание образовательно­воспитательных про</w:t>
      </w:r>
      <w:r w:rsidRPr="00BD7394">
        <w:rPr>
          <w:rFonts w:ascii="Times New Roman" w:hAnsi="Times New Roman"/>
          <w:color w:val="auto"/>
          <w:spacing w:val="-2"/>
          <w:sz w:val="28"/>
          <w:szCs w:val="28"/>
        </w:rPr>
        <w:t>грамм и служит основой для разработки примерных программ учебных предметов, курсов, дисциплин.</w:t>
      </w:r>
    </w:p>
    <w:p w:rsidR="00D4633B" w:rsidRPr="007261C4" w:rsidRDefault="00D4633B" w:rsidP="00C327FC">
      <w:pPr>
        <w:pStyle w:val="a3"/>
        <w:spacing w:line="240" w:lineRule="auto"/>
        <w:ind w:firstLine="709"/>
        <w:rPr>
          <w:rFonts w:ascii="Times New Roman" w:hAnsi="Times New Roman"/>
          <w:color w:val="auto"/>
          <w:sz w:val="28"/>
          <w:szCs w:val="28"/>
        </w:rPr>
      </w:pPr>
      <w:proofErr w:type="gramStart"/>
      <w:r w:rsidRPr="007261C4">
        <w:rPr>
          <w:rFonts w:ascii="Times New Roman" w:hAnsi="Times New Roman"/>
          <w:color w:val="auto"/>
          <w:spacing w:val="2"/>
          <w:sz w:val="28"/>
          <w:szCs w:val="28"/>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7261C4">
        <w:rPr>
          <w:rFonts w:ascii="Times New Roman" w:hAnsi="Times New Roman"/>
          <w:color w:val="auto"/>
          <w:sz w:val="28"/>
          <w:szCs w:val="28"/>
        </w:rPr>
        <w:t>учиться, развития способности к саморазвитию и самосовершенствованию.</w:t>
      </w:r>
      <w:proofErr w:type="gramEnd"/>
      <w:r w:rsidRPr="007261C4">
        <w:rPr>
          <w:rFonts w:ascii="Times New Roman" w:hAnsi="Times New Roman"/>
          <w:color w:val="auto"/>
          <w:sz w:val="28"/>
          <w:szCs w:val="28"/>
        </w:rPr>
        <w:t xml:space="preserve">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w:t>
      </w:r>
      <w:proofErr w:type="gramStart"/>
      <w:r w:rsidRPr="007261C4">
        <w:rPr>
          <w:rFonts w:ascii="Times New Roman" w:hAnsi="Times New Roman"/>
          <w:color w:val="auto"/>
          <w:sz w:val="28"/>
          <w:szCs w:val="28"/>
        </w:rPr>
        <w:t>обучающи</w:t>
      </w:r>
      <w:r w:rsidRPr="007261C4">
        <w:rPr>
          <w:rFonts w:ascii="Times New Roman" w:hAnsi="Times New Roman"/>
          <w:color w:val="auto"/>
          <w:spacing w:val="2"/>
          <w:sz w:val="28"/>
          <w:szCs w:val="28"/>
        </w:rPr>
        <w:t>мися</w:t>
      </w:r>
      <w:proofErr w:type="gramEnd"/>
      <w:r w:rsidRPr="007261C4">
        <w:rPr>
          <w:rFonts w:ascii="Times New Roman" w:hAnsi="Times New Roman"/>
          <w:color w:val="auto"/>
          <w:spacing w:val="2"/>
          <w:sz w:val="28"/>
          <w:szCs w:val="28"/>
        </w:rPr>
        <w:t xml:space="preserve"> конкретных предметных знаний, умений и навыков в рамках </w:t>
      </w:r>
      <w:r w:rsidRPr="007261C4">
        <w:rPr>
          <w:rFonts w:ascii="Times New Roman" w:hAnsi="Times New Roman"/>
          <w:color w:val="auto"/>
          <w:sz w:val="28"/>
          <w:szCs w:val="28"/>
        </w:rPr>
        <w:t xml:space="preserve">отдельных </w:t>
      </w:r>
      <w:r w:rsidRPr="007261C4">
        <w:rPr>
          <w:rFonts w:ascii="Times New Roman" w:hAnsi="Times New Roman"/>
          <w:color w:val="auto"/>
          <w:spacing w:val="2"/>
          <w:sz w:val="28"/>
          <w:szCs w:val="28"/>
        </w:rPr>
        <w:t>школьных</w:t>
      </w:r>
      <w:r w:rsidRPr="007261C4">
        <w:rPr>
          <w:rFonts w:ascii="Times New Roman" w:hAnsi="Times New Roman"/>
          <w:color w:val="auto"/>
          <w:sz w:val="28"/>
          <w:szCs w:val="28"/>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Программа формирования универсальных учебных действий для начального общего образования включает:</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ценностные ориентиры начального общего образования;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понятие, функции, состав и характеристики универсальных учебных действий в младшем школьном возрасте;</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описание возможностей содержания различных учебных предметов для формирования универсальных учебных действий; </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описание условий организации образовательной деятельности по освоению </w:t>
      </w:r>
      <w:proofErr w:type="gramStart"/>
      <w:r w:rsidRPr="007261C4">
        <w:rPr>
          <w:rFonts w:ascii="Times New Roman" w:hAnsi="Times New Roman"/>
          <w:color w:val="auto"/>
          <w:sz w:val="28"/>
          <w:szCs w:val="28"/>
        </w:rPr>
        <w:t>обучающимися</w:t>
      </w:r>
      <w:proofErr w:type="gramEnd"/>
      <w:r w:rsidRPr="007261C4">
        <w:rPr>
          <w:rFonts w:ascii="Times New Roman" w:hAnsi="Times New Roman"/>
          <w:color w:val="auto"/>
          <w:sz w:val="28"/>
          <w:szCs w:val="28"/>
        </w:rPr>
        <w:t xml:space="preserve"> содержания учебных предметов с целью развития универсальных учебных действий;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описание условий, обеспечивающих преемственность про­</w:t>
      </w:r>
      <w:r w:rsidRPr="007261C4">
        <w:rPr>
          <w:rFonts w:ascii="Times New Roman" w:hAnsi="Times New Roman"/>
          <w:color w:val="auto"/>
          <w:spacing w:val="-4"/>
          <w:sz w:val="28"/>
          <w:szCs w:val="28"/>
        </w:rPr>
        <w:br/>
      </w:r>
      <w:r w:rsidRPr="007261C4">
        <w:rPr>
          <w:rFonts w:ascii="Times New Roman" w:hAnsi="Times New Roman"/>
          <w:color w:val="auto"/>
          <w:sz w:val="28"/>
          <w:szCs w:val="28"/>
        </w:rPr>
        <w:t xml:space="preserve">граммы формирования у обучающихся универсальных учебных действий при переходе </w:t>
      </w:r>
      <w:proofErr w:type="gramStart"/>
      <w:r w:rsidRPr="007261C4">
        <w:rPr>
          <w:rFonts w:ascii="Times New Roman" w:hAnsi="Times New Roman"/>
          <w:color w:val="auto"/>
          <w:sz w:val="28"/>
          <w:szCs w:val="28"/>
        </w:rPr>
        <w:t>от</w:t>
      </w:r>
      <w:proofErr w:type="gramEnd"/>
      <w:r w:rsidRPr="007261C4">
        <w:rPr>
          <w:rFonts w:ascii="Times New Roman" w:hAnsi="Times New Roman"/>
          <w:color w:val="auto"/>
          <w:sz w:val="28"/>
          <w:szCs w:val="28"/>
        </w:rPr>
        <w:t xml:space="preserve"> дошкольного к начальному и от начального к основному общему образованию.</w:t>
      </w:r>
    </w:p>
    <w:p w:rsidR="00D4633B" w:rsidRPr="002C5232" w:rsidRDefault="00D4633B" w:rsidP="00C327FC">
      <w:pPr>
        <w:pStyle w:val="21"/>
        <w:numPr>
          <w:ilvl w:val="0"/>
          <w:numId w:val="0"/>
        </w:numPr>
        <w:spacing w:line="240" w:lineRule="auto"/>
        <w:ind w:left="680"/>
      </w:pPr>
    </w:p>
    <w:p w:rsidR="00D4633B" w:rsidRPr="00264924" w:rsidRDefault="00D4633B" w:rsidP="00C327FC">
      <w:pPr>
        <w:pStyle w:val="aff"/>
        <w:numPr>
          <w:ilvl w:val="2"/>
          <w:numId w:val="2"/>
        </w:numPr>
        <w:spacing w:line="240" w:lineRule="auto"/>
        <w:ind w:left="0" w:firstLine="0"/>
      </w:pPr>
      <w:bookmarkStart w:id="92" w:name="_Toc288394077"/>
      <w:bookmarkStart w:id="93" w:name="_Toc288410544"/>
      <w:bookmarkStart w:id="94" w:name="_Toc288410673"/>
      <w:bookmarkStart w:id="95" w:name="_Toc288410738"/>
      <w:bookmarkStart w:id="96" w:name="_Toc294246089"/>
      <w:r w:rsidRPr="00E417D8">
        <w:lastRenderedPageBreak/>
        <w:t xml:space="preserve">Ценностные ориентиры </w:t>
      </w:r>
      <w:r w:rsidRPr="00264924">
        <w:t>начального общего образования</w:t>
      </w:r>
      <w:bookmarkEnd w:id="92"/>
      <w:bookmarkEnd w:id="93"/>
      <w:bookmarkEnd w:id="94"/>
      <w:bookmarkEnd w:id="95"/>
      <w:bookmarkEnd w:id="96"/>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За последние десятилетия в обществе произошли кардинальные изменения в представлении о целях образования и путях их реализации. </w:t>
      </w:r>
      <w:proofErr w:type="gramStart"/>
      <w:r w:rsidRPr="00BD7394">
        <w:rPr>
          <w:rFonts w:ascii="Times New Roman" w:hAnsi="Times New Roman"/>
          <w:color w:val="auto"/>
          <w:sz w:val="28"/>
          <w:szCs w:val="28"/>
        </w:rPr>
        <w:t>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По сути, происходит переход от обучения как преподнесения </w:t>
      </w:r>
      <w:proofErr w:type="gramStart"/>
      <w:r w:rsidRPr="00BD7394">
        <w:rPr>
          <w:rFonts w:ascii="Times New Roman" w:hAnsi="Times New Roman"/>
          <w:color w:val="auto"/>
          <w:sz w:val="28"/>
          <w:szCs w:val="28"/>
        </w:rPr>
        <w:t>учителем</w:t>
      </w:r>
      <w:proofErr w:type="gramEnd"/>
      <w:r w:rsidRPr="00BD7394">
        <w:rPr>
          <w:rFonts w:ascii="Times New Roman" w:hAnsi="Times New Roman"/>
          <w:color w:val="auto"/>
          <w:sz w:val="28"/>
          <w:szCs w:val="28"/>
        </w:rPr>
        <w:t xml:space="preserve"> обучающимся системы знаний к активному решению проблем с целью выработки определённых решений; от освоения отдельных учебных предметов к полидисципли</w:t>
      </w:r>
      <w:r w:rsidRPr="00BD7394">
        <w:rPr>
          <w:rFonts w:ascii="Times New Roman" w:hAnsi="Times New Roman"/>
          <w:color w:val="auto"/>
          <w:spacing w:val="4"/>
          <w:sz w:val="28"/>
          <w:szCs w:val="28"/>
        </w:rPr>
        <w:t xml:space="preserve">нарному (межпредметному) изучению сложных жизненных </w:t>
      </w:r>
      <w:r w:rsidRPr="00BD7394">
        <w:rPr>
          <w:rFonts w:ascii="Times New Roman" w:hAnsi="Times New Roman"/>
          <w:color w:val="auto"/>
          <w:spacing w:val="2"/>
          <w:sz w:val="28"/>
          <w:szCs w:val="28"/>
        </w:rPr>
        <w:t xml:space="preserve">ситуаций; к сотрудничеству учителя и обучающихся в ходе </w:t>
      </w:r>
      <w:r w:rsidRPr="00BD7394">
        <w:rPr>
          <w:rFonts w:ascii="Times New Roman" w:hAnsi="Times New Roman"/>
          <w:color w:val="auto"/>
          <w:sz w:val="28"/>
          <w:szCs w:val="28"/>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Ценностные ориентиры начального общего образования </w:t>
      </w:r>
      <w:r w:rsidRPr="00BD7394">
        <w:rPr>
          <w:rFonts w:ascii="Times New Roman" w:hAnsi="Times New Roman"/>
          <w:color w:val="auto"/>
          <w:sz w:val="28"/>
          <w:szCs w:val="28"/>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D4633B" w:rsidRPr="00BD7394" w:rsidRDefault="00D4633B" w:rsidP="00C327FC">
      <w:pPr>
        <w:pStyle w:val="a3"/>
        <w:numPr>
          <w:ilvl w:val="0"/>
          <w:numId w:val="36"/>
        </w:numPr>
        <w:spacing w:line="240" w:lineRule="auto"/>
        <w:ind w:left="-142" w:firstLine="568"/>
        <w:rPr>
          <w:rFonts w:ascii="Times New Roman" w:hAnsi="Times New Roman"/>
          <w:color w:val="auto"/>
          <w:sz w:val="28"/>
          <w:szCs w:val="28"/>
        </w:rPr>
      </w:pPr>
      <w:r w:rsidRPr="00BD7394">
        <w:rPr>
          <w:rFonts w:ascii="Times New Roman" w:hAnsi="Times New Roman"/>
          <w:b/>
          <w:bCs/>
          <w:iCs/>
          <w:color w:val="auto"/>
          <w:spacing w:val="-2"/>
          <w:sz w:val="28"/>
          <w:szCs w:val="28"/>
        </w:rPr>
        <w:t>формирование основ гражданской идентичности лич</w:t>
      </w:r>
      <w:r w:rsidRPr="00BD7394">
        <w:rPr>
          <w:rFonts w:ascii="Times New Roman" w:hAnsi="Times New Roman"/>
          <w:b/>
          <w:bCs/>
          <w:iCs/>
          <w:color w:val="auto"/>
          <w:sz w:val="28"/>
          <w:szCs w:val="28"/>
        </w:rPr>
        <w:t xml:space="preserve">ности </w:t>
      </w:r>
      <w:r w:rsidRPr="00BD7394">
        <w:rPr>
          <w:rFonts w:ascii="Times New Roman" w:hAnsi="Times New Roman"/>
          <w:color w:val="auto"/>
          <w:sz w:val="28"/>
          <w:szCs w:val="28"/>
        </w:rPr>
        <w:t>на основе:</w:t>
      </w:r>
    </w:p>
    <w:p w:rsidR="00D4633B" w:rsidRPr="00797ECB" w:rsidRDefault="00D4633B" w:rsidP="00C327FC">
      <w:pPr>
        <w:pStyle w:val="21"/>
        <w:spacing w:line="240" w:lineRule="auto"/>
      </w:pPr>
      <w:r w:rsidRPr="00CB6752">
        <w:t>чувства соп</w:t>
      </w:r>
      <w:r w:rsidRPr="00BD3307">
        <w:t>ричастности и гордости за свою Родину, народ и историю, осознания ответственности человека за благосостояние общества;</w:t>
      </w:r>
    </w:p>
    <w:p w:rsidR="00D4633B" w:rsidRPr="002C5232" w:rsidRDefault="00D4633B" w:rsidP="00C327FC">
      <w:pPr>
        <w:pStyle w:val="21"/>
        <w:spacing w:line="240" w:lineRule="auto"/>
      </w:pPr>
      <w:r w:rsidRPr="002C5232">
        <w:t>восприятия мира как единого и целостного при разнообразии культур, национальностей, религий; уважения истории и культуры каждого народа;</w:t>
      </w:r>
    </w:p>
    <w:p w:rsidR="00D4633B" w:rsidRPr="00BD7394" w:rsidRDefault="00D4633B" w:rsidP="00C327FC">
      <w:pPr>
        <w:pStyle w:val="a3"/>
        <w:numPr>
          <w:ilvl w:val="0"/>
          <w:numId w:val="36"/>
        </w:numPr>
        <w:spacing w:line="240" w:lineRule="auto"/>
        <w:ind w:left="-142" w:firstLine="568"/>
        <w:rPr>
          <w:rFonts w:ascii="Times New Roman" w:hAnsi="Times New Roman"/>
          <w:b/>
          <w:bCs/>
          <w:iCs/>
          <w:color w:val="auto"/>
          <w:sz w:val="28"/>
          <w:szCs w:val="28"/>
        </w:rPr>
      </w:pPr>
      <w:r w:rsidRPr="00BD7394">
        <w:rPr>
          <w:rFonts w:ascii="Times New Roman" w:hAnsi="Times New Roman"/>
          <w:b/>
          <w:bCs/>
          <w:iCs/>
          <w:color w:val="auto"/>
          <w:sz w:val="28"/>
          <w:szCs w:val="28"/>
        </w:rPr>
        <w:t xml:space="preserve">формирование психологических условий развития общения, сотрудничества </w:t>
      </w:r>
      <w:r w:rsidRPr="00BD7394">
        <w:rPr>
          <w:rFonts w:ascii="Times New Roman" w:hAnsi="Times New Roman"/>
          <w:color w:val="auto"/>
          <w:sz w:val="28"/>
          <w:szCs w:val="28"/>
        </w:rPr>
        <w:t>на основе:</w:t>
      </w:r>
    </w:p>
    <w:p w:rsidR="00D4633B" w:rsidRPr="00CB6752" w:rsidRDefault="00D4633B" w:rsidP="00C327FC">
      <w:pPr>
        <w:pStyle w:val="21"/>
        <w:spacing w:line="240" w:lineRule="auto"/>
      </w:pPr>
      <w:r w:rsidRPr="00CB6752">
        <w:t>доброжелательности, доверия и внимания к людям, готовности к сотрудничеству и дружбе, оказанию помощи тем, кто в ней нуждается;</w:t>
      </w:r>
    </w:p>
    <w:p w:rsidR="00D4633B" w:rsidRPr="00797ECB" w:rsidRDefault="00D4633B" w:rsidP="00C327FC">
      <w:pPr>
        <w:pStyle w:val="21"/>
        <w:spacing w:line="240" w:lineRule="auto"/>
      </w:pPr>
      <w:r w:rsidRPr="00797ECB">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D4633B" w:rsidRPr="00BD7394" w:rsidRDefault="00D4633B" w:rsidP="00C327FC">
      <w:pPr>
        <w:pStyle w:val="a3"/>
        <w:numPr>
          <w:ilvl w:val="0"/>
          <w:numId w:val="36"/>
        </w:numPr>
        <w:spacing w:line="24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ценностно­смысловой сферы личности </w:t>
      </w:r>
      <w:r w:rsidRPr="00BD7394">
        <w:rPr>
          <w:rFonts w:ascii="Times New Roman" w:hAnsi="Times New Roman"/>
          <w:color w:val="auto"/>
          <w:spacing w:val="2"/>
          <w:sz w:val="28"/>
          <w:szCs w:val="28"/>
        </w:rPr>
        <w:t xml:space="preserve">на </w:t>
      </w:r>
      <w:r w:rsidRPr="00BD7394">
        <w:rPr>
          <w:rFonts w:ascii="Times New Roman" w:hAnsi="Times New Roman"/>
          <w:color w:val="auto"/>
          <w:spacing w:val="-2"/>
          <w:sz w:val="28"/>
          <w:szCs w:val="28"/>
        </w:rPr>
        <w:t>основе общечеловеческих принципов нравственности и гуманизма:</w:t>
      </w:r>
    </w:p>
    <w:p w:rsidR="00D4633B" w:rsidRPr="009B0659" w:rsidRDefault="00D4633B" w:rsidP="00C327FC">
      <w:pPr>
        <w:pStyle w:val="21"/>
        <w:spacing w:line="240" w:lineRule="auto"/>
      </w:pPr>
      <w:r w:rsidRPr="00CB6752">
        <w:t>принятия и уважения ц</w:t>
      </w:r>
      <w:r w:rsidRPr="00BD3307">
        <w:t xml:space="preserve">енностей семьи и </w:t>
      </w:r>
      <w:r w:rsidRPr="00797ECB">
        <w:t xml:space="preserve"> образовательной </w:t>
      </w:r>
      <w:r w:rsidRPr="004902B1">
        <w:t xml:space="preserve">организации, </w:t>
      </w:r>
      <w:r w:rsidRPr="009B0659">
        <w:t>коллектива и общества и стремления следовать им;</w:t>
      </w:r>
    </w:p>
    <w:p w:rsidR="00D4633B" w:rsidRPr="002C5232" w:rsidRDefault="00D4633B" w:rsidP="00C327FC">
      <w:pPr>
        <w:pStyle w:val="21"/>
        <w:spacing w:line="240" w:lineRule="auto"/>
      </w:pPr>
      <w:r w:rsidRPr="002C5232">
        <w:t xml:space="preserve">ориентации в нравственном содержании и </w:t>
      </w:r>
      <w:proofErr w:type="gramStart"/>
      <w:r w:rsidRPr="002C5232">
        <w:t>смысле</w:t>
      </w:r>
      <w:proofErr w:type="gramEnd"/>
      <w:r w:rsidRPr="002C5232">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D4633B" w:rsidRPr="00A87A29" w:rsidRDefault="00D4633B" w:rsidP="00C327FC">
      <w:pPr>
        <w:pStyle w:val="21"/>
        <w:spacing w:line="240" w:lineRule="auto"/>
      </w:pPr>
      <w:r w:rsidRPr="00A87A29">
        <w:t>формирования эстетических чувств и чувства прекрасного через знакомство с национальной, отечественной и мировой художественной культурой;</w:t>
      </w:r>
    </w:p>
    <w:p w:rsidR="00D4633B" w:rsidRPr="00BD7394" w:rsidRDefault="00D4633B" w:rsidP="00C327FC">
      <w:pPr>
        <w:pStyle w:val="a3"/>
        <w:numPr>
          <w:ilvl w:val="0"/>
          <w:numId w:val="36"/>
        </w:numPr>
        <w:spacing w:line="240" w:lineRule="auto"/>
        <w:ind w:left="-142" w:firstLine="568"/>
        <w:rPr>
          <w:rFonts w:ascii="Times New Roman" w:hAnsi="Times New Roman"/>
          <w:color w:val="auto"/>
          <w:sz w:val="28"/>
          <w:szCs w:val="28"/>
        </w:rPr>
      </w:pPr>
      <w:r w:rsidRPr="00BD7394">
        <w:rPr>
          <w:rFonts w:ascii="Times New Roman" w:hAnsi="Times New Roman"/>
          <w:b/>
          <w:bCs/>
          <w:iCs/>
          <w:color w:val="auto"/>
          <w:sz w:val="28"/>
          <w:szCs w:val="28"/>
        </w:rPr>
        <w:t xml:space="preserve">развитие умения учиться </w:t>
      </w:r>
      <w:r w:rsidRPr="00BD7394">
        <w:rPr>
          <w:rFonts w:ascii="Times New Roman" w:hAnsi="Times New Roman"/>
          <w:color w:val="auto"/>
          <w:sz w:val="28"/>
          <w:szCs w:val="28"/>
        </w:rPr>
        <w:t>как первого шага к самообразованию и самовоспитанию, а именно:</w:t>
      </w:r>
    </w:p>
    <w:p w:rsidR="00D4633B" w:rsidRPr="00CB6752" w:rsidRDefault="00D4633B" w:rsidP="00C327FC">
      <w:pPr>
        <w:pStyle w:val="21"/>
        <w:spacing w:line="240" w:lineRule="auto"/>
      </w:pPr>
      <w:r w:rsidRPr="00CB6752">
        <w:t>развитие широких познавательных интересов, инициативы и любознательности, мотивов познания и творчества;</w:t>
      </w:r>
    </w:p>
    <w:p w:rsidR="00D4633B" w:rsidRPr="00797ECB" w:rsidRDefault="00D4633B" w:rsidP="00C327FC">
      <w:pPr>
        <w:pStyle w:val="21"/>
        <w:spacing w:line="240" w:lineRule="auto"/>
        <w:rPr>
          <w:spacing w:val="-2"/>
        </w:rPr>
      </w:pPr>
      <w:r w:rsidRPr="00797ECB">
        <w:rPr>
          <w:spacing w:val="-2"/>
        </w:rPr>
        <w:lastRenderedPageBreak/>
        <w:t>формирование умения учиться и способности к организации своей деятельности (планированию, контролю, оценке);</w:t>
      </w:r>
    </w:p>
    <w:p w:rsidR="00D4633B" w:rsidRPr="00BD7394" w:rsidRDefault="00D4633B" w:rsidP="00C327FC">
      <w:pPr>
        <w:pStyle w:val="a3"/>
        <w:numPr>
          <w:ilvl w:val="0"/>
          <w:numId w:val="36"/>
        </w:numPr>
        <w:spacing w:line="24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самостоятельности, инициативы и ответственности личности </w:t>
      </w:r>
      <w:r w:rsidRPr="00BD7394">
        <w:rPr>
          <w:rFonts w:ascii="Times New Roman" w:hAnsi="Times New Roman"/>
          <w:color w:val="auto"/>
          <w:spacing w:val="-2"/>
          <w:sz w:val="28"/>
          <w:szCs w:val="28"/>
        </w:rPr>
        <w:t>как условия её самоактуализации:</w:t>
      </w:r>
    </w:p>
    <w:p w:rsidR="00D4633B" w:rsidRPr="00BD3307" w:rsidRDefault="00D4633B" w:rsidP="00C327FC">
      <w:pPr>
        <w:pStyle w:val="21"/>
        <w:spacing w:line="240" w:lineRule="auto"/>
      </w:pPr>
      <w:r w:rsidRPr="00CB6752">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w:t>
      </w:r>
      <w:r w:rsidRPr="00BD3307">
        <w:t>кам и умения адекватно их оценивать;</w:t>
      </w:r>
    </w:p>
    <w:p w:rsidR="00D4633B" w:rsidRPr="009B0659" w:rsidRDefault="00D4633B" w:rsidP="00C327FC">
      <w:pPr>
        <w:pStyle w:val="21"/>
        <w:spacing w:line="240" w:lineRule="auto"/>
      </w:pPr>
      <w:r w:rsidRPr="004902B1">
        <w:rPr>
          <w:spacing w:val="2"/>
        </w:rPr>
        <w:t xml:space="preserve">развитие готовности к самостоятельным поступкам и </w:t>
      </w:r>
      <w:r w:rsidRPr="009B0659">
        <w:t>действиям, ответственности за их результаты;</w:t>
      </w:r>
    </w:p>
    <w:p w:rsidR="00D4633B" w:rsidRPr="00E417D8" w:rsidRDefault="00D4633B" w:rsidP="00C327FC">
      <w:pPr>
        <w:pStyle w:val="21"/>
        <w:spacing w:line="240" w:lineRule="auto"/>
      </w:pPr>
      <w:r w:rsidRPr="002C5232">
        <w:t xml:space="preserve">формирование целеустремлённости и настойчивости в </w:t>
      </w:r>
      <w:r w:rsidRPr="002C5232">
        <w:rPr>
          <w:spacing w:val="-4"/>
        </w:rPr>
        <w:t>достижении целей, готовности к преодолению трудностей, жиз</w:t>
      </w:r>
      <w:r w:rsidRPr="00E417D8">
        <w:t>ненного оптимизма;</w:t>
      </w:r>
    </w:p>
    <w:p w:rsidR="00D4633B" w:rsidRPr="00012122" w:rsidRDefault="00D4633B" w:rsidP="00C327FC">
      <w:pPr>
        <w:pStyle w:val="21"/>
        <w:spacing w:line="240" w:lineRule="auto"/>
      </w:pPr>
      <w:r w:rsidRPr="00C6263C">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w:t>
      </w:r>
      <w:r w:rsidRPr="00012122">
        <w:t>ть к информации, уважать частную жизнь и результаты труда других людей.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BD7394">
        <w:rPr>
          <w:rFonts w:ascii="Times New Roman" w:hAnsi="Times New Roman"/>
          <w:color w:val="auto"/>
          <w:spacing w:val="2"/>
          <w:sz w:val="28"/>
          <w:szCs w:val="28"/>
        </w:rPr>
        <w:t xml:space="preserve">обеспечивает высокую эффективность решения жизненных </w:t>
      </w:r>
      <w:r w:rsidRPr="00BD7394">
        <w:rPr>
          <w:rFonts w:ascii="Times New Roman" w:hAnsi="Times New Roman"/>
          <w:color w:val="auto"/>
          <w:sz w:val="28"/>
          <w:szCs w:val="28"/>
        </w:rPr>
        <w:t>задач и возможность саморазвития 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9B0659" w:rsidRDefault="00D4633B" w:rsidP="00C327FC">
      <w:pPr>
        <w:pStyle w:val="aff"/>
        <w:numPr>
          <w:ilvl w:val="2"/>
          <w:numId w:val="2"/>
        </w:numPr>
        <w:spacing w:line="240" w:lineRule="auto"/>
        <w:ind w:left="0" w:firstLine="0"/>
      </w:pPr>
      <w:bookmarkStart w:id="97" w:name="_Toc288394078"/>
      <w:bookmarkStart w:id="98" w:name="_Toc288410545"/>
      <w:bookmarkStart w:id="99" w:name="_Toc288410674"/>
      <w:bookmarkStart w:id="100" w:name="_Toc288410739"/>
      <w:bookmarkStart w:id="101" w:name="_Toc294246090"/>
      <w:r w:rsidRPr="00CB6752">
        <w:t xml:space="preserve">Характеристика универсальных учебных действий </w:t>
      </w:r>
      <w:r w:rsidRPr="00797ECB">
        <w:t xml:space="preserve">при получении </w:t>
      </w:r>
      <w:r w:rsidRPr="009B0659">
        <w:t>начального общего образования</w:t>
      </w:r>
      <w:bookmarkEnd w:id="97"/>
      <w:bookmarkEnd w:id="98"/>
      <w:bookmarkEnd w:id="99"/>
      <w:bookmarkEnd w:id="100"/>
      <w:bookmarkEnd w:id="101"/>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Последовательная реализация деятельностного подхода направлена на повышение эффективности образования, более гибкое и прочное усвоение знаний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возмож</w:t>
      </w:r>
      <w:r w:rsidRPr="00BD7394">
        <w:rPr>
          <w:rFonts w:ascii="Times New Roman" w:hAnsi="Times New Roman"/>
          <w:color w:val="auto"/>
          <w:spacing w:val="2"/>
          <w:sz w:val="28"/>
          <w:szCs w:val="28"/>
        </w:rPr>
        <w:t xml:space="preserve">ность их самостоятельного движения в изучаемой области, </w:t>
      </w:r>
      <w:r w:rsidRPr="00BD7394">
        <w:rPr>
          <w:rFonts w:ascii="Times New Roman" w:hAnsi="Times New Roman"/>
          <w:color w:val="auto"/>
          <w:sz w:val="28"/>
          <w:szCs w:val="28"/>
        </w:rPr>
        <w:t>существенное повышение их мотивации и интереса к учёбе.</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BD7394">
        <w:rPr>
          <w:rFonts w:ascii="Times New Roman" w:hAnsi="Times New Roman"/>
          <w:color w:val="auto"/>
          <w:sz w:val="28"/>
          <w:szCs w:val="28"/>
        </w:rPr>
        <w:t>ка, сформированность которых является одной из составля</w:t>
      </w:r>
      <w:r w:rsidRPr="00BD7394">
        <w:rPr>
          <w:rFonts w:ascii="Times New Roman" w:hAnsi="Times New Roman"/>
          <w:color w:val="auto"/>
          <w:spacing w:val="-2"/>
          <w:sz w:val="28"/>
          <w:szCs w:val="28"/>
        </w:rPr>
        <w:t>ющих успешности обучения в образовательной организации.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z w:val="28"/>
          <w:szCs w:val="28"/>
        </w:rPr>
        <w:t>При оценке сформированности учебной деятельности учитывается возрастная специфика, которая заключается в по</w:t>
      </w:r>
      <w:r w:rsidRPr="00BD7394">
        <w:rPr>
          <w:rFonts w:ascii="Times New Roman" w:hAnsi="Times New Roman"/>
          <w:color w:val="auto"/>
          <w:spacing w:val="2"/>
          <w:sz w:val="28"/>
          <w:szCs w:val="28"/>
        </w:rPr>
        <w:t xml:space="preserve">степенном переходе от совместной деятельности учителя и </w:t>
      </w:r>
      <w:r w:rsidRPr="00BD7394">
        <w:rPr>
          <w:rFonts w:ascii="Times New Roman" w:hAnsi="Times New Roman"/>
          <w:color w:val="auto"/>
          <w:sz w:val="28"/>
          <w:szCs w:val="28"/>
        </w:rPr>
        <w:t xml:space="preserve">обучающегося </w:t>
      </w:r>
      <w:proofErr w:type="gramStart"/>
      <w:r w:rsidRPr="00BD7394">
        <w:rPr>
          <w:rFonts w:ascii="Times New Roman" w:hAnsi="Times New Roman"/>
          <w:color w:val="auto"/>
          <w:sz w:val="28"/>
          <w:szCs w:val="28"/>
        </w:rPr>
        <w:t>к</w:t>
      </w:r>
      <w:proofErr w:type="gramEnd"/>
      <w:r w:rsidRPr="00BD7394">
        <w:rPr>
          <w:rFonts w:ascii="Times New Roman" w:hAnsi="Times New Roman"/>
          <w:color w:val="auto"/>
          <w:sz w:val="28"/>
          <w:szCs w:val="28"/>
        </w:rPr>
        <w:t xml:space="preserve">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Понятие «универсальные учебные действия»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широком значении термин «универсальные учебные дей</w:t>
      </w:r>
      <w:r w:rsidRPr="00BD7394">
        <w:rPr>
          <w:rFonts w:ascii="Times New Roman" w:hAnsi="Times New Roman"/>
          <w:color w:val="auto"/>
          <w:sz w:val="28"/>
          <w:szCs w:val="28"/>
        </w:rPr>
        <w:t>ствия» означает умение учиться, т.</w:t>
      </w:r>
      <w:r w:rsidRPr="00BD7394">
        <w:rPr>
          <w:rFonts w:ascii="Times New Roman" w:hAnsi="Times New Roman"/>
          <w:color w:val="auto"/>
          <w:sz w:val="28"/>
          <w:szCs w:val="28"/>
        </w:rPr>
        <w:t> </w:t>
      </w:r>
      <w:r w:rsidRPr="00BD7394">
        <w:rPr>
          <w:rFonts w:ascii="Times New Roman" w:hAnsi="Times New Roman"/>
          <w:color w:val="auto"/>
          <w:sz w:val="28"/>
          <w:szCs w:val="28"/>
        </w:rPr>
        <w:t>е. способность субъектак саморазвитию и самосовершенствованию путём сознательного и активного присвоения нового социального опыта.</w:t>
      </w:r>
    </w:p>
    <w:p w:rsidR="00D4633B" w:rsidRPr="00BD7394" w:rsidRDefault="00D4633B" w:rsidP="00C327FC">
      <w:pPr>
        <w:pStyle w:val="a3"/>
        <w:spacing w:line="240" w:lineRule="auto"/>
        <w:ind w:firstLine="454"/>
        <w:rPr>
          <w:rFonts w:ascii="Times New Roman" w:hAnsi="Times New Roman"/>
          <w:b/>
          <w:bCs/>
          <w:color w:val="auto"/>
          <w:spacing w:val="-4"/>
          <w:sz w:val="28"/>
          <w:szCs w:val="28"/>
        </w:rPr>
      </w:pPr>
      <w:r w:rsidRPr="00BD7394">
        <w:rPr>
          <w:rFonts w:ascii="Times New Roman" w:hAnsi="Times New Roman"/>
          <w:color w:val="auto"/>
          <w:sz w:val="28"/>
          <w:szCs w:val="28"/>
        </w:rPr>
        <w:t>Способность обучающегося самостоятельно успешно усва</w:t>
      </w:r>
      <w:r w:rsidRPr="00BD7394">
        <w:rPr>
          <w:rFonts w:ascii="Times New Roman" w:hAnsi="Times New Roman"/>
          <w:color w:val="auto"/>
          <w:spacing w:val="-4"/>
          <w:sz w:val="28"/>
          <w:szCs w:val="28"/>
        </w:rPr>
        <w:t xml:space="preserve">ивать новые знания, формировать умения и компетентности, </w:t>
      </w:r>
      <w:r w:rsidRPr="00BD7394">
        <w:rPr>
          <w:rFonts w:ascii="Times New Roman" w:hAnsi="Times New Roman"/>
          <w:color w:val="auto"/>
          <w:sz w:val="28"/>
          <w:szCs w:val="28"/>
        </w:rPr>
        <w:t xml:space="preserve">включая самостоятельную организацию </w:t>
      </w:r>
      <w:r w:rsidRPr="00BD7394">
        <w:rPr>
          <w:rFonts w:ascii="Times New Roman" w:hAnsi="Times New Roman"/>
          <w:color w:val="auto"/>
          <w:sz w:val="28"/>
          <w:szCs w:val="28"/>
        </w:rPr>
        <w:lastRenderedPageBreak/>
        <w:t>этойдеятельности,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w:t>
      </w:r>
      <w:r w:rsidRPr="00BD7394">
        <w:rPr>
          <w:rFonts w:ascii="Times New Roman" w:hAnsi="Times New Roman"/>
          <w:color w:val="auto"/>
          <w:spacing w:val="-4"/>
          <w:sz w:val="28"/>
          <w:szCs w:val="28"/>
        </w:rPr>
        <w:t xml:space="preserve">умение учиться, обеспечивается тем, что универсальные учебные </w:t>
      </w:r>
      <w:r w:rsidRPr="00BD7394">
        <w:rPr>
          <w:rFonts w:ascii="Times New Roman" w:hAnsi="Times New Roman"/>
          <w:color w:val="auto"/>
          <w:sz w:val="28"/>
          <w:szCs w:val="28"/>
        </w:rPr>
        <w:t xml:space="preserve">действия как обобщённые действия открывают обучающимся </w:t>
      </w:r>
      <w:r w:rsidRPr="00BD7394">
        <w:rPr>
          <w:rFonts w:ascii="Times New Roman" w:hAnsi="Times New Roman"/>
          <w:color w:val="auto"/>
          <w:spacing w:val="-4"/>
          <w:sz w:val="28"/>
          <w:szCs w:val="28"/>
        </w:rPr>
        <w:t xml:space="preserve">возможность широкой </w:t>
      </w:r>
      <w:proofErr w:type="gramStart"/>
      <w:r w:rsidRPr="00BD7394">
        <w:rPr>
          <w:rFonts w:ascii="Times New Roman" w:hAnsi="Times New Roman"/>
          <w:color w:val="auto"/>
          <w:spacing w:val="-4"/>
          <w:sz w:val="28"/>
          <w:szCs w:val="28"/>
        </w:rPr>
        <w:t>ориентации</w:t>
      </w:r>
      <w:proofErr w:type="gramEnd"/>
      <w:r w:rsidRPr="00BD7394">
        <w:rPr>
          <w:rFonts w:ascii="Times New Roman" w:hAnsi="Times New Roman"/>
          <w:color w:val="auto"/>
          <w:spacing w:val="-4"/>
          <w:sz w:val="28"/>
          <w:szCs w:val="28"/>
        </w:rPr>
        <w:t xml:space="preserve">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Таким образом, </w:t>
      </w:r>
      <w:r w:rsidRPr="00BD7394">
        <w:rPr>
          <w:rFonts w:ascii="Times New Roman" w:hAnsi="Times New Roman"/>
          <w:color w:val="auto"/>
          <w:spacing w:val="-2"/>
          <w:sz w:val="28"/>
          <w:szCs w:val="28"/>
        </w:rPr>
        <w:t>достижение умения учиться предполагает полноценное осво</w:t>
      </w:r>
      <w:r w:rsidRPr="00BD7394">
        <w:rPr>
          <w:rFonts w:ascii="Times New Roman" w:hAnsi="Times New Roman"/>
          <w:color w:val="auto"/>
          <w:spacing w:val="-4"/>
          <w:sz w:val="28"/>
          <w:szCs w:val="28"/>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BD7394">
        <w:rPr>
          <w:rFonts w:ascii="Times New Roman" w:hAnsi="Times New Roman"/>
          <w:color w:val="auto"/>
          <w:spacing w:val="-2"/>
          <w:sz w:val="28"/>
          <w:szCs w:val="28"/>
        </w:rPr>
        <w:t xml:space="preserve">учиться — существенный фактор повышения эффективности </w:t>
      </w:r>
      <w:r w:rsidRPr="00BD7394">
        <w:rPr>
          <w:rFonts w:ascii="Times New Roman" w:hAnsi="Times New Roman"/>
          <w:color w:val="auto"/>
          <w:sz w:val="28"/>
          <w:szCs w:val="28"/>
        </w:rPr>
        <w:t xml:space="preserve">освоения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 xml:space="preserve"> предметных знаний, формирования </w:t>
      </w:r>
      <w:r w:rsidRPr="00BD7394">
        <w:rPr>
          <w:rFonts w:ascii="Times New Roman" w:hAnsi="Times New Roman"/>
          <w:color w:val="auto"/>
          <w:spacing w:val="-4"/>
          <w:sz w:val="28"/>
          <w:szCs w:val="28"/>
        </w:rPr>
        <w:t>умений и компетентностей, образа мира и ценностно­смысловых оснований личностного морального выбора.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Функции универсальных учебных действий:</w:t>
      </w:r>
    </w:p>
    <w:p w:rsidR="00D4633B" w:rsidRPr="00CB6752" w:rsidRDefault="00D4633B" w:rsidP="00C327FC">
      <w:pPr>
        <w:pStyle w:val="21"/>
        <w:spacing w:line="240" w:lineRule="auto"/>
      </w:pPr>
      <w:r w:rsidRPr="003C0745">
        <w:rPr>
          <w:spacing w:val="2"/>
        </w:rPr>
        <w:t>обеспечение возможностей обучающегос</w:t>
      </w:r>
      <w:r w:rsidRPr="00CB6752">
        <w:rPr>
          <w:spacing w:val="2"/>
        </w:rPr>
        <w:t>я самостоятель</w:t>
      </w:r>
      <w:r w:rsidRPr="00CB6752">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D4633B" w:rsidRPr="004902B1" w:rsidRDefault="00D4633B" w:rsidP="00C327FC">
      <w:pPr>
        <w:pStyle w:val="21"/>
        <w:spacing w:line="240" w:lineRule="auto"/>
      </w:pPr>
      <w:r w:rsidRPr="00BD3307">
        <w:t xml:space="preserve">создание условий для гармоничного развития личности </w:t>
      </w:r>
      <w:r w:rsidRPr="00FF3660">
        <w:rPr>
          <w:spacing w:val="2"/>
        </w:rPr>
        <w:t xml:space="preserve">и её самореализации на основе готовности к непрерывному образованию; обеспечение успешного усвоения знаний, </w:t>
      </w:r>
      <w:r w:rsidRPr="00797ECB">
        <w:t>формирования уме</w:t>
      </w:r>
      <w:r w:rsidRPr="004902B1">
        <w:t>ний, навыков и компетентностей в любой предметной области.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Универсальный характер учебных действий проявляется в том, что они носят надпредметный, метапредметный харак</w:t>
      </w:r>
      <w:r w:rsidRPr="00BD7394">
        <w:rPr>
          <w:rFonts w:ascii="Times New Roman" w:hAnsi="Times New Roman"/>
          <w:color w:val="auto"/>
          <w:spacing w:val="-2"/>
          <w:sz w:val="28"/>
          <w:szCs w:val="28"/>
        </w:rPr>
        <w:t xml:space="preserve">тер; обеспечивают целостность общекультурного, личностного </w:t>
      </w:r>
      <w:r w:rsidRPr="00BD7394">
        <w:rPr>
          <w:rFonts w:ascii="Times New Roman" w:hAnsi="Times New Roman"/>
          <w:color w:val="auto"/>
          <w:sz w:val="28"/>
          <w:szCs w:val="28"/>
        </w:rPr>
        <w:t>и познавательного развития и саморазвития личности; обес</w:t>
      </w:r>
      <w:r w:rsidRPr="00BD7394">
        <w:rPr>
          <w:rFonts w:ascii="Times New Roman" w:hAnsi="Times New Roman"/>
          <w:color w:val="auto"/>
          <w:spacing w:val="2"/>
          <w:sz w:val="28"/>
          <w:szCs w:val="28"/>
        </w:rPr>
        <w:t>печивают преемственность всех уровней образовательнойдеятельности; лежат в основе организации и регуляции любой деятельности обучающегося независимо от её специально­</w:t>
      </w:r>
      <w:r w:rsidRPr="00BD7394">
        <w:rPr>
          <w:rFonts w:ascii="Times New Roman" w:hAnsi="Times New Roman"/>
          <w:color w:val="auto"/>
          <w:sz w:val="28"/>
          <w:szCs w:val="28"/>
        </w:rPr>
        <w:t xml:space="preserve">предметного содержания. </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Универсальные учебные действия обеспечивают этапы</w:t>
      </w:r>
      <w:r w:rsidRPr="00BD7394">
        <w:rPr>
          <w:rFonts w:ascii="Times New Roman" w:hAnsi="Times New Roman"/>
          <w:color w:val="auto"/>
          <w:sz w:val="28"/>
          <w:szCs w:val="28"/>
        </w:rPr>
        <w:t>усвоения учебного содержания и формирования психологических способностей обучающегося.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Виды универсальных учебных действий</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В составе основных видов универсальных учебных дей</w:t>
      </w:r>
      <w:r w:rsidRPr="00BD7394">
        <w:rPr>
          <w:rFonts w:ascii="Times New Roman" w:hAnsi="Times New Roman"/>
          <w:color w:val="auto"/>
          <w:sz w:val="28"/>
          <w:szCs w:val="28"/>
        </w:rPr>
        <w:t>ствий, соответствующих ключевым целям общего образова</w:t>
      </w:r>
      <w:r w:rsidRPr="00BD7394">
        <w:rPr>
          <w:rFonts w:ascii="Times New Roman" w:hAnsi="Times New Roman"/>
          <w:color w:val="auto"/>
          <w:spacing w:val="2"/>
          <w:sz w:val="28"/>
          <w:szCs w:val="28"/>
        </w:rPr>
        <w:t xml:space="preserve">ния, можно выделить четыре блока: </w:t>
      </w:r>
      <w:r w:rsidRPr="00BD7394">
        <w:rPr>
          <w:rFonts w:ascii="Times New Roman" w:hAnsi="Times New Roman"/>
          <w:b/>
          <w:bCs/>
          <w:iCs/>
          <w:color w:val="auto"/>
          <w:spacing w:val="2"/>
          <w:sz w:val="28"/>
          <w:szCs w:val="28"/>
        </w:rPr>
        <w:t>личностный</w:t>
      </w:r>
      <w:r w:rsidRPr="00BD7394">
        <w:rPr>
          <w:rFonts w:ascii="Times New Roman" w:hAnsi="Times New Roman"/>
          <w:color w:val="auto"/>
          <w:spacing w:val="2"/>
          <w:sz w:val="28"/>
          <w:szCs w:val="28"/>
        </w:rPr>
        <w:t xml:space="preserve">, </w:t>
      </w:r>
      <w:r w:rsidRPr="00BD7394">
        <w:rPr>
          <w:rFonts w:ascii="Times New Roman" w:hAnsi="Times New Roman"/>
          <w:b/>
          <w:bCs/>
          <w:iCs/>
          <w:color w:val="auto"/>
          <w:spacing w:val="2"/>
          <w:sz w:val="28"/>
          <w:szCs w:val="28"/>
        </w:rPr>
        <w:t>регуля</w:t>
      </w:r>
      <w:r w:rsidRPr="00BD7394">
        <w:rPr>
          <w:rFonts w:ascii="Times New Roman" w:hAnsi="Times New Roman"/>
          <w:b/>
          <w:bCs/>
          <w:iCs/>
          <w:color w:val="auto"/>
          <w:spacing w:val="4"/>
          <w:sz w:val="28"/>
          <w:szCs w:val="28"/>
        </w:rPr>
        <w:t xml:space="preserve">тивный </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включающий также действия саморегуляции</w:t>
      </w:r>
      <w:r w:rsidRPr="00BD7394">
        <w:rPr>
          <w:rFonts w:ascii="Times New Roman" w:hAnsi="Times New Roman"/>
          <w:color w:val="auto"/>
          <w:spacing w:val="4"/>
          <w:sz w:val="28"/>
          <w:szCs w:val="28"/>
        </w:rPr>
        <w:t xml:space="preserve">), </w:t>
      </w:r>
      <w:r w:rsidRPr="00BD7394">
        <w:rPr>
          <w:rFonts w:ascii="Times New Roman" w:hAnsi="Times New Roman"/>
          <w:b/>
          <w:bCs/>
          <w:iCs/>
          <w:color w:val="auto"/>
          <w:sz w:val="28"/>
          <w:szCs w:val="28"/>
        </w:rPr>
        <w:t xml:space="preserve">познавательный </w:t>
      </w:r>
      <w:r w:rsidRPr="00BD7394">
        <w:rPr>
          <w:rFonts w:ascii="Times New Roman" w:hAnsi="Times New Roman"/>
          <w:color w:val="auto"/>
          <w:sz w:val="28"/>
          <w:szCs w:val="28"/>
        </w:rPr>
        <w:t xml:space="preserve">и </w:t>
      </w:r>
      <w:r w:rsidRPr="00BD7394">
        <w:rPr>
          <w:rFonts w:ascii="Times New Roman" w:hAnsi="Times New Roman"/>
          <w:b/>
          <w:bCs/>
          <w:iCs/>
          <w:color w:val="auto"/>
          <w:sz w:val="28"/>
          <w:szCs w:val="28"/>
        </w:rPr>
        <w:t>коммуникативный</w:t>
      </w:r>
      <w:r w:rsidRPr="00BD7394">
        <w:rPr>
          <w:rFonts w:ascii="Times New Roman" w:hAnsi="Times New Roman"/>
          <w:color w:val="auto"/>
          <w:sz w:val="28"/>
          <w:szCs w:val="28"/>
        </w:rPr>
        <w:t>.</w:t>
      </w:r>
    </w:p>
    <w:p w:rsidR="00D4633B" w:rsidRPr="008C6CAF" w:rsidRDefault="00D4633B" w:rsidP="00C327FC">
      <w:pPr>
        <w:ind w:firstLine="709"/>
        <w:jc w:val="both"/>
        <w:rPr>
          <w:sz w:val="28"/>
          <w:szCs w:val="28"/>
        </w:rPr>
      </w:pPr>
      <w:proofErr w:type="gramStart"/>
      <w:r w:rsidRPr="008C6CAF">
        <w:rPr>
          <w:b/>
          <w:bCs/>
          <w:iCs/>
          <w:spacing w:val="4"/>
          <w:sz w:val="28"/>
          <w:szCs w:val="28"/>
        </w:rPr>
        <w:t>Личностные универсальные учебные действия</w:t>
      </w:r>
      <w:r w:rsidRPr="008C6CAF">
        <w:rPr>
          <w:sz w:val="28"/>
          <w:szCs w:val="28"/>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roofErr w:type="gramEnd"/>
    </w:p>
    <w:p w:rsidR="00D4633B" w:rsidRPr="008C6CAF" w:rsidRDefault="00D4633B" w:rsidP="00C327FC">
      <w:pPr>
        <w:ind w:firstLine="709"/>
        <w:jc w:val="both"/>
        <w:rPr>
          <w:sz w:val="28"/>
          <w:szCs w:val="28"/>
        </w:rPr>
      </w:pPr>
      <w:r w:rsidRPr="008C6CAF">
        <w:rPr>
          <w:sz w:val="28"/>
          <w:szCs w:val="28"/>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w:t>
      </w:r>
      <w:r w:rsidRPr="008C6CAF">
        <w:rPr>
          <w:sz w:val="28"/>
          <w:szCs w:val="28"/>
        </w:rPr>
        <w:lastRenderedPageBreak/>
        <w:t xml:space="preserve">осуществляется. Ученик должен задаваться </w:t>
      </w:r>
      <w:proofErr w:type="gramStart"/>
      <w:r w:rsidRPr="008C6CAF">
        <w:rPr>
          <w:sz w:val="28"/>
          <w:szCs w:val="28"/>
        </w:rPr>
        <w:t>вопросом</w:t>
      </w:r>
      <w:proofErr w:type="gramEnd"/>
      <w:r w:rsidRPr="008C6CAF">
        <w:rPr>
          <w:sz w:val="28"/>
          <w:szCs w:val="28"/>
        </w:rPr>
        <w:t xml:space="preserve">: какое значение и </w:t>
      </w:r>
      <w:proofErr w:type="gramStart"/>
      <w:r w:rsidRPr="008C6CAF">
        <w:rPr>
          <w:sz w:val="28"/>
          <w:szCs w:val="28"/>
        </w:rPr>
        <w:t>какой</w:t>
      </w:r>
      <w:proofErr w:type="gramEnd"/>
      <w:r w:rsidRPr="008C6CAF">
        <w:rPr>
          <w:sz w:val="28"/>
          <w:szCs w:val="28"/>
        </w:rPr>
        <w:t xml:space="preserve">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Регулятивные универсальные учебные действия </w:t>
      </w:r>
      <w:r w:rsidRPr="007261C4">
        <w:rPr>
          <w:rFonts w:ascii="Times New Roman" w:hAnsi="Times New Roman"/>
          <w:color w:val="auto"/>
          <w:spacing w:val="2"/>
          <w:sz w:val="28"/>
          <w:szCs w:val="28"/>
        </w:rPr>
        <w:t>обе</w:t>
      </w:r>
      <w:r w:rsidRPr="007261C4">
        <w:rPr>
          <w:rFonts w:ascii="Times New Roman" w:hAnsi="Times New Roman"/>
          <w:color w:val="auto"/>
          <w:spacing w:val="4"/>
          <w:sz w:val="28"/>
          <w:szCs w:val="28"/>
        </w:rPr>
        <w:t xml:space="preserve">спечивают </w:t>
      </w:r>
      <w:proofErr w:type="gramStart"/>
      <w:r w:rsidRPr="007261C4">
        <w:rPr>
          <w:rFonts w:ascii="Times New Roman" w:hAnsi="Times New Roman"/>
          <w:color w:val="auto"/>
          <w:spacing w:val="4"/>
          <w:sz w:val="28"/>
          <w:szCs w:val="28"/>
        </w:rPr>
        <w:t>обучающимся</w:t>
      </w:r>
      <w:proofErr w:type="gramEnd"/>
      <w:r w:rsidRPr="007261C4">
        <w:rPr>
          <w:rFonts w:ascii="Times New Roman" w:hAnsi="Times New Roman"/>
          <w:color w:val="auto"/>
          <w:spacing w:val="4"/>
          <w:sz w:val="28"/>
          <w:szCs w:val="28"/>
        </w:rPr>
        <w:t xml:space="preserve"> организацию своей учебной дея</w:t>
      </w:r>
      <w:r w:rsidRPr="007261C4">
        <w:rPr>
          <w:rFonts w:ascii="Times New Roman" w:hAnsi="Times New Roman"/>
          <w:color w:val="auto"/>
          <w:sz w:val="28"/>
          <w:szCs w:val="28"/>
        </w:rPr>
        <w:t>тельности. К ним относятся: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целеполагание как постановка учебной задачи на основе соотнесения того, что уже известно и усвоено </w:t>
      </w:r>
      <w:proofErr w:type="gramStart"/>
      <w:r w:rsidRPr="007261C4">
        <w:rPr>
          <w:rFonts w:ascii="Times New Roman" w:hAnsi="Times New Roman"/>
          <w:color w:val="auto"/>
          <w:sz w:val="28"/>
          <w:szCs w:val="28"/>
        </w:rPr>
        <w:t>обучающимися</w:t>
      </w:r>
      <w:proofErr w:type="gramEnd"/>
      <w:r w:rsidRPr="007261C4">
        <w:rPr>
          <w:rFonts w:ascii="Times New Roman" w:hAnsi="Times New Roman"/>
          <w:color w:val="auto"/>
          <w:sz w:val="28"/>
          <w:szCs w:val="28"/>
        </w:rPr>
        <w:t>, и того, что ещё неизвестно;</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прогнозирование — предвосхищение результата и уровня усвоения знаний, его временн</w:t>
      </w:r>
      <w:r w:rsidRPr="007261C4">
        <w:rPr>
          <w:rFonts w:ascii="Times New Roman" w:hAnsi="Times New Roman"/>
          <w:color w:val="auto"/>
          <w:spacing w:val="-107"/>
          <w:sz w:val="28"/>
          <w:szCs w:val="28"/>
        </w:rPr>
        <w:t>ы</w:t>
      </w:r>
      <w:r w:rsidRPr="007261C4">
        <w:rPr>
          <w:rFonts w:ascii="Times New Roman" w:hAnsi="Times New Roman"/>
          <w:color w:val="auto"/>
          <w:sz w:val="28"/>
          <w:szCs w:val="28"/>
        </w:rPr>
        <w:t>´х характеристик;</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контроль в форме соотнесения способа действия и его результата с заданным эталоном с целью обнаружения отклонений и отличий от эталона;</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коррекция — внесение необходимых дополнений и корректив в </w:t>
      </w:r>
      <w:proofErr w:type="gramStart"/>
      <w:r w:rsidRPr="007261C4">
        <w:rPr>
          <w:rFonts w:ascii="Times New Roman" w:hAnsi="Times New Roman"/>
          <w:color w:val="auto"/>
          <w:sz w:val="28"/>
          <w:szCs w:val="28"/>
        </w:rPr>
        <w:t>план</w:t>
      </w:r>
      <w:proofErr w:type="gramEnd"/>
      <w:r w:rsidRPr="007261C4">
        <w:rPr>
          <w:rFonts w:ascii="Times New Roman" w:hAnsi="Times New Roman"/>
          <w:color w:val="auto"/>
          <w:sz w:val="28"/>
          <w:szCs w:val="28"/>
        </w:rPr>
        <w:t xml:space="preserve">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оценка — выделение и осознание обучающимся того, что им уже усвоено и что ему ещё нужно </w:t>
      </w:r>
      <w:proofErr w:type="gramStart"/>
      <w:r w:rsidRPr="007261C4">
        <w:rPr>
          <w:rFonts w:ascii="Times New Roman" w:hAnsi="Times New Roman"/>
          <w:color w:val="auto"/>
          <w:sz w:val="28"/>
          <w:szCs w:val="28"/>
        </w:rPr>
        <w:t>усвоить</w:t>
      </w:r>
      <w:proofErr w:type="gramEnd"/>
      <w:r w:rsidRPr="007261C4">
        <w:rPr>
          <w:rFonts w:ascii="Times New Roman" w:hAnsi="Times New Roman"/>
          <w:color w:val="auto"/>
          <w:sz w:val="28"/>
          <w:szCs w:val="28"/>
        </w:rPr>
        <w:t>, осознание качества и уровня усвоения; объективная оценка личных результатов работы;</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саморегуляция как способность к мобилизации сил и </w:t>
      </w:r>
      <w:r w:rsidRPr="007261C4">
        <w:rPr>
          <w:rFonts w:ascii="Times New Roman" w:hAnsi="Times New Roman"/>
          <w:color w:val="auto"/>
          <w:sz w:val="28"/>
          <w:szCs w:val="28"/>
        </w:rPr>
        <w:t>энергии,  волевому усилию (выбору в ситуации мотивационного конфликта) и преодолению препятствий для достижения цели.</w:t>
      </w:r>
    </w:p>
    <w:p w:rsidR="00D4633B" w:rsidRPr="007261C4" w:rsidRDefault="00D4633B" w:rsidP="00C327FC">
      <w:pPr>
        <w:pStyle w:val="a3"/>
        <w:spacing w:line="240" w:lineRule="auto"/>
        <w:ind w:firstLine="709"/>
        <w:rPr>
          <w:rFonts w:ascii="Times New Roman" w:hAnsi="Times New Roman"/>
          <w:i/>
          <w:iCs/>
          <w:color w:val="auto"/>
          <w:sz w:val="28"/>
          <w:szCs w:val="28"/>
        </w:rPr>
      </w:pPr>
      <w:r w:rsidRPr="007261C4">
        <w:rPr>
          <w:rFonts w:ascii="Times New Roman" w:hAnsi="Times New Roman"/>
          <w:b/>
          <w:bCs/>
          <w:i/>
          <w:iCs/>
          <w:color w:val="auto"/>
          <w:spacing w:val="-4"/>
          <w:sz w:val="28"/>
          <w:szCs w:val="28"/>
        </w:rPr>
        <w:t xml:space="preserve">Познавательные универсальные учебные действия </w:t>
      </w:r>
      <w:r w:rsidRPr="007261C4">
        <w:rPr>
          <w:rFonts w:ascii="Times New Roman" w:hAnsi="Times New Roman"/>
          <w:color w:val="auto"/>
          <w:spacing w:val="-4"/>
          <w:sz w:val="28"/>
          <w:szCs w:val="28"/>
        </w:rPr>
        <w:t>вклю</w:t>
      </w:r>
      <w:r w:rsidRPr="007261C4">
        <w:rPr>
          <w:rFonts w:ascii="Times New Roman" w:hAnsi="Times New Roman"/>
          <w:color w:val="auto"/>
          <w:spacing w:val="2"/>
          <w:sz w:val="28"/>
          <w:szCs w:val="28"/>
        </w:rPr>
        <w:t xml:space="preserve">чают: общеучебные, логические учебные действия, а также </w:t>
      </w:r>
      <w:r w:rsidRPr="007261C4">
        <w:rPr>
          <w:rFonts w:ascii="Times New Roman" w:hAnsi="Times New Roman"/>
          <w:color w:val="auto"/>
          <w:sz w:val="28"/>
          <w:szCs w:val="28"/>
        </w:rPr>
        <w:t>постановку и решение проблемы.</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общеучебным универсальным действиям</w:t>
      </w:r>
      <w:r w:rsidRPr="007261C4">
        <w:rPr>
          <w:rFonts w:ascii="Times New Roman" w:hAnsi="Times New Roman"/>
          <w:iCs/>
          <w:color w:val="auto"/>
          <w:sz w:val="28"/>
          <w:szCs w:val="28"/>
        </w:rPr>
        <w:t xml:space="preserve"> относятся</w:t>
      </w:r>
      <w:r w:rsidRPr="007261C4">
        <w:rPr>
          <w:rFonts w:ascii="Times New Roman" w:hAnsi="Times New Roman"/>
          <w:color w:val="auto"/>
          <w:sz w:val="28"/>
          <w:szCs w:val="28"/>
        </w:rPr>
        <w:t>:</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самостоятельное выделение и формулирование познавательной цели;</w:t>
      </w:r>
    </w:p>
    <w:p w:rsidR="00D4633B" w:rsidRPr="007261C4" w:rsidRDefault="00D4633B" w:rsidP="00C327FC">
      <w:pPr>
        <w:pStyle w:val="ad"/>
        <w:spacing w:line="24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знаний;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осознанное и произвольное построение речевого высказывания в устной и письменной форме;</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выбор наиболее эффективных способов решения</w:t>
      </w:r>
      <w:r w:rsidRPr="007261C4">
        <w:rPr>
          <w:rFonts w:ascii="Times New Roman" w:hAnsi="Times New Roman"/>
          <w:color w:val="auto"/>
          <w:spacing w:val="-2"/>
          <w:sz w:val="28"/>
          <w:szCs w:val="28"/>
        </w:rPr>
        <w:t xml:space="preserve"> практических и познавательных</w:t>
      </w:r>
      <w:r w:rsidRPr="007261C4">
        <w:rPr>
          <w:rFonts w:ascii="Times New Roman" w:hAnsi="Times New Roman"/>
          <w:color w:val="auto"/>
          <w:spacing w:val="2"/>
          <w:sz w:val="28"/>
          <w:szCs w:val="28"/>
        </w:rPr>
        <w:t xml:space="preserve"> задач </w:t>
      </w:r>
      <w:r w:rsidRPr="007261C4">
        <w:rPr>
          <w:rFonts w:ascii="Times New Roman" w:hAnsi="Times New Roman"/>
          <w:color w:val="auto"/>
          <w:sz w:val="28"/>
          <w:szCs w:val="28"/>
        </w:rPr>
        <w:t>в зависимости от конкретных условий;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рефлексия способов и условий действия, контроль и оцен</w:t>
      </w:r>
      <w:r w:rsidRPr="007261C4">
        <w:rPr>
          <w:rFonts w:ascii="Times New Roman" w:hAnsi="Times New Roman"/>
          <w:color w:val="auto"/>
          <w:sz w:val="28"/>
          <w:szCs w:val="28"/>
        </w:rPr>
        <w:t>ка процесса и результатов деятельности;</w:t>
      </w:r>
    </w:p>
    <w:p w:rsidR="00D4633B" w:rsidRPr="007261C4" w:rsidRDefault="00D4633B" w:rsidP="00C327FC">
      <w:pPr>
        <w:pStyle w:val="ad"/>
        <w:spacing w:line="240" w:lineRule="auto"/>
        <w:ind w:firstLine="709"/>
        <w:rPr>
          <w:rFonts w:ascii="Times New Roman" w:hAnsi="Times New Roman"/>
          <w:color w:val="auto"/>
          <w:spacing w:val="-4"/>
          <w:sz w:val="28"/>
          <w:szCs w:val="28"/>
        </w:rPr>
      </w:pPr>
      <w:r w:rsidRPr="007261C4">
        <w:rPr>
          <w:rFonts w:ascii="Times New Roman" w:hAnsi="Times New Roman"/>
          <w:color w:val="auto"/>
          <w:sz w:val="28"/>
          <w:szCs w:val="28"/>
        </w:rPr>
        <w:t xml:space="preserve">- смысловое чтение как осмысление цели чтения и выбор </w:t>
      </w:r>
      <w:r w:rsidRPr="007261C4">
        <w:rPr>
          <w:rFonts w:ascii="Times New Roman" w:hAnsi="Times New Roman"/>
          <w:color w:val="auto"/>
          <w:spacing w:val="-4"/>
          <w:sz w:val="28"/>
          <w:szCs w:val="28"/>
        </w:rPr>
        <w:t xml:space="preserve">вида чтения в зависимости от цели; извлечение необходимой </w:t>
      </w:r>
      <w:r w:rsidRPr="007261C4">
        <w:rPr>
          <w:rFonts w:ascii="Times New Roman" w:hAnsi="Times New Roman"/>
          <w:color w:val="auto"/>
          <w:spacing w:val="2"/>
          <w:sz w:val="28"/>
          <w:szCs w:val="28"/>
        </w:rPr>
        <w:t xml:space="preserve">информации из прослушанных текстов различных жанров; </w:t>
      </w:r>
      <w:r w:rsidRPr="007261C4">
        <w:rPr>
          <w:rFonts w:ascii="Times New Roman" w:hAnsi="Times New Roman"/>
          <w:color w:val="auto"/>
          <w:spacing w:val="-4"/>
          <w:sz w:val="28"/>
          <w:szCs w:val="28"/>
        </w:rPr>
        <w:t xml:space="preserve">определение основной и второстепенной информации; свободная ориентация и восприятие текстов художественного, научного, </w:t>
      </w:r>
      <w:r w:rsidRPr="007261C4">
        <w:rPr>
          <w:rFonts w:ascii="Times New Roman" w:hAnsi="Times New Roman"/>
          <w:color w:val="auto"/>
          <w:spacing w:val="-4"/>
          <w:sz w:val="28"/>
          <w:szCs w:val="28"/>
        </w:rPr>
        <w:lastRenderedPageBreak/>
        <w:t>публицистического и официально­делового стилей; понимание и адекватная оценка языка средств массовой информации;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Особую группу общеучебных универсальных действий составляют </w:t>
      </w:r>
      <w:r w:rsidRPr="007261C4">
        <w:rPr>
          <w:rFonts w:ascii="Times New Roman" w:hAnsi="Times New Roman"/>
          <w:i/>
          <w:iCs/>
          <w:color w:val="auto"/>
          <w:sz w:val="28"/>
          <w:szCs w:val="28"/>
        </w:rPr>
        <w:t>знаково­символические действия</w:t>
      </w:r>
      <w:r w:rsidRPr="007261C4">
        <w:rPr>
          <w:rFonts w:ascii="Times New Roman" w:hAnsi="Times New Roman"/>
          <w:color w:val="auto"/>
          <w:sz w:val="28"/>
          <w:szCs w:val="28"/>
        </w:rPr>
        <w:t>:</w:t>
      </w:r>
    </w:p>
    <w:p w:rsidR="00D4633B" w:rsidRPr="007261C4" w:rsidRDefault="00D4633B" w:rsidP="00C327FC">
      <w:pPr>
        <w:pStyle w:val="ad"/>
        <w:spacing w:line="240" w:lineRule="auto"/>
        <w:ind w:firstLine="709"/>
        <w:rPr>
          <w:rFonts w:ascii="Times New Roman" w:hAnsi="Times New Roman"/>
          <w:color w:val="auto"/>
          <w:sz w:val="28"/>
          <w:szCs w:val="28"/>
        </w:rPr>
      </w:pPr>
      <w:proofErr w:type="gramStart"/>
      <w:r w:rsidRPr="007261C4">
        <w:rPr>
          <w:rFonts w:ascii="Times New Roman" w:hAnsi="Times New Roman"/>
          <w:color w:val="auto"/>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roofErr w:type="gramEnd"/>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преобразование модели с целью выявления общих законов, определяющих данную предметную область.</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логическим универсальным действиям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анализ объектов с целью выделения признаков (суще</w:t>
      </w:r>
      <w:r w:rsidRPr="007261C4">
        <w:rPr>
          <w:rFonts w:ascii="Times New Roman" w:hAnsi="Times New Roman"/>
          <w:color w:val="auto"/>
          <w:sz w:val="28"/>
          <w:szCs w:val="28"/>
        </w:rPr>
        <w:t>ственных, несущественных);</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синтез — составление целого из частей, в том числе са</w:t>
      </w:r>
      <w:r w:rsidRPr="007261C4">
        <w:rPr>
          <w:rFonts w:ascii="Times New Roman" w:hAnsi="Times New Roman"/>
          <w:color w:val="auto"/>
          <w:spacing w:val="2"/>
          <w:sz w:val="28"/>
          <w:szCs w:val="28"/>
        </w:rPr>
        <w:t xml:space="preserve">мостоятельное достраивание с восполнением недостающих </w:t>
      </w:r>
      <w:r w:rsidRPr="007261C4">
        <w:rPr>
          <w:rFonts w:ascii="Times New Roman" w:hAnsi="Times New Roman"/>
          <w:color w:val="auto"/>
          <w:sz w:val="28"/>
          <w:szCs w:val="28"/>
        </w:rPr>
        <w:t>компонентов;</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выбор оснований и критериев для сравнения, сериации, классификации объектов;</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подведение под понятие, выведение следствий;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установление причинно­следственных связей, представ</w:t>
      </w:r>
      <w:r w:rsidRPr="007261C4">
        <w:rPr>
          <w:rFonts w:ascii="Times New Roman" w:hAnsi="Times New Roman"/>
          <w:color w:val="auto"/>
          <w:sz w:val="28"/>
          <w:szCs w:val="28"/>
        </w:rPr>
        <w:t>ление цепочек объектов и явлений;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логической цепочки рассуждений, анализ истинности утверждений;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доказательство;</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выдвижение гипотез и их обоснование.</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iCs/>
          <w:color w:val="auto"/>
          <w:sz w:val="28"/>
          <w:szCs w:val="28"/>
        </w:rPr>
        <w:t xml:space="preserve">К </w:t>
      </w:r>
      <w:r w:rsidRPr="007261C4">
        <w:rPr>
          <w:rFonts w:ascii="Times New Roman" w:hAnsi="Times New Roman"/>
          <w:i/>
          <w:iCs/>
          <w:color w:val="auto"/>
          <w:sz w:val="28"/>
          <w:szCs w:val="28"/>
        </w:rPr>
        <w:t xml:space="preserve">постановке и решению проблемы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формулирование проблемы;</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самостоятельное создание </w:t>
      </w:r>
      <w:r w:rsidRPr="007261C4">
        <w:rPr>
          <w:rFonts w:ascii="Times New Roman" w:hAnsi="Times New Roman"/>
          <w:color w:val="auto"/>
          <w:sz w:val="28"/>
          <w:szCs w:val="28"/>
        </w:rPr>
        <w:t>алгоритмов (</w:t>
      </w:r>
      <w:r w:rsidRPr="007261C4">
        <w:rPr>
          <w:rFonts w:ascii="Times New Roman" w:hAnsi="Times New Roman"/>
          <w:color w:val="auto"/>
          <w:spacing w:val="-4"/>
          <w:sz w:val="28"/>
          <w:szCs w:val="28"/>
        </w:rPr>
        <w:t>способов)</w:t>
      </w:r>
      <w:r w:rsidRPr="007261C4">
        <w:rPr>
          <w:rFonts w:ascii="Times New Roman" w:hAnsi="Times New Roman"/>
          <w:color w:val="auto"/>
          <w:sz w:val="28"/>
          <w:szCs w:val="28"/>
        </w:rPr>
        <w:t xml:space="preserve"> деятельности при решении</w:t>
      </w:r>
      <w:r w:rsidRPr="007261C4">
        <w:rPr>
          <w:rFonts w:ascii="Times New Roman" w:hAnsi="Times New Roman"/>
          <w:color w:val="auto"/>
          <w:spacing w:val="-4"/>
          <w:sz w:val="28"/>
          <w:szCs w:val="28"/>
        </w:rPr>
        <w:t xml:space="preserve"> проблем твор</w:t>
      </w:r>
      <w:r w:rsidRPr="007261C4">
        <w:rPr>
          <w:rFonts w:ascii="Times New Roman" w:hAnsi="Times New Roman"/>
          <w:color w:val="auto"/>
          <w:sz w:val="28"/>
          <w:szCs w:val="28"/>
        </w:rPr>
        <w:t>ческого и поискового характера.</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Коммуникативные универсальные учебные действия </w:t>
      </w:r>
      <w:r w:rsidRPr="007261C4">
        <w:rPr>
          <w:rFonts w:ascii="Times New Roman" w:hAnsi="Times New Roman"/>
          <w:color w:val="auto"/>
          <w:spacing w:val="2"/>
          <w:sz w:val="28"/>
          <w:szCs w:val="28"/>
        </w:rPr>
        <w:t xml:space="preserve">обеспечивают социальную компетентность и учёт позиции </w:t>
      </w:r>
      <w:r w:rsidRPr="007261C4">
        <w:rPr>
          <w:rFonts w:ascii="Times New Roman" w:hAnsi="Times New Roman"/>
          <w:color w:val="auto"/>
          <w:sz w:val="28"/>
          <w:szCs w:val="28"/>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7261C4">
        <w:rPr>
          <w:rFonts w:ascii="Times New Roman" w:hAnsi="Times New Roman"/>
          <w:color w:val="auto"/>
          <w:spacing w:val="-2"/>
          <w:sz w:val="28"/>
          <w:szCs w:val="28"/>
        </w:rPr>
        <w:t>сверстников и строить продуктивное взаимодействие и со</w:t>
      </w:r>
      <w:r w:rsidRPr="007261C4">
        <w:rPr>
          <w:rFonts w:ascii="Times New Roman" w:hAnsi="Times New Roman"/>
          <w:color w:val="auto"/>
          <w:sz w:val="28"/>
          <w:szCs w:val="28"/>
        </w:rPr>
        <w:t>трудничество со сверстниками и взрослыми.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К коммуникативным действиям относятся: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планирование учебного сотрудничества с учителем и свер</w:t>
      </w:r>
      <w:r w:rsidRPr="007261C4">
        <w:rPr>
          <w:rFonts w:ascii="Times New Roman" w:hAnsi="Times New Roman"/>
          <w:color w:val="auto"/>
          <w:sz w:val="28"/>
          <w:szCs w:val="28"/>
        </w:rPr>
        <w:t>стниками — определение цели, функций участников, способов взаимодействия;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постановка вопросов — инициативное сотрудничество в поиске и сборе информации;</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разрешение конфликтов — выявление, идентификация </w:t>
      </w:r>
      <w:r w:rsidRPr="007261C4">
        <w:rPr>
          <w:rFonts w:ascii="Times New Roman" w:hAnsi="Times New Roman"/>
          <w:color w:val="auto"/>
          <w:sz w:val="28"/>
          <w:szCs w:val="28"/>
        </w:rPr>
        <w:t>проблемы, поиск и оценка альтернативных способов разрешения конфликта, принятие решения и его реализация;</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управление поведением партнёра — контроль, коррек</w:t>
      </w:r>
      <w:r w:rsidRPr="007261C4">
        <w:rPr>
          <w:rFonts w:ascii="Times New Roman" w:hAnsi="Times New Roman"/>
          <w:color w:val="auto"/>
          <w:sz w:val="28"/>
          <w:szCs w:val="28"/>
        </w:rPr>
        <w:t>ция, оценка его действий;</w:t>
      </w:r>
    </w:p>
    <w:p w:rsidR="00D4633B" w:rsidRPr="007261C4" w:rsidRDefault="00D4633B" w:rsidP="00C327FC">
      <w:pPr>
        <w:pStyle w:val="ad"/>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умение с достаточной полнотой и точностью выражать свои мысли в соответствии с задачами и условиями коммуникации; владение монологической и </w:t>
      </w:r>
      <w:r w:rsidRPr="007261C4">
        <w:rPr>
          <w:rFonts w:ascii="Times New Roman" w:hAnsi="Times New Roman"/>
          <w:color w:val="auto"/>
          <w:sz w:val="28"/>
          <w:szCs w:val="28"/>
        </w:rPr>
        <w:lastRenderedPageBreak/>
        <w:t>диалогической форма</w:t>
      </w:r>
      <w:r w:rsidRPr="007261C4">
        <w:rPr>
          <w:rFonts w:ascii="Times New Roman" w:hAnsi="Times New Roman"/>
          <w:color w:val="auto"/>
          <w:spacing w:val="2"/>
          <w:sz w:val="28"/>
          <w:szCs w:val="28"/>
        </w:rPr>
        <w:t>ми речи в соответствии с грамматическими и синтаксиче</w:t>
      </w:r>
      <w:r w:rsidRPr="007261C4">
        <w:rPr>
          <w:rFonts w:ascii="Times New Roman" w:hAnsi="Times New Roman"/>
          <w:color w:val="auto"/>
          <w:sz w:val="28"/>
          <w:szCs w:val="28"/>
        </w:rPr>
        <w:t>скими нормами родного языка, современных средств коммуникации.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7261C4">
        <w:rPr>
          <w:rFonts w:ascii="Times New Roman" w:hAnsi="Times New Roman"/>
          <w:color w:val="auto"/>
          <w:sz w:val="28"/>
          <w:szCs w:val="28"/>
        </w:rPr>
        <w:noBreakHyphen/>
        <w:t>возрастного развития личностной и познавательной сфер ребёнка. Процесс обучения задаёт содержание и характери</w:t>
      </w:r>
      <w:r w:rsidRPr="007261C4">
        <w:rPr>
          <w:rFonts w:ascii="Times New Roman" w:hAnsi="Times New Roman"/>
          <w:color w:val="auto"/>
          <w:spacing w:val="2"/>
          <w:sz w:val="28"/>
          <w:szCs w:val="28"/>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Pr="007261C4">
        <w:rPr>
          <w:rFonts w:ascii="Times New Roman" w:hAnsi="Times New Roman"/>
          <w:color w:val="auto"/>
          <w:sz w:val="28"/>
          <w:szCs w:val="28"/>
        </w:rPr>
        <w:t>«высокой норме») и их свойства.</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оценок близ</w:t>
      </w:r>
      <w:r w:rsidRPr="007261C4">
        <w:rPr>
          <w:rFonts w:ascii="Times New Roman" w:hAnsi="Times New Roman"/>
          <w:color w:val="auto"/>
          <w:spacing w:val="2"/>
          <w:sz w:val="28"/>
          <w:szCs w:val="28"/>
        </w:rPr>
        <w:t xml:space="preserve">кого взрослого формируется представление о себе и своих возможностях, появляется самопринятие и самоуважение,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 xml:space="preserve">е. самооценка и </w:t>
      </w:r>
      <w:proofErr w:type="gramStart"/>
      <w:r w:rsidRPr="007261C4">
        <w:rPr>
          <w:rFonts w:ascii="Times New Roman" w:hAnsi="Times New Roman"/>
          <w:color w:val="auto"/>
          <w:sz w:val="28"/>
          <w:szCs w:val="28"/>
        </w:rPr>
        <w:t>Я</w:t>
      </w:r>
      <w:r w:rsidRPr="007261C4">
        <w:rPr>
          <w:rFonts w:ascii="Times New Roman" w:hAnsi="Times New Roman"/>
          <w:color w:val="auto"/>
          <w:sz w:val="28"/>
          <w:szCs w:val="28"/>
        </w:rPr>
        <w:noBreakHyphen/>
        <w:t>концепция</w:t>
      </w:r>
      <w:proofErr w:type="gramEnd"/>
      <w:r w:rsidRPr="007261C4">
        <w:rPr>
          <w:rFonts w:ascii="Times New Roman" w:hAnsi="Times New Roman"/>
          <w:color w:val="auto"/>
          <w:sz w:val="28"/>
          <w:szCs w:val="28"/>
        </w:rPr>
        <w:t xml:space="preserve"> как результат самоопределения. И</w:t>
      </w:r>
      <w:r w:rsidRPr="007261C4">
        <w:rPr>
          <w:rFonts w:ascii="Times New Roman" w:hAnsi="Times New Roman"/>
          <w:color w:val="auto"/>
          <w:spacing w:val="2"/>
          <w:sz w:val="28"/>
          <w:szCs w:val="28"/>
        </w:rPr>
        <w:t>з ситуативно­познавательного и внеситуативно­позна</w:t>
      </w:r>
      <w:r w:rsidRPr="007261C4">
        <w:rPr>
          <w:rFonts w:ascii="Times New Roman" w:hAnsi="Times New Roman"/>
          <w:color w:val="auto"/>
          <w:sz w:val="28"/>
          <w:szCs w:val="28"/>
        </w:rPr>
        <w:t>вательного общения формируются познавательные действия ребёнка.</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Содержание, способы общения и коммуникации об</w:t>
      </w:r>
      <w:r w:rsidRPr="007261C4">
        <w:rPr>
          <w:rFonts w:ascii="Times New Roman" w:hAnsi="Times New Roman"/>
          <w:color w:val="auto"/>
          <w:spacing w:val="-2"/>
          <w:sz w:val="28"/>
          <w:szCs w:val="28"/>
        </w:rPr>
        <w:t>условливают развитие способности ребёнка к регуляции пове</w:t>
      </w:r>
      <w:r w:rsidRPr="007261C4">
        <w:rPr>
          <w:rFonts w:ascii="Times New Roman" w:hAnsi="Times New Roman"/>
          <w:color w:val="auto"/>
          <w:sz w:val="28"/>
          <w:szCs w:val="28"/>
        </w:rPr>
        <w:t>дения и деятельности, познанию мира, определяют образ «Я» как систему представлений о себе, отношения к себе. Имен</w:t>
      </w:r>
      <w:r w:rsidRPr="007261C4">
        <w:rPr>
          <w:rFonts w:ascii="Times New Roman" w:hAnsi="Times New Roman"/>
          <w:color w:val="auto"/>
          <w:spacing w:val="2"/>
          <w:sz w:val="28"/>
          <w:szCs w:val="28"/>
        </w:rPr>
        <w:t xml:space="preserve">но поэтому </w:t>
      </w:r>
      <w:r w:rsidRPr="007261C4">
        <w:rPr>
          <w:rFonts w:ascii="Times New Roman" w:hAnsi="Times New Roman"/>
          <w:color w:val="auto"/>
          <w:sz w:val="28"/>
          <w:szCs w:val="28"/>
        </w:rPr>
        <w:t>становлению коммуникативных универсальных учебных действий</w:t>
      </w:r>
      <w:r w:rsidRPr="007261C4">
        <w:rPr>
          <w:rFonts w:ascii="Times New Roman" w:hAnsi="Times New Roman"/>
          <w:color w:val="auto"/>
          <w:spacing w:val="2"/>
          <w:sz w:val="28"/>
          <w:szCs w:val="28"/>
        </w:rPr>
        <w:t xml:space="preserve"> в программе развития уни</w:t>
      </w:r>
      <w:r w:rsidRPr="007261C4">
        <w:rPr>
          <w:rFonts w:ascii="Times New Roman" w:hAnsi="Times New Roman"/>
          <w:color w:val="auto"/>
          <w:sz w:val="28"/>
          <w:szCs w:val="28"/>
        </w:rPr>
        <w:t xml:space="preserve">версальных учебных действий следует уделить </w:t>
      </w:r>
      <w:r w:rsidRPr="007261C4">
        <w:rPr>
          <w:rFonts w:ascii="Times New Roman" w:hAnsi="Times New Roman"/>
          <w:color w:val="auto"/>
          <w:spacing w:val="2"/>
          <w:sz w:val="28"/>
          <w:szCs w:val="28"/>
        </w:rPr>
        <w:t xml:space="preserve">особое внимание. </w:t>
      </w:r>
    </w:p>
    <w:p w:rsidR="00D4633B" w:rsidRPr="007261C4" w:rsidRDefault="00D4633B" w:rsidP="00C327FC">
      <w:pPr>
        <w:pStyle w:val="a3"/>
        <w:spacing w:line="240" w:lineRule="auto"/>
        <w:ind w:firstLine="709"/>
        <w:rPr>
          <w:rFonts w:ascii="Times New Roman" w:hAnsi="Times New Roman"/>
          <w:color w:val="auto"/>
          <w:spacing w:val="2"/>
          <w:sz w:val="28"/>
          <w:szCs w:val="28"/>
        </w:rPr>
      </w:pPr>
      <w:r w:rsidRPr="007261C4">
        <w:rPr>
          <w:rFonts w:ascii="Times New Roman" w:hAnsi="Times New Roman"/>
          <w:color w:val="auto"/>
          <w:spacing w:val="4"/>
          <w:sz w:val="28"/>
          <w:szCs w:val="28"/>
        </w:rPr>
        <w:t>По мере становления личностных действий ребёнка (смыслообразование и самоопределение, нравственно­эти</w:t>
      </w:r>
      <w:r w:rsidRPr="007261C4">
        <w:rPr>
          <w:rFonts w:ascii="Times New Roman" w:hAnsi="Times New Roman"/>
          <w:color w:val="auto"/>
          <w:spacing w:val="2"/>
          <w:sz w:val="28"/>
          <w:szCs w:val="28"/>
        </w:rPr>
        <w:t>ческая ориентация) функционирование и развитие универсальных учебных действий (коммуникативных, познаватель</w:t>
      </w:r>
      <w:r w:rsidRPr="007261C4">
        <w:rPr>
          <w:rFonts w:ascii="Times New Roman" w:hAnsi="Times New Roman"/>
          <w:color w:val="auto"/>
          <w:sz w:val="28"/>
          <w:szCs w:val="28"/>
        </w:rPr>
        <w:t xml:space="preserve">ных и регулятивных) претерпевают значительные изменения. </w:t>
      </w:r>
      <w:r w:rsidRPr="007261C4">
        <w:rPr>
          <w:rFonts w:ascii="Times New Roman" w:hAnsi="Times New Roman"/>
          <w:color w:val="auto"/>
          <w:spacing w:val="2"/>
          <w:sz w:val="28"/>
          <w:szCs w:val="28"/>
        </w:rPr>
        <w:t xml:space="preserve">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w:t>
      </w:r>
      <w:proofErr w:type="gramStart"/>
      <w:r w:rsidRPr="007261C4">
        <w:rPr>
          <w:rFonts w:ascii="Times New Roman" w:hAnsi="Times New Roman"/>
          <w:color w:val="auto"/>
          <w:spacing w:val="2"/>
          <w:sz w:val="28"/>
          <w:szCs w:val="28"/>
        </w:rPr>
        <w:t>Я</w:t>
      </w:r>
      <w:r w:rsidRPr="007261C4">
        <w:rPr>
          <w:rFonts w:ascii="Times New Roman" w:hAnsi="Times New Roman"/>
          <w:color w:val="auto"/>
          <w:spacing w:val="2"/>
          <w:sz w:val="28"/>
          <w:szCs w:val="28"/>
        </w:rPr>
        <w:noBreakHyphen/>
        <w:t>концепции</w:t>
      </w:r>
      <w:proofErr w:type="gramEnd"/>
      <w:r w:rsidRPr="007261C4">
        <w:rPr>
          <w:rFonts w:ascii="Times New Roman" w:hAnsi="Times New Roman"/>
          <w:color w:val="auto"/>
          <w:spacing w:val="2"/>
          <w:sz w:val="28"/>
          <w:szCs w:val="28"/>
        </w:rPr>
        <w:t>.</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Познавательные действия также являются существенным ресурсом достижения успеха и оказывают влияние как на </w:t>
      </w:r>
      <w:r w:rsidRPr="007261C4">
        <w:rPr>
          <w:rFonts w:ascii="Times New Roman" w:hAnsi="Times New Roman"/>
          <w:color w:val="auto"/>
          <w:sz w:val="28"/>
          <w:szCs w:val="28"/>
        </w:rPr>
        <w:t>эффективность самой деятельности и коммуникации, так и на самооценку, смыслообразование и самоопределение обучающегося.</w:t>
      </w:r>
    </w:p>
    <w:p w:rsidR="00D4633B" w:rsidRPr="00FF3660" w:rsidRDefault="00D4633B" w:rsidP="00C327FC">
      <w:pPr>
        <w:pStyle w:val="aff"/>
        <w:numPr>
          <w:ilvl w:val="2"/>
          <w:numId w:val="2"/>
        </w:numPr>
        <w:spacing w:line="240" w:lineRule="auto"/>
        <w:ind w:left="0" w:firstLine="0"/>
      </w:pPr>
      <w:bookmarkStart w:id="102" w:name="_Toc288394079"/>
      <w:bookmarkStart w:id="103" w:name="_Toc288410546"/>
      <w:bookmarkStart w:id="104" w:name="_Toc288410675"/>
      <w:bookmarkStart w:id="105" w:name="_Toc288410740"/>
      <w:bookmarkStart w:id="106" w:name="_Toc294246091"/>
      <w:r w:rsidRPr="00CB6752">
        <w:t>Связь универсальных учебных действий</w:t>
      </w:r>
      <w:r w:rsidRPr="00FF3660">
        <w:t>с содержанием учебных предметов</w:t>
      </w:r>
      <w:bookmarkEnd w:id="102"/>
      <w:bookmarkEnd w:id="103"/>
      <w:bookmarkEnd w:id="104"/>
      <w:bookmarkEnd w:id="105"/>
      <w:bookmarkEnd w:id="106"/>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7261C4">
        <w:rPr>
          <w:rFonts w:ascii="Times New Roman" w:hAnsi="Times New Roman"/>
          <w:color w:val="auto"/>
          <w:sz w:val="28"/>
          <w:szCs w:val="28"/>
        </w:rPr>
        <w:t xml:space="preserve">ходе изучения </w:t>
      </w:r>
      <w:proofErr w:type="gramStart"/>
      <w:r w:rsidRPr="007261C4">
        <w:rPr>
          <w:rFonts w:ascii="Times New Roman" w:hAnsi="Times New Roman"/>
          <w:color w:val="auto"/>
          <w:sz w:val="28"/>
          <w:szCs w:val="28"/>
        </w:rPr>
        <w:t>обучающимися</w:t>
      </w:r>
      <w:proofErr w:type="gramEnd"/>
      <w:r w:rsidRPr="007261C4">
        <w:rPr>
          <w:rFonts w:ascii="Times New Roman" w:hAnsi="Times New Roman"/>
          <w:color w:val="auto"/>
          <w:sz w:val="28"/>
          <w:szCs w:val="28"/>
        </w:rPr>
        <w:t xml:space="preserve"> системы учебных предметов и дисциплин, в </w:t>
      </w:r>
      <w:r w:rsidRPr="007261C4">
        <w:rPr>
          <w:rFonts w:ascii="Times New Roman" w:hAnsi="Times New Roman"/>
          <w:color w:val="auto"/>
          <w:spacing w:val="2"/>
          <w:sz w:val="28"/>
          <w:szCs w:val="28"/>
        </w:rPr>
        <w:t xml:space="preserve">метапредметной деятельности, организации форм учебного </w:t>
      </w:r>
      <w:r w:rsidRPr="007261C4">
        <w:rPr>
          <w:rFonts w:ascii="Times New Roman" w:hAnsi="Times New Roman"/>
          <w:color w:val="auto"/>
          <w:sz w:val="28"/>
          <w:szCs w:val="28"/>
        </w:rPr>
        <w:t>сотрудничества и решения важных задач жизнедеятельности обучающихся.</w:t>
      </w:r>
    </w:p>
    <w:p w:rsidR="00D4633B" w:rsidRPr="007261C4" w:rsidRDefault="00D4633B" w:rsidP="00C327FC">
      <w:pPr>
        <w:pStyle w:val="a3"/>
        <w:spacing w:line="24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lastRenderedPageBreak/>
        <w:t xml:space="preserve">На уровне начального общего образования </w:t>
      </w:r>
      <w:r w:rsidRPr="007261C4">
        <w:rPr>
          <w:rFonts w:ascii="Times New Roman" w:hAnsi="Times New Roman"/>
          <w:color w:val="auto"/>
          <w:spacing w:val="2"/>
          <w:sz w:val="28"/>
          <w:szCs w:val="28"/>
        </w:rPr>
        <w:t xml:space="preserve">при организации образовательной деятельности </w:t>
      </w:r>
      <w:r w:rsidRPr="007261C4">
        <w:rPr>
          <w:rFonts w:ascii="Times New Roman" w:hAnsi="Times New Roman"/>
          <w:color w:val="auto"/>
          <w:spacing w:val="-2"/>
          <w:sz w:val="28"/>
          <w:szCs w:val="28"/>
        </w:rPr>
        <w:t xml:space="preserve">особое </w:t>
      </w:r>
      <w:r w:rsidRPr="007261C4">
        <w:rPr>
          <w:rFonts w:ascii="Times New Roman" w:hAnsi="Times New Roman"/>
          <w:color w:val="auto"/>
          <w:spacing w:val="2"/>
          <w:sz w:val="28"/>
          <w:szCs w:val="28"/>
        </w:rPr>
        <w:t xml:space="preserve">значение </w:t>
      </w:r>
      <w:r w:rsidRPr="007261C4">
        <w:rPr>
          <w:rFonts w:ascii="Times New Roman" w:hAnsi="Times New Roman"/>
          <w:color w:val="auto"/>
          <w:spacing w:val="-2"/>
          <w:sz w:val="28"/>
          <w:szCs w:val="28"/>
        </w:rPr>
        <w:t xml:space="preserve">имеет </w:t>
      </w:r>
      <w:r w:rsidRPr="007261C4">
        <w:rPr>
          <w:rFonts w:ascii="Times New Roman" w:hAnsi="Times New Roman"/>
          <w:color w:val="auto"/>
          <w:spacing w:val="2"/>
          <w:sz w:val="28"/>
          <w:szCs w:val="28"/>
        </w:rPr>
        <w:t xml:space="preserve">обеспечение </w:t>
      </w:r>
      <w:r w:rsidRPr="007261C4">
        <w:rPr>
          <w:rFonts w:ascii="Times New Roman" w:hAnsi="Times New Roman"/>
          <w:color w:val="auto"/>
          <w:spacing w:val="-2"/>
          <w:sz w:val="28"/>
          <w:szCs w:val="28"/>
        </w:rPr>
        <w:t xml:space="preserve">сбалансированного развития у </w:t>
      </w:r>
      <w:proofErr w:type="gramStart"/>
      <w:r w:rsidRPr="007261C4">
        <w:rPr>
          <w:rFonts w:ascii="Times New Roman" w:hAnsi="Times New Roman"/>
          <w:color w:val="auto"/>
          <w:spacing w:val="-2"/>
          <w:sz w:val="28"/>
          <w:szCs w:val="28"/>
        </w:rPr>
        <w:t>обучающихся</w:t>
      </w:r>
      <w:proofErr w:type="gramEnd"/>
      <w:r w:rsidRPr="007261C4">
        <w:rPr>
          <w:rFonts w:ascii="Times New Roman" w:hAnsi="Times New Roman"/>
          <w:color w:val="auto"/>
          <w:spacing w:val="-2"/>
          <w:sz w:val="28"/>
          <w:szCs w:val="28"/>
        </w:rPr>
        <w:t xml:space="preserve"> логического, на</w:t>
      </w:r>
      <w:r w:rsidRPr="007261C4">
        <w:rPr>
          <w:rFonts w:ascii="Times New Roman" w:hAnsi="Times New Roman"/>
          <w:color w:val="auto"/>
          <w:sz w:val="28"/>
          <w:szCs w:val="28"/>
        </w:rPr>
        <w:t>глядно­образного и знаково­символического мышления, ис</w:t>
      </w:r>
      <w:r w:rsidRPr="007261C4">
        <w:rPr>
          <w:rFonts w:ascii="Times New Roman" w:hAnsi="Times New Roman"/>
          <w:color w:val="auto"/>
          <w:spacing w:val="2"/>
          <w:sz w:val="28"/>
          <w:szCs w:val="28"/>
        </w:rPr>
        <w:t>ключающее риск развития формализма мышления, форми</w:t>
      </w:r>
      <w:r w:rsidRPr="007261C4">
        <w:rPr>
          <w:rFonts w:ascii="Times New Roman" w:hAnsi="Times New Roman"/>
          <w:color w:val="auto"/>
          <w:spacing w:val="-2"/>
          <w:sz w:val="28"/>
          <w:szCs w:val="28"/>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Каждый учебный предмет в зависимости от предметного </w:t>
      </w:r>
      <w:r w:rsidRPr="00BD7394">
        <w:rPr>
          <w:rFonts w:ascii="Times New Roman" w:hAnsi="Times New Roman"/>
          <w:color w:val="auto"/>
          <w:spacing w:val="-2"/>
          <w:sz w:val="28"/>
          <w:szCs w:val="28"/>
        </w:rPr>
        <w:t>содержания и релевантных способов организации учебной де</w:t>
      </w:r>
      <w:r w:rsidRPr="00BD7394">
        <w:rPr>
          <w:rFonts w:ascii="Times New Roman" w:hAnsi="Times New Roman"/>
          <w:color w:val="auto"/>
          <w:sz w:val="28"/>
          <w:szCs w:val="28"/>
        </w:rPr>
        <w:t>ятельности обучающихся раскрывает определённые возможности для формирования универсальных учебных действий.</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z w:val="28"/>
          <w:szCs w:val="28"/>
        </w:rPr>
        <w:t xml:space="preserve">В частности, учебные предметы </w:t>
      </w:r>
      <w:r w:rsidRPr="00BD7394">
        <w:rPr>
          <w:rFonts w:ascii="Times New Roman" w:hAnsi="Times New Roman"/>
          <w:b/>
          <w:bCs/>
          <w:color w:val="auto"/>
          <w:sz w:val="28"/>
          <w:szCs w:val="28"/>
        </w:rPr>
        <w:t>«Русский язык», «Род</w:t>
      </w:r>
      <w:r w:rsidRPr="00BD7394">
        <w:rPr>
          <w:rFonts w:ascii="Times New Roman" w:hAnsi="Times New Roman"/>
          <w:b/>
          <w:bCs/>
          <w:color w:val="auto"/>
          <w:spacing w:val="2"/>
          <w:sz w:val="28"/>
          <w:szCs w:val="28"/>
        </w:rPr>
        <w:t xml:space="preserve">ной язык» </w:t>
      </w:r>
      <w:r w:rsidRPr="00BD7394">
        <w:rPr>
          <w:rFonts w:ascii="Times New Roman" w:hAnsi="Times New Roman"/>
          <w:color w:val="auto"/>
          <w:spacing w:val="2"/>
          <w:sz w:val="28"/>
          <w:szCs w:val="28"/>
        </w:rPr>
        <w:t>обеспечивают формирование познавательных, коммуникативных и регулятивных действий. Работа с тек</w:t>
      </w:r>
      <w:r w:rsidRPr="00BD7394">
        <w:rPr>
          <w:rFonts w:ascii="Times New Roman" w:hAnsi="Times New Roman"/>
          <w:color w:val="auto"/>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BD7394">
        <w:rPr>
          <w:rFonts w:ascii="Times New Roman" w:hAnsi="Times New Roman"/>
          <w:color w:val="auto"/>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BD7394">
        <w:rPr>
          <w:rFonts w:ascii="Times New Roman" w:hAnsi="Times New Roman"/>
          <w:color w:val="auto"/>
          <w:sz w:val="28"/>
          <w:szCs w:val="28"/>
        </w:rPr>
        <w:t>(видоизменения слова). Изучение русского и родного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«Литературное чтение», «Литературное чтение на род</w:t>
      </w:r>
      <w:r w:rsidRPr="00BD7394">
        <w:rPr>
          <w:rFonts w:ascii="Times New Roman" w:hAnsi="Times New Roman"/>
          <w:b/>
          <w:bCs/>
          <w:color w:val="auto"/>
          <w:spacing w:val="2"/>
          <w:sz w:val="28"/>
          <w:szCs w:val="28"/>
        </w:rPr>
        <w:t>ном языке».</w:t>
      </w:r>
      <w:r w:rsidRPr="00BD7394">
        <w:rPr>
          <w:rFonts w:ascii="Times New Roman" w:hAnsi="Times New Roman"/>
          <w:color w:val="auto"/>
          <w:spacing w:val="2"/>
          <w:sz w:val="28"/>
          <w:szCs w:val="28"/>
        </w:rPr>
        <w:t xml:space="preserve"> Требования к результатам изучения учебного </w:t>
      </w:r>
      <w:r w:rsidRPr="00BD7394">
        <w:rPr>
          <w:rFonts w:ascii="Times New Roman" w:hAnsi="Times New Roman"/>
          <w:color w:val="auto"/>
          <w:sz w:val="28"/>
          <w:szCs w:val="28"/>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Литературное чтение — осмысленная, творческая духовная </w:t>
      </w:r>
      <w:r w:rsidRPr="00BD7394">
        <w:rPr>
          <w:rFonts w:ascii="Times New Roman" w:hAnsi="Times New Roman"/>
          <w:color w:val="auto"/>
          <w:spacing w:val="2"/>
          <w:sz w:val="28"/>
          <w:szCs w:val="28"/>
        </w:rPr>
        <w:t>деятельность, которая обеспечивает освоение идейно­нрав</w:t>
      </w:r>
      <w:r w:rsidRPr="00BD7394">
        <w:rPr>
          <w:rFonts w:ascii="Times New Roman" w:hAnsi="Times New Roman"/>
          <w:color w:val="auto"/>
          <w:sz w:val="28"/>
          <w:szCs w:val="28"/>
        </w:rPr>
        <w:t xml:space="preserve">ственного содержания художественной литературы, развитие эстетического восприятия. Важнейшей функцией восприятия </w:t>
      </w:r>
      <w:r w:rsidRPr="00BD7394">
        <w:rPr>
          <w:rFonts w:ascii="Times New Roman" w:hAnsi="Times New Roman"/>
          <w:color w:val="auto"/>
          <w:spacing w:val="2"/>
          <w:sz w:val="28"/>
          <w:szCs w:val="28"/>
        </w:rPr>
        <w:t>художественной литературы является трансляция духовно­</w:t>
      </w:r>
      <w:r w:rsidRPr="00BD7394">
        <w:rPr>
          <w:rFonts w:ascii="Times New Roman" w:hAnsi="Times New Roman"/>
          <w:color w:val="auto"/>
          <w:sz w:val="28"/>
          <w:szCs w:val="28"/>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proofErr w:type="gramStart"/>
      <w:r w:rsidRPr="00BD7394">
        <w:rPr>
          <w:rFonts w:ascii="Times New Roman" w:hAnsi="Times New Roman"/>
          <w:color w:val="auto"/>
          <w:sz w:val="28"/>
          <w:szCs w:val="28"/>
        </w:rPr>
        <w:t>.</w:t>
      </w:r>
      <w:r w:rsidRPr="00BD7394">
        <w:rPr>
          <w:rFonts w:ascii="Times New Roman" w:hAnsi="Times New Roman"/>
          <w:color w:val="auto"/>
          <w:spacing w:val="2"/>
          <w:sz w:val="28"/>
          <w:szCs w:val="28"/>
        </w:rPr>
        <w:t>П</w:t>
      </w:r>
      <w:proofErr w:type="gramEnd"/>
      <w:r w:rsidRPr="00BD7394">
        <w:rPr>
          <w:rFonts w:ascii="Times New Roman" w:hAnsi="Times New Roman"/>
          <w:color w:val="auto"/>
          <w:spacing w:val="2"/>
          <w:sz w:val="28"/>
          <w:szCs w:val="28"/>
        </w:rPr>
        <w:t>ри получении  начального общего образования важным сред</w:t>
      </w:r>
      <w:r w:rsidRPr="00BD7394">
        <w:rPr>
          <w:rFonts w:ascii="Times New Roman" w:hAnsi="Times New Roman"/>
          <w:color w:val="auto"/>
          <w:sz w:val="28"/>
          <w:szCs w:val="28"/>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D4633B" w:rsidRPr="00CB6752" w:rsidRDefault="00D4633B" w:rsidP="00C327FC">
      <w:pPr>
        <w:pStyle w:val="21"/>
        <w:spacing w:line="240" w:lineRule="auto"/>
      </w:pPr>
      <w:r w:rsidRPr="003C0745">
        <w:t>смыслообразования через прослеживание судьбы героя и ор</w:t>
      </w:r>
      <w:r w:rsidRPr="00CB6752">
        <w:t>иентацию обучающегося в системе личностных смыслов;</w:t>
      </w:r>
    </w:p>
    <w:p w:rsidR="00D4633B" w:rsidRPr="00797ECB" w:rsidRDefault="00D4633B" w:rsidP="00C327FC">
      <w:pPr>
        <w:pStyle w:val="21"/>
        <w:spacing w:line="240" w:lineRule="auto"/>
      </w:pPr>
      <w:r w:rsidRPr="00BD3307">
        <w:rPr>
          <w:spacing w:val="2"/>
        </w:rPr>
        <w:lastRenderedPageBreak/>
        <w:t>самоопределения и самопознания на основе сравнения образа «Я» с героями</w:t>
      </w:r>
      <w:r w:rsidRPr="00FF3660">
        <w:rPr>
          <w:spacing w:val="2"/>
        </w:rPr>
        <w:t xml:space="preserve"> литературных произведений посред</w:t>
      </w:r>
      <w:r w:rsidRPr="00797ECB">
        <w:t>ством эмоционально­действенной идентификации;</w:t>
      </w:r>
    </w:p>
    <w:p w:rsidR="00D4633B" w:rsidRPr="002C5232" w:rsidRDefault="00D4633B" w:rsidP="00C327FC">
      <w:pPr>
        <w:pStyle w:val="21"/>
        <w:spacing w:line="240" w:lineRule="auto"/>
      </w:pPr>
      <w:r w:rsidRPr="004902B1">
        <w:t>основ гражданской идентичности путём знакомства с ге</w:t>
      </w:r>
      <w:r w:rsidRPr="009B0659">
        <w:rPr>
          <w:spacing w:val="2"/>
        </w:rPr>
        <w:t xml:space="preserve">роическим историческим прошлым своего народа и своей </w:t>
      </w:r>
      <w:r w:rsidRPr="002C5232">
        <w:t>страны и переживания гордости и эмоциональной сопричастности подвигам и достижениям её граждан;</w:t>
      </w:r>
    </w:p>
    <w:p w:rsidR="00D4633B" w:rsidRPr="002C5232" w:rsidRDefault="00D4633B" w:rsidP="00C327FC">
      <w:pPr>
        <w:pStyle w:val="21"/>
        <w:spacing w:line="240" w:lineRule="auto"/>
      </w:pPr>
      <w:r w:rsidRPr="002C5232">
        <w:rPr>
          <w:spacing w:val="-2"/>
        </w:rPr>
        <w:t>эстетических ценностей и на их основе эстетических кри</w:t>
      </w:r>
      <w:r w:rsidRPr="002C5232">
        <w:t>териев;</w:t>
      </w:r>
    </w:p>
    <w:p w:rsidR="00D4633B" w:rsidRPr="00A87A29" w:rsidRDefault="00D4633B" w:rsidP="00C327FC">
      <w:pPr>
        <w:pStyle w:val="21"/>
        <w:spacing w:line="240" w:lineRule="auto"/>
      </w:pPr>
      <w:r w:rsidRPr="00E417D8">
        <w:rPr>
          <w:spacing w:val="2"/>
        </w:rPr>
        <w:t xml:space="preserve">нравственно­этического оценивания через выявлениеморального содержания и нравственного значения действий </w:t>
      </w:r>
      <w:r w:rsidRPr="00A87A29">
        <w:rPr>
          <w:spacing w:val="-2"/>
        </w:rPr>
        <w:t>пер</w:t>
      </w:r>
      <w:r w:rsidRPr="00A87A29">
        <w:t>сонажей;</w:t>
      </w:r>
    </w:p>
    <w:p w:rsidR="00D4633B" w:rsidRPr="00012122" w:rsidRDefault="00D4633B" w:rsidP="00C327FC">
      <w:pPr>
        <w:pStyle w:val="21"/>
        <w:spacing w:line="240" w:lineRule="auto"/>
      </w:pPr>
      <w:r w:rsidRPr="00C6263C">
        <w:rPr>
          <w:spacing w:val="2"/>
        </w:rPr>
        <w:t xml:space="preserve">эмоционально­личностной децентрации на основе отождествления себя с героями произведения, соотнесения и </w:t>
      </w:r>
      <w:r w:rsidRPr="00012122">
        <w:t>сопоставления их позиций, взглядов и мнений;</w:t>
      </w:r>
    </w:p>
    <w:p w:rsidR="00D4633B" w:rsidRPr="005401CC" w:rsidRDefault="00D4633B" w:rsidP="00C327FC">
      <w:pPr>
        <w:pStyle w:val="21"/>
        <w:spacing w:line="240" w:lineRule="auto"/>
      </w:pPr>
      <w:r w:rsidRPr="005401CC">
        <w:t>умения понимать контекстную речь на основе воссоздания картины событий и поступков персонажей;</w:t>
      </w:r>
    </w:p>
    <w:p w:rsidR="00D4633B" w:rsidRPr="00B630CB" w:rsidRDefault="00D4633B" w:rsidP="00C327FC">
      <w:pPr>
        <w:pStyle w:val="21"/>
        <w:spacing w:line="240" w:lineRule="auto"/>
      </w:pPr>
      <w:r w:rsidRPr="003B2B4B">
        <w:rPr>
          <w:spacing w:val="2"/>
        </w:rPr>
        <w:t>умения произвольно и выразительно строить контекст</w:t>
      </w:r>
      <w:r w:rsidRPr="00375003">
        <w:t>ную речь с учётом целей коммуникации, особенностей слушателя, в</w:t>
      </w:r>
      <w:r w:rsidRPr="00B630CB">
        <w:t xml:space="preserve"> том числе используя аудиовизуальные средства;</w:t>
      </w:r>
    </w:p>
    <w:p w:rsidR="00D4633B" w:rsidRPr="00BD7394" w:rsidRDefault="00D4633B" w:rsidP="00C327FC">
      <w:pPr>
        <w:pStyle w:val="21"/>
        <w:spacing w:line="240" w:lineRule="auto"/>
      </w:pPr>
      <w:r w:rsidRPr="005B482A">
        <w:rPr>
          <w:spacing w:val="2"/>
        </w:rPr>
        <w:t>умения устанавливать логическую причинно­следствен</w:t>
      </w:r>
      <w:r w:rsidRPr="00BD7394">
        <w:t>ную последовательность событий и действий героев произведения;</w:t>
      </w:r>
    </w:p>
    <w:p w:rsidR="00D4633B" w:rsidRPr="00BD7394" w:rsidRDefault="00D4633B" w:rsidP="00C327FC">
      <w:pPr>
        <w:pStyle w:val="21"/>
        <w:spacing w:line="240" w:lineRule="auto"/>
      </w:pPr>
      <w:r w:rsidRPr="00BD7394">
        <w:t>умения строить план с выделением существенной и дополнительной информации.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«Иностранный язык» </w:t>
      </w:r>
      <w:proofErr w:type="gramStart"/>
      <w:r w:rsidRPr="00BD7394">
        <w:rPr>
          <w:rFonts w:ascii="Times New Roman" w:hAnsi="Times New Roman"/>
          <w:color w:val="auto"/>
          <w:sz w:val="28"/>
          <w:szCs w:val="28"/>
        </w:rPr>
        <w:t>обеспечивает</w:t>
      </w:r>
      <w:proofErr w:type="gramEnd"/>
      <w:r w:rsidRPr="00BD7394">
        <w:rPr>
          <w:rFonts w:ascii="Times New Roman" w:hAnsi="Times New Roman"/>
          <w:color w:val="auto"/>
          <w:sz w:val="28"/>
          <w:szCs w:val="28"/>
        </w:rPr>
        <w:t xml:space="preserve"> прежде всего развитие коммуникативных действий, формируя коммуникативную культуру обучающегося. Изучение иностранного языка способствует:</w:t>
      </w:r>
    </w:p>
    <w:p w:rsidR="00D4633B" w:rsidRPr="00CB6752" w:rsidRDefault="00D4633B" w:rsidP="00C327FC">
      <w:pPr>
        <w:pStyle w:val="21"/>
        <w:spacing w:line="240" w:lineRule="auto"/>
      </w:pPr>
      <w:r w:rsidRPr="003C0745">
        <w:rPr>
          <w:spacing w:val="-2"/>
        </w:rPr>
        <w:t xml:space="preserve">общему речевому развитию обучающегося на основе </w:t>
      </w:r>
      <w:r w:rsidRPr="00CB6752">
        <w:t>формирования обобщённых лингвистических структур грамматики и синтаксиса;</w:t>
      </w:r>
    </w:p>
    <w:p w:rsidR="00D4633B" w:rsidRPr="00FF3660" w:rsidRDefault="00D4633B" w:rsidP="00C327FC">
      <w:pPr>
        <w:pStyle w:val="21"/>
        <w:spacing w:line="240" w:lineRule="auto"/>
      </w:pPr>
      <w:r w:rsidRPr="00BD3307">
        <w:rPr>
          <w:spacing w:val="2"/>
        </w:rPr>
        <w:t>развитию произвольности и осознанности монологиче</w:t>
      </w:r>
      <w:r w:rsidRPr="00FF3660">
        <w:t>ской и диалогической речи;</w:t>
      </w:r>
    </w:p>
    <w:p w:rsidR="00D4633B" w:rsidRPr="00797ECB" w:rsidRDefault="00D4633B" w:rsidP="00C327FC">
      <w:pPr>
        <w:pStyle w:val="21"/>
        <w:spacing w:line="240" w:lineRule="auto"/>
      </w:pPr>
      <w:r w:rsidRPr="00797ECB">
        <w:t>развитию письменной речи;</w:t>
      </w:r>
    </w:p>
    <w:p w:rsidR="00D4633B" w:rsidRPr="002C5232" w:rsidRDefault="00D4633B" w:rsidP="00C327FC">
      <w:pPr>
        <w:pStyle w:val="21"/>
        <w:spacing w:line="240" w:lineRule="auto"/>
      </w:pPr>
      <w:r w:rsidRPr="004902B1">
        <w:t>формированию ориентации на партнёра, его высказыва</w:t>
      </w:r>
      <w:r w:rsidRPr="009B0659">
        <w:rPr>
          <w:spacing w:val="2"/>
        </w:rPr>
        <w:t xml:space="preserve">ния, поведение, эмоциональное состояние </w:t>
      </w:r>
      <w:r w:rsidRPr="002C5232">
        <w:rPr>
          <w:spacing w:val="2"/>
        </w:rPr>
        <w:t xml:space="preserve">и переживания; </w:t>
      </w:r>
      <w:r w:rsidRPr="002C5232">
        <w:t>уважения интересов партнёра; умения слушать и слышать собеседника, вести диалог, излагать и обосновывать своё мнение в понятной для собеседника форме.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w:t>
      </w:r>
      <w:r w:rsidRPr="00BD7394">
        <w:rPr>
          <w:rFonts w:ascii="Times New Roman" w:hAnsi="Times New Roman"/>
          <w:color w:val="auto"/>
          <w:sz w:val="28"/>
          <w:szCs w:val="28"/>
        </w:rPr>
        <w:t>условия для формирования личностных универсальных дей</w:t>
      </w:r>
      <w:r w:rsidRPr="00BD7394">
        <w:rPr>
          <w:rFonts w:ascii="Times New Roman" w:hAnsi="Times New Roman"/>
          <w:color w:val="auto"/>
          <w:spacing w:val="2"/>
          <w:sz w:val="28"/>
          <w:szCs w:val="28"/>
        </w:rPr>
        <w:t>ствий — формирования гражданской идентичности лично</w:t>
      </w:r>
      <w:r w:rsidRPr="00BD7394">
        <w:rPr>
          <w:rFonts w:ascii="Times New Roman" w:hAnsi="Times New Roman"/>
          <w:color w:val="auto"/>
          <w:sz w:val="28"/>
          <w:szCs w:val="28"/>
        </w:rPr>
        <w:t>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Изучение иностранного языка способствует развитию обще</w:t>
      </w:r>
      <w:r w:rsidRPr="00BD7394">
        <w:rPr>
          <w:rFonts w:ascii="Times New Roman" w:hAnsi="Times New Roman"/>
          <w:color w:val="auto"/>
          <w:sz w:val="28"/>
          <w:szCs w:val="28"/>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D4633B" w:rsidRPr="00BD7394" w:rsidRDefault="001052EE" w:rsidP="00C327FC">
      <w:pPr>
        <w:pStyle w:val="a3"/>
        <w:spacing w:line="240" w:lineRule="auto"/>
        <w:ind w:firstLine="454"/>
        <w:rPr>
          <w:rFonts w:ascii="Times New Roman" w:hAnsi="Times New Roman"/>
          <w:color w:val="auto"/>
          <w:sz w:val="28"/>
          <w:szCs w:val="28"/>
        </w:rPr>
      </w:pPr>
      <w:r>
        <w:rPr>
          <w:rFonts w:ascii="Times New Roman" w:hAnsi="Times New Roman"/>
          <w:b/>
          <w:bCs/>
          <w:color w:val="auto"/>
          <w:sz w:val="28"/>
          <w:szCs w:val="28"/>
        </w:rPr>
        <w:lastRenderedPageBreak/>
        <w:t>«Математика</w:t>
      </w:r>
      <w:r w:rsidR="00D4633B" w:rsidRPr="00BD7394">
        <w:rPr>
          <w:rFonts w:ascii="Times New Roman" w:hAnsi="Times New Roman"/>
          <w:b/>
          <w:bCs/>
          <w:color w:val="auto"/>
          <w:sz w:val="28"/>
          <w:szCs w:val="28"/>
        </w:rPr>
        <w:t>»</w:t>
      </w:r>
      <w:proofErr w:type="gramStart"/>
      <w:r w:rsidR="00D4633B" w:rsidRPr="00BD7394">
        <w:rPr>
          <w:rFonts w:ascii="Times New Roman" w:hAnsi="Times New Roman"/>
          <w:b/>
          <w:bCs/>
          <w:color w:val="auto"/>
          <w:sz w:val="28"/>
          <w:szCs w:val="28"/>
        </w:rPr>
        <w:t>.</w:t>
      </w:r>
      <w:r w:rsidR="00D4633B" w:rsidRPr="00BD7394">
        <w:rPr>
          <w:rFonts w:ascii="Times New Roman" w:hAnsi="Times New Roman"/>
          <w:color w:val="auto"/>
          <w:sz w:val="28"/>
          <w:szCs w:val="28"/>
        </w:rPr>
        <w:t>П</w:t>
      </w:r>
      <w:proofErr w:type="gramEnd"/>
      <w:r w:rsidR="00D4633B" w:rsidRPr="00BD7394">
        <w:rPr>
          <w:rFonts w:ascii="Times New Roman" w:hAnsi="Times New Roman"/>
          <w:color w:val="auto"/>
          <w:sz w:val="28"/>
          <w:szCs w:val="28"/>
        </w:rPr>
        <w:t xml:space="preserve">ри получении  начального </w:t>
      </w:r>
      <w:r w:rsidR="00D4633B" w:rsidRPr="00BD7394">
        <w:rPr>
          <w:rFonts w:ascii="Times New Roman" w:hAnsi="Times New Roman"/>
          <w:color w:val="auto"/>
          <w:spacing w:val="2"/>
          <w:sz w:val="28"/>
          <w:szCs w:val="28"/>
        </w:rPr>
        <w:t>общего образования этот учебный предмет является осно</w:t>
      </w:r>
      <w:r w:rsidR="00D4633B" w:rsidRPr="00BD7394">
        <w:rPr>
          <w:rFonts w:ascii="Times New Roman" w:hAnsi="Times New Roman"/>
          <w:color w:val="auto"/>
          <w:sz w:val="28"/>
          <w:szCs w:val="28"/>
        </w:rPr>
        <w:t>вой развития у обучающихся познавательных универсальных действий, в первую очередь логических и алгоритмических.</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w:t>
      </w:r>
      <w:proofErr w:type="gramStart"/>
      <w:r w:rsidRPr="00BD7394">
        <w:rPr>
          <w:rFonts w:ascii="Times New Roman" w:hAnsi="Times New Roman"/>
          <w:color w:val="auto"/>
          <w:sz w:val="28"/>
          <w:szCs w:val="28"/>
        </w:rPr>
        <w:t>дств дл</w:t>
      </w:r>
      <w:proofErr w:type="gramEnd"/>
      <w:r w:rsidRPr="00BD7394">
        <w:rPr>
          <w:rFonts w:ascii="Times New Roman" w:hAnsi="Times New Roman"/>
          <w:color w:val="auto"/>
          <w:sz w:val="28"/>
          <w:szCs w:val="28"/>
        </w:rPr>
        <w:t>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Формирование моделирования как универсального учебно</w:t>
      </w:r>
      <w:r w:rsidRPr="00BD7394">
        <w:rPr>
          <w:rFonts w:ascii="Times New Roman" w:hAnsi="Times New Roman"/>
          <w:color w:val="auto"/>
          <w:sz w:val="28"/>
          <w:szCs w:val="28"/>
        </w:rPr>
        <w:t>го действия осуществляется в рамках практически всех учебных предметов на этом уро</w:t>
      </w:r>
      <w:r>
        <w:rPr>
          <w:rFonts w:ascii="Times New Roman" w:hAnsi="Times New Roman"/>
          <w:color w:val="auto"/>
          <w:sz w:val="28"/>
          <w:szCs w:val="28"/>
        </w:rPr>
        <w:t>в</w:t>
      </w:r>
      <w:r w:rsidRPr="00BD7394">
        <w:rPr>
          <w:rFonts w:ascii="Times New Roman" w:hAnsi="Times New Roman"/>
          <w:color w:val="auto"/>
          <w:sz w:val="28"/>
          <w:szCs w:val="28"/>
        </w:rPr>
        <w:t xml:space="preserve">не образования. В процессе обучения </w:t>
      </w:r>
      <w:proofErr w:type="gramStart"/>
      <w:r w:rsidRPr="00BD7394">
        <w:rPr>
          <w:rFonts w:ascii="Times New Roman" w:hAnsi="Times New Roman"/>
          <w:color w:val="auto"/>
          <w:sz w:val="28"/>
          <w:szCs w:val="28"/>
        </w:rPr>
        <w:t>обучающийся</w:t>
      </w:r>
      <w:proofErr w:type="gramEnd"/>
      <w:r w:rsidRPr="00BD7394">
        <w:rPr>
          <w:rFonts w:ascii="Times New Roman" w:hAnsi="Times New Roman"/>
          <w:color w:val="auto"/>
          <w:sz w:val="28"/>
          <w:szCs w:val="28"/>
        </w:rPr>
        <w:t xml:space="preserve">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«Окружающий мир».</w:t>
      </w:r>
      <w:r w:rsidRPr="00BD7394">
        <w:rPr>
          <w:rFonts w:ascii="Times New Roman" w:hAnsi="Times New Roman"/>
          <w:color w:val="auto"/>
          <w:sz w:val="28"/>
          <w:szCs w:val="28"/>
        </w:rPr>
        <w:t xml:space="preserve"> </w:t>
      </w:r>
      <w:proofErr w:type="gramStart"/>
      <w:r w:rsidRPr="00BD7394">
        <w:rPr>
          <w:rFonts w:ascii="Times New Roman" w:hAnsi="Times New Roman"/>
          <w:color w:val="auto"/>
          <w:sz w:val="28"/>
          <w:szCs w:val="28"/>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BD7394">
        <w:rPr>
          <w:rFonts w:ascii="Times New Roman" w:hAnsi="Times New Roman"/>
          <w:color w:val="auto"/>
          <w:spacing w:val="2"/>
          <w:sz w:val="28"/>
          <w:szCs w:val="28"/>
        </w:rPr>
        <w:t xml:space="preserve">другими людьми, государством, осознания своего места в </w:t>
      </w:r>
      <w:r w:rsidRPr="00BD7394">
        <w:rPr>
          <w:rFonts w:ascii="Times New Roman" w:hAnsi="Times New Roman"/>
          <w:color w:val="auto"/>
          <w:sz w:val="28"/>
          <w:szCs w:val="28"/>
        </w:rPr>
        <w:t>обществе, создавая основу становления мировоззрения, жизненного самоопределения и формирования российской гражданской идентичности личности.</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действий изучение предмета «Окружающий мир» обеспечивает формирование </w:t>
      </w:r>
      <w:r w:rsidRPr="00BD7394">
        <w:rPr>
          <w:rFonts w:ascii="Times New Roman" w:hAnsi="Times New Roman"/>
          <w:color w:val="auto"/>
          <w:sz w:val="28"/>
          <w:szCs w:val="28"/>
        </w:rPr>
        <w:t>когнитивного, эмоционально­ценностного и деятельностного компонентов гражданской российской идентичности:</w:t>
      </w:r>
    </w:p>
    <w:p w:rsidR="00D4633B" w:rsidRPr="00FF3660" w:rsidRDefault="00D4633B" w:rsidP="00C327FC">
      <w:pPr>
        <w:pStyle w:val="21"/>
        <w:spacing w:line="240" w:lineRule="auto"/>
      </w:pPr>
      <w:r w:rsidRPr="003C0745">
        <w:rPr>
          <w:spacing w:val="2"/>
        </w:rPr>
        <w:t>формирование умения различать государственную сим</w:t>
      </w:r>
      <w:r w:rsidRPr="00CB6752">
        <w:t xml:space="preserve">волику Российской Федерации и своего региона, описывать достопримечательности столицы и родного края, находить на </w:t>
      </w:r>
      <w:r w:rsidRPr="00BD3307">
        <w:rPr>
          <w:spacing w:val="2"/>
        </w:rPr>
        <w:t xml:space="preserve">карте Российскую Федерацию, Москву — столицу России, </w:t>
      </w:r>
      <w:r w:rsidRPr="00FF3660">
        <w:t>свой регион и его столицу; ознакомление с особенностями некоторых зарубежных стран;</w:t>
      </w:r>
    </w:p>
    <w:p w:rsidR="00D4633B" w:rsidRPr="009B0659" w:rsidRDefault="00D4633B" w:rsidP="00C327FC">
      <w:pPr>
        <w:pStyle w:val="21"/>
        <w:spacing w:line="240" w:lineRule="auto"/>
      </w:pPr>
      <w:r w:rsidRPr="00FF3660">
        <w:rPr>
          <w:spacing w:val="-2"/>
        </w:rPr>
        <w:t>формирование основ исторической памяти — умения</w:t>
      </w:r>
      <w:r w:rsidRPr="00797ECB">
        <w:rPr>
          <w:spacing w:val="-2"/>
        </w:rPr>
        <w:t xml:space="preserve"> различать в историческом времени прошлое, настоящее, будущее; ориентации в основных исторических событиях своего народа </w:t>
      </w:r>
      <w:r w:rsidRPr="004902B1">
        <w:t>и России и ощущения чувства гордости за славу и достижения своего народа и России; умения фиксировать в информационной среде элементы и</w:t>
      </w:r>
      <w:r w:rsidRPr="009B0659">
        <w:t>стории семьи, своего региона;</w:t>
      </w:r>
    </w:p>
    <w:p w:rsidR="00D4633B" w:rsidRPr="002C5232" w:rsidRDefault="00D4633B" w:rsidP="00C327FC">
      <w:pPr>
        <w:pStyle w:val="21"/>
        <w:spacing w:line="240" w:lineRule="auto"/>
      </w:pPr>
      <w:r w:rsidRPr="002C5232">
        <w:rPr>
          <w:spacing w:val="2"/>
        </w:rPr>
        <w:t xml:space="preserve">формирование основ экологического сознания, грамотности и культуры учащихся, освоение элементарных норм </w:t>
      </w:r>
      <w:r w:rsidRPr="002C5232">
        <w:t>адекватного природосообразного поведения;</w:t>
      </w:r>
    </w:p>
    <w:p w:rsidR="00D4633B" w:rsidRPr="00A87A29" w:rsidRDefault="00D4633B" w:rsidP="00C327FC">
      <w:pPr>
        <w:pStyle w:val="21"/>
        <w:spacing w:line="240" w:lineRule="auto"/>
      </w:pPr>
      <w:r w:rsidRPr="002C5232">
        <w:t>развитие морально­этического сознания — норм и правил взаимоотношений челове</w:t>
      </w:r>
      <w:r w:rsidRPr="00E417D8">
        <w:t>ка с другими людьми, социальными группами и сообще</w:t>
      </w:r>
      <w:r w:rsidRPr="00A87A29">
        <w:t>ствами.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учебных действийизучение предмета способствует принятию </w:t>
      </w:r>
      <w:proofErr w:type="gramStart"/>
      <w:r w:rsidRPr="00BD7394">
        <w:rPr>
          <w:rFonts w:ascii="Times New Roman" w:hAnsi="Times New Roman"/>
          <w:color w:val="auto"/>
          <w:spacing w:val="2"/>
          <w:sz w:val="28"/>
          <w:szCs w:val="28"/>
        </w:rPr>
        <w:t>обучающимися</w:t>
      </w:r>
      <w:proofErr w:type="gramEnd"/>
      <w:r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правил здорового образа жизни, </w:t>
      </w:r>
      <w:r w:rsidRPr="00BD7394">
        <w:rPr>
          <w:rFonts w:ascii="Times New Roman" w:hAnsi="Times New Roman"/>
          <w:color w:val="auto"/>
          <w:sz w:val="28"/>
          <w:szCs w:val="28"/>
        </w:rPr>
        <w:lastRenderedPageBreak/>
        <w:t>пониманию необходимости здорового образа жизни в интересах укрепления физического, психического и психологического здоровья.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Изучение данного предмета способствует формированию </w:t>
      </w:r>
      <w:r w:rsidRPr="00BD7394">
        <w:rPr>
          <w:rFonts w:ascii="Times New Roman" w:hAnsi="Times New Roman"/>
          <w:color w:val="auto"/>
          <w:sz w:val="28"/>
          <w:szCs w:val="28"/>
        </w:rPr>
        <w:t>общепознавательных универсальных учебных действий:</w:t>
      </w:r>
    </w:p>
    <w:p w:rsidR="00D4633B" w:rsidRPr="003C0745" w:rsidRDefault="00D4633B" w:rsidP="00C327FC">
      <w:pPr>
        <w:pStyle w:val="21"/>
        <w:spacing w:line="240" w:lineRule="auto"/>
      </w:pPr>
      <w:r w:rsidRPr="003C0745">
        <w:t>овладению начальными формами исследовательской деятельности, включая умение поиска и работы с информацией;</w:t>
      </w:r>
    </w:p>
    <w:p w:rsidR="00D4633B" w:rsidRPr="00BD3307" w:rsidRDefault="00D4633B" w:rsidP="00C327FC">
      <w:pPr>
        <w:pStyle w:val="21"/>
        <w:spacing w:line="240" w:lineRule="auto"/>
      </w:pPr>
      <w:r w:rsidRPr="00CB6752">
        <w:rPr>
          <w:spacing w:val="2"/>
        </w:rPr>
        <w:t xml:space="preserve">формированию действий замещения и моделирования (использование готовых моделей для объяснения явлений </w:t>
      </w:r>
      <w:r w:rsidRPr="00BD3307">
        <w:t>или выявления свойств объектов и создания моделей);</w:t>
      </w:r>
    </w:p>
    <w:p w:rsidR="00D4633B" w:rsidRPr="00797ECB" w:rsidRDefault="00D4633B" w:rsidP="00C327FC">
      <w:pPr>
        <w:pStyle w:val="21"/>
        <w:spacing w:line="240" w:lineRule="auto"/>
      </w:pPr>
      <w:r w:rsidRPr="00FF3660">
        <w:t>формированию логических действий сравнения, подведения под понятия, аналогии, классификации</w:t>
      </w:r>
      <w:r w:rsidRPr="00797ECB">
        <w:t xml:space="preserve">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«Изобразительное искусство».</w:t>
      </w:r>
      <w:r w:rsidRPr="00BD7394">
        <w:rPr>
          <w:rFonts w:ascii="Times New Roman" w:hAnsi="Times New Roman"/>
          <w:color w:val="auto"/>
          <w:sz w:val="28"/>
          <w:szCs w:val="28"/>
        </w:rPr>
        <w:t xml:space="preserve"> Развивающий потенциал этого предмета связан с формированием личностных, познавательных, регулятивных действий.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Моделирующий характер изобразительной деятельности создаёт условия для формирования общеучебных действий, </w:t>
      </w:r>
      <w:r w:rsidRPr="00BD7394">
        <w:rPr>
          <w:rFonts w:ascii="Times New Roman" w:hAnsi="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BD7394">
        <w:rPr>
          <w:rFonts w:ascii="Times New Roman" w:hAnsi="Times New Roman"/>
          <w:color w:val="auto"/>
          <w:spacing w:val="2"/>
          <w:sz w:val="28"/>
          <w:szCs w:val="28"/>
        </w:rPr>
        <w:t>учающихся. Такое моделирование является основой разви</w:t>
      </w:r>
      <w:r w:rsidRPr="00BD7394">
        <w:rPr>
          <w:rFonts w:ascii="Times New Roman" w:hAnsi="Times New Roman"/>
          <w:color w:val="auto"/>
          <w:sz w:val="28"/>
          <w:szCs w:val="28"/>
        </w:rPr>
        <w:t xml:space="preserve">тия познания ребёнком мира и способствует формированию </w:t>
      </w:r>
      <w:r w:rsidRPr="00BD7394">
        <w:rPr>
          <w:rFonts w:ascii="Times New Roman" w:hAnsi="Times New Roman"/>
          <w:color w:val="auto"/>
          <w:spacing w:val="-2"/>
          <w:sz w:val="28"/>
          <w:szCs w:val="28"/>
        </w:rPr>
        <w:t xml:space="preserve">логических операций сравнения, установления тождества и </w:t>
      </w:r>
      <w:r w:rsidRPr="00BD7394">
        <w:rPr>
          <w:rFonts w:ascii="Times New Roman" w:hAnsi="Times New Roman"/>
          <w:color w:val="auto"/>
          <w:sz w:val="28"/>
          <w:szCs w:val="28"/>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BD7394">
        <w:rPr>
          <w:rFonts w:ascii="Times New Roman" w:hAnsi="Times New Roman"/>
          <w:color w:val="auto"/>
          <w:spacing w:val="2"/>
          <w:sz w:val="28"/>
          <w:szCs w:val="28"/>
        </w:rPr>
        <w:t xml:space="preserve">ям — целеполаганию как формированию замысла, планированию и организации действий в соответствии с целью, </w:t>
      </w:r>
      <w:r w:rsidRPr="00BD7394">
        <w:rPr>
          <w:rFonts w:ascii="Times New Roman" w:hAnsi="Times New Roman"/>
          <w:color w:val="auto"/>
          <w:sz w:val="28"/>
          <w:szCs w:val="28"/>
        </w:rPr>
        <w:t xml:space="preserve">умению контролировать соответствие выполняемых действий </w:t>
      </w:r>
      <w:r w:rsidRPr="00BD7394">
        <w:rPr>
          <w:rFonts w:ascii="Times New Roman" w:hAnsi="Times New Roman"/>
          <w:color w:val="auto"/>
          <w:spacing w:val="2"/>
          <w:sz w:val="28"/>
          <w:szCs w:val="28"/>
        </w:rPr>
        <w:t xml:space="preserve">способу, внесению коррективов на основе предвосхищения </w:t>
      </w:r>
      <w:r w:rsidRPr="00BD7394">
        <w:rPr>
          <w:rFonts w:ascii="Times New Roman" w:hAnsi="Times New Roman"/>
          <w:color w:val="auto"/>
          <w:sz w:val="28"/>
          <w:szCs w:val="28"/>
        </w:rPr>
        <w:t>будущего результата и его соответствия замыслу.</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В сфере личностных действий приобщение к мировойи отечественной культуре и освоение сокровищницы изо</w:t>
      </w:r>
      <w:r w:rsidRPr="00BD7394">
        <w:rPr>
          <w:rFonts w:ascii="Times New Roman" w:hAnsi="Times New Roman"/>
          <w:color w:val="auto"/>
          <w:sz w:val="28"/>
          <w:szCs w:val="28"/>
        </w:rPr>
        <w:t>бразительного искусства, народных, национальных традиций, искусства других народов обеспечивают формирование граж</w:t>
      </w:r>
      <w:r w:rsidRPr="00BD7394">
        <w:rPr>
          <w:rFonts w:ascii="Times New Roman" w:hAnsi="Times New Roman"/>
          <w:color w:val="auto"/>
          <w:spacing w:val="2"/>
          <w:sz w:val="28"/>
          <w:szCs w:val="28"/>
        </w:rPr>
        <w:t>данской идентичности личности, толерантности, эстетиче</w:t>
      </w:r>
      <w:r w:rsidRPr="00BD7394">
        <w:rPr>
          <w:rFonts w:ascii="Times New Roman" w:hAnsi="Times New Roman"/>
          <w:color w:val="auto"/>
          <w:sz w:val="28"/>
          <w:szCs w:val="28"/>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D4633B" w:rsidRPr="003C0745" w:rsidRDefault="00D4633B" w:rsidP="00C327FC">
      <w:pPr>
        <w:ind w:firstLine="709"/>
        <w:contextualSpacing/>
        <w:jc w:val="both"/>
        <w:rPr>
          <w:sz w:val="28"/>
          <w:szCs w:val="28"/>
          <w:lang w:eastAsia="en-US"/>
        </w:rPr>
      </w:pPr>
      <w:r w:rsidRPr="003C0745">
        <w:rPr>
          <w:b/>
          <w:bCs/>
          <w:spacing w:val="-2"/>
          <w:sz w:val="28"/>
          <w:szCs w:val="28"/>
        </w:rPr>
        <w:t>«Музыка»</w:t>
      </w:r>
      <w:proofErr w:type="gramStart"/>
      <w:r w:rsidRPr="003C0745">
        <w:rPr>
          <w:b/>
          <w:bCs/>
          <w:spacing w:val="-2"/>
          <w:sz w:val="28"/>
          <w:szCs w:val="28"/>
        </w:rPr>
        <w:t>.</w:t>
      </w:r>
      <w:r w:rsidRPr="00CB6752">
        <w:rPr>
          <w:sz w:val="28"/>
          <w:szCs w:val="28"/>
          <w:lang w:eastAsia="en-US"/>
        </w:rPr>
        <w:t>Д</w:t>
      </w:r>
      <w:proofErr w:type="gramEnd"/>
      <w:r w:rsidRPr="00CB6752">
        <w:rPr>
          <w:sz w:val="28"/>
          <w:szCs w:val="28"/>
          <w:lang w:eastAsia="en-US"/>
        </w:rPr>
        <w:t>остижение личностных, метапредметных</w:t>
      </w:r>
      <w:r w:rsidRPr="00BD3307">
        <w:rPr>
          <w:sz w:val="28"/>
          <w:szCs w:val="28"/>
          <w:lang w:eastAsia="en-US"/>
        </w:rPr>
        <w:t xml:space="preserve"> и предметных результатов освоения программы обучающимися происходит в процессе активного восприятия и обсуждения музыки, освоения осн</w:t>
      </w:r>
      <w:r w:rsidRPr="00FF3660">
        <w:rPr>
          <w:sz w:val="28"/>
          <w:szCs w:val="28"/>
          <w:lang w:eastAsia="en-US"/>
        </w:rPr>
        <w:t>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r w:rsidRPr="00BD7394">
        <w:rPr>
          <w:sz w:val="28"/>
          <w:szCs w:val="28"/>
          <w:lang w:eastAsia="en-US"/>
        </w:rPr>
        <w:t>.</w:t>
      </w:r>
    </w:p>
    <w:p w:rsidR="00D4633B" w:rsidRPr="00CB6752" w:rsidRDefault="00D4633B" w:rsidP="00C327FC">
      <w:pPr>
        <w:tabs>
          <w:tab w:val="left" w:pos="955"/>
        </w:tabs>
        <w:autoSpaceDE w:val="0"/>
        <w:autoSpaceDN w:val="0"/>
        <w:adjustRightInd w:val="0"/>
        <w:ind w:firstLine="709"/>
        <w:jc w:val="both"/>
        <w:rPr>
          <w:sz w:val="28"/>
        </w:rPr>
      </w:pPr>
      <w:r w:rsidRPr="00BD7394">
        <w:rPr>
          <w:b/>
          <w:sz w:val="28"/>
          <w:szCs w:val="28"/>
        </w:rPr>
        <w:t>Личностные результаты</w:t>
      </w:r>
      <w:r w:rsidRPr="00CB6752">
        <w:rPr>
          <w:sz w:val="28"/>
          <w:szCs w:val="28"/>
        </w:rPr>
        <w:t>освоения программы должны отражать:</w:t>
      </w:r>
    </w:p>
    <w:p w:rsidR="00D4633B" w:rsidRPr="00BD3307" w:rsidRDefault="00D4633B" w:rsidP="00C327FC">
      <w:pPr>
        <w:widowControl w:val="0"/>
        <w:tabs>
          <w:tab w:val="left" w:pos="955"/>
        </w:tabs>
        <w:autoSpaceDE w:val="0"/>
        <w:autoSpaceDN w:val="0"/>
        <w:adjustRightInd w:val="0"/>
        <w:ind w:firstLine="709"/>
        <w:jc w:val="both"/>
        <w:rPr>
          <w:sz w:val="28"/>
          <w:szCs w:val="28"/>
        </w:rPr>
      </w:pPr>
      <w:r w:rsidRPr="00BD3307">
        <w:rPr>
          <w:sz w:val="28"/>
          <w:szCs w:val="28"/>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D4633B" w:rsidRPr="00FF3660" w:rsidRDefault="00D4633B" w:rsidP="00C327FC">
      <w:pPr>
        <w:widowControl w:val="0"/>
        <w:tabs>
          <w:tab w:val="left" w:pos="955"/>
        </w:tabs>
        <w:autoSpaceDE w:val="0"/>
        <w:autoSpaceDN w:val="0"/>
        <w:adjustRightInd w:val="0"/>
        <w:ind w:firstLine="709"/>
        <w:jc w:val="both"/>
        <w:rPr>
          <w:sz w:val="28"/>
          <w:szCs w:val="28"/>
        </w:rPr>
      </w:pPr>
      <w:r w:rsidRPr="00FF3660">
        <w:rPr>
          <w:sz w:val="28"/>
          <w:szCs w:val="28"/>
        </w:rPr>
        <w:lastRenderedPageBreak/>
        <w:t>- формирование целостного, социально ориентированного взгляда на мир в его органичном единстве и разнообразии культур;</w:t>
      </w:r>
    </w:p>
    <w:p w:rsidR="00D4633B" w:rsidRPr="00797ECB" w:rsidRDefault="00D4633B" w:rsidP="00C327FC">
      <w:pPr>
        <w:widowControl w:val="0"/>
        <w:tabs>
          <w:tab w:val="left" w:pos="955"/>
        </w:tabs>
        <w:autoSpaceDE w:val="0"/>
        <w:autoSpaceDN w:val="0"/>
        <w:adjustRightInd w:val="0"/>
        <w:ind w:firstLine="709"/>
        <w:jc w:val="both"/>
        <w:rPr>
          <w:sz w:val="28"/>
          <w:szCs w:val="28"/>
        </w:rPr>
      </w:pPr>
      <w:r w:rsidRPr="00797ECB">
        <w:rPr>
          <w:sz w:val="28"/>
          <w:szCs w:val="28"/>
        </w:rPr>
        <w:t>- формирование уважительного отношения к культуре других народов;</w:t>
      </w:r>
    </w:p>
    <w:p w:rsidR="00D4633B" w:rsidRPr="009B0659" w:rsidRDefault="00D4633B" w:rsidP="00C327FC">
      <w:pPr>
        <w:widowControl w:val="0"/>
        <w:tabs>
          <w:tab w:val="left" w:pos="955"/>
        </w:tabs>
        <w:autoSpaceDE w:val="0"/>
        <w:autoSpaceDN w:val="0"/>
        <w:adjustRightInd w:val="0"/>
        <w:ind w:firstLine="709"/>
        <w:jc w:val="both"/>
        <w:rPr>
          <w:sz w:val="28"/>
          <w:szCs w:val="28"/>
        </w:rPr>
      </w:pPr>
      <w:r w:rsidRPr="004902B1">
        <w:rPr>
          <w:sz w:val="28"/>
          <w:szCs w:val="28"/>
        </w:rPr>
        <w:t>- формирование эстетических потребностей</w:t>
      </w:r>
      <w:r w:rsidRPr="009B0659">
        <w:rPr>
          <w:sz w:val="28"/>
          <w:szCs w:val="28"/>
        </w:rPr>
        <w:t>, ценностей и чувств;</w:t>
      </w:r>
    </w:p>
    <w:p w:rsidR="00D4633B" w:rsidRPr="002C5232" w:rsidRDefault="00D4633B" w:rsidP="00C327FC">
      <w:pPr>
        <w:widowControl w:val="0"/>
        <w:tabs>
          <w:tab w:val="left" w:pos="955"/>
        </w:tabs>
        <w:autoSpaceDE w:val="0"/>
        <w:autoSpaceDN w:val="0"/>
        <w:adjustRightInd w:val="0"/>
        <w:ind w:firstLine="709"/>
        <w:jc w:val="both"/>
        <w:rPr>
          <w:sz w:val="28"/>
          <w:szCs w:val="28"/>
        </w:rPr>
      </w:pPr>
      <w:r w:rsidRPr="002C5232">
        <w:rPr>
          <w:sz w:val="28"/>
          <w:szCs w:val="28"/>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D4633B" w:rsidRPr="002C5232" w:rsidRDefault="00D4633B" w:rsidP="00C327FC">
      <w:pPr>
        <w:widowControl w:val="0"/>
        <w:tabs>
          <w:tab w:val="left" w:pos="955"/>
        </w:tabs>
        <w:autoSpaceDE w:val="0"/>
        <w:autoSpaceDN w:val="0"/>
        <w:adjustRightInd w:val="0"/>
        <w:ind w:firstLine="709"/>
        <w:jc w:val="both"/>
        <w:rPr>
          <w:sz w:val="28"/>
          <w:szCs w:val="28"/>
        </w:rPr>
      </w:pPr>
      <w:r w:rsidRPr="002C5232">
        <w:rPr>
          <w:sz w:val="28"/>
          <w:szCs w:val="28"/>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D4633B" w:rsidRPr="00A87A29" w:rsidRDefault="00D4633B" w:rsidP="00C327FC">
      <w:pPr>
        <w:widowControl w:val="0"/>
        <w:tabs>
          <w:tab w:val="left" w:pos="955"/>
        </w:tabs>
        <w:autoSpaceDE w:val="0"/>
        <w:autoSpaceDN w:val="0"/>
        <w:adjustRightInd w:val="0"/>
        <w:ind w:firstLine="709"/>
        <w:jc w:val="both"/>
        <w:rPr>
          <w:sz w:val="28"/>
          <w:szCs w:val="28"/>
        </w:rPr>
      </w:pPr>
      <w:r w:rsidRPr="00E417D8">
        <w:rPr>
          <w:sz w:val="28"/>
          <w:szCs w:val="28"/>
        </w:rPr>
        <w:t>-</w:t>
      </w:r>
      <w:r w:rsidRPr="00A87A29">
        <w:rPr>
          <w:sz w:val="28"/>
          <w:szCs w:val="28"/>
        </w:rPr>
        <w:t xml:space="preserve"> развитие навыков сотрудничества </w:t>
      </w:r>
      <w:proofErr w:type="gramStart"/>
      <w:r w:rsidRPr="00A87A29">
        <w:rPr>
          <w:sz w:val="28"/>
          <w:szCs w:val="28"/>
        </w:rPr>
        <w:t>со</w:t>
      </w:r>
      <w:proofErr w:type="gramEnd"/>
      <w:r w:rsidRPr="00A87A29">
        <w:rPr>
          <w:sz w:val="28"/>
          <w:szCs w:val="28"/>
        </w:rPr>
        <w:t xml:space="preserve"> взрослыми и сверстниками в разных социальных ситуациях;</w:t>
      </w:r>
    </w:p>
    <w:p w:rsidR="00D4633B" w:rsidRPr="00C6263C" w:rsidRDefault="00D4633B" w:rsidP="00C327FC">
      <w:pPr>
        <w:tabs>
          <w:tab w:val="left" w:pos="955"/>
        </w:tabs>
        <w:autoSpaceDE w:val="0"/>
        <w:autoSpaceDN w:val="0"/>
        <w:adjustRightInd w:val="0"/>
        <w:ind w:firstLine="709"/>
        <w:jc w:val="both"/>
        <w:rPr>
          <w:sz w:val="28"/>
          <w:szCs w:val="28"/>
        </w:rPr>
      </w:pPr>
      <w:r w:rsidRPr="00C6263C">
        <w:rPr>
          <w:sz w:val="28"/>
          <w:szCs w:val="28"/>
        </w:rPr>
        <w:t xml:space="preserve">- формирование установки на наличие мотивации к бережному отношению к культурным и духовным ценностям. </w:t>
      </w:r>
    </w:p>
    <w:p w:rsidR="00D4633B" w:rsidRPr="00B630CB" w:rsidRDefault="00D4633B" w:rsidP="00C327FC">
      <w:pPr>
        <w:tabs>
          <w:tab w:val="left" w:pos="955"/>
        </w:tabs>
        <w:autoSpaceDE w:val="0"/>
        <w:autoSpaceDN w:val="0"/>
        <w:adjustRightInd w:val="0"/>
        <w:ind w:firstLine="709"/>
        <w:jc w:val="both"/>
        <w:rPr>
          <w:sz w:val="28"/>
          <w:szCs w:val="28"/>
        </w:rPr>
      </w:pPr>
      <w:proofErr w:type="gramStart"/>
      <w:r w:rsidRPr="00012122">
        <w:rPr>
          <w:sz w:val="28"/>
          <w:szCs w:val="28"/>
        </w:rPr>
        <w:t>В результате освоения программы у обучающихся будут сформиро</w:t>
      </w:r>
      <w:r w:rsidRPr="005401CC">
        <w:rPr>
          <w:sz w:val="28"/>
          <w:szCs w:val="28"/>
        </w:rPr>
        <w:t>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w:t>
      </w:r>
      <w:r w:rsidRPr="003B2B4B">
        <w:rPr>
          <w:sz w:val="28"/>
          <w:szCs w:val="28"/>
        </w:rPr>
        <w:t>е ее народов, понимание роли музыки в жизни человека и общества, духовно-нравственном развитии человека.</w:t>
      </w:r>
      <w:proofErr w:type="gramEnd"/>
      <w:r w:rsidRPr="003B2B4B">
        <w:rPr>
          <w:sz w:val="28"/>
          <w:szCs w:val="28"/>
        </w:rPr>
        <w:t xml:space="preserve">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w:t>
      </w:r>
      <w:r w:rsidRPr="00375003">
        <w:rPr>
          <w:sz w:val="28"/>
          <w:szCs w:val="28"/>
        </w:rPr>
        <w:t>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w:t>
      </w:r>
      <w:r w:rsidRPr="00B630CB">
        <w:rPr>
          <w:sz w:val="28"/>
          <w:szCs w:val="28"/>
        </w:rPr>
        <w:t xml:space="preserve">полнении вокально-хоровых и инструментальных произведений, в импровизации. </w:t>
      </w:r>
    </w:p>
    <w:p w:rsidR="00D4633B" w:rsidRPr="00BD7394" w:rsidRDefault="00D4633B" w:rsidP="00C327FC">
      <w:pPr>
        <w:ind w:firstLine="709"/>
        <w:jc w:val="both"/>
        <w:rPr>
          <w:rFonts w:ascii="Calibri" w:hAnsi="Calibri"/>
          <w:sz w:val="22"/>
          <w:szCs w:val="22"/>
          <w:lang w:eastAsia="en-US"/>
        </w:rPr>
      </w:pPr>
      <w:r w:rsidRPr="00B630CB">
        <w:rPr>
          <w:sz w:val="28"/>
          <w:szCs w:val="28"/>
          <w:lang w:eastAsia="en-US"/>
        </w:rPr>
        <w:t>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w:t>
      </w:r>
      <w:r w:rsidRPr="005B482A">
        <w:rPr>
          <w:sz w:val="28"/>
          <w:szCs w:val="28"/>
          <w:lang w:eastAsia="en-US"/>
        </w:rPr>
        <w:t xml:space="preserve">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D4633B" w:rsidRPr="00BD7394" w:rsidRDefault="00D4633B" w:rsidP="00C327FC">
      <w:pPr>
        <w:ind w:firstLine="709"/>
        <w:jc w:val="both"/>
        <w:rPr>
          <w:sz w:val="28"/>
          <w:szCs w:val="28"/>
          <w:lang w:eastAsia="en-US"/>
        </w:rPr>
      </w:pPr>
      <w:r w:rsidRPr="00BD7394">
        <w:rPr>
          <w:sz w:val="28"/>
          <w:szCs w:val="28"/>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rsidRPr="00BD7394">
        <w:rPr>
          <w:sz w:val="28"/>
          <w:szCs w:val="28"/>
          <w:lang w:eastAsia="en-US"/>
        </w:rPr>
        <w:t>домашнего</w:t>
      </w:r>
      <w:proofErr w:type="gramEnd"/>
      <w:r w:rsidRPr="00BD7394">
        <w:rPr>
          <w:sz w:val="28"/>
          <w:szCs w:val="28"/>
          <w:lang w:eastAsia="en-US"/>
        </w:rPr>
        <w:t xml:space="preserve"> музицирования, совместной музыкальной деятельности с друзьями, родителями. </w:t>
      </w:r>
    </w:p>
    <w:p w:rsidR="00D4633B" w:rsidRPr="00CB6752" w:rsidRDefault="00D4633B" w:rsidP="00C327FC">
      <w:pPr>
        <w:widowControl w:val="0"/>
        <w:suppressLineNumbers/>
        <w:suppressAutoHyphens/>
        <w:autoSpaceDN w:val="0"/>
        <w:ind w:firstLine="709"/>
        <w:jc w:val="both"/>
        <w:rPr>
          <w:rFonts w:eastAsia="Calibri" w:cs="Tahoma"/>
          <w:kern w:val="3"/>
          <w:sz w:val="28"/>
          <w:szCs w:val="28"/>
          <w:lang w:eastAsia="zh-CN" w:bidi="hi-IN"/>
        </w:rPr>
      </w:pPr>
      <w:r w:rsidRPr="00BD7394">
        <w:rPr>
          <w:rFonts w:eastAsia="Calibri" w:cs="Tahoma"/>
          <w:b/>
          <w:kern w:val="3"/>
          <w:sz w:val="28"/>
          <w:szCs w:val="28"/>
          <w:lang w:eastAsia="zh-CN" w:bidi="hi-IN"/>
        </w:rPr>
        <w:t>Метапредметные результаты</w:t>
      </w:r>
      <w:r w:rsidR="003F5FF7">
        <w:rPr>
          <w:rFonts w:eastAsia="Calibri" w:cs="Tahoma"/>
          <w:b/>
          <w:kern w:val="3"/>
          <w:sz w:val="28"/>
          <w:szCs w:val="28"/>
          <w:lang w:eastAsia="zh-CN" w:bidi="hi-IN"/>
        </w:rPr>
        <w:t xml:space="preserve"> </w:t>
      </w:r>
      <w:r w:rsidRPr="00CB6752">
        <w:rPr>
          <w:rFonts w:eastAsia="Calibri" w:cs="Tahoma"/>
          <w:kern w:val="3"/>
          <w:sz w:val="28"/>
          <w:szCs w:val="28"/>
          <w:lang w:eastAsia="zh-CN" w:bidi="hi-IN"/>
        </w:rPr>
        <w:t>освоения программы должны отражать:</w:t>
      </w:r>
    </w:p>
    <w:p w:rsidR="00D4633B" w:rsidRPr="0041436B" w:rsidRDefault="00D4633B" w:rsidP="00C327FC">
      <w:pPr>
        <w:autoSpaceDE w:val="0"/>
        <w:autoSpaceDN w:val="0"/>
        <w:adjustRightInd w:val="0"/>
        <w:ind w:firstLine="709"/>
        <w:jc w:val="both"/>
        <w:rPr>
          <w:sz w:val="28"/>
          <w:szCs w:val="28"/>
          <w:lang w:eastAsia="en-US"/>
        </w:rPr>
      </w:pPr>
      <w:r w:rsidRPr="00BD3307">
        <w:rPr>
          <w:sz w:val="28"/>
          <w:szCs w:val="28"/>
          <w:lang w:eastAsia="en-US"/>
        </w:rPr>
        <w:t>- овладение сп</w:t>
      </w:r>
      <w:r w:rsidRPr="0041436B">
        <w:rPr>
          <w:sz w:val="28"/>
          <w:szCs w:val="28"/>
          <w:lang w:eastAsia="en-US"/>
        </w:rPr>
        <w:t>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D4633B" w:rsidRPr="00797ECB" w:rsidRDefault="00D4633B" w:rsidP="00C327FC">
      <w:pPr>
        <w:autoSpaceDE w:val="0"/>
        <w:autoSpaceDN w:val="0"/>
        <w:adjustRightInd w:val="0"/>
        <w:ind w:firstLine="709"/>
        <w:jc w:val="both"/>
        <w:rPr>
          <w:sz w:val="28"/>
          <w:szCs w:val="28"/>
          <w:lang w:eastAsia="en-US"/>
        </w:rPr>
      </w:pPr>
      <w:r w:rsidRPr="00FF3660">
        <w:rPr>
          <w:sz w:val="28"/>
          <w:szCs w:val="28"/>
          <w:lang w:eastAsia="en-US"/>
        </w:rPr>
        <w:lastRenderedPageBreak/>
        <w:t>- освоение способов решения проблем творческого и поискового характера в учебной, музыкально-исполнительской и тв</w:t>
      </w:r>
      <w:r w:rsidRPr="00797ECB">
        <w:rPr>
          <w:sz w:val="28"/>
          <w:szCs w:val="28"/>
          <w:lang w:eastAsia="en-US"/>
        </w:rPr>
        <w:t>орческой деятельности;</w:t>
      </w:r>
    </w:p>
    <w:p w:rsidR="00D4633B" w:rsidRPr="009B0659" w:rsidRDefault="00D4633B" w:rsidP="00C327FC">
      <w:pPr>
        <w:autoSpaceDE w:val="0"/>
        <w:autoSpaceDN w:val="0"/>
        <w:adjustRightInd w:val="0"/>
        <w:ind w:firstLine="709"/>
        <w:jc w:val="both"/>
        <w:rPr>
          <w:sz w:val="28"/>
          <w:szCs w:val="28"/>
          <w:lang w:eastAsia="en-US"/>
        </w:rPr>
      </w:pPr>
      <w:r w:rsidRPr="004902B1">
        <w:rPr>
          <w:sz w:val="28"/>
          <w:szCs w:val="28"/>
          <w:lang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w:t>
      </w:r>
      <w:r w:rsidRPr="009B0659">
        <w:rPr>
          <w:sz w:val="28"/>
          <w:szCs w:val="28"/>
          <w:lang w:eastAsia="en-US"/>
        </w:rPr>
        <w:t>ой деятельности;</w:t>
      </w:r>
    </w:p>
    <w:p w:rsidR="00D4633B" w:rsidRPr="002C5232" w:rsidRDefault="00D4633B" w:rsidP="00C327FC">
      <w:pPr>
        <w:autoSpaceDE w:val="0"/>
        <w:autoSpaceDN w:val="0"/>
        <w:adjustRightInd w:val="0"/>
        <w:ind w:firstLine="709"/>
        <w:jc w:val="both"/>
        <w:rPr>
          <w:sz w:val="28"/>
          <w:szCs w:val="28"/>
          <w:lang w:eastAsia="en-US"/>
        </w:rPr>
      </w:pPr>
      <w:r w:rsidRPr="002C5232">
        <w:rPr>
          <w:sz w:val="28"/>
          <w:szCs w:val="28"/>
          <w:lang w:eastAsia="en-US"/>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D4633B" w:rsidRPr="002C5232" w:rsidRDefault="00D4633B" w:rsidP="00C327FC">
      <w:pPr>
        <w:autoSpaceDE w:val="0"/>
        <w:autoSpaceDN w:val="0"/>
        <w:adjustRightInd w:val="0"/>
        <w:ind w:firstLine="709"/>
        <w:jc w:val="both"/>
        <w:rPr>
          <w:sz w:val="28"/>
          <w:szCs w:val="28"/>
          <w:lang w:eastAsia="en-US"/>
        </w:rPr>
      </w:pPr>
      <w:r w:rsidRPr="002C5232">
        <w:rPr>
          <w:sz w:val="28"/>
          <w:szCs w:val="28"/>
          <w:lang w:eastAsia="en-US"/>
        </w:rPr>
        <w:t>- использование знаково-символических сре</w:t>
      </w:r>
      <w:proofErr w:type="gramStart"/>
      <w:r w:rsidRPr="002C5232">
        <w:rPr>
          <w:sz w:val="28"/>
          <w:szCs w:val="28"/>
          <w:lang w:eastAsia="en-US"/>
        </w:rPr>
        <w:t>дств пр</w:t>
      </w:r>
      <w:proofErr w:type="gramEnd"/>
      <w:r w:rsidRPr="002C5232">
        <w:rPr>
          <w:sz w:val="28"/>
          <w:szCs w:val="28"/>
          <w:lang w:eastAsia="en-US"/>
        </w:rPr>
        <w:t>едставления информации в процессе освоения средств музыкальной выразительности, основ музыкальной грамоты;</w:t>
      </w:r>
    </w:p>
    <w:p w:rsidR="00D4633B" w:rsidRPr="00A87A29" w:rsidRDefault="00D4633B" w:rsidP="00C327FC">
      <w:pPr>
        <w:autoSpaceDE w:val="0"/>
        <w:autoSpaceDN w:val="0"/>
        <w:adjustRightInd w:val="0"/>
        <w:ind w:firstLine="709"/>
        <w:jc w:val="both"/>
        <w:rPr>
          <w:rFonts w:eastAsia="Calibri"/>
          <w:sz w:val="28"/>
          <w:szCs w:val="28"/>
          <w:lang w:eastAsia="en-US"/>
        </w:rPr>
      </w:pPr>
      <w:r w:rsidRPr="002C5232">
        <w:rPr>
          <w:rFonts w:eastAsia="Calibri"/>
          <w:sz w:val="28"/>
          <w:szCs w:val="28"/>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w:t>
      </w:r>
      <w:r w:rsidRPr="00E417D8">
        <w:rPr>
          <w:rFonts w:eastAsia="Calibri"/>
          <w:sz w:val="28"/>
          <w:szCs w:val="28"/>
          <w:lang w:eastAsia="en-US"/>
        </w:rPr>
        <w:t>рмации в соответствии с коммуникативными и познава</w:t>
      </w:r>
      <w:r w:rsidRPr="00A87A29">
        <w:rPr>
          <w:rFonts w:eastAsia="Calibri"/>
          <w:sz w:val="28"/>
          <w:szCs w:val="28"/>
          <w:lang w:eastAsia="en-US"/>
        </w:rPr>
        <w:t>тельными задачами и технологиями учебного предмета; в том числе и анализировать звуки, готовить свое выступление и выступать с аудио-, виде</w:t>
      </w:r>
      <w:proofErr w:type="gramStart"/>
      <w:r w:rsidRPr="00A87A29">
        <w:rPr>
          <w:rFonts w:eastAsia="Calibri"/>
          <w:sz w:val="28"/>
          <w:szCs w:val="28"/>
          <w:lang w:eastAsia="en-US"/>
        </w:rPr>
        <w:t>о-</w:t>
      </w:r>
      <w:proofErr w:type="gramEnd"/>
      <w:r w:rsidRPr="00A87A29">
        <w:rPr>
          <w:rFonts w:eastAsia="Calibri"/>
          <w:sz w:val="28"/>
          <w:szCs w:val="28"/>
          <w:lang w:eastAsia="en-US"/>
        </w:rPr>
        <w:t xml:space="preserve"> и графическим сопровождением; </w:t>
      </w:r>
    </w:p>
    <w:p w:rsidR="00D4633B" w:rsidRPr="00012122" w:rsidRDefault="00D4633B" w:rsidP="00C327FC">
      <w:pPr>
        <w:autoSpaceDE w:val="0"/>
        <w:autoSpaceDN w:val="0"/>
        <w:adjustRightInd w:val="0"/>
        <w:ind w:firstLine="709"/>
        <w:jc w:val="both"/>
        <w:rPr>
          <w:rFonts w:eastAsia="Calibri"/>
          <w:sz w:val="28"/>
          <w:szCs w:val="28"/>
          <w:lang w:eastAsia="en-US"/>
        </w:rPr>
      </w:pPr>
      <w:r w:rsidRPr="00C6263C">
        <w:rPr>
          <w:rFonts w:eastAsia="Calibri"/>
          <w:sz w:val="28"/>
          <w:szCs w:val="28"/>
          <w:lang w:eastAsia="en-US"/>
        </w:rPr>
        <w:t xml:space="preserve">- умение оценивать произведения разных видов искусства, овладев логическими действиями сравнения, анализа, </w:t>
      </w:r>
      <w:r w:rsidRPr="00012122">
        <w:rPr>
          <w:rFonts w:eastAsia="Calibri"/>
          <w:sz w:val="28"/>
          <w:szCs w:val="28"/>
          <w:lang w:eastAsia="en-US"/>
        </w:rPr>
        <w:t>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D4633B" w:rsidRPr="003B2B4B" w:rsidRDefault="00D4633B" w:rsidP="00C327FC">
      <w:pPr>
        <w:autoSpaceDE w:val="0"/>
        <w:autoSpaceDN w:val="0"/>
        <w:adjustRightInd w:val="0"/>
        <w:ind w:firstLine="709"/>
        <w:jc w:val="both"/>
        <w:rPr>
          <w:rFonts w:eastAsia="Calibri"/>
          <w:sz w:val="28"/>
          <w:szCs w:val="28"/>
          <w:lang w:eastAsia="en-US"/>
        </w:rPr>
      </w:pPr>
      <w:r w:rsidRPr="005401CC">
        <w:rPr>
          <w:rFonts w:eastAsia="Calibri"/>
          <w:sz w:val="28"/>
          <w:szCs w:val="28"/>
          <w:lang w:eastAsia="en-US"/>
        </w:rPr>
        <w:t xml:space="preserve">- готовность к учебному сотрудничеству (общение, </w:t>
      </w:r>
      <w:r w:rsidRPr="003B2B4B">
        <w:rPr>
          <w:rFonts w:eastAsia="Calibri"/>
          <w:sz w:val="28"/>
          <w:szCs w:val="28"/>
          <w:lang w:eastAsia="en-US"/>
        </w:rPr>
        <w:t>взаимодействие) со сверстниками при решении различных музыкально-творческих задач;</w:t>
      </w:r>
    </w:p>
    <w:p w:rsidR="00D4633B" w:rsidRPr="00375003" w:rsidRDefault="00D4633B" w:rsidP="00C327FC">
      <w:pPr>
        <w:autoSpaceDE w:val="0"/>
        <w:autoSpaceDN w:val="0"/>
        <w:adjustRightInd w:val="0"/>
        <w:ind w:firstLine="709"/>
        <w:jc w:val="both"/>
        <w:rPr>
          <w:sz w:val="28"/>
          <w:szCs w:val="28"/>
          <w:lang w:eastAsia="en-US"/>
        </w:rPr>
      </w:pPr>
      <w:r w:rsidRPr="00375003">
        <w:rPr>
          <w:sz w:val="28"/>
          <w:szCs w:val="28"/>
          <w:lang w:eastAsia="en-US"/>
        </w:rPr>
        <w:t>- овладение базовыми предметными и межпредметными понятиями в процессе освоения учебного предмета «Музыка»;</w:t>
      </w:r>
    </w:p>
    <w:p w:rsidR="00D4633B" w:rsidRPr="00BD7394" w:rsidRDefault="00D4633B" w:rsidP="00C327FC">
      <w:pPr>
        <w:autoSpaceDE w:val="0"/>
        <w:autoSpaceDN w:val="0"/>
        <w:adjustRightInd w:val="0"/>
        <w:ind w:firstLine="709"/>
        <w:jc w:val="both"/>
        <w:rPr>
          <w:sz w:val="28"/>
          <w:szCs w:val="28"/>
          <w:lang w:eastAsia="en-US"/>
        </w:rPr>
      </w:pPr>
      <w:r w:rsidRPr="00B630CB">
        <w:rPr>
          <w:sz w:val="28"/>
          <w:szCs w:val="28"/>
          <w:lang w:eastAsia="en-US"/>
        </w:rPr>
        <w:t>- использование различных способов поиска (в справочных источника</w:t>
      </w:r>
      <w:r w:rsidRPr="005B482A">
        <w:rPr>
          <w:sz w:val="28"/>
          <w:szCs w:val="28"/>
          <w:lang w:eastAsia="en-US"/>
        </w:rPr>
        <w:t>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w:t>
      </w:r>
      <w:r w:rsidRPr="00BD7394">
        <w:rPr>
          <w:sz w:val="28"/>
          <w:szCs w:val="28"/>
          <w:lang w:eastAsia="en-US"/>
        </w:rPr>
        <w:t>иксировать (записывать) в цифровой форме измеряемые величины и анализировать звуки, готовить свое выступление и выступать с аудио-, виде</w:t>
      </w:r>
      <w:proofErr w:type="gramStart"/>
      <w:r w:rsidRPr="00BD7394">
        <w:rPr>
          <w:sz w:val="28"/>
          <w:szCs w:val="28"/>
          <w:lang w:eastAsia="en-US"/>
        </w:rPr>
        <w:t>о-</w:t>
      </w:r>
      <w:proofErr w:type="gramEnd"/>
      <w:r w:rsidRPr="00BD7394">
        <w:rPr>
          <w:sz w:val="28"/>
          <w:szCs w:val="28"/>
          <w:lang w:eastAsia="en-US"/>
        </w:rPr>
        <w:t xml:space="preserve"> и графическим сопровождением; соблюдать нормы информационной избирательности, этики и этикета;</w:t>
      </w:r>
    </w:p>
    <w:p w:rsidR="00D4633B" w:rsidRPr="00BD7394" w:rsidRDefault="00D4633B" w:rsidP="00C327FC">
      <w:pPr>
        <w:autoSpaceDE w:val="0"/>
        <w:autoSpaceDN w:val="0"/>
        <w:adjustRightInd w:val="0"/>
        <w:ind w:firstLine="709"/>
        <w:jc w:val="both"/>
        <w:rPr>
          <w:sz w:val="28"/>
          <w:szCs w:val="28"/>
          <w:lang w:eastAsia="en-US"/>
        </w:rPr>
      </w:pPr>
      <w:r w:rsidRPr="00BD7394">
        <w:rPr>
          <w:sz w:val="28"/>
          <w:szCs w:val="28"/>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D4633B" w:rsidRPr="00BD7394" w:rsidRDefault="00D4633B" w:rsidP="00C327FC">
      <w:pPr>
        <w:autoSpaceDE w:val="0"/>
        <w:autoSpaceDN w:val="0"/>
        <w:adjustRightInd w:val="0"/>
        <w:ind w:firstLine="709"/>
        <w:jc w:val="both"/>
        <w:rPr>
          <w:sz w:val="28"/>
          <w:szCs w:val="28"/>
          <w:lang w:eastAsia="en-US"/>
        </w:rPr>
      </w:pPr>
      <w:r w:rsidRPr="00BD7394">
        <w:rPr>
          <w:sz w:val="28"/>
          <w:szCs w:val="28"/>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D4633B" w:rsidRPr="00BD7394" w:rsidRDefault="00D4633B" w:rsidP="00C327FC">
      <w:pPr>
        <w:autoSpaceDE w:val="0"/>
        <w:autoSpaceDN w:val="0"/>
        <w:adjustRightInd w:val="0"/>
        <w:ind w:firstLine="709"/>
        <w:jc w:val="both"/>
        <w:rPr>
          <w:sz w:val="28"/>
          <w:szCs w:val="28"/>
          <w:lang w:eastAsia="en-US"/>
        </w:rPr>
      </w:pPr>
      <w:r w:rsidRPr="00BD7394">
        <w:rPr>
          <w:sz w:val="28"/>
          <w:szCs w:val="28"/>
          <w:lang w:eastAsia="en-US"/>
        </w:rPr>
        <w:lastRenderedPageBreak/>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D4633B" w:rsidRPr="00BD7394" w:rsidRDefault="00D4633B" w:rsidP="00C327FC">
      <w:pPr>
        <w:autoSpaceDE w:val="0"/>
        <w:autoSpaceDN w:val="0"/>
        <w:adjustRightInd w:val="0"/>
        <w:ind w:firstLine="709"/>
        <w:jc w:val="both"/>
        <w:rPr>
          <w:i/>
          <w:sz w:val="28"/>
          <w:szCs w:val="28"/>
          <w:lang w:eastAsia="en-US"/>
        </w:rPr>
      </w:pPr>
      <w:r w:rsidRPr="00BD7394">
        <w:rPr>
          <w:sz w:val="28"/>
          <w:szCs w:val="28"/>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D4633B" w:rsidRPr="00BB6E2A" w:rsidRDefault="00D4633B" w:rsidP="00C327FC">
      <w:pPr>
        <w:pStyle w:val="a3"/>
        <w:spacing w:line="240" w:lineRule="auto"/>
        <w:ind w:firstLine="709"/>
        <w:rPr>
          <w:rFonts w:ascii="Times New Roman" w:hAnsi="Times New Roman"/>
          <w:color w:val="auto"/>
          <w:spacing w:val="-2"/>
          <w:sz w:val="28"/>
          <w:szCs w:val="28"/>
        </w:rPr>
      </w:pPr>
      <w:r w:rsidRPr="00BD7394">
        <w:rPr>
          <w:color w:val="auto"/>
          <w:sz w:val="28"/>
          <w:szCs w:val="28"/>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1B6B7E" w:rsidRPr="001B6B7E" w:rsidRDefault="001B6B7E" w:rsidP="00C327FC">
      <w:pPr>
        <w:pStyle w:val="21"/>
        <w:numPr>
          <w:ilvl w:val="0"/>
          <w:numId w:val="0"/>
        </w:numPr>
        <w:spacing w:line="240" w:lineRule="auto"/>
        <w:ind w:left="680"/>
        <w:rPr>
          <w:b/>
        </w:rPr>
      </w:pPr>
      <w:r w:rsidRPr="001B6B7E">
        <w:rPr>
          <w:b/>
        </w:rPr>
        <w:t>«Дагестанская литература»</w:t>
      </w:r>
    </w:p>
    <w:p w:rsidR="001B6B7E" w:rsidRPr="00BD7394" w:rsidRDefault="001B6B7E"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Требования к результатам изучения учебного </w:t>
      </w:r>
      <w:r w:rsidRPr="00BD7394">
        <w:rPr>
          <w:rFonts w:ascii="Times New Roman" w:hAnsi="Times New Roman"/>
          <w:color w:val="auto"/>
          <w:sz w:val="28"/>
          <w:szCs w:val="28"/>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1B6B7E" w:rsidRPr="00BD7394" w:rsidRDefault="001B6B7E"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Литературное чтение — осмысленная, творческая духовная </w:t>
      </w:r>
      <w:r w:rsidRPr="00BD7394">
        <w:rPr>
          <w:rFonts w:ascii="Times New Roman" w:hAnsi="Times New Roman"/>
          <w:color w:val="auto"/>
          <w:spacing w:val="2"/>
          <w:sz w:val="28"/>
          <w:szCs w:val="28"/>
        </w:rPr>
        <w:t>деятельность, которая обеспечивает освоение идейно­нрав</w:t>
      </w:r>
      <w:r w:rsidRPr="00BD7394">
        <w:rPr>
          <w:rFonts w:ascii="Times New Roman" w:hAnsi="Times New Roman"/>
          <w:color w:val="auto"/>
          <w:sz w:val="28"/>
          <w:szCs w:val="28"/>
        </w:rPr>
        <w:t xml:space="preserve">ственного содержания художественной литературы, развитие эстетического восприятия. Важнейшей функцией восприятия </w:t>
      </w:r>
      <w:r>
        <w:rPr>
          <w:rFonts w:ascii="Times New Roman" w:hAnsi="Times New Roman"/>
          <w:color w:val="auto"/>
          <w:sz w:val="28"/>
          <w:szCs w:val="28"/>
        </w:rPr>
        <w:t xml:space="preserve">дагестанской </w:t>
      </w:r>
      <w:r w:rsidRPr="00BD7394">
        <w:rPr>
          <w:rFonts w:ascii="Times New Roman" w:hAnsi="Times New Roman"/>
          <w:color w:val="auto"/>
          <w:spacing w:val="2"/>
          <w:sz w:val="28"/>
          <w:szCs w:val="28"/>
        </w:rPr>
        <w:t>художественной литературы является трансляция духовно­</w:t>
      </w:r>
      <w:r w:rsidRPr="00BD7394">
        <w:rPr>
          <w:rFonts w:ascii="Times New Roman" w:hAnsi="Times New Roman"/>
          <w:color w:val="auto"/>
          <w:sz w:val="28"/>
          <w:szCs w:val="28"/>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Pr>
          <w:rFonts w:ascii="Times New Roman" w:hAnsi="Times New Roman"/>
          <w:color w:val="auto"/>
          <w:sz w:val="28"/>
          <w:szCs w:val="28"/>
        </w:rPr>
        <w:t xml:space="preserve"> </w:t>
      </w:r>
      <w:r w:rsidRPr="00BD7394">
        <w:rPr>
          <w:rFonts w:ascii="Times New Roman" w:hAnsi="Times New Roman"/>
          <w:color w:val="auto"/>
          <w:spacing w:val="2"/>
          <w:sz w:val="28"/>
          <w:szCs w:val="28"/>
        </w:rPr>
        <w:t>При получении  начального общего образования важным сред</w:t>
      </w:r>
      <w:r w:rsidRPr="00BD7394">
        <w:rPr>
          <w:rFonts w:ascii="Times New Roman" w:hAnsi="Times New Roman"/>
          <w:color w:val="auto"/>
          <w:sz w:val="28"/>
          <w:szCs w:val="28"/>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1B6B7E" w:rsidRPr="00BD7394" w:rsidRDefault="001B6B7E" w:rsidP="00C327FC">
      <w:pPr>
        <w:pStyle w:val="a3"/>
        <w:spacing w:line="240" w:lineRule="auto"/>
        <w:ind w:firstLine="454"/>
        <w:rPr>
          <w:rFonts w:ascii="Times New Roman" w:hAnsi="Times New Roman"/>
          <w:color w:val="auto"/>
          <w:sz w:val="28"/>
          <w:szCs w:val="28"/>
        </w:rPr>
      </w:pPr>
      <w:r>
        <w:rPr>
          <w:rFonts w:ascii="Times New Roman" w:hAnsi="Times New Roman"/>
          <w:color w:val="auto"/>
          <w:sz w:val="28"/>
          <w:szCs w:val="28"/>
        </w:rPr>
        <w:t>Учебный предмет</w:t>
      </w:r>
      <w:r w:rsidRPr="00BD7394">
        <w:rPr>
          <w:rFonts w:ascii="Times New Roman" w:hAnsi="Times New Roman"/>
          <w:color w:val="auto"/>
          <w:sz w:val="28"/>
          <w:szCs w:val="28"/>
        </w:rPr>
        <w:t xml:space="preserve"> «</w:t>
      </w:r>
      <w:r>
        <w:rPr>
          <w:rFonts w:ascii="Times New Roman" w:hAnsi="Times New Roman"/>
          <w:color w:val="auto"/>
          <w:sz w:val="28"/>
          <w:szCs w:val="28"/>
        </w:rPr>
        <w:t>Дагестанская литература</w:t>
      </w:r>
      <w:r w:rsidRPr="00BD7394">
        <w:rPr>
          <w:rFonts w:ascii="Times New Roman" w:hAnsi="Times New Roman"/>
          <w:color w:val="auto"/>
          <w:sz w:val="28"/>
          <w:szCs w:val="28"/>
        </w:rPr>
        <w:t>», обеспечивают формирование следующих универсальных учебных действий:</w:t>
      </w:r>
    </w:p>
    <w:p w:rsidR="001B6B7E" w:rsidRPr="00CB6752" w:rsidRDefault="001B6B7E" w:rsidP="00C327FC">
      <w:pPr>
        <w:pStyle w:val="21"/>
        <w:spacing w:line="240" w:lineRule="auto"/>
      </w:pPr>
      <w:r w:rsidRPr="003C0745">
        <w:t>смыслообразования через прослеживание судьбы героя и ор</w:t>
      </w:r>
      <w:r w:rsidRPr="00CB6752">
        <w:t>иентацию обучающегося в системе личностных смыслов;</w:t>
      </w:r>
    </w:p>
    <w:p w:rsidR="001B6B7E" w:rsidRPr="00797ECB" w:rsidRDefault="001B6B7E" w:rsidP="00C327FC">
      <w:pPr>
        <w:pStyle w:val="21"/>
        <w:spacing w:line="240" w:lineRule="auto"/>
      </w:pPr>
      <w:r w:rsidRPr="00BD3307">
        <w:rPr>
          <w:spacing w:val="2"/>
        </w:rPr>
        <w:t>самоопределения и самопознания на основе сравнения образа «Я» с героями</w:t>
      </w:r>
      <w:r w:rsidRPr="00FF3660">
        <w:rPr>
          <w:spacing w:val="2"/>
        </w:rPr>
        <w:t xml:space="preserve"> литературных произведений посред</w:t>
      </w:r>
      <w:r w:rsidRPr="00797ECB">
        <w:t>ством эмоционально­действенной идентификации;</w:t>
      </w:r>
    </w:p>
    <w:p w:rsidR="001B6B7E" w:rsidRPr="002C5232" w:rsidRDefault="001B6B7E" w:rsidP="00C327FC">
      <w:pPr>
        <w:pStyle w:val="21"/>
        <w:spacing w:line="240" w:lineRule="auto"/>
      </w:pPr>
      <w:r w:rsidRPr="004902B1">
        <w:t>основ гражданской идентичности путём знакомства с ге</w:t>
      </w:r>
      <w:r w:rsidRPr="009B0659">
        <w:rPr>
          <w:spacing w:val="2"/>
        </w:rPr>
        <w:t xml:space="preserve">роическим историческим прошлым своего народа и своей </w:t>
      </w:r>
      <w:r>
        <w:t>республики</w:t>
      </w:r>
      <w:r w:rsidRPr="002C5232">
        <w:t xml:space="preserve"> и переживания гордости и эмоциональной сопричастности подвигам и достижениям </w:t>
      </w:r>
      <w:r>
        <w:t>дагестанского народа</w:t>
      </w:r>
      <w:r w:rsidRPr="002C5232">
        <w:t>;</w:t>
      </w:r>
    </w:p>
    <w:p w:rsidR="001B6B7E" w:rsidRPr="002C5232" w:rsidRDefault="001B6B7E" w:rsidP="00C327FC">
      <w:pPr>
        <w:pStyle w:val="21"/>
        <w:spacing w:line="240" w:lineRule="auto"/>
      </w:pPr>
      <w:r w:rsidRPr="002C5232">
        <w:rPr>
          <w:spacing w:val="-2"/>
        </w:rPr>
        <w:t>эстетических ценностей и на их основе эстетических кри</w:t>
      </w:r>
      <w:r w:rsidRPr="002C5232">
        <w:t>териев;</w:t>
      </w:r>
    </w:p>
    <w:p w:rsidR="001B6B7E" w:rsidRPr="00A87A29" w:rsidRDefault="001B6B7E" w:rsidP="00C327FC">
      <w:pPr>
        <w:pStyle w:val="21"/>
        <w:spacing w:line="240" w:lineRule="auto"/>
      </w:pPr>
      <w:r w:rsidRPr="00E417D8">
        <w:rPr>
          <w:spacing w:val="2"/>
        </w:rPr>
        <w:t>нравственно­этического оценивания через выявление</w:t>
      </w:r>
      <w:r>
        <w:rPr>
          <w:spacing w:val="2"/>
        </w:rPr>
        <w:t xml:space="preserve"> </w:t>
      </w:r>
      <w:r w:rsidRPr="00E417D8">
        <w:rPr>
          <w:spacing w:val="2"/>
        </w:rPr>
        <w:t xml:space="preserve">морального содержания и нравственного значения действий </w:t>
      </w:r>
      <w:r w:rsidRPr="00A87A29">
        <w:rPr>
          <w:spacing w:val="-2"/>
        </w:rPr>
        <w:t>пер</w:t>
      </w:r>
      <w:r w:rsidRPr="00A87A29">
        <w:t>сонажей;</w:t>
      </w:r>
    </w:p>
    <w:p w:rsidR="001B6B7E" w:rsidRPr="00012122" w:rsidRDefault="001B6B7E" w:rsidP="00C327FC">
      <w:pPr>
        <w:pStyle w:val="21"/>
        <w:spacing w:line="240" w:lineRule="auto"/>
      </w:pPr>
      <w:r w:rsidRPr="00C6263C">
        <w:rPr>
          <w:spacing w:val="2"/>
        </w:rPr>
        <w:t xml:space="preserve">эмоционально­личностной децентрации на основе отождествления себя с героями произведения, соотнесения и </w:t>
      </w:r>
      <w:r w:rsidRPr="00012122">
        <w:t>сопоставления их позиций, взглядов и мнений;</w:t>
      </w:r>
    </w:p>
    <w:p w:rsidR="001B6B7E" w:rsidRPr="005401CC" w:rsidRDefault="001B6B7E" w:rsidP="00C327FC">
      <w:pPr>
        <w:pStyle w:val="21"/>
        <w:spacing w:line="240" w:lineRule="auto"/>
      </w:pPr>
      <w:r w:rsidRPr="005401CC">
        <w:lastRenderedPageBreak/>
        <w:t>умения понимать контекстную речь на основе воссоздания картины событий и поступков персонажей;</w:t>
      </w:r>
    </w:p>
    <w:p w:rsidR="001B6B7E" w:rsidRPr="00B630CB" w:rsidRDefault="001B6B7E" w:rsidP="00C327FC">
      <w:pPr>
        <w:pStyle w:val="21"/>
        <w:spacing w:line="240" w:lineRule="auto"/>
      </w:pPr>
      <w:r w:rsidRPr="003B2B4B">
        <w:rPr>
          <w:spacing w:val="2"/>
        </w:rPr>
        <w:t>умения произвольно и выразительно строить контекст</w:t>
      </w:r>
      <w:r w:rsidRPr="00375003">
        <w:t>ную речь с учётом целей коммуникации, особенностей слушателя, в</w:t>
      </w:r>
      <w:r w:rsidRPr="00B630CB">
        <w:t xml:space="preserve"> том числе используя аудиовизуальные средства;</w:t>
      </w:r>
    </w:p>
    <w:p w:rsidR="001B6B7E" w:rsidRPr="00BD7394" w:rsidRDefault="001B6B7E" w:rsidP="00C327FC">
      <w:pPr>
        <w:pStyle w:val="21"/>
        <w:spacing w:line="240" w:lineRule="auto"/>
      </w:pPr>
      <w:r w:rsidRPr="005B482A">
        <w:rPr>
          <w:spacing w:val="2"/>
        </w:rPr>
        <w:t>умения устанавливать логическую причинно­следствен</w:t>
      </w:r>
      <w:r w:rsidRPr="00BD7394">
        <w:t>ную последовательность событий и действий героев произведения;</w:t>
      </w:r>
    </w:p>
    <w:p w:rsidR="001B6B7E" w:rsidRDefault="001B6B7E" w:rsidP="00C327FC">
      <w:pPr>
        <w:pStyle w:val="21"/>
        <w:spacing w:line="240" w:lineRule="auto"/>
      </w:pPr>
      <w:r w:rsidRPr="00BD7394">
        <w:t>умения строить план с выделением существенной и дополнительной информации.</w:t>
      </w:r>
    </w:p>
    <w:p w:rsidR="007E2057" w:rsidRDefault="007E2057" w:rsidP="00C327FC">
      <w:pPr>
        <w:pStyle w:val="21"/>
        <w:numPr>
          <w:ilvl w:val="0"/>
          <w:numId w:val="0"/>
        </w:numPr>
        <w:spacing w:line="240" w:lineRule="auto"/>
        <w:ind w:left="680"/>
        <w:rPr>
          <w:b/>
        </w:rPr>
      </w:pPr>
      <w:r w:rsidRPr="007E2057">
        <w:rPr>
          <w:b/>
        </w:rPr>
        <w:t>«Родной язык и литература»</w:t>
      </w:r>
    </w:p>
    <w:p w:rsidR="003F5FF7" w:rsidRPr="00446727" w:rsidRDefault="003F5FF7" w:rsidP="00446727">
      <w:pPr>
        <w:spacing w:after="87"/>
        <w:rPr>
          <w:color w:val="000000"/>
          <w:sz w:val="28"/>
          <w:szCs w:val="28"/>
        </w:rPr>
      </w:pPr>
      <w:r w:rsidRPr="00446727">
        <w:rPr>
          <w:bCs/>
          <w:color w:val="000000"/>
          <w:sz w:val="28"/>
          <w:szCs w:val="28"/>
        </w:rPr>
        <w:t xml:space="preserve">Требования к планируемым результатам освоения учебного предмета </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Воспитание патриотизма, чувства гордости за свою Родину, российский народ и историю России.</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Формирование уважительного отношения к иному мнению, истории и культуре других народов.</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Формирование эстетических потребностей, ценностей и чувств.</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 xml:space="preserve">Развитие навыков сотрудничества </w:t>
      </w:r>
      <w:proofErr w:type="gramStart"/>
      <w:r w:rsidRPr="007E2057">
        <w:rPr>
          <w:color w:val="000000"/>
          <w:sz w:val="28"/>
          <w:szCs w:val="28"/>
        </w:rPr>
        <w:t>со</w:t>
      </w:r>
      <w:proofErr w:type="gramEnd"/>
      <w:r w:rsidRPr="007E2057">
        <w:rPr>
          <w:color w:val="000000"/>
          <w:sz w:val="28"/>
          <w:szCs w:val="28"/>
        </w:rPr>
        <w:t xml:space="preserve"> взрослыми и сверстниками в разных ситуациях, умений не создавать конфликтов и находить выходы из спорных ситуаций.</w:t>
      </w:r>
    </w:p>
    <w:p w:rsidR="003F5FF7" w:rsidRPr="007E2057" w:rsidRDefault="003F5FF7" w:rsidP="00C327FC">
      <w:pPr>
        <w:numPr>
          <w:ilvl w:val="0"/>
          <w:numId w:val="71"/>
        </w:numPr>
        <w:spacing w:after="87"/>
        <w:ind w:left="0"/>
        <w:rPr>
          <w:color w:val="000000"/>
          <w:sz w:val="28"/>
          <w:szCs w:val="28"/>
        </w:rPr>
      </w:pPr>
      <w:r w:rsidRPr="007E2057">
        <w:rPr>
          <w:color w:val="000000"/>
          <w:sz w:val="28"/>
          <w:szCs w:val="28"/>
        </w:rPr>
        <w:t>Формирование установки на безопасный и здоровый образ жизни.</w:t>
      </w:r>
    </w:p>
    <w:p w:rsidR="003F5FF7" w:rsidRPr="007E2057" w:rsidRDefault="003F5FF7" w:rsidP="00C327FC">
      <w:pPr>
        <w:numPr>
          <w:ilvl w:val="0"/>
          <w:numId w:val="72"/>
        </w:numPr>
        <w:spacing w:after="87"/>
        <w:ind w:left="0"/>
        <w:rPr>
          <w:color w:val="000000"/>
          <w:sz w:val="28"/>
          <w:szCs w:val="28"/>
        </w:rPr>
      </w:pPr>
      <w:r w:rsidRPr="007E2057">
        <w:rPr>
          <w:color w:val="000000"/>
          <w:sz w:val="28"/>
          <w:szCs w:val="28"/>
        </w:rPr>
        <w:t>Овладение способностью принимать и реализовывать цели и задачи учебной деятельности, приёмами поиска средств её осуществления.</w:t>
      </w:r>
    </w:p>
    <w:p w:rsidR="003F5FF7" w:rsidRPr="007E2057" w:rsidRDefault="003F5FF7" w:rsidP="00C327FC">
      <w:pPr>
        <w:numPr>
          <w:ilvl w:val="0"/>
          <w:numId w:val="72"/>
        </w:numPr>
        <w:spacing w:after="87"/>
        <w:ind w:left="0"/>
        <w:rPr>
          <w:color w:val="000000"/>
          <w:sz w:val="28"/>
          <w:szCs w:val="28"/>
        </w:rPr>
      </w:pPr>
      <w:r w:rsidRPr="007E2057">
        <w:rPr>
          <w:color w:val="000000"/>
          <w:sz w:val="28"/>
          <w:szCs w:val="28"/>
        </w:rPr>
        <w:t>Освоение способов решения проблем творческого и поискового характера.</w:t>
      </w:r>
    </w:p>
    <w:p w:rsidR="003F5FF7" w:rsidRPr="007E2057" w:rsidRDefault="003F5FF7" w:rsidP="00C327FC">
      <w:pPr>
        <w:numPr>
          <w:ilvl w:val="0"/>
          <w:numId w:val="72"/>
        </w:numPr>
        <w:spacing w:after="87"/>
        <w:ind w:left="0"/>
        <w:rPr>
          <w:color w:val="000000"/>
          <w:sz w:val="28"/>
          <w:szCs w:val="28"/>
        </w:rPr>
      </w:pPr>
      <w:r w:rsidRPr="007E2057">
        <w:rPr>
          <w:color w:val="000000"/>
          <w:sz w:val="28"/>
          <w:szCs w:val="28"/>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F5FF7" w:rsidRPr="007E2057" w:rsidRDefault="003F5FF7" w:rsidP="00C327FC">
      <w:pPr>
        <w:numPr>
          <w:ilvl w:val="0"/>
          <w:numId w:val="72"/>
        </w:numPr>
        <w:spacing w:after="87"/>
        <w:ind w:left="0"/>
        <w:rPr>
          <w:color w:val="000000"/>
          <w:sz w:val="28"/>
          <w:szCs w:val="28"/>
        </w:rPr>
      </w:pPr>
      <w:r w:rsidRPr="007E2057">
        <w:rPr>
          <w:color w:val="000000"/>
          <w:sz w:val="28"/>
          <w:szCs w:val="28"/>
        </w:rPr>
        <w:t>Использование знаково-символических сре</w:t>
      </w:r>
      <w:proofErr w:type="gramStart"/>
      <w:r w:rsidRPr="007E2057">
        <w:rPr>
          <w:color w:val="000000"/>
          <w:sz w:val="28"/>
          <w:szCs w:val="28"/>
        </w:rPr>
        <w:t>дств пр</w:t>
      </w:r>
      <w:proofErr w:type="gramEnd"/>
      <w:r w:rsidRPr="007E2057">
        <w:rPr>
          <w:color w:val="000000"/>
          <w:sz w:val="28"/>
          <w:szCs w:val="28"/>
        </w:rPr>
        <w:t>едставления информации для создания моделей изучаемых объектов и процессов, схем решения учебных и практических задач.</w:t>
      </w:r>
    </w:p>
    <w:p w:rsidR="003F5FF7" w:rsidRPr="007E2057" w:rsidRDefault="003F5FF7" w:rsidP="00C327FC">
      <w:pPr>
        <w:numPr>
          <w:ilvl w:val="0"/>
          <w:numId w:val="72"/>
        </w:numPr>
        <w:spacing w:after="87"/>
        <w:ind w:left="0"/>
        <w:rPr>
          <w:color w:val="000000"/>
          <w:sz w:val="28"/>
          <w:szCs w:val="28"/>
        </w:rPr>
      </w:pPr>
      <w:proofErr w:type="gramStart"/>
      <w:r w:rsidRPr="007E2057">
        <w:rPr>
          <w:color w:val="000000"/>
          <w:sz w:val="28"/>
          <w:szCs w:val="28"/>
        </w:rPr>
        <w:t xml:space="preserve">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w:t>
      </w:r>
      <w:r w:rsidRPr="007E2057">
        <w:rPr>
          <w:color w:val="000000"/>
          <w:sz w:val="28"/>
          <w:szCs w:val="28"/>
        </w:rPr>
        <w:lastRenderedPageBreak/>
        <w:t>(записывать) в цифровой форме измеряемые величины и анализировать изображения, звуки, готовить своё выступление и выступать с аудио-, видео</w:t>
      </w:r>
      <w:proofErr w:type="gramEnd"/>
      <w:r w:rsidRPr="007E2057">
        <w:rPr>
          <w:color w:val="000000"/>
          <w:sz w:val="28"/>
          <w:szCs w:val="28"/>
        </w:rPr>
        <w:t>- и графическим сопровождением, соблюдать нормы информационной избирательности, этики и этикета.</w:t>
      </w:r>
    </w:p>
    <w:p w:rsidR="003F5FF7" w:rsidRPr="007E2057" w:rsidRDefault="003F5FF7" w:rsidP="00C327FC">
      <w:pPr>
        <w:numPr>
          <w:ilvl w:val="0"/>
          <w:numId w:val="73"/>
        </w:numPr>
        <w:spacing w:after="87"/>
        <w:ind w:left="0"/>
        <w:rPr>
          <w:color w:val="000000"/>
          <w:sz w:val="28"/>
          <w:szCs w:val="28"/>
        </w:rPr>
      </w:pPr>
      <w:r w:rsidRPr="007E2057">
        <w:rPr>
          <w:color w:val="000000"/>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F5FF7" w:rsidRPr="007E2057" w:rsidRDefault="003F5FF7" w:rsidP="00C327FC">
      <w:pPr>
        <w:numPr>
          <w:ilvl w:val="0"/>
          <w:numId w:val="73"/>
        </w:numPr>
        <w:spacing w:after="87"/>
        <w:ind w:left="0"/>
        <w:rPr>
          <w:color w:val="000000"/>
          <w:sz w:val="28"/>
          <w:szCs w:val="28"/>
        </w:rPr>
      </w:pPr>
      <w:r w:rsidRPr="007E2057">
        <w:rPr>
          <w:color w:val="000000"/>
          <w:sz w:val="28"/>
          <w:szCs w:val="28"/>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3F5FF7" w:rsidRPr="007E2057" w:rsidRDefault="003F5FF7" w:rsidP="00C327FC">
      <w:pPr>
        <w:numPr>
          <w:ilvl w:val="0"/>
          <w:numId w:val="73"/>
        </w:numPr>
        <w:spacing w:after="87"/>
        <w:ind w:left="0"/>
        <w:rPr>
          <w:color w:val="000000"/>
          <w:sz w:val="28"/>
          <w:szCs w:val="28"/>
        </w:rPr>
      </w:pPr>
      <w:r w:rsidRPr="007E2057">
        <w:rPr>
          <w:color w:val="000000"/>
          <w:sz w:val="28"/>
          <w:szCs w:val="28"/>
        </w:rPr>
        <w:t>Овладение базовыми предметными и межпредметны</w:t>
      </w:r>
      <w:proofErr w:type="gramStart"/>
      <w:r w:rsidRPr="007E2057">
        <w:rPr>
          <w:color w:val="000000"/>
          <w:sz w:val="28"/>
          <w:szCs w:val="28"/>
        </w:rPr>
        <w:t>.м</w:t>
      </w:r>
      <w:proofErr w:type="gramEnd"/>
      <w:r w:rsidRPr="007E2057">
        <w:rPr>
          <w:color w:val="000000"/>
          <w:sz w:val="28"/>
          <w:szCs w:val="28"/>
        </w:rPr>
        <w:t>и понятиями, отражающими существенные связи и отношения между объектами и процессами.</w:t>
      </w:r>
    </w:p>
    <w:p w:rsidR="003F5FF7" w:rsidRPr="007E2057" w:rsidRDefault="003F5FF7" w:rsidP="00C327FC">
      <w:pPr>
        <w:spacing w:after="87"/>
        <w:rPr>
          <w:color w:val="000000"/>
          <w:sz w:val="28"/>
          <w:szCs w:val="28"/>
        </w:rPr>
      </w:pPr>
      <w:r w:rsidRPr="007E2057">
        <w:rPr>
          <w:color w:val="000000"/>
          <w:sz w:val="28"/>
          <w:szCs w:val="28"/>
        </w:rPr>
        <w:t>• Проговаривать последовательность действий на уроке.</w:t>
      </w:r>
    </w:p>
    <w:p w:rsidR="003F5FF7" w:rsidRPr="007E2057" w:rsidRDefault="003F5FF7" w:rsidP="00C327FC">
      <w:pPr>
        <w:spacing w:after="87"/>
        <w:rPr>
          <w:color w:val="000000"/>
          <w:sz w:val="28"/>
          <w:szCs w:val="28"/>
        </w:rPr>
      </w:pPr>
      <w:r w:rsidRPr="007E2057">
        <w:rPr>
          <w:color w:val="000000"/>
          <w:sz w:val="28"/>
          <w:szCs w:val="28"/>
        </w:rPr>
        <w:t>• Учиться работать по предложенному учителем плану.</w:t>
      </w:r>
    </w:p>
    <w:p w:rsidR="003F5FF7" w:rsidRPr="007E2057" w:rsidRDefault="003F5FF7" w:rsidP="00C327FC">
      <w:pPr>
        <w:spacing w:after="87"/>
        <w:rPr>
          <w:color w:val="000000"/>
          <w:sz w:val="28"/>
          <w:szCs w:val="28"/>
        </w:rPr>
      </w:pPr>
      <w:r w:rsidRPr="007E2057">
        <w:rPr>
          <w:color w:val="000000"/>
          <w:sz w:val="28"/>
          <w:szCs w:val="28"/>
        </w:rPr>
        <w:t xml:space="preserve">• Учиться отличать </w:t>
      </w:r>
      <w:proofErr w:type="gramStart"/>
      <w:r w:rsidRPr="007E2057">
        <w:rPr>
          <w:color w:val="000000"/>
          <w:sz w:val="28"/>
          <w:szCs w:val="28"/>
        </w:rPr>
        <w:t>верно</w:t>
      </w:r>
      <w:proofErr w:type="gramEnd"/>
      <w:r w:rsidRPr="007E2057">
        <w:rPr>
          <w:color w:val="000000"/>
          <w:sz w:val="28"/>
          <w:szCs w:val="28"/>
        </w:rPr>
        <w:t xml:space="preserve"> выполненное задание от неверного.</w:t>
      </w:r>
    </w:p>
    <w:p w:rsidR="003F5FF7" w:rsidRPr="007E2057" w:rsidRDefault="003F5FF7" w:rsidP="00C327FC">
      <w:pPr>
        <w:spacing w:after="87"/>
        <w:rPr>
          <w:color w:val="000000"/>
          <w:sz w:val="28"/>
          <w:szCs w:val="28"/>
        </w:rPr>
      </w:pPr>
      <w:r w:rsidRPr="007E2057">
        <w:rPr>
          <w:color w:val="000000"/>
          <w:sz w:val="28"/>
          <w:szCs w:val="28"/>
        </w:rPr>
        <w:t>• Учиться совместно с учителем и другими учениками давать эмоциональную оценку деятельности класса на уроке.</w:t>
      </w:r>
    </w:p>
    <w:p w:rsidR="003F5FF7" w:rsidRPr="007E2057" w:rsidRDefault="003F5FF7" w:rsidP="00C327FC">
      <w:pPr>
        <w:spacing w:after="87"/>
        <w:rPr>
          <w:color w:val="000000"/>
          <w:sz w:val="28"/>
          <w:szCs w:val="28"/>
        </w:rPr>
      </w:pPr>
      <w:r w:rsidRPr="007E2057">
        <w:rPr>
          <w:color w:val="000000"/>
          <w:sz w:val="28"/>
          <w:szCs w:val="28"/>
        </w:rPr>
        <w:t>Основой для формирования этих действий служит соблюдение технологии оценивания образовательных достижений.</w:t>
      </w:r>
    </w:p>
    <w:p w:rsidR="003F5FF7" w:rsidRPr="007E2057" w:rsidRDefault="003F5FF7" w:rsidP="00C327FC">
      <w:pPr>
        <w:spacing w:after="87"/>
        <w:rPr>
          <w:color w:val="000000"/>
          <w:sz w:val="28"/>
          <w:szCs w:val="28"/>
        </w:rPr>
      </w:pPr>
      <w:r w:rsidRPr="007E2057">
        <w:rPr>
          <w:color w:val="000000"/>
          <w:sz w:val="28"/>
          <w:szCs w:val="28"/>
        </w:rPr>
        <w:t>• Ориентироваться в своей системе знаний: отличать новое от уже известного с помощью учителя.</w:t>
      </w:r>
    </w:p>
    <w:p w:rsidR="003F5FF7" w:rsidRPr="007E2057" w:rsidRDefault="003F5FF7" w:rsidP="00C327FC">
      <w:pPr>
        <w:spacing w:after="87"/>
        <w:rPr>
          <w:color w:val="000000"/>
          <w:sz w:val="28"/>
          <w:szCs w:val="28"/>
        </w:rPr>
      </w:pPr>
      <w:r w:rsidRPr="007E2057">
        <w:rPr>
          <w:color w:val="000000"/>
          <w:sz w:val="28"/>
          <w:szCs w:val="28"/>
        </w:rPr>
        <w:t>• Делать предварительный отбор источников информации: ориентироваться в учебнике (на развороте, в оглавлении).</w:t>
      </w:r>
    </w:p>
    <w:p w:rsidR="003F5FF7" w:rsidRPr="007E2057" w:rsidRDefault="003F5FF7" w:rsidP="00C327FC">
      <w:pPr>
        <w:spacing w:after="87"/>
        <w:rPr>
          <w:color w:val="000000"/>
          <w:sz w:val="28"/>
          <w:szCs w:val="28"/>
        </w:rPr>
      </w:pPr>
      <w:r w:rsidRPr="007E2057">
        <w:rPr>
          <w:color w:val="000000"/>
          <w:sz w:val="28"/>
          <w:szCs w:val="28"/>
        </w:rPr>
        <w:t>• Добывать новые знания: находить ответы на вопросы, используя учебник, свой жизненный опыт и информацию, полученную на уроке.</w:t>
      </w:r>
    </w:p>
    <w:p w:rsidR="003F5FF7" w:rsidRPr="007E2057" w:rsidRDefault="003F5FF7" w:rsidP="00C327FC">
      <w:pPr>
        <w:spacing w:after="87"/>
        <w:rPr>
          <w:color w:val="000000"/>
          <w:sz w:val="28"/>
          <w:szCs w:val="28"/>
        </w:rPr>
      </w:pPr>
      <w:r w:rsidRPr="007E2057">
        <w:rPr>
          <w:color w:val="000000"/>
          <w:sz w:val="28"/>
          <w:szCs w:val="28"/>
        </w:rPr>
        <w:t>• Перерабатывать полученную информацию: делать выводы в результате совместной работы всего класса.</w:t>
      </w:r>
    </w:p>
    <w:p w:rsidR="003F5FF7" w:rsidRPr="007E2057" w:rsidRDefault="003F5FF7" w:rsidP="00C327FC">
      <w:pPr>
        <w:spacing w:after="87"/>
        <w:rPr>
          <w:color w:val="000000"/>
          <w:sz w:val="28"/>
          <w:szCs w:val="28"/>
        </w:rPr>
      </w:pPr>
      <w:r w:rsidRPr="007E2057">
        <w:rPr>
          <w:color w:val="000000"/>
          <w:sz w:val="28"/>
          <w:szCs w:val="28"/>
        </w:rPr>
        <w:t>•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w:t>
      </w:r>
    </w:p>
    <w:p w:rsidR="003F5FF7" w:rsidRPr="007E2057" w:rsidRDefault="003F5FF7" w:rsidP="00C327FC">
      <w:pPr>
        <w:numPr>
          <w:ilvl w:val="0"/>
          <w:numId w:val="74"/>
        </w:numPr>
        <w:spacing w:after="87"/>
        <w:ind w:left="0"/>
        <w:rPr>
          <w:color w:val="000000"/>
          <w:sz w:val="28"/>
          <w:szCs w:val="28"/>
        </w:rPr>
      </w:pPr>
      <w:r w:rsidRPr="007E2057">
        <w:rPr>
          <w:color w:val="000000"/>
          <w:sz w:val="28"/>
          <w:szCs w:val="28"/>
        </w:rPr>
        <w:t>уметь донести свою позицию до собеседника;</w:t>
      </w:r>
    </w:p>
    <w:p w:rsidR="003F5FF7" w:rsidRPr="007E2057" w:rsidRDefault="003F5FF7" w:rsidP="00C327FC">
      <w:pPr>
        <w:numPr>
          <w:ilvl w:val="0"/>
          <w:numId w:val="74"/>
        </w:numPr>
        <w:spacing w:after="87"/>
        <w:ind w:left="0"/>
        <w:rPr>
          <w:color w:val="000000"/>
          <w:sz w:val="28"/>
          <w:szCs w:val="28"/>
        </w:rPr>
      </w:pPr>
      <w:r w:rsidRPr="007E2057">
        <w:rPr>
          <w:color w:val="000000"/>
          <w:sz w:val="28"/>
          <w:szCs w:val="28"/>
        </w:rPr>
        <w:t>уметь оформить свою мысль в устной и письменной форме (на уровне одного предложения или небольшого текста).</w:t>
      </w:r>
    </w:p>
    <w:p w:rsidR="003F5FF7" w:rsidRPr="007E2057" w:rsidRDefault="003F5FF7" w:rsidP="00C327FC">
      <w:pPr>
        <w:spacing w:after="87"/>
        <w:rPr>
          <w:color w:val="000000"/>
          <w:sz w:val="28"/>
          <w:szCs w:val="28"/>
        </w:rPr>
      </w:pPr>
      <w:r w:rsidRPr="007E2057">
        <w:rPr>
          <w:color w:val="000000"/>
          <w:sz w:val="28"/>
          <w:szCs w:val="28"/>
        </w:rPr>
        <w:t>• уметь слушать и понимать высказывания собеседников</w:t>
      </w:r>
      <w:proofErr w:type="gramStart"/>
      <w:r w:rsidRPr="007E2057">
        <w:rPr>
          <w:color w:val="000000"/>
          <w:sz w:val="28"/>
          <w:szCs w:val="28"/>
        </w:rPr>
        <w:t>.</w:t>
      </w:r>
      <w:proofErr w:type="gramEnd"/>
      <w:r w:rsidRPr="007E2057">
        <w:rPr>
          <w:color w:val="000000"/>
          <w:sz w:val="28"/>
          <w:szCs w:val="28"/>
        </w:rPr>
        <w:t xml:space="preserve"> • </w:t>
      </w:r>
      <w:proofErr w:type="gramStart"/>
      <w:r w:rsidRPr="007E2057">
        <w:rPr>
          <w:color w:val="000000"/>
          <w:sz w:val="28"/>
          <w:szCs w:val="28"/>
        </w:rPr>
        <w:t>с</w:t>
      </w:r>
      <w:proofErr w:type="gramEnd"/>
      <w:r w:rsidRPr="007E2057">
        <w:rPr>
          <w:color w:val="000000"/>
          <w:sz w:val="28"/>
          <w:szCs w:val="28"/>
        </w:rPr>
        <w:t>овместно договариваться о правилах общения и поведения в школе и на уроках технология и следовать им. • Учиться согласованно работать в группе:</w:t>
      </w:r>
    </w:p>
    <w:p w:rsidR="003F5FF7" w:rsidRPr="007E2057" w:rsidRDefault="003F5FF7" w:rsidP="00C327FC">
      <w:pPr>
        <w:spacing w:after="87"/>
        <w:rPr>
          <w:color w:val="000000"/>
          <w:sz w:val="28"/>
          <w:szCs w:val="28"/>
        </w:rPr>
      </w:pPr>
      <w:r w:rsidRPr="007E2057">
        <w:rPr>
          <w:color w:val="000000"/>
          <w:sz w:val="28"/>
          <w:szCs w:val="28"/>
        </w:rPr>
        <w:t>а) учиться планировать работу в группе; б) учиться распределять работу между участниками проекта; в) понимать общую задачу</w:t>
      </w:r>
    </w:p>
    <w:p w:rsidR="003F5FF7" w:rsidRPr="007E2057" w:rsidRDefault="003F5FF7" w:rsidP="00C327FC">
      <w:pPr>
        <w:spacing w:after="87"/>
        <w:rPr>
          <w:color w:val="000000"/>
          <w:sz w:val="28"/>
          <w:szCs w:val="28"/>
        </w:rPr>
      </w:pPr>
      <w:r w:rsidRPr="007E2057">
        <w:rPr>
          <w:color w:val="000000"/>
          <w:sz w:val="28"/>
          <w:szCs w:val="28"/>
        </w:rPr>
        <w:t>проекта и точно выполнять свою часть работы; г) уметь выполнять различные роли в группе (лидера, исполнителя, критика).</w:t>
      </w:r>
    </w:p>
    <w:p w:rsidR="003F5FF7" w:rsidRPr="007E2057" w:rsidRDefault="003F5FF7" w:rsidP="00C327FC">
      <w:pPr>
        <w:numPr>
          <w:ilvl w:val="0"/>
          <w:numId w:val="75"/>
        </w:numPr>
        <w:spacing w:after="87"/>
        <w:ind w:left="0"/>
        <w:rPr>
          <w:color w:val="000000"/>
          <w:sz w:val="28"/>
          <w:szCs w:val="28"/>
        </w:rPr>
      </w:pPr>
      <w:r w:rsidRPr="007E2057">
        <w:rPr>
          <w:color w:val="000000"/>
          <w:sz w:val="28"/>
          <w:szCs w:val="28"/>
        </w:rPr>
        <w:lastRenderedPageBreak/>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3F5FF7" w:rsidRPr="007E2057" w:rsidRDefault="003F5FF7" w:rsidP="00C327FC">
      <w:pPr>
        <w:numPr>
          <w:ilvl w:val="0"/>
          <w:numId w:val="75"/>
        </w:numPr>
        <w:spacing w:after="87"/>
        <w:ind w:left="0"/>
        <w:rPr>
          <w:color w:val="000000"/>
          <w:sz w:val="28"/>
          <w:szCs w:val="28"/>
        </w:rPr>
      </w:pPr>
      <w:r w:rsidRPr="007E2057">
        <w:rPr>
          <w:color w:val="000000"/>
          <w:sz w:val="28"/>
          <w:szCs w:val="28"/>
        </w:rPr>
        <w:t>Формирование первоначальных представлений о материальной культуре как продукте предметно-преобразующей деятельности человека.</w:t>
      </w:r>
    </w:p>
    <w:p w:rsidR="003F5FF7" w:rsidRPr="007E2057" w:rsidRDefault="003F5FF7" w:rsidP="00C327FC">
      <w:pPr>
        <w:numPr>
          <w:ilvl w:val="0"/>
          <w:numId w:val="75"/>
        </w:numPr>
        <w:spacing w:after="87"/>
        <w:ind w:left="0"/>
        <w:rPr>
          <w:color w:val="000000"/>
          <w:sz w:val="28"/>
          <w:szCs w:val="28"/>
        </w:rPr>
      </w:pPr>
      <w:r w:rsidRPr="007E2057">
        <w:rPr>
          <w:color w:val="000000"/>
          <w:sz w:val="28"/>
          <w:szCs w:val="28"/>
        </w:rPr>
        <w:t>Приобретение навыков самообслуживания, овладение технологическими приёмами ручной обработки материалов, освоение правил техники безопасности.</w:t>
      </w:r>
    </w:p>
    <w:p w:rsidR="003F5FF7" w:rsidRPr="007E2057" w:rsidRDefault="003F5FF7" w:rsidP="00C327FC">
      <w:pPr>
        <w:numPr>
          <w:ilvl w:val="0"/>
          <w:numId w:val="75"/>
        </w:numPr>
        <w:spacing w:after="87"/>
        <w:ind w:left="0"/>
        <w:rPr>
          <w:color w:val="000000"/>
          <w:sz w:val="28"/>
          <w:szCs w:val="28"/>
        </w:rPr>
      </w:pPr>
      <w:r w:rsidRPr="007E2057">
        <w:rPr>
          <w:color w:val="000000"/>
          <w:sz w:val="28"/>
          <w:szCs w:val="28"/>
        </w:rPr>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3F5FF7" w:rsidRPr="007E2057" w:rsidRDefault="003F5FF7" w:rsidP="00C327FC">
      <w:pPr>
        <w:numPr>
          <w:ilvl w:val="0"/>
          <w:numId w:val="75"/>
        </w:numPr>
        <w:spacing w:after="87"/>
        <w:ind w:left="0"/>
        <w:rPr>
          <w:color w:val="000000"/>
          <w:sz w:val="28"/>
          <w:szCs w:val="28"/>
        </w:rPr>
      </w:pPr>
      <w:r w:rsidRPr="007E2057">
        <w:rPr>
          <w:color w:val="000000"/>
          <w:sz w:val="28"/>
          <w:szCs w:val="28"/>
        </w:rPr>
        <w:t>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3F5FF7" w:rsidRPr="00C12206" w:rsidRDefault="003F5FF7" w:rsidP="00C327FC">
      <w:pPr>
        <w:spacing w:after="87"/>
        <w:rPr>
          <w:b/>
          <w:color w:val="000000"/>
          <w:sz w:val="28"/>
          <w:szCs w:val="28"/>
        </w:rPr>
      </w:pPr>
    </w:p>
    <w:p w:rsidR="001805E1" w:rsidRPr="00C12206" w:rsidRDefault="001805E1" w:rsidP="00C327FC">
      <w:pPr>
        <w:spacing w:after="87"/>
        <w:rPr>
          <w:b/>
          <w:color w:val="000000"/>
          <w:sz w:val="28"/>
          <w:szCs w:val="28"/>
        </w:rPr>
      </w:pPr>
      <w:r w:rsidRPr="00C12206">
        <w:rPr>
          <w:b/>
          <w:color w:val="000000"/>
          <w:sz w:val="28"/>
          <w:szCs w:val="28"/>
        </w:rPr>
        <w:t>«Технология»</w:t>
      </w:r>
    </w:p>
    <w:p w:rsidR="001805E1" w:rsidRPr="001805E1" w:rsidRDefault="001805E1" w:rsidP="00C327FC">
      <w:pPr>
        <w:spacing w:after="87"/>
        <w:ind w:left="360"/>
        <w:rPr>
          <w:color w:val="000000"/>
          <w:sz w:val="28"/>
          <w:szCs w:val="28"/>
        </w:rPr>
      </w:pPr>
      <w:r>
        <w:rPr>
          <w:color w:val="000000"/>
          <w:sz w:val="28"/>
          <w:szCs w:val="28"/>
        </w:rPr>
        <w:t>1</w:t>
      </w:r>
      <w:r w:rsidRPr="001805E1">
        <w:rPr>
          <w:color w:val="000000"/>
          <w:sz w:val="28"/>
          <w:szCs w:val="28"/>
        </w:rPr>
        <w:t xml:space="preserve">  </w:t>
      </w:r>
      <w:proofErr w:type="gramStart"/>
      <w:r w:rsidRPr="001805E1">
        <w:rPr>
          <w:color w:val="000000"/>
          <w:sz w:val="28"/>
          <w:szCs w:val="28"/>
        </w:rPr>
        <w:t>Обучающийся</w:t>
      </w:r>
      <w:proofErr w:type="gramEnd"/>
      <w:r w:rsidRPr="001805E1">
        <w:rPr>
          <w:color w:val="000000"/>
          <w:sz w:val="28"/>
          <w:szCs w:val="28"/>
        </w:rPr>
        <w:t xml:space="preserve"> в совместной деятельности с учителем получит возможность научиться строить вопросительные предложения об окружающем мире.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Регулятивные УУД:</w:t>
      </w:r>
    </w:p>
    <w:p w:rsid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определять и формулировать цель выполнения заданий на уроке под руководством учителя;</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1805E1">
        <w:rPr>
          <w:rFonts w:ascii="Times New Roman" w:hAnsi="Times New Roman"/>
          <w:color w:val="000000"/>
          <w:sz w:val="28"/>
          <w:szCs w:val="28"/>
        </w:rPr>
        <w:t>- понимать смысл инструкции учителя и принимать учебную задачу;</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определять план выполнения заданий на уроке под руководством учителя;</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учиться высказывать свое предположение (версию) на основе работы с иллюстрацией учебника;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с помощью учителя объяснять выбор наиболее подходящих для выполнения задания материалов и инструментов;</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использовать в своей деятельности простейшие приборы: линейку, треугольник и т.д.</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учиться готовить рабочее место и выполнять практическую работу по предложенному учителем плану с опорой на образцы, рисунки учебника;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выполнять контроль точности разметки деталей с помощью шаблона;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оценивать совместно с учителем или одноклассниками результат своих действий, вносить соответствующие коррективы;</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Познавательные УУД:</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ориентироваться в учебнике: определять умения, которые будут сформированы на основе изучения данного раздела.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отвечать на простые вопросы учителя, находить нужную информацию в учебнике.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сравнивать предметы, объекты: находить общее и различие.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группировать предметы, объекты на основе существенных признаков;</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определять тему;</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ориентироваться в своей системе знаний: отличать новое от уже известного с помощью учителя;</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lastRenderedPageBreak/>
        <w:t>- добывать новые знания: находить ответы на вопросы, используя учебник, свой жизненный опыт и информацию, полученную на уроке;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перерабатывать полученную информацию: делать выводы в результате совместной работы</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всего класса;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понимать знаки, символы, модели, схемы, приведенные в учебнике и учебных пособиях;</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анализировать объекты труда с выделением их существенных признаков;</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устанавливать причинно - следственные связи в изучаемом круге явлений;</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обобщать - выделять класс объектов по заданному признаку.</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Коммуникативные УУД:</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участвовать в диалоге на уроке и в жизненных ситуациях;</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слушать и понимать речь других;</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принимать участие в коллективных работах, работах парами и группами;</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контролировать свои действия при совместной работе.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xml:space="preserve">- называть и объяснять свои чувства и ощущения от </w:t>
      </w:r>
      <w:proofErr w:type="gramStart"/>
      <w:r w:rsidRPr="003F5FF7">
        <w:rPr>
          <w:rFonts w:ascii="Times New Roman" w:hAnsi="Times New Roman"/>
          <w:color w:val="000000"/>
          <w:sz w:val="28"/>
          <w:szCs w:val="28"/>
        </w:rPr>
        <w:t>созерцаемых</w:t>
      </w:r>
      <w:proofErr w:type="gramEnd"/>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произведений искусства, объяснять свое отношение к поступкам с позиции общечеловеческих нравственных ценностей;</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положительно относиться к занятиям предметно-практической деятельностью;</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знать о причины успеха в предметно-практической деятельности;</w:t>
      </w:r>
    </w:p>
    <w:p w:rsidR="001805E1" w:rsidRPr="003F5FF7" w:rsidRDefault="001805E1" w:rsidP="00C327FC">
      <w:pPr>
        <w:pStyle w:val="afff"/>
        <w:spacing w:after="87" w:line="240" w:lineRule="auto"/>
        <w:rPr>
          <w:rFonts w:ascii="Times New Roman" w:hAnsi="Times New Roman"/>
          <w:color w:val="000000"/>
          <w:sz w:val="28"/>
          <w:szCs w:val="28"/>
        </w:rPr>
      </w:pP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ориентироваться на оценку результатов собственной деятельности;</w:t>
      </w:r>
    </w:p>
    <w:p w:rsidR="001805E1" w:rsidRPr="003F5FF7" w:rsidRDefault="001805E1" w:rsidP="00C327FC">
      <w:pPr>
        <w:pStyle w:val="afff"/>
        <w:spacing w:after="87" w:line="240" w:lineRule="auto"/>
        <w:rPr>
          <w:rFonts w:ascii="Times New Roman" w:hAnsi="Times New Roman"/>
          <w:color w:val="000000"/>
          <w:sz w:val="28"/>
          <w:szCs w:val="28"/>
        </w:rPr>
      </w:pP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проявлять интерес к отдельным видам предметно-практической деятельности;</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принимать внутреннюю позицию школьника на уровне положительного отношения к школе;</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самостоятельно определять и объяснять свои чувства и ощущения, возникающие в результате созерцания, рассуждения, обсуждения, самые</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простые общие для всех людей правила поведения (основы общечеловеческих нравственных ценностей);</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испытывать этические чувства (стыда, вины, совести) на основании анализа простых ситуаций;</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знать основные моральные нормы поведения;</w:t>
      </w:r>
    </w:p>
    <w:p w:rsidR="001805E1" w:rsidRPr="001805E1"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соблюдать гигиену учебного труда и уметь организовать рабочее место</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в предложенных ситуациях, опираясь на общие для всех простые правила поведения, делать выбор, какой поступок совершить.</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Осуществлять поиск необходимой информации об использовании ветра, о птицах, о полетах человека,</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 xml:space="preserve">летательных </w:t>
      </w:r>
      <w:proofErr w:type="gramStart"/>
      <w:r w:rsidRPr="003F5FF7">
        <w:rPr>
          <w:rFonts w:ascii="Times New Roman" w:hAnsi="Times New Roman"/>
          <w:color w:val="000000"/>
          <w:sz w:val="28"/>
          <w:szCs w:val="28"/>
        </w:rPr>
        <w:t>аппаратах</w:t>
      </w:r>
      <w:proofErr w:type="gramEnd"/>
      <w:r w:rsidRPr="003F5FF7">
        <w:rPr>
          <w:rFonts w:ascii="Times New Roman" w:hAnsi="Times New Roman"/>
          <w:color w:val="000000"/>
          <w:sz w:val="28"/>
          <w:szCs w:val="28"/>
        </w:rPr>
        <w:t xml:space="preserve">. Сопоставлять полученную информацию со знаниями, полученными на других предметах, из собственных наблюдений и прочитанных книг. Сравнивать современные и старинные виды летательных </w:t>
      </w:r>
      <w:r w:rsidRPr="003F5FF7">
        <w:rPr>
          <w:rFonts w:ascii="Times New Roman" w:hAnsi="Times New Roman"/>
          <w:color w:val="000000"/>
          <w:sz w:val="28"/>
          <w:szCs w:val="28"/>
        </w:rPr>
        <w:lastRenderedPageBreak/>
        <w:t>аппаратов. Приводить собственные примеры, делать выводы и обобщения, аргументировать свои ответы.</w:t>
      </w:r>
    </w:p>
    <w:p w:rsidR="001805E1" w:rsidRPr="003F5FF7" w:rsidRDefault="001805E1" w:rsidP="00C327FC">
      <w:pPr>
        <w:pStyle w:val="afff"/>
        <w:numPr>
          <w:ilvl w:val="0"/>
          <w:numId w:val="2"/>
        </w:numPr>
        <w:spacing w:after="87" w:line="240" w:lineRule="auto"/>
        <w:rPr>
          <w:rFonts w:ascii="Times New Roman" w:hAnsi="Times New Roman"/>
          <w:color w:val="000000"/>
          <w:sz w:val="28"/>
          <w:szCs w:val="28"/>
        </w:rPr>
      </w:pPr>
      <w:r w:rsidRPr="003F5FF7">
        <w:rPr>
          <w:rFonts w:ascii="Times New Roman" w:hAnsi="Times New Roman"/>
          <w:color w:val="000000"/>
          <w:sz w:val="28"/>
          <w:szCs w:val="28"/>
        </w:rPr>
        <w:t>Осваивать технологию моделирования в практической деятельности при изготовлении вертушки. Выполнять разметку деталей по линейке. Осваивать соединение деталей с помощью кнопки. Использовать приемы работы с бумагой. Выполнять украшение изделия по собственному замыслу.</w:t>
      </w:r>
    </w:p>
    <w:p w:rsidR="001805E1" w:rsidRDefault="001805E1" w:rsidP="00C327FC"/>
    <w:p w:rsidR="003F5FF7" w:rsidRPr="007E2057" w:rsidRDefault="003F5FF7" w:rsidP="00C327FC">
      <w:pPr>
        <w:pStyle w:val="21"/>
        <w:numPr>
          <w:ilvl w:val="0"/>
          <w:numId w:val="0"/>
        </w:numPr>
        <w:spacing w:line="240" w:lineRule="auto"/>
        <w:ind w:left="680"/>
        <w:rPr>
          <w:b/>
        </w:rPr>
      </w:pPr>
    </w:p>
    <w:p w:rsidR="001B6B7E" w:rsidRDefault="001B6B7E" w:rsidP="00C327FC">
      <w:pPr>
        <w:pStyle w:val="21"/>
        <w:numPr>
          <w:ilvl w:val="0"/>
          <w:numId w:val="0"/>
        </w:numPr>
        <w:spacing w:line="240" w:lineRule="auto"/>
        <w:ind w:left="680"/>
      </w:pPr>
    </w:p>
    <w:p w:rsidR="00D4633B" w:rsidRPr="00BD7394" w:rsidRDefault="00D4633B" w:rsidP="00C327FC">
      <w:pPr>
        <w:pStyle w:val="a3"/>
        <w:spacing w:line="240" w:lineRule="auto"/>
        <w:ind w:firstLine="0"/>
        <w:rPr>
          <w:rFonts w:ascii="Times New Roman" w:hAnsi="Times New Roman"/>
          <w:color w:val="auto"/>
          <w:sz w:val="28"/>
          <w:szCs w:val="28"/>
        </w:rPr>
      </w:pPr>
      <w:r w:rsidRPr="00BD7394">
        <w:rPr>
          <w:rFonts w:ascii="Times New Roman" w:hAnsi="Times New Roman"/>
          <w:b/>
          <w:bCs/>
          <w:color w:val="auto"/>
          <w:sz w:val="28"/>
          <w:szCs w:val="28"/>
        </w:rPr>
        <w:t>«Физическая культура».</w:t>
      </w:r>
      <w:r w:rsidRPr="00BD7394">
        <w:rPr>
          <w:rFonts w:ascii="Times New Roman" w:hAnsi="Times New Roman"/>
          <w:color w:val="auto"/>
          <w:sz w:val="28"/>
          <w:szCs w:val="28"/>
        </w:rPr>
        <w:t xml:space="preserve"> Этот предмет обеспечивает формирование личностных универсальных действий:</w:t>
      </w:r>
    </w:p>
    <w:p w:rsidR="00D4633B" w:rsidRPr="00CB6752" w:rsidRDefault="00D4633B" w:rsidP="00C327FC">
      <w:pPr>
        <w:pStyle w:val="21"/>
        <w:spacing w:line="240" w:lineRule="auto"/>
      </w:pPr>
      <w:r w:rsidRPr="003C0745">
        <w:t>основ общекультурной и российской гражданской идентичности как чувства гордос</w:t>
      </w:r>
      <w:r w:rsidRPr="00CB6752">
        <w:t>ти за достижения в мировом и отечественном спорте;</w:t>
      </w:r>
    </w:p>
    <w:p w:rsidR="00D4633B" w:rsidRPr="00FF3660" w:rsidRDefault="00D4633B" w:rsidP="00C327FC">
      <w:pPr>
        <w:pStyle w:val="21"/>
        <w:spacing w:line="240" w:lineRule="auto"/>
      </w:pPr>
      <w:r w:rsidRPr="00BD3307">
        <w:t>освоение моральных норм помощи тем, кто в ней нуждается, готовности прин</w:t>
      </w:r>
      <w:r w:rsidRPr="00FF3660">
        <w:t>ять на себя ответственность;</w:t>
      </w:r>
    </w:p>
    <w:p w:rsidR="00D4633B" w:rsidRPr="004902B1" w:rsidRDefault="00D4633B" w:rsidP="00C327FC">
      <w:pPr>
        <w:pStyle w:val="21"/>
        <w:spacing w:line="240" w:lineRule="auto"/>
      </w:pPr>
      <w:r w:rsidRPr="00797ECB">
        <w:rPr>
          <w:spacing w:val="2"/>
        </w:rPr>
        <w:t>развитие мотивации достижения и готовности к преодолению трудностей на основе конструктивных стратегий</w:t>
      </w:r>
      <w:r w:rsidRPr="00797ECB">
        <w:rPr>
          <w:spacing w:val="2"/>
        </w:rPr>
        <w:br/>
      </w:r>
      <w:r w:rsidRPr="004902B1">
        <w:t>совладания и умения мобилизовать свои личностные и физические ресурсы, стрессоустойчивости;</w:t>
      </w:r>
    </w:p>
    <w:p w:rsidR="00D4633B" w:rsidRPr="002C5232" w:rsidRDefault="00D4633B" w:rsidP="00C327FC">
      <w:pPr>
        <w:pStyle w:val="21"/>
        <w:spacing w:line="240" w:lineRule="auto"/>
      </w:pPr>
      <w:r w:rsidRPr="009B0659">
        <w:t>освоение правил здорового и без</w:t>
      </w:r>
      <w:r w:rsidRPr="002C5232">
        <w:t>опасного образа жизни.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культура» как учебный предмет способствует:</w:t>
      </w:r>
    </w:p>
    <w:p w:rsidR="00D4633B" w:rsidRPr="00BD3307" w:rsidRDefault="00D4633B" w:rsidP="00C327FC">
      <w:pPr>
        <w:pStyle w:val="21"/>
        <w:spacing w:line="240" w:lineRule="auto"/>
      </w:pPr>
      <w:r w:rsidRPr="003C0745">
        <w:t>в области регулятивных действий развитию умений пла</w:t>
      </w:r>
      <w:r w:rsidRPr="00CB6752">
        <w:rPr>
          <w:spacing w:val="2"/>
        </w:rPr>
        <w:t xml:space="preserve">нировать, регулировать, контролировать и оценивать свои </w:t>
      </w:r>
      <w:r w:rsidRPr="00BD3307">
        <w:t>действия;</w:t>
      </w:r>
    </w:p>
    <w:p w:rsidR="00D4633B" w:rsidRPr="009B0659" w:rsidRDefault="00D4633B" w:rsidP="00C327FC">
      <w:pPr>
        <w:pStyle w:val="21"/>
        <w:spacing w:line="240" w:lineRule="auto"/>
      </w:pPr>
      <w:r w:rsidRPr="00FF3660">
        <w:t xml:space="preserve">в области коммуникативных действий развитию взаимодействия, </w:t>
      </w:r>
      <w:r w:rsidRPr="00797ECB">
        <w:t>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4902B1">
        <w:rPr>
          <w:spacing w:val="2"/>
        </w:rPr>
        <w:t xml:space="preserve">ления функций и ролей в совместной деятельности; </w:t>
      </w:r>
      <w:r w:rsidRPr="009B0659">
        <w:rPr>
          <w:spacing w:val="2"/>
        </w:rPr>
        <w:t xml:space="preserve">конструктивно разрешать конфликты; осуществлять взаимный </w:t>
      </w:r>
      <w:r w:rsidRPr="009B0659">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D4633B" w:rsidRPr="00FF7057" w:rsidRDefault="00D4633B" w:rsidP="00E649DC">
      <w:pPr>
        <w:pStyle w:val="aff"/>
        <w:numPr>
          <w:ilvl w:val="2"/>
          <w:numId w:val="78"/>
        </w:numPr>
        <w:spacing w:line="240" w:lineRule="auto"/>
      </w:pPr>
      <w:bookmarkStart w:id="107" w:name="_Toc294246092"/>
      <w:bookmarkStart w:id="108" w:name="_Toc288394080"/>
      <w:bookmarkStart w:id="109" w:name="_Toc288410547"/>
      <w:bookmarkStart w:id="110" w:name="_Toc288410676"/>
      <w:bookmarkStart w:id="111" w:name="_Toc288410741"/>
      <w:proofErr w:type="gramStart"/>
      <w:r w:rsidRPr="00FF7057">
        <w:rPr>
          <w:szCs w:val="28"/>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107"/>
      <w:proofErr w:type="gramEnd"/>
    </w:p>
    <w:p w:rsidR="00D4633B" w:rsidRPr="007261C4" w:rsidRDefault="00D4633B" w:rsidP="00C327FC">
      <w:pPr>
        <w:tabs>
          <w:tab w:val="left" w:pos="709"/>
        </w:tabs>
        <w:ind w:firstLine="709"/>
        <w:jc w:val="both"/>
        <w:rPr>
          <w:sz w:val="28"/>
          <w:szCs w:val="28"/>
          <w:shd w:val="clear" w:color="auto" w:fill="FFFFFF"/>
        </w:rPr>
      </w:pPr>
      <w:proofErr w:type="gramStart"/>
      <w:r w:rsidRPr="007261C4">
        <w:rPr>
          <w:sz w:val="28"/>
          <w:szCs w:val="28"/>
          <w:shd w:val="clear" w:color="auto" w:fill="FFFFFF"/>
        </w:rPr>
        <w:t>Учебно-исследовательская</w:t>
      </w:r>
      <w:proofErr w:type="gramEnd"/>
      <w:r w:rsidRPr="007261C4">
        <w:rPr>
          <w:sz w:val="28"/>
          <w:szCs w:val="28"/>
          <w:shd w:val="clear" w:color="auto" w:fill="FFFFFF"/>
        </w:rPr>
        <w:t xml:space="preserve"> и проектная деятельности обучающихся направлена на развитие метапредметных умений.</w:t>
      </w:r>
    </w:p>
    <w:p w:rsidR="00D4633B" w:rsidRPr="007261C4" w:rsidRDefault="00D4633B" w:rsidP="00C327FC">
      <w:pPr>
        <w:tabs>
          <w:tab w:val="left" w:pos="709"/>
        </w:tabs>
        <w:ind w:firstLine="709"/>
        <w:jc w:val="both"/>
        <w:rPr>
          <w:sz w:val="28"/>
          <w:szCs w:val="28"/>
          <w:shd w:val="clear" w:color="auto" w:fill="FFFFFF"/>
        </w:rPr>
      </w:pPr>
      <w:r w:rsidRPr="007261C4">
        <w:rPr>
          <w:sz w:val="28"/>
          <w:szCs w:val="28"/>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w:t>
      </w:r>
      <w:r w:rsidRPr="007261C4">
        <w:rPr>
          <w:sz w:val="28"/>
          <w:szCs w:val="28"/>
          <w:shd w:val="clear" w:color="auto" w:fill="FFFFFF"/>
        </w:rPr>
        <w:lastRenderedPageBreak/>
        <w:t xml:space="preserve">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D4633B" w:rsidRPr="007261C4" w:rsidRDefault="00D4633B" w:rsidP="00C327FC">
      <w:pPr>
        <w:tabs>
          <w:tab w:val="left" w:pos="709"/>
        </w:tabs>
        <w:ind w:firstLine="709"/>
        <w:jc w:val="both"/>
        <w:rPr>
          <w:sz w:val="28"/>
          <w:szCs w:val="28"/>
          <w:shd w:val="clear" w:color="auto" w:fill="FFFFFF"/>
        </w:rPr>
      </w:pPr>
      <w:r w:rsidRPr="007261C4">
        <w:rPr>
          <w:sz w:val="28"/>
          <w:szCs w:val="28"/>
          <w:shd w:val="clear" w:color="auto" w:fill="FFFFFF"/>
        </w:rPr>
        <w:t>В ходе освоения учебно-исследовательской и проектной деятельности учащийся начальной школы</w:t>
      </w:r>
      <w:r w:rsidRPr="007261C4">
        <w:rPr>
          <w:rFonts w:eastAsia="Calibri"/>
          <w:sz w:val="28"/>
          <w:szCs w:val="28"/>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D4633B" w:rsidRPr="007261C4" w:rsidRDefault="00D4633B" w:rsidP="00C327FC">
      <w:pPr>
        <w:pStyle w:val="80"/>
        <w:shd w:val="clear" w:color="auto" w:fill="auto"/>
        <w:tabs>
          <w:tab w:val="left" w:pos="709"/>
          <w:tab w:val="left" w:pos="9355"/>
        </w:tabs>
        <w:spacing w:before="0" w:after="0" w:line="240" w:lineRule="auto"/>
        <w:ind w:firstLine="709"/>
        <w:jc w:val="both"/>
        <w:rPr>
          <w:rFonts w:ascii="Times New Roman" w:eastAsia="Times New Roman" w:hAnsi="Times New Roman"/>
          <w:spacing w:val="0"/>
        </w:rPr>
      </w:pPr>
      <w:r w:rsidRPr="007261C4">
        <w:rPr>
          <w:rFonts w:ascii="Times New Roman" w:eastAsia="Calibri" w:hAnsi="Times New Roman"/>
          <w:spacing w:val="0"/>
        </w:rPr>
        <w:t xml:space="preserve">Основными задачами </w:t>
      </w:r>
      <w:r w:rsidRPr="007261C4">
        <w:rPr>
          <w:rFonts w:ascii="Times New Roman" w:eastAsia="Times New Roman" w:hAnsi="Times New Roman"/>
          <w:spacing w:val="0"/>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7261C4">
        <w:rPr>
          <w:rFonts w:ascii="Times New Roman" w:eastAsia="Calibri" w:hAnsi="Times New Roman"/>
          <w:spacing w:val="0"/>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D4633B" w:rsidRPr="007261C4" w:rsidRDefault="00D4633B" w:rsidP="00C327FC">
      <w:pPr>
        <w:shd w:val="clear" w:color="auto" w:fill="FFFFFF"/>
        <w:tabs>
          <w:tab w:val="left" w:pos="709"/>
        </w:tabs>
        <w:ind w:firstLine="709"/>
        <w:jc w:val="both"/>
        <w:rPr>
          <w:rFonts w:eastAsia="Calibri"/>
          <w:sz w:val="28"/>
          <w:szCs w:val="28"/>
        </w:rPr>
      </w:pPr>
      <w:r w:rsidRPr="007261C4">
        <w:rPr>
          <w:rFonts w:eastAsia="Calibri"/>
          <w:sz w:val="28"/>
          <w:szCs w:val="28"/>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D4633B" w:rsidRPr="007261C4" w:rsidRDefault="00D4633B" w:rsidP="00C327FC">
      <w:pPr>
        <w:pStyle w:val="80"/>
        <w:shd w:val="clear" w:color="auto" w:fill="auto"/>
        <w:tabs>
          <w:tab w:val="left" w:pos="709"/>
          <w:tab w:val="left" w:pos="9355"/>
        </w:tabs>
        <w:spacing w:before="0" w:after="0" w:line="240" w:lineRule="auto"/>
        <w:ind w:firstLine="709"/>
        <w:jc w:val="both"/>
        <w:rPr>
          <w:rFonts w:ascii="Times New Roman" w:eastAsia="Times New Roman" w:hAnsi="Times New Roman"/>
          <w:spacing w:val="0"/>
        </w:rPr>
      </w:pPr>
      <w:r w:rsidRPr="007261C4">
        <w:rPr>
          <w:rFonts w:ascii="Times New Roman" w:eastAsia="Times New Roman" w:hAnsi="Times New Roman"/>
          <w:spacing w:val="0"/>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7261C4">
        <w:rPr>
          <w:rFonts w:ascii="Times New Roman" w:hAnsi="Times New Roman"/>
          <w:spacing w:val="0"/>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D4633B" w:rsidRPr="007261C4" w:rsidRDefault="00D4633B" w:rsidP="00C327FC">
      <w:pPr>
        <w:pStyle w:val="80"/>
        <w:shd w:val="clear" w:color="auto" w:fill="auto"/>
        <w:tabs>
          <w:tab w:val="left" w:pos="709"/>
          <w:tab w:val="left" w:pos="9355"/>
        </w:tabs>
        <w:spacing w:before="0" w:after="0" w:line="240" w:lineRule="auto"/>
        <w:ind w:firstLine="709"/>
        <w:jc w:val="both"/>
        <w:rPr>
          <w:rFonts w:ascii="Times New Roman" w:eastAsia="Times New Roman" w:hAnsi="Times New Roman"/>
          <w:spacing w:val="0"/>
          <w:shd w:val="clear" w:color="auto" w:fill="FFFFFF"/>
        </w:rPr>
      </w:pPr>
      <w:r w:rsidRPr="007261C4">
        <w:rPr>
          <w:rFonts w:ascii="Times New Roman" w:eastAsia="Times New Roman" w:hAnsi="Times New Roman"/>
          <w:spacing w:val="0"/>
          <w:shd w:val="clear" w:color="auto" w:fill="FFFFFF"/>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D4633B" w:rsidRPr="007261C4" w:rsidRDefault="00D4633B" w:rsidP="00C327FC">
      <w:pPr>
        <w:pStyle w:val="80"/>
        <w:shd w:val="clear" w:color="auto" w:fill="auto"/>
        <w:tabs>
          <w:tab w:val="left" w:pos="709"/>
          <w:tab w:val="left" w:pos="9355"/>
        </w:tabs>
        <w:spacing w:before="0" w:after="0" w:line="240" w:lineRule="auto"/>
        <w:ind w:firstLine="709"/>
        <w:jc w:val="both"/>
        <w:rPr>
          <w:rFonts w:ascii="Times New Roman" w:hAnsi="Times New Roman"/>
          <w:spacing w:val="0"/>
        </w:rPr>
      </w:pPr>
      <w:r w:rsidRPr="007261C4">
        <w:rPr>
          <w:rFonts w:ascii="Times New Roman" w:hAnsi="Times New Roman"/>
          <w:spacing w:val="0"/>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D4633B" w:rsidRDefault="00D4633B" w:rsidP="00C327FC">
      <w:pPr>
        <w:shd w:val="clear" w:color="auto" w:fill="FFFFFF"/>
        <w:tabs>
          <w:tab w:val="left" w:pos="709"/>
        </w:tabs>
        <w:ind w:firstLine="709"/>
        <w:jc w:val="both"/>
        <w:rPr>
          <w:sz w:val="28"/>
          <w:szCs w:val="28"/>
        </w:rPr>
      </w:pPr>
      <w:r w:rsidRPr="007261C4">
        <w:rPr>
          <w:rFonts w:eastAsia="Calibri"/>
          <w:sz w:val="28"/>
          <w:szCs w:val="28"/>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7261C4">
        <w:rPr>
          <w:sz w:val="28"/>
          <w:szCs w:val="28"/>
        </w:rPr>
        <w:t xml:space="preserve">В качестве результата следует также включить </w:t>
      </w:r>
      <w:r w:rsidRPr="007261C4">
        <w:rPr>
          <w:sz w:val="28"/>
          <w:szCs w:val="28"/>
        </w:rPr>
        <w:lastRenderedPageBreak/>
        <w:t>готовность слушать и слышать собеседника</w:t>
      </w:r>
      <w:proofErr w:type="gramStart"/>
      <w:r w:rsidRPr="007261C4">
        <w:rPr>
          <w:sz w:val="28"/>
          <w:szCs w:val="28"/>
        </w:rPr>
        <w:t>,у</w:t>
      </w:r>
      <w:proofErr w:type="gramEnd"/>
      <w:r w:rsidRPr="007261C4">
        <w:rPr>
          <w:sz w:val="28"/>
          <w:szCs w:val="28"/>
        </w:rPr>
        <w:t>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D4633B" w:rsidRPr="00413904" w:rsidRDefault="00D4633B" w:rsidP="00C327FC">
      <w:pPr>
        <w:shd w:val="clear" w:color="auto" w:fill="FFFFFF"/>
        <w:tabs>
          <w:tab w:val="left" w:pos="709"/>
        </w:tabs>
        <w:ind w:firstLine="709"/>
        <w:jc w:val="both"/>
        <w:rPr>
          <w:sz w:val="28"/>
          <w:szCs w:val="28"/>
        </w:rPr>
      </w:pPr>
    </w:p>
    <w:p w:rsidR="00D4633B" w:rsidRPr="003F7807" w:rsidRDefault="00D4633B" w:rsidP="00E649DC">
      <w:pPr>
        <w:pStyle w:val="aff"/>
        <w:numPr>
          <w:ilvl w:val="2"/>
          <w:numId w:val="77"/>
        </w:numPr>
        <w:spacing w:line="240" w:lineRule="auto"/>
      </w:pPr>
      <w:bookmarkStart w:id="112" w:name="_Toc294246093"/>
      <w:bookmarkEnd w:id="108"/>
      <w:bookmarkEnd w:id="109"/>
      <w:bookmarkEnd w:id="110"/>
      <w:bookmarkEnd w:id="111"/>
      <w:r w:rsidRPr="003F7807">
        <w:rPr>
          <w:szCs w:val="28"/>
        </w:rPr>
        <w:t xml:space="preserve">Условия, обеспечивающие развитие универсальных учебных действий </w:t>
      </w:r>
      <w:proofErr w:type="gramStart"/>
      <w:r w:rsidRPr="003F7807">
        <w:rPr>
          <w:szCs w:val="28"/>
        </w:rPr>
        <w:t>у</w:t>
      </w:r>
      <w:proofErr w:type="gramEnd"/>
      <w:r w:rsidRPr="003F7807">
        <w:rPr>
          <w:szCs w:val="28"/>
        </w:rPr>
        <w:t xml:space="preserve"> обучающихся</w:t>
      </w:r>
      <w:bookmarkEnd w:id="112"/>
    </w:p>
    <w:p w:rsidR="00D4633B" w:rsidRPr="007261C4" w:rsidRDefault="00D4633B" w:rsidP="00C327FC">
      <w:pPr>
        <w:tabs>
          <w:tab w:val="left" w:pos="709"/>
        </w:tabs>
        <w:ind w:firstLine="709"/>
        <w:jc w:val="both"/>
        <w:rPr>
          <w:sz w:val="28"/>
          <w:szCs w:val="28"/>
        </w:rPr>
      </w:pPr>
      <w:r w:rsidRPr="007261C4">
        <w:rPr>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D4633B" w:rsidRPr="007261C4" w:rsidRDefault="00D4633B" w:rsidP="00C327FC">
      <w:pPr>
        <w:tabs>
          <w:tab w:val="left" w:pos="709"/>
        </w:tabs>
        <w:ind w:firstLine="709"/>
        <w:jc w:val="both"/>
        <w:rPr>
          <w:sz w:val="28"/>
          <w:szCs w:val="28"/>
        </w:rPr>
      </w:pPr>
      <w:proofErr w:type="gramStart"/>
      <w:r w:rsidRPr="007261C4">
        <w:rPr>
          <w:sz w:val="28"/>
          <w:szCs w:val="28"/>
        </w:rPr>
        <w:t>использовании</w:t>
      </w:r>
      <w:proofErr w:type="gramEnd"/>
      <w:r w:rsidRPr="007261C4">
        <w:rPr>
          <w:sz w:val="28"/>
          <w:szCs w:val="28"/>
        </w:rPr>
        <w:t xml:space="preserve">  учебниковв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D4633B" w:rsidRPr="007261C4" w:rsidRDefault="00D4633B" w:rsidP="00C327FC">
      <w:pPr>
        <w:tabs>
          <w:tab w:val="left" w:pos="709"/>
        </w:tabs>
        <w:ind w:firstLine="709"/>
        <w:jc w:val="both"/>
        <w:rPr>
          <w:sz w:val="28"/>
          <w:szCs w:val="28"/>
        </w:rPr>
      </w:pPr>
      <w:proofErr w:type="gramStart"/>
      <w:r w:rsidRPr="007261C4">
        <w:rPr>
          <w:sz w:val="28"/>
          <w:szCs w:val="28"/>
        </w:rPr>
        <w:t>соблюдении</w:t>
      </w:r>
      <w:proofErr w:type="gramEnd"/>
      <w:r w:rsidRPr="007261C4">
        <w:rPr>
          <w:sz w:val="28"/>
          <w:szCs w:val="28"/>
        </w:rPr>
        <w:t xml:space="preserve">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D4633B" w:rsidRPr="007261C4" w:rsidRDefault="00D4633B" w:rsidP="00C327FC">
      <w:pPr>
        <w:tabs>
          <w:tab w:val="left" w:pos="709"/>
        </w:tabs>
        <w:ind w:firstLine="709"/>
        <w:jc w:val="both"/>
        <w:rPr>
          <w:sz w:val="28"/>
          <w:szCs w:val="28"/>
        </w:rPr>
      </w:pPr>
      <w:proofErr w:type="gramStart"/>
      <w:r w:rsidRPr="007261C4">
        <w:rPr>
          <w:sz w:val="28"/>
          <w:szCs w:val="28"/>
        </w:rPr>
        <w:t>осуществлении</w:t>
      </w:r>
      <w:proofErr w:type="gramEnd"/>
      <w:r w:rsidRPr="007261C4">
        <w:rPr>
          <w:sz w:val="28"/>
          <w:szCs w:val="28"/>
        </w:rPr>
        <w:t xml:space="preserve">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D4633B" w:rsidRPr="007261C4" w:rsidRDefault="00D4633B" w:rsidP="00C327FC">
      <w:pPr>
        <w:tabs>
          <w:tab w:val="left" w:pos="709"/>
        </w:tabs>
        <w:ind w:firstLine="709"/>
        <w:jc w:val="both"/>
        <w:rPr>
          <w:sz w:val="28"/>
          <w:szCs w:val="28"/>
        </w:rPr>
      </w:pPr>
      <w:r w:rsidRPr="007261C4">
        <w:rPr>
          <w:sz w:val="28"/>
          <w:szCs w:val="28"/>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D4633B" w:rsidRPr="007261C4" w:rsidRDefault="00D4633B" w:rsidP="00C327FC">
      <w:pPr>
        <w:tabs>
          <w:tab w:val="left" w:pos="709"/>
        </w:tabs>
        <w:ind w:firstLine="709"/>
        <w:jc w:val="both"/>
        <w:rPr>
          <w:sz w:val="28"/>
          <w:szCs w:val="28"/>
        </w:rPr>
      </w:pPr>
      <w:r w:rsidRPr="007261C4">
        <w:rPr>
          <w:sz w:val="28"/>
          <w:szCs w:val="28"/>
        </w:rPr>
        <w:t>эффективного использования средств ИКТ.</w:t>
      </w:r>
    </w:p>
    <w:p w:rsidR="00D4633B" w:rsidRPr="007261C4" w:rsidRDefault="00D4633B" w:rsidP="00C327FC">
      <w:pPr>
        <w:tabs>
          <w:tab w:val="left" w:pos="709"/>
        </w:tabs>
        <w:ind w:firstLine="709"/>
        <w:jc w:val="both"/>
        <w:rPr>
          <w:sz w:val="28"/>
          <w:szCs w:val="28"/>
        </w:rPr>
      </w:pPr>
      <w:r w:rsidRPr="007261C4">
        <w:rPr>
          <w:sz w:val="28"/>
          <w:szCs w:val="28"/>
        </w:rPr>
        <w:t xml:space="preserve">Учитывая определенную специфику </w:t>
      </w:r>
      <w:proofErr w:type="gramStart"/>
      <w:r w:rsidRPr="007261C4">
        <w:rPr>
          <w:sz w:val="28"/>
          <w:szCs w:val="28"/>
        </w:rPr>
        <w:t>использования</w:t>
      </w:r>
      <w:proofErr w:type="gramEnd"/>
      <w:r w:rsidRPr="007261C4">
        <w:rPr>
          <w:sz w:val="28"/>
          <w:szCs w:val="28"/>
        </w:rPr>
        <w:t xml:space="preserve">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В условиях интенсификации процессов информатизации </w:t>
      </w:r>
      <w:r w:rsidRPr="007261C4">
        <w:rPr>
          <w:rFonts w:ascii="Times New Roman" w:hAnsi="Times New Roman"/>
          <w:color w:val="auto"/>
          <w:sz w:val="28"/>
          <w:szCs w:val="28"/>
        </w:rPr>
        <w:t xml:space="preserve">общества и образования при формировании универсальных </w:t>
      </w:r>
      <w:r w:rsidRPr="007261C4">
        <w:rPr>
          <w:rFonts w:ascii="Times New Roman" w:hAnsi="Times New Roman"/>
          <w:color w:val="auto"/>
          <w:spacing w:val="-2"/>
          <w:sz w:val="28"/>
          <w:szCs w:val="28"/>
        </w:rPr>
        <w:t>учебных действий наряду с предметными  методиками целе</w:t>
      </w:r>
      <w:r w:rsidRPr="007261C4">
        <w:rPr>
          <w:rFonts w:ascii="Times New Roman" w:hAnsi="Times New Roman"/>
          <w:color w:val="auto"/>
          <w:sz w:val="28"/>
          <w:szCs w:val="28"/>
        </w:rPr>
        <w:t xml:space="preserve">сообразно широкое использование цифровых инструментов и возможностей современной информационно­образовательной </w:t>
      </w:r>
      <w:r w:rsidRPr="007261C4">
        <w:rPr>
          <w:rFonts w:ascii="Times New Roman" w:hAnsi="Times New Roman"/>
          <w:color w:val="auto"/>
          <w:spacing w:val="2"/>
          <w:sz w:val="28"/>
          <w:szCs w:val="28"/>
        </w:rPr>
        <w:t xml:space="preserve">среды. Ориентировка младших школьников в </w:t>
      </w:r>
      <w:r w:rsidRPr="007261C4">
        <w:rPr>
          <w:rFonts w:ascii="Times New Roman" w:hAnsi="Times New Roman"/>
          <w:color w:val="auto"/>
          <w:sz w:val="28"/>
          <w:szCs w:val="28"/>
        </w:rPr>
        <w:t>ИКТ и формирова</w:t>
      </w:r>
      <w:r w:rsidRPr="007261C4">
        <w:rPr>
          <w:rFonts w:ascii="Times New Roman" w:hAnsi="Times New Roman"/>
          <w:color w:val="auto"/>
          <w:spacing w:val="2"/>
          <w:sz w:val="28"/>
          <w:szCs w:val="28"/>
        </w:rPr>
        <w:t>ние способности их грамотно применять (ИКТ­компетентность) являются одними из важных средств форми</w:t>
      </w:r>
      <w:r w:rsidRPr="007261C4">
        <w:rPr>
          <w:rFonts w:ascii="Times New Roman" w:hAnsi="Times New Roman"/>
          <w:color w:val="auto"/>
          <w:sz w:val="28"/>
          <w:szCs w:val="28"/>
        </w:rPr>
        <w:t>рования уни</w:t>
      </w:r>
      <w:r w:rsidRPr="007261C4">
        <w:rPr>
          <w:rFonts w:ascii="Times New Roman" w:hAnsi="Times New Roman"/>
          <w:color w:val="auto"/>
          <w:spacing w:val="2"/>
          <w:sz w:val="28"/>
          <w:szCs w:val="28"/>
        </w:rPr>
        <w:t>версальных учебных действий обучающихся в рамках</w:t>
      </w:r>
      <w:r w:rsidRPr="007261C4">
        <w:rPr>
          <w:rFonts w:ascii="Times New Roman" w:hAnsi="Times New Roman"/>
          <w:color w:val="auto"/>
          <w:sz w:val="28"/>
          <w:szCs w:val="28"/>
        </w:rPr>
        <w:t xml:space="preserve"> начального общего образования. </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ИКТ также могут (и должны) широко применять</w:t>
      </w:r>
      <w:r w:rsidRPr="007261C4">
        <w:rPr>
          <w:rFonts w:ascii="Times New Roman" w:hAnsi="Times New Roman"/>
          <w:color w:val="auto"/>
          <w:spacing w:val="2"/>
          <w:sz w:val="28"/>
          <w:szCs w:val="28"/>
        </w:rPr>
        <w:t xml:space="preserve">ся при оценке сформированности универсальных учебных </w:t>
      </w:r>
      <w:r w:rsidRPr="007261C4">
        <w:rPr>
          <w:rFonts w:ascii="Times New Roman" w:hAnsi="Times New Roman"/>
          <w:color w:val="auto"/>
          <w:sz w:val="28"/>
          <w:szCs w:val="28"/>
        </w:rPr>
        <w:t xml:space="preserve">действий. Для их формирования исключительную важность </w:t>
      </w:r>
      <w:r w:rsidRPr="007261C4">
        <w:rPr>
          <w:rFonts w:ascii="Times New Roman" w:hAnsi="Times New Roman"/>
          <w:color w:val="auto"/>
          <w:spacing w:val="2"/>
          <w:sz w:val="28"/>
          <w:szCs w:val="28"/>
        </w:rPr>
        <w:t xml:space="preserve">имеет использование информационно­образовательной </w:t>
      </w:r>
      <w:r w:rsidRPr="007261C4">
        <w:rPr>
          <w:rFonts w:ascii="Times New Roman" w:hAnsi="Times New Roman"/>
          <w:color w:val="auto"/>
          <w:spacing w:val="2"/>
          <w:sz w:val="28"/>
          <w:szCs w:val="28"/>
        </w:rPr>
        <w:lastRenderedPageBreak/>
        <w:t>сре</w:t>
      </w:r>
      <w:r w:rsidRPr="007261C4">
        <w:rPr>
          <w:rFonts w:ascii="Times New Roman" w:hAnsi="Times New Roman"/>
          <w:color w:val="auto"/>
          <w:sz w:val="28"/>
          <w:szCs w:val="28"/>
        </w:rPr>
        <w:t>ды, в которой планируют и фиксируют свою деятельность, её результаты учителя и обучающиеся.</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В рамках ИКТ­компетентности выделяется учебная ИКТ­компе</w:t>
      </w:r>
      <w:r w:rsidRPr="007261C4">
        <w:rPr>
          <w:rFonts w:ascii="Times New Roman" w:hAnsi="Times New Roman"/>
          <w:color w:val="auto"/>
          <w:sz w:val="28"/>
          <w:szCs w:val="28"/>
        </w:rPr>
        <w:t>тентность - способность решать учебные задачи с исполь</w:t>
      </w:r>
      <w:r w:rsidRPr="007261C4">
        <w:rPr>
          <w:rFonts w:ascii="Times New Roman" w:hAnsi="Times New Roman"/>
          <w:color w:val="auto"/>
          <w:spacing w:val="2"/>
          <w:sz w:val="28"/>
          <w:szCs w:val="28"/>
        </w:rPr>
        <w:t xml:space="preserve">зованием общедоступных в начальной школе инструментов </w:t>
      </w:r>
      <w:r w:rsidRPr="007261C4">
        <w:rPr>
          <w:rFonts w:ascii="Times New Roman" w:hAnsi="Times New Roman"/>
          <w:color w:val="auto"/>
          <w:sz w:val="28"/>
          <w:szCs w:val="28"/>
        </w:rPr>
        <w:t>ИКТ и источников информации в соответствии с возрастны</w:t>
      </w:r>
      <w:r w:rsidRPr="007261C4">
        <w:rPr>
          <w:rFonts w:ascii="Times New Roman" w:hAnsi="Times New Roman"/>
          <w:color w:val="auto"/>
          <w:spacing w:val="2"/>
          <w:sz w:val="28"/>
          <w:szCs w:val="28"/>
        </w:rPr>
        <w:t xml:space="preserve">ми потребностями и возможностями младшего школьника. </w:t>
      </w:r>
      <w:r w:rsidRPr="007261C4">
        <w:rPr>
          <w:rFonts w:ascii="Times New Roman" w:hAnsi="Times New Roman"/>
          <w:color w:val="auto"/>
          <w:sz w:val="28"/>
          <w:szCs w:val="28"/>
        </w:rPr>
        <w:t xml:space="preserve">Решение задачи формирования ИКТ­компетентности должно </w:t>
      </w:r>
      <w:r w:rsidRPr="007261C4">
        <w:rPr>
          <w:rFonts w:ascii="Times New Roman" w:hAnsi="Times New Roman"/>
          <w:color w:val="auto"/>
          <w:spacing w:val="-2"/>
          <w:sz w:val="28"/>
          <w:szCs w:val="28"/>
        </w:rPr>
        <w:t>проходить не только на занятиях по отдельным учебным пред</w:t>
      </w:r>
      <w:r w:rsidRPr="007261C4">
        <w:rPr>
          <w:rFonts w:ascii="Times New Roman" w:hAnsi="Times New Roman"/>
          <w:color w:val="auto"/>
          <w:spacing w:val="2"/>
          <w:sz w:val="28"/>
          <w:szCs w:val="28"/>
        </w:rPr>
        <w:t xml:space="preserve">метам (где формируется предметная ИКТ­компетентность), </w:t>
      </w:r>
      <w:r w:rsidRPr="007261C4">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При освоении личностных действий на основе указанной программы </w:t>
      </w:r>
      <w:proofErr w:type="gramStart"/>
      <w:r w:rsidRPr="007261C4">
        <w:rPr>
          <w:rFonts w:ascii="Times New Roman" w:hAnsi="Times New Roman"/>
          <w:color w:val="auto"/>
          <w:sz w:val="28"/>
          <w:szCs w:val="28"/>
        </w:rPr>
        <w:t>у</w:t>
      </w:r>
      <w:proofErr w:type="gramEnd"/>
      <w:r w:rsidRPr="007261C4">
        <w:rPr>
          <w:rFonts w:ascii="Times New Roman" w:hAnsi="Times New Roman"/>
          <w:color w:val="auto"/>
          <w:sz w:val="28"/>
          <w:szCs w:val="28"/>
        </w:rPr>
        <w:t xml:space="preserve"> обучающихся формируются:</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критическое отношение к информации и избирательность </w:t>
      </w:r>
      <w:r w:rsidRPr="007261C4">
        <w:rPr>
          <w:rFonts w:ascii="Times New Roman" w:hAnsi="Times New Roman"/>
          <w:color w:val="auto"/>
          <w:sz w:val="28"/>
          <w:szCs w:val="28"/>
        </w:rPr>
        <w:t>её восприятия;</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уважение к информации о частной жизни и информационным результатам деятельности других людей;</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основы правовой культуры в области использования информации.</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регулятивных универсальных учебных действий обеспечиваются:</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оценка условий, алгоритмов и результатов действий, выполняемых в информационной среде;</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использование результатов действия, размещённых в информационной среде, для оценки и коррекции выполненного действия;</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создание </w:t>
      </w:r>
      <w:proofErr w:type="gramStart"/>
      <w:r w:rsidRPr="007261C4">
        <w:rPr>
          <w:rFonts w:ascii="Times New Roman" w:hAnsi="Times New Roman"/>
          <w:color w:val="auto"/>
          <w:sz w:val="28"/>
          <w:szCs w:val="28"/>
        </w:rPr>
        <w:t>цифрового</w:t>
      </w:r>
      <w:proofErr w:type="gramEnd"/>
      <w:r w:rsidRPr="007261C4">
        <w:rPr>
          <w:rFonts w:ascii="Times New Roman" w:hAnsi="Times New Roman"/>
          <w:color w:val="auto"/>
          <w:sz w:val="28"/>
          <w:szCs w:val="28"/>
        </w:rPr>
        <w:t xml:space="preserve"> портфолио учебных достижений обучающегося.</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При освоении познавательных универсальных учебных </w:t>
      </w:r>
      <w:r w:rsidRPr="007261C4">
        <w:rPr>
          <w:rFonts w:ascii="Times New Roman" w:hAnsi="Times New Roman"/>
          <w:color w:val="auto"/>
          <w:sz w:val="28"/>
          <w:szCs w:val="28"/>
        </w:rPr>
        <w:t>действий ИКТ играют ключевую роль в следующих универсальных учебных действиях:</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поиск информации;</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фиксация (запись) информации с помощью различных </w:t>
      </w:r>
      <w:r w:rsidRPr="007261C4">
        <w:rPr>
          <w:rFonts w:ascii="Times New Roman" w:hAnsi="Times New Roman"/>
          <w:color w:val="auto"/>
          <w:sz w:val="28"/>
          <w:szCs w:val="28"/>
        </w:rPr>
        <w:t>технических средств;</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информации, её организация и представление в виде диаграмм, картосхем, линий времени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создание </w:t>
      </w:r>
      <w:proofErr w:type="gramStart"/>
      <w:r w:rsidRPr="007261C4">
        <w:rPr>
          <w:rFonts w:ascii="Times New Roman" w:hAnsi="Times New Roman"/>
          <w:color w:val="auto"/>
          <w:sz w:val="28"/>
          <w:szCs w:val="28"/>
        </w:rPr>
        <w:t>простых</w:t>
      </w:r>
      <w:proofErr w:type="gramEnd"/>
      <w:r w:rsidRPr="007261C4">
        <w:rPr>
          <w:rFonts w:ascii="Times New Roman" w:hAnsi="Times New Roman"/>
          <w:color w:val="auto"/>
          <w:sz w:val="28"/>
          <w:szCs w:val="28"/>
        </w:rPr>
        <w:t xml:space="preserve"> гипермедиасообщений;</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простейших моделей объектов и процессов.</w:t>
      </w:r>
    </w:p>
    <w:p w:rsidR="00D4633B" w:rsidRPr="007261C4"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ИКТ является важным инструментом для формирования </w:t>
      </w:r>
      <w:r w:rsidRPr="007261C4">
        <w:rPr>
          <w:rFonts w:ascii="Times New Roman" w:hAnsi="Times New Roman"/>
          <w:color w:val="auto"/>
          <w:spacing w:val="-2"/>
          <w:sz w:val="28"/>
          <w:szCs w:val="28"/>
        </w:rPr>
        <w:t>коммуникативных универсальных учебных действий. Для это</w:t>
      </w:r>
      <w:r w:rsidRPr="007261C4">
        <w:rPr>
          <w:rFonts w:ascii="Times New Roman" w:hAnsi="Times New Roman"/>
          <w:color w:val="auto"/>
          <w:sz w:val="28"/>
          <w:szCs w:val="28"/>
        </w:rPr>
        <w:t>го используются:</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обмен гипермедиасообщениями;</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выступление с аудиовизуальной поддержкой;</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фиксация хода коллективной/личной коммуникации;</w:t>
      </w:r>
    </w:p>
    <w:p w:rsidR="00D4633B" w:rsidRPr="007261C4" w:rsidRDefault="00D4633B" w:rsidP="00C327FC">
      <w:pPr>
        <w:pStyle w:val="ad"/>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общение в цифровой среде (электронная почта, чат, видеоконференция, форум, блог).</w:t>
      </w:r>
    </w:p>
    <w:p w:rsidR="00D4633B" w:rsidRDefault="00D4633B" w:rsidP="00C327FC">
      <w:pPr>
        <w:pStyle w:val="a3"/>
        <w:tabs>
          <w:tab w:val="left" w:pos="709"/>
        </w:tabs>
        <w:spacing w:line="24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w:t>
      </w:r>
      <w:proofErr w:type="gramStart"/>
      <w:r w:rsidRPr="007261C4">
        <w:rPr>
          <w:rFonts w:ascii="Times New Roman" w:hAnsi="Times New Roman"/>
          <w:color w:val="auto"/>
          <w:sz w:val="28"/>
          <w:szCs w:val="28"/>
        </w:rPr>
        <w:t xml:space="preserve">Включение задачи формирования ИКТ­компетентности в программу </w:t>
      </w:r>
      <w:r w:rsidRPr="007261C4">
        <w:rPr>
          <w:rFonts w:ascii="Times New Roman" w:hAnsi="Times New Roman"/>
          <w:color w:val="auto"/>
          <w:spacing w:val="2"/>
          <w:sz w:val="28"/>
          <w:szCs w:val="28"/>
        </w:rPr>
        <w:t xml:space="preserve">формирования универсальных учебных действий позволяет </w:t>
      </w:r>
      <w:r w:rsidRPr="007261C4">
        <w:rPr>
          <w:rFonts w:ascii="Times New Roman" w:hAnsi="Times New Roman"/>
          <w:color w:val="auto"/>
          <w:sz w:val="28"/>
          <w:szCs w:val="28"/>
        </w:rPr>
        <w:t xml:space="preserve">организации, осуществляющей образовательную деятельность, и учителю формировать соответствующие позиции планируемых результатов, помогает с </w:t>
      </w:r>
      <w:r w:rsidRPr="007261C4">
        <w:rPr>
          <w:rFonts w:ascii="Times New Roman" w:hAnsi="Times New Roman"/>
          <w:color w:val="auto"/>
          <w:sz w:val="28"/>
          <w:szCs w:val="28"/>
        </w:rPr>
        <w:lastRenderedPageBreak/>
        <w:t>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w:t>
      </w:r>
      <w:proofErr w:type="gramEnd"/>
      <w:r w:rsidRPr="007261C4">
        <w:rPr>
          <w:rFonts w:ascii="Times New Roman" w:hAnsi="Times New Roman"/>
          <w:color w:val="auto"/>
          <w:sz w:val="28"/>
          <w:szCs w:val="28"/>
        </w:rPr>
        <w:t xml:space="preserve">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D4633B" w:rsidRPr="007261C4" w:rsidRDefault="00D4633B" w:rsidP="00C327FC">
      <w:pPr>
        <w:pStyle w:val="a3"/>
        <w:spacing w:line="240" w:lineRule="auto"/>
        <w:ind w:left="720" w:firstLine="0"/>
        <w:rPr>
          <w:rFonts w:ascii="Times New Roman" w:hAnsi="Times New Roman"/>
          <w:color w:val="auto"/>
          <w:sz w:val="28"/>
          <w:szCs w:val="28"/>
        </w:rPr>
      </w:pPr>
    </w:p>
    <w:p w:rsidR="00D4633B" w:rsidRPr="00FF7057" w:rsidRDefault="00D4633B" w:rsidP="00E649DC">
      <w:pPr>
        <w:pStyle w:val="aff"/>
        <w:numPr>
          <w:ilvl w:val="2"/>
          <w:numId w:val="76"/>
        </w:numPr>
        <w:spacing w:line="240" w:lineRule="auto"/>
      </w:pPr>
      <w:bookmarkStart w:id="113" w:name="_Toc294246094"/>
      <w:r w:rsidRPr="00413904">
        <w:rPr>
          <w:spacing w:val="-4"/>
          <w:szCs w:val="28"/>
        </w:rPr>
        <w:t>Условия, обеспечивающие преемственность про</w:t>
      </w:r>
      <w:r w:rsidRPr="00FF7057">
        <w:rPr>
          <w:szCs w:val="28"/>
        </w:rPr>
        <w:t xml:space="preserve">граммы формирования у обучающихся универсальных учебных действий при переходе </w:t>
      </w:r>
      <w:proofErr w:type="gramStart"/>
      <w:r w:rsidRPr="00FF7057">
        <w:rPr>
          <w:szCs w:val="28"/>
        </w:rPr>
        <w:t>от</w:t>
      </w:r>
      <w:proofErr w:type="gramEnd"/>
      <w:r w:rsidRPr="00FF7057">
        <w:rPr>
          <w:szCs w:val="28"/>
        </w:rPr>
        <w:t xml:space="preserve"> дошкольного к начальному и от начального к основному общему образованию</w:t>
      </w:r>
      <w:bookmarkEnd w:id="113"/>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7261C4">
        <w:rPr>
          <w:rFonts w:ascii="Times New Roman" w:hAnsi="Times New Roman"/>
          <w:color w:val="auto"/>
          <w:sz w:val="28"/>
          <w:szCs w:val="28"/>
        </w:rPr>
        <w:t>организации, осуществляющей образовательную деятельность</w:t>
      </w:r>
      <w:r w:rsidRPr="007261C4">
        <w:rPr>
          <w:rFonts w:ascii="Times New Roman" w:hAnsi="Times New Roman"/>
          <w:color w:val="auto"/>
          <w:spacing w:val="2"/>
          <w:sz w:val="28"/>
          <w:szCs w:val="28"/>
        </w:rPr>
        <w:t xml:space="preserve"> на уровне дошкольного образования</w:t>
      </w:r>
      <w:proofErr w:type="gramStart"/>
      <w:r w:rsidRPr="007261C4">
        <w:rPr>
          <w:rFonts w:ascii="Times New Roman" w:hAnsi="Times New Roman"/>
          <w:color w:val="auto"/>
          <w:spacing w:val="2"/>
          <w:sz w:val="28"/>
          <w:szCs w:val="28"/>
        </w:rPr>
        <w:t>,в</w:t>
      </w:r>
      <w:proofErr w:type="gramEnd"/>
      <w:r w:rsidRPr="007261C4">
        <w:rPr>
          <w:rFonts w:ascii="Times New Roman" w:hAnsi="Times New Roman"/>
          <w:color w:val="auto"/>
          <w:spacing w:val="2"/>
          <w:sz w:val="28"/>
          <w:szCs w:val="28"/>
        </w:rPr>
        <w:t xml:space="preserve"> </w:t>
      </w:r>
      <w:r w:rsidRPr="007261C4">
        <w:rPr>
          <w:rFonts w:ascii="Times New Roman" w:hAnsi="Times New Roman"/>
          <w:color w:val="auto"/>
          <w:sz w:val="28"/>
          <w:szCs w:val="28"/>
        </w:rPr>
        <w:t>организацию, осуществляющую образовательную деятельность</w:t>
      </w:r>
      <w:r w:rsidRPr="007261C4">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w:t>
      </w:r>
      <w:proofErr w:type="gramStart"/>
      <w:r w:rsidRPr="007261C4">
        <w:rPr>
          <w:rFonts w:ascii="Times New Roman" w:hAnsi="Times New Roman"/>
          <w:color w:val="auto"/>
          <w:spacing w:val="2"/>
          <w:sz w:val="28"/>
          <w:szCs w:val="28"/>
        </w:rPr>
        <w:t xml:space="preserve">При этом, несмотря </w:t>
      </w:r>
      <w:r w:rsidRPr="007261C4">
        <w:rPr>
          <w:rFonts w:ascii="Times New Roman" w:hAnsi="Times New Roman"/>
          <w:color w:val="auto"/>
          <w:spacing w:val="-2"/>
          <w:sz w:val="28"/>
          <w:szCs w:val="28"/>
        </w:rPr>
        <w:t>на огромные возрастно­психологические различия между обу</w:t>
      </w:r>
      <w:r w:rsidRPr="007261C4">
        <w:rPr>
          <w:rFonts w:ascii="Times New Roman" w:hAnsi="Times New Roman"/>
          <w:color w:val="auto"/>
          <w:sz w:val="28"/>
          <w:szCs w:val="28"/>
        </w:rPr>
        <w:t>чающимися, переживаемые ими трудности переходных периодов имеют много общего.</w:t>
      </w:r>
      <w:proofErr w:type="gramEnd"/>
    </w:p>
    <w:p w:rsidR="00D4633B" w:rsidRPr="007261C4" w:rsidRDefault="00D4633B" w:rsidP="00C327FC">
      <w:pPr>
        <w:pStyle w:val="a3"/>
        <w:spacing w:line="240" w:lineRule="auto"/>
        <w:ind w:firstLine="709"/>
        <w:rPr>
          <w:rFonts w:ascii="Times New Roman" w:hAnsi="Times New Roman"/>
          <w:color w:val="auto"/>
          <w:sz w:val="28"/>
          <w:szCs w:val="28"/>
        </w:rPr>
      </w:pP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261C4">
        <w:rPr>
          <w:rFonts w:ascii="Times New Roman" w:hAnsi="Times New Roman"/>
          <w:color w:val="auto"/>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D4633B" w:rsidRPr="007261C4" w:rsidRDefault="00D4633B" w:rsidP="00C327FC">
      <w:pPr>
        <w:pStyle w:val="a3"/>
        <w:spacing w:line="240" w:lineRule="auto"/>
        <w:ind w:firstLine="709"/>
        <w:rPr>
          <w:rFonts w:ascii="Times New Roman" w:hAnsi="Times New Roman"/>
          <w:i/>
          <w:iCs/>
          <w:color w:val="auto"/>
          <w:sz w:val="28"/>
          <w:szCs w:val="28"/>
        </w:rPr>
      </w:pPr>
      <w:r w:rsidRPr="007261C4">
        <w:rPr>
          <w:rFonts w:ascii="Times New Roman" w:hAnsi="Times New Roman"/>
          <w:color w:val="auto"/>
          <w:sz w:val="28"/>
          <w:szCs w:val="28"/>
        </w:rPr>
        <w:t xml:space="preserve">Исследования </w:t>
      </w:r>
      <w:r w:rsidRPr="007261C4">
        <w:rPr>
          <w:rFonts w:ascii="Times New Roman" w:hAnsi="Times New Roman"/>
          <w:b/>
          <w:bCs/>
          <w:i/>
          <w:iCs/>
          <w:color w:val="auto"/>
          <w:sz w:val="28"/>
          <w:szCs w:val="28"/>
        </w:rPr>
        <w:t xml:space="preserve">готовности детей к обучению в школе </w:t>
      </w:r>
      <w:r w:rsidRPr="007261C4">
        <w:rPr>
          <w:rFonts w:ascii="Times New Roman" w:hAnsi="Times New Roman"/>
          <w:color w:val="auto"/>
          <w:sz w:val="28"/>
          <w:szCs w:val="28"/>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D4633B" w:rsidRPr="007261C4" w:rsidRDefault="00D4633B" w:rsidP="00C327FC">
      <w:pPr>
        <w:pStyle w:val="a3"/>
        <w:spacing w:line="240" w:lineRule="auto"/>
        <w:ind w:firstLine="709"/>
        <w:rPr>
          <w:rFonts w:ascii="Times New Roman" w:hAnsi="Times New Roman"/>
          <w:i/>
          <w:iCs/>
          <w:color w:val="auto"/>
          <w:sz w:val="28"/>
          <w:szCs w:val="28"/>
        </w:rPr>
      </w:pPr>
      <w:r w:rsidRPr="007261C4">
        <w:rPr>
          <w:rFonts w:ascii="Times New Roman" w:hAnsi="Times New Roman"/>
          <w:i/>
          <w:iCs/>
          <w:color w:val="auto"/>
          <w:spacing w:val="-4"/>
          <w:sz w:val="28"/>
          <w:szCs w:val="28"/>
        </w:rPr>
        <w:t xml:space="preserve">Физическая готовность </w:t>
      </w:r>
      <w:r w:rsidRPr="007261C4">
        <w:rPr>
          <w:rFonts w:ascii="Times New Roman" w:hAnsi="Times New Roman"/>
          <w:color w:val="auto"/>
          <w:spacing w:val="-4"/>
          <w:sz w:val="28"/>
          <w:szCs w:val="28"/>
        </w:rPr>
        <w:t>определяется состоянием здоровья,</w:t>
      </w:r>
      <w:r w:rsidRPr="007261C4">
        <w:rPr>
          <w:rFonts w:ascii="Times New Roman" w:hAnsi="Times New Roman"/>
          <w:color w:val="auto"/>
          <w:spacing w:val="-4"/>
          <w:sz w:val="28"/>
          <w:szCs w:val="28"/>
        </w:rPr>
        <w:br/>
      </w:r>
      <w:r w:rsidRPr="007261C4">
        <w:rPr>
          <w:rFonts w:ascii="Times New Roman" w:hAnsi="Times New Roman"/>
          <w:color w:val="auto"/>
          <w:spacing w:val="2"/>
          <w:sz w:val="28"/>
          <w:szCs w:val="28"/>
        </w:rPr>
        <w:t>уровнем морфофункциональной зрелости организма ребён</w:t>
      </w:r>
      <w:r w:rsidRPr="007261C4">
        <w:rPr>
          <w:rFonts w:ascii="Times New Roman" w:hAnsi="Times New Roman"/>
          <w:color w:val="auto"/>
          <w:sz w:val="28"/>
          <w:szCs w:val="28"/>
        </w:rPr>
        <w:t xml:space="preserve">ка, в том числе развитием двигательных навыков и качеств </w:t>
      </w:r>
      <w:r w:rsidRPr="007261C4">
        <w:rPr>
          <w:rFonts w:ascii="Times New Roman" w:hAnsi="Times New Roman"/>
          <w:color w:val="auto"/>
          <w:spacing w:val="2"/>
          <w:sz w:val="28"/>
          <w:szCs w:val="28"/>
        </w:rPr>
        <w:t xml:space="preserve">(тонкая моторная координация), физической и умственной </w:t>
      </w:r>
      <w:r w:rsidRPr="007261C4">
        <w:rPr>
          <w:rFonts w:ascii="Times New Roman" w:hAnsi="Times New Roman"/>
          <w:color w:val="auto"/>
          <w:sz w:val="28"/>
          <w:szCs w:val="28"/>
        </w:rPr>
        <w:t>работоспособности.</w:t>
      </w:r>
    </w:p>
    <w:p w:rsidR="00D4633B" w:rsidRPr="007261C4" w:rsidRDefault="00D4633B" w:rsidP="00C327FC">
      <w:pPr>
        <w:pStyle w:val="a3"/>
        <w:spacing w:line="240" w:lineRule="auto"/>
        <w:ind w:firstLine="709"/>
        <w:rPr>
          <w:rFonts w:ascii="Times New Roman" w:hAnsi="Times New Roman"/>
          <w:color w:val="auto"/>
          <w:sz w:val="28"/>
          <w:szCs w:val="28"/>
        </w:rPr>
      </w:pPr>
      <w:proofErr w:type="gramStart"/>
      <w:r w:rsidRPr="007261C4">
        <w:rPr>
          <w:rFonts w:ascii="Times New Roman" w:hAnsi="Times New Roman"/>
          <w:i/>
          <w:iCs/>
          <w:color w:val="auto"/>
          <w:sz w:val="28"/>
          <w:szCs w:val="28"/>
        </w:rPr>
        <w:t xml:space="preserve">Психологическая готовность </w:t>
      </w:r>
      <w:r w:rsidRPr="007261C4">
        <w:rPr>
          <w:rFonts w:ascii="Times New Roman" w:hAnsi="Times New Roman"/>
          <w:color w:val="auto"/>
          <w:sz w:val="28"/>
          <w:szCs w:val="28"/>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w:t>
      </w:r>
      <w:proofErr w:type="gramEnd"/>
      <w:r w:rsidRPr="007261C4">
        <w:rPr>
          <w:rFonts w:ascii="Times New Roman" w:hAnsi="Times New Roman"/>
          <w:color w:val="auto"/>
          <w:sz w:val="28"/>
          <w:szCs w:val="28"/>
        </w:rPr>
        <w:t xml:space="preserve"> освоение ребёнком новых форм кооперации и учебного сотрудничества в системе отношений с учителем и одноклассниками.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Психологическая готовность к школе имеет следующую </w:t>
      </w:r>
      <w:r w:rsidRPr="007261C4">
        <w:rPr>
          <w:rFonts w:ascii="Times New Roman" w:hAnsi="Times New Roman"/>
          <w:color w:val="auto"/>
          <w:spacing w:val="-2"/>
          <w:sz w:val="28"/>
          <w:szCs w:val="28"/>
        </w:rPr>
        <w:t>структуру: личностная готовность, умственная зрелость и про</w:t>
      </w:r>
      <w:r w:rsidRPr="007261C4">
        <w:rPr>
          <w:rFonts w:ascii="Times New Roman" w:hAnsi="Times New Roman"/>
          <w:color w:val="auto"/>
          <w:sz w:val="28"/>
          <w:szCs w:val="28"/>
        </w:rPr>
        <w:t>извольность регуляции поведения и деятельности.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Личностная готовность включает мотивационную готов</w:t>
      </w:r>
      <w:r w:rsidRPr="007261C4">
        <w:rPr>
          <w:rFonts w:ascii="Times New Roman" w:hAnsi="Times New Roman"/>
          <w:color w:val="auto"/>
          <w:spacing w:val="-4"/>
          <w:sz w:val="28"/>
          <w:szCs w:val="28"/>
        </w:rPr>
        <w:t>ность, коммуникативную готовность, сформированность Я­кон</w:t>
      </w:r>
      <w:r w:rsidRPr="007261C4">
        <w:rPr>
          <w:rFonts w:ascii="Times New Roman" w:hAnsi="Times New Roman"/>
          <w:color w:val="auto"/>
          <w:sz w:val="28"/>
          <w:szCs w:val="28"/>
        </w:rPr>
        <w:t>цепции и самооценки, эмоциональную зрелость. Мотиваци</w:t>
      </w:r>
      <w:r w:rsidRPr="007261C4">
        <w:rPr>
          <w:rFonts w:ascii="Times New Roman" w:hAnsi="Times New Roman"/>
          <w:color w:val="auto"/>
          <w:spacing w:val="-2"/>
          <w:sz w:val="28"/>
          <w:szCs w:val="28"/>
        </w:rPr>
        <w:t xml:space="preserve">онная готовность предполагает </w:t>
      </w:r>
      <w:r w:rsidRPr="007261C4">
        <w:rPr>
          <w:rFonts w:ascii="Times New Roman" w:hAnsi="Times New Roman"/>
          <w:color w:val="auto"/>
          <w:spacing w:val="-2"/>
          <w:sz w:val="28"/>
          <w:szCs w:val="28"/>
        </w:rPr>
        <w:lastRenderedPageBreak/>
        <w:t xml:space="preserve">сформированность социальных </w:t>
      </w:r>
      <w:r w:rsidRPr="007261C4">
        <w:rPr>
          <w:rFonts w:ascii="Times New Roman" w:hAnsi="Times New Roman"/>
          <w:color w:val="auto"/>
          <w:sz w:val="28"/>
          <w:szCs w:val="28"/>
        </w:rPr>
        <w:t>мотивов (стремление к социально значимому статусу, потреб</w:t>
      </w:r>
      <w:r w:rsidRPr="007261C4">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Предпосылками воз</w:t>
      </w:r>
      <w:r w:rsidRPr="007261C4">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Мотивационная готовность характеризуется первичным </w:t>
      </w:r>
      <w:r w:rsidRPr="007261C4">
        <w:rPr>
          <w:rFonts w:ascii="Times New Roman" w:hAnsi="Times New Roman"/>
          <w:color w:val="auto"/>
          <w:sz w:val="28"/>
          <w:szCs w:val="28"/>
        </w:rPr>
        <w:t>соподчинением мотивов с доминированием учебно­познава</w:t>
      </w:r>
      <w:r w:rsidRPr="007261C4">
        <w:rPr>
          <w:rFonts w:ascii="Times New Roman" w:hAnsi="Times New Roman"/>
          <w:color w:val="auto"/>
          <w:spacing w:val="2"/>
          <w:sz w:val="28"/>
          <w:szCs w:val="28"/>
        </w:rPr>
        <w:t xml:space="preserve">тельных мотивов. Коммуникативная готовность выступает </w:t>
      </w:r>
      <w:r w:rsidRPr="007261C4">
        <w:rPr>
          <w:rFonts w:ascii="Times New Roman" w:hAnsi="Times New Roman"/>
          <w:color w:val="auto"/>
          <w:sz w:val="28"/>
          <w:szCs w:val="28"/>
        </w:rPr>
        <w:t>как готовность ребёнка к произвольному общению с учителем и сверстниками в контексте поставленной учебной зада</w:t>
      </w:r>
      <w:r w:rsidRPr="007261C4">
        <w:rPr>
          <w:rFonts w:ascii="Times New Roman" w:hAnsi="Times New Roman"/>
          <w:color w:val="auto"/>
          <w:spacing w:val="2"/>
          <w:sz w:val="28"/>
          <w:szCs w:val="28"/>
        </w:rPr>
        <w:t xml:space="preserve">чи и учебного содержания. Коммуникативная готовность </w:t>
      </w:r>
      <w:r w:rsidRPr="007261C4">
        <w:rPr>
          <w:rFonts w:ascii="Times New Roman" w:hAnsi="Times New Roman"/>
          <w:color w:val="auto"/>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7261C4">
        <w:rPr>
          <w:rFonts w:ascii="Times New Roman" w:hAnsi="Times New Roman"/>
          <w:color w:val="auto"/>
          <w:spacing w:val="2"/>
          <w:sz w:val="28"/>
          <w:szCs w:val="28"/>
        </w:rPr>
        <w:t xml:space="preserve">(личное сознание), характера отношения к нему взрослых, </w:t>
      </w:r>
      <w:r w:rsidRPr="007261C4">
        <w:rPr>
          <w:rFonts w:ascii="Times New Roman" w:hAnsi="Times New Roman"/>
          <w:color w:val="auto"/>
          <w:sz w:val="28"/>
          <w:szCs w:val="28"/>
        </w:rPr>
        <w:t>способностью оценки своих достижений и личностных качеств, самокритичностью. Эмоциональная готовность выражается в освоении ребёнком социальных норм проявления чувств и в способности регулировать своё поведение на ос</w:t>
      </w:r>
      <w:r w:rsidRPr="007261C4">
        <w:rPr>
          <w:rFonts w:ascii="Times New Roman" w:hAnsi="Times New Roman"/>
          <w:color w:val="auto"/>
          <w:spacing w:val="2"/>
          <w:sz w:val="28"/>
          <w:szCs w:val="28"/>
        </w:rPr>
        <w:t>нове эмоционального предвосхищения и прогнозирования. Показателем эмоциональной готовности к школьному обу</w:t>
      </w:r>
      <w:r w:rsidRPr="007261C4">
        <w:rPr>
          <w:rFonts w:ascii="Times New Roman" w:hAnsi="Times New Roman"/>
          <w:color w:val="auto"/>
          <w:sz w:val="28"/>
          <w:szCs w:val="28"/>
        </w:rPr>
        <w:t>чению является сформированность высших чувств — нрав</w:t>
      </w:r>
      <w:r w:rsidRPr="007261C4">
        <w:rPr>
          <w:rFonts w:ascii="Times New Roman" w:hAnsi="Times New Roman"/>
          <w:color w:val="auto"/>
          <w:spacing w:val="2"/>
          <w:sz w:val="28"/>
          <w:szCs w:val="28"/>
        </w:rPr>
        <w:t>ственных переживаний, интеллектуальных чувств (радость познания), эстетических чувств (чувство прекрасного). Вы</w:t>
      </w:r>
      <w:r w:rsidRPr="007261C4">
        <w:rPr>
          <w:rFonts w:ascii="Times New Roman" w:hAnsi="Times New Roman"/>
          <w:color w:val="auto"/>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D4633B" w:rsidRPr="007261C4" w:rsidRDefault="00D4633B" w:rsidP="00C327FC">
      <w:pPr>
        <w:pStyle w:val="a3"/>
        <w:spacing w:line="24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Умственную зрелость составляет интеллектуальная, речевая </w:t>
      </w:r>
      <w:r w:rsidRPr="007261C4">
        <w:rPr>
          <w:rFonts w:ascii="Times New Roman" w:hAnsi="Times New Roman"/>
          <w:color w:val="auto"/>
          <w:spacing w:val="2"/>
          <w:sz w:val="28"/>
          <w:szCs w:val="28"/>
        </w:rPr>
        <w:t>готовность и сформированность восприятия, памяти, вни</w:t>
      </w:r>
      <w:r w:rsidRPr="007261C4">
        <w:rPr>
          <w:rFonts w:ascii="Times New Roman" w:hAnsi="Times New Roman"/>
          <w:color w:val="auto"/>
          <w:sz w:val="28"/>
          <w:szCs w:val="28"/>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7261C4">
        <w:rPr>
          <w:rFonts w:ascii="Times New Roman" w:hAnsi="Times New Roman"/>
          <w:color w:val="auto"/>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7261C4">
        <w:rPr>
          <w:rFonts w:ascii="Times New Roman" w:hAnsi="Times New Roman"/>
          <w:color w:val="auto"/>
          <w:spacing w:val="2"/>
          <w:sz w:val="28"/>
          <w:szCs w:val="28"/>
        </w:rPr>
        <w:t xml:space="preserve">представлений и умений. Речевая готовность предполагает </w:t>
      </w:r>
      <w:r w:rsidRPr="007261C4">
        <w:rPr>
          <w:rFonts w:ascii="Times New Roman" w:hAnsi="Times New Roman"/>
          <w:color w:val="auto"/>
          <w:sz w:val="28"/>
          <w:szCs w:val="28"/>
        </w:rPr>
        <w:t>сформированность фонематической, лексической, граммати</w:t>
      </w:r>
      <w:r w:rsidRPr="007261C4">
        <w:rPr>
          <w:rFonts w:ascii="Times New Roman" w:hAnsi="Times New Roman"/>
          <w:color w:val="auto"/>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7261C4">
        <w:rPr>
          <w:rFonts w:ascii="Times New Roman" w:hAnsi="Times New Roman"/>
          <w:color w:val="auto"/>
          <w:spacing w:val="2"/>
          <w:sz w:val="28"/>
          <w:szCs w:val="28"/>
        </w:rPr>
        <w:t>её единицы. Восприятие характеризуется всё большей осо</w:t>
      </w:r>
      <w:r w:rsidRPr="007261C4">
        <w:rPr>
          <w:rFonts w:ascii="Times New Roman" w:hAnsi="Times New Roman"/>
          <w:color w:val="auto"/>
          <w:sz w:val="28"/>
          <w:szCs w:val="28"/>
        </w:rPr>
        <w:t>з</w:t>
      </w:r>
      <w:r w:rsidRPr="007261C4">
        <w:rPr>
          <w:rFonts w:ascii="Times New Roman" w:hAnsi="Times New Roman"/>
          <w:color w:val="auto"/>
          <w:spacing w:val="-2"/>
          <w:sz w:val="28"/>
          <w:szCs w:val="28"/>
        </w:rPr>
        <w:t>нанностью, опирается на использование системы обществен</w:t>
      </w:r>
      <w:r w:rsidRPr="007261C4">
        <w:rPr>
          <w:rFonts w:ascii="Times New Roman" w:hAnsi="Times New Roman"/>
          <w:color w:val="auto"/>
          <w:spacing w:val="2"/>
          <w:sz w:val="28"/>
          <w:szCs w:val="28"/>
        </w:rPr>
        <w:t xml:space="preserve">ных сенсорных эталонов и соответствующих перцептивных </w:t>
      </w:r>
      <w:r w:rsidRPr="007261C4">
        <w:rPr>
          <w:rFonts w:ascii="Times New Roman" w:hAnsi="Times New Roman"/>
          <w:color w:val="auto"/>
          <w:spacing w:val="-2"/>
          <w:sz w:val="28"/>
          <w:szCs w:val="28"/>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7261C4">
        <w:rPr>
          <w:rFonts w:ascii="Times New Roman" w:hAnsi="Times New Roman"/>
          <w:color w:val="auto"/>
          <w:sz w:val="28"/>
          <w:szCs w:val="28"/>
        </w:rPr>
        <w:t xml:space="preserve">тивов, </w:t>
      </w:r>
      <w:r w:rsidRPr="007261C4">
        <w:rPr>
          <w:rFonts w:ascii="Times New Roman" w:hAnsi="Times New Roman"/>
          <w:color w:val="auto"/>
          <w:sz w:val="28"/>
          <w:szCs w:val="28"/>
        </w:rPr>
        <w:lastRenderedPageBreak/>
        <w:t>целеполагании и сохранении цели, способности при</w:t>
      </w:r>
      <w:r w:rsidRPr="007261C4">
        <w:rPr>
          <w:rFonts w:ascii="Times New Roman" w:hAnsi="Times New Roman"/>
          <w:color w:val="auto"/>
          <w:spacing w:val="2"/>
          <w:sz w:val="28"/>
          <w:szCs w:val="28"/>
        </w:rPr>
        <w:t xml:space="preserve">лагать волевое усилие для её достижения. Произвольность </w:t>
      </w:r>
      <w:proofErr w:type="gramStart"/>
      <w:r w:rsidRPr="007261C4">
        <w:rPr>
          <w:rFonts w:ascii="Times New Roman" w:hAnsi="Times New Roman"/>
          <w:color w:val="auto"/>
          <w:sz w:val="28"/>
          <w:szCs w:val="28"/>
        </w:rPr>
        <w:t>выступает</w:t>
      </w:r>
      <w:proofErr w:type="gramEnd"/>
      <w:r w:rsidRPr="007261C4">
        <w:rPr>
          <w:rFonts w:ascii="Times New Roman" w:hAnsi="Times New Roman"/>
          <w:color w:val="auto"/>
          <w:sz w:val="28"/>
          <w:szCs w:val="28"/>
        </w:rPr>
        <w:t xml:space="preserve"> как умение строить своё поведение и деятельность </w:t>
      </w:r>
      <w:r w:rsidRPr="007261C4">
        <w:rPr>
          <w:rFonts w:ascii="Times New Roman" w:hAnsi="Times New Roman"/>
          <w:color w:val="auto"/>
          <w:spacing w:val="2"/>
          <w:sz w:val="28"/>
          <w:szCs w:val="28"/>
        </w:rPr>
        <w:t xml:space="preserve">в соответствии с предлагаемыми образцами и правилами, </w:t>
      </w:r>
      <w:r w:rsidRPr="007261C4">
        <w:rPr>
          <w:rFonts w:ascii="Times New Roman" w:hAnsi="Times New Roman"/>
          <w:color w:val="auto"/>
          <w:sz w:val="28"/>
          <w:szCs w:val="28"/>
        </w:rPr>
        <w:t>осуществлять планирование, контроль и коррекцию выполняемых действий, используя соответствующие средства.</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фундамента готовности перехода к обучению на уровень начального общего образования должно </w:t>
      </w:r>
      <w:r w:rsidRPr="007261C4">
        <w:rPr>
          <w:rFonts w:ascii="Times New Roman" w:hAnsi="Times New Roman"/>
          <w:color w:val="auto"/>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D4633B" w:rsidRPr="007261C4" w:rsidRDefault="00D4633B" w:rsidP="00C327FC">
      <w:pPr>
        <w:pStyle w:val="a3"/>
        <w:spacing w:line="24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Не меньшее значение имеет проблема психологической </w:t>
      </w:r>
      <w:r w:rsidRPr="007261C4">
        <w:rPr>
          <w:rFonts w:ascii="Times New Roman" w:hAnsi="Times New Roman"/>
          <w:color w:val="auto"/>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7261C4">
        <w:rPr>
          <w:rFonts w:ascii="Times New Roman" w:hAnsi="Times New Roman"/>
          <w:color w:val="auto"/>
          <w:spacing w:val="2"/>
          <w:sz w:val="28"/>
          <w:szCs w:val="28"/>
        </w:rPr>
        <w:t>учению, возрастание эмоциональной нестабильности, нару</w:t>
      </w:r>
      <w:r w:rsidRPr="007261C4">
        <w:rPr>
          <w:rFonts w:ascii="Times New Roman" w:hAnsi="Times New Roman"/>
          <w:color w:val="auto"/>
          <w:sz w:val="28"/>
          <w:szCs w:val="28"/>
        </w:rPr>
        <w:t>шения поведения, которые обусловлены:</w:t>
      </w:r>
    </w:p>
    <w:p w:rsidR="00D4633B" w:rsidRPr="007261C4" w:rsidRDefault="00D4633B" w:rsidP="00C327FC">
      <w:pPr>
        <w:pStyle w:val="ad"/>
        <w:numPr>
          <w:ilvl w:val="0"/>
          <w:numId w:val="55"/>
        </w:numPr>
        <w:tabs>
          <w:tab w:val="left" w:pos="993"/>
        </w:tabs>
        <w:spacing w:line="24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необходимостью адаптации </w:t>
      </w:r>
      <w:proofErr w:type="gramStart"/>
      <w:r w:rsidRPr="007261C4">
        <w:rPr>
          <w:rFonts w:ascii="Times New Roman" w:hAnsi="Times New Roman"/>
          <w:color w:val="auto"/>
          <w:sz w:val="28"/>
          <w:szCs w:val="28"/>
        </w:rPr>
        <w:t>обучающихся</w:t>
      </w:r>
      <w:proofErr w:type="gramEnd"/>
      <w:r w:rsidRPr="007261C4">
        <w:rPr>
          <w:rFonts w:ascii="Times New Roman" w:hAnsi="Times New Roman"/>
          <w:color w:val="auto"/>
          <w:sz w:val="28"/>
          <w:szCs w:val="28"/>
        </w:rPr>
        <w:t xml:space="preserve"> к новой орга</w:t>
      </w:r>
      <w:r w:rsidRPr="007261C4">
        <w:rPr>
          <w:rFonts w:ascii="Times New Roman" w:hAnsi="Times New Roman"/>
          <w:color w:val="auto"/>
          <w:spacing w:val="2"/>
          <w:sz w:val="28"/>
          <w:szCs w:val="28"/>
        </w:rPr>
        <w:t>низации процесса и содержания обучения (предметная си</w:t>
      </w:r>
      <w:r w:rsidRPr="007261C4">
        <w:rPr>
          <w:rFonts w:ascii="Times New Roman" w:hAnsi="Times New Roman"/>
          <w:color w:val="auto"/>
          <w:sz w:val="28"/>
          <w:szCs w:val="28"/>
        </w:rPr>
        <w:t>стема, разные преподаватели и</w:t>
      </w:r>
      <w:r w:rsidRPr="007261C4">
        <w:rPr>
          <w:rFonts w:ascii="Times New Roman" w:hAnsi="Times New Roman"/>
          <w:color w:val="auto"/>
          <w:sz w:val="28"/>
          <w:szCs w:val="28"/>
        </w:rPr>
        <w:t>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д.);</w:t>
      </w:r>
    </w:p>
    <w:p w:rsidR="00D4633B" w:rsidRPr="007261C4" w:rsidRDefault="00D4633B" w:rsidP="00C327FC">
      <w:pPr>
        <w:pStyle w:val="ad"/>
        <w:numPr>
          <w:ilvl w:val="0"/>
          <w:numId w:val="55"/>
        </w:numPr>
        <w:tabs>
          <w:tab w:val="left" w:pos="993"/>
        </w:tabs>
        <w:spacing w:line="24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261C4">
        <w:rPr>
          <w:rFonts w:ascii="Times New Roman" w:hAnsi="Times New Roman"/>
          <w:color w:val="auto"/>
          <w:spacing w:val="2"/>
          <w:sz w:val="28"/>
          <w:szCs w:val="28"/>
        </w:rPr>
        <w:t xml:space="preserve">(переориентацией подростков на деятельность общения со </w:t>
      </w:r>
      <w:r w:rsidRPr="007261C4">
        <w:rPr>
          <w:rFonts w:ascii="Times New Roman" w:hAnsi="Times New Roman"/>
          <w:color w:val="auto"/>
          <w:sz w:val="28"/>
          <w:szCs w:val="28"/>
        </w:rPr>
        <w:t>сверстниками при сохранении значимости учебной деятельности);</w:t>
      </w:r>
    </w:p>
    <w:p w:rsidR="00D4633B" w:rsidRPr="007261C4" w:rsidRDefault="00D4633B" w:rsidP="00C327FC">
      <w:pPr>
        <w:pStyle w:val="ad"/>
        <w:numPr>
          <w:ilvl w:val="0"/>
          <w:numId w:val="55"/>
        </w:numPr>
        <w:tabs>
          <w:tab w:val="left" w:pos="993"/>
        </w:tabs>
        <w:spacing w:line="24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261C4">
        <w:rPr>
          <w:rFonts w:ascii="Times New Roman" w:hAnsi="Times New Roman"/>
          <w:color w:val="auto"/>
          <w:spacing w:val="2"/>
          <w:sz w:val="28"/>
          <w:szCs w:val="28"/>
        </w:rPr>
        <w:t>образом с уровнем сформированности структурных компонентов учебной деятельности (мотивы, учебные действия,</w:t>
      </w:r>
      <w:r w:rsidRPr="007261C4">
        <w:rPr>
          <w:rFonts w:ascii="Times New Roman" w:hAnsi="Times New Roman"/>
          <w:color w:val="auto"/>
          <w:sz w:val="28"/>
          <w:szCs w:val="28"/>
        </w:rPr>
        <w:t xml:space="preserve"> контроль, оценка);</w:t>
      </w:r>
    </w:p>
    <w:p w:rsidR="00D4633B" w:rsidRPr="007261C4" w:rsidRDefault="00D4633B" w:rsidP="00C327FC">
      <w:pPr>
        <w:pStyle w:val="ad"/>
        <w:numPr>
          <w:ilvl w:val="0"/>
          <w:numId w:val="55"/>
        </w:numPr>
        <w:tabs>
          <w:tab w:val="left" w:pos="993"/>
        </w:tabs>
        <w:spacing w:line="240" w:lineRule="auto"/>
        <w:ind w:left="0" w:firstLine="709"/>
        <w:rPr>
          <w:rFonts w:ascii="Times New Roman" w:hAnsi="Times New Roman"/>
          <w:color w:val="auto"/>
          <w:sz w:val="28"/>
          <w:szCs w:val="28"/>
        </w:rPr>
      </w:pPr>
      <w:r w:rsidRPr="007261C4">
        <w:rPr>
          <w:rFonts w:ascii="Times New Roman" w:hAnsi="Times New Roman"/>
          <w:color w:val="auto"/>
          <w:sz w:val="28"/>
          <w:szCs w:val="28"/>
        </w:rPr>
        <w:t>недостаточно подготовленным переходом с родного языка на русский язык обучения.</w:t>
      </w:r>
    </w:p>
    <w:p w:rsidR="00D4633B" w:rsidRPr="00413904" w:rsidRDefault="00D4633B" w:rsidP="00C327FC">
      <w:pPr>
        <w:pStyle w:val="a3"/>
        <w:spacing w:line="240" w:lineRule="auto"/>
        <w:ind w:firstLine="454"/>
        <w:rPr>
          <w:rFonts w:ascii="Times New Roman" w:hAnsi="Times New Roman"/>
          <w:color w:val="auto"/>
          <w:sz w:val="28"/>
          <w:szCs w:val="28"/>
        </w:rPr>
      </w:pPr>
      <w:r w:rsidRPr="007261C4">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261C4">
        <w:rPr>
          <w:rFonts w:ascii="Times New Roman" w:hAnsi="Times New Roman"/>
          <w:color w:val="auto"/>
          <w:spacing w:val="2"/>
          <w:sz w:val="28"/>
          <w:szCs w:val="28"/>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7261C4">
        <w:rPr>
          <w:rFonts w:ascii="Times New Roman" w:hAnsi="Times New Roman"/>
          <w:color w:val="auto"/>
          <w:sz w:val="28"/>
          <w:szCs w:val="28"/>
        </w:rPr>
        <w:t xml:space="preserve">ский приоритет непрерывного образования — формирование </w:t>
      </w:r>
      <w:proofErr w:type="gramStart"/>
      <w:r w:rsidRPr="007261C4">
        <w:rPr>
          <w:rFonts w:ascii="Times New Roman" w:hAnsi="Times New Roman"/>
          <w:color w:val="auto"/>
          <w:sz w:val="28"/>
          <w:szCs w:val="28"/>
        </w:rPr>
        <w:t>умения</w:t>
      </w:r>
      <w:proofErr w:type="gramEnd"/>
      <w:r w:rsidRPr="007261C4">
        <w:rPr>
          <w:rFonts w:ascii="Times New Roman" w:hAnsi="Times New Roman"/>
          <w:color w:val="auto"/>
          <w:sz w:val="28"/>
          <w:szCs w:val="28"/>
        </w:rPr>
        <w:t xml:space="preserve"> учиться, которое должно быть обеспечено формированием системы универсальных учебных действий, а такж</w:t>
      </w:r>
      <w:r>
        <w:rPr>
          <w:rFonts w:ascii="Times New Roman" w:hAnsi="Times New Roman"/>
          <w:color w:val="auto"/>
          <w:sz w:val="28"/>
          <w:szCs w:val="28"/>
        </w:rPr>
        <w:t>е на положениях ФГОС ДО, касающи</w:t>
      </w:r>
      <w:r w:rsidRPr="007261C4">
        <w:rPr>
          <w:rFonts w:ascii="Times New Roman" w:hAnsi="Times New Roman"/>
          <w:color w:val="auto"/>
          <w:sz w:val="28"/>
          <w:szCs w:val="28"/>
        </w:rPr>
        <w:t>хся целевых ориентиров на этапе завершения дошкольного образования</w:t>
      </w:r>
      <w:r>
        <w:rPr>
          <w:rFonts w:ascii="Times New Roman" w:hAnsi="Times New Roman"/>
          <w:color w:val="auto"/>
          <w:spacing w:val="2"/>
          <w:sz w:val="28"/>
          <w:szCs w:val="28"/>
        </w:rPr>
        <w:t>.</w:t>
      </w:r>
    </w:p>
    <w:p w:rsidR="00D4633B" w:rsidRDefault="00D4633B" w:rsidP="00C327FC">
      <w:pPr>
        <w:pStyle w:val="a3"/>
        <w:spacing w:line="240" w:lineRule="auto"/>
        <w:ind w:firstLine="454"/>
        <w:rPr>
          <w:rFonts w:ascii="Times New Roman" w:hAnsi="Times New Roman"/>
          <w:b/>
          <w:bCs/>
          <w:color w:val="auto"/>
          <w:sz w:val="28"/>
          <w:szCs w:val="28"/>
        </w:rPr>
      </w:pPr>
    </w:p>
    <w:p w:rsidR="00D4633B" w:rsidRPr="007261C4" w:rsidRDefault="00D4633B" w:rsidP="00C327FC">
      <w:pPr>
        <w:autoSpaceDE w:val="0"/>
        <w:autoSpaceDN w:val="0"/>
        <w:adjustRightInd w:val="0"/>
      </w:pPr>
      <w:r w:rsidRPr="007261C4">
        <w:rPr>
          <w:b/>
          <w:sz w:val="28"/>
          <w:szCs w:val="28"/>
        </w:rPr>
        <w:t>2.1.</w:t>
      </w:r>
      <w:r>
        <w:rPr>
          <w:b/>
          <w:sz w:val="28"/>
          <w:szCs w:val="28"/>
        </w:rPr>
        <w:t>7</w:t>
      </w:r>
      <w:r w:rsidRPr="007261C4">
        <w:rPr>
          <w:b/>
          <w:sz w:val="28"/>
          <w:szCs w:val="28"/>
        </w:rPr>
        <w:t xml:space="preserve">. Методика и инструментарий оценки успешности освоения и применения </w:t>
      </w:r>
      <w:proofErr w:type="gramStart"/>
      <w:r w:rsidRPr="007261C4">
        <w:rPr>
          <w:b/>
          <w:sz w:val="28"/>
          <w:szCs w:val="28"/>
        </w:rPr>
        <w:t>обучающимися</w:t>
      </w:r>
      <w:proofErr w:type="gramEnd"/>
      <w:r w:rsidRPr="007261C4">
        <w:rPr>
          <w:b/>
          <w:sz w:val="28"/>
          <w:szCs w:val="28"/>
        </w:rPr>
        <w:t xml:space="preserve"> универсальных учебных действий</w:t>
      </w:r>
      <w:r w:rsidRPr="007261C4">
        <w:t>.</w:t>
      </w:r>
    </w:p>
    <w:p w:rsidR="00D4633B" w:rsidRPr="007261C4" w:rsidRDefault="00D4633B" w:rsidP="00C327FC">
      <w:pPr>
        <w:pStyle w:val="aff1"/>
        <w:widowControl w:val="0"/>
        <w:tabs>
          <w:tab w:val="left" w:pos="567"/>
        </w:tabs>
        <w:spacing w:before="0" w:beforeAutospacing="0" w:after="0"/>
        <w:ind w:firstLine="709"/>
        <w:jc w:val="both"/>
        <w:rPr>
          <w:sz w:val="28"/>
          <w:szCs w:val="28"/>
        </w:rPr>
      </w:pPr>
      <w:r w:rsidRPr="007261C4">
        <w:rPr>
          <w:sz w:val="28"/>
          <w:szCs w:val="28"/>
        </w:rPr>
        <w:t>Система оценки в сфере УУД может включать в себя следующие принципы и характеристики:</w:t>
      </w:r>
    </w:p>
    <w:p w:rsidR="00D4633B" w:rsidRPr="007261C4" w:rsidRDefault="00D4633B" w:rsidP="00C327FC">
      <w:pPr>
        <w:pStyle w:val="aff1"/>
        <w:widowControl w:val="0"/>
        <w:numPr>
          <w:ilvl w:val="0"/>
          <w:numId w:val="56"/>
        </w:numPr>
        <w:tabs>
          <w:tab w:val="clear" w:pos="720"/>
          <w:tab w:val="left" w:pos="567"/>
          <w:tab w:val="num" w:pos="993"/>
        </w:tabs>
        <w:spacing w:before="0" w:beforeAutospacing="0" w:after="0"/>
        <w:ind w:left="0" w:firstLine="709"/>
        <w:jc w:val="both"/>
        <w:textAlignment w:val="baseline"/>
        <w:rPr>
          <w:sz w:val="28"/>
          <w:szCs w:val="28"/>
        </w:rPr>
      </w:pPr>
      <w:r w:rsidRPr="007261C4">
        <w:rPr>
          <w:sz w:val="28"/>
          <w:szCs w:val="28"/>
        </w:rPr>
        <w:t>систематичность сбора и анализа информации;</w:t>
      </w:r>
    </w:p>
    <w:p w:rsidR="00D4633B" w:rsidRPr="007261C4" w:rsidRDefault="00D4633B" w:rsidP="00C327FC">
      <w:pPr>
        <w:pStyle w:val="aff1"/>
        <w:widowControl w:val="0"/>
        <w:numPr>
          <w:ilvl w:val="0"/>
          <w:numId w:val="56"/>
        </w:numPr>
        <w:tabs>
          <w:tab w:val="clear" w:pos="720"/>
          <w:tab w:val="left" w:pos="567"/>
          <w:tab w:val="num" w:pos="993"/>
        </w:tabs>
        <w:spacing w:before="0" w:beforeAutospacing="0" w:after="0"/>
        <w:ind w:left="0" w:firstLine="709"/>
        <w:jc w:val="both"/>
        <w:textAlignment w:val="baseline"/>
        <w:rPr>
          <w:sz w:val="28"/>
          <w:szCs w:val="28"/>
        </w:rPr>
      </w:pPr>
      <w:r w:rsidRPr="007261C4">
        <w:rPr>
          <w:sz w:val="28"/>
          <w:szCs w:val="28"/>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D4633B" w:rsidRPr="007261C4" w:rsidRDefault="00D4633B" w:rsidP="00C327FC">
      <w:pPr>
        <w:pStyle w:val="aff1"/>
        <w:widowControl w:val="0"/>
        <w:numPr>
          <w:ilvl w:val="0"/>
          <w:numId w:val="56"/>
        </w:numPr>
        <w:tabs>
          <w:tab w:val="clear" w:pos="720"/>
          <w:tab w:val="left" w:pos="567"/>
          <w:tab w:val="num" w:pos="993"/>
        </w:tabs>
        <w:spacing w:before="0" w:beforeAutospacing="0" w:after="0"/>
        <w:ind w:left="0" w:firstLine="709"/>
        <w:jc w:val="both"/>
        <w:textAlignment w:val="baseline"/>
        <w:rPr>
          <w:sz w:val="28"/>
          <w:szCs w:val="28"/>
        </w:rPr>
      </w:pPr>
      <w:r w:rsidRPr="007261C4">
        <w:rPr>
          <w:sz w:val="28"/>
          <w:szCs w:val="28"/>
        </w:rPr>
        <w:lastRenderedPageBreak/>
        <w:t>доступность и прозрачность данных о результатах оценивания для всех участников образовательной деятельности.</w:t>
      </w:r>
    </w:p>
    <w:p w:rsidR="00D4633B" w:rsidRPr="007261C4" w:rsidRDefault="00D4633B" w:rsidP="00C327FC">
      <w:pPr>
        <w:pStyle w:val="aff1"/>
        <w:widowControl w:val="0"/>
        <w:tabs>
          <w:tab w:val="left" w:pos="567"/>
        </w:tabs>
        <w:spacing w:before="0" w:beforeAutospacing="0" w:after="0"/>
        <w:ind w:firstLine="709"/>
        <w:jc w:val="both"/>
        <w:rPr>
          <w:sz w:val="28"/>
          <w:szCs w:val="28"/>
        </w:rPr>
      </w:pPr>
      <w:r w:rsidRPr="007261C4">
        <w:rPr>
          <w:sz w:val="28"/>
          <w:szCs w:val="28"/>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D4633B" w:rsidRPr="007261C4" w:rsidRDefault="00D4633B" w:rsidP="00C327FC">
      <w:pPr>
        <w:pStyle w:val="aff1"/>
        <w:widowControl w:val="0"/>
        <w:tabs>
          <w:tab w:val="left" w:pos="567"/>
        </w:tabs>
        <w:spacing w:before="0" w:beforeAutospacing="0" w:after="0"/>
        <w:ind w:firstLine="709"/>
        <w:jc w:val="both"/>
        <w:rPr>
          <w:sz w:val="28"/>
          <w:szCs w:val="28"/>
        </w:rPr>
      </w:pPr>
      <w:r w:rsidRPr="007261C4">
        <w:rPr>
          <w:sz w:val="28"/>
          <w:szCs w:val="28"/>
        </w:rPr>
        <w:t>В процессе реализации мониторинга успешности освоения и применения УУД могут быть учтены следующие этапы освоения УУД:</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обобщение учебных действий на основе выявления общих принципов.</w:t>
      </w:r>
    </w:p>
    <w:p w:rsidR="00D4633B" w:rsidRPr="007261C4" w:rsidRDefault="00D4633B" w:rsidP="00C327FC">
      <w:pPr>
        <w:pStyle w:val="aff1"/>
        <w:widowControl w:val="0"/>
        <w:tabs>
          <w:tab w:val="left" w:pos="567"/>
        </w:tabs>
        <w:spacing w:before="0" w:beforeAutospacing="0" w:after="0"/>
        <w:ind w:firstLine="709"/>
        <w:jc w:val="both"/>
        <w:rPr>
          <w:sz w:val="28"/>
          <w:szCs w:val="28"/>
        </w:rPr>
      </w:pPr>
      <w:r w:rsidRPr="007261C4">
        <w:rPr>
          <w:sz w:val="28"/>
          <w:szCs w:val="28"/>
        </w:rPr>
        <w:t>Система оценки универсальных учебных действий может быть:</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proofErr w:type="gramStart"/>
      <w:r w:rsidRPr="007261C4">
        <w:rPr>
          <w:sz w:val="28"/>
          <w:szCs w:val="28"/>
        </w:rPr>
        <w:t>уровневой</w:t>
      </w:r>
      <w:proofErr w:type="gramEnd"/>
      <w:r w:rsidRPr="007261C4">
        <w:rPr>
          <w:sz w:val="28"/>
          <w:szCs w:val="28"/>
        </w:rPr>
        <w:t xml:space="preserve"> (определяются уровни владения универсальными учебными действиями);</w:t>
      </w:r>
    </w:p>
    <w:p w:rsidR="00D4633B" w:rsidRPr="007261C4" w:rsidRDefault="00D4633B" w:rsidP="00C327FC">
      <w:pPr>
        <w:pStyle w:val="aff1"/>
        <w:widowControl w:val="0"/>
        <w:numPr>
          <w:ilvl w:val="0"/>
          <w:numId w:val="57"/>
        </w:numPr>
        <w:tabs>
          <w:tab w:val="clear" w:pos="720"/>
          <w:tab w:val="left" w:pos="567"/>
          <w:tab w:val="left" w:pos="993"/>
        </w:tabs>
        <w:spacing w:before="0" w:beforeAutospacing="0" w:after="0"/>
        <w:ind w:left="0" w:firstLine="709"/>
        <w:jc w:val="both"/>
        <w:textAlignment w:val="baseline"/>
        <w:rPr>
          <w:sz w:val="28"/>
          <w:szCs w:val="28"/>
        </w:rPr>
      </w:pPr>
      <w:r w:rsidRPr="007261C4">
        <w:rPr>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D4633B" w:rsidRPr="007261C4" w:rsidRDefault="00D4633B" w:rsidP="00C327FC">
      <w:pPr>
        <w:pStyle w:val="aff1"/>
        <w:widowControl w:val="0"/>
        <w:tabs>
          <w:tab w:val="left" w:pos="567"/>
        </w:tabs>
        <w:spacing w:before="0" w:beforeAutospacing="0" w:after="0"/>
        <w:ind w:firstLine="709"/>
        <w:jc w:val="both"/>
        <w:rPr>
          <w:sz w:val="28"/>
          <w:szCs w:val="28"/>
        </w:rPr>
      </w:pPr>
      <w:r w:rsidRPr="007261C4">
        <w:rPr>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D4633B" w:rsidRPr="007261C4" w:rsidRDefault="00D4633B" w:rsidP="00C327FC">
      <w:pPr>
        <w:pStyle w:val="Osnova"/>
        <w:tabs>
          <w:tab w:val="left" w:pos="567"/>
          <w:tab w:val="left" w:leader="dot" w:pos="624"/>
        </w:tabs>
        <w:spacing w:line="240" w:lineRule="auto"/>
        <w:ind w:firstLine="709"/>
        <w:rPr>
          <w:rStyle w:val="Zag11"/>
          <w:rFonts w:ascii="Times New Roman" w:eastAsia="@Arial Unicode MS" w:hAnsi="Times New Roman" w:cs="Times New Roman"/>
          <w:color w:val="auto"/>
          <w:sz w:val="28"/>
          <w:szCs w:val="28"/>
          <w:lang w:val="ru-RU"/>
        </w:rPr>
      </w:pPr>
      <w:r w:rsidRPr="007261C4">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D4633B" w:rsidRPr="00413904" w:rsidRDefault="00D4633B" w:rsidP="00C327FC">
      <w:pPr>
        <w:pStyle w:val="a3"/>
        <w:spacing w:line="240" w:lineRule="auto"/>
        <w:ind w:firstLine="454"/>
        <w:rPr>
          <w:rFonts w:ascii="Times New Roman" w:hAnsi="Times New Roman"/>
          <w:b/>
          <w:bCs/>
          <w:color w:val="auto"/>
          <w:sz w:val="28"/>
          <w:szCs w:val="28"/>
        </w:rPr>
      </w:pPr>
    </w:p>
    <w:p w:rsidR="00D4633B" w:rsidRPr="00BD3307" w:rsidRDefault="00D4633B" w:rsidP="00E649DC">
      <w:pPr>
        <w:pStyle w:val="aff"/>
        <w:numPr>
          <w:ilvl w:val="1"/>
          <w:numId w:val="77"/>
        </w:numPr>
        <w:spacing w:line="240" w:lineRule="auto"/>
        <w:ind w:left="0" w:firstLine="0"/>
      </w:pPr>
      <w:bookmarkStart w:id="114" w:name="_Toc288394082"/>
      <w:bookmarkStart w:id="115" w:name="_Toc288410549"/>
      <w:bookmarkStart w:id="116" w:name="_Toc288410678"/>
      <w:bookmarkStart w:id="117" w:name="_Toc294246095"/>
      <w:r w:rsidRPr="00CB6752">
        <w:lastRenderedPageBreak/>
        <w:t xml:space="preserve">Программы </w:t>
      </w:r>
      <w:r w:rsidRPr="00BD3307">
        <w:t>отдельных учебных предметов, курсов</w:t>
      </w:r>
      <w:bookmarkEnd w:id="114"/>
      <w:bookmarkEnd w:id="115"/>
      <w:bookmarkEnd w:id="116"/>
      <w:bookmarkEnd w:id="117"/>
    </w:p>
    <w:p w:rsidR="00D4633B" w:rsidRPr="00FF3660" w:rsidRDefault="00D4633B" w:rsidP="00E649DC">
      <w:pPr>
        <w:pStyle w:val="aff"/>
        <w:numPr>
          <w:ilvl w:val="2"/>
          <w:numId w:val="77"/>
        </w:numPr>
        <w:spacing w:line="240" w:lineRule="auto"/>
        <w:ind w:left="0" w:firstLine="0"/>
      </w:pPr>
      <w:bookmarkStart w:id="118" w:name="_Toc288394083"/>
      <w:bookmarkStart w:id="119" w:name="_Toc288410550"/>
      <w:bookmarkStart w:id="120" w:name="_Toc288410679"/>
      <w:bookmarkStart w:id="121" w:name="_Toc294246096"/>
      <w:r w:rsidRPr="00FF3660">
        <w:t>Общие положения</w:t>
      </w:r>
      <w:bookmarkEnd w:id="118"/>
      <w:bookmarkEnd w:id="119"/>
      <w:bookmarkEnd w:id="120"/>
      <w:bookmarkEnd w:id="121"/>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Начальная школа — самоценный, принципиально новый </w:t>
      </w:r>
      <w:r w:rsidRPr="00BD7394">
        <w:rPr>
          <w:rFonts w:ascii="Times New Roman" w:hAnsi="Times New Roman"/>
          <w:color w:val="auto"/>
          <w:spacing w:val="2"/>
          <w:sz w:val="28"/>
          <w:szCs w:val="28"/>
        </w:rPr>
        <w:t>этап в жизни ребёнка: начинается систематическое обуче</w:t>
      </w:r>
      <w:r w:rsidRPr="00BD7394">
        <w:rPr>
          <w:rFonts w:ascii="Times New Roman" w:hAnsi="Times New Roman"/>
          <w:color w:val="auto"/>
          <w:sz w:val="28"/>
          <w:szCs w:val="28"/>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общее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Особенностью содержания современного начального общего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Pr="00BD7394">
        <w:rPr>
          <w:rFonts w:ascii="Times New Roman" w:hAnsi="Times New Roman"/>
          <w:color w:val="auto"/>
          <w:spacing w:val="-2"/>
          <w:sz w:val="28"/>
          <w:szCs w:val="28"/>
        </w:rPr>
        <w:t>деятельности, а также при формировании ИКТ­компетентнос</w:t>
      </w:r>
      <w:r w:rsidRPr="00BD7394">
        <w:rPr>
          <w:rFonts w:ascii="Times New Roman" w:hAnsi="Times New Roman"/>
          <w:color w:val="auto"/>
          <w:sz w:val="28"/>
          <w:szCs w:val="28"/>
        </w:rPr>
        <w:t>ти обучающихся.</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Кроме этого, определение в программах содержания тех знаний, умений и способов деятельности, которые являются надпредметными,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УУД в полной мере зависит от способов организации учебной деятельности и сотрудни</w:t>
      </w:r>
      <w:r w:rsidRPr="00BD7394">
        <w:rPr>
          <w:rFonts w:ascii="Times New Roman" w:hAnsi="Times New Roman"/>
          <w:color w:val="auto"/>
          <w:spacing w:val="2"/>
          <w:sz w:val="28"/>
          <w:szCs w:val="28"/>
        </w:rPr>
        <w:t xml:space="preserve">чества, познавательной, творческой, художественно­эстетической и коммуникативной деятельности школьников. Это </w:t>
      </w:r>
      <w:r w:rsidRPr="00BD7394">
        <w:rPr>
          <w:rFonts w:ascii="Times New Roman" w:hAnsi="Times New Roman"/>
          <w:color w:val="auto"/>
          <w:sz w:val="28"/>
          <w:szCs w:val="28"/>
        </w:rPr>
        <w:t xml:space="preserve">определило необходимость выделить в примерных программах содержание не только знаний, но и видов деятельности, </w:t>
      </w:r>
      <w:r w:rsidRPr="00BD7394">
        <w:rPr>
          <w:rFonts w:ascii="Times New Roman" w:hAnsi="Times New Roman"/>
          <w:color w:val="auto"/>
          <w:spacing w:val="2"/>
          <w:sz w:val="28"/>
          <w:szCs w:val="28"/>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BD7394">
        <w:rPr>
          <w:rFonts w:ascii="Times New Roman" w:hAnsi="Times New Roman"/>
          <w:color w:val="auto"/>
          <w:sz w:val="28"/>
          <w:szCs w:val="28"/>
        </w:rPr>
        <w:t>примерных программ даёт основание для утверждения гума</w:t>
      </w:r>
      <w:r w:rsidRPr="00BD7394">
        <w:rPr>
          <w:rFonts w:ascii="Times New Roman" w:hAnsi="Times New Roman"/>
          <w:color w:val="auto"/>
          <w:spacing w:val="2"/>
          <w:sz w:val="28"/>
          <w:szCs w:val="28"/>
        </w:rPr>
        <w:t xml:space="preserve">нистической, личностно ориентированной направленности </w:t>
      </w:r>
      <w:r w:rsidRPr="00BD7394">
        <w:rPr>
          <w:rFonts w:ascii="Times New Roman" w:hAnsi="Times New Roman"/>
          <w:color w:val="auto"/>
          <w:sz w:val="28"/>
          <w:szCs w:val="28"/>
        </w:rPr>
        <w:t xml:space="preserve"> образовательной деятельности младших школьников.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Важным условием развития детской любознательности, </w:t>
      </w:r>
      <w:r w:rsidRPr="00BD7394">
        <w:rPr>
          <w:rFonts w:ascii="Times New Roman" w:hAnsi="Times New Roman"/>
          <w:color w:val="auto"/>
          <w:sz w:val="28"/>
          <w:szCs w:val="28"/>
        </w:rPr>
        <w:t xml:space="preserve">потребности самостоятельного познания окружающего мира, </w:t>
      </w:r>
      <w:r w:rsidRPr="00BD7394">
        <w:rPr>
          <w:rFonts w:ascii="Times New Roman" w:hAnsi="Times New Roman"/>
          <w:color w:val="auto"/>
          <w:spacing w:val="2"/>
          <w:sz w:val="28"/>
          <w:szCs w:val="28"/>
        </w:rPr>
        <w:t xml:space="preserve">познавательной активности и инициативности в начальной </w:t>
      </w:r>
      <w:r w:rsidRPr="00BD7394">
        <w:rPr>
          <w:rFonts w:ascii="Times New Roman" w:hAnsi="Times New Roman"/>
          <w:color w:val="auto"/>
          <w:sz w:val="28"/>
          <w:szCs w:val="28"/>
        </w:rPr>
        <w:t>школе является создание развивающей образовательной среды, стимулирующей активные формы познания: наблюдение, опыты, учебный диалог и</w:t>
      </w:r>
      <w:r w:rsidRPr="00BD7394">
        <w:rPr>
          <w:rFonts w:ascii="Times New Roman" w:hAnsi="Times New Roman"/>
          <w:color w:val="auto"/>
          <w:sz w:val="28"/>
          <w:szCs w:val="28"/>
        </w:rPr>
        <w:t> </w:t>
      </w:r>
      <w:r w:rsidRPr="00BD7394">
        <w:rPr>
          <w:rFonts w:ascii="Times New Roman" w:hAnsi="Times New Roman"/>
          <w:color w:val="auto"/>
          <w:sz w:val="28"/>
          <w:szCs w:val="28"/>
        </w:rPr>
        <w:t>пр. Младшему школьнику должны быть созданы условия для развития рефлексии — способности осознавать и оценивать свои мысли и действия как бысо стороны, соотносить результат деятельности с поставленной целью, определять своё знание и незнание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Способность к </w:t>
      </w:r>
      <w:r w:rsidRPr="00BD7394">
        <w:rPr>
          <w:rFonts w:ascii="Times New Roman" w:hAnsi="Times New Roman"/>
          <w:color w:val="auto"/>
          <w:sz w:val="28"/>
          <w:szCs w:val="28"/>
        </w:rPr>
        <w:lastRenderedPageBreak/>
        <w:t>рефлексии — важнейшее качество, определяющее социальную роль ребёнка как ученика, школьника, направленность на саморазвитие.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Начальноеобщее образование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BD7394">
        <w:rPr>
          <w:rFonts w:ascii="Times New Roman" w:hAnsi="Times New Roman"/>
          <w:color w:val="auto"/>
          <w:spacing w:val="2"/>
          <w:sz w:val="28"/>
          <w:szCs w:val="28"/>
        </w:rPr>
        <w:t>основной образовательной программы начального общего образования Федерального государственного образователь</w:t>
      </w:r>
      <w:r w:rsidRPr="00BD7394">
        <w:rPr>
          <w:rFonts w:ascii="Times New Roman" w:hAnsi="Times New Roman"/>
          <w:color w:val="auto"/>
          <w:sz w:val="28"/>
          <w:szCs w:val="28"/>
        </w:rPr>
        <w:t>ного стандарта начального общего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Примерные программы служат ориентиром для авторов </w:t>
      </w:r>
      <w:r w:rsidRPr="00BD7394">
        <w:rPr>
          <w:rFonts w:ascii="Times New Roman" w:hAnsi="Times New Roman"/>
          <w:color w:val="auto"/>
          <w:sz w:val="28"/>
          <w:szCs w:val="28"/>
        </w:rPr>
        <w:t xml:space="preserve">рабочих учебных программ. </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Примерные программы включают следующие разделы: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пояснительную записку, в которой конкретизируются </w:t>
      </w:r>
      <w:r w:rsidRPr="00BD7394">
        <w:rPr>
          <w:rFonts w:ascii="Times New Roman" w:hAnsi="Times New Roman"/>
          <w:color w:val="auto"/>
          <w:sz w:val="28"/>
          <w:szCs w:val="28"/>
        </w:rPr>
        <w:t>общие цели начального общего образования с учётом специфики учебного предмета, курса;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общую характеристику учебного предмета, курса;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описание места учебного предмета, курса в учебном </w:t>
      </w:r>
      <w:r w:rsidRPr="00BD7394">
        <w:rPr>
          <w:rFonts w:ascii="Times New Roman" w:hAnsi="Times New Roman"/>
          <w:color w:val="auto"/>
          <w:sz w:val="28"/>
          <w:szCs w:val="28"/>
        </w:rPr>
        <w:t>плане;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описание ценностных ориентиров содержания учебного предмета;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личностные, метапредметные и предметные результаты освоения конкретного учебного предмета, курса;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6)</w:t>
      </w:r>
      <w:r w:rsidRPr="00BD7394">
        <w:rPr>
          <w:rFonts w:ascii="Times New Roman" w:hAnsi="Times New Roman"/>
          <w:color w:val="auto"/>
          <w:sz w:val="28"/>
          <w:szCs w:val="28"/>
        </w:rPr>
        <w:t> </w:t>
      </w:r>
      <w:r w:rsidRPr="00BD7394">
        <w:rPr>
          <w:rFonts w:ascii="Times New Roman" w:hAnsi="Times New Roman"/>
          <w:color w:val="auto"/>
          <w:sz w:val="28"/>
          <w:szCs w:val="28"/>
        </w:rPr>
        <w:t>содержание учебного предмета, курса;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тематическое планирование с определением основных </w:t>
      </w:r>
      <w:r w:rsidRPr="00BD7394">
        <w:rPr>
          <w:rFonts w:ascii="Times New Roman" w:hAnsi="Times New Roman"/>
          <w:color w:val="auto"/>
          <w:sz w:val="28"/>
          <w:szCs w:val="28"/>
        </w:rPr>
        <w:t>видов учебной деятельности обучающихся;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9)</w:t>
      </w:r>
      <w:r w:rsidRPr="00BD7394">
        <w:rPr>
          <w:rFonts w:ascii="Times New Roman" w:hAnsi="Times New Roman"/>
          <w:color w:val="auto"/>
          <w:sz w:val="28"/>
          <w:szCs w:val="28"/>
        </w:rPr>
        <w:t> </w:t>
      </w:r>
      <w:r w:rsidRPr="00BD7394">
        <w:rPr>
          <w:rFonts w:ascii="Times New Roman" w:hAnsi="Times New Roman"/>
          <w:color w:val="auto"/>
          <w:sz w:val="28"/>
          <w:szCs w:val="28"/>
        </w:rPr>
        <w:t>описание материально­технического обеспечения образовательнойдеятельности.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данном разделе Примерной основной образователь</w:t>
      </w:r>
      <w:r w:rsidRPr="00BD7394">
        <w:rPr>
          <w:rFonts w:ascii="Times New Roman" w:hAnsi="Times New Roman"/>
          <w:color w:val="auto"/>
          <w:sz w:val="28"/>
          <w:szCs w:val="28"/>
        </w:rPr>
        <w:t>ной программы начального общего образования приводитсяосновное содержание курсов по всем обязательным предметам при получении  начального общего образования (за исклю</w:t>
      </w:r>
      <w:r w:rsidRPr="00BD7394">
        <w:rPr>
          <w:rFonts w:ascii="Times New Roman" w:hAnsi="Times New Roman"/>
          <w:color w:val="auto"/>
          <w:spacing w:val="2"/>
          <w:sz w:val="28"/>
          <w:szCs w:val="28"/>
        </w:rPr>
        <w:t xml:space="preserve">чением родного языка и литературного чтения на родном </w:t>
      </w:r>
      <w:r w:rsidRPr="00BD7394">
        <w:rPr>
          <w:rFonts w:ascii="Times New Roman" w:hAnsi="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BD7394">
        <w:rPr>
          <w:rFonts w:ascii="Times New Roman" w:hAnsi="Times New Roman"/>
          <w:color w:val="auto"/>
          <w:spacing w:val="2"/>
          <w:sz w:val="28"/>
          <w:szCs w:val="28"/>
        </w:rPr>
        <w:t xml:space="preserve">метов. Остальные разделы примерных программ учебных </w:t>
      </w:r>
      <w:r w:rsidRPr="00BD7394">
        <w:rPr>
          <w:rFonts w:ascii="Times New Roman" w:hAnsi="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pacing w:val="2"/>
          <w:sz w:val="28"/>
          <w:szCs w:val="28"/>
        </w:rPr>
        <w:t>Полное изложение примерных программ учебных предметов, предусмотренных к изучениюпри получении начально</w:t>
      </w:r>
      <w:r w:rsidRPr="00BD7394">
        <w:rPr>
          <w:rFonts w:ascii="Times New Roman" w:hAnsi="Times New Roman"/>
          <w:color w:val="auto"/>
          <w:sz w:val="28"/>
          <w:szCs w:val="28"/>
        </w:rPr>
        <w:t>го общего образования, в соответствии со структурой, установленной в ФГОС НОО, приведено в Приложении к данной Примерной основной образовательной программе.</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государственное управление в сфере образования, с учётом требований ФГОС НОО к результатам освоения </w:t>
      </w:r>
      <w:r w:rsidRPr="00BD7394">
        <w:rPr>
          <w:rFonts w:ascii="Times New Roman" w:hAnsi="Times New Roman"/>
          <w:color w:val="auto"/>
          <w:sz w:val="28"/>
          <w:szCs w:val="28"/>
        </w:rPr>
        <w:lastRenderedPageBreak/>
        <w:t>данных курсов и программы формирования универсальных учебных действий, а также специфики содержания и особенностей их изучения.</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CB6752" w:rsidRDefault="00E649DC" w:rsidP="00E649DC">
      <w:pPr>
        <w:pStyle w:val="aff"/>
        <w:spacing w:line="240" w:lineRule="auto"/>
      </w:pPr>
      <w:bookmarkStart w:id="122" w:name="_Toc288394084"/>
      <w:bookmarkStart w:id="123" w:name="_Toc288410551"/>
      <w:bookmarkStart w:id="124" w:name="_Toc288410680"/>
      <w:bookmarkStart w:id="125" w:name="_Toc294246097"/>
      <w:r>
        <w:t>2.2.2.</w:t>
      </w:r>
      <w:r w:rsidR="00D4633B" w:rsidRPr="00CB6752">
        <w:t>Основное содержание учебных предметов</w:t>
      </w:r>
      <w:bookmarkEnd w:id="122"/>
      <w:bookmarkEnd w:id="123"/>
      <w:bookmarkEnd w:id="124"/>
      <w:bookmarkEnd w:id="125"/>
    </w:p>
    <w:p w:rsidR="00D4633B" w:rsidRDefault="00D4633B" w:rsidP="00E649DC">
      <w:pPr>
        <w:pStyle w:val="aff"/>
        <w:numPr>
          <w:ilvl w:val="3"/>
          <w:numId w:val="79"/>
        </w:numPr>
        <w:spacing w:line="240" w:lineRule="auto"/>
      </w:pPr>
      <w:bookmarkStart w:id="126" w:name="_Toc288394085"/>
      <w:bookmarkStart w:id="127" w:name="_Toc288410552"/>
      <w:bookmarkStart w:id="128" w:name="_Toc288410681"/>
      <w:bookmarkStart w:id="129" w:name="_Toc294246098"/>
      <w:r w:rsidRPr="0041436B">
        <w:t>Русский язык</w:t>
      </w:r>
      <w:bookmarkEnd w:id="126"/>
      <w:bookmarkEnd w:id="127"/>
      <w:bookmarkEnd w:id="128"/>
      <w:bookmarkEnd w:id="129"/>
    </w:p>
    <w:p w:rsidR="00D4633B" w:rsidRDefault="00D4633B" w:rsidP="00C327FC"/>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Виды речевой деятельности</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 xml:space="preserve">Слушание. </w:t>
      </w:r>
      <w:r w:rsidRPr="007261C4">
        <w:rPr>
          <w:rStyle w:val="Zag11"/>
          <w:rFonts w:eastAsia="@Arial Unicode MS"/>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 xml:space="preserve">Говорение. </w:t>
      </w:r>
      <w:r w:rsidRPr="007261C4">
        <w:rPr>
          <w:rStyle w:val="Zag11"/>
          <w:rFonts w:eastAsia="@Arial Unicode MS"/>
          <w:sz w:val="28"/>
          <w:szCs w:val="28"/>
        </w:rPr>
        <w:t>Выбор языковых сре</w:t>
      </w:r>
      <w:proofErr w:type="gramStart"/>
      <w:r w:rsidRPr="007261C4">
        <w:rPr>
          <w:rStyle w:val="Zag11"/>
          <w:rFonts w:eastAsia="@Arial Unicode MS"/>
          <w:sz w:val="28"/>
          <w:szCs w:val="28"/>
        </w:rPr>
        <w:t>дств в с</w:t>
      </w:r>
      <w:proofErr w:type="gramEnd"/>
      <w:r w:rsidRPr="007261C4">
        <w:rPr>
          <w:rStyle w:val="Zag11"/>
          <w:rFonts w:eastAsia="@Arial Unicode MS"/>
          <w:sz w:val="28"/>
          <w:szCs w:val="28"/>
        </w:rPr>
        <w:t>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7261C4">
        <w:rPr>
          <w:rStyle w:val="Zag11"/>
          <w:rFonts w:eastAsia="@Arial Unicode MS"/>
          <w:i/>
          <w:iCs/>
          <w:sz w:val="28"/>
          <w:szCs w:val="28"/>
        </w:rPr>
        <w:t>Анализ и оценка содержания, языковых особенностей и структуры текста</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sz w:val="28"/>
          <w:szCs w:val="28"/>
        </w:rPr>
        <w:t xml:space="preserve">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w:t>
      </w:r>
      <w:proofErr w:type="gramStart"/>
      <w:r w:rsidRPr="007261C4">
        <w:rPr>
          <w:rStyle w:val="Zag11"/>
          <w:rFonts w:eastAsia="@Arial Unicode MS"/>
          <w:sz w:val="28"/>
          <w:szCs w:val="28"/>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Обучение грамоте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Фонетика. </w:t>
      </w:r>
      <w:r w:rsidRPr="007261C4">
        <w:rPr>
          <w:rStyle w:val="Zag11"/>
          <w:rFonts w:eastAsia="@Arial Unicode MS"/>
          <w:sz w:val="28"/>
          <w:szCs w:val="28"/>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Различение гласных и согласных звуков, гласных ударных и безударных, согласных твердых и мягких, звонких и глухих.</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Слог как минимальная произносительная единица. Деление слов на слоги. Определение места ударения.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звука и буквы: буква как знак звука. Овладение позиционным способом обозначения звуков буквами. Буквы гласных как </w:t>
      </w:r>
      <w:r w:rsidRPr="007261C4">
        <w:rPr>
          <w:rStyle w:val="Zag11"/>
          <w:rFonts w:eastAsia="@Arial Unicode MS"/>
          <w:sz w:val="28"/>
          <w:szCs w:val="28"/>
        </w:rPr>
        <w:lastRenderedPageBreak/>
        <w:t xml:space="preserve">показатель твердости – мягкости согласных звуков. Функция букв </w:t>
      </w:r>
      <w:r w:rsidRPr="007261C4">
        <w:rPr>
          <w:rStyle w:val="Zag11"/>
          <w:rFonts w:eastAsia="@Arial Unicode MS"/>
          <w:b/>
          <w:bCs/>
          <w:i/>
          <w:iCs/>
          <w:sz w:val="28"/>
          <w:szCs w:val="28"/>
        </w:rPr>
        <w:t>е</w:t>
      </w:r>
      <w:r w:rsidRPr="007261C4">
        <w:rPr>
          <w:rStyle w:val="Zag11"/>
          <w:rFonts w:eastAsia="@Arial Unicode MS"/>
          <w:bCs/>
          <w:iCs/>
          <w:sz w:val="28"/>
          <w:szCs w:val="28"/>
        </w:rPr>
        <w:t>,</w:t>
      </w:r>
      <w:r w:rsidRPr="007261C4">
        <w:rPr>
          <w:rStyle w:val="Zag11"/>
          <w:rFonts w:eastAsia="@Arial Unicode MS"/>
          <w:b/>
          <w:bCs/>
          <w:i/>
          <w:iCs/>
          <w:sz w:val="28"/>
          <w:szCs w:val="28"/>
        </w:rPr>
        <w:t xml:space="preserve"> е</w:t>
      </w:r>
      <w:r w:rsidRPr="007261C4">
        <w:rPr>
          <w:rStyle w:val="Zag11"/>
          <w:rFonts w:eastAsia="@Arial Unicode MS"/>
          <w:bCs/>
          <w:iCs/>
          <w:sz w:val="28"/>
          <w:szCs w:val="28"/>
        </w:rPr>
        <w:t xml:space="preserve">, </w:t>
      </w:r>
      <w:r w:rsidRPr="007261C4">
        <w:rPr>
          <w:rStyle w:val="Zag11"/>
          <w:rFonts w:eastAsia="@Arial Unicode MS"/>
          <w:b/>
          <w:bCs/>
          <w:i/>
          <w:iCs/>
          <w:sz w:val="28"/>
          <w:szCs w:val="28"/>
        </w:rPr>
        <w:t>ю</w:t>
      </w:r>
      <w:r w:rsidRPr="007261C4">
        <w:rPr>
          <w:rStyle w:val="Zag11"/>
          <w:rFonts w:eastAsia="@Arial Unicode MS"/>
          <w:bCs/>
          <w:iCs/>
          <w:sz w:val="28"/>
          <w:szCs w:val="28"/>
        </w:rPr>
        <w:t>,</w:t>
      </w:r>
      <w:r w:rsidRPr="007261C4">
        <w:rPr>
          <w:rStyle w:val="Zag11"/>
          <w:rFonts w:eastAsia="@Arial Unicode MS"/>
          <w:b/>
          <w:bCs/>
          <w:i/>
          <w:iCs/>
          <w:sz w:val="28"/>
          <w:szCs w:val="28"/>
        </w:rPr>
        <w:t xml:space="preserve"> я</w:t>
      </w:r>
      <w:r w:rsidRPr="007261C4">
        <w:rPr>
          <w:rStyle w:val="Zag11"/>
          <w:rFonts w:eastAsia="@Arial Unicode MS"/>
          <w:bCs/>
          <w:iCs/>
          <w:sz w:val="28"/>
          <w:szCs w:val="28"/>
        </w:rPr>
        <w:t xml:space="preserve">. </w:t>
      </w:r>
      <w:r w:rsidRPr="007261C4">
        <w:rPr>
          <w:rStyle w:val="Zag11"/>
          <w:rFonts w:eastAsia="@Arial Unicode MS"/>
          <w:sz w:val="28"/>
          <w:szCs w:val="28"/>
        </w:rPr>
        <w:t>Мягкий знаккак показатель мягкости предшествующего согласного звука.</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Знакомство с русским алфавитом как последовательностью букв.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w:t>
      </w:r>
      <w:proofErr w:type="gramStart"/>
      <w:r w:rsidRPr="007261C4">
        <w:rPr>
          <w:rStyle w:val="Zag11"/>
          <w:rFonts w:eastAsia="@Arial Unicode MS"/>
          <w:sz w:val="28"/>
          <w:szCs w:val="28"/>
        </w:rPr>
        <w:t>.</w:t>
      </w:r>
      <w:proofErr w:type="gramEnd"/>
      <w:r w:rsidRPr="007261C4">
        <w:rPr>
          <w:rStyle w:val="Zag11"/>
          <w:rFonts w:eastAsia="@Arial Unicode MS"/>
          <w:sz w:val="28"/>
          <w:szCs w:val="28"/>
        </w:rPr>
        <w:t xml:space="preserve"> </w:t>
      </w:r>
      <w:proofErr w:type="gramStart"/>
      <w:r w:rsidRPr="007261C4">
        <w:rPr>
          <w:rStyle w:val="Zag11"/>
          <w:rFonts w:eastAsia="@Arial Unicode MS"/>
          <w:sz w:val="28"/>
          <w:szCs w:val="28"/>
        </w:rPr>
        <w:t>ч</w:t>
      </w:r>
      <w:proofErr w:type="gramEnd"/>
      <w:r w:rsidRPr="007261C4">
        <w:rPr>
          <w:rStyle w:val="Zag11"/>
          <w:rFonts w:eastAsia="@Arial Unicode MS"/>
          <w:sz w:val="28"/>
          <w:szCs w:val="28"/>
        </w:rPr>
        <w:t>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i/>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Понимание функции небуквенных графических средств: пробела между словами, знака переноса.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Слово и предложение. </w:t>
      </w:r>
      <w:r w:rsidRPr="007261C4">
        <w:rPr>
          <w:rStyle w:val="Zag11"/>
          <w:rFonts w:eastAsia="@Arial Unicode MS"/>
          <w:sz w:val="28"/>
          <w:szCs w:val="28"/>
        </w:rPr>
        <w:t>Восприятие слова как объекта изучения, материала для анализа. Наблюдение над значением слова.</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Различение слова и предложения. Работа с предложением: выделение слов, изменение их порядка.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Орфография. </w:t>
      </w:r>
      <w:r w:rsidRPr="007261C4">
        <w:rPr>
          <w:rStyle w:val="Zag11"/>
          <w:rFonts w:eastAsia="@Arial Unicode MS"/>
          <w:sz w:val="28"/>
          <w:szCs w:val="28"/>
        </w:rPr>
        <w:t>Знакомство с правилами правописания и их применение: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раздельное написание слов;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обозначение гласных после шипящих (</w:t>
      </w:r>
      <w:r w:rsidRPr="007261C4">
        <w:rPr>
          <w:rStyle w:val="Zag11"/>
          <w:rFonts w:eastAsia="@Arial Unicode MS"/>
          <w:b/>
          <w:bCs/>
          <w:i/>
          <w:iCs/>
          <w:sz w:val="28"/>
          <w:szCs w:val="28"/>
        </w:rPr>
        <w:t xml:space="preserve">ча </w:t>
      </w:r>
      <w:r w:rsidRPr="007261C4">
        <w:rPr>
          <w:rStyle w:val="Zag11"/>
          <w:rFonts w:eastAsia="@Arial Unicode MS"/>
          <w:b/>
          <w:bCs/>
          <w:sz w:val="28"/>
          <w:szCs w:val="28"/>
        </w:rPr>
        <w:t xml:space="preserve">– </w:t>
      </w:r>
      <w:r w:rsidRPr="007261C4">
        <w:rPr>
          <w:rStyle w:val="Zag11"/>
          <w:rFonts w:eastAsia="@Arial Unicode MS"/>
          <w:b/>
          <w:bCs/>
          <w:i/>
          <w:iCs/>
          <w:sz w:val="28"/>
          <w:szCs w:val="28"/>
        </w:rPr>
        <w:t>ща</w:t>
      </w:r>
      <w:r w:rsidRPr="007261C4">
        <w:rPr>
          <w:rStyle w:val="Zag11"/>
          <w:rFonts w:eastAsia="@Arial Unicode MS"/>
          <w:bCs/>
          <w:sz w:val="28"/>
          <w:szCs w:val="28"/>
        </w:rPr>
        <w:t xml:space="preserve">, </w:t>
      </w:r>
      <w:r w:rsidRPr="007261C4">
        <w:rPr>
          <w:rStyle w:val="Zag11"/>
          <w:rFonts w:eastAsia="@Arial Unicode MS"/>
          <w:b/>
          <w:bCs/>
          <w:i/>
          <w:iCs/>
          <w:sz w:val="28"/>
          <w:szCs w:val="28"/>
        </w:rPr>
        <w:t xml:space="preserve">чу </w:t>
      </w:r>
      <w:r w:rsidRPr="007261C4">
        <w:rPr>
          <w:rStyle w:val="Zag11"/>
          <w:rFonts w:eastAsia="@Arial Unicode MS"/>
          <w:b/>
          <w:bCs/>
          <w:sz w:val="28"/>
          <w:szCs w:val="28"/>
        </w:rPr>
        <w:t xml:space="preserve">– </w:t>
      </w:r>
      <w:r w:rsidRPr="007261C4">
        <w:rPr>
          <w:rStyle w:val="Zag11"/>
          <w:rFonts w:eastAsia="@Arial Unicode MS"/>
          <w:b/>
          <w:bCs/>
          <w:i/>
          <w:iCs/>
          <w:sz w:val="28"/>
          <w:szCs w:val="28"/>
        </w:rPr>
        <w:t>щу</w:t>
      </w:r>
      <w:proofErr w:type="gramStart"/>
      <w:r w:rsidRPr="007261C4">
        <w:rPr>
          <w:rStyle w:val="Zag11"/>
          <w:rFonts w:eastAsia="@Arial Unicode MS"/>
          <w:bCs/>
          <w:sz w:val="28"/>
          <w:szCs w:val="28"/>
        </w:rPr>
        <w:t>,</w:t>
      </w:r>
      <w:r w:rsidRPr="007261C4">
        <w:rPr>
          <w:rStyle w:val="Zag11"/>
          <w:rFonts w:eastAsia="@Arial Unicode MS"/>
          <w:b/>
          <w:bCs/>
          <w:i/>
          <w:iCs/>
          <w:sz w:val="28"/>
          <w:szCs w:val="28"/>
        </w:rPr>
        <w:t>ж</w:t>
      </w:r>
      <w:proofErr w:type="gramEnd"/>
      <w:r w:rsidRPr="007261C4">
        <w:rPr>
          <w:rStyle w:val="Zag11"/>
          <w:rFonts w:eastAsia="@Arial Unicode MS"/>
          <w:b/>
          <w:bCs/>
          <w:i/>
          <w:iCs/>
          <w:sz w:val="28"/>
          <w:szCs w:val="28"/>
        </w:rPr>
        <w:t xml:space="preserve">и </w:t>
      </w:r>
      <w:r w:rsidRPr="007261C4">
        <w:rPr>
          <w:rStyle w:val="Zag11"/>
          <w:rFonts w:eastAsia="@Arial Unicode MS"/>
          <w:b/>
          <w:bCs/>
          <w:sz w:val="28"/>
          <w:szCs w:val="28"/>
        </w:rPr>
        <w:t xml:space="preserve">– </w:t>
      </w:r>
      <w:r w:rsidRPr="007261C4">
        <w:rPr>
          <w:rStyle w:val="Zag11"/>
          <w:rFonts w:eastAsia="@Arial Unicode MS"/>
          <w:b/>
          <w:bCs/>
          <w:i/>
          <w:iCs/>
          <w:sz w:val="28"/>
          <w:szCs w:val="28"/>
        </w:rPr>
        <w:t>ши</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прописная (заглавная) буква в начале предложения, в именах собственных;</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перенос слов по слогам без стечения согласных;</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знаки препинания в конце предложения.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Развитие речи. </w:t>
      </w:r>
      <w:r w:rsidRPr="007261C4">
        <w:rPr>
          <w:rStyle w:val="Zag11"/>
          <w:rFonts w:eastAsia="@Arial Unicode MS"/>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Систематический курс</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 xml:space="preserve">Фонетика и орфоэпия. </w:t>
      </w:r>
      <w:r w:rsidRPr="007261C4">
        <w:rPr>
          <w:rStyle w:val="Zag11"/>
          <w:rFonts w:eastAsia="@Arial Unicode MS"/>
          <w:sz w:val="28"/>
          <w:szCs w:val="28"/>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w:t>
      </w:r>
      <w:proofErr w:type="gramStart"/>
      <w:r w:rsidRPr="007261C4">
        <w:rPr>
          <w:rStyle w:val="Zag11"/>
          <w:rFonts w:eastAsia="@Arial Unicode MS"/>
          <w:sz w:val="28"/>
          <w:szCs w:val="28"/>
        </w:rPr>
        <w:t xml:space="preserve">Определение качественной характеристики звука: гласный – согласный; гласный ударный – </w:t>
      </w:r>
      <w:r w:rsidRPr="007261C4">
        <w:rPr>
          <w:rStyle w:val="Zag11"/>
          <w:rFonts w:eastAsia="@Arial Unicode MS"/>
          <w:sz w:val="28"/>
          <w:szCs w:val="28"/>
        </w:rPr>
        <w:lastRenderedPageBreak/>
        <w:t>безударный; согласный твердый – мягкий, парный – непарный; согласный звонкий – глухой, парный – непарный.</w:t>
      </w:r>
      <w:proofErr w:type="gramEnd"/>
      <w:r w:rsidRPr="007261C4">
        <w:rPr>
          <w:rStyle w:val="Zag11"/>
          <w:rFonts w:eastAsia="@Arial Unicode MS"/>
          <w:sz w:val="28"/>
          <w:szCs w:val="28"/>
        </w:rPr>
        <w:t xml:space="preserve"> Деление слов на слоги. Ударение, произношение звуков и сочетаний звуков в соответствии с нормами современного русского литературного языка. </w:t>
      </w:r>
      <w:r w:rsidRPr="007261C4">
        <w:rPr>
          <w:rStyle w:val="Zag11"/>
          <w:rFonts w:eastAsia="@Arial Unicode MS"/>
          <w:i/>
          <w:iCs/>
          <w:sz w:val="28"/>
          <w:szCs w:val="28"/>
        </w:rPr>
        <w:t>Фонетический разбор слова</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звуков и букв. Обозначение на письме твердости и мягкости согласных звуков. Использование на письме </w:t>
      </w:r>
      <w:proofErr w:type="gramStart"/>
      <w:r w:rsidRPr="007261C4">
        <w:rPr>
          <w:rStyle w:val="Zag11"/>
          <w:rFonts w:eastAsia="@Arial Unicode MS"/>
          <w:sz w:val="28"/>
          <w:szCs w:val="28"/>
        </w:rPr>
        <w:t>разделительных</w:t>
      </w:r>
      <w:proofErr w:type="gramEnd"/>
      <w:r w:rsidRPr="007261C4">
        <w:rPr>
          <w:rStyle w:val="Zag11"/>
          <w:rFonts w:eastAsia="@Arial Unicode MS"/>
          <w:sz w:val="28"/>
          <w:szCs w:val="28"/>
        </w:rPr>
        <w:t xml:space="preserve">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bC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Установление соотношения звукового и буквенного состава слова в словах типа </w:t>
      </w:r>
      <w:r w:rsidRPr="007261C4">
        <w:rPr>
          <w:rStyle w:val="Zag11"/>
          <w:rFonts w:eastAsia="@Arial Unicode MS"/>
          <w:i/>
          <w:iCs/>
          <w:sz w:val="28"/>
          <w:szCs w:val="28"/>
        </w:rPr>
        <w:t>стол</w:t>
      </w:r>
      <w:r w:rsidRPr="007261C4">
        <w:rPr>
          <w:rStyle w:val="Zag11"/>
          <w:rFonts w:eastAsia="@Arial Unicode MS"/>
          <w:iCs/>
          <w:sz w:val="28"/>
          <w:szCs w:val="28"/>
        </w:rPr>
        <w:t>,</w:t>
      </w:r>
      <w:r w:rsidRPr="007261C4">
        <w:rPr>
          <w:rStyle w:val="Zag11"/>
          <w:rFonts w:eastAsia="@Arial Unicode MS"/>
          <w:i/>
          <w:iCs/>
          <w:sz w:val="28"/>
          <w:szCs w:val="28"/>
        </w:rPr>
        <w:t xml:space="preserve"> конь</w:t>
      </w:r>
      <w:r w:rsidRPr="007261C4">
        <w:rPr>
          <w:rStyle w:val="Zag11"/>
          <w:rFonts w:eastAsia="@Arial Unicode MS"/>
          <w:sz w:val="28"/>
          <w:szCs w:val="28"/>
        </w:rPr>
        <w:t xml:space="preserve">; в словах с йотированными гласными </w:t>
      </w:r>
      <w:r w:rsidRPr="007261C4">
        <w:rPr>
          <w:rStyle w:val="Zag11"/>
          <w:rFonts w:eastAsia="@Arial Unicode MS"/>
          <w:b/>
          <w:bCs/>
          <w:i/>
          <w:iCs/>
          <w:sz w:val="28"/>
          <w:szCs w:val="28"/>
        </w:rPr>
        <w:t>е</w:t>
      </w:r>
      <w:proofErr w:type="gramStart"/>
      <w:r w:rsidRPr="007261C4">
        <w:rPr>
          <w:rStyle w:val="Zag11"/>
          <w:rFonts w:eastAsia="@Arial Unicode MS"/>
          <w:bCs/>
          <w:sz w:val="28"/>
          <w:szCs w:val="28"/>
        </w:rPr>
        <w:t>,</w:t>
      </w:r>
      <w:r w:rsidRPr="007261C4">
        <w:rPr>
          <w:rStyle w:val="Zag11"/>
          <w:rFonts w:eastAsia="@Arial Unicode MS"/>
          <w:b/>
          <w:bCs/>
          <w:i/>
          <w:iCs/>
          <w:sz w:val="28"/>
          <w:szCs w:val="28"/>
        </w:rPr>
        <w:t>е</w:t>
      </w:r>
      <w:proofErr w:type="gramEnd"/>
      <w:r w:rsidRPr="007261C4">
        <w:rPr>
          <w:rStyle w:val="Zag11"/>
          <w:rFonts w:eastAsia="@Arial Unicode MS"/>
          <w:bCs/>
          <w:sz w:val="28"/>
          <w:szCs w:val="28"/>
        </w:rPr>
        <w:t>,</w:t>
      </w:r>
      <w:r w:rsidRPr="007261C4">
        <w:rPr>
          <w:rStyle w:val="Zag11"/>
          <w:rFonts w:eastAsia="@Arial Unicode MS"/>
          <w:b/>
          <w:bCs/>
          <w:i/>
          <w:iCs/>
          <w:sz w:val="28"/>
          <w:szCs w:val="28"/>
        </w:rPr>
        <w:t>ю</w:t>
      </w:r>
      <w:r w:rsidRPr="007261C4">
        <w:rPr>
          <w:rStyle w:val="Zag11"/>
          <w:rFonts w:eastAsia="@Arial Unicode MS"/>
          <w:bCs/>
          <w:sz w:val="28"/>
          <w:szCs w:val="28"/>
        </w:rPr>
        <w:t xml:space="preserve">, </w:t>
      </w:r>
      <w:r w:rsidRPr="007261C4">
        <w:rPr>
          <w:rStyle w:val="Zag11"/>
          <w:rFonts w:eastAsia="@Arial Unicode MS"/>
          <w:b/>
          <w:bCs/>
          <w:i/>
          <w:iCs/>
          <w:sz w:val="28"/>
          <w:szCs w:val="28"/>
        </w:rPr>
        <w:t>я</w:t>
      </w:r>
      <w:r w:rsidRPr="007261C4">
        <w:rPr>
          <w:rStyle w:val="Zag11"/>
          <w:rFonts w:eastAsia="@Arial Unicode MS"/>
          <w:sz w:val="28"/>
          <w:szCs w:val="28"/>
        </w:rPr>
        <w:t>;в словах с непроизносимыми согласными.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Использование небуквенных графических средств: пробела между словами, знака переноса, абзаца.</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Лексика</w:t>
      </w:r>
      <w:r w:rsidRPr="007261C4">
        <w:rPr>
          <w:rStyle w:val="affe"/>
          <w:rFonts w:eastAsia="@Arial Unicode MS"/>
          <w:b/>
          <w:bCs/>
          <w:sz w:val="28"/>
          <w:szCs w:val="28"/>
        </w:rPr>
        <w:footnoteReference w:id="1"/>
      </w:r>
      <w:r w:rsidRPr="007261C4">
        <w:rPr>
          <w:rStyle w:val="Zag11"/>
          <w:rFonts w:eastAsia="@Arial Unicode MS"/>
          <w:b/>
          <w:bCs/>
          <w:sz w:val="28"/>
          <w:szCs w:val="28"/>
        </w:rPr>
        <w:t xml:space="preserve">. </w:t>
      </w:r>
      <w:r w:rsidRPr="007261C4">
        <w:rPr>
          <w:rStyle w:val="Zag11"/>
          <w:rFonts w:eastAsia="@Arial Unicode MS"/>
          <w:sz w:val="28"/>
          <w:szCs w:val="28"/>
        </w:rPr>
        <w:t xml:space="preserve">Понимание слова как единства звучания и значения. Выявление слов, значение которых требует уточнения. </w:t>
      </w:r>
      <w:r w:rsidRPr="007261C4">
        <w:rPr>
          <w:rStyle w:val="Zag11"/>
          <w:rFonts w:eastAsia="@Arial Unicode MS"/>
          <w:i/>
          <w:iCs/>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 xml:space="preserve">Состав слова (морфемика). </w:t>
      </w:r>
      <w:r w:rsidRPr="007261C4">
        <w:rPr>
          <w:rStyle w:val="Zag11"/>
          <w:rFonts w:eastAsia="@Arial Unicode MS"/>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7261C4">
        <w:rPr>
          <w:rStyle w:val="Zag11"/>
          <w:rFonts w:eastAsia="@Arial Unicode MS"/>
          <w:i/>
          <w:iCs/>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Морфология. </w:t>
      </w:r>
      <w:r w:rsidRPr="007261C4">
        <w:rPr>
          <w:rStyle w:val="Zag11"/>
          <w:rFonts w:eastAsia="@Arial Unicode MS"/>
          <w:sz w:val="28"/>
          <w:szCs w:val="28"/>
        </w:rPr>
        <w:t xml:space="preserve">Части речи; </w:t>
      </w:r>
      <w:r w:rsidRPr="007261C4">
        <w:rPr>
          <w:rStyle w:val="Zag11"/>
          <w:rFonts w:eastAsia="@Arial Unicode MS"/>
          <w:i/>
          <w:iCs/>
          <w:sz w:val="28"/>
          <w:szCs w:val="28"/>
        </w:rPr>
        <w:t xml:space="preserve">деление частей речи </w:t>
      </w:r>
      <w:proofErr w:type="gramStart"/>
      <w:r w:rsidRPr="007261C4">
        <w:rPr>
          <w:rStyle w:val="Zag11"/>
          <w:rFonts w:eastAsia="@Arial Unicode MS"/>
          <w:i/>
          <w:iCs/>
          <w:sz w:val="28"/>
          <w:szCs w:val="28"/>
        </w:rPr>
        <w:t>на</w:t>
      </w:r>
      <w:proofErr w:type="gramEnd"/>
      <w:r w:rsidRPr="007261C4">
        <w:rPr>
          <w:rStyle w:val="Zag11"/>
          <w:rFonts w:eastAsia="@Arial Unicode MS"/>
          <w:i/>
          <w:iCs/>
          <w:sz w:val="28"/>
          <w:szCs w:val="28"/>
        </w:rPr>
        <w:t xml:space="preserve"> самостоятельные и служебные.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7261C4">
        <w:rPr>
          <w:rStyle w:val="Zag11"/>
          <w:rFonts w:eastAsia="@Arial Unicode MS"/>
          <w:i/>
          <w:iCs/>
          <w:sz w:val="28"/>
          <w:szCs w:val="28"/>
        </w:rPr>
        <w:t xml:space="preserve">Различение падежных и смысловых (синтаксических) вопросов. </w:t>
      </w:r>
      <w:r w:rsidRPr="007261C4">
        <w:rPr>
          <w:rStyle w:val="Zag11"/>
          <w:rFonts w:eastAsia="@Arial Unicode MS"/>
          <w:sz w:val="28"/>
          <w:szCs w:val="28"/>
        </w:rPr>
        <w:t xml:space="preserve">Определение принадлежности имен существительных к 1, 2, 3-му склонению. </w:t>
      </w:r>
      <w:r w:rsidRPr="007261C4">
        <w:rPr>
          <w:rStyle w:val="Zag11"/>
          <w:rFonts w:eastAsia="@Arial Unicode MS"/>
          <w:i/>
          <w:iCs/>
          <w:sz w:val="28"/>
          <w:szCs w:val="28"/>
        </w:rPr>
        <w:t>Морфологический разбор имен существительных</w:t>
      </w:r>
      <w:r w:rsidRPr="007261C4">
        <w:rPr>
          <w:rStyle w:val="Zag11"/>
          <w:rFonts w:eastAsia="@Arial Unicode MS"/>
          <w:sz w:val="28"/>
          <w:szCs w:val="28"/>
        </w:rPr>
        <w:t>.</w:t>
      </w:r>
    </w:p>
    <w:p w:rsidR="00D4633B" w:rsidRPr="007261C4" w:rsidRDefault="00D4633B" w:rsidP="00C327FC">
      <w:pPr>
        <w:widowControl w:val="0"/>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Имя прилагательное. Значение и употребление в речи. Изменение прилагательных по родам, числам и падежам, кроме прилагательных на </w:t>
      </w:r>
      <w:proofErr w:type="gramStart"/>
      <w:r w:rsidRPr="007261C4">
        <w:rPr>
          <w:rStyle w:val="Zag11"/>
          <w:rFonts w:eastAsia="@Arial Unicode MS"/>
          <w:sz w:val="28"/>
          <w:szCs w:val="28"/>
        </w:rPr>
        <w:noBreakHyphen/>
      </w:r>
      <w:r w:rsidRPr="007261C4">
        <w:rPr>
          <w:rStyle w:val="Zag11"/>
          <w:rFonts w:eastAsia="@Arial Unicode MS"/>
          <w:b/>
          <w:bCs/>
          <w:i/>
          <w:iCs/>
          <w:sz w:val="28"/>
          <w:szCs w:val="28"/>
        </w:rPr>
        <w:t>и</w:t>
      </w:r>
      <w:proofErr w:type="gramEnd"/>
      <w:r w:rsidRPr="007261C4">
        <w:rPr>
          <w:rStyle w:val="Zag11"/>
          <w:rFonts w:eastAsia="@Arial Unicode MS"/>
          <w:b/>
          <w:bCs/>
          <w:i/>
          <w:iCs/>
          <w:sz w:val="28"/>
          <w:szCs w:val="28"/>
        </w:rPr>
        <w:t>й</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ья</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ов</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ин</w:t>
      </w:r>
      <w:r w:rsidRPr="007261C4">
        <w:rPr>
          <w:rStyle w:val="Zag11"/>
          <w:rFonts w:eastAsia="@Arial Unicode MS"/>
          <w:sz w:val="28"/>
          <w:szCs w:val="28"/>
        </w:rPr>
        <w:t xml:space="preserve">. </w:t>
      </w:r>
      <w:r w:rsidRPr="007261C4">
        <w:rPr>
          <w:rStyle w:val="Zag11"/>
          <w:rFonts w:eastAsia="@Arial Unicode MS"/>
          <w:i/>
          <w:iCs/>
          <w:sz w:val="28"/>
          <w:szCs w:val="28"/>
        </w:rPr>
        <w:t>Морфологический разбор имен прилагательных.</w:t>
      </w:r>
    </w:p>
    <w:p w:rsidR="00D4633B" w:rsidRPr="007261C4" w:rsidRDefault="00D4633B" w:rsidP="00C327FC">
      <w:pPr>
        <w:widowControl w:val="0"/>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Местоимение. Общее представление о местоимении. </w:t>
      </w:r>
      <w:r w:rsidRPr="007261C4">
        <w:rPr>
          <w:rStyle w:val="Zag11"/>
          <w:rFonts w:eastAsia="@Arial Unicode MS"/>
          <w:i/>
          <w:iCs/>
          <w:sz w:val="28"/>
          <w:szCs w:val="28"/>
        </w:rPr>
        <w:t>Личные местоимения, значение и употребление в речи. Личные местоимения 1</w:t>
      </w:r>
      <w:r w:rsidRPr="007261C4">
        <w:rPr>
          <w:rStyle w:val="Zag11"/>
          <w:rFonts w:eastAsia="@Arial Unicode MS"/>
          <w:sz w:val="28"/>
          <w:szCs w:val="28"/>
        </w:rPr>
        <w:t xml:space="preserve">, </w:t>
      </w:r>
      <w:r w:rsidRPr="007261C4">
        <w:rPr>
          <w:rStyle w:val="Zag11"/>
          <w:rFonts w:eastAsia="@Arial Unicode MS"/>
          <w:i/>
          <w:iCs/>
          <w:sz w:val="28"/>
          <w:szCs w:val="28"/>
        </w:rPr>
        <w:t>2</w:t>
      </w:r>
      <w:r w:rsidRPr="007261C4">
        <w:rPr>
          <w:rStyle w:val="Zag11"/>
          <w:rFonts w:eastAsia="@Arial Unicode MS"/>
          <w:sz w:val="28"/>
          <w:szCs w:val="28"/>
        </w:rPr>
        <w:t xml:space="preserve">, </w:t>
      </w:r>
      <w:r w:rsidRPr="007261C4">
        <w:rPr>
          <w:rStyle w:val="Zag11"/>
          <w:rFonts w:eastAsia="@Arial Unicode MS"/>
          <w:i/>
          <w:iCs/>
          <w:sz w:val="28"/>
          <w:szCs w:val="28"/>
        </w:rPr>
        <w:t>3</w:t>
      </w:r>
      <w:r w:rsidRPr="007261C4">
        <w:rPr>
          <w:rStyle w:val="Zag11"/>
          <w:rFonts w:eastAsia="@Arial Unicode MS"/>
          <w:i/>
          <w:iCs/>
          <w:sz w:val="28"/>
          <w:szCs w:val="28"/>
        </w:rPr>
        <w:noBreakHyphen/>
        <w:t>го лица единственного и множественного числа. Склонение личных местоимений</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i/>
          <w:iCs/>
          <w:sz w:val="28"/>
          <w:szCs w:val="28"/>
        </w:rPr>
      </w:pPr>
      <w:r w:rsidRPr="007261C4">
        <w:rPr>
          <w:rStyle w:val="Zag11"/>
          <w:rFonts w:eastAsia="@Arial Unicode MS"/>
          <w:sz w:val="28"/>
          <w:szCs w:val="28"/>
        </w:rPr>
        <w:lastRenderedPageBreak/>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7261C4">
        <w:rPr>
          <w:rStyle w:val="Zag11"/>
          <w:rFonts w:eastAsia="@Arial Unicode MS"/>
          <w:i/>
          <w:iCs/>
          <w:sz w:val="28"/>
          <w:szCs w:val="28"/>
        </w:rPr>
        <w:t>Морфологический разбор глаголов.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i/>
          <w:iCs/>
          <w:sz w:val="28"/>
          <w:szCs w:val="28"/>
        </w:rPr>
        <w:t>Наречие. Значение и употребление в речи.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Предлог. </w:t>
      </w:r>
      <w:r w:rsidRPr="007261C4">
        <w:rPr>
          <w:rStyle w:val="Zag11"/>
          <w:rFonts w:eastAsia="@Arial Unicode MS"/>
          <w:i/>
          <w:iCs/>
          <w:sz w:val="28"/>
          <w:szCs w:val="28"/>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7261C4">
        <w:rPr>
          <w:rStyle w:val="Zag11"/>
          <w:rFonts w:eastAsia="@Arial Unicode MS"/>
          <w:sz w:val="28"/>
          <w:szCs w:val="28"/>
        </w:rPr>
        <w:t>Отличие предлогов от приставок.</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 xml:space="preserve">Союзы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xml:space="preserve">, их роль в речи. Частица </w:t>
      </w:r>
      <w:r w:rsidRPr="007261C4">
        <w:rPr>
          <w:rStyle w:val="Zag11"/>
          <w:rFonts w:eastAsia="@Arial Unicode MS"/>
          <w:b/>
          <w:bCs/>
          <w:i/>
          <w:iCs/>
          <w:sz w:val="28"/>
          <w:szCs w:val="28"/>
        </w:rPr>
        <w:t>не</w:t>
      </w:r>
      <w:r w:rsidRPr="007261C4">
        <w:rPr>
          <w:rStyle w:val="Zag11"/>
          <w:rFonts w:eastAsia="@Arial Unicode MS"/>
          <w:sz w:val="28"/>
          <w:szCs w:val="28"/>
        </w:rPr>
        <w:t>, ее значение.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Синтаксис. </w:t>
      </w:r>
      <w:r w:rsidRPr="007261C4">
        <w:rPr>
          <w:rStyle w:val="Zag11"/>
          <w:rFonts w:eastAsia="@Arial Unicode MS"/>
          <w:sz w:val="28"/>
          <w:szCs w:val="28"/>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Нахождение и самостоятельное составление предложений с однородными членами без союзов и с союзами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Использование интонации перечисления в предложениях с однородными членами.</w:t>
      </w:r>
    </w:p>
    <w:p w:rsidR="00D4633B" w:rsidRPr="007261C4" w:rsidRDefault="00D4633B" w:rsidP="00C327FC">
      <w:pPr>
        <w:tabs>
          <w:tab w:val="left" w:leader="dot" w:pos="624"/>
        </w:tabs>
        <w:ind w:firstLine="709"/>
        <w:rPr>
          <w:rStyle w:val="Zag11"/>
          <w:rFonts w:eastAsia="@Arial Unicode MS"/>
          <w:sz w:val="28"/>
          <w:szCs w:val="28"/>
        </w:rPr>
      </w:pPr>
      <w:r w:rsidRPr="007261C4">
        <w:rPr>
          <w:rStyle w:val="Zag11"/>
          <w:rFonts w:eastAsia="@Arial Unicode MS"/>
          <w:i/>
          <w:iCs/>
          <w:sz w:val="28"/>
          <w:szCs w:val="28"/>
        </w:rPr>
        <w:t>Различение простых и сложных предложений</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Орфография и пунктуация.</w:t>
      </w:r>
      <w:r w:rsidRPr="007261C4">
        <w:rPr>
          <w:rStyle w:val="Zag11"/>
          <w:rFonts w:eastAsia="@Arial Unicode MS"/>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D4633B" w:rsidRPr="007261C4" w:rsidRDefault="00D4633B" w:rsidP="00C327FC">
      <w:pPr>
        <w:widowControl w:val="0"/>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Применение правил правописания:</w:t>
      </w:r>
    </w:p>
    <w:p w:rsidR="00D4633B" w:rsidRPr="007261C4" w:rsidRDefault="00D4633B" w:rsidP="00C327FC">
      <w:pPr>
        <w:widowControl w:val="0"/>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жи – ши</w:t>
      </w:r>
      <w:r w:rsidRPr="007261C4">
        <w:rPr>
          <w:rStyle w:val="affe"/>
          <w:rFonts w:eastAsia="@Arial Unicode MS"/>
          <w:sz w:val="28"/>
          <w:szCs w:val="28"/>
        </w:rPr>
        <w:footnoteReference w:id="2"/>
      </w:r>
      <w:r w:rsidRPr="007261C4">
        <w:rPr>
          <w:rStyle w:val="Zag11"/>
          <w:rFonts w:eastAsia="@Arial Unicode MS"/>
          <w:sz w:val="28"/>
          <w:szCs w:val="28"/>
        </w:rPr>
        <w:t xml:space="preserve">, </w:t>
      </w:r>
      <w:proofErr w:type="gramStart"/>
      <w:r w:rsidRPr="007261C4">
        <w:rPr>
          <w:rStyle w:val="Zag11"/>
          <w:rFonts w:eastAsia="@Arial Unicode MS"/>
          <w:b/>
          <w:bCs/>
          <w:i/>
          <w:iCs/>
          <w:sz w:val="28"/>
          <w:szCs w:val="28"/>
        </w:rPr>
        <w:t>ча – ща</w:t>
      </w:r>
      <w:proofErr w:type="gramEnd"/>
      <w:r w:rsidRPr="007261C4">
        <w:rPr>
          <w:rStyle w:val="Zag11"/>
          <w:rFonts w:eastAsia="@Arial Unicode MS"/>
          <w:sz w:val="28"/>
          <w:szCs w:val="28"/>
        </w:rPr>
        <w:t xml:space="preserve">, </w:t>
      </w:r>
      <w:r w:rsidRPr="007261C4">
        <w:rPr>
          <w:rStyle w:val="Zag11"/>
          <w:rFonts w:eastAsia="@Arial Unicode MS"/>
          <w:b/>
          <w:bCs/>
          <w:i/>
          <w:iCs/>
          <w:sz w:val="28"/>
          <w:szCs w:val="28"/>
        </w:rPr>
        <w:t xml:space="preserve">чу – щу </w:t>
      </w:r>
      <w:r w:rsidRPr="007261C4">
        <w:rPr>
          <w:rStyle w:val="Zag11"/>
          <w:rFonts w:eastAsia="@Arial Unicode MS"/>
          <w:sz w:val="28"/>
          <w:szCs w:val="28"/>
        </w:rPr>
        <w:t>в положении под ударением;</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чк – чн</w:t>
      </w:r>
      <w:r w:rsidRPr="007261C4">
        <w:rPr>
          <w:rStyle w:val="Zag11"/>
          <w:rFonts w:eastAsia="@Arial Unicode MS"/>
          <w:sz w:val="28"/>
          <w:szCs w:val="28"/>
        </w:rPr>
        <w:t xml:space="preserve">, </w:t>
      </w:r>
      <w:proofErr w:type="gramStart"/>
      <w:r w:rsidRPr="007261C4">
        <w:rPr>
          <w:rStyle w:val="Zag11"/>
          <w:rFonts w:eastAsia="@Arial Unicode MS"/>
          <w:b/>
          <w:bCs/>
          <w:i/>
          <w:iCs/>
          <w:sz w:val="28"/>
          <w:szCs w:val="28"/>
        </w:rPr>
        <w:t>чт</w:t>
      </w:r>
      <w:proofErr w:type="gramEnd"/>
      <w:r w:rsidRPr="007261C4">
        <w:rPr>
          <w:rStyle w:val="Zag11"/>
          <w:rFonts w:eastAsia="@Arial Unicode MS"/>
          <w:sz w:val="28"/>
          <w:szCs w:val="28"/>
        </w:rPr>
        <w:t xml:space="preserve">, </w:t>
      </w:r>
      <w:r w:rsidRPr="007261C4">
        <w:rPr>
          <w:rStyle w:val="Zag11"/>
          <w:rFonts w:eastAsia="@Arial Unicode MS"/>
          <w:b/>
          <w:bCs/>
          <w:i/>
          <w:iCs/>
          <w:sz w:val="28"/>
          <w:szCs w:val="28"/>
        </w:rPr>
        <w:t>щн</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перенос слов;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прописная буква в начале предложения, в именах собственных;</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проверяемые безударные гласные в </w:t>
      </w:r>
      <w:proofErr w:type="gramStart"/>
      <w:r w:rsidRPr="007261C4">
        <w:rPr>
          <w:rStyle w:val="Zag11"/>
          <w:rFonts w:eastAsia="@Arial Unicode MS"/>
          <w:sz w:val="28"/>
          <w:szCs w:val="28"/>
        </w:rPr>
        <w:t>корне слова</w:t>
      </w:r>
      <w:proofErr w:type="gramEnd"/>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парные звонкие и глухие согласные в </w:t>
      </w:r>
      <w:proofErr w:type="gramStart"/>
      <w:r w:rsidRPr="007261C4">
        <w:rPr>
          <w:rStyle w:val="Zag11"/>
          <w:rFonts w:eastAsia="@Arial Unicode MS"/>
          <w:sz w:val="28"/>
          <w:szCs w:val="28"/>
        </w:rPr>
        <w:t>корне слова</w:t>
      </w:r>
      <w:proofErr w:type="gramEnd"/>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непроизносимые согласные;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непроверяемые гласные и согласные в </w:t>
      </w:r>
      <w:proofErr w:type="gramStart"/>
      <w:r w:rsidRPr="007261C4">
        <w:rPr>
          <w:rStyle w:val="Zag11"/>
          <w:rFonts w:eastAsia="@Arial Unicode MS"/>
          <w:sz w:val="28"/>
          <w:szCs w:val="28"/>
        </w:rPr>
        <w:t>корне слова</w:t>
      </w:r>
      <w:proofErr w:type="gramEnd"/>
      <w:r w:rsidRPr="007261C4">
        <w:rPr>
          <w:rStyle w:val="Zag11"/>
          <w:rFonts w:eastAsia="@Arial Unicode MS"/>
          <w:sz w:val="28"/>
          <w:szCs w:val="28"/>
        </w:rPr>
        <w:t xml:space="preserve"> (на ограниченном перечне слов);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гласные и согласные в неизменяемых на письме приставках;</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разделительные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имен существительных (</w:t>
      </w:r>
      <w:r w:rsidRPr="007261C4">
        <w:rPr>
          <w:rStyle w:val="Zag11"/>
          <w:rFonts w:eastAsia="@Arial Unicode MS"/>
          <w:b/>
          <w:bCs/>
          <w:i/>
          <w:iCs/>
          <w:sz w:val="28"/>
          <w:szCs w:val="28"/>
        </w:rPr>
        <w:t>ночь</w:t>
      </w:r>
      <w:r w:rsidRPr="007261C4">
        <w:rPr>
          <w:rStyle w:val="Zag11"/>
          <w:rFonts w:eastAsia="@Arial Unicode MS"/>
          <w:sz w:val="28"/>
          <w:szCs w:val="28"/>
        </w:rPr>
        <w:t xml:space="preserve">, </w:t>
      </w:r>
      <w:r w:rsidRPr="007261C4">
        <w:rPr>
          <w:rStyle w:val="Zag11"/>
          <w:rFonts w:eastAsia="@Arial Unicode MS"/>
          <w:b/>
          <w:bCs/>
          <w:i/>
          <w:iCs/>
          <w:sz w:val="28"/>
          <w:szCs w:val="28"/>
        </w:rPr>
        <w:t>нож</w:t>
      </w:r>
      <w:r w:rsidRPr="007261C4">
        <w:rPr>
          <w:rStyle w:val="Zag11"/>
          <w:rFonts w:eastAsia="@Arial Unicode MS"/>
          <w:sz w:val="28"/>
          <w:szCs w:val="28"/>
        </w:rPr>
        <w:t xml:space="preserve">, </w:t>
      </w:r>
      <w:r w:rsidRPr="007261C4">
        <w:rPr>
          <w:rStyle w:val="Zag11"/>
          <w:rFonts w:eastAsia="@Arial Unicode MS"/>
          <w:b/>
          <w:bCs/>
          <w:i/>
          <w:iCs/>
          <w:sz w:val="28"/>
          <w:szCs w:val="28"/>
        </w:rPr>
        <w:t>рожь</w:t>
      </w:r>
      <w:r w:rsidRPr="007261C4">
        <w:rPr>
          <w:rStyle w:val="Zag11"/>
          <w:rFonts w:eastAsia="@Arial Unicode MS"/>
          <w:sz w:val="28"/>
          <w:szCs w:val="28"/>
        </w:rPr>
        <w:t xml:space="preserve">, </w:t>
      </w:r>
      <w:r w:rsidRPr="007261C4">
        <w:rPr>
          <w:rStyle w:val="Zag11"/>
          <w:rFonts w:eastAsia="@Arial Unicode MS"/>
          <w:b/>
          <w:bCs/>
          <w:i/>
          <w:iCs/>
          <w:sz w:val="28"/>
          <w:szCs w:val="28"/>
        </w:rPr>
        <w:t>мышь</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безударные падежные окончания имен существительных (кроме существительных на </w:t>
      </w:r>
      <w:proofErr w:type="gramStart"/>
      <w:r w:rsidRPr="007261C4">
        <w:rPr>
          <w:rStyle w:val="Zag11"/>
          <w:rFonts w:eastAsia="@Arial Unicode MS"/>
          <w:i/>
          <w:iCs/>
          <w:sz w:val="28"/>
          <w:szCs w:val="28"/>
        </w:rPr>
        <w:noBreakHyphen/>
      </w:r>
      <w:r w:rsidRPr="007261C4">
        <w:rPr>
          <w:rStyle w:val="Zag11"/>
          <w:rFonts w:eastAsia="@Arial Unicode MS"/>
          <w:b/>
          <w:bCs/>
          <w:i/>
          <w:iCs/>
          <w:sz w:val="28"/>
          <w:szCs w:val="28"/>
        </w:rPr>
        <w:t>м</w:t>
      </w:r>
      <w:proofErr w:type="gramEnd"/>
      <w:r w:rsidRPr="007261C4">
        <w:rPr>
          <w:rStyle w:val="Zag11"/>
          <w:rFonts w:eastAsia="@Arial Unicode MS"/>
          <w:b/>
          <w:bCs/>
          <w:i/>
          <w:iCs/>
          <w:sz w:val="28"/>
          <w:szCs w:val="28"/>
        </w:rPr>
        <w:t>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ий</w:t>
      </w:r>
      <w:r w:rsidRPr="007261C4">
        <w:rPr>
          <w:rStyle w:val="Zag11"/>
          <w:rFonts w:eastAsia="@Arial Unicode MS"/>
          <w:sz w:val="28"/>
          <w:szCs w:val="28"/>
        </w:rPr>
        <w:t xml:space="preserve">, </w:t>
      </w:r>
      <w:r w:rsidRPr="007261C4">
        <w:rPr>
          <w:rStyle w:val="Zag11"/>
          <w:rFonts w:eastAsia="@Arial Unicode MS"/>
          <w:b/>
          <w:bCs/>
          <w:i/>
          <w:iCs/>
          <w:sz w:val="28"/>
          <w:szCs w:val="28"/>
        </w:rPr>
        <w:noBreakHyphen/>
        <w:t>ья</w:t>
      </w:r>
      <w:r w:rsidRPr="007261C4">
        <w:rPr>
          <w:rStyle w:val="Zag11"/>
          <w:rFonts w:eastAsia="@Arial Unicode MS"/>
          <w:sz w:val="28"/>
          <w:szCs w:val="28"/>
        </w:rPr>
        <w:t xml:space="preserve">, </w:t>
      </w:r>
      <w:r w:rsidRPr="007261C4">
        <w:rPr>
          <w:rStyle w:val="Zag11"/>
          <w:rFonts w:eastAsia="@Arial Unicode MS"/>
          <w:b/>
          <w:bCs/>
          <w:i/>
          <w:iCs/>
          <w:sz w:val="28"/>
          <w:szCs w:val="28"/>
        </w:rPr>
        <w:noBreakHyphen/>
        <w:t>ье</w:t>
      </w:r>
      <w:r w:rsidRPr="007261C4">
        <w:rPr>
          <w:rStyle w:val="Zag11"/>
          <w:rFonts w:eastAsia="@Arial Unicode MS"/>
          <w:sz w:val="28"/>
          <w:szCs w:val="28"/>
        </w:rPr>
        <w:t xml:space="preserve">, </w:t>
      </w:r>
      <w:r w:rsidRPr="007261C4">
        <w:rPr>
          <w:rStyle w:val="Zag11"/>
          <w:rFonts w:eastAsia="@Arial Unicode MS"/>
          <w:b/>
          <w:bCs/>
          <w:i/>
          <w:iCs/>
          <w:sz w:val="28"/>
          <w:szCs w:val="28"/>
        </w:rPr>
        <w:noBreakHyphen/>
        <w:t>ия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ов</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ин</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безударные окончания имен прилагательных;</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личными местоимениями;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i/>
          <w:iCs/>
          <w:sz w:val="28"/>
          <w:szCs w:val="28"/>
        </w:rPr>
        <w:t xml:space="preserve">не </w:t>
      </w:r>
      <w:r w:rsidRPr="007261C4">
        <w:rPr>
          <w:rStyle w:val="Zag11"/>
          <w:rFonts w:eastAsia="@Arial Unicode MS"/>
          <w:sz w:val="28"/>
          <w:szCs w:val="28"/>
        </w:rPr>
        <w:t>с глаголами;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глаголов в форме 2</w:t>
      </w:r>
      <w:r w:rsidRPr="007261C4">
        <w:rPr>
          <w:rStyle w:val="Zag11"/>
          <w:rFonts w:eastAsia="@Arial Unicode MS"/>
          <w:sz w:val="28"/>
          <w:szCs w:val="28"/>
        </w:rPr>
        <w:noBreakHyphen/>
        <w:t>го лица единственного числа (</w:t>
      </w:r>
      <w:r w:rsidRPr="007261C4">
        <w:rPr>
          <w:rStyle w:val="Zag11"/>
          <w:rFonts w:eastAsia="@Arial Unicode MS"/>
          <w:b/>
          <w:bCs/>
          <w:i/>
          <w:iCs/>
          <w:sz w:val="28"/>
          <w:szCs w:val="28"/>
        </w:rPr>
        <w:t>пишешь</w:t>
      </w:r>
      <w:r w:rsidRPr="007261C4">
        <w:rPr>
          <w:rStyle w:val="Zag11"/>
          <w:rFonts w:eastAsia="@Arial Unicode MS"/>
          <w:sz w:val="28"/>
          <w:szCs w:val="28"/>
        </w:rPr>
        <w:t xml:space="preserve">, </w:t>
      </w:r>
      <w:r w:rsidRPr="007261C4">
        <w:rPr>
          <w:rStyle w:val="Zag11"/>
          <w:rFonts w:eastAsia="@Arial Unicode MS"/>
          <w:b/>
          <w:bCs/>
          <w:i/>
          <w:iCs/>
          <w:sz w:val="28"/>
          <w:szCs w:val="28"/>
        </w:rPr>
        <w:t>учишь</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мягкий знак в глаголах в сочетании </w:t>
      </w:r>
      <w:proofErr w:type="gramStart"/>
      <w:r w:rsidRPr="007261C4">
        <w:rPr>
          <w:rStyle w:val="Zag11"/>
          <w:rFonts w:eastAsia="@Arial Unicode MS"/>
          <w:sz w:val="28"/>
          <w:szCs w:val="28"/>
        </w:rPr>
        <w:noBreakHyphen/>
      </w:r>
      <w:r w:rsidRPr="007261C4">
        <w:rPr>
          <w:rStyle w:val="Zag11"/>
          <w:rFonts w:eastAsia="@Arial Unicode MS"/>
          <w:b/>
          <w:bCs/>
          <w:i/>
          <w:iCs/>
          <w:sz w:val="28"/>
          <w:szCs w:val="28"/>
        </w:rPr>
        <w:t>т</w:t>
      </w:r>
      <w:proofErr w:type="gramEnd"/>
      <w:r w:rsidRPr="007261C4">
        <w:rPr>
          <w:rStyle w:val="Zag11"/>
          <w:rFonts w:eastAsia="@Arial Unicode MS"/>
          <w:b/>
          <w:bCs/>
          <w:i/>
          <w:iCs/>
          <w:sz w:val="28"/>
          <w:szCs w:val="28"/>
        </w:rPr>
        <w:t>ься</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i/>
          <w:iCs/>
          <w:sz w:val="28"/>
          <w:szCs w:val="28"/>
        </w:rPr>
        <w:t>безударные личные окончания глаголов</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другими словами;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знаки препинания в конце предложения: точка, вопросительный и восклицательный знаки;</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знаки препинания (запятая) в предложениях с однородными членами.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Развитие речи.</w:t>
      </w:r>
      <w:r w:rsidRPr="007261C4">
        <w:rPr>
          <w:rStyle w:val="Zag11"/>
          <w:rFonts w:eastAsia="@Arial Unicode MS"/>
          <w:sz w:val="28"/>
          <w:szCs w:val="28"/>
        </w:rPr>
        <w:t xml:space="preserve"> Осознание </w:t>
      </w:r>
      <w:proofErr w:type="gramStart"/>
      <w:r w:rsidRPr="007261C4">
        <w:rPr>
          <w:rStyle w:val="Zag11"/>
          <w:rFonts w:eastAsia="@Arial Unicode MS"/>
          <w:sz w:val="28"/>
          <w:szCs w:val="28"/>
        </w:rPr>
        <w:t>ситуации</w:t>
      </w:r>
      <w:proofErr w:type="gramEnd"/>
      <w:r w:rsidRPr="007261C4">
        <w:rPr>
          <w:rStyle w:val="Zag11"/>
          <w:rFonts w:eastAsia="@Arial Unicode MS"/>
          <w:sz w:val="28"/>
          <w:szCs w:val="28"/>
        </w:rPr>
        <w:t xml:space="preserve"> общения: с </w:t>
      </w:r>
      <w:proofErr w:type="gramStart"/>
      <w:r w:rsidRPr="007261C4">
        <w:rPr>
          <w:rStyle w:val="Zag11"/>
          <w:rFonts w:eastAsia="@Arial Unicode MS"/>
          <w:sz w:val="28"/>
          <w:szCs w:val="28"/>
        </w:rPr>
        <w:t>какой</w:t>
      </w:r>
      <w:proofErr w:type="gramEnd"/>
      <w:r w:rsidRPr="007261C4">
        <w:rPr>
          <w:rStyle w:val="Zag11"/>
          <w:rFonts w:eastAsia="@Arial Unicode MS"/>
          <w:sz w:val="28"/>
          <w:szCs w:val="28"/>
        </w:rPr>
        <w:t xml:space="preserve"> целью, с кем и где происходит общение.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Текст. Признаки текста. Смысловое единство предложений в тексте. Заглавие текста.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Последовательность предложений в тексте.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Последовательность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Комплексная работа над структурой текста: озаглавливание, корректирование порядка предложений и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План текста. Составление планов к данным текстам. </w:t>
      </w:r>
      <w:r w:rsidRPr="007261C4">
        <w:rPr>
          <w:rStyle w:val="Zag11"/>
          <w:rFonts w:eastAsia="@Arial Unicode MS"/>
          <w:i/>
          <w:iCs/>
          <w:sz w:val="28"/>
          <w:szCs w:val="28"/>
        </w:rPr>
        <w:t>Создание собственных текстов по предложенным планам</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Типы текстов: описание, повествование, рассуждение, их особенности.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Знакомство с жанрами письма и поздравления.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7261C4">
        <w:rPr>
          <w:rStyle w:val="Zag11"/>
          <w:rFonts w:eastAsia="@Arial Unicode MS"/>
          <w:i/>
          <w:iCs/>
          <w:sz w:val="28"/>
          <w:szCs w:val="28"/>
        </w:rPr>
        <w:t>использование в текстах синонимов и антонимов</w:t>
      </w:r>
      <w:r w:rsidRPr="007261C4">
        <w:rPr>
          <w:rStyle w:val="Zag11"/>
          <w:rFonts w:eastAsia="@Arial Unicode MS"/>
          <w:sz w:val="28"/>
          <w:szCs w:val="28"/>
        </w:rPr>
        <w:t>.</w:t>
      </w:r>
    </w:p>
    <w:p w:rsidR="00D4633B" w:rsidRPr="007261C4" w:rsidRDefault="00D4633B" w:rsidP="00C327FC">
      <w:pPr>
        <w:pStyle w:val="Zag3"/>
        <w:tabs>
          <w:tab w:val="left" w:leader="dot" w:pos="624"/>
        </w:tabs>
        <w:spacing w:after="0" w:line="24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Знакомство с основными видами изложений и сочинений (без заучивания определений): </w:t>
      </w:r>
      <w:r w:rsidRPr="007261C4">
        <w:rPr>
          <w:rStyle w:val="Zag11"/>
          <w:rFonts w:eastAsia="@Arial Unicode MS"/>
          <w:color w:val="auto"/>
          <w:sz w:val="28"/>
          <w:szCs w:val="28"/>
          <w:lang w:val="ru-RU"/>
        </w:rPr>
        <w:t>изложения подробные и выборочные, изложения с элементами сочинения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повествования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описания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рассуждения</w:t>
      </w:r>
      <w:r w:rsidRPr="007261C4">
        <w:rPr>
          <w:rStyle w:val="Zag11"/>
          <w:rFonts w:eastAsia="@Arial Unicode MS"/>
          <w:i w:val="0"/>
          <w:iCs w:val="0"/>
          <w:color w:val="auto"/>
          <w:sz w:val="28"/>
          <w:szCs w:val="28"/>
          <w:lang w:val="ru-RU"/>
        </w:rPr>
        <w:t>.</w:t>
      </w:r>
    </w:p>
    <w:p w:rsidR="00D4633B" w:rsidRPr="00413904" w:rsidRDefault="00D4633B" w:rsidP="00C327FC"/>
    <w:p w:rsidR="00D4633B" w:rsidRPr="00CB6752" w:rsidRDefault="00D4633B" w:rsidP="00E649DC">
      <w:pPr>
        <w:pStyle w:val="aff"/>
        <w:numPr>
          <w:ilvl w:val="3"/>
          <w:numId w:val="79"/>
        </w:numPr>
        <w:spacing w:line="240" w:lineRule="auto"/>
        <w:ind w:left="0" w:firstLine="0"/>
      </w:pPr>
      <w:bookmarkStart w:id="130" w:name="_Toc288394086"/>
      <w:bookmarkStart w:id="131" w:name="_Toc288410553"/>
      <w:bookmarkStart w:id="132" w:name="_Toc288410682"/>
      <w:bookmarkStart w:id="133" w:name="_Toc294246099"/>
      <w:r w:rsidRPr="00CB6752">
        <w:t>Литературное чтение</w:t>
      </w:r>
      <w:bookmarkEnd w:id="130"/>
      <w:bookmarkEnd w:id="131"/>
      <w:bookmarkEnd w:id="132"/>
      <w:bookmarkEnd w:id="133"/>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Виды речевой и читательской деятельности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Аудирование (слушание)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7261C4">
        <w:rPr>
          <w:rStyle w:val="Zag11"/>
          <w:rFonts w:eastAsia="@Arial Unicode MS"/>
          <w:sz w:val="28"/>
          <w:szCs w:val="28"/>
        </w:rPr>
        <w:noBreakHyphen/>
        <w:t>познавательному и художественному произведению.</w:t>
      </w:r>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Чтение</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Чтение вслух.</w:t>
      </w:r>
      <w:r w:rsidRPr="007261C4">
        <w:rPr>
          <w:rStyle w:val="Zag11"/>
          <w:rFonts w:eastAsia="@Arial Unicode MS"/>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7261C4">
        <w:rPr>
          <w:rStyle w:val="Zag11"/>
          <w:rFonts w:eastAsia="@Arial Unicode MS"/>
          <w:sz w:val="28"/>
          <w:szCs w:val="28"/>
        </w:rPr>
        <w:t>читающего</w:t>
      </w:r>
      <w:proofErr w:type="gramEnd"/>
      <w:r w:rsidRPr="007261C4">
        <w:rPr>
          <w:rStyle w:val="Zag11"/>
          <w:rFonts w:eastAsia="@Arial Unicode MS"/>
          <w:sz w:val="28"/>
          <w:szCs w:val="28"/>
        </w:rPr>
        <w:t xml:space="preserve"> темп беглости, позволяющий ему осознать текст. Соблюдение орфоэпических и интонационных норм чтения</w:t>
      </w:r>
      <w:proofErr w:type="gramStart"/>
      <w:r w:rsidRPr="007261C4">
        <w:rPr>
          <w:rStyle w:val="Zag11"/>
          <w:rFonts w:eastAsia="@Arial Unicode MS"/>
          <w:sz w:val="28"/>
          <w:szCs w:val="28"/>
        </w:rPr>
        <w:t>.</w:t>
      </w:r>
      <w:proofErr w:type="gramEnd"/>
      <w:r w:rsidRPr="007261C4">
        <w:rPr>
          <w:rStyle w:val="Zag11"/>
          <w:rFonts w:eastAsia="@Arial Unicode MS"/>
          <w:sz w:val="28"/>
          <w:szCs w:val="28"/>
        </w:rPr>
        <w:t xml:space="preserve"> </w:t>
      </w:r>
      <w:proofErr w:type="gramStart"/>
      <w:r w:rsidRPr="007261C4">
        <w:rPr>
          <w:rStyle w:val="Zag11"/>
          <w:rFonts w:eastAsia="@Arial Unicode MS"/>
          <w:sz w:val="28"/>
          <w:szCs w:val="28"/>
        </w:rPr>
        <w:t>ч</w:t>
      </w:r>
      <w:proofErr w:type="gramEnd"/>
      <w:r w:rsidRPr="007261C4">
        <w:rPr>
          <w:rStyle w:val="Zag11"/>
          <w:rFonts w:eastAsia="@Arial Unicode MS"/>
          <w:sz w:val="28"/>
          <w:szCs w:val="28"/>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b/>
          <w:bCs/>
          <w:sz w:val="28"/>
          <w:szCs w:val="28"/>
        </w:rPr>
        <w:t>Чтение про себя.</w:t>
      </w:r>
      <w:r w:rsidRPr="007261C4">
        <w:rPr>
          <w:rStyle w:val="Zag11"/>
          <w:rFonts w:eastAsia="@Arial Unicode MS"/>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Работа с разными видами текста.</w:t>
      </w:r>
      <w:r w:rsidRPr="007261C4">
        <w:rPr>
          <w:rStyle w:val="Zag11"/>
          <w:rFonts w:eastAsia="@Arial Unicode MS"/>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Библиографическая культура.</w:t>
      </w:r>
      <w:r w:rsidRPr="007261C4">
        <w:rPr>
          <w:rStyle w:val="Zag11"/>
          <w:rFonts w:eastAsia="@Arial Unicode MS"/>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Типы книг (изданий): книга</w:t>
      </w:r>
      <w:r w:rsidRPr="007261C4">
        <w:rPr>
          <w:rStyle w:val="Zag11"/>
          <w:rFonts w:eastAsia="@Arial Unicode MS"/>
          <w:sz w:val="28"/>
          <w:szCs w:val="28"/>
        </w:rPr>
        <w:noBreakHyphen/>
        <w:t>произведение, книга</w:t>
      </w:r>
      <w:r w:rsidRPr="007261C4">
        <w:rPr>
          <w:rStyle w:val="Zag11"/>
          <w:rFonts w:eastAsia="@Arial Unicode MS"/>
          <w:sz w:val="28"/>
          <w:szCs w:val="28"/>
        </w:rPr>
        <w:noBreakHyphen/>
        <w:t>сборник, собрание сочинений, периодическая печать, справочные издания (справочники, словари, энциклопедии).</w:t>
      </w:r>
      <w:proofErr w:type="gramEnd"/>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lastRenderedPageBreak/>
        <w:t>Работа с текстом художественного произведения.</w:t>
      </w:r>
      <w:r w:rsidRPr="007261C4">
        <w:rPr>
          <w:rStyle w:val="Zag11"/>
          <w:rFonts w:eastAsia="@Arial Unicode MS"/>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Характеристика героя произведения. </w:t>
      </w:r>
      <w:proofErr w:type="gramStart"/>
      <w:r w:rsidRPr="007261C4">
        <w:rPr>
          <w:rStyle w:val="Zag11"/>
          <w:rFonts w:eastAsia="@Arial Unicode MS"/>
          <w:sz w:val="28"/>
          <w:szCs w:val="28"/>
        </w:rPr>
        <w:t>Портрет, характер героя, выраженные через поступки и речь.</w:t>
      </w:r>
      <w:proofErr w:type="gramEnd"/>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Освоение разных видов пересказа художественного текста: </w:t>
      </w:r>
      <w:proofErr w:type="gramStart"/>
      <w:r w:rsidRPr="007261C4">
        <w:rPr>
          <w:rStyle w:val="Zag11"/>
          <w:rFonts w:eastAsia="@Arial Unicode MS"/>
          <w:sz w:val="28"/>
          <w:szCs w:val="28"/>
        </w:rPr>
        <w:t>подробный</w:t>
      </w:r>
      <w:proofErr w:type="gramEnd"/>
      <w:r w:rsidRPr="007261C4">
        <w:rPr>
          <w:rStyle w:val="Zag11"/>
          <w:rFonts w:eastAsia="@Arial Unicode MS"/>
          <w:sz w:val="28"/>
          <w:szCs w:val="28"/>
        </w:rPr>
        <w:t>, выборочный и краткий (передача основных мыслей).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D4633B" w:rsidRPr="007261C4" w:rsidRDefault="00D4633B" w:rsidP="00C327FC">
      <w:pPr>
        <w:tabs>
          <w:tab w:val="left" w:leader="dot" w:pos="624"/>
        </w:tabs>
        <w:ind w:firstLine="709"/>
        <w:jc w:val="both"/>
        <w:rPr>
          <w:rStyle w:val="Zag11"/>
          <w:rFonts w:eastAsia="@Arial Unicode MS"/>
          <w:b/>
          <w:bCs/>
          <w:sz w:val="28"/>
          <w:szCs w:val="28"/>
        </w:rPr>
      </w:pPr>
      <w:r w:rsidRPr="007261C4">
        <w:rPr>
          <w:rStyle w:val="Zag11"/>
          <w:rFonts w:eastAsia="@Arial Unicode MS"/>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b/>
          <w:bCs/>
          <w:sz w:val="28"/>
          <w:szCs w:val="28"/>
        </w:rPr>
        <w:t xml:space="preserve">Работа с учебными, научно-популярными и другими текстами. </w:t>
      </w:r>
      <w:r w:rsidRPr="007261C4">
        <w:rPr>
          <w:rStyle w:val="Zag11"/>
          <w:rFonts w:eastAsia="@Arial Unicode MS"/>
          <w:sz w:val="28"/>
          <w:szCs w:val="28"/>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w:t>
      </w:r>
      <w:r w:rsidRPr="007261C4">
        <w:rPr>
          <w:rStyle w:val="Zag11"/>
          <w:rFonts w:eastAsia="@Arial Unicode MS"/>
          <w:sz w:val="28"/>
          <w:szCs w:val="28"/>
        </w:rPr>
        <w:lastRenderedPageBreak/>
        <w:t>текста с опорой на ключевые слова, модель, схему. Подробный пересказ текста. Краткий пересказ текста (выделение главного в содержании текста).</w:t>
      </w:r>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Говорение (культура речевого общения)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7261C4">
        <w:rPr>
          <w:rStyle w:val="Zag11"/>
          <w:rFonts w:eastAsia="@Arial Unicode MS"/>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7261C4">
        <w:rPr>
          <w:rStyle w:val="Zag11"/>
          <w:rFonts w:eastAsia="@Arial Unicode MS"/>
          <w:sz w:val="28"/>
          <w:szCs w:val="28"/>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Письмо (культура письменной речи)</w:t>
      </w:r>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Круг детского чтения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D4633B" w:rsidRPr="007261C4" w:rsidRDefault="00D4633B" w:rsidP="00C327FC">
      <w:pPr>
        <w:tabs>
          <w:tab w:val="left" w:leader="dot" w:pos="624"/>
        </w:tabs>
        <w:ind w:firstLine="709"/>
        <w:rPr>
          <w:rStyle w:val="Zag11"/>
          <w:rFonts w:eastAsia="@Arial Unicode MS"/>
          <w:b/>
          <w:bCs/>
          <w:iCs/>
          <w:sz w:val="28"/>
          <w:szCs w:val="28"/>
        </w:rPr>
      </w:pPr>
      <w:r w:rsidRPr="007261C4">
        <w:rPr>
          <w:rStyle w:val="Zag11"/>
          <w:rFonts w:eastAsia="@Arial Unicode MS"/>
          <w:b/>
          <w:bCs/>
          <w:iCs/>
          <w:sz w:val="28"/>
          <w:szCs w:val="28"/>
        </w:rPr>
        <w:t>Литературоведческая пропедевтика (практическое освоение)</w:t>
      </w:r>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lastRenderedPageBreak/>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Прозаическая и стихотворная речь: узнавание, различение, выделение особенностей стихотворного произведения (ритм, рифма).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Фольклор и авторские художественные произведения (различение).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Рассказ, стихотворение, басня – общее представление о жанре, особенностях построения и выразительных средствах.</w:t>
      </w:r>
    </w:p>
    <w:p w:rsidR="00D4633B" w:rsidRPr="007261C4" w:rsidRDefault="00D4633B" w:rsidP="00C327FC">
      <w:pPr>
        <w:tabs>
          <w:tab w:val="left" w:leader="dot" w:pos="624"/>
        </w:tabs>
        <w:ind w:firstLine="709"/>
        <w:jc w:val="both"/>
        <w:rPr>
          <w:rStyle w:val="Zag11"/>
          <w:rFonts w:eastAsia="@Arial Unicode MS"/>
          <w:b/>
          <w:bCs/>
          <w:iCs/>
          <w:sz w:val="28"/>
          <w:szCs w:val="28"/>
        </w:rPr>
      </w:pPr>
      <w:r w:rsidRPr="007261C4">
        <w:rPr>
          <w:rStyle w:val="Zag11"/>
          <w:rFonts w:eastAsia="@Arial Unicode MS"/>
          <w:b/>
          <w:bCs/>
          <w:iCs/>
          <w:sz w:val="28"/>
          <w:szCs w:val="28"/>
        </w:rPr>
        <w:t>Творческая деятельность обучающихся (на основе литературных произведений)</w:t>
      </w:r>
    </w:p>
    <w:p w:rsidR="00D4633B" w:rsidRPr="007261C4" w:rsidRDefault="00D4633B" w:rsidP="00C327FC">
      <w:pPr>
        <w:pStyle w:val="Zag3"/>
        <w:tabs>
          <w:tab w:val="left" w:leader="dot" w:pos="624"/>
        </w:tabs>
        <w:spacing w:after="0" w:line="24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7261C4">
        <w:rPr>
          <w:rStyle w:val="Zag11"/>
          <w:rFonts w:eastAsia="@Arial Unicode MS"/>
          <w:color w:val="auto"/>
          <w:sz w:val="28"/>
          <w:szCs w:val="28"/>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7261C4">
        <w:rPr>
          <w:rStyle w:val="Zag11"/>
          <w:rFonts w:eastAsia="@Arial Unicode MS"/>
          <w:i w:val="0"/>
          <w:iCs w:val="0"/>
          <w:color w:val="auto"/>
          <w:sz w:val="28"/>
          <w:szCs w:val="28"/>
          <w:lang w:val="ru-RU"/>
        </w:rPr>
        <w:t>.</w:t>
      </w:r>
    </w:p>
    <w:p w:rsidR="00D4633B" w:rsidRDefault="00D4633B" w:rsidP="00C327FC">
      <w:pPr>
        <w:pStyle w:val="a3"/>
        <w:spacing w:line="240" w:lineRule="auto"/>
        <w:ind w:firstLine="454"/>
        <w:rPr>
          <w:rFonts w:ascii="Times New Roman" w:hAnsi="Times New Roman"/>
          <w:b/>
          <w:bCs/>
          <w:iCs/>
          <w:color w:val="auto"/>
          <w:sz w:val="28"/>
          <w:szCs w:val="28"/>
        </w:rPr>
      </w:pPr>
    </w:p>
    <w:p w:rsidR="00D4633B" w:rsidRPr="00CB6752" w:rsidRDefault="00D4633B" w:rsidP="00E649DC">
      <w:pPr>
        <w:pStyle w:val="aff"/>
        <w:numPr>
          <w:ilvl w:val="3"/>
          <w:numId w:val="79"/>
        </w:numPr>
        <w:spacing w:line="240" w:lineRule="auto"/>
        <w:ind w:left="0" w:firstLine="0"/>
      </w:pPr>
      <w:bookmarkStart w:id="134" w:name="_Toc288394087"/>
      <w:bookmarkStart w:id="135" w:name="_Toc288410554"/>
      <w:bookmarkStart w:id="136" w:name="_Toc288410683"/>
      <w:bookmarkStart w:id="137" w:name="_Toc294246100"/>
      <w:r w:rsidRPr="00CB6752">
        <w:t>Иностранный язык</w:t>
      </w:r>
      <w:bookmarkEnd w:id="134"/>
      <w:bookmarkEnd w:id="135"/>
      <w:bookmarkEnd w:id="136"/>
      <w:bookmarkEnd w:id="137"/>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Предметное содержание речи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Знакомство. </w:t>
      </w:r>
      <w:r w:rsidRPr="00BD7394">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моя семья. </w:t>
      </w:r>
      <w:r w:rsidRPr="00BD7394">
        <w:rPr>
          <w:rFonts w:ascii="Times New Roman" w:hAnsi="Times New Roman"/>
          <w:color w:val="auto"/>
          <w:sz w:val="28"/>
          <w:szCs w:val="28"/>
        </w:rPr>
        <w:t>Члены семьи, их имена, возраст, внешность, черты характера, увлечения/хобби. Мой день (распо</w:t>
      </w:r>
      <w:r w:rsidRPr="00BD7394">
        <w:rPr>
          <w:rFonts w:ascii="Times New Roman" w:hAnsi="Times New Roman"/>
          <w:color w:val="auto"/>
          <w:spacing w:val="2"/>
          <w:sz w:val="28"/>
          <w:szCs w:val="28"/>
        </w:rPr>
        <w:t xml:space="preserve">рядок дня, </w:t>
      </w:r>
      <w:r w:rsidRPr="00BD7394">
        <w:rPr>
          <w:rFonts w:ascii="Times New Roman" w:hAnsi="Times New Roman"/>
          <w:iCs/>
          <w:color w:val="auto"/>
          <w:spacing w:val="2"/>
          <w:sz w:val="28"/>
          <w:szCs w:val="28"/>
        </w:rPr>
        <w:t>домашние обязанности</w:t>
      </w:r>
      <w:r w:rsidRPr="00BD7394">
        <w:rPr>
          <w:rFonts w:ascii="Times New Roman" w:hAnsi="Times New Roman"/>
          <w:color w:val="auto"/>
          <w:spacing w:val="2"/>
          <w:sz w:val="28"/>
          <w:szCs w:val="28"/>
        </w:rPr>
        <w:t>)</w:t>
      </w:r>
      <w:r w:rsidRPr="00BD7394">
        <w:rPr>
          <w:rFonts w:ascii="Times New Roman" w:hAnsi="Times New Roman"/>
          <w:iCs/>
          <w:color w:val="auto"/>
          <w:spacing w:val="2"/>
          <w:sz w:val="28"/>
          <w:szCs w:val="28"/>
        </w:rPr>
        <w:t xml:space="preserve">. </w:t>
      </w:r>
      <w:r w:rsidRPr="00BD7394">
        <w:rPr>
          <w:rFonts w:ascii="Times New Roman" w:hAnsi="Times New Roman"/>
          <w:color w:val="auto"/>
          <w:spacing w:val="2"/>
          <w:sz w:val="28"/>
          <w:szCs w:val="28"/>
        </w:rPr>
        <w:t xml:space="preserve">Покупки в магазине: одежда, </w:t>
      </w:r>
      <w:r w:rsidRPr="00BD7394">
        <w:rPr>
          <w:rFonts w:ascii="Times New Roman" w:hAnsi="Times New Roman"/>
          <w:iCs/>
          <w:color w:val="auto"/>
          <w:spacing w:val="2"/>
          <w:sz w:val="28"/>
          <w:szCs w:val="28"/>
        </w:rPr>
        <w:t xml:space="preserve">обувь, </w:t>
      </w:r>
      <w:r w:rsidRPr="00BD7394">
        <w:rPr>
          <w:rFonts w:ascii="Times New Roman" w:hAnsi="Times New Roman"/>
          <w:color w:val="auto"/>
          <w:spacing w:val="2"/>
          <w:sz w:val="28"/>
          <w:szCs w:val="28"/>
        </w:rPr>
        <w:t xml:space="preserve">основные продукты питания. Любимая еда. </w:t>
      </w:r>
      <w:r w:rsidRPr="00BD7394">
        <w:rPr>
          <w:rFonts w:ascii="Times New Roman" w:hAnsi="Times New Roman"/>
          <w:color w:val="auto"/>
          <w:sz w:val="28"/>
          <w:szCs w:val="28"/>
        </w:rPr>
        <w:t>Семейные праздники: день рождения, Новый год/Рождество. Подарки.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Мир моих увлечений. </w:t>
      </w:r>
      <w:r w:rsidRPr="00BD7394">
        <w:rPr>
          <w:rFonts w:ascii="Times New Roman" w:hAnsi="Times New Roman"/>
          <w:color w:val="auto"/>
          <w:spacing w:val="2"/>
          <w:sz w:val="28"/>
          <w:szCs w:val="28"/>
        </w:rPr>
        <w:t xml:space="preserve">Мои любимые занятия. Виды </w:t>
      </w:r>
      <w:r w:rsidRPr="00BD7394">
        <w:rPr>
          <w:rFonts w:ascii="Times New Roman" w:hAnsi="Times New Roman"/>
          <w:color w:val="auto"/>
          <w:sz w:val="28"/>
          <w:szCs w:val="28"/>
        </w:rPr>
        <w:t xml:space="preserve">спорта и спортивные игры. </w:t>
      </w:r>
      <w:r w:rsidRPr="00BD7394">
        <w:rPr>
          <w:rFonts w:ascii="Times New Roman" w:hAnsi="Times New Roman"/>
          <w:iCs/>
          <w:color w:val="auto"/>
          <w:sz w:val="28"/>
          <w:szCs w:val="28"/>
        </w:rPr>
        <w:t xml:space="preserve">Мои любимые сказки. </w:t>
      </w:r>
      <w:r w:rsidRPr="00BD7394">
        <w:rPr>
          <w:rFonts w:ascii="Times New Roman" w:hAnsi="Times New Roman"/>
          <w:color w:val="auto"/>
          <w:sz w:val="28"/>
          <w:szCs w:val="28"/>
        </w:rPr>
        <w:t xml:space="preserve">Выходной день </w:t>
      </w:r>
      <w:r w:rsidRPr="00BD7394">
        <w:rPr>
          <w:rFonts w:ascii="Times New Roman" w:hAnsi="Times New Roman"/>
          <w:iCs/>
          <w:color w:val="auto"/>
          <w:sz w:val="28"/>
          <w:szCs w:val="28"/>
        </w:rPr>
        <w:t xml:space="preserve">(в зоопарке, цирке), </w:t>
      </w:r>
      <w:r w:rsidRPr="00BD7394">
        <w:rPr>
          <w:rFonts w:ascii="Times New Roman" w:hAnsi="Times New Roman"/>
          <w:color w:val="auto"/>
          <w:sz w:val="28"/>
          <w:szCs w:val="28"/>
        </w:rPr>
        <w:t>каникулы.</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мои друзья. </w:t>
      </w:r>
      <w:r w:rsidRPr="00BD7394">
        <w:rPr>
          <w:rFonts w:ascii="Times New Roman" w:hAnsi="Times New Roman"/>
          <w:color w:val="auto"/>
          <w:sz w:val="28"/>
          <w:szCs w:val="28"/>
        </w:rPr>
        <w:t xml:space="preserve">Имя, возраст, внешность, характер, увлечения/хобби. Совместные занятия. Письмо зарубежному другу. </w:t>
      </w:r>
      <w:proofErr w:type="gramStart"/>
      <w:r w:rsidRPr="00BD7394">
        <w:rPr>
          <w:rFonts w:ascii="Times New Roman" w:hAnsi="Times New Roman"/>
          <w:color w:val="auto"/>
          <w:sz w:val="28"/>
          <w:szCs w:val="28"/>
        </w:rPr>
        <w:t>Любимое домашнее животное: имя, возраст, цвет, размер, характер, что умеет делать.</w:t>
      </w:r>
      <w:proofErr w:type="gramEnd"/>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lastRenderedPageBreak/>
        <w:t xml:space="preserve">Моя школа. </w:t>
      </w:r>
      <w:r w:rsidRPr="00BD7394">
        <w:rPr>
          <w:rFonts w:ascii="Times New Roman" w:hAnsi="Times New Roman"/>
          <w:color w:val="auto"/>
          <w:spacing w:val="2"/>
          <w:sz w:val="28"/>
          <w:szCs w:val="28"/>
        </w:rPr>
        <w:t xml:space="preserve">Классная комната, учебные предметы, </w:t>
      </w:r>
      <w:r w:rsidRPr="00BD7394">
        <w:rPr>
          <w:rFonts w:ascii="Times New Roman" w:hAnsi="Times New Roman"/>
          <w:color w:val="auto"/>
          <w:sz w:val="28"/>
          <w:szCs w:val="28"/>
        </w:rPr>
        <w:t>школьные принадлежности. Учебные занятия на уроках.</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Мир вокруг меня. </w:t>
      </w:r>
      <w:r w:rsidRPr="00BD7394">
        <w:rPr>
          <w:rFonts w:ascii="Times New Roman" w:hAnsi="Times New Roman"/>
          <w:color w:val="auto"/>
          <w:sz w:val="28"/>
          <w:szCs w:val="28"/>
        </w:rPr>
        <w:t xml:space="preserve">Мой дом/квартира/комната: названия комнат, их размер, предметы мебели и интерьера. Природа. </w:t>
      </w:r>
      <w:r w:rsidRPr="00BD7394">
        <w:rPr>
          <w:rFonts w:ascii="Times New Roman" w:hAnsi="Times New Roman"/>
          <w:iCs/>
          <w:color w:val="auto"/>
          <w:sz w:val="28"/>
          <w:szCs w:val="28"/>
        </w:rPr>
        <w:t xml:space="preserve">Дикие и домашние животные. </w:t>
      </w:r>
      <w:r w:rsidRPr="00BD7394">
        <w:rPr>
          <w:rFonts w:ascii="Times New Roman" w:hAnsi="Times New Roman"/>
          <w:color w:val="auto"/>
          <w:sz w:val="28"/>
          <w:szCs w:val="28"/>
        </w:rPr>
        <w:t>Любимое время года. Погода.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Страна/страны изучаемого языка и родная страна. </w:t>
      </w:r>
      <w:r w:rsidRPr="00BD7394">
        <w:rPr>
          <w:rFonts w:ascii="Times New Roman" w:hAnsi="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BD7394">
        <w:rPr>
          <w:rFonts w:ascii="Times New Roman" w:hAnsi="Times New Roman"/>
          <w:iCs/>
          <w:color w:val="auto"/>
          <w:sz w:val="28"/>
          <w:szCs w:val="28"/>
        </w:rPr>
        <w:t xml:space="preserve"> Небольшие произведения детского фольклора на изучаемом иностранном языке (рифмовки, стихи, песни, сказки).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BD7394">
        <w:rPr>
          <w:rFonts w:ascii="Times New Roman" w:hAnsi="Times New Roman"/>
          <w:color w:val="auto"/>
          <w:sz w:val="28"/>
          <w:szCs w:val="28"/>
        </w:rPr>
        <w:t xml:space="preserve"> время совместной игры, в магазине).</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Коммуникативные умения по видам речевой деятельности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В русле говорения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1.</w:t>
      </w:r>
      <w:r w:rsidRPr="00BD7394">
        <w:rPr>
          <w:rFonts w:ascii="Times New Roman" w:hAnsi="Times New Roman"/>
          <w:iCs/>
          <w:color w:val="auto"/>
          <w:sz w:val="28"/>
          <w:szCs w:val="28"/>
        </w:rPr>
        <w:t> </w:t>
      </w:r>
      <w:r w:rsidRPr="00BD7394">
        <w:rPr>
          <w:rFonts w:ascii="Times New Roman" w:hAnsi="Times New Roman"/>
          <w:iCs/>
          <w:color w:val="auto"/>
          <w:sz w:val="28"/>
          <w:szCs w:val="28"/>
        </w:rPr>
        <w:t>Диалогическая форма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Уметь вести:</w:t>
      </w:r>
    </w:p>
    <w:p w:rsidR="00D4633B" w:rsidRPr="003C0745" w:rsidRDefault="00D4633B" w:rsidP="00C327FC">
      <w:pPr>
        <w:pStyle w:val="21"/>
        <w:spacing w:line="240" w:lineRule="auto"/>
      </w:pPr>
      <w:r w:rsidRPr="003C0745">
        <w:t>этикетные диалоги в типичных ситуациях бытового, учебно­трудового и межкультурного общения, в том числе при помощи средств телекоммуникации;</w:t>
      </w:r>
    </w:p>
    <w:p w:rsidR="00D4633B" w:rsidRPr="0041436B" w:rsidRDefault="00D4633B" w:rsidP="00C327FC">
      <w:pPr>
        <w:pStyle w:val="21"/>
        <w:spacing w:line="240" w:lineRule="auto"/>
      </w:pPr>
      <w:r w:rsidRPr="00CB6752">
        <w:t>диал</w:t>
      </w:r>
      <w:r w:rsidRPr="0041436B">
        <w:t>ог­расспрос (запрос информации и ответ на него);</w:t>
      </w:r>
    </w:p>
    <w:p w:rsidR="00D4633B" w:rsidRPr="00797ECB" w:rsidRDefault="00D4633B" w:rsidP="00C327FC">
      <w:pPr>
        <w:pStyle w:val="21"/>
        <w:spacing w:line="240" w:lineRule="auto"/>
        <w:rPr>
          <w:iCs/>
        </w:rPr>
      </w:pPr>
      <w:r w:rsidRPr="00FF3660">
        <w:t>диалог — побуждение к действию.</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2.</w:t>
      </w:r>
      <w:r w:rsidRPr="00BD7394">
        <w:rPr>
          <w:rFonts w:ascii="Times New Roman" w:hAnsi="Times New Roman"/>
          <w:iCs/>
          <w:color w:val="auto"/>
          <w:sz w:val="28"/>
          <w:szCs w:val="28"/>
        </w:rPr>
        <w:t> </w:t>
      </w:r>
      <w:r w:rsidRPr="00BD7394">
        <w:rPr>
          <w:rFonts w:ascii="Times New Roman" w:hAnsi="Times New Roman"/>
          <w:iCs/>
          <w:color w:val="auto"/>
          <w:sz w:val="28"/>
          <w:szCs w:val="28"/>
        </w:rPr>
        <w:t>Монологическая форма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Уметь пользоваться основными коммуникативными типами речи: описание, рассказ, </w:t>
      </w:r>
      <w:r w:rsidRPr="00BD7394">
        <w:rPr>
          <w:rFonts w:ascii="Times New Roman" w:hAnsi="Times New Roman"/>
          <w:iCs/>
          <w:color w:val="auto"/>
          <w:spacing w:val="2"/>
          <w:sz w:val="28"/>
          <w:szCs w:val="28"/>
        </w:rPr>
        <w:t>характеристика (персона</w:t>
      </w:r>
      <w:r w:rsidRPr="00BD7394">
        <w:rPr>
          <w:rFonts w:ascii="Times New Roman" w:hAnsi="Times New Roman"/>
          <w:iCs/>
          <w:color w:val="auto"/>
          <w:sz w:val="28"/>
          <w:szCs w:val="28"/>
        </w:rPr>
        <w:t>жей).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аудирования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Воспринимать на слух и понимать:</w:t>
      </w:r>
    </w:p>
    <w:p w:rsidR="00D4633B" w:rsidRPr="003C0745" w:rsidRDefault="00D4633B" w:rsidP="00C327FC">
      <w:pPr>
        <w:pStyle w:val="21"/>
        <w:spacing w:line="240" w:lineRule="auto"/>
      </w:pPr>
      <w:r w:rsidRPr="003C0745">
        <w:t xml:space="preserve">речь учителя и одноклассников в процессе общения на уроке и вербально/невербально реагировать на </w:t>
      </w:r>
      <w:proofErr w:type="gramStart"/>
      <w:r w:rsidRPr="003C0745">
        <w:t>услышанное</w:t>
      </w:r>
      <w:proofErr w:type="gramEnd"/>
      <w:r w:rsidRPr="003C0745">
        <w:t>;</w:t>
      </w:r>
    </w:p>
    <w:p w:rsidR="00D4633B" w:rsidRPr="0041436B" w:rsidRDefault="00D4633B" w:rsidP="00C327FC">
      <w:pPr>
        <w:pStyle w:val="21"/>
        <w:spacing w:line="240" w:lineRule="auto"/>
      </w:pPr>
      <w:r w:rsidRPr="00CB6752">
        <w:t>небольшие доступные тексты в аудиозаписи, построенные в основном на изученном языковом материале, в том числе полученные с помощью средс</w:t>
      </w:r>
      <w:r w:rsidRPr="0041436B">
        <w:t>тв коммуникации.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чтения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Читать:</w:t>
      </w:r>
    </w:p>
    <w:p w:rsidR="00D4633B" w:rsidRPr="003C0745" w:rsidRDefault="00D4633B" w:rsidP="00C327FC">
      <w:pPr>
        <w:pStyle w:val="21"/>
        <w:spacing w:line="240" w:lineRule="auto"/>
      </w:pPr>
      <w:r w:rsidRPr="003C0745">
        <w:t>вслух небольшие тексты, построенные на изученном языковом материале;</w:t>
      </w:r>
    </w:p>
    <w:p w:rsidR="00D4633B" w:rsidRPr="004902B1" w:rsidRDefault="00D4633B" w:rsidP="00C327FC">
      <w:pPr>
        <w:pStyle w:val="21"/>
        <w:spacing w:line="240" w:lineRule="auto"/>
      </w:pPr>
      <w:r w:rsidRPr="00CB6752">
        <w:t>про себя и понимать тексты, содержащие как изученный языковой материал, так и отдельные новые слова, находить в тексте необходимую информацию (имен</w:t>
      </w:r>
      <w:r w:rsidRPr="0041436B">
        <w:t>а персонажей, где происходит действие и</w:t>
      </w:r>
      <w:r w:rsidRPr="0041436B">
        <w:t> </w:t>
      </w:r>
      <w:r w:rsidRPr="00FF3660">
        <w:t>т.</w:t>
      </w:r>
      <w:r w:rsidRPr="00797ECB">
        <w:t> </w:t>
      </w:r>
      <w:r w:rsidRPr="004902B1">
        <w:t>д.).</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письма</w:t>
      </w:r>
    </w:p>
    <w:p w:rsidR="00D4633B" w:rsidRPr="003C0745" w:rsidRDefault="00D4633B" w:rsidP="00C327FC">
      <w:pPr>
        <w:pStyle w:val="21"/>
        <w:spacing w:line="240" w:lineRule="auto"/>
      </w:pPr>
      <w:r w:rsidRPr="003C0745">
        <w:t>Владеть:</w:t>
      </w:r>
    </w:p>
    <w:p w:rsidR="00D4633B" w:rsidRPr="00CB6752" w:rsidRDefault="00D4633B" w:rsidP="00C327FC">
      <w:pPr>
        <w:pStyle w:val="21"/>
        <w:spacing w:line="240" w:lineRule="auto"/>
      </w:pPr>
      <w:r w:rsidRPr="00CB6752">
        <w:t>умением выписывать из текста слова, словосочетания и предложения;</w:t>
      </w:r>
    </w:p>
    <w:p w:rsidR="00D4633B" w:rsidRPr="00CB6752" w:rsidRDefault="00D4633B" w:rsidP="00C327FC">
      <w:pPr>
        <w:pStyle w:val="21"/>
        <w:spacing w:line="240" w:lineRule="auto"/>
      </w:pPr>
      <w:r w:rsidRPr="00CB6752">
        <w:t>основами письменной речи: писать по образцу поздравление с праздником, короткое личное письмо.</w:t>
      </w:r>
    </w:p>
    <w:p w:rsidR="00D4633B" w:rsidRPr="00BD7394" w:rsidRDefault="00D4633B" w:rsidP="00C327FC">
      <w:pPr>
        <w:pStyle w:val="af2"/>
        <w:spacing w:before="0" w:after="0" w:line="240" w:lineRule="auto"/>
        <w:ind w:firstLine="454"/>
        <w:jc w:val="both"/>
        <w:rPr>
          <w:rFonts w:ascii="Times New Roman" w:hAnsi="Times New Roman"/>
          <w:i w:val="0"/>
          <w:color w:val="auto"/>
          <w:sz w:val="28"/>
          <w:szCs w:val="28"/>
        </w:rPr>
      </w:pPr>
      <w:r w:rsidRPr="00BD7394">
        <w:rPr>
          <w:rFonts w:ascii="Times New Roman" w:hAnsi="Times New Roman"/>
          <w:i w:val="0"/>
          <w:color w:val="auto"/>
          <w:sz w:val="28"/>
          <w:szCs w:val="28"/>
        </w:rPr>
        <w:t>Языковые средства и навыки пользования ими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Английский язык</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 xml:space="preserve">Все буквы английского алфавита. Основные буквосочетания. </w:t>
      </w:r>
      <w:proofErr w:type="gramStart"/>
      <w:r w:rsidRPr="00BD7394">
        <w:rPr>
          <w:rFonts w:ascii="Times New Roman" w:hAnsi="Times New Roman"/>
          <w:color w:val="auto"/>
          <w:sz w:val="28"/>
          <w:szCs w:val="28"/>
        </w:rPr>
        <w:t>Звуко­буквенные</w:t>
      </w:r>
      <w:proofErr w:type="gramEnd"/>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соответствия. Знаки транскрипции. </w:t>
      </w:r>
      <w:r w:rsidRPr="00BD7394">
        <w:rPr>
          <w:rFonts w:ascii="Times New Roman" w:hAnsi="Times New Roman"/>
          <w:color w:val="auto"/>
          <w:spacing w:val="2"/>
          <w:sz w:val="28"/>
          <w:szCs w:val="28"/>
        </w:rPr>
        <w:lastRenderedPageBreak/>
        <w:t xml:space="preserve">Апостроф. Основные </w:t>
      </w:r>
      <w:r w:rsidRPr="00BD7394">
        <w:rPr>
          <w:rFonts w:ascii="Times New Roman" w:hAnsi="Times New Roman"/>
          <w:color w:val="auto"/>
          <w:sz w:val="28"/>
          <w:szCs w:val="28"/>
        </w:rPr>
        <w:t>правила чтения и орфографии. Написание наиболее употребительных слов, вошедших в активный словарь.</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Адекватное произношение и различение на слух всех звуков и звукосочетаний англий</w:t>
      </w:r>
      <w:r w:rsidRPr="00BD7394">
        <w:rPr>
          <w:rFonts w:ascii="Times New Roman" w:hAnsi="Times New Roman"/>
          <w:color w:val="auto"/>
          <w:spacing w:val="2"/>
          <w:sz w:val="28"/>
          <w:szCs w:val="28"/>
        </w:rPr>
        <w:t xml:space="preserve">ского языка. Соблюдение норм произношения: долгота и </w:t>
      </w:r>
      <w:r w:rsidRPr="00BD7394">
        <w:rPr>
          <w:rFonts w:ascii="Times New Roman" w:hAnsi="Times New Roman"/>
          <w:color w:val="auto"/>
          <w:sz w:val="28"/>
          <w:szCs w:val="28"/>
        </w:rPr>
        <w:t xml:space="preserve">краткость гласных, отсутствие оглушения звонких согласных </w:t>
      </w:r>
      <w:r w:rsidRPr="00BD7394">
        <w:rPr>
          <w:rFonts w:ascii="Times New Roman" w:hAnsi="Times New Roman"/>
          <w:color w:val="auto"/>
          <w:spacing w:val="2"/>
          <w:sz w:val="28"/>
          <w:szCs w:val="28"/>
        </w:rPr>
        <w:t xml:space="preserve">в конце слога или слова, отсутствие смягчения согласных перед гласными. Дифтонги. </w:t>
      </w:r>
      <w:r w:rsidRPr="00BD7394">
        <w:rPr>
          <w:rFonts w:ascii="Times New Roman" w:hAnsi="Times New Roman"/>
          <w:iCs/>
          <w:color w:val="auto"/>
          <w:spacing w:val="2"/>
          <w:sz w:val="28"/>
          <w:szCs w:val="28"/>
        </w:rPr>
        <w:t xml:space="preserve">Связующее «r» (there is/there are). </w:t>
      </w:r>
      <w:r w:rsidRPr="00BD7394">
        <w:rPr>
          <w:rFonts w:ascii="Times New Roman" w:hAnsi="Times New Roman"/>
          <w:color w:val="auto"/>
          <w:spacing w:val="2"/>
          <w:sz w:val="28"/>
          <w:szCs w:val="28"/>
        </w:rPr>
        <w:t>Ударение в слове, фразе.</w:t>
      </w:r>
      <w:r w:rsidRPr="00BD7394">
        <w:rPr>
          <w:rFonts w:ascii="Times New Roman" w:hAnsi="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BD7394">
        <w:rPr>
          <w:rFonts w:ascii="Times New Roman" w:hAnsi="Times New Roman"/>
          <w:color w:val="auto"/>
          <w:spacing w:val="2"/>
          <w:sz w:val="28"/>
          <w:szCs w:val="28"/>
        </w:rPr>
        <w:t xml:space="preserve"> Ритмико­интонационные особенности повествовательного, побудительного</w:t>
      </w:r>
      <w:r w:rsidRPr="00BD7394">
        <w:rPr>
          <w:rFonts w:ascii="Times New Roman" w:hAnsi="Times New Roman"/>
          <w:color w:val="auto"/>
          <w:sz w:val="28"/>
          <w:szCs w:val="28"/>
        </w:rPr>
        <w:t>и вопросительного (общий и специальный вопрос) предложе</w:t>
      </w:r>
      <w:r w:rsidRPr="00BD7394">
        <w:rPr>
          <w:rFonts w:ascii="Times New Roman" w:hAnsi="Times New Roman"/>
          <w:color w:val="auto"/>
          <w:spacing w:val="2"/>
          <w:sz w:val="28"/>
          <w:szCs w:val="28"/>
        </w:rPr>
        <w:t xml:space="preserve">ний. </w:t>
      </w:r>
      <w:r w:rsidRPr="00BD7394">
        <w:rPr>
          <w:rFonts w:ascii="Times New Roman" w:hAnsi="Times New Roman"/>
          <w:iCs/>
          <w:color w:val="auto"/>
          <w:spacing w:val="2"/>
          <w:sz w:val="28"/>
          <w:szCs w:val="28"/>
        </w:rPr>
        <w:t xml:space="preserve">Интонация перечисления. Чтение по транскрипции </w:t>
      </w:r>
      <w:r w:rsidRPr="00BD7394">
        <w:rPr>
          <w:rFonts w:ascii="Times New Roman" w:hAnsi="Times New Roman"/>
          <w:iCs/>
          <w:color w:val="auto"/>
          <w:sz w:val="28"/>
          <w:szCs w:val="28"/>
        </w:rPr>
        <w:t>изученных слов.</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BD7394">
        <w:rPr>
          <w:rFonts w:ascii="Times New Roman" w:hAnsi="Times New Roman"/>
          <w:color w:val="auto"/>
          <w:spacing w:val="2"/>
          <w:sz w:val="28"/>
          <w:szCs w:val="28"/>
        </w:rPr>
        <w:t xml:space="preserve">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BD7394">
        <w:rPr>
          <w:rFonts w:ascii="Times New Roman" w:hAnsi="Times New Roman"/>
          <w:color w:val="auto"/>
          <w:spacing w:val="2"/>
          <w:sz w:val="28"/>
          <w:szCs w:val="28"/>
        </w:rPr>
        <w:t xml:space="preserve">doctor, film). </w:t>
      </w:r>
      <w:r w:rsidRPr="00BD7394">
        <w:rPr>
          <w:rFonts w:ascii="Times New Roman" w:hAnsi="Times New Roman"/>
          <w:iCs/>
          <w:color w:val="auto"/>
          <w:spacing w:val="2"/>
          <w:sz w:val="28"/>
          <w:szCs w:val="28"/>
        </w:rPr>
        <w:t xml:space="preserve">Начальное представление о способах словообразования: суффиксация (суффиксы ­er, ­or, ­tion, ­ist, </w:t>
      </w:r>
      <w:r w:rsidRPr="00BD7394">
        <w:rPr>
          <w:rFonts w:ascii="Times New Roman" w:hAnsi="Times New Roman"/>
          <w:iCs/>
          <w:color w:val="auto"/>
          <w:sz w:val="28"/>
          <w:szCs w:val="28"/>
        </w:rPr>
        <w:t>­ful, ­ly, ­teen, ­ty, ­th), словосложение (postcard), конверсия (play — to play).</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 xml:space="preserve">Основные коммуникативные типы предложений: </w:t>
      </w:r>
      <w:proofErr w:type="gramStart"/>
      <w:r w:rsidRPr="00BD7394">
        <w:rPr>
          <w:rFonts w:ascii="Times New Roman" w:hAnsi="Times New Roman"/>
          <w:color w:val="auto"/>
          <w:sz w:val="28"/>
          <w:szCs w:val="28"/>
        </w:rPr>
        <w:t>повествовательное</w:t>
      </w:r>
      <w:proofErr w:type="gramEnd"/>
      <w:r w:rsidRPr="00BD7394">
        <w:rPr>
          <w:rFonts w:ascii="Times New Roman" w:hAnsi="Times New Roman"/>
          <w:color w:val="auto"/>
          <w:sz w:val="28"/>
          <w:szCs w:val="28"/>
        </w:rPr>
        <w:t xml:space="preserve">, вопросительное, </w:t>
      </w:r>
      <w:r w:rsidRPr="00BD7394">
        <w:rPr>
          <w:rFonts w:ascii="Times New Roman" w:hAnsi="Times New Roman"/>
          <w:color w:val="auto"/>
          <w:spacing w:val="2"/>
          <w:sz w:val="28"/>
          <w:szCs w:val="28"/>
        </w:rPr>
        <w:t xml:space="preserve">побудительное. Общий и специальный вопросы. Вопросительные слова: what, who, when, where, why, how. Порядок </w:t>
      </w:r>
      <w:r w:rsidRPr="00BD7394">
        <w:rPr>
          <w:rFonts w:ascii="Times New Roman" w:hAnsi="Times New Roman"/>
          <w:color w:val="auto"/>
          <w:sz w:val="28"/>
          <w:szCs w:val="28"/>
        </w:rPr>
        <w:t xml:space="preserve">слов в предложении. Утвердительные и отрицательные предложения. </w:t>
      </w:r>
      <w:proofErr w:type="gramStart"/>
      <w:r w:rsidRPr="00BD7394">
        <w:rPr>
          <w:rFonts w:ascii="Times New Roman" w:hAnsi="Times New Roman"/>
          <w:color w:val="auto"/>
          <w:sz w:val="28"/>
          <w:szCs w:val="28"/>
        </w:rPr>
        <w:t>Простое предложение с простым глагольным сказуемым (He speaks English.), составным именным (My family is big.) и составным глагольным (I like to dance.</w:t>
      </w:r>
      <w:proofErr w:type="gramEnd"/>
      <w:r w:rsidRPr="00BD7394">
        <w:rPr>
          <w:rFonts w:ascii="Times New Roman" w:hAnsi="Times New Roman"/>
          <w:color w:val="auto"/>
          <w:sz w:val="28"/>
          <w:szCs w:val="28"/>
        </w:rPr>
        <w:t xml:space="preserve"> </w:t>
      </w:r>
      <w:proofErr w:type="gramStart"/>
      <w:r w:rsidRPr="00BD7394">
        <w:rPr>
          <w:rFonts w:ascii="Times New Roman" w:hAnsi="Times New Roman"/>
          <w:color w:val="auto"/>
          <w:sz w:val="28"/>
          <w:szCs w:val="28"/>
        </w:rPr>
        <w:t>She can skate well.) сказуемым.</w:t>
      </w:r>
      <w:proofErr w:type="gramEnd"/>
      <w:r w:rsidRPr="00BD7394">
        <w:rPr>
          <w:rFonts w:ascii="Times New Roman" w:hAnsi="Times New Roman"/>
          <w:color w:val="auto"/>
          <w:sz w:val="28"/>
          <w:szCs w:val="28"/>
        </w:rPr>
        <w:t xml:space="preserve"> Побудительные предложения в утвердительной (Help me, please.) и отрицательной (Don’t be late!) формах. </w:t>
      </w:r>
      <w:proofErr w:type="gramStart"/>
      <w:r w:rsidRPr="00BD7394">
        <w:rPr>
          <w:rFonts w:ascii="Times New Roman" w:hAnsi="Times New Roman"/>
          <w:iCs/>
          <w:color w:val="auto"/>
          <w:sz w:val="28"/>
          <w:szCs w:val="28"/>
        </w:rPr>
        <w:t>Безличные предложения в настоящем времени (It is cold.</w:t>
      </w:r>
      <w:proofErr w:type="gramEnd"/>
      <w:r w:rsidRPr="00BD7394">
        <w:rPr>
          <w:rFonts w:ascii="Times New Roman" w:hAnsi="Times New Roman"/>
          <w:iCs/>
          <w:color w:val="auto"/>
          <w:sz w:val="28"/>
          <w:szCs w:val="28"/>
        </w:rPr>
        <w:t xml:space="preserve"> </w:t>
      </w:r>
      <w:proofErr w:type="gramStart"/>
      <w:r w:rsidRPr="00BD7394">
        <w:rPr>
          <w:rFonts w:ascii="Times New Roman" w:hAnsi="Times New Roman"/>
          <w:iCs/>
          <w:color w:val="auto"/>
          <w:sz w:val="28"/>
          <w:szCs w:val="28"/>
        </w:rPr>
        <w:t>It’s five o</w:t>
      </w:r>
      <w:r w:rsidRPr="00BD7394">
        <w:rPr>
          <w:rFonts w:ascii="Times New Roman" w:hAnsi="Times New Roman"/>
          <w:color w:val="auto"/>
          <w:sz w:val="28"/>
          <w:szCs w:val="28"/>
        </w:rPr>
        <w:t>’</w:t>
      </w:r>
      <w:r w:rsidRPr="00BD7394">
        <w:rPr>
          <w:rFonts w:ascii="Times New Roman" w:hAnsi="Times New Roman"/>
          <w:iCs/>
          <w:color w:val="auto"/>
          <w:sz w:val="28"/>
          <w:szCs w:val="28"/>
        </w:rPr>
        <w:t>clock.).</w:t>
      </w:r>
      <w:proofErr w:type="gramEnd"/>
      <w:r w:rsidRPr="00BD7394">
        <w:rPr>
          <w:rFonts w:ascii="Times New Roman" w:hAnsi="Times New Roman"/>
          <w:color w:val="auto"/>
          <w:sz w:val="28"/>
          <w:szCs w:val="28"/>
        </w:rPr>
        <w:t xml:space="preserve"> Предложения с оборотом there is/there are. Простые распространённые предложения. Предложения </w:t>
      </w:r>
      <w:r w:rsidRPr="00BD7394">
        <w:rPr>
          <w:rFonts w:ascii="Times New Roman" w:hAnsi="Times New Roman"/>
          <w:color w:val="auto"/>
          <w:spacing w:val="2"/>
          <w:sz w:val="28"/>
          <w:szCs w:val="28"/>
        </w:rPr>
        <w:t xml:space="preserve">с однородными членами. </w:t>
      </w:r>
      <w:r w:rsidRPr="00BD7394">
        <w:rPr>
          <w:rFonts w:ascii="Times New Roman" w:hAnsi="Times New Roman"/>
          <w:iCs/>
          <w:color w:val="auto"/>
          <w:spacing w:val="2"/>
          <w:sz w:val="28"/>
          <w:szCs w:val="28"/>
        </w:rPr>
        <w:t xml:space="preserve">Сложносочинённые предложения </w:t>
      </w:r>
      <w:r w:rsidRPr="00BD7394">
        <w:rPr>
          <w:rFonts w:ascii="Times New Roman" w:hAnsi="Times New Roman"/>
          <w:iCs/>
          <w:color w:val="auto"/>
          <w:sz w:val="28"/>
          <w:szCs w:val="28"/>
        </w:rPr>
        <w:t>с союзами and и but.Сложноподчинённые предложения с because.</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Правильные и неправильные глаголы в Present, Future, </w:t>
      </w:r>
      <w:r w:rsidRPr="00BD7394">
        <w:rPr>
          <w:rFonts w:ascii="Times New Roman" w:hAnsi="Times New Roman"/>
          <w:color w:val="auto"/>
          <w:sz w:val="28"/>
          <w:szCs w:val="28"/>
        </w:rPr>
        <w:t>Past Simple (Indefinite). Неопределённая форма глагола. Гла</w:t>
      </w:r>
      <w:r w:rsidRPr="00BD7394">
        <w:rPr>
          <w:rFonts w:ascii="Times New Roman" w:hAnsi="Times New Roman"/>
          <w:color w:val="auto"/>
          <w:spacing w:val="2"/>
          <w:sz w:val="28"/>
          <w:szCs w:val="28"/>
        </w:rPr>
        <w:t>гол</w:t>
      </w:r>
      <w:r w:rsidRPr="00B9257C">
        <w:rPr>
          <w:rFonts w:ascii="Times New Roman" w:hAnsi="Times New Roman"/>
          <w:color w:val="auto"/>
          <w:spacing w:val="2"/>
          <w:sz w:val="28"/>
          <w:szCs w:val="28"/>
          <w:lang w:val="en-US"/>
        </w:rPr>
        <w:t>­</w:t>
      </w:r>
      <w:r w:rsidRPr="00BD7394">
        <w:rPr>
          <w:rFonts w:ascii="Times New Roman" w:hAnsi="Times New Roman"/>
          <w:color w:val="auto"/>
          <w:spacing w:val="2"/>
          <w:sz w:val="28"/>
          <w:szCs w:val="28"/>
        </w:rPr>
        <w:t>связка</w:t>
      </w:r>
      <w:r w:rsidRPr="00B9257C">
        <w:rPr>
          <w:rFonts w:ascii="Times New Roman" w:hAnsi="Times New Roman"/>
          <w:color w:val="auto"/>
          <w:spacing w:val="2"/>
          <w:sz w:val="28"/>
          <w:szCs w:val="28"/>
          <w:lang w:val="en-US"/>
        </w:rPr>
        <w:t xml:space="preserve"> to be. </w:t>
      </w:r>
      <w:r w:rsidRPr="00BD7394">
        <w:rPr>
          <w:rFonts w:ascii="Times New Roman" w:hAnsi="Times New Roman"/>
          <w:color w:val="auto"/>
          <w:spacing w:val="2"/>
          <w:sz w:val="28"/>
          <w:szCs w:val="28"/>
        </w:rPr>
        <w:t>Модальныеглаголы</w:t>
      </w:r>
      <w:r w:rsidRPr="00B9257C">
        <w:rPr>
          <w:rFonts w:ascii="Times New Roman" w:hAnsi="Times New Roman"/>
          <w:color w:val="auto"/>
          <w:spacing w:val="2"/>
          <w:sz w:val="28"/>
          <w:szCs w:val="28"/>
          <w:lang w:val="en-US"/>
        </w:rPr>
        <w:t xml:space="preserve"> can, may, must, </w:t>
      </w:r>
      <w:r w:rsidRPr="00B9257C">
        <w:rPr>
          <w:rFonts w:ascii="Times New Roman" w:hAnsi="Times New Roman"/>
          <w:iCs/>
          <w:color w:val="auto"/>
          <w:spacing w:val="2"/>
          <w:sz w:val="28"/>
          <w:szCs w:val="28"/>
          <w:lang w:val="en-US"/>
        </w:rPr>
        <w:t>have to</w:t>
      </w:r>
      <w:r w:rsidRPr="00B9257C">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 xml:space="preserve">Глагольные конструкции I’d like to… Существительные в единственном и множественном числе (образованные по </w:t>
      </w:r>
      <w:r w:rsidRPr="00BD7394">
        <w:rPr>
          <w:rFonts w:ascii="Times New Roman" w:hAnsi="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BD7394">
        <w:rPr>
          <w:rFonts w:ascii="Times New Roman" w:hAnsi="Times New Roman"/>
          <w:iCs/>
          <w:color w:val="auto"/>
          <w:sz w:val="28"/>
          <w:szCs w:val="28"/>
        </w:rPr>
        <w:t>неопределённые (some, any — некоторые случаи употребления).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Наречиявремени</w:t>
      </w:r>
      <w:r w:rsidRPr="00BD7394">
        <w:rPr>
          <w:rFonts w:ascii="Times New Roman" w:hAnsi="Times New Roman"/>
          <w:iCs/>
          <w:color w:val="auto"/>
          <w:spacing w:val="2"/>
          <w:sz w:val="28"/>
          <w:szCs w:val="28"/>
          <w:lang w:val="en-US"/>
        </w:rPr>
        <w:t xml:space="preserve"> (yesterday, tomorrow, never, usually, </w:t>
      </w:r>
      <w:r w:rsidRPr="00BD7394">
        <w:rPr>
          <w:rFonts w:ascii="Times New Roman" w:hAnsi="Times New Roman"/>
          <w:iCs/>
          <w:color w:val="auto"/>
          <w:sz w:val="28"/>
          <w:szCs w:val="28"/>
          <w:lang w:val="en-US"/>
        </w:rPr>
        <w:t xml:space="preserve">often, sometimes). </w:t>
      </w:r>
      <w:r w:rsidRPr="00BD7394">
        <w:rPr>
          <w:rFonts w:ascii="Times New Roman" w:hAnsi="Times New Roman"/>
          <w:iCs/>
          <w:color w:val="auto"/>
          <w:sz w:val="28"/>
          <w:szCs w:val="28"/>
        </w:rPr>
        <w:t>Наречия степени (much, little, very).</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Количественные числительные (до 100), порядковые числительные (до 30).</w:t>
      </w:r>
    </w:p>
    <w:p w:rsidR="00D4633B" w:rsidRPr="00BD7394" w:rsidRDefault="00D4633B" w:rsidP="00C327FC">
      <w:pPr>
        <w:pStyle w:val="a3"/>
        <w:spacing w:line="24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Наиболееупотребительныепредлоги</w:t>
      </w:r>
      <w:r w:rsidRPr="00BD7394">
        <w:rPr>
          <w:rFonts w:ascii="Times New Roman" w:hAnsi="Times New Roman"/>
          <w:color w:val="auto"/>
          <w:spacing w:val="2"/>
          <w:sz w:val="28"/>
          <w:szCs w:val="28"/>
          <w:lang w:val="en-US"/>
        </w:rPr>
        <w:t xml:space="preserve">: in, on, at, into, to, </w:t>
      </w:r>
      <w:r w:rsidRPr="00BD7394">
        <w:rPr>
          <w:rFonts w:ascii="Times New Roman" w:hAnsi="Times New Roman"/>
          <w:color w:val="auto"/>
          <w:sz w:val="28"/>
          <w:szCs w:val="28"/>
          <w:lang w:val="en-US"/>
        </w:rPr>
        <w:t>from, of, with.</w:t>
      </w:r>
    </w:p>
    <w:p w:rsidR="00D4633B" w:rsidRPr="00091D22" w:rsidRDefault="00D4633B" w:rsidP="00C327FC">
      <w:pPr>
        <w:pStyle w:val="a3"/>
        <w:spacing w:line="240" w:lineRule="auto"/>
        <w:ind w:firstLine="454"/>
        <w:rPr>
          <w:rFonts w:ascii="Times New Roman" w:hAnsi="Times New Roman"/>
          <w:color w:val="auto"/>
          <w:sz w:val="28"/>
          <w:szCs w:val="28"/>
          <w:lang w:val="en-US"/>
        </w:rPr>
      </w:pPr>
    </w:p>
    <w:p w:rsidR="00D4633B" w:rsidRPr="00CB6752" w:rsidRDefault="00D4633B" w:rsidP="00E649DC">
      <w:pPr>
        <w:pStyle w:val="aff"/>
        <w:numPr>
          <w:ilvl w:val="3"/>
          <w:numId w:val="79"/>
        </w:numPr>
        <w:spacing w:line="240" w:lineRule="auto"/>
        <w:ind w:left="0" w:firstLine="0"/>
      </w:pPr>
      <w:bookmarkStart w:id="138" w:name="_Toc288394088"/>
      <w:bookmarkStart w:id="139" w:name="_Toc288410555"/>
      <w:bookmarkStart w:id="140" w:name="_Toc288410684"/>
      <w:bookmarkStart w:id="141" w:name="_Toc294246101"/>
      <w:r w:rsidRPr="00CB6752">
        <w:t xml:space="preserve">Математика </w:t>
      </w:r>
      <w:bookmarkEnd w:id="138"/>
      <w:bookmarkEnd w:id="139"/>
      <w:bookmarkEnd w:id="140"/>
      <w:bookmarkEnd w:id="141"/>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Числа и величины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Счёт предметов. Чтение и запись чисел от нуля до миллиона. Классы и разряды. Представление многозначных чиселв </w:t>
      </w:r>
      <w:proofErr w:type="gramStart"/>
      <w:r w:rsidRPr="00BD7394">
        <w:rPr>
          <w:rFonts w:ascii="Times New Roman" w:hAnsi="Times New Roman"/>
          <w:color w:val="auto"/>
          <w:sz w:val="28"/>
          <w:szCs w:val="28"/>
        </w:rPr>
        <w:t>виде</w:t>
      </w:r>
      <w:proofErr w:type="gramEnd"/>
      <w:r w:rsidRPr="00BD7394">
        <w:rPr>
          <w:rFonts w:ascii="Times New Roman" w:hAnsi="Times New Roman"/>
          <w:color w:val="auto"/>
          <w:sz w:val="28"/>
          <w:szCs w:val="28"/>
        </w:rPr>
        <w:t xml:space="preserve"> суммы разрядных слагаемых. Сравнение и упорядочение чисел, знаки сравнения.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Измерение величин; сравнение и упорядочение величин. </w:t>
      </w:r>
      <w:proofErr w:type="gramStart"/>
      <w:r w:rsidRPr="00BD7394">
        <w:rPr>
          <w:rFonts w:ascii="Times New Roman" w:hAnsi="Times New Roman"/>
          <w:color w:val="auto"/>
          <w:sz w:val="28"/>
          <w:szCs w:val="28"/>
        </w:rPr>
        <w:t>Единицы массы (грамм, килограмм, центнер, тонна), вместимости (литр), времени (секунда, минута, час).</w:t>
      </w:r>
      <w:proofErr w:type="gramEnd"/>
      <w:r w:rsidRPr="00BD7394">
        <w:rPr>
          <w:rFonts w:ascii="Times New Roman" w:hAnsi="Times New Roman"/>
          <w:color w:val="auto"/>
          <w:sz w:val="28"/>
          <w:szCs w:val="28"/>
        </w:rPr>
        <w:t xml:space="preserve"> Соотношения между единицами измерения однородных величин. Сравне</w:t>
      </w:r>
      <w:r w:rsidRPr="00BD7394">
        <w:rPr>
          <w:rFonts w:ascii="Times New Roman" w:hAnsi="Times New Roman"/>
          <w:color w:val="auto"/>
          <w:spacing w:val="2"/>
          <w:sz w:val="28"/>
          <w:szCs w:val="28"/>
        </w:rPr>
        <w:t xml:space="preserve">ние и упорядочение однородных величин. Доля величины </w:t>
      </w:r>
      <w:r w:rsidRPr="00BD7394">
        <w:rPr>
          <w:rFonts w:ascii="Times New Roman" w:hAnsi="Times New Roman"/>
          <w:color w:val="auto"/>
          <w:sz w:val="28"/>
          <w:szCs w:val="28"/>
        </w:rPr>
        <w:t>(половина, треть, четверть, десятая, сотая, тысячная).</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Арифметические действия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Сложение, вычитание, умножение и деление. Названия </w:t>
      </w:r>
      <w:r w:rsidRPr="00BD7394">
        <w:rPr>
          <w:rFonts w:ascii="Times New Roman" w:hAnsi="Times New Roman"/>
          <w:color w:val="auto"/>
          <w:sz w:val="28"/>
          <w:szCs w:val="28"/>
        </w:rPr>
        <w:t>компонентов арифметических действий, знаки действий. Таблица сложения. Таблица умножения. Связь между сложени</w:t>
      </w:r>
      <w:r w:rsidRPr="00BD7394">
        <w:rPr>
          <w:rFonts w:ascii="Times New Roman" w:hAnsi="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BD7394">
        <w:rPr>
          <w:rFonts w:ascii="Times New Roman" w:hAnsi="Times New Roman"/>
          <w:color w:val="auto"/>
          <w:sz w:val="28"/>
          <w:szCs w:val="28"/>
        </w:rPr>
        <w:t>с остатком.</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BD7394">
        <w:rPr>
          <w:rFonts w:ascii="Times New Roman" w:hAnsi="Times New Roman"/>
          <w:color w:val="auto"/>
          <w:spacing w:val="2"/>
          <w:sz w:val="28"/>
          <w:szCs w:val="28"/>
        </w:rPr>
        <w:t>свойств арифметических действий в вычислениях (переста</w:t>
      </w:r>
      <w:r w:rsidRPr="00BD7394">
        <w:rPr>
          <w:rFonts w:ascii="Times New Roman" w:hAnsi="Times New Roman"/>
          <w:color w:val="auto"/>
          <w:sz w:val="28"/>
          <w:szCs w:val="28"/>
        </w:rPr>
        <w:t>новка и группировка слагаемых в сумме, множителей в произведении; умножение суммы и разности на число).</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Алгоритмы письменного сложения, вычитания, умножения и деления многозначных чисел. </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Способы проверки правильности вычислений (алгоритм, </w:t>
      </w:r>
      <w:r w:rsidRPr="00BD7394">
        <w:rPr>
          <w:rFonts w:ascii="Times New Roman" w:hAnsi="Times New Roman"/>
          <w:color w:val="auto"/>
          <w:sz w:val="28"/>
          <w:szCs w:val="28"/>
        </w:rPr>
        <w:t>обратное действие, оценка достоверности, прикидки результата, вычисление на калькуляторе).</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текстовыми задачами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Решение текстовых задач арифметическим способом. Зада</w:t>
      </w:r>
      <w:r w:rsidRPr="00BD7394">
        <w:rPr>
          <w:rFonts w:ascii="Times New Roman" w:hAnsi="Times New Roman"/>
          <w:color w:val="auto"/>
          <w:sz w:val="28"/>
          <w:szCs w:val="28"/>
        </w:rPr>
        <w:t xml:space="preserve">чи, содержащие отношения «больше (меньше) </w:t>
      </w:r>
      <w:proofErr w:type="gramStart"/>
      <w:r w:rsidRPr="00BD7394">
        <w:rPr>
          <w:rFonts w:ascii="Times New Roman" w:hAnsi="Times New Roman"/>
          <w:color w:val="auto"/>
          <w:sz w:val="28"/>
          <w:szCs w:val="28"/>
        </w:rPr>
        <w:t>на</w:t>
      </w:r>
      <w:proofErr w:type="gramEnd"/>
      <w:r w:rsidRPr="00BD7394">
        <w:rPr>
          <w:rFonts w:ascii="Times New Roman" w:hAnsi="Times New Roman"/>
          <w:color w:val="auto"/>
          <w:sz w:val="28"/>
          <w:szCs w:val="28"/>
        </w:rPr>
        <w:t xml:space="preserve">…», «больше (меньше) в…». </w:t>
      </w:r>
      <w:proofErr w:type="gramStart"/>
      <w:r w:rsidRPr="00BD7394">
        <w:rPr>
          <w:rFonts w:ascii="Times New Roman" w:hAnsi="Times New Roman"/>
          <w:color w:val="auto"/>
          <w:sz w:val="28"/>
          <w:szCs w:val="28"/>
        </w:rPr>
        <w:t>Зависимости между величинами, характеризу</w:t>
      </w:r>
      <w:r w:rsidRPr="00BD7394">
        <w:rPr>
          <w:rFonts w:ascii="Times New Roman" w:hAnsi="Times New Roman"/>
          <w:color w:val="auto"/>
          <w:spacing w:val="2"/>
          <w:sz w:val="28"/>
          <w:szCs w:val="28"/>
        </w:rPr>
        <w:t>ющими процессы движения, работы, купли</w:t>
      </w:r>
      <w:r w:rsidRPr="00BD7394">
        <w:rPr>
          <w:rFonts w:ascii="Times New Roman" w:hAnsi="Times New Roman"/>
          <w:color w:val="auto"/>
          <w:spacing w:val="2"/>
          <w:sz w:val="28"/>
          <w:szCs w:val="28"/>
        </w:rPr>
        <w:noBreakHyphen/>
        <w:t>продажи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др. </w:t>
      </w:r>
      <w:r w:rsidRPr="00BD7394">
        <w:rPr>
          <w:rFonts w:ascii="Times New Roman" w:hAnsi="Times New Roman"/>
          <w:color w:val="auto"/>
          <w:sz w:val="28"/>
          <w:szCs w:val="28"/>
        </w:rPr>
        <w:t>Скорость, время, путь; объём работы, время, производительность труда; количество товара, его цена и стоимость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r w:rsidRPr="00BD7394">
        <w:rPr>
          <w:rFonts w:ascii="Times New Roman" w:hAnsi="Times New Roman"/>
          <w:color w:val="auto"/>
          <w:spacing w:val="2"/>
          <w:sz w:val="28"/>
          <w:szCs w:val="28"/>
        </w:rPr>
        <w:t>Планирование хода решения задачи.</w:t>
      </w:r>
      <w:proofErr w:type="gramEnd"/>
      <w:r w:rsidRPr="00BD7394">
        <w:rPr>
          <w:rFonts w:ascii="Times New Roman" w:hAnsi="Times New Roman"/>
          <w:color w:val="auto"/>
          <w:spacing w:val="2"/>
          <w:sz w:val="28"/>
          <w:szCs w:val="28"/>
        </w:rPr>
        <w:t xml:space="preserve"> Представление текста </w:t>
      </w:r>
      <w:r w:rsidRPr="00BD7394">
        <w:rPr>
          <w:rFonts w:ascii="Times New Roman" w:hAnsi="Times New Roman"/>
          <w:color w:val="auto"/>
          <w:sz w:val="28"/>
          <w:szCs w:val="28"/>
        </w:rPr>
        <w:t>задачи (схема, таблица, диаграмма и другие модели).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Задачи на нахождение доли целого и целого по его доле.</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Пространственные отношения. Геометрические фи</w:t>
      </w:r>
      <w:r w:rsidRPr="00BD7394">
        <w:rPr>
          <w:rFonts w:ascii="Times New Roman" w:hAnsi="Times New Roman"/>
          <w:b/>
          <w:bCs/>
          <w:iCs/>
          <w:color w:val="auto"/>
          <w:sz w:val="28"/>
          <w:szCs w:val="28"/>
        </w:rPr>
        <w:t>гуры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Взаимное расположение предметов в пространстве и на плоскости (выше—ниже, слева—справа, сверху—снизу, ближе—дальше, </w:t>
      </w:r>
      <w:proofErr w:type="gramStart"/>
      <w:r w:rsidRPr="00BD7394">
        <w:rPr>
          <w:rFonts w:ascii="Times New Roman" w:hAnsi="Times New Roman"/>
          <w:color w:val="auto"/>
          <w:spacing w:val="2"/>
          <w:sz w:val="28"/>
          <w:szCs w:val="28"/>
        </w:rPr>
        <w:t>между</w:t>
      </w:r>
      <w:proofErr w:type="gramEnd"/>
      <w:r w:rsidRPr="00BD7394">
        <w:rPr>
          <w:rFonts w:ascii="Times New Roman" w:hAnsi="Times New Roman"/>
          <w:color w:val="auto"/>
          <w:spacing w:val="2"/>
          <w:sz w:val="28"/>
          <w:szCs w:val="28"/>
        </w:rPr>
        <w:t xml:space="preserve">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пр.). </w:t>
      </w:r>
      <w:proofErr w:type="gramStart"/>
      <w:r w:rsidRPr="00BD7394">
        <w:rPr>
          <w:rFonts w:ascii="Times New Roman" w:hAnsi="Times New Roman"/>
          <w:color w:val="auto"/>
          <w:spacing w:val="2"/>
          <w:sz w:val="28"/>
          <w:szCs w:val="28"/>
        </w:rPr>
        <w:t>Распознавание и изображение</w:t>
      </w:r>
      <w:r w:rsidRPr="00BD7394">
        <w:rPr>
          <w:rFonts w:ascii="Times New Roman" w:hAnsi="Times New Roman"/>
          <w:color w:val="auto"/>
          <w:sz w:val="28"/>
          <w:szCs w:val="28"/>
        </w:rPr>
        <w:t>геометрических фигур: точка, линия (кривая, прямая), отрезок, ломаная, угол, многоугольник, треугольник, прямоуголь</w:t>
      </w:r>
      <w:r w:rsidRPr="00BD7394">
        <w:rPr>
          <w:rFonts w:ascii="Times New Roman" w:hAnsi="Times New Roman"/>
          <w:color w:val="auto"/>
          <w:spacing w:val="2"/>
          <w:sz w:val="28"/>
          <w:szCs w:val="28"/>
        </w:rPr>
        <w:t>ник, квадрат, окружность, круг.</w:t>
      </w:r>
      <w:proofErr w:type="gramEnd"/>
      <w:r w:rsidRPr="00BD7394">
        <w:rPr>
          <w:rFonts w:ascii="Times New Roman" w:hAnsi="Times New Roman"/>
          <w:color w:val="auto"/>
          <w:spacing w:val="2"/>
          <w:sz w:val="28"/>
          <w:szCs w:val="28"/>
        </w:rPr>
        <w:t xml:space="preserve"> Использование чертёжных инструментов для выполнения построений. Геометрические формы в окружающем мире. </w:t>
      </w:r>
      <w:r w:rsidRPr="00557F36">
        <w:rPr>
          <w:rFonts w:ascii="Times New Roman" w:hAnsi="Times New Roman"/>
          <w:i/>
          <w:color w:val="auto"/>
          <w:spacing w:val="2"/>
          <w:sz w:val="28"/>
          <w:szCs w:val="28"/>
        </w:rPr>
        <w:t xml:space="preserve">Распознавание и называние: </w:t>
      </w:r>
      <w:r w:rsidRPr="00557F36">
        <w:rPr>
          <w:rFonts w:ascii="Times New Roman" w:hAnsi="Times New Roman"/>
          <w:i/>
          <w:color w:val="auto"/>
          <w:sz w:val="28"/>
          <w:szCs w:val="28"/>
        </w:rPr>
        <w:t>куб, шар, параллелепипед, пирамида, цилиндр, конус.</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Геометрические величины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Геометрические величины и их измерение. Измерение </w:t>
      </w:r>
      <w:r w:rsidRPr="00BD7394">
        <w:rPr>
          <w:rFonts w:ascii="Times New Roman" w:hAnsi="Times New Roman"/>
          <w:color w:val="auto"/>
          <w:sz w:val="28"/>
          <w:szCs w:val="28"/>
        </w:rPr>
        <w:t>длины отрезка. Единицы длины (</w:t>
      </w:r>
      <w:proofErr w:type="gramStart"/>
      <w:r w:rsidRPr="00BD7394">
        <w:rPr>
          <w:rFonts w:ascii="Times New Roman" w:hAnsi="Times New Roman"/>
          <w:color w:val="auto"/>
          <w:sz w:val="28"/>
          <w:szCs w:val="28"/>
        </w:rPr>
        <w:t>мм</w:t>
      </w:r>
      <w:proofErr w:type="gramEnd"/>
      <w:r w:rsidRPr="00BD7394">
        <w:rPr>
          <w:rFonts w:ascii="Times New Roman" w:hAnsi="Times New Roman"/>
          <w:color w:val="auto"/>
          <w:sz w:val="28"/>
          <w:szCs w:val="28"/>
        </w:rPr>
        <w:t>, см, дм, м, км). Периметр. Вычисление периметра многоугольника.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Площадь геометрической фигуры. Единицы площади (см</w:t>
      </w:r>
      <w:proofErr w:type="gramStart"/>
      <w:r w:rsidRPr="00BD7394">
        <w:rPr>
          <w:rFonts w:ascii="Times New Roman" w:hAnsi="Times New Roman"/>
          <w:color w:val="auto"/>
          <w:sz w:val="28"/>
          <w:szCs w:val="28"/>
          <w:vertAlign w:val="superscript"/>
        </w:rPr>
        <w:t>2</w:t>
      </w:r>
      <w:proofErr w:type="gramEnd"/>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дм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Точное и приближённое измерение площади гео</w:t>
      </w:r>
      <w:r w:rsidRPr="00BD7394">
        <w:rPr>
          <w:rFonts w:ascii="Times New Roman" w:hAnsi="Times New Roman"/>
          <w:color w:val="auto"/>
          <w:sz w:val="28"/>
          <w:szCs w:val="28"/>
        </w:rPr>
        <w:t>метрической фигуры. Вычисление площади прямоугольника.</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информацией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Сбор и представление информации, связанной со счётом </w:t>
      </w:r>
      <w:r w:rsidRPr="00BD7394">
        <w:rPr>
          <w:rFonts w:ascii="Times New Roman" w:hAnsi="Times New Roman"/>
          <w:color w:val="auto"/>
          <w:spacing w:val="2"/>
          <w:sz w:val="28"/>
          <w:szCs w:val="28"/>
        </w:rPr>
        <w:t xml:space="preserve">(пересчётом), измерением величин; фиксирование, анализ </w:t>
      </w:r>
      <w:r w:rsidRPr="00BD7394">
        <w:rPr>
          <w:rFonts w:ascii="Times New Roman" w:hAnsi="Times New Roman"/>
          <w:color w:val="auto"/>
          <w:sz w:val="28"/>
          <w:szCs w:val="28"/>
        </w:rPr>
        <w:t>полученной информации.</w:t>
      </w:r>
    </w:p>
    <w:p w:rsidR="00D4633B" w:rsidRPr="00BD7394" w:rsidRDefault="00D4633B" w:rsidP="00C327FC">
      <w:pPr>
        <w:pStyle w:val="a3"/>
        <w:spacing w:line="240" w:lineRule="auto"/>
        <w:ind w:firstLine="454"/>
        <w:rPr>
          <w:rFonts w:ascii="Times New Roman" w:hAnsi="Times New Roman"/>
          <w:color w:val="auto"/>
          <w:spacing w:val="-2"/>
          <w:sz w:val="28"/>
          <w:szCs w:val="28"/>
        </w:rPr>
      </w:pPr>
      <w:proofErr w:type="gramStart"/>
      <w:r w:rsidRPr="00BD7394">
        <w:rPr>
          <w:rFonts w:ascii="Times New Roman" w:hAnsi="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Составление конечной последовательности (цепочки) пред</w:t>
      </w:r>
      <w:r w:rsidRPr="00BD7394">
        <w:rPr>
          <w:rFonts w:ascii="Times New Roman" w:hAnsi="Times New Roman"/>
          <w:color w:val="auto"/>
          <w:spacing w:val="2"/>
          <w:sz w:val="28"/>
          <w:szCs w:val="28"/>
        </w:rPr>
        <w:t>метов, чисел, геометрических фигур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по правилу</w:t>
      </w:r>
      <w:proofErr w:type="gramStart"/>
      <w:r w:rsidRPr="00BD7394">
        <w:rPr>
          <w:rFonts w:ascii="Times New Roman" w:hAnsi="Times New Roman"/>
          <w:color w:val="auto"/>
          <w:spacing w:val="2"/>
          <w:sz w:val="28"/>
          <w:szCs w:val="28"/>
        </w:rPr>
        <w:t>.</w:t>
      </w:r>
      <w:r w:rsidRPr="00BD7394">
        <w:rPr>
          <w:rFonts w:ascii="Times New Roman" w:hAnsi="Times New Roman"/>
          <w:color w:val="auto"/>
          <w:sz w:val="28"/>
          <w:szCs w:val="28"/>
        </w:rPr>
        <w:t>С</w:t>
      </w:r>
      <w:proofErr w:type="gramEnd"/>
      <w:r w:rsidRPr="00BD7394">
        <w:rPr>
          <w:rFonts w:ascii="Times New Roman" w:hAnsi="Times New Roman"/>
          <w:color w:val="auto"/>
          <w:sz w:val="28"/>
          <w:szCs w:val="28"/>
        </w:rPr>
        <w:t>оставление, запись и выполнение простого алгоритма, плана поиска информации.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Чтение и заполнение таблицы. Интерпретация данных</w:t>
      </w:r>
      <w:r w:rsidRPr="00BD7394">
        <w:rPr>
          <w:rFonts w:ascii="Times New Roman" w:hAnsi="Times New Roman"/>
          <w:color w:val="auto"/>
          <w:sz w:val="28"/>
          <w:szCs w:val="28"/>
        </w:rPr>
        <w:t>таблицы. Чтение столбчатой диаграммы. Создание простейшей информационной модели (схема, таблица, цепочка).</w:t>
      </w:r>
    </w:p>
    <w:p w:rsidR="00D4633B" w:rsidRPr="00CB6752" w:rsidRDefault="00D4633B" w:rsidP="00E649DC">
      <w:pPr>
        <w:pStyle w:val="aff"/>
        <w:numPr>
          <w:ilvl w:val="3"/>
          <w:numId w:val="79"/>
        </w:numPr>
        <w:spacing w:line="240" w:lineRule="auto"/>
        <w:ind w:left="0" w:hanging="22"/>
      </w:pPr>
      <w:bookmarkStart w:id="142" w:name="_Toc288394089"/>
      <w:bookmarkStart w:id="143" w:name="_Toc288410556"/>
      <w:bookmarkStart w:id="144" w:name="_Toc288410685"/>
      <w:bookmarkStart w:id="145" w:name="_Toc294246102"/>
      <w:r w:rsidRPr="00CB6752">
        <w:t>Окружающий мир</w:t>
      </w:r>
      <w:bookmarkEnd w:id="142"/>
      <w:bookmarkEnd w:id="143"/>
      <w:bookmarkEnd w:id="144"/>
      <w:bookmarkEnd w:id="145"/>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природа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Природа. Природные объекты и предметы, созданные человеком. Неживая и живая природа. Признаки предметов (цвет, форма, сравнительные размеры и др.). </w:t>
      </w:r>
      <w:proofErr w:type="gramStart"/>
      <w:r w:rsidRPr="007261C4">
        <w:rPr>
          <w:rStyle w:val="Zag11"/>
          <w:rFonts w:eastAsia="@Arial Unicode MS"/>
          <w:sz w:val="28"/>
          <w:szCs w:val="28"/>
        </w:rPr>
        <w:t>Примеры явлений природы: смена времен года, снегопад, листопад, перелеты птиц, смена времени суток, рассвет, закат, ветер, дождь, гроза.</w:t>
      </w:r>
      <w:proofErr w:type="gramEnd"/>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Звезды и планеты. </w:t>
      </w:r>
      <w:r w:rsidRPr="007261C4">
        <w:rPr>
          <w:rStyle w:val="Zag11"/>
          <w:rFonts w:eastAsia="@Arial Unicode MS"/>
          <w:i/>
          <w:iCs/>
          <w:sz w:val="28"/>
          <w:szCs w:val="28"/>
        </w:rPr>
        <w:t>Солнце</w:t>
      </w:r>
      <w:r w:rsidRPr="007261C4">
        <w:rPr>
          <w:rStyle w:val="Zag11"/>
          <w:rFonts w:eastAsia="@Arial Unicode MS"/>
          <w:sz w:val="28"/>
          <w:szCs w:val="28"/>
        </w:rPr>
        <w:t xml:space="preserve"> – </w:t>
      </w:r>
      <w:r w:rsidRPr="007261C4">
        <w:rPr>
          <w:rStyle w:val="Zag11"/>
          <w:rFonts w:eastAsia="@Arial Unicode MS"/>
          <w:i/>
          <w:iCs/>
          <w:sz w:val="28"/>
          <w:szCs w:val="28"/>
        </w:rPr>
        <w:t>ближайшая к нам звезда, источник света и тепла для всего живого на Земле</w:t>
      </w:r>
      <w:r w:rsidRPr="007261C4">
        <w:rPr>
          <w:rStyle w:val="Zag11"/>
          <w:rFonts w:eastAsia="@Arial Unicode MS"/>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7261C4">
        <w:rPr>
          <w:rStyle w:val="Zag11"/>
          <w:rFonts w:eastAsia="@Arial Unicode MS"/>
          <w:i/>
          <w:iCs/>
          <w:sz w:val="28"/>
          <w:szCs w:val="28"/>
        </w:rPr>
        <w:t>Важнейшие природные объекты своей страны, района</w:t>
      </w:r>
      <w:r w:rsidRPr="007261C4">
        <w:rPr>
          <w:rStyle w:val="Zag11"/>
          <w:rFonts w:eastAsia="@Arial Unicode MS"/>
          <w:sz w:val="28"/>
          <w:szCs w:val="28"/>
        </w:rPr>
        <w:t>. Ориентирование на местности. Компас.</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Смена дня и ночи на Земле. Вращение Земли как причина смены дня и ночи. Времена года, их особенности (на основе наблюдений). </w:t>
      </w:r>
      <w:r w:rsidRPr="007261C4">
        <w:rPr>
          <w:rStyle w:val="Zag11"/>
          <w:rFonts w:eastAsia="@Arial Unicode MS"/>
          <w:i/>
          <w:iCs/>
          <w:sz w:val="28"/>
          <w:szCs w:val="28"/>
        </w:rPr>
        <w:t>Обращение Земли вокруг Солнца как причина смены времен года</w:t>
      </w:r>
      <w:r w:rsidRPr="007261C4">
        <w:rPr>
          <w:rStyle w:val="Zag11"/>
          <w:rFonts w:eastAsia="@Arial Unicode MS"/>
          <w:sz w:val="28"/>
          <w:szCs w:val="28"/>
        </w:rPr>
        <w:t>. Смена времен года в родном крае на основе наблюдений.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Погода, ее составляющие (температура воздуха, облачность, осадки, ветер). Наблюдение за погодой своего края. </w:t>
      </w:r>
      <w:r w:rsidRPr="007261C4">
        <w:rPr>
          <w:rStyle w:val="Zag11"/>
          <w:rFonts w:eastAsia="@Arial Unicode MS"/>
          <w:i/>
          <w:iCs/>
          <w:sz w:val="28"/>
          <w:szCs w:val="28"/>
        </w:rPr>
        <w:t>Предсказание погоды и его значение в жизни людей</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Воздух – смесь газов. Свойства воздуха. Значение воздуха для растений, животных, человека.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Почва, ее состав, значение для живой природы и для хозяйственной жизни человека.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Растения, их разнообразие</w:t>
      </w:r>
      <w:proofErr w:type="gramStart"/>
      <w:r w:rsidRPr="007261C4">
        <w:rPr>
          <w:rStyle w:val="Zag11"/>
          <w:rFonts w:eastAsia="@Arial Unicode MS"/>
          <w:sz w:val="28"/>
          <w:szCs w:val="28"/>
        </w:rPr>
        <w:t>.</w:t>
      </w:r>
      <w:proofErr w:type="gramEnd"/>
      <w:r w:rsidRPr="007261C4">
        <w:rPr>
          <w:rStyle w:val="Zag11"/>
          <w:rFonts w:eastAsia="@Arial Unicode MS"/>
          <w:sz w:val="28"/>
          <w:szCs w:val="28"/>
        </w:rPr>
        <w:t xml:space="preserve"> </w:t>
      </w:r>
      <w:proofErr w:type="gramStart"/>
      <w:r w:rsidRPr="007261C4">
        <w:rPr>
          <w:rStyle w:val="Zag11"/>
          <w:rFonts w:eastAsia="@Arial Unicode MS"/>
          <w:sz w:val="28"/>
          <w:szCs w:val="28"/>
        </w:rPr>
        <w:t>ч</w:t>
      </w:r>
      <w:proofErr w:type="gramEnd"/>
      <w:r w:rsidRPr="007261C4">
        <w:rPr>
          <w:rStyle w:val="Zag11"/>
          <w:rFonts w:eastAsia="@Arial Unicode MS"/>
          <w:sz w:val="28"/>
          <w:szCs w:val="28"/>
        </w:rPr>
        <w:t>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Грибы: съедобные и ядовитые. Правила сбора грибов.</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D4633B" w:rsidRPr="007261C4" w:rsidRDefault="00D4633B" w:rsidP="00C327FC">
      <w:pPr>
        <w:tabs>
          <w:tab w:val="left" w:leader="dot" w:pos="624"/>
        </w:tabs>
        <w:ind w:firstLine="709"/>
        <w:jc w:val="both"/>
        <w:rPr>
          <w:rStyle w:val="Zag11"/>
          <w:rFonts w:eastAsia="@Arial Unicode MS"/>
          <w:sz w:val="28"/>
          <w:szCs w:val="28"/>
        </w:rPr>
      </w:pPr>
      <w:proofErr w:type="gramStart"/>
      <w:r w:rsidRPr="007261C4">
        <w:rPr>
          <w:rStyle w:val="Zag11"/>
          <w:rFonts w:eastAsia="@Arial Unicode MS"/>
          <w:sz w:val="28"/>
          <w:szCs w:val="28"/>
        </w:rPr>
        <w:t>Лес, луг, водоем – единство живой и неживой природы (солнечный свет, воздух, вода, почва, растения, животные).</w:t>
      </w:r>
      <w:proofErr w:type="gramEnd"/>
      <w:r w:rsidRPr="007261C4">
        <w:rPr>
          <w:rStyle w:val="Zag11"/>
          <w:rFonts w:eastAsia="@Arial Unicode MS"/>
          <w:sz w:val="28"/>
          <w:szCs w:val="28"/>
        </w:rPr>
        <w:t xml:space="preserve"> </w:t>
      </w:r>
      <w:r w:rsidRPr="007261C4">
        <w:rPr>
          <w:rStyle w:val="Zag11"/>
          <w:rFonts w:eastAsia="@Arial Unicode MS"/>
          <w:iCs/>
          <w:sz w:val="28"/>
          <w:szCs w:val="28"/>
        </w:rPr>
        <w:t>Круговорот веществ</w:t>
      </w:r>
      <w:r w:rsidRPr="007261C4">
        <w:rPr>
          <w:rStyle w:val="Zag11"/>
          <w:rFonts w:eastAsia="@Arial Unicode MS"/>
          <w:i/>
          <w:iCs/>
          <w:sz w:val="28"/>
          <w:szCs w:val="28"/>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D4633B" w:rsidRPr="00557F36" w:rsidRDefault="00D4633B" w:rsidP="00C327FC">
      <w:pPr>
        <w:pStyle w:val="zag4"/>
        <w:tabs>
          <w:tab w:val="left" w:leader="dot" w:pos="624"/>
        </w:tabs>
        <w:spacing w:line="240" w:lineRule="auto"/>
        <w:ind w:firstLine="709"/>
        <w:jc w:val="both"/>
        <w:rPr>
          <w:rFonts w:ascii="Times New Roman" w:eastAsia="@Arial Unicode MS" w:hAnsi="Times New Roman" w:cs="Times New Roman"/>
          <w:b w:val="0"/>
          <w:bCs w:val="0"/>
          <w:i w:val="0"/>
          <w:iCs w:val="0"/>
          <w:color w:val="auto"/>
          <w:sz w:val="28"/>
          <w:szCs w:val="28"/>
          <w:lang w:val="ru-RU"/>
        </w:rPr>
      </w:pPr>
      <w:r w:rsidRPr="007261C4">
        <w:rPr>
          <w:rStyle w:val="Zag11"/>
          <w:rFonts w:ascii="Times New Roman" w:eastAsia="@Arial Unicode MS" w:hAnsi="Times New Roman" w:cs="Times New Roman"/>
          <w:b w:val="0"/>
          <w:bCs w:val="0"/>
          <w:i w:val="0"/>
          <w:iCs w:val="0"/>
          <w:color w:val="auto"/>
          <w:sz w:val="28"/>
          <w:szCs w:val="28"/>
          <w:lang w:val="ru-RU"/>
        </w:rPr>
        <w:lastRenderedPageBreak/>
        <w:t xml:space="preserve">Общее представление о строении тела человека. </w:t>
      </w:r>
      <w:proofErr w:type="gramStart"/>
      <w:r w:rsidRPr="007261C4">
        <w:rPr>
          <w:rStyle w:val="Zag11"/>
          <w:rFonts w:ascii="Times New Roman" w:eastAsia="@Arial Unicode MS" w:hAnsi="Times New Roman" w:cs="Times New Roman"/>
          <w:b w:val="0"/>
          <w:bCs w:val="0"/>
          <w:i w:val="0"/>
          <w:iCs w:val="0"/>
          <w:color w:val="auto"/>
          <w:sz w:val="28"/>
          <w:szCs w:val="28"/>
          <w:lang w:val="ru-RU"/>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7261C4">
        <w:rPr>
          <w:rStyle w:val="Zag11"/>
          <w:rFonts w:ascii="Times New Roman" w:eastAsia="@Arial Unicode MS" w:hAnsi="Times New Roman" w:cs="Times New Roman"/>
          <w:b w:val="0"/>
          <w:bCs w:val="0"/>
          <w:i w:val="0"/>
          <w:iCs w:val="0"/>
          <w:color w:val="auto"/>
          <w:sz w:val="28"/>
          <w:szCs w:val="28"/>
          <w:lang w:val="ru-RU"/>
        </w:rPr>
        <w:t xml:space="preserve">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557F36">
        <w:rPr>
          <w:rFonts w:ascii="Times New Roman" w:hAnsi="Times New Roman"/>
          <w:color w:val="auto"/>
          <w:sz w:val="28"/>
          <w:szCs w:val="28"/>
          <w:lang w:val="ru-RU"/>
        </w:rPr>
        <w:t>.</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общество</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7261C4">
        <w:rPr>
          <w:rStyle w:val="Zag11"/>
          <w:rFonts w:eastAsia="@Arial Unicode MS"/>
          <w:i/>
          <w:iCs/>
          <w:sz w:val="28"/>
          <w:szCs w:val="28"/>
        </w:rPr>
        <w:t>Внутренний мир человека: общее представление о человеческих свойствах и качествах</w:t>
      </w:r>
      <w:r w:rsidRPr="007261C4">
        <w:rPr>
          <w:rStyle w:val="Zag11"/>
          <w:rFonts w:eastAsia="@Arial Unicode MS"/>
          <w:sz w:val="28"/>
          <w:szCs w:val="28"/>
        </w:rPr>
        <w:t>.</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7261C4">
        <w:rPr>
          <w:rStyle w:val="Zag11"/>
          <w:rFonts w:eastAsia="@Arial Unicode MS"/>
          <w:i/>
          <w:iCs/>
          <w:sz w:val="28"/>
          <w:szCs w:val="28"/>
        </w:rPr>
        <w:t>Хозяйство семьи</w:t>
      </w:r>
      <w:r w:rsidRPr="007261C4">
        <w:rPr>
          <w:rStyle w:val="Zag11"/>
          <w:rFonts w:eastAsia="@Arial Unicode MS"/>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Друзья, взаимоотношения между ними; ценность дружбы, согласия, взаимной помощи. Правила взаимоотношений </w:t>
      </w:r>
      <w:proofErr w:type="gramStart"/>
      <w:r w:rsidRPr="007261C4">
        <w:rPr>
          <w:rStyle w:val="Zag11"/>
          <w:rFonts w:eastAsia="@Arial Unicode MS"/>
          <w:sz w:val="28"/>
          <w:szCs w:val="28"/>
        </w:rPr>
        <w:t>со</w:t>
      </w:r>
      <w:proofErr w:type="gramEnd"/>
      <w:r w:rsidRPr="007261C4">
        <w:rPr>
          <w:rStyle w:val="Zag11"/>
          <w:rFonts w:eastAsia="@Arial Unicode MS"/>
          <w:sz w:val="28"/>
          <w:szCs w:val="28"/>
        </w:rPr>
        <w:t xml:space="preserve">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D4633B" w:rsidRPr="007261C4" w:rsidRDefault="00D4633B" w:rsidP="00C327FC">
      <w:pPr>
        <w:tabs>
          <w:tab w:val="left" w:leader="dot" w:pos="624"/>
        </w:tabs>
        <w:ind w:firstLine="709"/>
        <w:jc w:val="both"/>
        <w:rPr>
          <w:rStyle w:val="Zag11"/>
          <w:rFonts w:eastAsia="@Arial Unicode MS"/>
          <w:i/>
          <w:iCs/>
          <w:sz w:val="28"/>
          <w:szCs w:val="28"/>
        </w:rPr>
      </w:pPr>
      <w:r w:rsidRPr="007261C4">
        <w:rPr>
          <w:rStyle w:val="Zag11"/>
          <w:rFonts w:eastAsia="@Arial Unicode MS"/>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r w:rsidRPr="007261C4">
        <w:rPr>
          <w:rStyle w:val="Zag11"/>
          <w:rFonts w:eastAsia="@Arial Unicode MS"/>
          <w:i/>
          <w:iCs/>
          <w:sz w:val="28"/>
          <w:szCs w:val="28"/>
        </w:rPr>
        <w:t>Средства связи</w:t>
      </w:r>
      <w:r w:rsidRPr="007261C4">
        <w:rPr>
          <w:rStyle w:val="Zag11"/>
          <w:rFonts w:eastAsia="@Arial Unicode MS"/>
          <w:sz w:val="28"/>
          <w:szCs w:val="28"/>
        </w:rPr>
        <w:t xml:space="preserve">: </w:t>
      </w:r>
      <w:r w:rsidRPr="007261C4">
        <w:rPr>
          <w:rStyle w:val="Zag11"/>
          <w:rFonts w:eastAsia="@Arial Unicode MS"/>
          <w:i/>
          <w:iCs/>
          <w:sz w:val="28"/>
          <w:szCs w:val="28"/>
        </w:rPr>
        <w:t>почта</w:t>
      </w:r>
      <w:r w:rsidRPr="007261C4">
        <w:rPr>
          <w:rStyle w:val="Zag11"/>
          <w:rFonts w:eastAsia="@Arial Unicode MS"/>
          <w:sz w:val="28"/>
          <w:szCs w:val="28"/>
        </w:rPr>
        <w:t xml:space="preserve">, </w:t>
      </w:r>
      <w:r w:rsidRPr="007261C4">
        <w:rPr>
          <w:rStyle w:val="Zag11"/>
          <w:rFonts w:eastAsia="@Arial Unicode MS"/>
          <w:i/>
          <w:iCs/>
          <w:sz w:val="28"/>
          <w:szCs w:val="28"/>
        </w:rPr>
        <w:t>телеграф</w:t>
      </w:r>
      <w:r w:rsidRPr="007261C4">
        <w:rPr>
          <w:rStyle w:val="Zag11"/>
          <w:rFonts w:eastAsia="@Arial Unicode MS"/>
          <w:sz w:val="28"/>
          <w:szCs w:val="28"/>
        </w:rPr>
        <w:t xml:space="preserve">, </w:t>
      </w:r>
      <w:r w:rsidRPr="007261C4">
        <w:rPr>
          <w:rStyle w:val="Zag11"/>
          <w:rFonts w:eastAsia="@Arial Unicode MS"/>
          <w:i/>
          <w:iCs/>
          <w:sz w:val="28"/>
          <w:szCs w:val="28"/>
        </w:rPr>
        <w:t>телефон, электронная почта, ауди</w:t>
      </w:r>
      <w:proofErr w:type="gramStart"/>
      <w:r w:rsidRPr="007261C4">
        <w:rPr>
          <w:rStyle w:val="Zag11"/>
          <w:rFonts w:eastAsia="@Arial Unicode MS"/>
          <w:i/>
          <w:iCs/>
          <w:sz w:val="28"/>
          <w:szCs w:val="28"/>
        </w:rPr>
        <w:t>о-</w:t>
      </w:r>
      <w:proofErr w:type="gramEnd"/>
      <w:r w:rsidRPr="007261C4">
        <w:rPr>
          <w:rStyle w:val="Zag11"/>
          <w:rFonts w:eastAsia="@Arial Unicode MS"/>
          <w:i/>
          <w:iCs/>
          <w:sz w:val="28"/>
          <w:szCs w:val="28"/>
        </w:rPr>
        <w:t xml:space="preserve"> и видеочаты, форум.</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i/>
          <w:iCs/>
          <w:sz w:val="28"/>
          <w:szCs w:val="2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lastRenderedPageBreak/>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w:t>
      </w:r>
      <w:proofErr w:type="gramStart"/>
      <w:r w:rsidRPr="007261C4">
        <w:rPr>
          <w:rStyle w:val="Zag11"/>
          <w:rFonts w:eastAsia="@Arial Unicode MS"/>
          <w:sz w:val="28"/>
          <w:szCs w:val="28"/>
        </w:rPr>
        <w:t>M</w:t>
      </w:r>
      <w:proofErr w:type="gramEnd"/>
      <w:r w:rsidRPr="007261C4">
        <w:rPr>
          <w:rStyle w:val="Zag11"/>
          <w:rFonts w:eastAsia="@Arial Unicode MS"/>
          <w:sz w:val="28"/>
          <w:szCs w:val="28"/>
        </w:rPr>
        <w:t>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Россия на карте, государственная граница России.</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Города России. Санкт-Петербург: достопримечательности (Зимний дворец, памятник Петру I – Медный всадник, </w:t>
      </w:r>
      <w:r w:rsidRPr="007261C4">
        <w:rPr>
          <w:rStyle w:val="Zag11"/>
          <w:rFonts w:eastAsia="@Arial Unicode MS"/>
          <w:i/>
          <w:iCs/>
          <w:sz w:val="28"/>
          <w:szCs w:val="28"/>
        </w:rPr>
        <w:t>разводные мосты через Неву</w:t>
      </w:r>
      <w:r w:rsidRPr="007261C4">
        <w:rPr>
          <w:rStyle w:val="Zag11"/>
          <w:rFonts w:eastAsia="@Arial Unicode MS"/>
          <w:sz w:val="28"/>
          <w:szCs w:val="28"/>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 xml:space="preserve">Родной край – частица России. </w:t>
      </w:r>
      <w:proofErr w:type="gramStart"/>
      <w:r w:rsidRPr="007261C4">
        <w:rPr>
          <w:rStyle w:val="Zag11"/>
          <w:rFonts w:eastAsia="@Arial Unicode MS"/>
          <w:sz w:val="28"/>
          <w:szCs w:val="28"/>
        </w:rPr>
        <w:t>Родной город (населенный пункт), регион (область, край, республика): название, основные достопримечательности; музеи, театры, спортивные комплексы и пр.</w:t>
      </w:r>
      <w:proofErr w:type="gramEnd"/>
      <w:r w:rsidRPr="007261C4">
        <w:rPr>
          <w:rStyle w:val="Zag11"/>
          <w:rFonts w:eastAsia="@Arial Unicode MS"/>
          <w:sz w:val="28"/>
          <w:szCs w:val="28"/>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D4633B" w:rsidRPr="007261C4" w:rsidRDefault="00D4633B" w:rsidP="00C327FC">
      <w:pPr>
        <w:tabs>
          <w:tab w:val="left" w:leader="dot" w:pos="624"/>
        </w:tabs>
        <w:ind w:firstLine="709"/>
        <w:jc w:val="both"/>
        <w:rPr>
          <w:rStyle w:val="Zag11"/>
          <w:rFonts w:eastAsia="@Arial Unicode MS"/>
          <w:sz w:val="28"/>
          <w:szCs w:val="28"/>
        </w:rPr>
      </w:pPr>
      <w:r w:rsidRPr="007261C4">
        <w:rPr>
          <w:rStyle w:val="Zag11"/>
          <w:rFonts w:eastAsia="@Arial Unicode MS"/>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D4633B" w:rsidRPr="00BD7394" w:rsidRDefault="00D4633B" w:rsidP="00C327FC">
      <w:pPr>
        <w:pStyle w:val="a3"/>
        <w:spacing w:line="240" w:lineRule="auto"/>
        <w:ind w:firstLine="454"/>
        <w:rPr>
          <w:rFonts w:ascii="Times New Roman" w:hAnsi="Times New Roman"/>
          <w:color w:val="auto"/>
          <w:sz w:val="28"/>
          <w:szCs w:val="28"/>
        </w:rPr>
      </w:pPr>
      <w:r w:rsidRPr="007261C4">
        <w:rPr>
          <w:rStyle w:val="Zag11"/>
          <w:rFonts w:ascii="Times New Roman" w:eastAsia="@Arial Unicode MS" w:hAnsi="Times New Roman"/>
          <w:color w:val="auto"/>
          <w:sz w:val="28"/>
          <w:szCs w:val="28"/>
        </w:rPr>
        <w:lastRenderedPageBreak/>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Правила безопасной жизни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Ценность здоровья и здорового образа жизни.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Режим дня школьника, чередование труда и отдыха в</w:t>
      </w:r>
      <w:r w:rsidRPr="00BD7394">
        <w:rPr>
          <w:rFonts w:ascii="Times New Roman" w:hAnsi="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BD7394">
        <w:rPr>
          <w:rFonts w:ascii="Times New Roman" w:hAnsi="Times New Roman"/>
          <w:color w:val="auto"/>
          <w:spacing w:val="2"/>
          <w:sz w:val="28"/>
          <w:szCs w:val="28"/>
        </w:rPr>
        <w:t>здоровья. Личная ответственность каждого человека за со</w:t>
      </w:r>
      <w:r w:rsidRPr="00BD7394">
        <w:rPr>
          <w:rFonts w:ascii="Times New Roman" w:hAnsi="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BD7394">
        <w:rPr>
          <w:rFonts w:ascii="Times New Roman" w:hAnsi="Times New Roman"/>
          <w:color w:val="auto"/>
          <w:spacing w:val="2"/>
          <w:sz w:val="28"/>
          <w:szCs w:val="28"/>
        </w:rPr>
        <w:t>помощь при лёгких травмах (</w:t>
      </w:r>
      <w:r w:rsidRPr="00BD7394">
        <w:rPr>
          <w:rFonts w:ascii="Times New Roman" w:hAnsi="Times New Roman"/>
          <w:iCs/>
          <w:color w:val="auto"/>
          <w:spacing w:val="2"/>
          <w:sz w:val="28"/>
          <w:szCs w:val="28"/>
        </w:rPr>
        <w:t>ушиб</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порез</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ожог</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обмора</w:t>
      </w:r>
      <w:r w:rsidRPr="00BD7394">
        <w:rPr>
          <w:rFonts w:ascii="Times New Roman" w:hAnsi="Times New Roman"/>
          <w:iCs/>
          <w:color w:val="auto"/>
          <w:sz w:val="28"/>
          <w:szCs w:val="28"/>
        </w:rPr>
        <w:t>живании</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перегреве</w:t>
      </w:r>
      <w:r w:rsidRPr="00BD7394">
        <w:rPr>
          <w:rFonts w:ascii="Times New Roman" w:hAnsi="Times New Roman"/>
          <w:color w:val="auto"/>
          <w:sz w:val="28"/>
          <w:szCs w:val="28"/>
        </w:rPr>
        <w:t>.</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Дорога от дома до школы, правила безопасного поведения </w:t>
      </w:r>
      <w:r w:rsidRPr="00BD7394">
        <w:rPr>
          <w:rFonts w:ascii="Times New Roman" w:hAnsi="Times New Roman"/>
          <w:color w:val="auto"/>
          <w:spacing w:val="2"/>
          <w:sz w:val="28"/>
          <w:szCs w:val="28"/>
        </w:rPr>
        <w:t>на дорогах, в лесу, на водоёме в разное время года. Пра</w:t>
      </w:r>
      <w:r w:rsidRPr="00BD7394">
        <w:rPr>
          <w:rFonts w:ascii="Times New Roman" w:hAnsi="Times New Roman"/>
          <w:color w:val="auto"/>
          <w:sz w:val="28"/>
          <w:szCs w:val="28"/>
        </w:rPr>
        <w:t>вила пожарной безопасности, основные правила обращенияс газом, электричеством, водой.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Правила безопасного поведения в природе.</w:t>
      </w:r>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Забота о здоровье и безопасности окружающих людей</w:t>
      </w:r>
      <w:proofErr w:type="gramStart"/>
      <w:r w:rsidRPr="00BD7394">
        <w:rPr>
          <w:rFonts w:ascii="Times New Roman" w:hAnsi="Times New Roman"/>
          <w:color w:val="auto"/>
          <w:sz w:val="28"/>
          <w:szCs w:val="28"/>
        </w:rPr>
        <w:t> .</w:t>
      </w:r>
      <w:proofErr w:type="gramEnd"/>
    </w:p>
    <w:p w:rsidR="00D4633B" w:rsidRPr="003F7807" w:rsidRDefault="00D4633B" w:rsidP="00C327FC">
      <w:pPr>
        <w:pStyle w:val="a3"/>
        <w:spacing w:line="240" w:lineRule="auto"/>
        <w:ind w:firstLine="454"/>
        <w:rPr>
          <w:rFonts w:ascii="Times New Roman" w:hAnsi="Times New Roman"/>
          <w:color w:val="auto"/>
          <w:sz w:val="28"/>
          <w:szCs w:val="28"/>
        </w:rPr>
      </w:pPr>
    </w:p>
    <w:p w:rsidR="00D4633B" w:rsidRPr="0041436B" w:rsidRDefault="00D4633B" w:rsidP="00E649DC">
      <w:pPr>
        <w:pStyle w:val="aff"/>
        <w:numPr>
          <w:ilvl w:val="3"/>
          <w:numId w:val="79"/>
        </w:numPr>
        <w:spacing w:line="240" w:lineRule="auto"/>
        <w:ind w:left="0" w:hanging="22"/>
      </w:pPr>
      <w:bookmarkStart w:id="146" w:name="_Toc288394090"/>
      <w:bookmarkStart w:id="147" w:name="_Toc288410557"/>
      <w:bookmarkStart w:id="148" w:name="_Toc288410686"/>
      <w:bookmarkStart w:id="149" w:name="_Toc294246103"/>
      <w:r w:rsidRPr="00CB6752">
        <w:t xml:space="preserve">Основы </w:t>
      </w:r>
      <w:bookmarkEnd w:id="146"/>
      <w:bookmarkEnd w:id="147"/>
      <w:bookmarkEnd w:id="148"/>
      <w:r w:rsidRPr="0041436B">
        <w:t>религиозных культур и светской этики</w:t>
      </w:r>
      <w:bookmarkEnd w:id="149"/>
    </w:p>
    <w:p w:rsidR="00D4633B" w:rsidRPr="005D7693" w:rsidRDefault="00D4633B" w:rsidP="00C327FC">
      <w:pPr>
        <w:ind w:firstLine="709"/>
        <w:jc w:val="both"/>
        <w:rPr>
          <w:b/>
          <w:sz w:val="28"/>
          <w:szCs w:val="28"/>
        </w:rPr>
      </w:pPr>
      <w:r w:rsidRPr="005D7693">
        <w:rPr>
          <w:b/>
          <w:sz w:val="28"/>
          <w:szCs w:val="28"/>
        </w:rPr>
        <w:t>Основное содержание предметной области</w:t>
      </w:r>
    </w:p>
    <w:p w:rsidR="00D4633B" w:rsidRPr="005D7693" w:rsidRDefault="00D4633B" w:rsidP="00C327FC">
      <w:pPr>
        <w:ind w:firstLine="709"/>
        <w:jc w:val="both"/>
        <w:rPr>
          <w:sz w:val="28"/>
          <w:szCs w:val="28"/>
        </w:rPr>
      </w:pPr>
      <w:r w:rsidRPr="005D7693">
        <w:rPr>
          <w:sz w:val="28"/>
          <w:szCs w:val="28"/>
        </w:rPr>
        <w:t>Предметная область «Основы религиозных культур и светской этики» представляет собой единый компле</w:t>
      </w:r>
      <w:proofErr w:type="gramStart"/>
      <w:r w:rsidRPr="005D7693">
        <w:rPr>
          <w:sz w:val="28"/>
          <w:szCs w:val="28"/>
        </w:rPr>
        <w:t>кс стр</w:t>
      </w:r>
      <w:proofErr w:type="gramEnd"/>
      <w:r w:rsidRPr="005D7693">
        <w:rPr>
          <w:sz w:val="28"/>
          <w:szCs w:val="28"/>
        </w:rPr>
        <w:t>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D4633B" w:rsidRPr="005D7693" w:rsidRDefault="00D4633B" w:rsidP="00C327FC">
      <w:pPr>
        <w:ind w:firstLine="709"/>
        <w:jc w:val="both"/>
        <w:rPr>
          <w:b/>
          <w:sz w:val="28"/>
          <w:szCs w:val="28"/>
        </w:rPr>
      </w:pPr>
      <w:r w:rsidRPr="005D7693">
        <w:rPr>
          <w:b/>
          <w:sz w:val="28"/>
          <w:szCs w:val="28"/>
        </w:rPr>
        <w:t>Основы мировых религиозных культур</w:t>
      </w:r>
    </w:p>
    <w:p w:rsidR="00D4633B" w:rsidRPr="005D7693" w:rsidRDefault="00D4633B" w:rsidP="00C327FC">
      <w:pPr>
        <w:ind w:firstLine="709"/>
        <w:jc w:val="both"/>
        <w:rPr>
          <w:sz w:val="28"/>
          <w:szCs w:val="28"/>
        </w:rPr>
      </w:pPr>
      <w:r w:rsidRPr="005D7693">
        <w:rPr>
          <w:sz w:val="28"/>
          <w:szCs w:val="28"/>
        </w:rPr>
        <w:t>Россия – наша Родина.</w:t>
      </w:r>
    </w:p>
    <w:p w:rsidR="00D4633B" w:rsidRPr="005D7693" w:rsidRDefault="00D4633B" w:rsidP="00C327FC">
      <w:pPr>
        <w:ind w:firstLine="709"/>
        <w:jc w:val="both"/>
        <w:rPr>
          <w:sz w:val="28"/>
          <w:szCs w:val="28"/>
        </w:rPr>
      </w:pPr>
      <w:r w:rsidRPr="005D7693">
        <w:rPr>
          <w:sz w:val="28"/>
          <w:szCs w:val="28"/>
        </w:rPr>
        <w:t xml:space="preserve">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w:t>
      </w:r>
      <w:proofErr w:type="gramStart"/>
      <w:r w:rsidRPr="005D7693">
        <w:rPr>
          <w:sz w:val="28"/>
          <w:szCs w:val="28"/>
        </w:rPr>
        <w:t>Милосердие, забота о слабых, взаимопомощь, социальные проблемы общества и отношение к ним разных религий.</w:t>
      </w:r>
      <w:proofErr w:type="gramEnd"/>
    </w:p>
    <w:p w:rsidR="00D4633B" w:rsidRPr="005D7693" w:rsidRDefault="00D4633B" w:rsidP="00C327FC">
      <w:pPr>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D4633B" w:rsidRPr="005D7693" w:rsidRDefault="00D4633B" w:rsidP="00C327FC">
      <w:pPr>
        <w:ind w:firstLine="709"/>
        <w:jc w:val="both"/>
        <w:rPr>
          <w:b/>
          <w:sz w:val="28"/>
          <w:szCs w:val="28"/>
        </w:rPr>
      </w:pPr>
      <w:r w:rsidRPr="005D7693">
        <w:rPr>
          <w:b/>
          <w:sz w:val="28"/>
          <w:szCs w:val="28"/>
        </w:rPr>
        <w:t>Основы светской этики</w:t>
      </w:r>
    </w:p>
    <w:p w:rsidR="00D4633B" w:rsidRPr="005D7693" w:rsidRDefault="00D4633B" w:rsidP="00C327FC">
      <w:pPr>
        <w:ind w:firstLine="709"/>
        <w:jc w:val="both"/>
        <w:rPr>
          <w:sz w:val="28"/>
          <w:szCs w:val="28"/>
        </w:rPr>
      </w:pPr>
      <w:r w:rsidRPr="005D7693">
        <w:rPr>
          <w:sz w:val="28"/>
          <w:szCs w:val="28"/>
        </w:rPr>
        <w:t>Россия – наша Родина.</w:t>
      </w:r>
    </w:p>
    <w:p w:rsidR="00D4633B" w:rsidRPr="005D7693" w:rsidRDefault="00D4633B" w:rsidP="00C327FC">
      <w:pPr>
        <w:ind w:firstLine="709"/>
        <w:jc w:val="both"/>
        <w:rPr>
          <w:sz w:val="28"/>
          <w:szCs w:val="28"/>
        </w:rPr>
      </w:pPr>
      <w:r w:rsidRPr="005D7693">
        <w:rPr>
          <w:sz w:val="28"/>
          <w:szCs w:val="28"/>
        </w:rPr>
        <w:t xml:space="preserve">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w:t>
      </w:r>
      <w:r w:rsidRPr="005D7693">
        <w:rPr>
          <w:sz w:val="28"/>
          <w:szCs w:val="28"/>
        </w:rPr>
        <w:lastRenderedPageBreak/>
        <w:t>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4633B" w:rsidRPr="005D7693" w:rsidRDefault="00D4633B" w:rsidP="00C327FC">
      <w:pPr>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D4633B" w:rsidRPr="003F7807" w:rsidRDefault="00D4633B" w:rsidP="00C327FC">
      <w:pPr>
        <w:pStyle w:val="a3"/>
        <w:spacing w:line="240" w:lineRule="auto"/>
        <w:ind w:firstLine="454"/>
        <w:rPr>
          <w:rFonts w:ascii="Times New Roman" w:hAnsi="Times New Roman"/>
          <w:color w:val="auto"/>
          <w:spacing w:val="-3"/>
          <w:sz w:val="28"/>
          <w:szCs w:val="28"/>
        </w:rPr>
      </w:pPr>
    </w:p>
    <w:p w:rsidR="00D4633B" w:rsidRPr="00CB6752" w:rsidRDefault="00D4633B" w:rsidP="00E649DC">
      <w:pPr>
        <w:pStyle w:val="aff"/>
        <w:numPr>
          <w:ilvl w:val="3"/>
          <w:numId w:val="79"/>
        </w:numPr>
        <w:spacing w:line="240" w:lineRule="auto"/>
        <w:ind w:left="0" w:firstLine="0"/>
      </w:pPr>
      <w:bookmarkStart w:id="150" w:name="_Toc288394091"/>
      <w:bookmarkStart w:id="151" w:name="_Toc288410558"/>
      <w:bookmarkStart w:id="152" w:name="_Toc288410687"/>
      <w:bookmarkStart w:id="153" w:name="_Toc294246104"/>
      <w:r w:rsidRPr="00CB6752">
        <w:t>Изобразительное искусство</w:t>
      </w:r>
      <w:bookmarkEnd w:id="150"/>
      <w:bookmarkEnd w:id="151"/>
      <w:bookmarkEnd w:id="152"/>
      <w:bookmarkEnd w:id="153"/>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Виды художественной деятельности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Восприятие произведений искусства. </w:t>
      </w:r>
      <w:r w:rsidRPr="00BD7394">
        <w:rPr>
          <w:rFonts w:ascii="Times New Roman" w:hAnsi="Times New Roman"/>
          <w:color w:val="auto"/>
          <w:sz w:val="28"/>
          <w:szCs w:val="28"/>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BD7394">
        <w:rPr>
          <w:rFonts w:ascii="Times New Roman" w:hAnsi="Times New Roman"/>
          <w:color w:val="auto"/>
          <w:sz w:val="28"/>
          <w:szCs w:val="28"/>
        </w:rPr>
        <w:t>через</w:t>
      </w:r>
      <w:proofErr w:type="gramEnd"/>
      <w:r w:rsidRPr="00BD7394">
        <w:rPr>
          <w:rFonts w:ascii="Times New Roman" w:hAnsi="Times New Roman"/>
          <w:color w:val="auto"/>
          <w:sz w:val="28"/>
          <w:szCs w:val="28"/>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BD7394">
        <w:rPr>
          <w:rFonts w:ascii="Times New Roman" w:hAnsi="Times New Roman"/>
          <w:color w:val="auto"/>
          <w:spacing w:val="2"/>
          <w:sz w:val="28"/>
          <w:szCs w:val="28"/>
        </w:rPr>
        <w:t>ству. Фотография и произведение изобразительного искус</w:t>
      </w:r>
      <w:r w:rsidRPr="00BD7394">
        <w:rPr>
          <w:rFonts w:ascii="Times New Roman" w:hAnsi="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BD7394">
        <w:rPr>
          <w:rFonts w:ascii="Times New Roman" w:hAnsi="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BD7394">
        <w:rPr>
          <w:rFonts w:ascii="Times New Roman" w:hAnsi="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BD7394">
        <w:rPr>
          <w:rFonts w:ascii="Times New Roman" w:hAnsi="Times New Roman"/>
          <w:color w:val="auto"/>
          <w:spacing w:val="2"/>
          <w:sz w:val="28"/>
          <w:szCs w:val="28"/>
        </w:rPr>
        <w:t>циональная оценка шедевров национального, российского</w:t>
      </w:r>
      <w:r w:rsidR="00C2025B">
        <w:rPr>
          <w:rFonts w:ascii="Times New Roman" w:hAnsi="Times New Roman"/>
          <w:color w:val="auto"/>
          <w:spacing w:val="2"/>
          <w:sz w:val="28"/>
          <w:szCs w:val="28"/>
        </w:rPr>
        <w:t xml:space="preserve"> </w:t>
      </w:r>
      <w:r w:rsidRPr="00BD7394">
        <w:rPr>
          <w:rFonts w:ascii="Times New Roman" w:hAnsi="Times New Roman"/>
          <w:color w:val="auto"/>
          <w:sz w:val="28"/>
          <w:szCs w:val="28"/>
        </w:rPr>
        <w:t>и мирового искусства. Представление о роли изобразительных (пластических) иску</w:t>
      </w:r>
      <w:proofErr w:type="gramStart"/>
      <w:r w:rsidRPr="00BD7394">
        <w:rPr>
          <w:rFonts w:ascii="Times New Roman" w:hAnsi="Times New Roman"/>
          <w:color w:val="auto"/>
          <w:sz w:val="28"/>
          <w:szCs w:val="28"/>
        </w:rPr>
        <w:t>сств в п</w:t>
      </w:r>
      <w:proofErr w:type="gramEnd"/>
      <w:r w:rsidRPr="00BD7394">
        <w:rPr>
          <w:rFonts w:ascii="Times New Roman" w:hAnsi="Times New Roman"/>
          <w:color w:val="auto"/>
          <w:sz w:val="28"/>
          <w:szCs w:val="28"/>
        </w:rPr>
        <w:t>овседневной жизни человека, в организации его материального окружения.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Рисунок. </w:t>
      </w:r>
      <w:proofErr w:type="gramStart"/>
      <w:r w:rsidRPr="00BD7394">
        <w:rPr>
          <w:rFonts w:ascii="Times New Roman" w:hAnsi="Times New Roman"/>
          <w:color w:val="auto"/>
          <w:sz w:val="28"/>
          <w:szCs w:val="28"/>
        </w:rPr>
        <w:t>Материалы для рисунка: карандаш, ручка, фломастер, уголь, пастель, мелки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Приёмы работы с различными графическими материалами.</w:t>
      </w:r>
      <w:proofErr w:type="gramEnd"/>
      <w:r w:rsidRPr="00BD7394">
        <w:rPr>
          <w:rFonts w:ascii="Times New Roman" w:hAnsi="Times New Roman"/>
          <w:color w:val="auto"/>
          <w:sz w:val="28"/>
          <w:szCs w:val="28"/>
        </w:rPr>
        <w:t xml:space="preserve"> Роль рисунка в искусстве: основная и вспомогательная. Красота и разнообразие </w:t>
      </w:r>
      <w:r w:rsidRPr="00BD7394">
        <w:rPr>
          <w:rFonts w:ascii="Times New Roman" w:hAnsi="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BD7394">
        <w:rPr>
          <w:rFonts w:ascii="Times New Roman" w:hAnsi="Times New Roman"/>
          <w:color w:val="auto"/>
          <w:sz w:val="28"/>
          <w:szCs w:val="28"/>
        </w:rPr>
        <w:t>общие и характерные черты.</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Живопись. </w:t>
      </w:r>
      <w:r w:rsidRPr="00BD7394">
        <w:rPr>
          <w:rFonts w:ascii="Times New Roman" w:hAnsi="Times New Roman"/>
          <w:color w:val="auto"/>
          <w:spacing w:val="2"/>
          <w:sz w:val="28"/>
          <w:szCs w:val="28"/>
        </w:rPr>
        <w:t xml:space="preserve">Живописные материалы. Красота и разнообразие природы, человека, зданий, предметов, выраженные </w:t>
      </w:r>
      <w:r w:rsidRPr="00BD7394">
        <w:rPr>
          <w:rFonts w:ascii="Times New Roman" w:hAnsi="Times New Roman"/>
          <w:color w:val="auto"/>
          <w:sz w:val="28"/>
          <w:szCs w:val="28"/>
        </w:rPr>
        <w:t>средствами живописи. Цвет основа языка живописи</w:t>
      </w:r>
      <w:proofErr w:type="gramStart"/>
      <w:r w:rsidRPr="00BD7394">
        <w:rPr>
          <w:rFonts w:ascii="Times New Roman" w:hAnsi="Times New Roman"/>
          <w:color w:val="auto"/>
          <w:sz w:val="28"/>
          <w:szCs w:val="28"/>
        </w:rPr>
        <w:t>.</w:t>
      </w:r>
      <w:r w:rsidRPr="00BD7394">
        <w:rPr>
          <w:rFonts w:ascii="Times New Roman" w:hAnsi="Times New Roman"/>
          <w:color w:val="auto"/>
          <w:spacing w:val="2"/>
          <w:sz w:val="28"/>
          <w:szCs w:val="28"/>
        </w:rPr>
        <w:t>В</w:t>
      </w:r>
      <w:proofErr w:type="gramEnd"/>
      <w:r w:rsidRPr="00BD7394">
        <w:rPr>
          <w:rFonts w:ascii="Times New Roman" w:hAnsi="Times New Roman"/>
          <w:color w:val="auto"/>
          <w:spacing w:val="2"/>
          <w:sz w:val="28"/>
          <w:szCs w:val="28"/>
        </w:rPr>
        <w:t xml:space="preserve">ыбор средств художественной выразительности для создания живописного образа в соответствии с поставленными </w:t>
      </w:r>
      <w:r w:rsidRPr="00BD7394">
        <w:rPr>
          <w:rFonts w:ascii="Times New Roman" w:hAnsi="Times New Roman"/>
          <w:color w:val="auto"/>
          <w:sz w:val="28"/>
          <w:szCs w:val="28"/>
        </w:rPr>
        <w:t>задачами. Образы природы и человека в живописи.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Скульптура. </w:t>
      </w:r>
      <w:r w:rsidRPr="00BD7394">
        <w:rPr>
          <w:rFonts w:ascii="Times New Roman" w:hAnsi="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BD7394">
        <w:rPr>
          <w:rFonts w:ascii="Times New Roman" w:hAnsi="Times New Roman"/>
          <w:color w:val="auto"/>
          <w:sz w:val="28"/>
          <w:szCs w:val="28"/>
        </w:rPr>
        <w:t xml:space="preserve">с пластическими скульптурными материалами для создания </w:t>
      </w:r>
      <w:r w:rsidRPr="00BD7394">
        <w:rPr>
          <w:rFonts w:ascii="Times New Roman" w:hAnsi="Times New Roman"/>
          <w:color w:val="auto"/>
          <w:spacing w:val="2"/>
          <w:sz w:val="28"/>
          <w:szCs w:val="28"/>
        </w:rPr>
        <w:t xml:space="preserve">выразительного образа (пластилин, глина — раскатывание, </w:t>
      </w:r>
      <w:r w:rsidRPr="00BD7394">
        <w:rPr>
          <w:rFonts w:ascii="Times New Roman" w:hAnsi="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Художественное конструирование и дизайн. </w:t>
      </w:r>
      <w:r w:rsidRPr="00BD7394">
        <w:rPr>
          <w:rFonts w:ascii="Times New Roman" w:hAnsi="Times New Roman"/>
          <w:color w:val="auto"/>
          <w:sz w:val="28"/>
          <w:szCs w:val="28"/>
        </w:rPr>
        <w:t>Разнообразие материалов для художественного конструирования и моделирования (пластилин, бумага, картон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Элементарные приёмы работы с различными материалами для создания </w:t>
      </w:r>
      <w:r w:rsidRPr="00BD7394">
        <w:rPr>
          <w:rFonts w:ascii="Times New Roman" w:hAnsi="Times New Roman"/>
          <w:color w:val="auto"/>
          <w:spacing w:val="2"/>
          <w:sz w:val="28"/>
          <w:szCs w:val="28"/>
        </w:rPr>
        <w:t xml:space="preserve">выразительного образа (пластилин — раскатывание, набор </w:t>
      </w:r>
      <w:r w:rsidRPr="00BD7394">
        <w:rPr>
          <w:rFonts w:ascii="Times New Roman" w:hAnsi="Times New Roman"/>
          <w:color w:val="auto"/>
          <w:sz w:val="28"/>
          <w:szCs w:val="28"/>
        </w:rPr>
        <w:t xml:space="preserve">объёма, вытягивание формы; бумага и картон — сгибание, </w:t>
      </w:r>
      <w:r w:rsidRPr="00BD7394">
        <w:rPr>
          <w:rFonts w:ascii="Times New Roman" w:hAnsi="Times New Roman"/>
          <w:color w:val="auto"/>
          <w:spacing w:val="2"/>
          <w:sz w:val="28"/>
          <w:szCs w:val="28"/>
        </w:rPr>
        <w:t xml:space="preserve">вырезание). Представление о возможностях </w:t>
      </w:r>
      <w:r w:rsidRPr="00BD7394">
        <w:rPr>
          <w:rFonts w:ascii="Times New Roman" w:hAnsi="Times New Roman"/>
          <w:color w:val="auto"/>
          <w:spacing w:val="2"/>
          <w:sz w:val="28"/>
          <w:szCs w:val="28"/>
        </w:rPr>
        <w:lastRenderedPageBreak/>
        <w:t xml:space="preserve">использования </w:t>
      </w:r>
      <w:r w:rsidRPr="00BD7394">
        <w:rPr>
          <w:rFonts w:ascii="Times New Roman" w:hAnsi="Times New Roman"/>
          <w:color w:val="auto"/>
          <w:sz w:val="28"/>
          <w:szCs w:val="28"/>
        </w:rPr>
        <w:t>навыков художественного конструирования и моделирования в жизни человека.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 xml:space="preserve">Декоративно­прикладное искусство. </w:t>
      </w:r>
      <w:r w:rsidRPr="00BD7394">
        <w:rPr>
          <w:rFonts w:ascii="Times New Roman" w:hAnsi="Times New Roman"/>
          <w:color w:val="auto"/>
          <w:spacing w:val="-4"/>
          <w:sz w:val="28"/>
          <w:szCs w:val="28"/>
        </w:rPr>
        <w:t>Истоки декоративно­</w:t>
      </w:r>
      <w:r w:rsidRPr="00BD7394">
        <w:rPr>
          <w:rFonts w:ascii="Times New Roman" w:hAnsi="Times New Roman"/>
          <w:color w:val="auto"/>
          <w:sz w:val="28"/>
          <w:szCs w:val="28"/>
        </w:rPr>
        <w:t xml:space="preserve">прикладного искусства и его роль в жизни человека. </w:t>
      </w:r>
      <w:proofErr w:type="gramStart"/>
      <w:r w:rsidRPr="00BD7394">
        <w:rPr>
          <w:rFonts w:ascii="Times New Roman" w:hAnsi="Times New Roman"/>
          <w:color w:val="auto"/>
          <w:sz w:val="28"/>
          <w:szCs w:val="28"/>
        </w:rPr>
        <w:t>Понятие о синтетичном характере народной культуры (украшение</w:t>
      </w:r>
      <w:r w:rsidRPr="00BD7394">
        <w:rPr>
          <w:rFonts w:ascii="Times New Roman" w:hAnsi="Times New Roman"/>
          <w:color w:val="auto"/>
          <w:spacing w:val="2"/>
          <w:sz w:val="28"/>
          <w:szCs w:val="28"/>
        </w:rPr>
        <w:t xml:space="preserve">жилища, предметов быта, орудий труда, костюма; музыка, </w:t>
      </w:r>
      <w:r w:rsidRPr="00BD7394">
        <w:rPr>
          <w:rFonts w:ascii="Times New Roman" w:hAnsi="Times New Roman"/>
          <w:color w:val="auto"/>
          <w:sz w:val="28"/>
          <w:szCs w:val="28"/>
        </w:rPr>
        <w:t>песни, хороводы; былины, сказания, сказки).</w:t>
      </w:r>
      <w:proofErr w:type="gramEnd"/>
      <w:r w:rsidRPr="00BD7394">
        <w:rPr>
          <w:rFonts w:ascii="Times New Roman" w:hAnsi="Times New Roman"/>
          <w:color w:val="auto"/>
          <w:sz w:val="28"/>
          <w:szCs w:val="28"/>
        </w:rPr>
        <w:t xml:space="preserve"> Образ человека в традиционной культуре</w:t>
      </w:r>
      <w:proofErr w:type="gramStart"/>
      <w:r w:rsidRPr="00BD7394">
        <w:rPr>
          <w:rFonts w:ascii="Times New Roman" w:hAnsi="Times New Roman"/>
          <w:color w:val="auto"/>
          <w:sz w:val="28"/>
          <w:szCs w:val="28"/>
        </w:rPr>
        <w:t>.П</w:t>
      </w:r>
      <w:proofErr w:type="gramEnd"/>
      <w:r w:rsidRPr="00BD7394">
        <w:rPr>
          <w:rFonts w:ascii="Times New Roman" w:hAnsi="Times New Roman"/>
          <w:color w:val="auto"/>
          <w:sz w:val="28"/>
          <w:szCs w:val="28"/>
        </w:rPr>
        <w:t>редставления народа о мужской</w:t>
      </w:r>
      <w:r w:rsidRPr="00BD7394">
        <w:rPr>
          <w:rFonts w:ascii="Times New Roman" w:hAnsi="Times New Roman"/>
          <w:color w:val="auto"/>
          <w:spacing w:val="2"/>
          <w:sz w:val="28"/>
          <w:szCs w:val="28"/>
        </w:rPr>
        <w:t>и женской красоте, отражённые в изобразительном искус</w:t>
      </w:r>
      <w:r w:rsidRPr="00BD7394">
        <w:rPr>
          <w:rFonts w:ascii="Times New Roman" w:hAnsi="Times New Roman"/>
          <w:color w:val="auto"/>
          <w:sz w:val="28"/>
          <w:szCs w:val="28"/>
        </w:rPr>
        <w:t>стве, сказках, песнях. Сказочные образы в народной культуре и декоративно­прикладном искусстве. Разнообразие форм</w:t>
      </w:r>
      <w:r w:rsidRPr="00BD7394">
        <w:rPr>
          <w:rFonts w:ascii="Times New Roman" w:hAnsi="Times New Roman"/>
          <w:color w:val="auto"/>
          <w:spacing w:val="2"/>
          <w:sz w:val="28"/>
          <w:szCs w:val="28"/>
        </w:rPr>
        <w:t xml:space="preserve">в природе как основа декоративных форм в прикладномискусстве (цветы, раскраска бабочек, переплетение ветвей </w:t>
      </w:r>
      <w:r w:rsidRPr="00BD7394">
        <w:rPr>
          <w:rFonts w:ascii="Times New Roman" w:hAnsi="Times New Roman"/>
          <w:color w:val="auto"/>
          <w:sz w:val="28"/>
          <w:szCs w:val="28"/>
        </w:rPr>
        <w:t>деревьев, морозные узоры на стекле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Ознакомление с произведениями народных художественных промыслов в России (с учётом местных условий).</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Азбука искусства. Как говорит искусство?</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Композиция. </w:t>
      </w:r>
      <w:r w:rsidRPr="00BD7394">
        <w:rPr>
          <w:rFonts w:ascii="Times New Roman" w:hAnsi="Times New Roman"/>
          <w:color w:val="auto"/>
          <w:spacing w:val="-2"/>
          <w:sz w:val="28"/>
          <w:szCs w:val="28"/>
        </w:rPr>
        <w:t>Элементарные приёмы композиции на плос</w:t>
      </w:r>
      <w:r w:rsidRPr="00BD7394">
        <w:rPr>
          <w:rFonts w:ascii="Times New Roman" w:hAnsi="Times New Roman"/>
          <w:color w:val="auto"/>
          <w:spacing w:val="2"/>
          <w:sz w:val="28"/>
          <w:szCs w:val="28"/>
        </w:rPr>
        <w:t xml:space="preserve">кости и в пространстве. Понятия: горизонталь, вертикаль </w:t>
      </w:r>
      <w:r w:rsidRPr="00BD7394">
        <w:rPr>
          <w:rFonts w:ascii="Times New Roman" w:hAnsi="Times New Roman"/>
          <w:color w:val="auto"/>
          <w:sz w:val="28"/>
          <w:szCs w:val="28"/>
        </w:rPr>
        <w:t xml:space="preserve">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w:t>
      </w:r>
      <w:proofErr w:type="gramStart"/>
      <w:r w:rsidRPr="00BD7394">
        <w:rPr>
          <w:rFonts w:ascii="Times New Roman" w:hAnsi="Times New Roman"/>
          <w:color w:val="auto"/>
          <w:sz w:val="28"/>
          <w:szCs w:val="28"/>
        </w:rPr>
        <w:t>низкое</w:t>
      </w:r>
      <w:proofErr w:type="gramEnd"/>
      <w:r w:rsidRPr="00BD7394">
        <w:rPr>
          <w:rFonts w:ascii="Times New Roman" w:hAnsi="Times New Roman"/>
          <w:color w:val="auto"/>
          <w:sz w:val="28"/>
          <w:szCs w:val="28"/>
        </w:rPr>
        <w:t xml:space="preserve"> и высокое, большое и маленькое, тонкое и толстое, тёмное и светлое, спокойное и динамичное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Цвет. </w:t>
      </w:r>
      <w:r w:rsidRPr="00BD7394">
        <w:rPr>
          <w:rFonts w:ascii="Times New Roman" w:hAnsi="Times New Roman"/>
          <w:color w:val="auto"/>
          <w:sz w:val="28"/>
          <w:szCs w:val="28"/>
        </w:rPr>
        <w:t xml:space="preserve">Основные и составные цвета. Тёплые и холодные </w:t>
      </w:r>
      <w:r w:rsidRPr="00BD7394">
        <w:rPr>
          <w:rFonts w:ascii="Times New Roman" w:hAnsi="Times New Roman"/>
          <w:color w:val="auto"/>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BD7394">
        <w:rPr>
          <w:rFonts w:ascii="Times New Roman" w:hAnsi="Times New Roman"/>
          <w:color w:val="auto"/>
          <w:sz w:val="28"/>
          <w:szCs w:val="28"/>
        </w:rPr>
        <w:t>новами цветоведения. Передача с помощью цвета характера персонажа, его эмоционального состояния.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Линия. </w:t>
      </w:r>
      <w:proofErr w:type="gramStart"/>
      <w:r w:rsidRPr="00BD7394">
        <w:rPr>
          <w:rFonts w:ascii="Times New Roman" w:hAnsi="Times New Roman"/>
          <w:color w:val="auto"/>
          <w:spacing w:val="2"/>
          <w:sz w:val="28"/>
          <w:szCs w:val="28"/>
        </w:rPr>
        <w:t xml:space="preserve">Многообразие линий (тонкие, толстые, прямые, </w:t>
      </w:r>
      <w:r w:rsidRPr="00BD7394">
        <w:rPr>
          <w:rFonts w:ascii="Times New Roman" w:hAnsi="Times New Roman"/>
          <w:color w:val="auto"/>
          <w:sz w:val="28"/>
          <w:szCs w:val="28"/>
        </w:rPr>
        <w:t>волнистые, плавные, острые, закруглённые спиралью, летящие) и их знаковый характер.</w:t>
      </w:r>
      <w:proofErr w:type="gramEnd"/>
      <w:r w:rsidRPr="00BD7394">
        <w:rPr>
          <w:rFonts w:ascii="Times New Roman" w:hAnsi="Times New Roman"/>
          <w:color w:val="auto"/>
          <w:sz w:val="28"/>
          <w:szCs w:val="28"/>
        </w:rPr>
        <w:t xml:space="preserve"> Линия, штрих, пятно и художественный образ. Передача с помощью линии эмоционального состояния природы, человека, животного.</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Форма. </w:t>
      </w:r>
      <w:r w:rsidRPr="00BD7394">
        <w:rPr>
          <w:rFonts w:ascii="Times New Roman" w:hAnsi="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BD7394">
        <w:rPr>
          <w:rFonts w:ascii="Times New Roman" w:hAnsi="Times New Roman"/>
          <w:color w:val="auto"/>
          <w:spacing w:val="2"/>
          <w:sz w:val="28"/>
          <w:szCs w:val="28"/>
        </w:rPr>
        <w:t>Трансформация форм. Влияние формы предмета на пред</w:t>
      </w:r>
      <w:r w:rsidRPr="00BD7394">
        <w:rPr>
          <w:rFonts w:ascii="Times New Roman" w:hAnsi="Times New Roman"/>
          <w:color w:val="auto"/>
          <w:sz w:val="28"/>
          <w:szCs w:val="28"/>
        </w:rPr>
        <w:t>ставление о его характере. Силуэт.</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Объём. </w:t>
      </w:r>
      <w:r w:rsidRPr="00BD7394">
        <w:rPr>
          <w:rFonts w:ascii="Times New Roman" w:hAnsi="Times New Roman"/>
          <w:color w:val="auto"/>
          <w:spacing w:val="2"/>
          <w:sz w:val="28"/>
          <w:szCs w:val="28"/>
        </w:rPr>
        <w:t xml:space="preserve">Объём в пространстве и объём на плоскости. </w:t>
      </w:r>
      <w:r w:rsidRPr="00BD7394">
        <w:rPr>
          <w:rFonts w:ascii="Times New Roman" w:hAnsi="Times New Roman"/>
          <w:color w:val="auto"/>
          <w:sz w:val="28"/>
          <w:szCs w:val="28"/>
        </w:rPr>
        <w:t>Способы передачи объёма. Выразительность объёмных композиций.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Ритм. </w:t>
      </w:r>
      <w:r w:rsidRPr="00BD7394">
        <w:rPr>
          <w:rFonts w:ascii="Times New Roman" w:hAnsi="Times New Roman"/>
          <w:color w:val="auto"/>
          <w:spacing w:val="2"/>
          <w:sz w:val="28"/>
          <w:szCs w:val="28"/>
        </w:rPr>
        <w:t>Виды ритма (спокойный, замедленный, порыви</w:t>
      </w:r>
      <w:r w:rsidRPr="00BD7394">
        <w:rPr>
          <w:rFonts w:ascii="Times New Roman" w:hAnsi="Times New Roman"/>
          <w:color w:val="auto"/>
          <w:sz w:val="28"/>
          <w:szCs w:val="28"/>
        </w:rPr>
        <w:t>стый, беспокойный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D4633B" w:rsidRPr="00BD7394" w:rsidRDefault="00D4633B" w:rsidP="00C327FC">
      <w:pPr>
        <w:pStyle w:val="a3"/>
        <w:spacing w:line="240" w:lineRule="auto"/>
        <w:ind w:firstLine="454"/>
        <w:rPr>
          <w:rFonts w:ascii="Times New Roman" w:hAnsi="Times New Roman"/>
          <w:b/>
          <w:bCs/>
          <w:iCs/>
          <w:color w:val="auto"/>
          <w:spacing w:val="-2"/>
          <w:sz w:val="28"/>
          <w:szCs w:val="28"/>
        </w:rPr>
      </w:pPr>
      <w:r w:rsidRPr="00BD7394">
        <w:rPr>
          <w:rFonts w:ascii="Times New Roman" w:hAnsi="Times New Roman"/>
          <w:b/>
          <w:bCs/>
          <w:iCs/>
          <w:color w:val="auto"/>
          <w:spacing w:val="-2"/>
          <w:sz w:val="28"/>
          <w:szCs w:val="28"/>
        </w:rPr>
        <w:t>Значимые темы искусства. О чём говорит искусство?</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Земля — наш общий дом. </w:t>
      </w:r>
      <w:r w:rsidRPr="00BD7394">
        <w:rPr>
          <w:rFonts w:ascii="Times New Roman" w:hAnsi="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BD7394">
        <w:rPr>
          <w:rFonts w:ascii="Times New Roman" w:hAnsi="Times New Roman"/>
          <w:color w:val="auto"/>
          <w:spacing w:val="2"/>
          <w:sz w:val="28"/>
          <w:szCs w:val="28"/>
        </w:rPr>
        <w:t xml:space="preserve">художественных </w:t>
      </w:r>
      <w:r w:rsidRPr="00BD7394">
        <w:rPr>
          <w:rFonts w:ascii="Times New Roman" w:hAnsi="Times New Roman"/>
          <w:color w:val="auto"/>
          <w:spacing w:val="2"/>
          <w:sz w:val="28"/>
          <w:szCs w:val="28"/>
        </w:rPr>
        <w:lastRenderedPageBreak/>
        <w:t>материалов и сре</w:t>
      </w:r>
      <w:proofErr w:type="gramStart"/>
      <w:r w:rsidRPr="00BD7394">
        <w:rPr>
          <w:rFonts w:ascii="Times New Roman" w:hAnsi="Times New Roman"/>
          <w:color w:val="auto"/>
          <w:spacing w:val="2"/>
          <w:sz w:val="28"/>
          <w:szCs w:val="28"/>
        </w:rPr>
        <w:t>дств дл</w:t>
      </w:r>
      <w:proofErr w:type="gramEnd"/>
      <w:r w:rsidRPr="00BD7394">
        <w:rPr>
          <w:rFonts w:ascii="Times New Roman" w:hAnsi="Times New Roman"/>
          <w:color w:val="auto"/>
          <w:spacing w:val="2"/>
          <w:sz w:val="28"/>
          <w:szCs w:val="28"/>
        </w:rPr>
        <w:t xml:space="preserve">я создания выразительных образов природы. Постройки в природе: птичьи </w:t>
      </w:r>
      <w:r w:rsidRPr="00BD7394">
        <w:rPr>
          <w:rFonts w:ascii="Times New Roman" w:hAnsi="Times New Roman"/>
          <w:color w:val="auto"/>
          <w:sz w:val="28"/>
          <w:szCs w:val="28"/>
        </w:rPr>
        <w:t>гнёзда, норы, ульи, панцирь черепахи, домик улитки и</w:t>
      </w:r>
      <w:r w:rsidRPr="00BD7394">
        <w:rPr>
          <w:rFonts w:ascii="Times New Roman" w:hAnsi="Times New Roman"/>
          <w:color w:val="auto"/>
          <w:sz w:val="28"/>
          <w:szCs w:val="28"/>
        </w:rPr>
        <w:t> </w:t>
      </w:r>
      <w:r w:rsidRPr="00BD7394">
        <w:rPr>
          <w:rFonts w:ascii="Times New Roman" w:hAnsi="Times New Roman"/>
          <w:color w:val="auto"/>
          <w:sz w:val="28"/>
          <w:szCs w:val="28"/>
        </w:rPr>
        <w:t>т.д.</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Восприятие и эмоциональная оценка шедевров русского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 xml:space="preserve">и зарубежного искусства, изображающих природу. </w:t>
      </w:r>
      <w:proofErr w:type="gramStart"/>
      <w:r w:rsidRPr="00BD7394">
        <w:rPr>
          <w:rFonts w:ascii="Times New Roman" w:hAnsi="Times New Roman"/>
          <w:color w:val="auto"/>
          <w:spacing w:val="-2"/>
          <w:sz w:val="28"/>
          <w:szCs w:val="28"/>
        </w:rPr>
        <w:t xml:space="preserve">Общность </w:t>
      </w:r>
      <w:r w:rsidRPr="00BD7394">
        <w:rPr>
          <w:rFonts w:ascii="Times New Roman" w:hAnsi="Times New Roman"/>
          <w:color w:val="auto"/>
          <w:spacing w:val="-3"/>
          <w:sz w:val="28"/>
          <w:szCs w:val="28"/>
        </w:rPr>
        <w:t>тематики, передаваемых чувств, отношения к природе в произ</w:t>
      </w:r>
      <w:r w:rsidRPr="00BD7394">
        <w:rPr>
          <w:rFonts w:ascii="Times New Roman" w:hAnsi="Times New Roman"/>
          <w:color w:val="auto"/>
          <w:spacing w:val="-2"/>
          <w:sz w:val="28"/>
          <w:szCs w:val="28"/>
        </w:rPr>
        <w:t>ведениях авторов — представителей разных культур, народов, стран (например, А.</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Саврасов,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Левитан,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Шишкин, Н.</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Рерих, 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Моне, П.</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Сезанн, В.</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Ван Гог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w:t>
      </w:r>
      <w:proofErr w:type="gramEnd"/>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Знакомство с несколькими наиболее яркими культурами </w:t>
      </w:r>
      <w:r w:rsidRPr="00BD7394">
        <w:rPr>
          <w:rFonts w:ascii="Times New Roman" w:hAnsi="Times New Roman"/>
          <w:color w:val="auto"/>
          <w:spacing w:val="-2"/>
          <w:sz w:val="28"/>
          <w:szCs w:val="28"/>
        </w:rPr>
        <w:t xml:space="preserve">мира, представляющими разные народы и эпохи (например, </w:t>
      </w:r>
      <w:r w:rsidRPr="00BD7394">
        <w:rPr>
          <w:rFonts w:ascii="Times New Roman" w:hAnsi="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BD7394">
        <w:rPr>
          <w:rFonts w:ascii="Times New Roman" w:hAnsi="Times New Roman"/>
          <w:color w:val="auto"/>
          <w:sz w:val="28"/>
          <w:szCs w:val="28"/>
        </w:rPr>
        <w:t>Образы архитектуры и декоративно­прикладного искусства.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Родина моя — Россия. </w:t>
      </w:r>
      <w:r w:rsidRPr="00BD7394">
        <w:rPr>
          <w:rFonts w:ascii="Times New Roman" w:hAnsi="Times New Roman"/>
          <w:color w:val="auto"/>
          <w:sz w:val="28"/>
          <w:szCs w:val="28"/>
        </w:rPr>
        <w:t>Роль природных условий в ха</w:t>
      </w:r>
      <w:r w:rsidRPr="00BD7394">
        <w:rPr>
          <w:rFonts w:ascii="Times New Roman" w:hAnsi="Times New Roman"/>
          <w:color w:val="auto"/>
          <w:spacing w:val="2"/>
          <w:sz w:val="28"/>
          <w:szCs w:val="28"/>
        </w:rPr>
        <w:t xml:space="preserve">рактере традиционной культуры народов России. Пейзажи </w:t>
      </w:r>
      <w:r w:rsidRPr="00BD7394">
        <w:rPr>
          <w:rFonts w:ascii="Times New Roman" w:hAnsi="Times New Roman"/>
          <w:color w:val="auto"/>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защитникаОтечества.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Человек и человеческие взаимоотношения. </w:t>
      </w:r>
      <w:r w:rsidRPr="00BD7394">
        <w:rPr>
          <w:rFonts w:ascii="Times New Roman" w:hAnsi="Times New Roman"/>
          <w:color w:val="auto"/>
          <w:spacing w:val="2"/>
          <w:sz w:val="28"/>
          <w:szCs w:val="28"/>
        </w:rPr>
        <w:t>Образ че</w:t>
      </w:r>
      <w:r w:rsidRPr="00BD7394">
        <w:rPr>
          <w:rFonts w:ascii="Times New Roman" w:hAnsi="Times New Roman"/>
          <w:color w:val="auto"/>
          <w:sz w:val="28"/>
          <w:szCs w:val="28"/>
        </w:rPr>
        <w:t xml:space="preserve">ловека в разных культурах мира. Образ современника. Жанр портрета. Темы любви, дружбы, семьи в искусстве. </w:t>
      </w:r>
      <w:proofErr w:type="gramStart"/>
      <w:r w:rsidRPr="00BD7394">
        <w:rPr>
          <w:rFonts w:ascii="Times New Roman" w:hAnsi="Times New Roman"/>
          <w:color w:val="auto"/>
          <w:sz w:val="28"/>
          <w:szCs w:val="28"/>
        </w:rP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Образы персонажей, вызывающие гнев, раздражение, презрение.</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Искусство дарит людям красоту. </w:t>
      </w:r>
      <w:r w:rsidRPr="00BD7394">
        <w:rPr>
          <w:rFonts w:ascii="Times New Roman" w:hAnsi="Times New Roman"/>
          <w:color w:val="auto"/>
          <w:sz w:val="28"/>
          <w:szCs w:val="28"/>
        </w:rPr>
        <w:t>Искусство вокруг нас сегодня. Использование различных художественных матери</w:t>
      </w:r>
      <w:r w:rsidRPr="00BD7394">
        <w:rPr>
          <w:rFonts w:ascii="Times New Roman" w:hAnsi="Times New Roman"/>
          <w:color w:val="auto"/>
          <w:spacing w:val="2"/>
          <w:sz w:val="28"/>
          <w:szCs w:val="28"/>
        </w:rPr>
        <w:t>алов и сре</w:t>
      </w:r>
      <w:proofErr w:type="gramStart"/>
      <w:r w:rsidRPr="00BD7394">
        <w:rPr>
          <w:rFonts w:ascii="Times New Roman" w:hAnsi="Times New Roman"/>
          <w:color w:val="auto"/>
          <w:spacing w:val="2"/>
          <w:sz w:val="28"/>
          <w:szCs w:val="28"/>
        </w:rPr>
        <w:t>дств дл</w:t>
      </w:r>
      <w:proofErr w:type="gramEnd"/>
      <w:r w:rsidRPr="00BD7394">
        <w:rPr>
          <w:rFonts w:ascii="Times New Roman" w:hAnsi="Times New Roman"/>
          <w:color w:val="auto"/>
          <w:spacing w:val="2"/>
          <w:sz w:val="28"/>
          <w:szCs w:val="28"/>
        </w:rPr>
        <w:t xml:space="preserve">я создания проектов красивых, удобных </w:t>
      </w:r>
      <w:r w:rsidRPr="00BD7394">
        <w:rPr>
          <w:rFonts w:ascii="Times New Roman" w:hAnsi="Times New Roman"/>
          <w:color w:val="auto"/>
          <w:sz w:val="28"/>
          <w:szCs w:val="28"/>
        </w:rPr>
        <w:t>и выразительных предметов быта, видов транспорта. Пред</w:t>
      </w:r>
      <w:r w:rsidRPr="00BD7394">
        <w:rPr>
          <w:rFonts w:ascii="Times New Roman" w:hAnsi="Times New Roman"/>
          <w:color w:val="auto"/>
          <w:spacing w:val="2"/>
          <w:sz w:val="28"/>
          <w:szCs w:val="28"/>
        </w:rPr>
        <w:t>ставление о роли изобразительных (пластических) иску</w:t>
      </w:r>
      <w:proofErr w:type="gramStart"/>
      <w:r w:rsidRPr="00BD7394">
        <w:rPr>
          <w:rFonts w:ascii="Times New Roman" w:hAnsi="Times New Roman"/>
          <w:color w:val="auto"/>
          <w:spacing w:val="2"/>
          <w:sz w:val="28"/>
          <w:szCs w:val="28"/>
        </w:rPr>
        <w:t xml:space="preserve">сств </w:t>
      </w:r>
      <w:r w:rsidRPr="00BD7394">
        <w:rPr>
          <w:rFonts w:ascii="Times New Roman" w:hAnsi="Times New Roman"/>
          <w:color w:val="auto"/>
          <w:sz w:val="28"/>
          <w:szCs w:val="28"/>
        </w:rPr>
        <w:t>в п</w:t>
      </w:r>
      <w:proofErr w:type="gramEnd"/>
      <w:r w:rsidRPr="00BD7394">
        <w:rPr>
          <w:rFonts w:ascii="Times New Roman" w:hAnsi="Times New Roman"/>
          <w:color w:val="auto"/>
          <w:sz w:val="28"/>
          <w:szCs w:val="28"/>
        </w:rPr>
        <w:t>овседневной жизни человека, в организации его матери</w:t>
      </w:r>
      <w:r w:rsidRPr="00BD7394">
        <w:rPr>
          <w:rFonts w:ascii="Times New Roman" w:hAnsi="Times New Roman"/>
          <w:color w:val="auto"/>
          <w:spacing w:val="2"/>
          <w:sz w:val="28"/>
          <w:szCs w:val="28"/>
        </w:rPr>
        <w:t xml:space="preserve">ального окружения. Отражение в пластических искусствах </w:t>
      </w:r>
      <w:r w:rsidRPr="00BD7394">
        <w:rPr>
          <w:rFonts w:ascii="Times New Roman" w:hAnsi="Times New Roman"/>
          <w:color w:val="auto"/>
          <w:sz w:val="28"/>
          <w:szCs w:val="28"/>
        </w:rPr>
        <w:t xml:space="preserve">природных, географических условий, традиций, религиозных </w:t>
      </w:r>
      <w:r w:rsidRPr="00BD7394">
        <w:rPr>
          <w:rFonts w:ascii="Times New Roman" w:hAnsi="Times New Roman"/>
          <w:color w:val="auto"/>
          <w:spacing w:val="2"/>
          <w:sz w:val="28"/>
          <w:szCs w:val="28"/>
        </w:rPr>
        <w:t>верований разных народов (на примере изобразительного</w:t>
      </w:r>
      <w:r w:rsidRPr="00BD7394">
        <w:rPr>
          <w:rFonts w:ascii="Times New Roman" w:hAnsi="Times New Roman"/>
          <w:color w:val="auto"/>
          <w:spacing w:val="-2"/>
          <w:sz w:val="28"/>
          <w:szCs w:val="28"/>
        </w:rPr>
        <w:t xml:space="preserve">и декоративно­прикладного искусства народов России). Жанр </w:t>
      </w:r>
      <w:r w:rsidRPr="00BD7394">
        <w:rPr>
          <w:rFonts w:ascii="Times New Roman" w:hAnsi="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Опыт художественно­творческой деятельности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Освоение основ рисунка, живописи, скульптуры, деко</w:t>
      </w:r>
      <w:r w:rsidRPr="00BD7394">
        <w:rPr>
          <w:rFonts w:ascii="Times New Roman" w:hAnsi="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pacing w:val="2"/>
          <w:sz w:val="28"/>
          <w:szCs w:val="28"/>
        </w:rPr>
        <w:t>Овладение основами художественной грамоты: компози</w:t>
      </w:r>
      <w:r w:rsidRPr="00BD7394">
        <w:rPr>
          <w:rFonts w:ascii="Times New Roman" w:hAnsi="Times New Roman"/>
          <w:color w:val="auto"/>
          <w:sz w:val="28"/>
          <w:szCs w:val="28"/>
        </w:rPr>
        <w:t xml:space="preserve">цией, формой, ритмом, линией, цветом, объёмом, фактурой. </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Выбор и применение выразительных сре</w:t>
      </w:r>
      <w:proofErr w:type="gramStart"/>
      <w:r w:rsidRPr="00BD7394">
        <w:rPr>
          <w:rFonts w:ascii="Times New Roman" w:hAnsi="Times New Roman"/>
          <w:color w:val="auto"/>
          <w:spacing w:val="2"/>
          <w:sz w:val="28"/>
          <w:szCs w:val="28"/>
        </w:rPr>
        <w:t>дств дл</w:t>
      </w:r>
      <w:proofErr w:type="gramEnd"/>
      <w:r w:rsidRPr="00BD7394">
        <w:rPr>
          <w:rFonts w:ascii="Times New Roman" w:hAnsi="Times New Roman"/>
          <w:color w:val="auto"/>
          <w:spacing w:val="2"/>
          <w:sz w:val="28"/>
          <w:szCs w:val="28"/>
        </w:rPr>
        <w:t>я реали</w:t>
      </w:r>
      <w:r w:rsidRPr="00BD7394">
        <w:rPr>
          <w:rFonts w:ascii="Times New Roman" w:hAnsi="Times New Roman"/>
          <w:color w:val="auto"/>
          <w:sz w:val="28"/>
          <w:szCs w:val="28"/>
        </w:rPr>
        <w:t>зации собственного замысла в рисунке, живописи, аппликации, скульптуре, художественном конструировании.</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 xml:space="preserve">Передача настроения в творческой работе с помощью цвета, </w:t>
      </w:r>
      <w:r w:rsidRPr="00BD7394">
        <w:rPr>
          <w:rFonts w:ascii="Times New Roman" w:hAnsi="Times New Roman"/>
          <w:iCs/>
          <w:color w:val="auto"/>
          <w:sz w:val="28"/>
          <w:szCs w:val="28"/>
        </w:rPr>
        <w:t>тона</w:t>
      </w:r>
      <w:r w:rsidRPr="00BD7394">
        <w:rPr>
          <w:rFonts w:ascii="Times New Roman" w:hAnsi="Times New Roman"/>
          <w:color w:val="auto"/>
          <w:sz w:val="28"/>
          <w:szCs w:val="28"/>
        </w:rPr>
        <w:t xml:space="preserve">, композиции, пространства, линии, штриха, пятна, объёма, </w:t>
      </w:r>
      <w:r w:rsidRPr="00BD7394">
        <w:rPr>
          <w:rFonts w:ascii="Times New Roman" w:hAnsi="Times New Roman"/>
          <w:iCs/>
          <w:color w:val="auto"/>
          <w:sz w:val="28"/>
          <w:szCs w:val="28"/>
        </w:rPr>
        <w:t>фактуры материала</w:t>
      </w:r>
      <w:r w:rsidRPr="00BD7394">
        <w:rPr>
          <w:rFonts w:ascii="Times New Roman" w:hAnsi="Times New Roman"/>
          <w:color w:val="auto"/>
          <w:sz w:val="28"/>
          <w:szCs w:val="28"/>
        </w:rPr>
        <w:t>.</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pacing w:val="2"/>
          <w:sz w:val="28"/>
          <w:szCs w:val="28"/>
        </w:rPr>
        <w:t>Использование в индивидуальной и коллективной дея</w:t>
      </w:r>
      <w:r w:rsidRPr="00BD7394">
        <w:rPr>
          <w:rFonts w:ascii="Times New Roman" w:hAnsi="Times New Roman"/>
          <w:color w:val="auto"/>
          <w:sz w:val="28"/>
          <w:szCs w:val="28"/>
        </w:rPr>
        <w:t xml:space="preserve">тельности различных художественных техник и материалов: </w:t>
      </w:r>
      <w:r w:rsidRPr="00BD7394">
        <w:rPr>
          <w:rFonts w:ascii="Times New Roman" w:hAnsi="Times New Roman"/>
          <w:iCs/>
          <w:color w:val="auto"/>
          <w:spacing w:val="2"/>
          <w:sz w:val="28"/>
          <w:szCs w:val="28"/>
        </w:rPr>
        <w:t>коллажа</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граттажа</w:t>
      </w:r>
      <w:r w:rsidRPr="00BD7394">
        <w:rPr>
          <w:rFonts w:ascii="Times New Roman" w:hAnsi="Times New Roman"/>
          <w:color w:val="auto"/>
          <w:spacing w:val="2"/>
          <w:sz w:val="28"/>
          <w:szCs w:val="28"/>
        </w:rPr>
        <w:t xml:space="preserve">, аппликации, компьютерной анимации, натурной мультипликации, фотографии, видеосъёмки, бумажной пластики, гуаши, акварели, </w:t>
      </w:r>
      <w:r w:rsidRPr="00BD7394">
        <w:rPr>
          <w:rFonts w:ascii="Times New Roman" w:hAnsi="Times New Roman"/>
          <w:iCs/>
          <w:color w:val="auto"/>
          <w:spacing w:val="2"/>
          <w:sz w:val="28"/>
          <w:szCs w:val="28"/>
        </w:rPr>
        <w:t>пастели</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восковых</w:t>
      </w:r>
      <w:r w:rsidRPr="00BD7394">
        <w:rPr>
          <w:rFonts w:ascii="Times New Roman" w:hAnsi="Times New Roman"/>
          <w:iCs/>
          <w:color w:val="auto"/>
          <w:sz w:val="28"/>
          <w:szCs w:val="28"/>
        </w:rPr>
        <w:t xml:space="preserve"> мелков</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туши</w:t>
      </w:r>
      <w:r w:rsidRPr="00BD7394">
        <w:rPr>
          <w:rFonts w:ascii="Times New Roman" w:hAnsi="Times New Roman"/>
          <w:color w:val="auto"/>
          <w:sz w:val="28"/>
          <w:szCs w:val="28"/>
        </w:rPr>
        <w:t xml:space="preserve">, карандаша, фломастеров, </w:t>
      </w:r>
      <w:r w:rsidRPr="00BD7394">
        <w:rPr>
          <w:rFonts w:ascii="Times New Roman" w:hAnsi="Times New Roman"/>
          <w:iCs/>
          <w:color w:val="auto"/>
          <w:sz w:val="28"/>
          <w:szCs w:val="28"/>
        </w:rPr>
        <w:t>пластилина</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глины</w:t>
      </w:r>
      <w:r w:rsidRPr="00BD7394">
        <w:rPr>
          <w:rFonts w:ascii="Times New Roman" w:hAnsi="Times New Roman"/>
          <w:color w:val="auto"/>
          <w:sz w:val="28"/>
          <w:szCs w:val="28"/>
        </w:rPr>
        <w:t>, подручных и природных материалов.</w:t>
      </w:r>
      <w:proofErr w:type="gramEnd"/>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Участие в обсуждении содержания и выразительных сре</w:t>
      </w:r>
      <w:proofErr w:type="gramStart"/>
      <w:r w:rsidRPr="00BD7394">
        <w:rPr>
          <w:rFonts w:ascii="Times New Roman" w:hAnsi="Times New Roman"/>
          <w:color w:val="auto"/>
          <w:spacing w:val="-2"/>
          <w:sz w:val="28"/>
          <w:szCs w:val="28"/>
        </w:rPr>
        <w:t xml:space="preserve">дств </w:t>
      </w:r>
      <w:r w:rsidRPr="00BD7394">
        <w:rPr>
          <w:rFonts w:ascii="Times New Roman" w:hAnsi="Times New Roman"/>
          <w:color w:val="auto"/>
          <w:sz w:val="28"/>
          <w:szCs w:val="28"/>
        </w:rPr>
        <w:t>пр</w:t>
      </w:r>
      <w:proofErr w:type="gramEnd"/>
      <w:r w:rsidRPr="00BD7394">
        <w:rPr>
          <w:rFonts w:ascii="Times New Roman" w:hAnsi="Times New Roman"/>
          <w:color w:val="auto"/>
          <w:sz w:val="28"/>
          <w:szCs w:val="28"/>
        </w:rPr>
        <w:t>оизведений изобразительного искусства, выражение своего отношения к произведению.</w:t>
      </w:r>
    </w:p>
    <w:p w:rsidR="00D4633B" w:rsidRPr="003F7807" w:rsidRDefault="00D4633B" w:rsidP="00C327FC">
      <w:pPr>
        <w:pStyle w:val="a3"/>
        <w:spacing w:line="240" w:lineRule="auto"/>
        <w:ind w:firstLine="454"/>
        <w:rPr>
          <w:rFonts w:ascii="Times New Roman" w:hAnsi="Times New Roman"/>
          <w:color w:val="auto"/>
          <w:sz w:val="28"/>
          <w:szCs w:val="28"/>
        </w:rPr>
      </w:pPr>
    </w:p>
    <w:p w:rsidR="00D4633B" w:rsidRPr="00CB6752" w:rsidRDefault="00D4633B" w:rsidP="00E649DC">
      <w:pPr>
        <w:pStyle w:val="aff"/>
        <w:numPr>
          <w:ilvl w:val="3"/>
          <w:numId w:val="79"/>
        </w:numPr>
        <w:spacing w:line="240" w:lineRule="auto"/>
        <w:ind w:left="0" w:firstLine="0"/>
      </w:pPr>
      <w:bookmarkStart w:id="154" w:name="_Toc288394092"/>
      <w:bookmarkStart w:id="155" w:name="_Toc288410559"/>
      <w:bookmarkStart w:id="156" w:name="_Toc288410688"/>
      <w:bookmarkStart w:id="157" w:name="_Toc294246105"/>
      <w:r w:rsidRPr="00CB6752">
        <w:t>Музыка</w:t>
      </w:r>
      <w:bookmarkEnd w:id="154"/>
      <w:bookmarkEnd w:id="155"/>
      <w:bookmarkEnd w:id="156"/>
      <w:bookmarkEnd w:id="157"/>
    </w:p>
    <w:p w:rsidR="00D4633B" w:rsidRPr="0041436B" w:rsidRDefault="00D4633B" w:rsidP="00C327FC">
      <w:pPr>
        <w:ind w:firstLine="709"/>
        <w:contextualSpacing/>
        <w:jc w:val="both"/>
        <w:rPr>
          <w:b/>
          <w:sz w:val="28"/>
          <w:szCs w:val="28"/>
          <w:lang w:eastAsia="en-US"/>
        </w:rPr>
      </w:pPr>
      <w:r w:rsidRPr="0041436B">
        <w:rPr>
          <w:b/>
          <w:sz w:val="28"/>
          <w:szCs w:val="28"/>
          <w:lang w:eastAsia="en-US"/>
        </w:rPr>
        <w:t>1 класс</w:t>
      </w:r>
    </w:p>
    <w:p w:rsidR="00D4633B" w:rsidRPr="00FF3660" w:rsidRDefault="00D4633B" w:rsidP="00C327FC">
      <w:pPr>
        <w:ind w:firstLine="709"/>
        <w:jc w:val="both"/>
        <w:rPr>
          <w:b/>
          <w:sz w:val="28"/>
          <w:szCs w:val="28"/>
          <w:lang w:eastAsia="en-US"/>
        </w:rPr>
      </w:pPr>
      <w:r w:rsidRPr="00FF3660">
        <w:rPr>
          <w:b/>
          <w:sz w:val="28"/>
          <w:szCs w:val="28"/>
          <w:lang w:eastAsia="en-US"/>
        </w:rPr>
        <w:t>Мир музыкальных звуков</w:t>
      </w:r>
    </w:p>
    <w:p w:rsidR="00D4633B" w:rsidRPr="004902B1" w:rsidRDefault="00D4633B" w:rsidP="00C327FC">
      <w:pPr>
        <w:ind w:firstLine="709"/>
        <w:jc w:val="both"/>
        <w:rPr>
          <w:sz w:val="28"/>
          <w:szCs w:val="28"/>
          <w:lang w:eastAsia="en-US"/>
        </w:rPr>
      </w:pPr>
      <w:r w:rsidRPr="00797ECB">
        <w:rPr>
          <w:sz w:val="28"/>
          <w:szCs w:val="28"/>
          <w:lang w:eastAsia="en-US"/>
        </w:rPr>
        <w:t>Классификация музыкальных звук</w:t>
      </w:r>
      <w:r w:rsidRPr="004902B1">
        <w:rPr>
          <w:sz w:val="28"/>
          <w:szCs w:val="28"/>
          <w:lang w:eastAsia="en-US"/>
        </w:rPr>
        <w:t xml:space="preserve">ов. Свойства музыкального звука: тембр, длительность, громкость, высота. </w:t>
      </w:r>
    </w:p>
    <w:p w:rsidR="00D4633B" w:rsidRPr="009B0659" w:rsidRDefault="00D4633B" w:rsidP="00C327FC">
      <w:pPr>
        <w:ind w:firstLine="709"/>
        <w:jc w:val="both"/>
        <w:rPr>
          <w:b/>
          <w:sz w:val="28"/>
          <w:szCs w:val="28"/>
          <w:lang w:eastAsia="en-US"/>
        </w:rPr>
      </w:pPr>
      <w:r w:rsidRPr="009B0659">
        <w:rPr>
          <w:b/>
          <w:sz w:val="28"/>
          <w:szCs w:val="28"/>
          <w:lang w:eastAsia="en-US"/>
        </w:rPr>
        <w:t xml:space="preserve">Содержание </w:t>
      </w:r>
      <w:proofErr w:type="gramStart"/>
      <w:r w:rsidRPr="009B0659">
        <w:rPr>
          <w:b/>
          <w:sz w:val="28"/>
          <w:szCs w:val="28"/>
          <w:lang w:eastAsia="en-US"/>
        </w:rPr>
        <w:t>обучения по видам</w:t>
      </w:r>
      <w:proofErr w:type="gramEnd"/>
      <w:r w:rsidRPr="009B0659">
        <w:rPr>
          <w:b/>
          <w:sz w:val="28"/>
          <w:szCs w:val="28"/>
          <w:lang w:eastAsia="en-US"/>
        </w:rPr>
        <w:t xml:space="preserve"> деятельности: </w:t>
      </w:r>
    </w:p>
    <w:p w:rsidR="00D4633B" w:rsidRPr="002C5232" w:rsidRDefault="00D4633B" w:rsidP="00C327FC">
      <w:pPr>
        <w:ind w:firstLine="709"/>
        <w:jc w:val="both"/>
        <w:rPr>
          <w:sz w:val="28"/>
          <w:szCs w:val="28"/>
          <w:lang w:eastAsia="en-US"/>
        </w:rPr>
      </w:pPr>
      <w:r w:rsidRPr="00557F36">
        <w:rPr>
          <w:b/>
          <w:sz w:val="28"/>
          <w:szCs w:val="28"/>
          <w:lang w:eastAsia="en-US"/>
        </w:rPr>
        <w:t>Восприятие и воспроизведение звуков окружающего мира во всем многообразии.</w:t>
      </w:r>
      <w:r w:rsidRPr="009B0659">
        <w:rPr>
          <w:sz w:val="28"/>
          <w:szCs w:val="28"/>
          <w:lang w:eastAsia="en-US"/>
        </w:rPr>
        <w:t xml:space="preserve"> Звуки окружающего мира; звуки шумовые и музыкальные. Свойства м</w:t>
      </w:r>
      <w:r w:rsidRPr="002C5232">
        <w:rPr>
          <w:sz w:val="28"/>
          <w:szCs w:val="28"/>
          <w:lang w:eastAsia="en-US"/>
        </w:rPr>
        <w:t xml:space="preserve">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D4633B" w:rsidRPr="00E417D8"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E417D8">
        <w:rPr>
          <w:sz w:val="28"/>
          <w:szCs w:val="28"/>
          <w:lang w:eastAsia="en-US"/>
        </w:rPr>
        <w:t xml:space="preserve"> Первые опыты игры детей на инструментах, различных по способам звукоизвлечения, тембрам. </w:t>
      </w:r>
    </w:p>
    <w:p w:rsidR="00D4633B" w:rsidRPr="00C6263C" w:rsidRDefault="00D4633B" w:rsidP="00C327FC">
      <w:pPr>
        <w:ind w:firstLine="709"/>
        <w:jc w:val="both"/>
        <w:rPr>
          <w:sz w:val="28"/>
          <w:szCs w:val="28"/>
          <w:lang w:eastAsia="en-US"/>
        </w:rPr>
      </w:pPr>
      <w:r w:rsidRPr="00557F36">
        <w:rPr>
          <w:b/>
          <w:sz w:val="28"/>
          <w:szCs w:val="28"/>
          <w:lang w:eastAsia="en-US"/>
        </w:rPr>
        <w:t>Пение попевок и простых песен.</w:t>
      </w:r>
      <w:r w:rsidRPr="00A87A29">
        <w:rPr>
          <w:sz w:val="28"/>
          <w:szCs w:val="28"/>
          <w:lang w:eastAsia="en-US"/>
        </w:rPr>
        <w:t xml:space="preserve"> Разучивание попевок и простых народных песен и обработок народных песен, в том числе, зарубежных; песен из</w:t>
      </w:r>
      <w:r w:rsidRPr="00C6263C">
        <w:rPr>
          <w:sz w:val="28"/>
          <w:szCs w:val="28"/>
          <w:lang w:eastAsia="en-US"/>
        </w:rPr>
        <w:t xml:space="preserve"> мультфильмов, детских кинофильмов, песен к праздникам. Формирование правильной певческой установки и певческого дыхания.</w:t>
      </w:r>
    </w:p>
    <w:p w:rsidR="00D4633B" w:rsidRPr="00012122" w:rsidRDefault="00D4633B" w:rsidP="00C327FC">
      <w:pPr>
        <w:ind w:firstLine="709"/>
        <w:jc w:val="both"/>
        <w:rPr>
          <w:b/>
          <w:sz w:val="28"/>
          <w:szCs w:val="28"/>
          <w:lang w:eastAsia="en-US"/>
        </w:rPr>
      </w:pPr>
      <w:r w:rsidRPr="00012122">
        <w:rPr>
          <w:b/>
          <w:sz w:val="28"/>
          <w:szCs w:val="28"/>
          <w:lang w:eastAsia="en-US"/>
        </w:rPr>
        <w:t>Ритм – движение жизни</w:t>
      </w:r>
    </w:p>
    <w:p w:rsidR="00D4633B" w:rsidRPr="005401CC" w:rsidRDefault="00D4633B" w:rsidP="00C327FC">
      <w:pPr>
        <w:ind w:firstLine="709"/>
        <w:jc w:val="both"/>
        <w:rPr>
          <w:sz w:val="28"/>
          <w:szCs w:val="28"/>
          <w:lang w:eastAsia="en-US"/>
        </w:rPr>
      </w:pPr>
      <w:r w:rsidRPr="00056C3C">
        <w:rPr>
          <w:sz w:val="28"/>
          <w:szCs w:val="28"/>
          <w:lang w:eastAsia="en-US"/>
        </w:rPr>
        <w:t xml:space="preserve">Ритм окружающего мира. Понятие длительностей </w:t>
      </w:r>
      <w:r w:rsidRPr="005401CC">
        <w:rPr>
          <w:sz w:val="28"/>
          <w:szCs w:val="28"/>
          <w:lang w:eastAsia="en-US"/>
        </w:rPr>
        <w:t xml:space="preserve">в музыке. Короткие и длинные звуки. Ритмический рисунок. Акцент в музыке: сильная и слабая доли. </w:t>
      </w:r>
    </w:p>
    <w:p w:rsidR="00D4633B" w:rsidRPr="003B2B4B" w:rsidRDefault="00D4633B" w:rsidP="00C327FC">
      <w:pPr>
        <w:ind w:firstLine="709"/>
        <w:jc w:val="both"/>
        <w:rPr>
          <w:b/>
          <w:sz w:val="28"/>
          <w:szCs w:val="28"/>
          <w:lang w:eastAsia="en-US"/>
        </w:rPr>
      </w:pPr>
      <w:r w:rsidRPr="003B2B4B">
        <w:rPr>
          <w:b/>
          <w:sz w:val="28"/>
          <w:szCs w:val="28"/>
          <w:lang w:eastAsia="en-US"/>
        </w:rPr>
        <w:t xml:space="preserve">Содержание </w:t>
      </w:r>
      <w:proofErr w:type="gramStart"/>
      <w:r w:rsidRPr="003B2B4B">
        <w:rPr>
          <w:b/>
          <w:sz w:val="28"/>
          <w:szCs w:val="28"/>
          <w:lang w:eastAsia="en-US"/>
        </w:rPr>
        <w:t>обучения по видам</w:t>
      </w:r>
      <w:proofErr w:type="gramEnd"/>
      <w:r w:rsidRPr="003B2B4B">
        <w:rPr>
          <w:b/>
          <w:sz w:val="28"/>
          <w:szCs w:val="28"/>
          <w:lang w:eastAsia="en-US"/>
        </w:rPr>
        <w:t xml:space="preserve"> деятельности: </w:t>
      </w:r>
    </w:p>
    <w:p w:rsidR="00D4633B" w:rsidRPr="00375003" w:rsidRDefault="00D4633B" w:rsidP="00C327FC">
      <w:pPr>
        <w:ind w:firstLine="709"/>
        <w:jc w:val="both"/>
        <w:rPr>
          <w:sz w:val="28"/>
          <w:szCs w:val="28"/>
          <w:lang w:eastAsia="en-US"/>
        </w:rPr>
      </w:pPr>
      <w:r w:rsidRPr="00557F36">
        <w:rPr>
          <w:b/>
          <w:sz w:val="28"/>
          <w:szCs w:val="28"/>
          <w:lang w:eastAsia="en-US"/>
        </w:rPr>
        <w:t xml:space="preserve">Восприятие и воспроизведение ритмов окружающего мира. Ритмические игры. </w:t>
      </w:r>
      <w:r w:rsidRPr="003B2B4B">
        <w:rPr>
          <w:sz w:val="28"/>
          <w:szCs w:val="28"/>
          <w:lang w:eastAsia="en-US"/>
        </w:rPr>
        <w:t>«Звуча</w:t>
      </w:r>
      <w:r w:rsidRPr="00375003">
        <w:rPr>
          <w:sz w:val="28"/>
          <w:szCs w:val="28"/>
          <w:lang w:eastAsia="en-US"/>
        </w:rPr>
        <w:t>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D4633B" w:rsidRPr="00B630CB" w:rsidRDefault="00D4633B" w:rsidP="00C327FC">
      <w:pPr>
        <w:ind w:firstLine="709"/>
        <w:jc w:val="both"/>
        <w:rPr>
          <w:sz w:val="28"/>
          <w:szCs w:val="28"/>
          <w:lang w:eastAsia="en-US"/>
        </w:rPr>
      </w:pPr>
      <w:r w:rsidRPr="00557F36">
        <w:rPr>
          <w:b/>
          <w:sz w:val="28"/>
          <w:szCs w:val="28"/>
          <w:lang w:eastAsia="en-US"/>
        </w:rPr>
        <w:t>Игра в детском шумовом оркестре.</w:t>
      </w:r>
      <w:r w:rsidRPr="00B630CB">
        <w:rPr>
          <w:sz w:val="28"/>
          <w:szCs w:val="28"/>
          <w:lang w:eastAsia="en-US"/>
        </w:rPr>
        <w:t xml:space="preserve"> Простые ритмические аккомпанементы к музыкальным произведениям.</w:t>
      </w:r>
    </w:p>
    <w:p w:rsidR="00D4633B" w:rsidRPr="00BD7394" w:rsidRDefault="00D4633B" w:rsidP="00C327FC">
      <w:pPr>
        <w:ind w:firstLine="709"/>
        <w:jc w:val="both"/>
        <w:rPr>
          <w:sz w:val="28"/>
          <w:szCs w:val="28"/>
          <w:lang w:eastAsia="en-US"/>
        </w:rPr>
      </w:pPr>
      <w:proofErr w:type="gramStart"/>
      <w:r w:rsidRPr="005B482A">
        <w:rPr>
          <w:sz w:val="28"/>
          <w:szCs w:val="28"/>
          <w:lang w:eastAsia="en-US"/>
        </w:rPr>
        <w:lastRenderedPageBreak/>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w:t>
      </w:r>
      <w:r w:rsidRPr="00BD7394">
        <w:rPr>
          <w:sz w:val="28"/>
          <w:szCs w:val="28"/>
          <w:lang w:eastAsia="en-US"/>
        </w:rPr>
        <w:t>римеры:</w:t>
      </w:r>
      <w:proofErr w:type="gramEnd"/>
      <w:r w:rsidRPr="00BD7394">
        <w:rPr>
          <w:sz w:val="28"/>
          <w:szCs w:val="28"/>
          <w:lang w:eastAsia="en-US"/>
        </w:rPr>
        <w:t xml:space="preserve"> </w:t>
      </w:r>
      <w:proofErr w:type="gramStart"/>
      <w:r w:rsidRPr="00BD7394">
        <w:rPr>
          <w:sz w:val="28"/>
          <w:szCs w:val="28"/>
          <w:lang w:eastAsia="en-US"/>
        </w:rPr>
        <w:t>Д.Д. Шостакович «Шарманка», «Марш»; М.И. Глинка «Полька», П.И. Чайковский пьесы из «Детского альбома» и др.).</w:t>
      </w:r>
      <w:proofErr w:type="gramEnd"/>
      <w:r w:rsidRPr="00BD7394">
        <w:rPr>
          <w:sz w:val="28"/>
          <w:szCs w:val="28"/>
          <w:lang w:eastAsia="en-US"/>
        </w:rPr>
        <w:t xml:space="preserve">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D4633B" w:rsidRPr="00BD7394" w:rsidRDefault="00D4633B" w:rsidP="00C327FC">
      <w:pPr>
        <w:ind w:firstLine="709"/>
        <w:jc w:val="both"/>
        <w:rPr>
          <w:sz w:val="28"/>
          <w:szCs w:val="28"/>
          <w:lang w:eastAsia="en-US"/>
        </w:rPr>
      </w:pPr>
      <w:r w:rsidRPr="00BD7394">
        <w:rPr>
          <w:b/>
          <w:sz w:val="28"/>
          <w:szCs w:val="28"/>
          <w:lang w:eastAsia="en-US"/>
        </w:rPr>
        <w:t>Мелодия – царица музыки</w:t>
      </w:r>
    </w:p>
    <w:p w:rsidR="00D4633B" w:rsidRPr="00BD7394" w:rsidRDefault="00D4633B" w:rsidP="00C327FC">
      <w:pPr>
        <w:ind w:firstLine="709"/>
        <w:jc w:val="both"/>
        <w:rPr>
          <w:sz w:val="28"/>
          <w:szCs w:val="28"/>
          <w:lang w:eastAsia="en-US"/>
        </w:rPr>
      </w:pPr>
      <w:r w:rsidRPr="00BD7394">
        <w:rPr>
          <w:sz w:val="28"/>
          <w:szCs w:val="28"/>
          <w:lang w:eastAsia="en-US"/>
        </w:rPr>
        <w:t>Мелодия – главный носитель содержания в музыке. Интонация в музыке и в речи</w:t>
      </w:r>
      <w:proofErr w:type="gramStart"/>
      <w:r w:rsidRPr="00BD7394">
        <w:rPr>
          <w:sz w:val="28"/>
          <w:szCs w:val="28"/>
          <w:lang w:eastAsia="en-US"/>
        </w:rPr>
        <w:t>.И</w:t>
      </w:r>
      <w:proofErr w:type="gramEnd"/>
      <w:r w:rsidRPr="00BD7394">
        <w:rPr>
          <w:sz w:val="28"/>
          <w:szCs w:val="28"/>
          <w:lang w:eastAsia="en-US"/>
        </w:rPr>
        <w:t>нтонация как основа эмоционально-образной природы музыки. Выразительные свойства мелодии. Типы мелодического движения. Аккомпанемент.</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Слушание музыкальных произведений яркого интонационно-образного содержания.</w:t>
      </w:r>
      <w:r w:rsidRPr="00BD7394">
        <w:rPr>
          <w:sz w:val="28"/>
          <w:szCs w:val="28"/>
          <w:lang w:eastAsia="en-US"/>
        </w:rPr>
        <w:t xml:space="preserve"> Примеры: Г. Свиридов «Ласковая просьба», Р. Шуман «Первая утрата», Л. Бетховен Симфония № 5 (начало), В.А. Моцарт Симфония № 40 (начало).</w:t>
      </w:r>
    </w:p>
    <w:p w:rsidR="00D4633B" w:rsidRPr="00BD7394" w:rsidRDefault="00D4633B" w:rsidP="00C327FC">
      <w:pPr>
        <w:ind w:firstLine="709"/>
        <w:jc w:val="both"/>
        <w:rPr>
          <w:sz w:val="28"/>
          <w:szCs w:val="28"/>
          <w:lang w:eastAsia="en-US"/>
        </w:rPr>
      </w:pPr>
      <w:r w:rsidRPr="00BD7394">
        <w:rPr>
          <w:sz w:val="28"/>
          <w:szCs w:val="28"/>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D4633B" w:rsidRPr="00BD7394" w:rsidRDefault="00D4633B" w:rsidP="00C327FC">
      <w:pPr>
        <w:ind w:firstLine="709"/>
        <w:jc w:val="both"/>
        <w:rPr>
          <w:sz w:val="28"/>
          <w:szCs w:val="28"/>
          <w:lang w:eastAsia="en-US"/>
        </w:rPr>
      </w:pPr>
      <w:r w:rsidRPr="00BD7394">
        <w:rPr>
          <w:sz w:val="28"/>
          <w:szCs w:val="28"/>
          <w:lang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D4633B" w:rsidRPr="00BD7394" w:rsidRDefault="00D4633B" w:rsidP="00C327FC">
      <w:pPr>
        <w:ind w:firstLine="709"/>
        <w:jc w:val="both"/>
        <w:rPr>
          <w:sz w:val="28"/>
          <w:szCs w:val="28"/>
          <w:lang w:eastAsia="en-US"/>
        </w:rPr>
      </w:pPr>
      <w:r w:rsidRPr="00BD7394">
        <w:rPr>
          <w:sz w:val="28"/>
          <w:szCs w:val="28"/>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D4633B" w:rsidRPr="00BD7394" w:rsidRDefault="00D4633B" w:rsidP="00C327FC">
      <w:pPr>
        <w:ind w:firstLine="709"/>
        <w:jc w:val="both"/>
        <w:rPr>
          <w:sz w:val="28"/>
          <w:szCs w:val="28"/>
          <w:lang w:eastAsia="en-US"/>
        </w:rPr>
      </w:pPr>
      <w:r w:rsidRPr="00BD7394">
        <w:rPr>
          <w:b/>
          <w:sz w:val="28"/>
          <w:szCs w:val="28"/>
          <w:lang w:eastAsia="en-US"/>
        </w:rPr>
        <w:t>Музыкальные краски</w:t>
      </w:r>
    </w:p>
    <w:p w:rsidR="00D4633B" w:rsidRPr="00BD7394" w:rsidRDefault="00D4633B" w:rsidP="00C327FC">
      <w:pPr>
        <w:ind w:firstLine="709"/>
        <w:jc w:val="both"/>
        <w:rPr>
          <w:sz w:val="28"/>
          <w:szCs w:val="28"/>
          <w:lang w:eastAsia="en-US"/>
        </w:rPr>
      </w:pPr>
      <w:r w:rsidRPr="00BD7394">
        <w:rPr>
          <w:sz w:val="28"/>
          <w:szCs w:val="28"/>
          <w:lang w:eastAsia="en-US"/>
        </w:rPr>
        <w:t>Первоначальные знания о средствах музыкальной выразительности. Понятие контраста в музыке. Лад. Мажор и минор. Тоника.</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Слушание музыкальных произведений с контрастными образами, пьес различного ладового наклонения.</w:t>
      </w:r>
      <w:r w:rsidRPr="00BD7394">
        <w:rPr>
          <w:sz w:val="28"/>
          <w:szCs w:val="28"/>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w:t>
      </w:r>
      <w:proofErr w:type="gramStart"/>
      <w:r w:rsidRPr="00BD7394">
        <w:rPr>
          <w:sz w:val="28"/>
          <w:szCs w:val="28"/>
          <w:lang w:eastAsia="en-US"/>
        </w:rPr>
        <w:t>Весело-грустно</w:t>
      </w:r>
      <w:proofErr w:type="gramEnd"/>
      <w:r w:rsidRPr="00BD7394">
        <w:rPr>
          <w:sz w:val="28"/>
          <w:szCs w:val="28"/>
          <w:lang w:eastAsia="en-US"/>
        </w:rPr>
        <w:t xml:space="preserve">». </w:t>
      </w:r>
    </w:p>
    <w:p w:rsidR="00D4633B" w:rsidRPr="00BD7394" w:rsidRDefault="00D4633B" w:rsidP="00C327FC">
      <w:pPr>
        <w:ind w:firstLine="709"/>
        <w:jc w:val="both"/>
        <w:rPr>
          <w:sz w:val="28"/>
          <w:szCs w:val="28"/>
          <w:lang w:eastAsia="en-US"/>
        </w:rPr>
      </w:pPr>
      <w:r w:rsidRPr="00557F36">
        <w:rPr>
          <w:b/>
          <w:sz w:val="28"/>
          <w:szCs w:val="28"/>
          <w:lang w:eastAsia="en-US"/>
        </w:rPr>
        <w:t>Пластическое интонирование, двигательная импровизация под музыку разного характера.</w:t>
      </w:r>
      <w:r w:rsidRPr="00BD7394">
        <w:rPr>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D4633B" w:rsidRPr="00BD7394" w:rsidRDefault="00D4633B" w:rsidP="00C327FC">
      <w:pPr>
        <w:ind w:firstLine="709"/>
        <w:jc w:val="both"/>
        <w:rPr>
          <w:sz w:val="28"/>
          <w:szCs w:val="28"/>
          <w:lang w:eastAsia="en-US"/>
        </w:rPr>
      </w:pPr>
      <w:r w:rsidRPr="00557F36">
        <w:rPr>
          <w:b/>
          <w:sz w:val="28"/>
          <w:szCs w:val="28"/>
          <w:lang w:eastAsia="en-US"/>
        </w:rPr>
        <w:lastRenderedPageBreak/>
        <w:t>Исполнение песен, написанных в разных ладах.</w:t>
      </w:r>
      <w:r w:rsidRPr="00BD7394">
        <w:rPr>
          <w:sz w:val="28"/>
          <w:szCs w:val="28"/>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D4633B" w:rsidRPr="00BD7394" w:rsidRDefault="00D4633B" w:rsidP="00C327FC">
      <w:pPr>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D4633B" w:rsidRPr="00BD7394" w:rsidRDefault="00D4633B" w:rsidP="00C327FC">
      <w:pPr>
        <w:ind w:firstLine="709"/>
        <w:jc w:val="both"/>
        <w:rPr>
          <w:b/>
          <w:sz w:val="28"/>
          <w:szCs w:val="28"/>
          <w:lang w:eastAsia="en-US"/>
        </w:rPr>
      </w:pPr>
      <w:r w:rsidRPr="00BD7394">
        <w:rPr>
          <w:b/>
          <w:sz w:val="28"/>
          <w:szCs w:val="28"/>
          <w:lang w:eastAsia="en-US"/>
        </w:rPr>
        <w:t>Музыкальные жанры: песня, танец, марш</w:t>
      </w:r>
    </w:p>
    <w:p w:rsidR="00D4633B" w:rsidRPr="00BD7394" w:rsidRDefault="00D4633B" w:rsidP="00C327FC">
      <w:pPr>
        <w:ind w:firstLine="709"/>
        <w:jc w:val="both"/>
        <w:rPr>
          <w:sz w:val="28"/>
          <w:szCs w:val="28"/>
          <w:lang w:eastAsia="en-US"/>
        </w:rPr>
      </w:pPr>
      <w:r w:rsidRPr="00BD7394">
        <w:rPr>
          <w:sz w:val="28"/>
          <w:szCs w:val="28"/>
          <w:lang w:eastAsia="en-US"/>
        </w:rPr>
        <w:t>Формирование первичных аналитических навыков. Определение особенностей основных жанров музыки: песня, танец, марш.</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Слушание музыкальных произведений, имеющих ярко выраженную жанровую основу.</w:t>
      </w:r>
      <w:r w:rsidRPr="00BD7394">
        <w:rPr>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D4633B" w:rsidRPr="00BD7394" w:rsidRDefault="00D4633B" w:rsidP="00C327FC">
      <w:pPr>
        <w:ind w:firstLine="709"/>
        <w:jc w:val="both"/>
        <w:rPr>
          <w:sz w:val="28"/>
          <w:szCs w:val="28"/>
          <w:lang w:eastAsia="en-US"/>
        </w:rPr>
      </w:pPr>
      <w:r w:rsidRPr="00557F36">
        <w:rPr>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BD7394">
        <w:rPr>
          <w:sz w:val="28"/>
          <w:szCs w:val="28"/>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D4633B" w:rsidRPr="00BD7394" w:rsidRDefault="00D4633B" w:rsidP="00C327FC">
      <w:pPr>
        <w:ind w:firstLine="709"/>
        <w:jc w:val="both"/>
        <w:rPr>
          <w:sz w:val="28"/>
          <w:szCs w:val="28"/>
          <w:lang w:eastAsia="en-US"/>
        </w:rPr>
      </w:pPr>
      <w:r w:rsidRPr="00557F36">
        <w:rPr>
          <w:b/>
          <w:sz w:val="28"/>
          <w:szCs w:val="28"/>
          <w:lang w:eastAsia="en-US"/>
        </w:rPr>
        <w:t>Исполнение хоровых и инструментальных произведений разных жанров. Двигательная импровизация.</w:t>
      </w:r>
      <w:r w:rsidRPr="00BD7394">
        <w:rPr>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D4633B" w:rsidRPr="00BD7394" w:rsidRDefault="00D4633B" w:rsidP="00C327FC">
      <w:pPr>
        <w:ind w:firstLine="709"/>
        <w:jc w:val="both"/>
        <w:rPr>
          <w:sz w:val="28"/>
          <w:szCs w:val="28"/>
          <w:lang w:eastAsia="en-US"/>
        </w:rPr>
      </w:pPr>
      <w:r w:rsidRPr="00BD7394">
        <w:rPr>
          <w:b/>
          <w:sz w:val="28"/>
          <w:szCs w:val="28"/>
          <w:lang w:eastAsia="en-US"/>
        </w:rPr>
        <w:t>Музыкальная азбука или где живут ноты</w:t>
      </w:r>
    </w:p>
    <w:p w:rsidR="00D4633B" w:rsidRPr="00BD7394" w:rsidRDefault="00D4633B" w:rsidP="00C327FC">
      <w:pPr>
        <w:ind w:firstLine="709"/>
        <w:jc w:val="both"/>
        <w:rPr>
          <w:sz w:val="28"/>
          <w:szCs w:val="28"/>
          <w:lang w:eastAsia="en-US"/>
        </w:rPr>
      </w:pPr>
      <w:r w:rsidRPr="00BD7394">
        <w:rPr>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D4633B" w:rsidRPr="00BD7394" w:rsidRDefault="00D4633B" w:rsidP="00C327FC">
      <w:pPr>
        <w:ind w:firstLine="709"/>
        <w:jc w:val="both"/>
        <w:rPr>
          <w:sz w:val="28"/>
          <w:szCs w:val="28"/>
          <w:lang w:eastAsia="en-US"/>
        </w:rPr>
      </w:pPr>
      <w:r w:rsidRPr="00557F36">
        <w:rPr>
          <w:b/>
          <w:sz w:val="28"/>
          <w:szCs w:val="28"/>
          <w:lang w:eastAsia="en-US"/>
        </w:rPr>
        <w:t>Слушание музыкальных произведений с использованием элементарной графической записи.</w:t>
      </w:r>
      <w:r w:rsidRPr="00BD7394">
        <w:rPr>
          <w:sz w:val="28"/>
          <w:szCs w:val="28"/>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D4633B" w:rsidRPr="00BD7394" w:rsidRDefault="00D4633B" w:rsidP="00C327FC">
      <w:pPr>
        <w:ind w:firstLine="709"/>
        <w:jc w:val="both"/>
        <w:rPr>
          <w:sz w:val="28"/>
          <w:szCs w:val="28"/>
          <w:lang w:eastAsia="en-US"/>
        </w:rPr>
      </w:pPr>
      <w:r w:rsidRPr="00557F36">
        <w:rPr>
          <w:b/>
          <w:sz w:val="28"/>
          <w:szCs w:val="28"/>
          <w:lang w:eastAsia="en-US"/>
        </w:rPr>
        <w:lastRenderedPageBreak/>
        <w:t xml:space="preserve">Пение с применением ручных знаков. Пение простейших песен по нотам. </w:t>
      </w:r>
      <w:r w:rsidRPr="00BD7394">
        <w:rPr>
          <w:sz w:val="28"/>
          <w:szCs w:val="28"/>
          <w:lang w:eastAsia="en-US"/>
        </w:rPr>
        <w:t>Разучивание и исполнение песен с применением ручных знаков. Пение разученных ранее песен по нотам.</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Первые навыки игры по нотам.</w:t>
      </w:r>
    </w:p>
    <w:p w:rsidR="00D4633B" w:rsidRPr="00BD7394" w:rsidRDefault="00D4633B" w:rsidP="00C327FC">
      <w:pPr>
        <w:ind w:firstLine="709"/>
        <w:jc w:val="both"/>
        <w:rPr>
          <w:b/>
          <w:sz w:val="28"/>
          <w:szCs w:val="28"/>
          <w:lang w:eastAsia="en-US"/>
        </w:rPr>
      </w:pPr>
      <w:r w:rsidRPr="00BD7394">
        <w:rPr>
          <w:b/>
          <w:sz w:val="28"/>
          <w:szCs w:val="28"/>
          <w:lang w:eastAsia="en-US"/>
        </w:rPr>
        <w:t>Я – артист</w:t>
      </w:r>
    </w:p>
    <w:p w:rsidR="00D4633B" w:rsidRPr="00BD7394" w:rsidRDefault="00D4633B" w:rsidP="00C327FC">
      <w:pPr>
        <w:ind w:firstLine="709"/>
        <w:jc w:val="both"/>
        <w:rPr>
          <w:sz w:val="28"/>
          <w:szCs w:val="28"/>
          <w:lang w:eastAsia="en-US"/>
        </w:rPr>
      </w:pPr>
      <w:r w:rsidRPr="00BD7394">
        <w:rPr>
          <w:sz w:val="28"/>
          <w:szCs w:val="28"/>
          <w:lang w:eastAsia="en-US"/>
        </w:rPr>
        <w:t>Сольное и ансамблевое музицирование (вокальное и инструментальное). Творческое соревнование.</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w:t>
      </w:r>
    </w:p>
    <w:p w:rsidR="00D4633B" w:rsidRPr="00BD7394" w:rsidRDefault="00D4633B" w:rsidP="00C327FC">
      <w:pPr>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w:t>
      </w:r>
    </w:p>
    <w:p w:rsidR="00D4633B" w:rsidRPr="00BD7394" w:rsidRDefault="00D4633B" w:rsidP="00C327FC">
      <w:pPr>
        <w:ind w:firstLine="709"/>
        <w:jc w:val="both"/>
        <w:rPr>
          <w:sz w:val="28"/>
          <w:szCs w:val="28"/>
          <w:lang w:eastAsia="en-US"/>
        </w:rPr>
      </w:pPr>
      <w:r w:rsidRPr="00557F36">
        <w:rPr>
          <w:b/>
          <w:sz w:val="28"/>
          <w:szCs w:val="28"/>
          <w:lang w:eastAsia="en-US"/>
        </w:rPr>
        <w:t>Развитие навыка импровизации</w:t>
      </w:r>
      <w:r w:rsidRPr="00BD7394">
        <w:rPr>
          <w:sz w:val="28"/>
          <w:szCs w:val="28"/>
          <w:lang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D4633B" w:rsidRPr="00BD7394" w:rsidRDefault="00D4633B" w:rsidP="00C327FC">
      <w:pPr>
        <w:ind w:firstLine="709"/>
        <w:jc w:val="both"/>
        <w:rPr>
          <w:b/>
          <w:sz w:val="28"/>
          <w:szCs w:val="28"/>
          <w:lang w:eastAsia="en-US"/>
        </w:rPr>
      </w:pPr>
      <w:r w:rsidRPr="00BD7394">
        <w:rPr>
          <w:b/>
          <w:sz w:val="28"/>
          <w:szCs w:val="28"/>
          <w:lang w:eastAsia="en-US"/>
        </w:rPr>
        <w:t>Музыкально-театрализованное представление</w:t>
      </w:r>
    </w:p>
    <w:p w:rsidR="00D4633B" w:rsidRPr="00BD7394" w:rsidRDefault="00D4633B" w:rsidP="00C327FC">
      <w:pPr>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по учебному предмету «Музыка» в первом классе.</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proofErr w:type="gramStart"/>
      <w:r w:rsidRPr="00BD7394">
        <w:rPr>
          <w:sz w:val="28"/>
          <w:szCs w:val="28"/>
          <w:lang w:eastAsia="en-US"/>
        </w:rPr>
        <w:t>Создание музыкально-театрального коллектива: распределение ролей: «режиссеры», «артисты», «музыканты», «художники» и т.д.</w:t>
      </w:r>
      <w:proofErr w:type="gramEnd"/>
    </w:p>
    <w:p w:rsidR="00D4633B" w:rsidRPr="00BD7394" w:rsidRDefault="00D4633B" w:rsidP="00C327FC">
      <w:pPr>
        <w:ind w:firstLine="709"/>
        <w:contextualSpacing/>
        <w:jc w:val="both"/>
        <w:rPr>
          <w:b/>
          <w:sz w:val="28"/>
          <w:szCs w:val="28"/>
          <w:lang w:eastAsia="en-US"/>
        </w:rPr>
      </w:pPr>
      <w:r w:rsidRPr="00BD7394">
        <w:rPr>
          <w:b/>
          <w:sz w:val="28"/>
          <w:szCs w:val="28"/>
          <w:lang w:eastAsia="en-US"/>
        </w:rPr>
        <w:t>2 класс</w:t>
      </w:r>
    </w:p>
    <w:p w:rsidR="00D4633B" w:rsidRPr="00BD7394" w:rsidRDefault="00D4633B" w:rsidP="00C327FC">
      <w:pPr>
        <w:ind w:firstLine="709"/>
        <w:contextualSpacing/>
        <w:jc w:val="both"/>
        <w:rPr>
          <w:b/>
          <w:sz w:val="28"/>
          <w:szCs w:val="28"/>
          <w:lang w:eastAsia="en-US"/>
        </w:rPr>
      </w:pPr>
      <w:r w:rsidRPr="00BD7394">
        <w:rPr>
          <w:b/>
          <w:sz w:val="28"/>
          <w:szCs w:val="28"/>
          <w:lang w:eastAsia="en-US"/>
        </w:rPr>
        <w:t xml:space="preserve">Народное музыкальное искусство. Традиции и обряды </w:t>
      </w:r>
    </w:p>
    <w:p w:rsidR="00D4633B" w:rsidRPr="00BD7394" w:rsidRDefault="00D4633B" w:rsidP="00C327FC">
      <w:pPr>
        <w:ind w:firstLine="709"/>
        <w:contextualSpacing/>
        <w:jc w:val="both"/>
        <w:rPr>
          <w:sz w:val="28"/>
          <w:szCs w:val="28"/>
          <w:lang w:eastAsia="en-US"/>
        </w:rPr>
      </w:pPr>
      <w:r w:rsidRPr="00BD7394">
        <w:rPr>
          <w:sz w:val="28"/>
          <w:szCs w:val="28"/>
          <w:lang w:eastAsia="en-US"/>
        </w:rPr>
        <w:t>Музыкальный фольклор. Народные игры. Народные инструменты. Годовой круг календарных праздников</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BD7394">
        <w:rPr>
          <w:rFonts w:eastAsia="SimSun"/>
          <w:kern w:val="2"/>
          <w:sz w:val="28"/>
          <w:szCs w:val="28"/>
          <w:lang w:eastAsia="hi-IN" w:bidi="hi-IN"/>
        </w:rPr>
        <w:t xml:space="preserve">риобщение детей к игровой традиционной народной культуре: </w:t>
      </w:r>
      <w:r w:rsidRPr="00BD7394">
        <w:rPr>
          <w:sz w:val="28"/>
          <w:szCs w:val="28"/>
          <w:lang w:eastAsia="en-US"/>
        </w:rPr>
        <w:t xml:space="preserve">народные игры с музыкальным сопровождением. Примеры: </w:t>
      </w:r>
      <w:r w:rsidRPr="00BD7394">
        <w:rPr>
          <w:rFonts w:eastAsia="SimSun"/>
          <w:kern w:val="2"/>
          <w:sz w:val="28"/>
          <w:szCs w:val="28"/>
          <w:lang w:eastAsia="hi-IN" w:bidi="hi-IN"/>
        </w:rPr>
        <w:t xml:space="preserve">«Каравай», «Яблонька», «Галка», «Заинька». </w:t>
      </w:r>
      <w:proofErr w:type="gramStart"/>
      <w:r w:rsidRPr="00BD7394">
        <w:rPr>
          <w:rFonts w:eastAsia="SimSun"/>
          <w:kern w:val="2"/>
          <w:sz w:val="28"/>
          <w:szCs w:val="28"/>
          <w:lang w:eastAsia="hi-IN" w:bidi="hi-IN"/>
        </w:rPr>
        <w:t xml:space="preserve">Игры народного календаря: святочные игры, колядки, весенние игры (виды весенних хороводов – «змейка», «улитка» и др.). </w:t>
      </w:r>
      <w:proofErr w:type="gramEnd"/>
    </w:p>
    <w:p w:rsidR="00D4633B" w:rsidRPr="00BD7394" w:rsidRDefault="00D4633B" w:rsidP="00C327FC">
      <w:pPr>
        <w:ind w:firstLine="709"/>
        <w:contextualSpacing/>
        <w:jc w:val="both"/>
        <w:rPr>
          <w:sz w:val="28"/>
          <w:szCs w:val="28"/>
          <w:lang w:eastAsia="en-US"/>
        </w:rPr>
      </w:pPr>
      <w:r w:rsidRPr="00557F36">
        <w:rPr>
          <w:b/>
          <w:sz w:val="28"/>
          <w:szCs w:val="28"/>
          <w:lang w:eastAsia="en-US"/>
        </w:rPr>
        <w:t>Игра на народных инструментах</w:t>
      </w:r>
      <w:r w:rsidRPr="00BD7394">
        <w:rPr>
          <w:sz w:val="28"/>
          <w:szCs w:val="28"/>
          <w:lang w:eastAsia="en-US"/>
        </w:rPr>
        <w:t xml:space="preserve">. Знакомство с ритмической партитурой. Исполнение произведений по ритмической партитуре. </w:t>
      </w:r>
      <w:proofErr w:type="gramStart"/>
      <w:r w:rsidRPr="00BD7394">
        <w:rPr>
          <w:sz w:val="28"/>
          <w:szCs w:val="28"/>
          <w:lang w:eastAsia="en-US"/>
        </w:rPr>
        <w:t>Свободное</w:t>
      </w:r>
      <w:proofErr w:type="gramEnd"/>
      <w:r w:rsidRPr="00BD7394">
        <w:rPr>
          <w:sz w:val="28"/>
          <w:szCs w:val="28"/>
          <w:lang w:eastAsia="en-US"/>
        </w:rPr>
        <w:t xml:space="preserve"> дирижирование ансамблем одноклассников. Исполнение песен с инструментальным </w:t>
      </w:r>
      <w:r w:rsidRPr="00BD7394">
        <w:rPr>
          <w:sz w:val="28"/>
          <w:szCs w:val="28"/>
          <w:lang w:eastAsia="en-US"/>
        </w:rPr>
        <w:lastRenderedPageBreak/>
        <w:t>сопровождением: подражание «народному оркестру» (ложки, трещотки, гусли, шаркунки). Народные инструменты разных регионов.</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произведений в исполнении фольклорных коллективов</w:t>
      </w:r>
      <w:r w:rsidRPr="00BD7394">
        <w:rPr>
          <w:sz w:val="28"/>
          <w:szCs w:val="28"/>
          <w:lang w:eastAsia="en-US"/>
        </w:rPr>
        <w:t xml:space="preserve">.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w:t>
      </w:r>
      <w:proofErr w:type="gramStart"/>
      <w:r w:rsidRPr="00BD7394">
        <w:rPr>
          <w:sz w:val="28"/>
          <w:szCs w:val="28"/>
          <w:lang w:eastAsia="en-US"/>
        </w:rPr>
        <w:t>Знакомство с народными танцами в исполнении фольклорных и профессиональных ансамблей (пример:</w:t>
      </w:r>
      <w:proofErr w:type="gramEnd"/>
      <w:r w:rsidRPr="00BD7394">
        <w:rPr>
          <w:sz w:val="28"/>
          <w:szCs w:val="28"/>
          <w:lang w:eastAsia="en-US"/>
        </w:rPr>
        <w:t xml:space="preserve"> </w:t>
      </w:r>
      <w:proofErr w:type="gramStart"/>
      <w:r w:rsidRPr="00BD7394">
        <w:rPr>
          <w:sz w:val="28"/>
          <w:szCs w:val="28"/>
          <w:lang w:eastAsia="en-US"/>
        </w:rPr>
        <w:t>Государственный ансамбль народного танца имени Игоря Моисеева; коллективы разных регионов России и др.).</w:t>
      </w:r>
      <w:proofErr w:type="gramEnd"/>
    </w:p>
    <w:p w:rsidR="00D4633B" w:rsidRPr="00BD7394" w:rsidRDefault="00D4633B" w:rsidP="00C327FC">
      <w:pPr>
        <w:ind w:firstLine="709"/>
        <w:jc w:val="both"/>
        <w:rPr>
          <w:b/>
          <w:sz w:val="28"/>
          <w:szCs w:val="28"/>
          <w:lang w:eastAsia="en-US"/>
        </w:rPr>
      </w:pPr>
      <w:r w:rsidRPr="00BD7394">
        <w:rPr>
          <w:b/>
          <w:sz w:val="28"/>
          <w:szCs w:val="28"/>
          <w:lang w:eastAsia="en-US"/>
        </w:rPr>
        <w:t>Широка страна моя родная</w:t>
      </w:r>
    </w:p>
    <w:p w:rsidR="00D4633B" w:rsidRPr="00BD7394" w:rsidRDefault="00D4633B" w:rsidP="00C327FC">
      <w:pPr>
        <w:ind w:firstLine="709"/>
        <w:jc w:val="both"/>
        <w:rPr>
          <w:sz w:val="28"/>
          <w:szCs w:val="28"/>
          <w:lang w:eastAsia="en-US"/>
        </w:rPr>
      </w:pPr>
      <w:r w:rsidRPr="00BD7394">
        <w:rPr>
          <w:sz w:val="28"/>
          <w:szCs w:val="28"/>
          <w:lang w:eastAsia="en-US"/>
        </w:rPr>
        <w:t>Государственные символы России (герб, флаг, гимн). Гимн – главная песня народов нашей страны. Гимн Российской Федерации.</w:t>
      </w:r>
    </w:p>
    <w:p w:rsidR="00D4633B" w:rsidRPr="00BD7394" w:rsidRDefault="00D4633B" w:rsidP="00C327FC">
      <w:pPr>
        <w:ind w:firstLine="709"/>
        <w:jc w:val="both"/>
        <w:rPr>
          <w:sz w:val="28"/>
          <w:szCs w:val="28"/>
          <w:lang w:eastAsia="en-US"/>
        </w:rPr>
      </w:pPr>
      <w:r w:rsidRPr="00BD7394">
        <w:rPr>
          <w:sz w:val="28"/>
          <w:szCs w:val="28"/>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Разучивание и исполнение Гимна Российской Федерации. Исполнение гимна своей республики, города, школы</w:t>
      </w:r>
      <w:r w:rsidRPr="00BD7394">
        <w:rPr>
          <w:sz w:val="28"/>
          <w:szCs w:val="28"/>
          <w:lang w:eastAsia="en-US"/>
        </w:rPr>
        <w:t>. Применение знаний о способах и приемах выразительного пения.</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музыки отечественных композиторов. Элементарный анализ особенностей мелодии.</w:t>
      </w:r>
      <w:r w:rsidRPr="00BD7394">
        <w:rPr>
          <w:sz w:val="28"/>
          <w:szCs w:val="28"/>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w:t>
      </w:r>
      <w:proofErr w:type="gramStart"/>
      <w:r w:rsidRPr="00BD7394">
        <w:rPr>
          <w:sz w:val="28"/>
          <w:szCs w:val="28"/>
          <w:lang w:eastAsia="en-US"/>
        </w:rPr>
        <w:t>призывная</w:t>
      </w:r>
      <w:proofErr w:type="gramEnd"/>
      <w:r w:rsidRPr="00BD7394">
        <w:rPr>
          <w:sz w:val="28"/>
          <w:szCs w:val="28"/>
          <w:lang w:eastAsia="en-US"/>
        </w:rPr>
        <w:t>, жалобная, настойчивая и т.д.).</w:t>
      </w:r>
    </w:p>
    <w:p w:rsidR="00D4633B" w:rsidRPr="00557F36" w:rsidRDefault="00D4633B" w:rsidP="00C327FC">
      <w:pPr>
        <w:ind w:firstLine="709"/>
        <w:jc w:val="both"/>
        <w:rPr>
          <w:i/>
          <w:sz w:val="28"/>
          <w:szCs w:val="28"/>
          <w:lang w:eastAsia="en-US"/>
        </w:rPr>
      </w:pPr>
      <w:r w:rsidRPr="00557F36">
        <w:rPr>
          <w:i/>
          <w:sz w:val="28"/>
          <w:szCs w:val="28"/>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D4633B" w:rsidRPr="00BD7394" w:rsidRDefault="00D4633B" w:rsidP="00C327FC">
      <w:pPr>
        <w:ind w:firstLine="709"/>
        <w:jc w:val="both"/>
        <w:rPr>
          <w:b/>
          <w:sz w:val="28"/>
          <w:szCs w:val="28"/>
          <w:lang w:eastAsia="en-US"/>
        </w:rPr>
      </w:pPr>
      <w:r w:rsidRPr="00BD7394">
        <w:rPr>
          <w:b/>
          <w:sz w:val="28"/>
          <w:szCs w:val="28"/>
          <w:lang w:eastAsia="en-US"/>
        </w:rPr>
        <w:t>Музыкальное время и его особенности</w:t>
      </w:r>
    </w:p>
    <w:p w:rsidR="00D4633B" w:rsidRPr="00BD7394" w:rsidRDefault="00D4633B" w:rsidP="00C327FC">
      <w:pPr>
        <w:ind w:firstLine="709"/>
        <w:jc w:val="both"/>
        <w:rPr>
          <w:sz w:val="28"/>
          <w:szCs w:val="28"/>
          <w:lang w:eastAsia="en-US"/>
        </w:rPr>
      </w:pPr>
      <w:r w:rsidRPr="00BD7394">
        <w:rPr>
          <w:sz w:val="28"/>
          <w:szCs w:val="28"/>
          <w:lang w:eastAsia="en-US"/>
        </w:rPr>
        <w:t xml:space="preserve">Метроритм. Длительности и паузы в простых ритмических рисунках. Ритмоформулы. Такт. Размер. </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D4633B" w:rsidRPr="00BD7394" w:rsidRDefault="00D4633B" w:rsidP="00C327FC">
      <w:pPr>
        <w:ind w:firstLine="709"/>
        <w:jc w:val="both"/>
        <w:rPr>
          <w:sz w:val="28"/>
          <w:szCs w:val="28"/>
          <w:lang w:eastAsia="en-US"/>
        </w:rPr>
      </w:pPr>
      <w:r w:rsidRPr="00557F36">
        <w:rPr>
          <w:b/>
          <w:sz w:val="28"/>
          <w:szCs w:val="28"/>
          <w:lang w:eastAsia="en-US"/>
        </w:rPr>
        <w:t>Ритмические игры.</w:t>
      </w:r>
      <w:r w:rsidRPr="00BD7394">
        <w:rPr>
          <w:sz w:val="28"/>
          <w:szCs w:val="28"/>
          <w:lang w:eastAsia="en-US"/>
        </w:rPr>
        <w:t xml:space="preserve"> Ритмические «паззлы», ритмическая эстафета, ритмическое эхо, простые ритмические каноны. </w:t>
      </w:r>
    </w:p>
    <w:p w:rsidR="00D4633B" w:rsidRPr="00BD7394"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Чтение простейших ритмических партитур. Соло-тутти. Исполнение пьес на инструментах </w:t>
      </w:r>
      <w:r w:rsidRPr="00BD7394">
        <w:rPr>
          <w:sz w:val="28"/>
          <w:szCs w:val="28"/>
          <w:lang w:eastAsia="en-US"/>
        </w:rPr>
        <w:lastRenderedPageBreak/>
        <w:t xml:space="preserve">малой ударной группы: маракас, пандейра, коробочка (вуд-блок), блоктроммель, барабан, треугольник, реко-реко и др. </w:t>
      </w:r>
    </w:p>
    <w:p w:rsidR="00D4633B" w:rsidRPr="00BD7394" w:rsidRDefault="00D4633B" w:rsidP="00C327FC">
      <w:pPr>
        <w:ind w:firstLine="709"/>
        <w:contextualSpacing/>
        <w:jc w:val="both"/>
        <w:rPr>
          <w:sz w:val="28"/>
          <w:szCs w:val="28"/>
          <w:lang w:eastAsia="en-US"/>
        </w:rPr>
      </w:pPr>
      <w:r w:rsidRPr="00557F36">
        <w:rPr>
          <w:b/>
          <w:sz w:val="28"/>
          <w:szCs w:val="28"/>
          <w:lang w:eastAsia="en-US"/>
        </w:rPr>
        <w:t>Разучивание и исполнение хоровых и инструментальных произведений</w:t>
      </w:r>
      <w:r w:rsidRPr="00BD7394">
        <w:rPr>
          <w:sz w:val="28"/>
          <w:szCs w:val="28"/>
          <w:lang w:eastAsia="en-US"/>
        </w:rPr>
        <w:t xml:space="preserve"> с разнообразным ритмическим рисунком. Исполнение пройденных песенных и инструментальных мелодий по нотам. </w:t>
      </w:r>
    </w:p>
    <w:p w:rsidR="00D4633B" w:rsidRPr="00CB6752" w:rsidRDefault="00D4633B" w:rsidP="00C327FC">
      <w:pPr>
        <w:ind w:firstLine="709"/>
        <w:jc w:val="both"/>
        <w:rPr>
          <w:sz w:val="28"/>
          <w:szCs w:val="28"/>
          <w:lang w:eastAsia="en-US"/>
        </w:rPr>
      </w:pPr>
      <w:r w:rsidRPr="003C0745">
        <w:rPr>
          <w:b/>
          <w:sz w:val="28"/>
          <w:szCs w:val="28"/>
          <w:lang w:eastAsia="en-US"/>
        </w:rPr>
        <w:t>Музыкальная грамота</w:t>
      </w:r>
    </w:p>
    <w:p w:rsidR="00D4633B" w:rsidRPr="0041436B" w:rsidRDefault="00D4633B" w:rsidP="00C327FC">
      <w:pPr>
        <w:ind w:firstLine="709"/>
        <w:jc w:val="both"/>
        <w:rPr>
          <w:sz w:val="28"/>
          <w:szCs w:val="28"/>
          <w:lang w:eastAsia="en-US"/>
        </w:rPr>
      </w:pPr>
      <w:r w:rsidRPr="0041436B">
        <w:rPr>
          <w:sz w:val="28"/>
          <w:szCs w:val="28"/>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D4633B" w:rsidRPr="00797ECB" w:rsidRDefault="00D4633B" w:rsidP="00C327FC">
      <w:pPr>
        <w:ind w:firstLine="709"/>
        <w:jc w:val="both"/>
        <w:rPr>
          <w:b/>
          <w:sz w:val="28"/>
          <w:szCs w:val="28"/>
          <w:lang w:eastAsia="en-US"/>
        </w:rPr>
      </w:pPr>
      <w:r w:rsidRPr="00FF3660">
        <w:rPr>
          <w:b/>
          <w:sz w:val="28"/>
          <w:szCs w:val="28"/>
          <w:lang w:eastAsia="en-US"/>
        </w:rPr>
        <w:t xml:space="preserve">Содержание </w:t>
      </w:r>
      <w:proofErr w:type="gramStart"/>
      <w:r w:rsidRPr="00FF3660">
        <w:rPr>
          <w:b/>
          <w:sz w:val="28"/>
          <w:szCs w:val="28"/>
          <w:lang w:eastAsia="en-US"/>
        </w:rPr>
        <w:t>обу</w:t>
      </w:r>
      <w:r w:rsidRPr="00797ECB">
        <w:rPr>
          <w:b/>
          <w:sz w:val="28"/>
          <w:szCs w:val="28"/>
          <w:lang w:eastAsia="en-US"/>
        </w:rPr>
        <w:t>чения по видам</w:t>
      </w:r>
      <w:proofErr w:type="gramEnd"/>
      <w:r w:rsidRPr="00797ECB">
        <w:rPr>
          <w:b/>
          <w:sz w:val="28"/>
          <w:szCs w:val="28"/>
          <w:lang w:eastAsia="en-US"/>
        </w:rPr>
        <w:t xml:space="preserve"> деятельности: </w:t>
      </w:r>
    </w:p>
    <w:p w:rsidR="00D4633B" w:rsidRPr="004902B1" w:rsidRDefault="00D4633B" w:rsidP="00C327FC">
      <w:pPr>
        <w:ind w:firstLine="709"/>
        <w:jc w:val="both"/>
        <w:rPr>
          <w:sz w:val="28"/>
          <w:szCs w:val="28"/>
          <w:lang w:eastAsia="en-US"/>
        </w:rPr>
      </w:pPr>
      <w:r w:rsidRPr="00557F36">
        <w:rPr>
          <w:b/>
          <w:sz w:val="28"/>
          <w:szCs w:val="28"/>
          <w:lang w:eastAsia="en-US"/>
        </w:rPr>
        <w:t>Чтение нотной записи</w:t>
      </w:r>
      <w:r w:rsidRPr="004902B1">
        <w:rPr>
          <w:sz w:val="28"/>
          <w:szCs w:val="28"/>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D4633B" w:rsidRPr="002C5232" w:rsidRDefault="00D4633B" w:rsidP="00C327FC">
      <w:pPr>
        <w:ind w:firstLine="709"/>
        <w:jc w:val="both"/>
        <w:rPr>
          <w:sz w:val="28"/>
          <w:szCs w:val="28"/>
          <w:lang w:eastAsia="en-US"/>
        </w:rPr>
      </w:pPr>
      <w:r w:rsidRPr="00557F36">
        <w:rPr>
          <w:b/>
          <w:sz w:val="28"/>
          <w:szCs w:val="28"/>
          <w:lang w:eastAsia="en-US"/>
        </w:rPr>
        <w:t xml:space="preserve">Игровые дидактические упражнения с использованием наглядного материала. </w:t>
      </w:r>
      <w:proofErr w:type="gramStart"/>
      <w:r w:rsidRPr="002C5232">
        <w:rPr>
          <w:sz w:val="28"/>
          <w:szCs w:val="28"/>
          <w:lang w:eastAsia="en-US"/>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w:t>
      </w:r>
      <w:proofErr w:type="gramEnd"/>
      <w:r w:rsidRPr="002C5232">
        <w:rPr>
          <w:sz w:val="28"/>
          <w:szCs w:val="28"/>
          <w:lang w:eastAsia="en-US"/>
        </w:rPr>
        <w:t xml:space="preserve"> Простые интервалы: виды, особенности звучания и выразительные возможности.</w:t>
      </w:r>
    </w:p>
    <w:p w:rsidR="00D4633B" w:rsidRPr="00E417D8" w:rsidRDefault="00D4633B" w:rsidP="00C327FC">
      <w:pPr>
        <w:ind w:firstLine="709"/>
        <w:jc w:val="both"/>
        <w:rPr>
          <w:sz w:val="28"/>
          <w:szCs w:val="28"/>
          <w:lang w:eastAsia="en-US"/>
        </w:rPr>
      </w:pPr>
      <w:r w:rsidRPr="00557F36">
        <w:rPr>
          <w:b/>
          <w:sz w:val="28"/>
          <w:szCs w:val="28"/>
          <w:lang w:eastAsia="en-US"/>
        </w:rPr>
        <w:t>Пение мелодических интервалов</w:t>
      </w:r>
      <w:r w:rsidRPr="00E417D8">
        <w:rPr>
          <w:sz w:val="28"/>
          <w:szCs w:val="28"/>
          <w:lang w:eastAsia="en-US"/>
        </w:rPr>
        <w:t xml:space="preserve"> с использованием ручных знаков.</w:t>
      </w:r>
    </w:p>
    <w:p w:rsidR="00D4633B" w:rsidRPr="00A87A29" w:rsidRDefault="00D4633B" w:rsidP="00C327FC">
      <w:pPr>
        <w:ind w:firstLine="709"/>
        <w:jc w:val="both"/>
        <w:rPr>
          <w:sz w:val="28"/>
          <w:szCs w:val="28"/>
          <w:lang w:eastAsia="en-US"/>
        </w:rPr>
      </w:pPr>
      <w:r w:rsidRPr="00557F36">
        <w:rPr>
          <w:b/>
          <w:sz w:val="28"/>
          <w:szCs w:val="28"/>
          <w:lang w:eastAsia="en-US"/>
        </w:rPr>
        <w:t>Прослушивание и узнавание</w:t>
      </w:r>
      <w:r w:rsidRPr="00A87A29">
        <w:rPr>
          <w:sz w:val="28"/>
          <w:szCs w:val="28"/>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D4633B" w:rsidRPr="00C6263C"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C6263C">
        <w:rPr>
          <w:sz w:val="28"/>
          <w:szCs w:val="28"/>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D4633B" w:rsidRPr="00012122" w:rsidRDefault="00D4633B" w:rsidP="00C327FC">
      <w:pPr>
        <w:ind w:firstLine="709"/>
        <w:jc w:val="both"/>
        <w:rPr>
          <w:b/>
          <w:sz w:val="28"/>
          <w:szCs w:val="28"/>
          <w:lang w:eastAsia="en-US"/>
        </w:rPr>
      </w:pPr>
      <w:r w:rsidRPr="00C6263C">
        <w:rPr>
          <w:b/>
          <w:sz w:val="28"/>
          <w:szCs w:val="28"/>
          <w:lang w:eastAsia="en-US"/>
        </w:rPr>
        <w:t xml:space="preserve"> «Музык</w:t>
      </w:r>
      <w:r w:rsidRPr="00012122">
        <w:rPr>
          <w:b/>
          <w:sz w:val="28"/>
          <w:szCs w:val="28"/>
          <w:lang w:eastAsia="en-US"/>
        </w:rPr>
        <w:t>альный конструктор»</w:t>
      </w:r>
    </w:p>
    <w:p w:rsidR="00D4633B" w:rsidRPr="003B2B4B" w:rsidRDefault="00D4633B" w:rsidP="00C327FC">
      <w:pPr>
        <w:ind w:firstLine="709"/>
        <w:jc w:val="both"/>
        <w:rPr>
          <w:sz w:val="28"/>
          <w:szCs w:val="28"/>
          <w:lang w:eastAsia="en-US"/>
        </w:rPr>
      </w:pPr>
      <w:r w:rsidRPr="005401CC">
        <w:rPr>
          <w:sz w:val="28"/>
          <w:szCs w:val="28"/>
          <w:lang w:eastAsia="en-US"/>
        </w:rPr>
        <w:t xml:space="preserve">Мир музыкальных форм. Повторность и вариативность в музыке. Простые песенные формы (двухчастная и </w:t>
      </w:r>
      <w:proofErr w:type="gramStart"/>
      <w:r w:rsidRPr="005401CC">
        <w:rPr>
          <w:sz w:val="28"/>
          <w:szCs w:val="28"/>
          <w:lang w:eastAsia="en-US"/>
        </w:rPr>
        <w:t>трехчастная</w:t>
      </w:r>
      <w:proofErr w:type="gramEnd"/>
      <w:r w:rsidRPr="005401CC">
        <w:rPr>
          <w:sz w:val="28"/>
          <w:szCs w:val="28"/>
          <w:lang w:eastAsia="en-US"/>
        </w:rPr>
        <w:t xml:space="preserve"> формы). Вариации. Куплетная ф</w:t>
      </w:r>
      <w:r w:rsidRPr="003B2B4B">
        <w:rPr>
          <w:sz w:val="28"/>
          <w:szCs w:val="28"/>
          <w:lang w:eastAsia="en-US"/>
        </w:rPr>
        <w:t xml:space="preserve">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D4633B" w:rsidRPr="00375003" w:rsidRDefault="00D4633B" w:rsidP="00C327FC">
      <w:pPr>
        <w:ind w:firstLine="709"/>
        <w:jc w:val="both"/>
        <w:rPr>
          <w:b/>
          <w:sz w:val="28"/>
          <w:szCs w:val="28"/>
          <w:lang w:eastAsia="en-US"/>
        </w:rPr>
      </w:pPr>
      <w:r w:rsidRPr="00375003">
        <w:rPr>
          <w:b/>
          <w:sz w:val="28"/>
          <w:szCs w:val="28"/>
          <w:lang w:eastAsia="en-US"/>
        </w:rPr>
        <w:t xml:space="preserve">Содержание </w:t>
      </w:r>
      <w:proofErr w:type="gramStart"/>
      <w:r w:rsidRPr="00375003">
        <w:rPr>
          <w:b/>
          <w:sz w:val="28"/>
          <w:szCs w:val="28"/>
          <w:lang w:eastAsia="en-US"/>
        </w:rPr>
        <w:t>обучения по видам</w:t>
      </w:r>
      <w:proofErr w:type="gramEnd"/>
      <w:r w:rsidRPr="00375003">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музыкальных произведений</w:t>
      </w:r>
      <w:r w:rsidRPr="00B630CB">
        <w:rPr>
          <w:sz w:val="28"/>
          <w:szCs w:val="28"/>
          <w:lang w:eastAsia="en-US"/>
        </w:rPr>
        <w:t>. Восприятие точ</w:t>
      </w:r>
      <w:r w:rsidRPr="005B482A">
        <w:rPr>
          <w:sz w:val="28"/>
          <w:szCs w:val="28"/>
          <w:lang w:eastAsia="en-US"/>
        </w:rPr>
        <w:t xml:space="preserve">ной и вариативной повторности в музыке. </w:t>
      </w:r>
      <w:proofErr w:type="gramStart"/>
      <w:r w:rsidRPr="005B482A">
        <w:rPr>
          <w:sz w:val="28"/>
          <w:szCs w:val="28"/>
          <w:lang w:eastAsia="en-US"/>
        </w:rPr>
        <w:t>Прослушивание музыкальных произведений в простой двухчастной форме (примеры:</w:t>
      </w:r>
      <w:proofErr w:type="gramEnd"/>
      <w:r w:rsidRPr="005B482A">
        <w:rPr>
          <w:sz w:val="28"/>
          <w:szCs w:val="28"/>
          <w:lang w:eastAsia="en-US"/>
        </w:rPr>
        <w:t xml:space="preserve"> Л. Бетховен Багатели, Ф. Шуберт Экосезы); в простой трехчастной форме (примеры: </w:t>
      </w:r>
      <w:proofErr w:type="gramStart"/>
      <w:r w:rsidRPr="005B482A">
        <w:rPr>
          <w:sz w:val="28"/>
          <w:szCs w:val="28"/>
          <w:lang w:eastAsia="en-US"/>
        </w:rPr>
        <w:t>П.И. Чайковский пьесы из «Детского альбома», Р. Шуман «Детс</w:t>
      </w:r>
      <w:r w:rsidRPr="00BD7394">
        <w:rPr>
          <w:sz w:val="28"/>
          <w:szCs w:val="28"/>
          <w:lang w:eastAsia="en-US"/>
        </w:rPr>
        <w:t>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roofErr w:type="gramEnd"/>
    </w:p>
    <w:p w:rsidR="00D4633B" w:rsidRPr="00BD7394" w:rsidRDefault="00D4633B" w:rsidP="00C327FC">
      <w:pPr>
        <w:ind w:firstLine="709"/>
        <w:contextualSpacing/>
        <w:jc w:val="both"/>
        <w:rPr>
          <w:sz w:val="28"/>
          <w:szCs w:val="28"/>
          <w:lang w:eastAsia="en-US"/>
        </w:rPr>
      </w:pPr>
      <w:r w:rsidRPr="00557F36">
        <w:rPr>
          <w:b/>
          <w:sz w:val="28"/>
          <w:szCs w:val="28"/>
          <w:lang w:eastAsia="en-US"/>
        </w:rPr>
        <w:t xml:space="preserve">Игра на элементарных музыкальных инструментах в ансамбле. </w:t>
      </w:r>
      <w:r w:rsidRPr="00BD7394">
        <w:rPr>
          <w:sz w:val="28"/>
          <w:szCs w:val="28"/>
          <w:lang w:eastAsia="en-US"/>
        </w:rPr>
        <w:t xml:space="preserve">Исполнение пьес в простой двухчастной, простой </w:t>
      </w:r>
      <w:proofErr w:type="gramStart"/>
      <w:r w:rsidRPr="00BD7394">
        <w:rPr>
          <w:sz w:val="28"/>
          <w:szCs w:val="28"/>
          <w:lang w:eastAsia="en-US"/>
        </w:rPr>
        <w:t>трехчастной</w:t>
      </w:r>
      <w:proofErr w:type="gramEnd"/>
      <w:r w:rsidRPr="00BD7394">
        <w:rPr>
          <w:sz w:val="28"/>
          <w:szCs w:val="28"/>
          <w:lang w:eastAsia="en-US"/>
        </w:rPr>
        <w:t xml:space="preserve"> и куплетной формах в инструментальном музицировании. Различные типы аккомпанемента как один из элементов создания контрастных образов.</w:t>
      </w:r>
    </w:p>
    <w:p w:rsidR="00D4633B" w:rsidRPr="00BD7394" w:rsidRDefault="00D4633B" w:rsidP="00C327FC">
      <w:pPr>
        <w:ind w:firstLine="709"/>
        <w:jc w:val="both"/>
        <w:rPr>
          <w:sz w:val="28"/>
          <w:szCs w:val="28"/>
          <w:lang w:eastAsia="en-US"/>
        </w:rPr>
      </w:pPr>
      <w:r w:rsidRPr="00557F36">
        <w:rPr>
          <w:b/>
          <w:sz w:val="28"/>
          <w:szCs w:val="28"/>
          <w:lang w:eastAsia="en-US"/>
        </w:rPr>
        <w:lastRenderedPageBreak/>
        <w:t>Сочинение простейших мелодий</w:t>
      </w:r>
      <w:r w:rsidRPr="00BD7394">
        <w:rPr>
          <w:sz w:val="28"/>
          <w:szCs w:val="28"/>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D4633B" w:rsidRPr="00BD7394" w:rsidRDefault="00D4633B" w:rsidP="00C327FC">
      <w:pPr>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D4633B" w:rsidRPr="00BD7394" w:rsidRDefault="00D4633B" w:rsidP="00C327FC">
      <w:pPr>
        <w:ind w:firstLine="709"/>
        <w:jc w:val="both"/>
        <w:rPr>
          <w:b/>
          <w:sz w:val="28"/>
          <w:szCs w:val="28"/>
          <w:lang w:eastAsia="en-US"/>
        </w:rPr>
      </w:pPr>
      <w:r w:rsidRPr="00BD7394">
        <w:rPr>
          <w:b/>
          <w:sz w:val="28"/>
          <w:szCs w:val="28"/>
          <w:lang w:eastAsia="en-US"/>
        </w:rPr>
        <w:t>Жанровое разнообразие в музыке</w:t>
      </w:r>
    </w:p>
    <w:p w:rsidR="00D4633B" w:rsidRPr="00BD7394" w:rsidRDefault="00D4633B" w:rsidP="00C327FC">
      <w:pPr>
        <w:ind w:firstLine="709"/>
        <w:jc w:val="both"/>
        <w:rPr>
          <w:sz w:val="28"/>
          <w:szCs w:val="28"/>
          <w:lang w:eastAsia="en-US"/>
        </w:rPr>
      </w:pPr>
      <w:r w:rsidRPr="00BD7394">
        <w:rPr>
          <w:sz w:val="28"/>
          <w:szCs w:val="28"/>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классических музыкальных произведений с определением их жанровой основы.</w:t>
      </w:r>
      <w:r w:rsidRPr="00BD7394">
        <w:rPr>
          <w:sz w:val="28"/>
          <w:szCs w:val="28"/>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w:t>
      </w:r>
      <w:proofErr w:type="gramStart"/>
      <w:r w:rsidRPr="00BD7394">
        <w:rPr>
          <w:sz w:val="28"/>
          <w:szCs w:val="28"/>
          <w:lang w:eastAsia="en-US"/>
        </w:rPr>
        <w:t xml:space="preserve">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roofErr w:type="gramEnd"/>
    </w:p>
    <w:p w:rsidR="00D4633B" w:rsidRPr="00CB6752" w:rsidRDefault="00D4633B" w:rsidP="00C327FC">
      <w:pPr>
        <w:ind w:firstLine="709"/>
        <w:contextualSpacing/>
        <w:jc w:val="both"/>
        <w:rPr>
          <w:sz w:val="28"/>
          <w:szCs w:val="28"/>
          <w:lang w:eastAsia="en-US"/>
        </w:rPr>
      </w:pPr>
      <w:r w:rsidRPr="00557F36">
        <w:rPr>
          <w:b/>
          <w:sz w:val="28"/>
          <w:szCs w:val="28"/>
          <w:lang w:eastAsia="en-US"/>
        </w:rPr>
        <w:t>Пластическое интонирование</w:t>
      </w:r>
      <w:r w:rsidRPr="00BD7394">
        <w:rPr>
          <w:sz w:val="28"/>
          <w:szCs w:val="28"/>
          <w:lang w:eastAsia="en-US"/>
        </w:rPr>
        <w:t xml:space="preserve">: передача в движении характерных жанровых признаков различных классических музыкальных произведений; </w:t>
      </w:r>
      <w:r w:rsidRPr="003C0745">
        <w:rPr>
          <w:sz w:val="28"/>
          <w:szCs w:val="28"/>
          <w:lang w:eastAsia="en-US"/>
        </w:rPr>
        <w:t>пластическое и графическое моделирование метроритма («рис</w:t>
      </w:r>
      <w:r w:rsidRPr="00CB6752">
        <w:rPr>
          <w:sz w:val="28"/>
          <w:szCs w:val="28"/>
          <w:lang w:eastAsia="en-US"/>
        </w:rPr>
        <w:t xml:space="preserve">уем музыку»). </w:t>
      </w:r>
    </w:p>
    <w:p w:rsidR="00D4633B" w:rsidRPr="00FF3660" w:rsidRDefault="00D4633B" w:rsidP="00C327FC">
      <w:pPr>
        <w:ind w:firstLine="709"/>
        <w:contextualSpacing/>
        <w:jc w:val="both"/>
        <w:rPr>
          <w:sz w:val="28"/>
          <w:szCs w:val="28"/>
          <w:lang w:eastAsia="en-US"/>
        </w:rPr>
      </w:pPr>
      <w:r w:rsidRPr="00557F36">
        <w:rPr>
          <w:b/>
          <w:sz w:val="28"/>
          <w:szCs w:val="28"/>
          <w:lang w:eastAsia="en-US"/>
        </w:rPr>
        <w:t>Создание презентации</w:t>
      </w:r>
      <w:r w:rsidRPr="0041436B">
        <w:rPr>
          <w:sz w:val="28"/>
          <w:szCs w:val="28"/>
          <w:lang w:eastAsia="en-US"/>
        </w:rPr>
        <w:t xml:space="preserve"> «Путешествие в мир театра» (общая панорама, балет, опера). Сравнение на основе презента</w:t>
      </w:r>
      <w:r w:rsidRPr="00FF3660">
        <w:rPr>
          <w:sz w:val="28"/>
          <w:szCs w:val="28"/>
          <w:lang w:eastAsia="en-US"/>
        </w:rPr>
        <w:t xml:space="preserve">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D4633B" w:rsidRPr="004902B1" w:rsidRDefault="00D4633B" w:rsidP="00C327FC">
      <w:pPr>
        <w:ind w:firstLine="709"/>
        <w:contextualSpacing/>
        <w:jc w:val="both"/>
        <w:rPr>
          <w:sz w:val="28"/>
          <w:szCs w:val="28"/>
          <w:lang w:eastAsia="en-US"/>
        </w:rPr>
      </w:pPr>
      <w:r w:rsidRPr="00557F36">
        <w:rPr>
          <w:b/>
          <w:sz w:val="28"/>
          <w:szCs w:val="28"/>
          <w:lang w:eastAsia="en-US"/>
        </w:rPr>
        <w:t>Исполнение песен</w:t>
      </w:r>
      <w:r w:rsidRPr="00797ECB">
        <w:rPr>
          <w:sz w:val="28"/>
          <w:szCs w:val="28"/>
          <w:lang w:eastAsia="en-US"/>
        </w:rPr>
        <w:t xml:space="preserve"> кантиленного, маршевого и танцевального характера. Примеры: А. Спадавеккиа «Добрый жук», В</w:t>
      </w:r>
      <w:r w:rsidRPr="004902B1">
        <w:rPr>
          <w:sz w:val="28"/>
          <w:szCs w:val="28"/>
          <w:lang w:eastAsia="en-US"/>
        </w:rPr>
        <w:t xml:space="preserve">. Шаинский «Вместе весело шагать», А. Островский «Пусть всегда будет солнце», песен современных композиторов. </w:t>
      </w:r>
    </w:p>
    <w:p w:rsidR="00D4633B" w:rsidRPr="002C5232" w:rsidRDefault="00D4633B" w:rsidP="00C327FC">
      <w:pPr>
        <w:ind w:firstLine="709"/>
        <w:contextualSpacing/>
        <w:jc w:val="both"/>
        <w:rPr>
          <w:sz w:val="28"/>
          <w:szCs w:val="28"/>
          <w:lang w:eastAsia="en-US"/>
        </w:rPr>
      </w:pPr>
      <w:r w:rsidRPr="009B0659">
        <w:rPr>
          <w:sz w:val="28"/>
          <w:szCs w:val="28"/>
          <w:lang w:eastAsia="en-US"/>
        </w:rPr>
        <w:t>Игра на элементарных музыкальных инструментах в ансамбле. Исполнение пьес различных жанров. Сочинение простых пьес с различной жанровой основой п</w:t>
      </w:r>
      <w:r w:rsidRPr="002C5232">
        <w:rPr>
          <w:sz w:val="28"/>
          <w:szCs w:val="28"/>
          <w:lang w:eastAsia="en-US"/>
        </w:rPr>
        <w:t xml:space="preserve">о пройденным мелодическим и ритмическим моделям для шумового оркестра, ансамбля элементарных инструментов. </w:t>
      </w:r>
    </w:p>
    <w:p w:rsidR="00D4633B" w:rsidRPr="002C5232" w:rsidRDefault="00D4633B" w:rsidP="00C327FC">
      <w:pPr>
        <w:ind w:firstLine="709"/>
        <w:jc w:val="both"/>
        <w:rPr>
          <w:b/>
          <w:sz w:val="28"/>
          <w:szCs w:val="28"/>
          <w:lang w:eastAsia="en-US"/>
        </w:rPr>
      </w:pPr>
      <w:r w:rsidRPr="002C5232">
        <w:rPr>
          <w:b/>
          <w:sz w:val="28"/>
          <w:szCs w:val="28"/>
          <w:lang w:eastAsia="en-US"/>
        </w:rPr>
        <w:t>Я – артист</w:t>
      </w:r>
    </w:p>
    <w:p w:rsidR="00D4633B" w:rsidRPr="002C5232" w:rsidRDefault="00D4633B" w:rsidP="00C327FC">
      <w:pPr>
        <w:ind w:firstLine="709"/>
        <w:jc w:val="both"/>
        <w:rPr>
          <w:sz w:val="28"/>
          <w:szCs w:val="28"/>
          <w:lang w:eastAsia="en-US"/>
        </w:rPr>
      </w:pPr>
      <w:r w:rsidRPr="002C5232">
        <w:rPr>
          <w:sz w:val="28"/>
          <w:szCs w:val="28"/>
          <w:lang w:eastAsia="en-US"/>
        </w:rPr>
        <w:t xml:space="preserve">Сольное и ансамблевое музицирование (вокальное и инструментальное). Творческое соревнование. </w:t>
      </w:r>
    </w:p>
    <w:p w:rsidR="00D4633B" w:rsidRPr="00A87A29" w:rsidRDefault="00D4633B" w:rsidP="00C327FC">
      <w:pPr>
        <w:ind w:firstLine="709"/>
        <w:jc w:val="both"/>
        <w:rPr>
          <w:sz w:val="28"/>
          <w:szCs w:val="28"/>
          <w:lang w:eastAsia="en-US"/>
        </w:rPr>
      </w:pPr>
      <w:r w:rsidRPr="00E417D8">
        <w:rPr>
          <w:sz w:val="28"/>
          <w:szCs w:val="28"/>
          <w:lang w:eastAsia="en-US"/>
        </w:rPr>
        <w:t>Разучивание песен к праздникам (Новый год, День Защитника Отечества, Международный день 8</w:t>
      </w:r>
      <w:r w:rsidRPr="00A87A29">
        <w:rPr>
          <w:sz w:val="28"/>
          <w:szCs w:val="28"/>
          <w:lang w:eastAsia="en-US"/>
        </w:rPr>
        <w:t xml:space="preserve"> марта, годовой круг календарных праздников и другие), подготовка концертных программ.</w:t>
      </w:r>
    </w:p>
    <w:p w:rsidR="00D4633B" w:rsidRPr="00C6263C" w:rsidRDefault="00D4633B" w:rsidP="00C327FC">
      <w:pPr>
        <w:ind w:firstLine="709"/>
        <w:jc w:val="both"/>
        <w:rPr>
          <w:b/>
          <w:sz w:val="28"/>
          <w:szCs w:val="28"/>
          <w:lang w:eastAsia="en-US"/>
        </w:rPr>
      </w:pPr>
      <w:r w:rsidRPr="00C6263C">
        <w:rPr>
          <w:b/>
          <w:sz w:val="28"/>
          <w:szCs w:val="28"/>
          <w:lang w:eastAsia="en-US"/>
        </w:rPr>
        <w:t xml:space="preserve">Содержание </w:t>
      </w:r>
      <w:proofErr w:type="gramStart"/>
      <w:r w:rsidRPr="00C6263C">
        <w:rPr>
          <w:b/>
          <w:sz w:val="28"/>
          <w:szCs w:val="28"/>
          <w:lang w:eastAsia="en-US"/>
        </w:rPr>
        <w:t>обучения по видам</w:t>
      </w:r>
      <w:proofErr w:type="gramEnd"/>
      <w:r w:rsidRPr="00C6263C">
        <w:rPr>
          <w:b/>
          <w:sz w:val="28"/>
          <w:szCs w:val="28"/>
          <w:lang w:eastAsia="en-US"/>
        </w:rPr>
        <w:t xml:space="preserve"> деятельности: </w:t>
      </w:r>
    </w:p>
    <w:p w:rsidR="00D4633B" w:rsidRPr="005401CC" w:rsidRDefault="00D4633B" w:rsidP="00C327FC">
      <w:pPr>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012122">
        <w:rPr>
          <w:sz w:val="28"/>
          <w:szCs w:val="28"/>
          <w:lang w:eastAsia="en-US"/>
        </w:rPr>
        <w:t xml:space="preserve"> в школьных мероприятиях, п</w:t>
      </w:r>
      <w:r w:rsidRPr="005401CC">
        <w:rPr>
          <w:sz w:val="28"/>
          <w:szCs w:val="28"/>
          <w:lang w:eastAsia="en-US"/>
        </w:rPr>
        <w:t xml:space="preserve">освященных праздникам, торжественным событиям. </w:t>
      </w:r>
    </w:p>
    <w:p w:rsidR="00D4633B" w:rsidRPr="003B2B4B" w:rsidRDefault="00D4633B" w:rsidP="00C327FC">
      <w:pPr>
        <w:ind w:firstLine="709"/>
        <w:jc w:val="both"/>
        <w:rPr>
          <w:sz w:val="28"/>
          <w:szCs w:val="28"/>
          <w:lang w:eastAsia="en-US"/>
        </w:rPr>
      </w:pPr>
      <w:r w:rsidRPr="00557F36">
        <w:rPr>
          <w:b/>
          <w:sz w:val="28"/>
          <w:szCs w:val="28"/>
          <w:lang w:eastAsia="en-US"/>
        </w:rPr>
        <w:t>Подготовка концертных программ</w:t>
      </w:r>
      <w:r w:rsidRPr="003B2B4B">
        <w:rPr>
          <w:sz w:val="28"/>
          <w:szCs w:val="28"/>
          <w:lang w:eastAsia="en-US"/>
        </w:rPr>
        <w:t xml:space="preserve">, включающих произведения </w:t>
      </w:r>
      <w:proofErr w:type="gramStart"/>
      <w:r w:rsidRPr="003B2B4B">
        <w:rPr>
          <w:sz w:val="28"/>
          <w:szCs w:val="28"/>
          <w:lang w:eastAsia="en-US"/>
        </w:rPr>
        <w:t>для</w:t>
      </w:r>
      <w:proofErr w:type="gramEnd"/>
      <w:r w:rsidRPr="003B2B4B">
        <w:rPr>
          <w:sz w:val="28"/>
          <w:szCs w:val="28"/>
          <w:lang w:eastAsia="en-US"/>
        </w:rPr>
        <w:t xml:space="preserve"> хорового и инструментального (либо совместного) музицирования. </w:t>
      </w:r>
    </w:p>
    <w:p w:rsidR="00D4633B" w:rsidRPr="00557F36" w:rsidRDefault="00D4633B" w:rsidP="00C327FC">
      <w:pPr>
        <w:ind w:firstLine="709"/>
        <w:jc w:val="both"/>
        <w:rPr>
          <w:i/>
          <w:sz w:val="28"/>
          <w:szCs w:val="28"/>
          <w:lang w:eastAsia="en-US"/>
        </w:rPr>
      </w:pPr>
      <w:r w:rsidRPr="00557F36">
        <w:rPr>
          <w:i/>
          <w:sz w:val="28"/>
          <w:szCs w:val="28"/>
          <w:lang w:eastAsia="en-US"/>
        </w:rPr>
        <w:lastRenderedPageBreak/>
        <w:t>Участие в школьных, региональных и всероссийских музыкально-исполнительских фестивалях, конкурсах и т.д.</w:t>
      </w:r>
    </w:p>
    <w:p w:rsidR="00D4633B" w:rsidRPr="005B482A" w:rsidRDefault="00D4633B" w:rsidP="00C327FC">
      <w:pPr>
        <w:ind w:firstLine="709"/>
        <w:jc w:val="both"/>
        <w:rPr>
          <w:sz w:val="28"/>
          <w:szCs w:val="28"/>
          <w:lang w:eastAsia="en-US"/>
        </w:rPr>
      </w:pPr>
      <w:r w:rsidRPr="00557F36">
        <w:rPr>
          <w:b/>
          <w:sz w:val="28"/>
          <w:szCs w:val="28"/>
          <w:lang w:eastAsia="en-US"/>
        </w:rPr>
        <w:t>Командные состязания</w:t>
      </w:r>
      <w:r w:rsidRPr="005B482A">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D4633B" w:rsidRPr="00BD7394" w:rsidRDefault="00D4633B" w:rsidP="00C327FC">
      <w:pPr>
        <w:ind w:firstLine="709"/>
        <w:jc w:val="both"/>
        <w:rPr>
          <w:b/>
          <w:sz w:val="28"/>
          <w:szCs w:val="28"/>
          <w:lang w:eastAsia="en-US"/>
        </w:rPr>
      </w:pPr>
      <w:r w:rsidRPr="00BD7394">
        <w:rPr>
          <w:b/>
          <w:sz w:val="28"/>
          <w:szCs w:val="28"/>
          <w:lang w:eastAsia="en-US"/>
        </w:rPr>
        <w:t>Музыкально-театрализованное представление</w:t>
      </w:r>
    </w:p>
    <w:p w:rsidR="00D4633B" w:rsidRPr="00BD7394" w:rsidRDefault="00D4633B" w:rsidP="00C327FC">
      <w:pPr>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во втором классе.</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41436B" w:rsidRDefault="00D4633B" w:rsidP="00C327FC">
      <w:pPr>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w:t>
      </w:r>
      <w:r w:rsidRPr="003C0745">
        <w:rPr>
          <w:sz w:val="28"/>
          <w:szCs w:val="28"/>
          <w:lang w:eastAsia="en-US"/>
        </w:rPr>
        <w:t>Подготовка и разыгрывание сказок, фольклорных композиций, театрализаци</w:t>
      </w:r>
      <w:r w:rsidRPr="00CB6752">
        <w:rPr>
          <w:sz w:val="28"/>
          <w:szCs w:val="28"/>
          <w:lang w:eastAsia="en-US"/>
        </w:rPr>
        <w:t xml:space="preserve">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proofErr w:type="gramStart"/>
      <w:r w:rsidRPr="0041436B">
        <w:rPr>
          <w:sz w:val="28"/>
          <w:szCs w:val="28"/>
          <w:lang w:eastAsia="en-US"/>
        </w:rPr>
        <w:t xml:space="preserve">Создание музыкально-театрального коллектива: распределение ролей: «режиссеры», «артисты», «музыканты», «художники» и т.д. </w:t>
      </w:r>
      <w:proofErr w:type="gramEnd"/>
    </w:p>
    <w:p w:rsidR="00D4633B" w:rsidRPr="00FF3660" w:rsidRDefault="00D4633B" w:rsidP="00C327FC">
      <w:pPr>
        <w:ind w:firstLine="709"/>
        <w:jc w:val="both"/>
        <w:rPr>
          <w:b/>
          <w:sz w:val="28"/>
          <w:szCs w:val="28"/>
          <w:lang w:eastAsia="en-US"/>
        </w:rPr>
      </w:pPr>
      <w:r w:rsidRPr="00FF3660">
        <w:rPr>
          <w:b/>
          <w:sz w:val="28"/>
          <w:szCs w:val="28"/>
          <w:lang w:eastAsia="en-US"/>
        </w:rPr>
        <w:t>3 класс</w:t>
      </w:r>
    </w:p>
    <w:p w:rsidR="00D4633B" w:rsidRPr="004902B1" w:rsidRDefault="00D4633B" w:rsidP="00C327FC">
      <w:pPr>
        <w:ind w:firstLine="709"/>
        <w:jc w:val="both"/>
        <w:rPr>
          <w:b/>
          <w:sz w:val="28"/>
          <w:szCs w:val="28"/>
          <w:lang w:eastAsia="en-US"/>
        </w:rPr>
      </w:pPr>
      <w:r w:rsidRPr="00797ECB">
        <w:rPr>
          <w:b/>
          <w:sz w:val="28"/>
          <w:szCs w:val="28"/>
          <w:lang w:eastAsia="en-US"/>
        </w:rPr>
        <w:t>Му</w:t>
      </w:r>
      <w:r w:rsidRPr="004902B1">
        <w:rPr>
          <w:b/>
          <w:sz w:val="28"/>
          <w:szCs w:val="28"/>
          <w:lang w:eastAsia="en-US"/>
        </w:rPr>
        <w:t xml:space="preserve">зыкальный проект «Сочиняем сказку». </w:t>
      </w:r>
    </w:p>
    <w:p w:rsidR="00D4633B" w:rsidRPr="002C5232" w:rsidRDefault="00D4633B" w:rsidP="00C327FC">
      <w:pPr>
        <w:ind w:firstLine="709"/>
        <w:jc w:val="both"/>
        <w:rPr>
          <w:sz w:val="28"/>
          <w:szCs w:val="28"/>
          <w:lang w:eastAsia="en-US"/>
        </w:rPr>
      </w:pPr>
      <w:r w:rsidRPr="009B0659">
        <w:rPr>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w:t>
      </w:r>
      <w:r w:rsidRPr="002C5232">
        <w:rPr>
          <w:sz w:val="28"/>
          <w:szCs w:val="28"/>
          <w:lang w:eastAsia="en-US"/>
        </w:rPr>
        <w:t>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D4633B" w:rsidRPr="002C5232" w:rsidRDefault="00D4633B" w:rsidP="00C327FC">
      <w:pPr>
        <w:ind w:firstLine="709"/>
        <w:jc w:val="both"/>
        <w:rPr>
          <w:b/>
          <w:sz w:val="28"/>
          <w:szCs w:val="28"/>
          <w:lang w:eastAsia="en-US"/>
        </w:rPr>
      </w:pPr>
      <w:r w:rsidRPr="002C5232">
        <w:rPr>
          <w:b/>
          <w:sz w:val="28"/>
          <w:szCs w:val="28"/>
          <w:lang w:eastAsia="en-US"/>
        </w:rPr>
        <w:t xml:space="preserve">Содержание </w:t>
      </w:r>
      <w:proofErr w:type="gramStart"/>
      <w:r w:rsidRPr="002C5232">
        <w:rPr>
          <w:b/>
          <w:sz w:val="28"/>
          <w:szCs w:val="28"/>
          <w:lang w:eastAsia="en-US"/>
        </w:rPr>
        <w:t>обучения по видам</w:t>
      </w:r>
      <w:proofErr w:type="gramEnd"/>
      <w:r w:rsidRPr="002C5232">
        <w:rPr>
          <w:b/>
          <w:sz w:val="28"/>
          <w:szCs w:val="28"/>
          <w:lang w:eastAsia="en-US"/>
        </w:rPr>
        <w:t xml:space="preserve"> деятельности: </w:t>
      </w:r>
    </w:p>
    <w:p w:rsidR="00D4633B" w:rsidRPr="00A87A29" w:rsidRDefault="00D4633B" w:rsidP="00C327FC">
      <w:pPr>
        <w:ind w:firstLine="709"/>
        <w:jc w:val="both"/>
        <w:rPr>
          <w:sz w:val="28"/>
          <w:szCs w:val="28"/>
          <w:lang w:eastAsia="en-US"/>
        </w:rPr>
      </w:pPr>
      <w:r w:rsidRPr="00557F36">
        <w:rPr>
          <w:b/>
          <w:sz w:val="28"/>
          <w:szCs w:val="28"/>
          <w:lang w:eastAsia="en-US"/>
        </w:rPr>
        <w:t>Разработка плана</w:t>
      </w:r>
      <w:r w:rsidRPr="00E417D8">
        <w:rPr>
          <w:sz w:val="28"/>
          <w:szCs w:val="28"/>
          <w:lang w:eastAsia="en-US"/>
        </w:rPr>
        <w:t xml:space="preserve"> организации музыкального проекта «Сочиняем сказку» с участием обучающихся, педагогов</w:t>
      </w:r>
      <w:r w:rsidRPr="00A87A29">
        <w:rPr>
          <w:sz w:val="28"/>
          <w:szCs w:val="28"/>
          <w:lang w:eastAsia="en-US"/>
        </w:rPr>
        <w:t xml:space="preserve">,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D4633B" w:rsidRPr="00012122" w:rsidRDefault="00D4633B" w:rsidP="00C327FC">
      <w:pPr>
        <w:ind w:firstLine="709"/>
        <w:jc w:val="both"/>
        <w:rPr>
          <w:b/>
          <w:sz w:val="28"/>
          <w:szCs w:val="28"/>
          <w:lang w:eastAsia="en-US"/>
        </w:rPr>
      </w:pPr>
      <w:r w:rsidRPr="00557F36">
        <w:rPr>
          <w:b/>
          <w:sz w:val="28"/>
          <w:szCs w:val="28"/>
          <w:lang w:eastAsia="en-US"/>
        </w:rPr>
        <w:t>Создание информационного сопровождения проекта</w:t>
      </w:r>
      <w:r w:rsidRPr="00C6263C">
        <w:rPr>
          <w:sz w:val="28"/>
          <w:szCs w:val="28"/>
          <w:lang w:eastAsia="en-US"/>
        </w:rPr>
        <w:t xml:space="preserve"> (афиша, презентация, пригласительные билеты и т.д.).</w:t>
      </w:r>
    </w:p>
    <w:p w:rsidR="00D4633B" w:rsidRPr="003B2B4B" w:rsidRDefault="00D4633B" w:rsidP="00C327FC">
      <w:pPr>
        <w:ind w:firstLine="709"/>
        <w:jc w:val="both"/>
        <w:rPr>
          <w:sz w:val="28"/>
          <w:szCs w:val="28"/>
          <w:lang w:eastAsia="en-US"/>
        </w:rPr>
      </w:pPr>
      <w:r w:rsidRPr="00557F36">
        <w:rPr>
          <w:b/>
          <w:sz w:val="28"/>
          <w:szCs w:val="28"/>
          <w:lang w:eastAsia="en-US"/>
        </w:rPr>
        <w:t>Разучивание и исполнение песенного ансамблевого и хорового материала как части проекта.</w:t>
      </w:r>
      <w:r w:rsidRPr="005401CC">
        <w:rPr>
          <w:sz w:val="28"/>
          <w:szCs w:val="28"/>
          <w:lang w:eastAsia="en-US"/>
        </w:rPr>
        <w:t xml:space="preserve"> Формирование умений и навыков ансамблевого и хорового пения в процессе работы над целостным музыка</w:t>
      </w:r>
      <w:r w:rsidRPr="003B2B4B">
        <w:rPr>
          <w:sz w:val="28"/>
          <w:szCs w:val="28"/>
          <w:lang w:eastAsia="en-US"/>
        </w:rPr>
        <w:t>льно-театральным проектом.</w:t>
      </w:r>
    </w:p>
    <w:p w:rsidR="00D4633B" w:rsidRPr="00B630CB" w:rsidRDefault="00D4633B" w:rsidP="00C327FC">
      <w:pPr>
        <w:ind w:firstLine="709"/>
        <w:jc w:val="both"/>
        <w:rPr>
          <w:sz w:val="28"/>
          <w:szCs w:val="28"/>
          <w:lang w:eastAsia="en-US"/>
        </w:rPr>
      </w:pPr>
      <w:r w:rsidRPr="00557F36">
        <w:rPr>
          <w:b/>
          <w:sz w:val="28"/>
          <w:szCs w:val="28"/>
          <w:lang w:eastAsia="en-US"/>
        </w:rPr>
        <w:lastRenderedPageBreak/>
        <w:t>Практическое освоение и применение элементов музыкальной грамоты</w:t>
      </w:r>
      <w:r w:rsidRPr="00375003">
        <w:rPr>
          <w:sz w:val="28"/>
          <w:szCs w:val="28"/>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w:t>
      </w:r>
      <w:r w:rsidRPr="00B630CB">
        <w:rPr>
          <w:sz w:val="28"/>
          <w:szCs w:val="28"/>
          <w:lang w:eastAsia="en-US"/>
        </w:rPr>
        <w:t>м проектом.</w:t>
      </w:r>
    </w:p>
    <w:p w:rsidR="00D4633B" w:rsidRPr="00BD7394" w:rsidRDefault="00D4633B" w:rsidP="00C327FC">
      <w:pPr>
        <w:ind w:firstLine="709"/>
        <w:jc w:val="both"/>
        <w:rPr>
          <w:sz w:val="28"/>
          <w:szCs w:val="28"/>
          <w:lang w:eastAsia="en-US"/>
        </w:rPr>
      </w:pPr>
      <w:r w:rsidRPr="00557F36">
        <w:rPr>
          <w:b/>
          <w:sz w:val="28"/>
          <w:szCs w:val="28"/>
          <w:lang w:eastAsia="en-US"/>
        </w:rPr>
        <w:t>Работа над метроритмом</w:t>
      </w:r>
      <w:r w:rsidRPr="005B482A">
        <w:rPr>
          <w:sz w:val="28"/>
          <w:szCs w:val="28"/>
          <w:lang w:eastAsia="en-US"/>
        </w:rPr>
        <w:t xml:space="preserve">. </w:t>
      </w:r>
      <w:proofErr w:type="gramStart"/>
      <w:r w:rsidRPr="005B482A">
        <w:rPr>
          <w:sz w:val="28"/>
          <w:szCs w:val="28"/>
          <w:lang w:eastAsia="en-US"/>
        </w:rPr>
        <w:t>Ритмическое</w:t>
      </w:r>
      <w:proofErr w:type="gramEnd"/>
      <w:r w:rsidRPr="005B482A">
        <w:rPr>
          <w:sz w:val="28"/>
          <w:szCs w:val="28"/>
          <w:lang w:eastAsia="en-US"/>
        </w:rPr>
        <w:t xml:space="preserve">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w:t>
      </w:r>
      <w:proofErr w:type="gramStart"/>
      <w:r w:rsidRPr="005B482A">
        <w:rPr>
          <w:sz w:val="28"/>
          <w:szCs w:val="28"/>
          <w:lang w:eastAsia="en-US"/>
        </w:rPr>
        <w:t>ри</w:t>
      </w:r>
      <w:r w:rsidRPr="00BD7394">
        <w:rPr>
          <w:sz w:val="28"/>
          <w:szCs w:val="28"/>
          <w:lang w:eastAsia="en-US"/>
        </w:rPr>
        <w:t>тмического</w:t>
      </w:r>
      <w:proofErr w:type="gramEnd"/>
      <w:r w:rsidRPr="00BD7394">
        <w:rPr>
          <w:sz w:val="28"/>
          <w:szCs w:val="28"/>
          <w:lang w:eastAsia="en-US"/>
        </w:rPr>
        <w:t xml:space="preserve"> остинато. </w:t>
      </w:r>
    </w:p>
    <w:p w:rsidR="00D4633B" w:rsidRPr="00BD7394"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D4633B" w:rsidRPr="00BD7394" w:rsidRDefault="00D4633B" w:rsidP="00C327FC">
      <w:pPr>
        <w:ind w:firstLine="709"/>
        <w:jc w:val="both"/>
        <w:rPr>
          <w:sz w:val="28"/>
          <w:szCs w:val="28"/>
          <w:lang w:eastAsia="en-US"/>
        </w:rPr>
      </w:pPr>
      <w:r w:rsidRPr="00557F36">
        <w:rPr>
          <w:b/>
          <w:sz w:val="28"/>
          <w:szCs w:val="28"/>
          <w:lang w:eastAsia="en-US"/>
        </w:rPr>
        <w:t>Соревнование классов</w:t>
      </w:r>
      <w:r w:rsidRPr="00BD7394">
        <w:rPr>
          <w:sz w:val="28"/>
          <w:szCs w:val="28"/>
          <w:lang w:eastAsia="en-US"/>
        </w:rPr>
        <w:t xml:space="preserve"> на лучший музыкальный проект «Сочиняем сказку».</w:t>
      </w:r>
    </w:p>
    <w:p w:rsidR="00D4633B" w:rsidRPr="00BD7394" w:rsidRDefault="00D4633B" w:rsidP="00C327FC">
      <w:pPr>
        <w:ind w:firstLine="709"/>
        <w:jc w:val="both"/>
        <w:rPr>
          <w:sz w:val="28"/>
          <w:szCs w:val="28"/>
          <w:lang w:eastAsia="en-US"/>
        </w:rPr>
      </w:pPr>
      <w:r w:rsidRPr="00BD7394">
        <w:rPr>
          <w:b/>
          <w:sz w:val="28"/>
          <w:szCs w:val="28"/>
          <w:lang w:eastAsia="en-US"/>
        </w:rPr>
        <w:t>Широка страна моя родная</w:t>
      </w:r>
    </w:p>
    <w:p w:rsidR="00D4633B" w:rsidRPr="00BD7394" w:rsidRDefault="00D4633B" w:rsidP="00C327FC">
      <w:pPr>
        <w:ind w:firstLine="709"/>
        <w:jc w:val="both"/>
        <w:rPr>
          <w:sz w:val="28"/>
          <w:szCs w:val="28"/>
          <w:lang w:eastAsia="en-US"/>
        </w:rPr>
      </w:pPr>
      <w:r w:rsidRPr="00BD7394">
        <w:rPr>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BD7394">
        <w:rPr>
          <w:sz w:val="28"/>
          <w:szCs w:val="28"/>
          <w:lang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D4633B" w:rsidRPr="00BD7394" w:rsidRDefault="00D4633B" w:rsidP="00C327FC">
      <w:pPr>
        <w:ind w:firstLine="709"/>
        <w:jc w:val="both"/>
        <w:rPr>
          <w:sz w:val="28"/>
          <w:szCs w:val="28"/>
          <w:lang w:eastAsia="en-US"/>
        </w:rPr>
      </w:pPr>
      <w:proofErr w:type="gramStart"/>
      <w:r w:rsidRPr="00557F36">
        <w:rPr>
          <w:b/>
          <w:sz w:val="28"/>
          <w:szCs w:val="28"/>
          <w:lang w:eastAsia="en-US"/>
        </w:rPr>
        <w:t>Исполнение песен</w:t>
      </w:r>
      <w:r w:rsidRPr="00BD7394">
        <w:rPr>
          <w:sz w:val="28"/>
          <w:szCs w:val="28"/>
          <w:lang w:eastAsia="en-US"/>
        </w:rPr>
        <w:t xml:space="preserve"> народов России различных жанров колыбельные, хороводные, плясовые и др.) в сопровождении народных инструментов.</w:t>
      </w:r>
      <w:proofErr w:type="gramEnd"/>
      <w:r w:rsidRPr="00BD7394">
        <w:rPr>
          <w:sz w:val="28"/>
          <w:szCs w:val="28"/>
          <w:lang w:eastAsia="en-US"/>
        </w:rPr>
        <w:t xml:space="preserve"> Пение </w:t>
      </w:r>
      <w:proofErr w:type="spellStart"/>
      <w:r w:rsidRPr="00BD7394">
        <w:rPr>
          <w:sz w:val="28"/>
          <w:szCs w:val="28"/>
          <w:lang w:val="en-US" w:eastAsia="en-US"/>
        </w:rPr>
        <w:t>acapella</w:t>
      </w:r>
      <w:proofErr w:type="spellEnd"/>
      <w:r w:rsidRPr="00BD7394">
        <w:rPr>
          <w:sz w:val="28"/>
          <w:szCs w:val="28"/>
          <w:lang w:eastAsia="en-US"/>
        </w:rPr>
        <w:t>, канонов, включение элементов двухголосия. Разучивание песен по нотам.</w:t>
      </w:r>
    </w:p>
    <w:p w:rsidR="00D4633B" w:rsidRPr="00BD7394" w:rsidRDefault="00D4633B" w:rsidP="00C327FC">
      <w:pPr>
        <w:ind w:firstLine="709"/>
        <w:jc w:val="both"/>
        <w:rPr>
          <w:sz w:val="28"/>
          <w:szCs w:val="28"/>
          <w:lang w:eastAsia="en-US"/>
        </w:rPr>
      </w:pPr>
      <w:r w:rsidRPr="00557F36">
        <w:rPr>
          <w:b/>
          <w:sz w:val="28"/>
          <w:szCs w:val="28"/>
          <w:lang w:eastAsia="en-US"/>
        </w:rPr>
        <w:t>Игра на музыкальных инструментах в ансамбле</w:t>
      </w:r>
      <w:r w:rsidRPr="00BD7394">
        <w:rPr>
          <w:sz w:val="28"/>
          <w:szCs w:val="28"/>
          <w:lang w:eastAsia="en-US"/>
        </w:rPr>
        <w:t xml:space="preserve">. </w:t>
      </w:r>
      <w:proofErr w:type="gramStart"/>
      <w:r w:rsidRPr="00BD7394">
        <w:rPr>
          <w:sz w:val="28"/>
          <w:szCs w:val="28"/>
          <w:lang w:eastAsia="en-US"/>
        </w:rPr>
        <w:t xml:space="preserve">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roofErr w:type="gramEnd"/>
    </w:p>
    <w:p w:rsidR="00D4633B" w:rsidRPr="00BD7394" w:rsidRDefault="00D4633B" w:rsidP="00C327FC">
      <w:pPr>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D4633B" w:rsidRPr="00BD7394" w:rsidRDefault="00D4633B" w:rsidP="00C327FC">
      <w:pPr>
        <w:ind w:firstLine="709"/>
        <w:contextualSpacing/>
        <w:jc w:val="both"/>
        <w:rPr>
          <w:b/>
          <w:sz w:val="28"/>
          <w:szCs w:val="28"/>
          <w:lang w:eastAsia="en-US"/>
        </w:rPr>
      </w:pPr>
      <w:r w:rsidRPr="00BD7394">
        <w:rPr>
          <w:b/>
          <w:sz w:val="28"/>
          <w:szCs w:val="28"/>
          <w:lang w:eastAsia="en-US"/>
        </w:rPr>
        <w:t>Хоровая планета</w:t>
      </w:r>
    </w:p>
    <w:p w:rsidR="00D4633B" w:rsidRPr="00BD7394" w:rsidRDefault="00D4633B" w:rsidP="00C327FC">
      <w:pPr>
        <w:ind w:firstLine="709"/>
        <w:contextualSpacing/>
        <w:jc w:val="both"/>
        <w:rPr>
          <w:sz w:val="28"/>
          <w:szCs w:val="28"/>
          <w:lang w:eastAsia="en-US"/>
        </w:rPr>
      </w:pPr>
      <w:r w:rsidRPr="00BD7394">
        <w:rPr>
          <w:sz w:val="28"/>
          <w:szCs w:val="28"/>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797ECB" w:rsidRDefault="00D4633B" w:rsidP="00C327FC">
      <w:pPr>
        <w:suppressAutoHyphens/>
        <w:autoSpaceDN w:val="0"/>
        <w:ind w:firstLine="709"/>
        <w:jc w:val="both"/>
        <w:rPr>
          <w:rFonts w:eastAsia="Calibri"/>
          <w:kern w:val="3"/>
          <w:sz w:val="28"/>
          <w:szCs w:val="28"/>
          <w:lang w:eastAsia="zh-CN" w:bidi="hi-IN"/>
        </w:rPr>
      </w:pPr>
      <w:r w:rsidRPr="00557F36">
        <w:rPr>
          <w:rFonts w:eastAsia="Calibri" w:cs="Tahoma"/>
          <w:b/>
          <w:kern w:val="3"/>
          <w:sz w:val="28"/>
          <w:szCs w:val="28"/>
          <w:lang w:eastAsia="zh-CN" w:bidi="hi-IN"/>
        </w:rPr>
        <w:t>Слушание произведений</w:t>
      </w:r>
      <w:r w:rsidRPr="00BD7394">
        <w:rPr>
          <w:rFonts w:eastAsia="Calibri" w:cs="Tahoma"/>
          <w:kern w:val="3"/>
          <w:sz w:val="28"/>
          <w:szCs w:val="28"/>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w:t>
      </w:r>
      <w:r w:rsidRPr="003C0745">
        <w:rPr>
          <w:rFonts w:eastAsia="Calibri" w:cs="Tahoma"/>
          <w:kern w:val="3"/>
          <w:sz w:val="28"/>
          <w:szCs w:val="28"/>
          <w:lang w:eastAsia="zh-CN" w:bidi="hi-IN"/>
        </w:rPr>
        <w:t>п/у А.В. Свешникова, Государственного академического р</w:t>
      </w:r>
      <w:r w:rsidRPr="00CB6752">
        <w:rPr>
          <w:rFonts w:eastAsia="Calibri" w:cs="Tahoma"/>
          <w:kern w:val="3"/>
          <w:sz w:val="28"/>
          <w:szCs w:val="28"/>
          <w:lang w:bidi="hi-IN"/>
        </w:rPr>
        <w:t>усского народного хора им. М.Е. Пятницкого</w:t>
      </w:r>
      <w:r w:rsidRPr="0041436B">
        <w:rPr>
          <w:rFonts w:eastAsia="Calibri" w:cs="Tahoma"/>
          <w:kern w:val="3"/>
          <w:sz w:val="28"/>
          <w:szCs w:val="28"/>
          <w:lang w:eastAsia="zh-CN" w:bidi="hi-IN"/>
        </w:rPr>
        <w:t xml:space="preserve">; Большого детского хора имени В. С. Попова и др. </w:t>
      </w:r>
      <w:r w:rsidRPr="00FF3660">
        <w:rPr>
          <w:rFonts w:eastAsia="Calibri"/>
          <w:kern w:val="3"/>
          <w:sz w:val="28"/>
          <w:szCs w:val="28"/>
          <w:lang w:eastAsia="zh-CN" w:bidi="hi-IN"/>
        </w:rPr>
        <w:t xml:space="preserve">Определение вида хора по составу голосов: </w:t>
      </w:r>
      <w:proofErr w:type="gramStart"/>
      <w:r w:rsidRPr="00FF3660">
        <w:rPr>
          <w:rFonts w:eastAsia="Calibri"/>
          <w:kern w:val="3"/>
          <w:sz w:val="28"/>
          <w:szCs w:val="28"/>
          <w:lang w:eastAsia="zh-CN" w:bidi="hi-IN"/>
        </w:rPr>
        <w:t>детский</w:t>
      </w:r>
      <w:proofErr w:type="gramEnd"/>
      <w:r w:rsidRPr="00FF3660">
        <w:rPr>
          <w:rFonts w:eastAsia="Calibri"/>
          <w:kern w:val="3"/>
          <w:sz w:val="28"/>
          <w:szCs w:val="28"/>
          <w:lang w:eastAsia="zh-CN" w:bidi="hi-IN"/>
        </w:rPr>
        <w:t>, женский, мужской, смешанный. Определение типа хора по характеру исполне</w:t>
      </w:r>
      <w:r w:rsidRPr="00797ECB">
        <w:rPr>
          <w:rFonts w:eastAsia="Calibri"/>
          <w:kern w:val="3"/>
          <w:sz w:val="28"/>
          <w:szCs w:val="28"/>
          <w:lang w:eastAsia="zh-CN" w:bidi="hi-IN"/>
        </w:rPr>
        <w:t xml:space="preserve">ния: </w:t>
      </w:r>
      <w:proofErr w:type="gramStart"/>
      <w:r w:rsidRPr="00797ECB">
        <w:rPr>
          <w:rFonts w:eastAsia="Calibri"/>
          <w:kern w:val="3"/>
          <w:sz w:val="28"/>
          <w:szCs w:val="28"/>
          <w:lang w:eastAsia="zh-CN" w:bidi="hi-IN"/>
        </w:rPr>
        <w:t>академический</w:t>
      </w:r>
      <w:proofErr w:type="gramEnd"/>
      <w:r w:rsidRPr="00797ECB">
        <w:rPr>
          <w:rFonts w:eastAsia="Calibri"/>
          <w:kern w:val="3"/>
          <w:sz w:val="28"/>
          <w:szCs w:val="28"/>
          <w:lang w:eastAsia="zh-CN" w:bidi="hi-IN"/>
        </w:rPr>
        <w:t>, народный.</w:t>
      </w:r>
    </w:p>
    <w:p w:rsidR="00D4633B" w:rsidRPr="002C5232" w:rsidRDefault="00D4633B" w:rsidP="00C327FC">
      <w:pPr>
        <w:ind w:firstLine="709"/>
        <w:jc w:val="both"/>
        <w:rPr>
          <w:b/>
          <w:sz w:val="28"/>
          <w:szCs w:val="28"/>
          <w:lang w:eastAsia="en-US"/>
        </w:rPr>
      </w:pPr>
      <w:r w:rsidRPr="00557F36">
        <w:rPr>
          <w:b/>
          <w:sz w:val="28"/>
          <w:szCs w:val="28"/>
          <w:lang w:eastAsia="en-US"/>
        </w:rPr>
        <w:lastRenderedPageBreak/>
        <w:t>Совершенствование хорового исполнения</w:t>
      </w:r>
      <w:r w:rsidRPr="004902B1">
        <w:rPr>
          <w:sz w:val="28"/>
          <w:szCs w:val="28"/>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w:t>
      </w:r>
      <w:r w:rsidRPr="009B0659">
        <w:rPr>
          <w:sz w:val="28"/>
          <w:szCs w:val="28"/>
          <w:lang w:eastAsia="en-US"/>
        </w:rPr>
        <w:t>узыки с элементами двухголосия.</w:t>
      </w:r>
    </w:p>
    <w:p w:rsidR="00D4633B" w:rsidRPr="002C5232" w:rsidRDefault="00D4633B" w:rsidP="00C327FC">
      <w:pPr>
        <w:ind w:firstLine="709"/>
        <w:jc w:val="both"/>
        <w:rPr>
          <w:b/>
          <w:sz w:val="28"/>
          <w:szCs w:val="28"/>
          <w:lang w:eastAsia="en-US"/>
        </w:rPr>
      </w:pPr>
      <w:r w:rsidRPr="002C5232">
        <w:rPr>
          <w:b/>
          <w:sz w:val="28"/>
          <w:szCs w:val="28"/>
          <w:lang w:eastAsia="en-US"/>
        </w:rPr>
        <w:t>Мир оркестра</w:t>
      </w:r>
    </w:p>
    <w:p w:rsidR="00D4633B" w:rsidRPr="00E417D8" w:rsidRDefault="00D4633B" w:rsidP="00C327FC">
      <w:pPr>
        <w:ind w:firstLine="709"/>
        <w:contextualSpacing/>
        <w:jc w:val="both"/>
        <w:rPr>
          <w:sz w:val="28"/>
          <w:szCs w:val="28"/>
          <w:lang w:eastAsia="en-US"/>
        </w:rPr>
      </w:pPr>
      <w:r w:rsidRPr="00E417D8">
        <w:rPr>
          <w:sz w:val="28"/>
          <w:szCs w:val="28"/>
          <w:lang w:eastAsia="en-US"/>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D4633B" w:rsidRPr="00A87A29" w:rsidRDefault="00D4633B" w:rsidP="00C327FC">
      <w:pPr>
        <w:ind w:firstLine="709"/>
        <w:jc w:val="both"/>
        <w:rPr>
          <w:b/>
          <w:sz w:val="28"/>
          <w:szCs w:val="28"/>
          <w:lang w:eastAsia="en-US"/>
        </w:rPr>
      </w:pPr>
      <w:r w:rsidRPr="00A87A29">
        <w:rPr>
          <w:b/>
          <w:sz w:val="28"/>
          <w:szCs w:val="28"/>
          <w:lang w:eastAsia="en-US"/>
        </w:rPr>
        <w:t xml:space="preserve">Содержание </w:t>
      </w:r>
      <w:proofErr w:type="gramStart"/>
      <w:r w:rsidRPr="00A87A29">
        <w:rPr>
          <w:b/>
          <w:sz w:val="28"/>
          <w:szCs w:val="28"/>
          <w:lang w:eastAsia="en-US"/>
        </w:rPr>
        <w:t>обучения по видам</w:t>
      </w:r>
      <w:proofErr w:type="gramEnd"/>
      <w:r w:rsidRPr="00A87A29">
        <w:rPr>
          <w:b/>
          <w:sz w:val="28"/>
          <w:szCs w:val="28"/>
          <w:lang w:eastAsia="en-US"/>
        </w:rPr>
        <w:t xml:space="preserve"> деятельности: </w:t>
      </w:r>
    </w:p>
    <w:p w:rsidR="00D4633B" w:rsidRPr="005401CC" w:rsidRDefault="00D4633B" w:rsidP="00C327FC">
      <w:pPr>
        <w:ind w:firstLine="709"/>
        <w:contextualSpacing/>
        <w:jc w:val="both"/>
        <w:rPr>
          <w:sz w:val="28"/>
          <w:szCs w:val="28"/>
          <w:lang w:eastAsia="en-US"/>
        </w:rPr>
      </w:pPr>
      <w:r w:rsidRPr="00557F36">
        <w:rPr>
          <w:b/>
          <w:sz w:val="28"/>
          <w:szCs w:val="28"/>
          <w:lang w:eastAsia="en-US"/>
        </w:rPr>
        <w:t>Слушание фрагментов произведений мировой музыкальной классики</w:t>
      </w:r>
      <w:r w:rsidRPr="00012122">
        <w:rPr>
          <w:sz w:val="28"/>
          <w:szCs w:val="28"/>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w:t>
      </w:r>
      <w:r w:rsidRPr="005401CC">
        <w:rPr>
          <w:sz w:val="28"/>
          <w:szCs w:val="28"/>
          <w:lang w:eastAsia="en-US"/>
        </w:rPr>
        <w:t>ель, гитара и др.) и оркестра.</w:t>
      </w:r>
    </w:p>
    <w:p w:rsidR="00D4633B" w:rsidRPr="003B2B4B" w:rsidRDefault="00D4633B" w:rsidP="00C327FC">
      <w:pPr>
        <w:ind w:firstLine="709"/>
        <w:contextualSpacing/>
        <w:jc w:val="both"/>
        <w:rPr>
          <w:sz w:val="28"/>
          <w:szCs w:val="28"/>
          <w:lang w:eastAsia="en-US"/>
        </w:rPr>
      </w:pPr>
      <w:r w:rsidRPr="00557F36">
        <w:rPr>
          <w:b/>
          <w:sz w:val="28"/>
          <w:szCs w:val="28"/>
          <w:lang w:eastAsia="en-US"/>
        </w:rPr>
        <w:t>Музыкальная викторина</w:t>
      </w:r>
      <w:r w:rsidRPr="003B2B4B">
        <w:rPr>
          <w:sz w:val="28"/>
          <w:szCs w:val="28"/>
          <w:lang w:eastAsia="en-US"/>
        </w:rPr>
        <w:t xml:space="preserve"> «Угадай инструмент». Викторина-соревнование на определение тембра различных инструментов и оркестровых групп. </w:t>
      </w:r>
    </w:p>
    <w:p w:rsidR="00D4633B" w:rsidRPr="00B630CB" w:rsidRDefault="00D4633B" w:rsidP="00C327FC">
      <w:pPr>
        <w:ind w:firstLine="709"/>
        <w:contextualSpacing/>
        <w:jc w:val="both"/>
        <w:rPr>
          <w:sz w:val="28"/>
          <w:szCs w:val="28"/>
          <w:lang w:eastAsia="en-US"/>
        </w:rPr>
      </w:pPr>
      <w:r w:rsidRPr="00557F36">
        <w:rPr>
          <w:b/>
          <w:sz w:val="28"/>
          <w:szCs w:val="28"/>
          <w:lang w:eastAsia="en-US"/>
        </w:rPr>
        <w:t>Игра на музыкальных инструментах в ансамбле</w:t>
      </w:r>
      <w:r w:rsidRPr="00375003">
        <w:rPr>
          <w:sz w:val="28"/>
          <w:szCs w:val="28"/>
          <w:lang w:eastAsia="en-US"/>
        </w:rPr>
        <w:t xml:space="preserve">. Исполнение </w:t>
      </w:r>
      <w:r w:rsidRPr="00B630CB">
        <w:rPr>
          <w:sz w:val="28"/>
          <w:szCs w:val="28"/>
          <w:lang w:eastAsia="en-US"/>
        </w:rPr>
        <w:t xml:space="preserve">инструментальных миниатюр «соло-тутти» оркестром элементарных инструментов. </w:t>
      </w:r>
    </w:p>
    <w:p w:rsidR="00D4633B" w:rsidRPr="005B482A" w:rsidRDefault="00D4633B" w:rsidP="00C327FC">
      <w:pPr>
        <w:ind w:firstLine="709"/>
        <w:contextualSpacing/>
        <w:jc w:val="both"/>
        <w:rPr>
          <w:sz w:val="28"/>
          <w:szCs w:val="28"/>
          <w:lang w:eastAsia="en-US"/>
        </w:rPr>
      </w:pPr>
      <w:r w:rsidRPr="00557F36">
        <w:rPr>
          <w:b/>
          <w:sz w:val="28"/>
          <w:szCs w:val="28"/>
          <w:lang w:eastAsia="en-US"/>
        </w:rPr>
        <w:t>Исполнение песен</w:t>
      </w:r>
      <w:r w:rsidRPr="005B482A">
        <w:rPr>
          <w:sz w:val="28"/>
          <w:szCs w:val="28"/>
          <w:lang w:eastAsia="en-US"/>
        </w:rPr>
        <w:t xml:space="preserve"> в сопровождении оркестра элементарного музицирования. Начальные навыки пения под фонограмму.</w:t>
      </w:r>
    </w:p>
    <w:p w:rsidR="00D4633B" w:rsidRPr="00BD7394" w:rsidRDefault="00D4633B" w:rsidP="00C327FC">
      <w:pPr>
        <w:ind w:firstLine="709"/>
        <w:jc w:val="both"/>
        <w:rPr>
          <w:b/>
          <w:sz w:val="28"/>
          <w:szCs w:val="28"/>
          <w:lang w:eastAsia="en-US"/>
        </w:rPr>
      </w:pPr>
      <w:r w:rsidRPr="00BD7394">
        <w:rPr>
          <w:b/>
          <w:sz w:val="28"/>
          <w:szCs w:val="28"/>
          <w:lang w:eastAsia="en-US"/>
        </w:rPr>
        <w:t>Музыкальная грамота</w:t>
      </w:r>
    </w:p>
    <w:p w:rsidR="00D4633B" w:rsidRPr="00BD7394" w:rsidRDefault="00D4633B" w:rsidP="00C327FC">
      <w:pPr>
        <w:ind w:firstLine="709"/>
        <w:jc w:val="both"/>
        <w:rPr>
          <w:sz w:val="28"/>
          <w:szCs w:val="28"/>
          <w:lang w:eastAsia="en-US"/>
        </w:rPr>
      </w:pPr>
      <w:r w:rsidRPr="00BD7394">
        <w:rPr>
          <w:sz w:val="28"/>
          <w:szCs w:val="28"/>
          <w:lang w:eastAsia="en-US"/>
        </w:rPr>
        <w:t>Основы музыкальной грамоты. Чтение нот. Пение по нотам с тактированием. Исполнение канонов. Интервалы и трезвучия.</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w:t>
      </w:r>
    </w:p>
    <w:p w:rsidR="00D4633B" w:rsidRPr="00BD7394" w:rsidRDefault="00D4633B" w:rsidP="00C327FC">
      <w:pPr>
        <w:ind w:firstLine="709"/>
        <w:jc w:val="both"/>
        <w:rPr>
          <w:sz w:val="28"/>
          <w:szCs w:val="28"/>
          <w:lang w:eastAsia="en-US"/>
        </w:rPr>
      </w:pPr>
      <w:r w:rsidRPr="00557F36">
        <w:rPr>
          <w:b/>
          <w:sz w:val="28"/>
          <w:szCs w:val="28"/>
          <w:lang w:eastAsia="en-US"/>
        </w:rPr>
        <w:t>Освоение новых элементов</w:t>
      </w:r>
      <w:r w:rsidRPr="00BD7394">
        <w:rPr>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D4633B" w:rsidRPr="00BD7394" w:rsidRDefault="00D4633B" w:rsidP="00C327FC">
      <w:pPr>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 на металлофоне, ксилофоне, синтезаторе. </w:t>
      </w:r>
    </w:p>
    <w:p w:rsidR="00D4633B" w:rsidRPr="00BD7394" w:rsidRDefault="00D4633B" w:rsidP="00C327FC">
      <w:pPr>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xml:space="preserve">: двигательные, ритмические и мелодические каноны-эстафеты в </w:t>
      </w:r>
      <w:proofErr w:type="gramStart"/>
      <w:r w:rsidRPr="00BD7394">
        <w:rPr>
          <w:sz w:val="28"/>
          <w:szCs w:val="28"/>
          <w:lang w:eastAsia="en-US"/>
        </w:rPr>
        <w:t>коллективном</w:t>
      </w:r>
      <w:proofErr w:type="gramEnd"/>
      <w:r w:rsidRPr="00BD7394">
        <w:rPr>
          <w:sz w:val="28"/>
          <w:szCs w:val="28"/>
          <w:lang w:eastAsia="en-US"/>
        </w:rPr>
        <w:t xml:space="preserve"> музицировании. </w:t>
      </w:r>
    </w:p>
    <w:p w:rsidR="00D4633B" w:rsidRPr="00BD7394" w:rsidRDefault="00D4633B" w:rsidP="00C327FC">
      <w:pPr>
        <w:ind w:firstLine="709"/>
        <w:jc w:val="both"/>
        <w:rPr>
          <w:sz w:val="28"/>
          <w:szCs w:val="28"/>
          <w:lang w:eastAsia="en-US"/>
        </w:rPr>
      </w:pPr>
      <w:r w:rsidRPr="00557F36">
        <w:rPr>
          <w:b/>
          <w:sz w:val="28"/>
          <w:szCs w:val="28"/>
          <w:lang w:eastAsia="en-US"/>
        </w:rPr>
        <w:t>Сочинение ритмических рисунков</w:t>
      </w:r>
      <w:r w:rsidRPr="00BD7394">
        <w:rPr>
          <w:sz w:val="28"/>
          <w:szCs w:val="28"/>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 Импровизация</w:t>
      </w:r>
      <w:r w:rsidRPr="00BD7394">
        <w:rPr>
          <w:sz w:val="28"/>
          <w:szCs w:val="28"/>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D4633B" w:rsidRPr="003C0745" w:rsidRDefault="00D4633B" w:rsidP="00C327FC">
      <w:pPr>
        <w:ind w:firstLine="709"/>
        <w:jc w:val="both"/>
        <w:rPr>
          <w:sz w:val="28"/>
          <w:szCs w:val="28"/>
          <w:lang w:eastAsia="en-US"/>
        </w:rPr>
      </w:pPr>
      <w:r w:rsidRPr="00557F36">
        <w:rPr>
          <w:b/>
          <w:sz w:val="28"/>
          <w:szCs w:val="28"/>
          <w:lang w:eastAsia="en-US"/>
        </w:rPr>
        <w:t>Разучивание</w:t>
      </w:r>
      <w:r w:rsidRPr="00BD7394">
        <w:rPr>
          <w:sz w:val="28"/>
          <w:szCs w:val="28"/>
          <w:lang w:eastAsia="en-US"/>
        </w:rPr>
        <w:t xml:space="preserve"> хоровых и оркестровых партий по нотам; исполнение по нотам оркестровых партитур различных составов. </w:t>
      </w:r>
    </w:p>
    <w:p w:rsidR="00D4633B" w:rsidRPr="0041436B" w:rsidRDefault="00D4633B" w:rsidP="00C327FC">
      <w:pPr>
        <w:ind w:firstLine="709"/>
        <w:jc w:val="both"/>
        <w:rPr>
          <w:b/>
          <w:sz w:val="28"/>
          <w:szCs w:val="28"/>
          <w:lang w:eastAsia="en-US"/>
        </w:rPr>
      </w:pPr>
      <w:r w:rsidRPr="00CB6752">
        <w:rPr>
          <w:sz w:val="28"/>
          <w:szCs w:val="28"/>
          <w:lang w:eastAsia="en-US"/>
        </w:rPr>
        <w:lastRenderedPageBreak/>
        <w:t>Слушание многоголосных (два-три голоса) хоровых произведений хорального склада, узнавание пр</w:t>
      </w:r>
      <w:r w:rsidRPr="0041436B">
        <w:rPr>
          <w:sz w:val="28"/>
          <w:szCs w:val="28"/>
          <w:lang w:eastAsia="en-US"/>
        </w:rPr>
        <w:t>ойденных интервалов и трезвучий.</w:t>
      </w:r>
    </w:p>
    <w:p w:rsidR="00D4633B" w:rsidRPr="00FF3660" w:rsidRDefault="00D4633B" w:rsidP="00C327FC">
      <w:pPr>
        <w:ind w:firstLine="709"/>
        <w:jc w:val="both"/>
        <w:rPr>
          <w:b/>
          <w:sz w:val="28"/>
          <w:szCs w:val="28"/>
          <w:lang w:eastAsia="en-US"/>
        </w:rPr>
      </w:pPr>
      <w:r w:rsidRPr="00FF3660">
        <w:rPr>
          <w:b/>
          <w:sz w:val="28"/>
          <w:szCs w:val="28"/>
          <w:lang w:eastAsia="en-US"/>
        </w:rPr>
        <w:t>Формы и жанры в музыке</w:t>
      </w:r>
    </w:p>
    <w:p w:rsidR="00D4633B" w:rsidRPr="004902B1" w:rsidRDefault="00D4633B" w:rsidP="00C327FC">
      <w:pPr>
        <w:ind w:firstLine="709"/>
        <w:jc w:val="both"/>
        <w:rPr>
          <w:sz w:val="28"/>
          <w:szCs w:val="28"/>
          <w:lang w:eastAsia="en-US"/>
        </w:rPr>
      </w:pPr>
      <w:r w:rsidRPr="00797ECB">
        <w:rPr>
          <w:sz w:val="28"/>
          <w:szCs w:val="28"/>
          <w:lang w:eastAsia="en-US"/>
        </w:rPr>
        <w:t xml:space="preserve">Простые двухчастная и </w:t>
      </w:r>
      <w:proofErr w:type="gramStart"/>
      <w:r w:rsidRPr="00797ECB">
        <w:rPr>
          <w:sz w:val="28"/>
          <w:szCs w:val="28"/>
          <w:lang w:eastAsia="en-US"/>
        </w:rPr>
        <w:t>трехчастная</w:t>
      </w:r>
      <w:proofErr w:type="gramEnd"/>
      <w:r w:rsidRPr="00797ECB">
        <w:rPr>
          <w:sz w:val="28"/>
          <w:szCs w:val="28"/>
          <w:lang w:eastAsia="en-US"/>
        </w:rPr>
        <w:t xml:space="preserve"> формы, вариации на новом музыкальном матер</w:t>
      </w:r>
      <w:r w:rsidRPr="004902B1">
        <w:rPr>
          <w:sz w:val="28"/>
          <w:szCs w:val="28"/>
          <w:lang w:eastAsia="en-US"/>
        </w:rPr>
        <w:t>иале. Форма рондо.</w:t>
      </w:r>
    </w:p>
    <w:p w:rsidR="00D4633B" w:rsidRPr="009B0659" w:rsidRDefault="00D4633B" w:rsidP="00C327FC">
      <w:pPr>
        <w:ind w:firstLine="709"/>
        <w:jc w:val="both"/>
        <w:rPr>
          <w:b/>
          <w:sz w:val="28"/>
          <w:szCs w:val="28"/>
          <w:lang w:eastAsia="en-US"/>
        </w:rPr>
      </w:pPr>
      <w:r w:rsidRPr="009B0659">
        <w:rPr>
          <w:b/>
          <w:sz w:val="28"/>
          <w:szCs w:val="28"/>
          <w:lang w:eastAsia="en-US"/>
        </w:rPr>
        <w:t xml:space="preserve">Содержание </w:t>
      </w:r>
      <w:proofErr w:type="gramStart"/>
      <w:r w:rsidRPr="009B0659">
        <w:rPr>
          <w:b/>
          <w:sz w:val="28"/>
          <w:szCs w:val="28"/>
          <w:lang w:eastAsia="en-US"/>
        </w:rPr>
        <w:t>обучения по видам</w:t>
      </w:r>
      <w:proofErr w:type="gramEnd"/>
      <w:r w:rsidRPr="009B0659">
        <w:rPr>
          <w:b/>
          <w:sz w:val="28"/>
          <w:szCs w:val="28"/>
          <w:lang w:eastAsia="en-US"/>
        </w:rPr>
        <w:t xml:space="preserve"> деятельности: </w:t>
      </w:r>
    </w:p>
    <w:p w:rsidR="00D4633B" w:rsidRPr="00A87A29" w:rsidRDefault="00D4633B" w:rsidP="00C327FC">
      <w:pPr>
        <w:ind w:firstLine="709"/>
        <w:contextualSpacing/>
        <w:jc w:val="both"/>
        <w:rPr>
          <w:sz w:val="28"/>
          <w:szCs w:val="28"/>
          <w:lang w:eastAsia="en-US"/>
        </w:rPr>
      </w:pPr>
      <w:r w:rsidRPr="002C5232">
        <w:rPr>
          <w:sz w:val="28"/>
          <w:szCs w:val="28"/>
          <w:lang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w:t>
      </w:r>
      <w:r w:rsidRPr="00E417D8">
        <w:rPr>
          <w:sz w:val="28"/>
          <w:szCs w:val="28"/>
          <w:lang w:eastAsia="en-US"/>
        </w:rPr>
        <w:t>ок, пьес-портретов в простой двухчастной и простой</w:t>
      </w:r>
      <w:r w:rsidRPr="00A87A29">
        <w:rPr>
          <w:sz w:val="28"/>
          <w:szCs w:val="28"/>
          <w:lang w:eastAsia="en-US"/>
        </w:rPr>
        <w:t xml:space="preserve"> трехчастной формах и др.</w:t>
      </w:r>
    </w:p>
    <w:p w:rsidR="00D4633B" w:rsidRPr="00C6263C" w:rsidRDefault="00D4633B" w:rsidP="00C327FC">
      <w:pPr>
        <w:ind w:firstLine="709"/>
        <w:contextualSpacing/>
        <w:jc w:val="both"/>
        <w:rPr>
          <w:sz w:val="28"/>
          <w:szCs w:val="28"/>
          <w:lang w:eastAsia="en-US"/>
        </w:rPr>
      </w:pPr>
      <w:r w:rsidRPr="00557F36">
        <w:rPr>
          <w:b/>
          <w:sz w:val="28"/>
          <w:szCs w:val="28"/>
          <w:lang w:eastAsia="en-US"/>
        </w:rPr>
        <w:t>Музыкально-игровая деятельность</w:t>
      </w:r>
      <w:r w:rsidRPr="00C6263C">
        <w:rPr>
          <w:sz w:val="28"/>
          <w:szCs w:val="28"/>
          <w:lang w:eastAsia="en-US"/>
        </w:rPr>
        <w:t xml:space="preserve">. </w:t>
      </w:r>
      <w:proofErr w:type="gramStart"/>
      <w:r w:rsidRPr="00C6263C">
        <w:rPr>
          <w:sz w:val="28"/>
          <w:szCs w:val="28"/>
          <w:lang w:eastAsia="en-US"/>
        </w:rPr>
        <w:t>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roofErr w:type="gramEnd"/>
    </w:p>
    <w:p w:rsidR="00D4633B" w:rsidRPr="00012122" w:rsidRDefault="00D4633B" w:rsidP="00C327FC">
      <w:pPr>
        <w:ind w:firstLine="709"/>
        <w:contextualSpacing/>
        <w:jc w:val="both"/>
        <w:rPr>
          <w:sz w:val="28"/>
          <w:szCs w:val="28"/>
          <w:lang w:eastAsia="en-US"/>
        </w:rPr>
      </w:pPr>
      <w:r w:rsidRPr="00557F36">
        <w:rPr>
          <w:b/>
          <w:sz w:val="28"/>
          <w:szCs w:val="28"/>
          <w:lang w:eastAsia="en-US"/>
        </w:rPr>
        <w:t>Исполнение хоровых произведений</w:t>
      </w:r>
      <w:r w:rsidRPr="00012122">
        <w:rPr>
          <w:sz w:val="28"/>
          <w:szCs w:val="28"/>
          <w:lang w:eastAsia="en-US"/>
        </w:rPr>
        <w:t xml:space="preserve"> в форме рондо. Инструментальный аккомпанемент с применением </w:t>
      </w:r>
      <w:proofErr w:type="gramStart"/>
      <w:r w:rsidRPr="00012122">
        <w:rPr>
          <w:sz w:val="28"/>
          <w:szCs w:val="28"/>
          <w:lang w:eastAsia="en-US"/>
        </w:rPr>
        <w:t>ритмического</w:t>
      </w:r>
      <w:proofErr w:type="gramEnd"/>
      <w:r w:rsidRPr="00012122">
        <w:rPr>
          <w:sz w:val="28"/>
          <w:szCs w:val="28"/>
          <w:lang w:eastAsia="en-US"/>
        </w:rPr>
        <w:t xml:space="preserve"> остинато, интервалов и трезвучий.</w:t>
      </w:r>
    </w:p>
    <w:p w:rsidR="00D4633B" w:rsidRPr="003B2B4B"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w:t>
      </w:r>
    </w:p>
    <w:p w:rsidR="00D4633B" w:rsidRPr="00B630CB" w:rsidRDefault="00D4633B" w:rsidP="00C327FC">
      <w:pPr>
        <w:ind w:firstLine="709"/>
        <w:contextualSpacing/>
        <w:jc w:val="both"/>
        <w:rPr>
          <w:b/>
          <w:sz w:val="28"/>
          <w:szCs w:val="28"/>
          <w:lang w:eastAsia="en-US"/>
        </w:rPr>
      </w:pPr>
      <w:r w:rsidRPr="00375003">
        <w:rPr>
          <w:sz w:val="28"/>
          <w:szCs w:val="28"/>
          <w:lang w:eastAsia="en-US"/>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D4633B" w:rsidRPr="005B482A" w:rsidRDefault="00D4633B" w:rsidP="00C327FC">
      <w:pPr>
        <w:ind w:firstLine="709"/>
        <w:jc w:val="both"/>
        <w:rPr>
          <w:b/>
          <w:sz w:val="28"/>
          <w:szCs w:val="28"/>
          <w:lang w:eastAsia="en-US"/>
        </w:rPr>
      </w:pPr>
      <w:r w:rsidRPr="005B482A">
        <w:rPr>
          <w:b/>
          <w:sz w:val="28"/>
          <w:szCs w:val="28"/>
          <w:lang w:eastAsia="en-US"/>
        </w:rPr>
        <w:t>Я – артист</w:t>
      </w:r>
    </w:p>
    <w:p w:rsidR="00D4633B" w:rsidRPr="00BD7394" w:rsidRDefault="00D4633B" w:rsidP="00C327FC">
      <w:pPr>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D4633B" w:rsidRPr="00BD7394" w:rsidRDefault="00D4633B" w:rsidP="00C327FC">
      <w:pPr>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w:t>
      </w:r>
    </w:p>
    <w:p w:rsidR="00D4633B" w:rsidRPr="00BD7394" w:rsidRDefault="00D4633B" w:rsidP="00C327FC">
      <w:pPr>
        <w:ind w:firstLine="709"/>
        <w:jc w:val="both"/>
        <w:rPr>
          <w:sz w:val="28"/>
          <w:szCs w:val="28"/>
          <w:lang w:eastAsia="en-US"/>
        </w:rPr>
      </w:pPr>
      <w:proofErr w:type="gramStart"/>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roofErr w:type="gramEnd"/>
    </w:p>
    <w:p w:rsidR="00D4633B" w:rsidRPr="00557F36" w:rsidRDefault="00D4633B" w:rsidP="00C327FC">
      <w:pPr>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D4633B" w:rsidRPr="00BD7394" w:rsidRDefault="00D4633B" w:rsidP="00C327FC">
      <w:pPr>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w:t>
      </w:r>
      <w:r w:rsidRPr="00BD7394">
        <w:rPr>
          <w:sz w:val="28"/>
          <w:szCs w:val="28"/>
          <w:lang w:eastAsia="en-US"/>
        </w:rPr>
        <w:lastRenderedPageBreak/>
        <w:t>использованием пройденных мелодических и ритмических формул. Соревнование солиста и оркестра – исполнение «концертных» форм.</w:t>
      </w:r>
    </w:p>
    <w:p w:rsidR="00D4633B" w:rsidRPr="00BD7394" w:rsidRDefault="00D4633B" w:rsidP="00C327FC">
      <w:pPr>
        <w:ind w:firstLine="709"/>
        <w:jc w:val="both"/>
        <w:rPr>
          <w:b/>
          <w:sz w:val="28"/>
          <w:szCs w:val="28"/>
          <w:lang w:eastAsia="en-US"/>
        </w:rPr>
      </w:pPr>
      <w:r w:rsidRPr="00BD7394">
        <w:rPr>
          <w:b/>
          <w:sz w:val="28"/>
          <w:szCs w:val="28"/>
          <w:lang w:eastAsia="en-US"/>
        </w:rPr>
        <w:t>Музыкально-театрализованное представление</w:t>
      </w:r>
    </w:p>
    <w:p w:rsidR="00D4633B" w:rsidRPr="00BD7394" w:rsidRDefault="00D4633B" w:rsidP="00C327FC">
      <w:pPr>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 третьем классе.</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41436B" w:rsidRDefault="00D4633B" w:rsidP="00C327FC">
      <w:pPr>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w:t>
      </w:r>
      <w:r w:rsidRPr="003C0745">
        <w:rPr>
          <w:sz w:val="28"/>
          <w:szCs w:val="28"/>
          <w:lang w:eastAsia="en-US"/>
        </w:rPr>
        <w:t>Театрализованные формы проведения открытых уроков, концертов</w:t>
      </w:r>
      <w:proofErr w:type="gramStart"/>
      <w:r w:rsidRPr="003C0745">
        <w:rPr>
          <w:sz w:val="28"/>
          <w:szCs w:val="28"/>
          <w:lang w:eastAsia="en-US"/>
        </w:rPr>
        <w:t>.П</w:t>
      </w:r>
      <w:proofErr w:type="gramEnd"/>
      <w:r w:rsidRPr="003C0745">
        <w:rPr>
          <w:sz w:val="28"/>
          <w:szCs w:val="28"/>
          <w:lang w:eastAsia="en-US"/>
        </w:rPr>
        <w:t>одготовка и разыгрывание сказок, фольклорных композиций, театрализация хоровых произведений с включением элементов импр</w:t>
      </w:r>
      <w:r w:rsidRPr="00CB6752">
        <w:rPr>
          <w:sz w:val="28"/>
          <w:szCs w:val="28"/>
          <w:lang w:eastAsia="en-US"/>
        </w:rPr>
        <w:t xml:space="preserve">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proofErr w:type="gramStart"/>
      <w:r w:rsidRPr="00CB6752">
        <w:rPr>
          <w:sz w:val="28"/>
          <w:szCs w:val="28"/>
          <w:lang w:eastAsia="en-US"/>
        </w:rPr>
        <w:t>Создание музыкально-театрального коллектива: распр</w:t>
      </w:r>
      <w:r w:rsidRPr="0041436B">
        <w:rPr>
          <w:sz w:val="28"/>
          <w:szCs w:val="28"/>
          <w:lang w:eastAsia="en-US"/>
        </w:rPr>
        <w:t xml:space="preserve">еделение ролей: «режиссеры», «артисты», «музыканты», «художники» и т.д. </w:t>
      </w:r>
      <w:proofErr w:type="gramEnd"/>
    </w:p>
    <w:p w:rsidR="00D4633B" w:rsidRPr="00FF3660" w:rsidRDefault="00D4633B" w:rsidP="00C327FC">
      <w:pPr>
        <w:ind w:firstLine="709"/>
        <w:jc w:val="both"/>
        <w:rPr>
          <w:b/>
          <w:sz w:val="28"/>
          <w:szCs w:val="28"/>
          <w:lang w:eastAsia="en-US"/>
        </w:rPr>
      </w:pPr>
      <w:r w:rsidRPr="00FF3660">
        <w:rPr>
          <w:b/>
          <w:sz w:val="28"/>
          <w:szCs w:val="28"/>
          <w:lang w:eastAsia="en-US"/>
        </w:rPr>
        <w:t>4 класс</w:t>
      </w:r>
    </w:p>
    <w:p w:rsidR="00D4633B" w:rsidRPr="00797ECB" w:rsidRDefault="00D4633B" w:rsidP="00C327FC">
      <w:pPr>
        <w:ind w:firstLine="709"/>
        <w:jc w:val="both"/>
        <w:rPr>
          <w:b/>
          <w:sz w:val="28"/>
          <w:szCs w:val="28"/>
          <w:lang w:eastAsia="en-US"/>
        </w:rPr>
      </w:pPr>
      <w:r w:rsidRPr="00797ECB">
        <w:rPr>
          <w:b/>
          <w:sz w:val="28"/>
          <w:szCs w:val="28"/>
          <w:lang w:eastAsia="en-US"/>
        </w:rPr>
        <w:t xml:space="preserve">Песни народов мира </w:t>
      </w:r>
    </w:p>
    <w:p w:rsidR="00D4633B" w:rsidRPr="009B0659" w:rsidRDefault="00D4633B" w:rsidP="00C327FC">
      <w:pPr>
        <w:ind w:firstLine="709"/>
        <w:jc w:val="both"/>
        <w:rPr>
          <w:sz w:val="28"/>
          <w:szCs w:val="28"/>
          <w:lang w:eastAsia="en-US"/>
        </w:rPr>
      </w:pPr>
      <w:r w:rsidRPr="004902B1">
        <w:rPr>
          <w:sz w:val="28"/>
          <w:szCs w:val="28"/>
          <w:lang w:eastAsia="en-US"/>
        </w:rPr>
        <w:t>Песня как отражение истории куль</w:t>
      </w:r>
      <w:r w:rsidRPr="009B0659">
        <w:rPr>
          <w:sz w:val="28"/>
          <w:szCs w:val="28"/>
          <w:lang w:eastAsia="en-US"/>
        </w:rPr>
        <w:t>туры и быта различных народов мира. Образное и жанровое содержание, структурные, мелодические и ритмические особенности песен народов мира.</w:t>
      </w:r>
    </w:p>
    <w:p w:rsidR="00D4633B" w:rsidRPr="002C5232" w:rsidRDefault="00D4633B" w:rsidP="00C327FC">
      <w:pPr>
        <w:ind w:firstLine="709"/>
        <w:jc w:val="both"/>
        <w:rPr>
          <w:b/>
          <w:sz w:val="28"/>
          <w:szCs w:val="28"/>
          <w:lang w:eastAsia="en-US"/>
        </w:rPr>
      </w:pPr>
      <w:r w:rsidRPr="002C5232">
        <w:rPr>
          <w:b/>
          <w:sz w:val="28"/>
          <w:szCs w:val="28"/>
          <w:lang w:eastAsia="en-US"/>
        </w:rPr>
        <w:t xml:space="preserve">Содержание </w:t>
      </w:r>
      <w:proofErr w:type="gramStart"/>
      <w:r w:rsidRPr="002C5232">
        <w:rPr>
          <w:b/>
          <w:sz w:val="28"/>
          <w:szCs w:val="28"/>
          <w:lang w:eastAsia="en-US"/>
        </w:rPr>
        <w:t>обучения по видам</w:t>
      </w:r>
      <w:proofErr w:type="gramEnd"/>
      <w:r w:rsidRPr="002C5232">
        <w:rPr>
          <w:b/>
          <w:sz w:val="28"/>
          <w:szCs w:val="28"/>
          <w:lang w:eastAsia="en-US"/>
        </w:rPr>
        <w:t xml:space="preserve"> деятельности: </w:t>
      </w:r>
    </w:p>
    <w:p w:rsidR="00D4633B" w:rsidRPr="00C6263C" w:rsidRDefault="00D4633B" w:rsidP="00C327FC">
      <w:pPr>
        <w:ind w:firstLine="709"/>
        <w:contextualSpacing/>
        <w:jc w:val="both"/>
        <w:rPr>
          <w:sz w:val="28"/>
          <w:szCs w:val="28"/>
          <w:lang w:eastAsia="en-US"/>
        </w:rPr>
      </w:pPr>
      <w:r w:rsidRPr="00557F36">
        <w:rPr>
          <w:b/>
          <w:sz w:val="28"/>
          <w:szCs w:val="28"/>
          <w:lang w:eastAsia="en-US"/>
        </w:rPr>
        <w:t>Слушание песен народов мира</w:t>
      </w:r>
      <w:r w:rsidRPr="002C5232">
        <w:rPr>
          <w:sz w:val="28"/>
          <w:szCs w:val="28"/>
          <w:lang w:eastAsia="en-US"/>
        </w:rPr>
        <w:t xml:space="preserve"> с элементами анализа жанрового разнообра</w:t>
      </w:r>
      <w:r w:rsidRPr="00E417D8">
        <w:rPr>
          <w:sz w:val="28"/>
          <w:szCs w:val="28"/>
          <w:lang w:eastAsia="en-US"/>
        </w:rPr>
        <w:t>зия, ритмических особенностей песен разных регионо</w:t>
      </w:r>
      <w:r w:rsidRPr="00A87A29">
        <w:rPr>
          <w:sz w:val="28"/>
          <w:szCs w:val="28"/>
          <w:lang w:eastAsia="en-US"/>
        </w:rPr>
        <w:t>в, приемов развития (повтор, в</w:t>
      </w:r>
      <w:r w:rsidRPr="00C6263C">
        <w:rPr>
          <w:sz w:val="28"/>
          <w:szCs w:val="28"/>
          <w:lang w:eastAsia="en-US"/>
        </w:rPr>
        <w:t xml:space="preserve">ариантность, контраст). </w:t>
      </w:r>
    </w:p>
    <w:p w:rsidR="00D4633B" w:rsidRPr="005401CC" w:rsidRDefault="00D4633B" w:rsidP="00C327FC">
      <w:pPr>
        <w:ind w:firstLine="709"/>
        <w:contextualSpacing/>
        <w:jc w:val="both"/>
        <w:rPr>
          <w:sz w:val="28"/>
          <w:szCs w:val="28"/>
          <w:lang w:eastAsia="en-US"/>
        </w:rPr>
      </w:pPr>
      <w:r w:rsidRPr="00557F36">
        <w:rPr>
          <w:b/>
          <w:sz w:val="28"/>
          <w:szCs w:val="28"/>
          <w:lang w:eastAsia="en-US"/>
        </w:rPr>
        <w:t>Исполнение песен</w:t>
      </w:r>
      <w:r w:rsidRPr="00012122">
        <w:rPr>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w:t>
      </w:r>
      <w:r w:rsidRPr="005401CC">
        <w:rPr>
          <w:sz w:val="28"/>
          <w:szCs w:val="28"/>
          <w:lang w:eastAsia="en-US"/>
        </w:rPr>
        <w:t>ами).</w:t>
      </w:r>
    </w:p>
    <w:p w:rsidR="00D4633B" w:rsidRPr="00375003"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w:t>
      </w:r>
      <w:r w:rsidRPr="00375003">
        <w:rPr>
          <w:sz w:val="28"/>
          <w:szCs w:val="28"/>
          <w:lang w:eastAsia="en-US"/>
        </w:rPr>
        <w:t xml:space="preserve">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D4633B" w:rsidRPr="005B482A" w:rsidRDefault="00D4633B" w:rsidP="00C327FC">
      <w:pPr>
        <w:ind w:firstLine="709"/>
        <w:jc w:val="both"/>
        <w:rPr>
          <w:sz w:val="28"/>
          <w:szCs w:val="28"/>
          <w:lang w:eastAsia="en-US"/>
        </w:rPr>
      </w:pPr>
      <w:r w:rsidRPr="00B630CB">
        <w:rPr>
          <w:b/>
          <w:sz w:val="28"/>
          <w:szCs w:val="28"/>
          <w:lang w:eastAsia="en-US"/>
        </w:rPr>
        <w:t>Музыкальная грамота</w:t>
      </w:r>
    </w:p>
    <w:p w:rsidR="00D4633B" w:rsidRPr="00BD7394" w:rsidRDefault="00D4633B" w:rsidP="00C327FC">
      <w:pPr>
        <w:ind w:firstLine="709"/>
        <w:jc w:val="both"/>
        <w:rPr>
          <w:sz w:val="28"/>
          <w:szCs w:val="28"/>
          <w:lang w:eastAsia="en-US"/>
        </w:rPr>
      </w:pPr>
      <w:r w:rsidRPr="00BD7394">
        <w:rPr>
          <w:sz w:val="28"/>
          <w:szCs w:val="28"/>
          <w:lang w:eastAsia="en-US"/>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w:t>
      </w:r>
      <w:r w:rsidRPr="00BD7394">
        <w:rPr>
          <w:sz w:val="28"/>
          <w:szCs w:val="28"/>
          <w:lang w:eastAsia="en-US"/>
        </w:rPr>
        <w:lastRenderedPageBreak/>
        <w:t>применением ручных знаков. Исполнение простейших мелодических канонов по нотам.</w:t>
      </w:r>
    </w:p>
    <w:p w:rsidR="00D4633B" w:rsidRPr="00BD7394" w:rsidRDefault="00D4633B" w:rsidP="00C327FC">
      <w:pPr>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w:t>
      </w:r>
    </w:p>
    <w:p w:rsidR="00D4633B" w:rsidRPr="00BD7394" w:rsidRDefault="00D4633B" w:rsidP="00C327FC">
      <w:pPr>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w:t>
      </w:r>
      <w:proofErr w:type="gramStart"/>
      <w:r w:rsidRPr="00BD7394">
        <w:rPr>
          <w:sz w:val="28"/>
          <w:szCs w:val="28"/>
          <w:lang w:eastAsia="en-US"/>
        </w:rPr>
        <w:t>освоенных</w:t>
      </w:r>
      <w:proofErr w:type="gramEnd"/>
      <w:r w:rsidRPr="00BD7394">
        <w:rPr>
          <w:sz w:val="28"/>
          <w:szCs w:val="28"/>
          <w:lang w:eastAsia="en-US"/>
        </w:rPr>
        <w:t xml:space="preserve">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D4633B" w:rsidRPr="00BD7394" w:rsidRDefault="00D4633B" w:rsidP="00C327FC">
      <w:pPr>
        <w:ind w:firstLine="709"/>
        <w:jc w:val="both"/>
        <w:rPr>
          <w:sz w:val="28"/>
          <w:szCs w:val="28"/>
          <w:lang w:eastAsia="en-US"/>
        </w:rPr>
      </w:pPr>
      <w:r w:rsidRPr="00557F36">
        <w:rPr>
          <w:b/>
          <w:sz w:val="28"/>
          <w:szCs w:val="28"/>
          <w:lang w:eastAsia="en-US"/>
        </w:rPr>
        <w:t>Инструментальная и вокальная импровизация</w:t>
      </w:r>
      <w:r w:rsidRPr="00BD7394">
        <w:rPr>
          <w:sz w:val="28"/>
          <w:szCs w:val="28"/>
          <w:lang w:eastAsia="en-US"/>
        </w:rPr>
        <w:t xml:space="preserve"> с использованием простых интервалов, мажорного и минорного трезвучий.</w:t>
      </w:r>
    </w:p>
    <w:p w:rsidR="00D4633B" w:rsidRPr="00BD7394" w:rsidRDefault="00D4633B" w:rsidP="00C327FC">
      <w:pPr>
        <w:ind w:firstLine="709"/>
        <w:jc w:val="both"/>
        <w:rPr>
          <w:b/>
          <w:sz w:val="28"/>
          <w:szCs w:val="28"/>
          <w:lang w:eastAsia="en-US"/>
        </w:rPr>
      </w:pPr>
      <w:r w:rsidRPr="00BD7394">
        <w:rPr>
          <w:b/>
          <w:sz w:val="28"/>
          <w:szCs w:val="28"/>
          <w:lang w:eastAsia="en-US"/>
        </w:rPr>
        <w:t>Оркестровая музыка</w:t>
      </w:r>
    </w:p>
    <w:p w:rsidR="00D4633B" w:rsidRPr="00BD7394" w:rsidRDefault="00D4633B" w:rsidP="00C327FC">
      <w:pPr>
        <w:ind w:firstLine="709"/>
        <w:jc w:val="both"/>
        <w:rPr>
          <w:sz w:val="28"/>
          <w:szCs w:val="28"/>
          <w:lang w:eastAsia="en-US"/>
        </w:rPr>
      </w:pPr>
      <w:r w:rsidRPr="00BD7394">
        <w:rPr>
          <w:sz w:val="28"/>
          <w:szCs w:val="28"/>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произведений для симфонического, камерного, духового, народного оркестров</w:t>
      </w:r>
      <w:r w:rsidRPr="00BD7394">
        <w:rPr>
          <w:sz w:val="28"/>
          <w:szCs w:val="28"/>
          <w:lang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D4633B" w:rsidRPr="00BD7394" w:rsidRDefault="00D4633B" w:rsidP="00C327FC">
      <w:pPr>
        <w:ind w:firstLine="709"/>
        <w:contextualSpacing/>
        <w:jc w:val="both"/>
        <w:rPr>
          <w:b/>
          <w:sz w:val="28"/>
          <w:szCs w:val="28"/>
          <w:lang w:eastAsia="en-US"/>
        </w:rPr>
      </w:pPr>
      <w:r w:rsidRPr="00BD7394">
        <w:rPr>
          <w:b/>
          <w:sz w:val="28"/>
          <w:szCs w:val="28"/>
          <w:lang w:eastAsia="en-US"/>
        </w:rPr>
        <w:t>Музыкально-сценические жанры</w:t>
      </w:r>
    </w:p>
    <w:p w:rsidR="00D4633B" w:rsidRPr="00BD7394" w:rsidRDefault="00D4633B" w:rsidP="00C327FC">
      <w:pPr>
        <w:ind w:firstLine="709"/>
        <w:jc w:val="both"/>
        <w:rPr>
          <w:sz w:val="28"/>
          <w:szCs w:val="28"/>
          <w:lang w:eastAsia="en-US"/>
        </w:rPr>
      </w:pPr>
      <w:r w:rsidRPr="00BD7394">
        <w:rPr>
          <w:sz w:val="28"/>
          <w:szCs w:val="28"/>
          <w:lang w:eastAsia="en-US"/>
        </w:rPr>
        <w:t>Балет, опера, мюзикл</w:t>
      </w:r>
      <w:proofErr w:type="gramStart"/>
      <w:r w:rsidRPr="00BD7394">
        <w:rPr>
          <w:sz w:val="28"/>
          <w:szCs w:val="28"/>
          <w:lang w:eastAsia="en-US"/>
        </w:rPr>
        <w:t>.О</w:t>
      </w:r>
      <w:proofErr w:type="gramEnd"/>
      <w:r w:rsidRPr="00BD7394">
        <w:rPr>
          <w:sz w:val="28"/>
          <w:szCs w:val="28"/>
          <w:lang w:eastAsia="en-US"/>
        </w:rPr>
        <w:t xml:space="preserve">знакомление с жанровыми и структурными особенностями и разнообразием музыкально-театральных произведений. </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Слушание и просмотр фрагментов из классических опер, балетов и мюзиклов</w:t>
      </w:r>
      <w:r w:rsidRPr="00BD7394">
        <w:rPr>
          <w:sz w:val="28"/>
          <w:szCs w:val="28"/>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D4633B" w:rsidRPr="00BD7394" w:rsidRDefault="00D4633B" w:rsidP="00C327FC">
      <w:pPr>
        <w:ind w:firstLine="709"/>
        <w:jc w:val="both"/>
        <w:rPr>
          <w:sz w:val="28"/>
          <w:szCs w:val="28"/>
          <w:lang w:eastAsia="en-US"/>
        </w:rPr>
      </w:pPr>
      <w:r w:rsidRPr="00557F36">
        <w:rPr>
          <w:b/>
          <w:sz w:val="28"/>
          <w:szCs w:val="28"/>
          <w:lang w:eastAsia="en-US"/>
        </w:rPr>
        <w:t>Драматизация отдельных фрагментов музыкально-сценических произведений.</w:t>
      </w:r>
      <w:r w:rsidRPr="00BD7394">
        <w:rPr>
          <w:sz w:val="28"/>
          <w:szCs w:val="28"/>
          <w:lang w:eastAsia="en-US"/>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D4633B" w:rsidRPr="00BD7394" w:rsidRDefault="00D4633B" w:rsidP="00C327FC">
      <w:pPr>
        <w:ind w:firstLine="709"/>
        <w:jc w:val="both"/>
        <w:rPr>
          <w:b/>
          <w:sz w:val="28"/>
          <w:szCs w:val="28"/>
          <w:lang w:eastAsia="en-US"/>
        </w:rPr>
      </w:pPr>
      <w:r w:rsidRPr="00BD7394">
        <w:rPr>
          <w:b/>
          <w:sz w:val="28"/>
          <w:szCs w:val="28"/>
          <w:lang w:eastAsia="en-US"/>
        </w:rPr>
        <w:t>Музыка кино</w:t>
      </w:r>
    </w:p>
    <w:p w:rsidR="00D4633B" w:rsidRPr="00BD7394" w:rsidRDefault="00D4633B" w:rsidP="00C327FC">
      <w:pPr>
        <w:ind w:firstLine="709"/>
        <w:jc w:val="both"/>
        <w:rPr>
          <w:sz w:val="28"/>
          <w:szCs w:val="28"/>
          <w:lang w:eastAsia="en-US"/>
        </w:rPr>
      </w:pPr>
      <w:r w:rsidRPr="00BD7394">
        <w:rPr>
          <w:sz w:val="28"/>
          <w:szCs w:val="28"/>
          <w:lang w:eastAsia="en-US"/>
        </w:rPr>
        <w:lastRenderedPageBreak/>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Просмотр фрагментов детских кинофильмов и мультфильмов</w:t>
      </w:r>
      <w:r w:rsidRPr="00BD7394">
        <w:rPr>
          <w:sz w:val="28"/>
          <w:szCs w:val="28"/>
          <w:lang w:eastAsia="en-US"/>
        </w:rPr>
        <w:t xml:space="preserve">. Анализ функций и эмоционально-образного содержания музыкального сопровождения: </w:t>
      </w:r>
    </w:p>
    <w:p w:rsidR="00D4633B" w:rsidRPr="00BD7394" w:rsidRDefault="00D4633B" w:rsidP="00C327FC">
      <w:pPr>
        <w:numPr>
          <w:ilvl w:val="0"/>
          <w:numId w:val="37"/>
        </w:numPr>
        <w:ind w:left="0" w:firstLine="709"/>
        <w:jc w:val="both"/>
        <w:rPr>
          <w:sz w:val="28"/>
          <w:szCs w:val="28"/>
          <w:lang w:eastAsia="en-US"/>
        </w:rPr>
      </w:pPr>
      <w:r w:rsidRPr="00BD7394">
        <w:rPr>
          <w:sz w:val="28"/>
          <w:szCs w:val="28"/>
          <w:lang w:eastAsia="en-US"/>
        </w:rPr>
        <w:t xml:space="preserve">характеристика действующих лиц (лейтмотивы), времени и среды действия; </w:t>
      </w:r>
    </w:p>
    <w:p w:rsidR="00D4633B" w:rsidRPr="00BD7394" w:rsidRDefault="00D4633B" w:rsidP="00C327FC">
      <w:pPr>
        <w:numPr>
          <w:ilvl w:val="0"/>
          <w:numId w:val="37"/>
        </w:numPr>
        <w:ind w:left="0" w:firstLine="709"/>
        <w:jc w:val="both"/>
        <w:rPr>
          <w:sz w:val="28"/>
          <w:szCs w:val="28"/>
          <w:lang w:eastAsia="en-US"/>
        </w:rPr>
      </w:pPr>
      <w:r w:rsidRPr="00BD7394">
        <w:rPr>
          <w:sz w:val="28"/>
          <w:szCs w:val="28"/>
          <w:lang w:eastAsia="en-US"/>
        </w:rPr>
        <w:t>создание эмоционального фона;</w:t>
      </w:r>
    </w:p>
    <w:p w:rsidR="00D4633B" w:rsidRPr="00BD7394" w:rsidRDefault="00D4633B" w:rsidP="00C327FC">
      <w:pPr>
        <w:numPr>
          <w:ilvl w:val="0"/>
          <w:numId w:val="37"/>
        </w:numPr>
        <w:ind w:left="0" w:firstLine="709"/>
        <w:jc w:val="both"/>
        <w:rPr>
          <w:sz w:val="28"/>
          <w:szCs w:val="28"/>
          <w:lang w:eastAsia="en-US"/>
        </w:rPr>
      </w:pPr>
      <w:r w:rsidRPr="00BD7394">
        <w:rPr>
          <w:sz w:val="28"/>
          <w:szCs w:val="28"/>
          <w:lang w:eastAsia="en-US"/>
        </w:rPr>
        <w:t xml:space="preserve">выражение общего смыслового контекста фильма. </w:t>
      </w:r>
    </w:p>
    <w:p w:rsidR="00D4633B" w:rsidRPr="00BD7394" w:rsidRDefault="00D4633B" w:rsidP="00C327FC">
      <w:pPr>
        <w:ind w:firstLine="709"/>
        <w:contextualSpacing/>
        <w:jc w:val="both"/>
        <w:rPr>
          <w:sz w:val="28"/>
          <w:szCs w:val="28"/>
          <w:lang w:eastAsia="en-US"/>
        </w:rPr>
      </w:pPr>
      <w:r w:rsidRPr="00BD7394">
        <w:rPr>
          <w:sz w:val="28"/>
          <w:szCs w:val="28"/>
          <w:lang w:eastAsia="en-US"/>
        </w:rPr>
        <w:t xml:space="preserve">Примеры: фильмы-сказки «Морозко» (режиссер А. Роу, композитор </w:t>
      </w:r>
      <w:r w:rsidRPr="00BD7394">
        <w:rPr>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D4633B" w:rsidRPr="00BD7394" w:rsidRDefault="00D4633B" w:rsidP="00C327FC">
      <w:pPr>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D4633B" w:rsidRPr="00BD7394" w:rsidRDefault="00D4633B" w:rsidP="00C327FC">
      <w:pPr>
        <w:ind w:firstLine="709"/>
        <w:jc w:val="both"/>
        <w:rPr>
          <w:sz w:val="28"/>
          <w:szCs w:val="28"/>
          <w:lang w:eastAsia="en-US"/>
        </w:rPr>
      </w:pPr>
      <w:r w:rsidRPr="00557F36">
        <w:rPr>
          <w:b/>
          <w:sz w:val="28"/>
          <w:szCs w:val="28"/>
          <w:lang w:eastAsia="en-US"/>
        </w:rPr>
        <w:t>Создание музыкальных композиций</w:t>
      </w:r>
      <w:r w:rsidRPr="00BD7394">
        <w:rPr>
          <w:sz w:val="28"/>
          <w:szCs w:val="28"/>
          <w:lang w:eastAsia="en-US"/>
        </w:rPr>
        <w:t xml:space="preserve"> на основе сюжетов различных кинофильмов и мультфильмов. </w:t>
      </w:r>
    </w:p>
    <w:p w:rsidR="00D4633B" w:rsidRPr="00BD7394" w:rsidRDefault="00D4633B" w:rsidP="00C327FC">
      <w:pPr>
        <w:ind w:firstLine="709"/>
        <w:jc w:val="both"/>
        <w:rPr>
          <w:b/>
          <w:sz w:val="28"/>
          <w:szCs w:val="28"/>
          <w:lang w:eastAsia="en-US"/>
        </w:rPr>
      </w:pPr>
      <w:r w:rsidRPr="00BD7394">
        <w:rPr>
          <w:b/>
          <w:sz w:val="28"/>
          <w:szCs w:val="28"/>
          <w:lang w:eastAsia="en-US"/>
        </w:rPr>
        <w:t>Учимся, играя</w:t>
      </w:r>
    </w:p>
    <w:p w:rsidR="00D4633B" w:rsidRPr="00BD7394" w:rsidRDefault="00D4633B" w:rsidP="00C327FC">
      <w:pPr>
        <w:ind w:firstLine="709"/>
        <w:jc w:val="both"/>
        <w:rPr>
          <w:sz w:val="28"/>
          <w:szCs w:val="28"/>
          <w:lang w:eastAsia="en-US"/>
        </w:rPr>
      </w:pPr>
      <w:r w:rsidRPr="00BD7394">
        <w:rPr>
          <w:sz w:val="28"/>
          <w:szCs w:val="28"/>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D4633B" w:rsidRPr="00557F36" w:rsidRDefault="00D4633B" w:rsidP="00C327FC">
      <w:pPr>
        <w:ind w:firstLine="709"/>
        <w:jc w:val="both"/>
        <w:rPr>
          <w:b/>
          <w:sz w:val="28"/>
          <w:szCs w:val="28"/>
          <w:lang w:eastAsia="en-US"/>
        </w:rPr>
      </w:pPr>
      <w:r w:rsidRPr="00557F36">
        <w:rPr>
          <w:b/>
          <w:sz w:val="28"/>
          <w:szCs w:val="28"/>
          <w:lang w:eastAsia="en-US"/>
        </w:rPr>
        <w:t xml:space="preserve">Содержание </w:t>
      </w:r>
      <w:proofErr w:type="gramStart"/>
      <w:r w:rsidRPr="00557F36">
        <w:rPr>
          <w:b/>
          <w:sz w:val="28"/>
          <w:szCs w:val="28"/>
          <w:lang w:eastAsia="en-US"/>
        </w:rPr>
        <w:t>обучения по видам</w:t>
      </w:r>
      <w:proofErr w:type="gramEnd"/>
      <w:r w:rsidRPr="00557F36">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D4633B" w:rsidRPr="00BD7394" w:rsidRDefault="00D4633B" w:rsidP="00C327FC">
      <w:pPr>
        <w:ind w:firstLine="709"/>
        <w:jc w:val="both"/>
        <w:rPr>
          <w:b/>
          <w:sz w:val="28"/>
          <w:szCs w:val="28"/>
          <w:lang w:eastAsia="en-US"/>
        </w:rPr>
      </w:pPr>
      <w:r w:rsidRPr="00BD7394">
        <w:rPr>
          <w:b/>
          <w:sz w:val="28"/>
          <w:szCs w:val="28"/>
          <w:lang w:eastAsia="en-US"/>
        </w:rPr>
        <w:t>Я – артист</w:t>
      </w:r>
    </w:p>
    <w:p w:rsidR="00D4633B" w:rsidRPr="00BD7394" w:rsidRDefault="00D4633B" w:rsidP="00C327FC">
      <w:pPr>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D4633B" w:rsidRPr="00BD7394" w:rsidRDefault="00D4633B" w:rsidP="00C327FC">
      <w:pPr>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Pr="00BD7394" w:rsidRDefault="00D4633B" w:rsidP="00C327FC">
      <w:pPr>
        <w:ind w:firstLine="709"/>
        <w:contextualSpacing/>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D4633B" w:rsidRPr="00BD7394" w:rsidRDefault="00D4633B" w:rsidP="00C327FC">
      <w:pPr>
        <w:ind w:firstLine="709"/>
        <w:jc w:val="both"/>
        <w:rPr>
          <w:sz w:val="28"/>
          <w:szCs w:val="28"/>
          <w:lang w:eastAsia="en-US"/>
        </w:rPr>
      </w:pPr>
      <w:proofErr w:type="gramStart"/>
      <w:r w:rsidRPr="00557F36">
        <w:rPr>
          <w:b/>
          <w:sz w:val="28"/>
          <w:szCs w:val="28"/>
          <w:lang w:eastAsia="en-US"/>
        </w:rPr>
        <w:lastRenderedPageBreak/>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roofErr w:type="gramEnd"/>
    </w:p>
    <w:p w:rsidR="00D4633B" w:rsidRPr="00557F36" w:rsidRDefault="00D4633B" w:rsidP="00C327FC">
      <w:pPr>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D4633B" w:rsidRPr="00BD7394" w:rsidRDefault="00D4633B" w:rsidP="00C327FC">
      <w:pPr>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D4633B" w:rsidRPr="00BD7394" w:rsidRDefault="00D4633B" w:rsidP="00C327FC">
      <w:pPr>
        <w:ind w:firstLine="709"/>
        <w:jc w:val="both"/>
        <w:rPr>
          <w:sz w:val="28"/>
          <w:szCs w:val="28"/>
          <w:lang w:eastAsia="en-US"/>
        </w:rPr>
      </w:pPr>
      <w:r w:rsidRPr="00557F36">
        <w:rPr>
          <w:b/>
          <w:sz w:val="28"/>
          <w:szCs w:val="28"/>
          <w:lang w:eastAsia="en-US"/>
        </w:rPr>
        <w:t>Игра на элементарных музыкальных инструментах в ансамбле, оркестре</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w:t>
      </w:r>
      <w:proofErr w:type="gramStart"/>
      <w:r w:rsidRPr="00BD7394">
        <w:rPr>
          <w:sz w:val="28"/>
          <w:szCs w:val="28"/>
          <w:lang w:eastAsia="en-US"/>
        </w:rPr>
        <w:t>–с</w:t>
      </w:r>
      <w:proofErr w:type="gramEnd"/>
      <w:r w:rsidRPr="00BD7394">
        <w:rPr>
          <w:sz w:val="28"/>
          <w:szCs w:val="28"/>
          <w:lang w:eastAsia="en-US"/>
        </w:rPr>
        <w:t>олист», «солист –оркестр».</w:t>
      </w:r>
    </w:p>
    <w:p w:rsidR="00D4633B" w:rsidRPr="00BD7394" w:rsidRDefault="00D4633B" w:rsidP="00C327FC">
      <w:pPr>
        <w:ind w:firstLine="709"/>
        <w:contextualSpacing/>
        <w:jc w:val="both"/>
        <w:rPr>
          <w:sz w:val="28"/>
          <w:szCs w:val="28"/>
          <w:lang w:eastAsia="en-US"/>
        </w:rPr>
      </w:pPr>
      <w:r w:rsidRPr="00557F36">
        <w:rPr>
          <w:b/>
          <w:sz w:val="28"/>
          <w:szCs w:val="28"/>
          <w:lang w:eastAsia="en-US"/>
        </w:rPr>
        <w:t>Соревнование классов</w:t>
      </w:r>
      <w:r w:rsidRPr="00BD7394">
        <w:rPr>
          <w:sz w:val="28"/>
          <w:szCs w:val="28"/>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D4633B" w:rsidRPr="00BD7394" w:rsidRDefault="00D4633B" w:rsidP="00C327FC">
      <w:pPr>
        <w:ind w:firstLine="709"/>
        <w:jc w:val="both"/>
        <w:rPr>
          <w:b/>
          <w:sz w:val="28"/>
          <w:szCs w:val="28"/>
          <w:lang w:eastAsia="en-US"/>
        </w:rPr>
      </w:pPr>
      <w:r w:rsidRPr="00BD7394">
        <w:rPr>
          <w:b/>
          <w:sz w:val="28"/>
          <w:szCs w:val="28"/>
          <w:lang w:eastAsia="en-US"/>
        </w:rPr>
        <w:t>Музыкально-театрализованное представление</w:t>
      </w:r>
    </w:p>
    <w:p w:rsidR="00D4633B" w:rsidRPr="00BD7394" w:rsidRDefault="00D4633B" w:rsidP="00C327FC">
      <w:pPr>
        <w:ind w:firstLine="709"/>
        <w:jc w:val="both"/>
        <w:rPr>
          <w:sz w:val="28"/>
          <w:szCs w:val="28"/>
          <w:lang w:eastAsia="en-US"/>
        </w:rPr>
      </w:pPr>
      <w:r w:rsidRPr="00BD7394">
        <w:rPr>
          <w:sz w:val="28"/>
          <w:szCs w:val="28"/>
          <w:lang w:eastAsia="en-US"/>
        </w:rPr>
        <w:t>Музыкально-театрализованное представление как итоговый результат освоения программы.</w:t>
      </w:r>
    </w:p>
    <w:p w:rsidR="00D4633B" w:rsidRPr="00BD7394" w:rsidRDefault="00D4633B" w:rsidP="00C327FC">
      <w:pPr>
        <w:ind w:firstLine="709"/>
        <w:jc w:val="both"/>
        <w:rPr>
          <w:b/>
          <w:sz w:val="28"/>
          <w:szCs w:val="28"/>
          <w:lang w:eastAsia="en-US"/>
        </w:rPr>
      </w:pPr>
      <w:r w:rsidRPr="00BD7394">
        <w:rPr>
          <w:b/>
          <w:sz w:val="28"/>
          <w:szCs w:val="28"/>
          <w:lang w:eastAsia="en-US"/>
        </w:rPr>
        <w:t xml:space="preserve">Содержание </w:t>
      </w:r>
      <w:proofErr w:type="gramStart"/>
      <w:r w:rsidRPr="00BD7394">
        <w:rPr>
          <w:b/>
          <w:sz w:val="28"/>
          <w:szCs w:val="28"/>
          <w:lang w:eastAsia="en-US"/>
        </w:rPr>
        <w:t>обучения по видам</w:t>
      </w:r>
      <w:proofErr w:type="gramEnd"/>
      <w:r w:rsidRPr="00BD7394">
        <w:rPr>
          <w:b/>
          <w:sz w:val="28"/>
          <w:szCs w:val="28"/>
          <w:lang w:eastAsia="en-US"/>
        </w:rPr>
        <w:t xml:space="preserve"> деятельности: </w:t>
      </w:r>
    </w:p>
    <w:p w:rsidR="00D4633B" w:rsidRDefault="00D4633B" w:rsidP="00C327FC">
      <w:pPr>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w:t>
      </w:r>
      <w:r w:rsidRPr="00CB6752">
        <w:rPr>
          <w:sz w:val="28"/>
          <w:szCs w:val="28"/>
          <w:lang w:eastAsia="en-US"/>
        </w:rPr>
        <w:t xml:space="preserve">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proofErr w:type="gramStart"/>
      <w:r w:rsidRPr="00CB6752">
        <w:rPr>
          <w:sz w:val="28"/>
          <w:szCs w:val="28"/>
          <w:lang w:eastAsia="en-US"/>
        </w:rPr>
        <w:t>Создание музыкально-</w:t>
      </w:r>
      <w:r w:rsidRPr="0041436B">
        <w:rPr>
          <w:sz w:val="28"/>
          <w:szCs w:val="28"/>
          <w:lang w:eastAsia="en-US"/>
        </w:rPr>
        <w:t>театрального коллектива: распределение ролей: «режиссеры», «артисты», «музыканты», «художники» и</w:t>
      </w:r>
      <w:r w:rsidRPr="00FF3660">
        <w:rPr>
          <w:sz w:val="28"/>
          <w:szCs w:val="28"/>
          <w:lang w:eastAsia="en-US"/>
        </w:rPr>
        <w:t xml:space="preserve"> т.д. </w:t>
      </w:r>
      <w:proofErr w:type="gramEnd"/>
    </w:p>
    <w:p w:rsidR="00D4633B" w:rsidRPr="00FF3660" w:rsidRDefault="00D4633B" w:rsidP="00C327FC">
      <w:pPr>
        <w:ind w:firstLine="709"/>
        <w:jc w:val="both"/>
        <w:rPr>
          <w:sz w:val="28"/>
          <w:szCs w:val="28"/>
          <w:lang w:eastAsia="en-US"/>
        </w:rPr>
      </w:pPr>
    </w:p>
    <w:p w:rsidR="005462BC" w:rsidRDefault="005462BC" w:rsidP="00E649DC">
      <w:pPr>
        <w:pStyle w:val="aff"/>
        <w:numPr>
          <w:ilvl w:val="3"/>
          <w:numId w:val="79"/>
        </w:numPr>
        <w:spacing w:line="240" w:lineRule="auto"/>
      </w:pPr>
      <w:bookmarkStart w:id="158" w:name="_Toc288394094"/>
      <w:bookmarkStart w:id="159" w:name="_Toc288410561"/>
      <w:bookmarkStart w:id="160" w:name="_Toc288410690"/>
      <w:bookmarkStart w:id="161" w:name="_Toc294246107"/>
      <w:r>
        <w:t>Дагестанская литература</w:t>
      </w:r>
    </w:p>
    <w:p w:rsidR="005462BC" w:rsidRPr="005462BC" w:rsidRDefault="005462BC" w:rsidP="00C327FC">
      <w:pPr>
        <w:pStyle w:val="afff"/>
        <w:tabs>
          <w:tab w:val="left" w:leader="dot" w:pos="624"/>
        </w:tabs>
        <w:spacing w:line="240" w:lineRule="auto"/>
        <w:rPr>
          <w:rStyle w:val="Zag11"/>
          <w:rFonts w:ascii="Times New Roman" w:eastAsia="@Arial Unicode MS" w:hAnsi="Times New Roman"/>
          <w:b/>
          <w:bCs/>
          <w:iCs/>
          <w:sz w:val="28"/>
          <w:szCs w:val="28"/>
        </w:rPr>
      </w:pPr>
      <w:r>
        <w:rPr>
          <w:rStyle w:val="Zag11"/>
          <w:rFonts w:ascii="Times New Roman" w:eastAsia="@Arial Unicode MS" w:hAnsi="Times New Roman"/>
          <w:b/>
          <w:bCs/>
          <w:iCs/>
          <w:sz w:val="28"/>
          <w:szCs w:val="28"/>
        </w:rPr>
        <w:t>1.</w:t>
      </w:r>
      <w:r w:rsidRPr="005462BC">
        <w:rPr>
          <w:rStyle w:val="Zag11"/>
          <w:rFonts w:ascii="Times New Roman" w:eastAsia="@Arial Unicode MS" w:hAnsi="Times New Roman"/>
          <w:b/>
          <w:bCs/>
          <w:iCs/>
          <w:sz w:val="28"/>
          <w:szCs w:val="28"/>
        </w:rPr>
        <w:t>Виды речевой и читательской деятельности</w:t>
      </w:r>
    </w:p>
    <w:p w:rsidR="005462BC" w:rsidRPr="005462BC" w:rsidRDefault="005462BC" w:rsidP="00C327FC">
      <w:pPr>
        <w:pStyle w:val="afff"/>
        <w:tabs>
          <w:tab w:val="left" w:leader="dot" w:pos="624"/>
        </w:tabs>
        <w:spacing w:line="240" w:lineRule="auto"/>
        <w:jc w:val="both"/>
        <w:rPr>
          <w:rStyle w:val="Zag11"/>
          <w:rFonts w:ascii="Times New Roman" w:eastAsia="@Arial Unicode MS" w:hAnsi="Times New Roman"/>
          <w:sz w:val="28"/>
          <w:szCs w:val="28"/>
        </w:rPr>
      </w:pPr>
      <w:r>
        <w:rPr>
          <w:rStyle w:val="Zag11"/>
          <w:rFonts w:ascii="Times New Roman" w:eastAsia="@Arial Unicode MS" w:hAnsi="Times New Roman"/>
          <w:b/>
          <w:bCs/>
          <w:sz w:val="28"/>
          <w:szCs w:val="28"/>
        </w:rPr>
        <w:t xml:space="preserve">2. </w:t>
      </w:r>
      <w:r w:rsidRPr="005462BC">
        <w:rPr>
          <w:rStyle w:val="Zag11"/>
          <w:rFonts w:ascii="Times New Roman" w:eastAsia="@Arial Unicode MS" w:hAnsi="Times New Roman"/>
          <w:b/>
          <w:bCs/>
          <w:sz w:val="28"/>
          <w:szCs w:val="28"/>
        </w:rPr>
        <w:t>Аудирование (слушание)</w:t>
      </w:r>
    </w:p>
    <w:p w:rsidR="005462BC" w:rsidRPr="005462BC" w:rsidRDefault="005462BC" w:rsidP="00C327FC">
      <w:pPr>
        <w:tabs>
          <w:tab w:val="left" w:leader="dot" w:pos="624"/>
        </w:tabs>
        <w:ind w:left="360"/>
        <w:jc w:val="both"/>
        <w:rPr>
          <w:rStyle w:val="Zag11"/>
          <w:rFonts w:eastAsia="@Arial Unicode MS"/>
          <w:sz w:val="28"/>
          <w:szCs w:val="28"/>
        </w:rPr>
      </w:pPr>
      <w:r w:rsidRPr="005462BC">
        <w:rPr>
          <w:rStyle w:val="Zag11"/>
          <w:rFonts w:eastAsia="@Arial Unicode MS"/>
          <w:sz w:val="28"/>
          <w:szCs w:val="28"/>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w:t>
      </w:r>
      <w:r>
        <w:rPr>
          <w:rStyle w:val="Zag11"/>
          <w:rFonts w:eastAsia="@Arial Unicode MS"/>
          <w:sz w:val="28"/>
          <w:szCs w:val="28"/>
        </w:rPr>
        <w:t xml:space="preserve">задавать вопрос по </w:t>
      </w:r>
      <w:r w:rsidRPr="005462BC">
        <w:rPr>
          <w:rStyle w:val="Zag11"/>
          <w:rFonts w:eastAsia="@Arial Unicode MS"/>
          <w:sz w:val="28"/>
          <w:szCs w:val="28"/>
        </w:rPr>
        <w:t>художественному произведению.</w:t>
      </w:r>
    </w:p>
    <w:p w:rsidR="005462BC" w:rsidRPr="005462BC" w:rsidRDefault="005462BC" w:rsidP="00E649DC">
      <w:pPr>
        <w:pStyle w:val="afff"/>
        <w:numPr>
          <w:ilvl w:val="0"/>
          <w:numId w:val="79"/>
        </w:numPr>
        <w:tabs>
          <w:tab w:val="left" w:leader="dot" w:pos="624"/>
        </w:tabs>
        <w:spacing w:line="240" w:lineRule="auto"/>
        <w:rPr>
          <w:rStyle w:val="Zag11"/>
          <w:rFonts w:ascii="Times New Roman" w:eastAsia="@Arial Unicode MS" w:hAnsi="Times New Roman"/>
          <w:b/>
          <w:bCs/>
          <w:iCs/>
          <w:sz w:val="28"/>
          <w:szCs w:val="28"/>
        </w:rPr>
      </w:pPr>
      <w:r w:rsidRPr="005462BC">
        <w:rPr>
          <w:rStyle w:val="Zag11"/>
          <w:rFonts w:ascii="Times New Roman" w:eastAsia="@Arial Unicode MS" w:hAnsi="Times New Roman"/>
          <w:b/>
          <w:bCs/>
          <w:iCs/>
          <w:sz w:val="28"/>
          <w:szCs w:val="28"/>
        </w:rPr>
        <w:t>Чтение</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b/>
          <w:bCs/>
          <w:sz w:val="28"/>
          <w:szCs w:val="28"/>
        </w:rPr>
      </w:pPr>
      <w:r w:rsidRPr="005462BC">
        <w:rPr>
          <w:rStyle w:val="Zag11"/>
          <w:rFonts w:ascii="Times New Roman" w:eastAsia="@Arial Unicode MS" w:hAnsi="Times New Roman"/>
          <w:b/>
          <w:bCs/>
          <w:sz w:val="28"/>
          <w:szCs w:val="28"/>
        </w:rPr>
        <w:t>Чтение вслух.</w:t>
      </w:r>
      <w:r w:rsidRPr="005462BC">
        <w:rPr>
          <w:rStyle w:val="Zag11"/>
          <w:rFonts w:ascii="Times New Roman" w:eastAsia="@Arial Unicode MS" w:hAnsi="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w:t>
      </w:r>
      <w:r w:rsidRPr="005462BC">
        <w:rPr>
          <w:rStyle w:val="Zag11"/>
          <w:rFonts w:ascii="Times New Roman" w:eastAsia="@Arial Unicode MS" w:hAnsi="Times New Roman"/>
          <w:sz w:val="28"/>
          <w:szCs w:val="28"/>
        </w:rPr>
        <w:lastRenderedPageBreak/>
        <w:t xml:space="preserve">скорости чтения. Установка на нормальный для </w:t>
      </w:r>
      <w:proofErr w:type="gramStart"/>
      <w:r w:rsidRPr="005462BC">
        <w:rPr>
          <w:rStyle w:val="Zag11"/>
          <w:rFonts w:ascii="Times New Roman" w:eastAsia="@Arial Unicode MS" w:hAnsi="Times New Roman"/>
          <w:sz w:val="28"/>
          <w:szCs w:val="28"/>
        </w:rPr>
        <w:t>читающего</w:t>
      </w:r>
      <w:proofErr w:type="gramEnd"/>
      <w:r w:rsidRPr="005462BC">
        <w:rPr>
          <w:rStyle w:val="Zag11"/>
          <w:rFonts w:ascii="Times New Roman" w:eastAsia="@Arial Unicode MS" w:hAnsi="Times New Roman"/>
          <w:sz w:val="28"/>
          <w:szCs w:val="28"/>
        </w:rPr>
        <w:t xml:space="preserve"> темп беглости, позволяющий ему осознать текст. Соблюдение орфоэпических и интонационных норм чтения</w:t>
      </w:r>
      <w:proofErr w:type="gramStart"/>
      <w:r w:rsidRPr="005462BC">
        <w:rPr>
          <w:rStyle w:val="Zag11"/>
          <w:rFonts w:ascii="Times New Roman" w:eastAsia="@Arial Unicode MS" w:hAnsi="Times New Roman"/>
          <w:sz w:val="28"/>
          <w:szCs w:val="28"/>
        </w:rPr>
        <w:t>.</w:t>
      </w:r>
      <w:proofErr w:type="gramEnd"/>
      <w:r w:rsidRPr="005462BC">
        <w:rPr>
          <w:rStyle w:val="Zag11"/>
          <w:rFonts w:ascii="Times New Roman" w:eastAsia="@Arial Unicode MS" w:hAnsi="Times New Roman"/>
          <w:sz w:val="28"/>
          <w:szCs w:val="28"/>
        </w:rPr>
        <w:t xml:space="preserve"> </w:t>
      </w:r>
      <w:proofErr w:type="gramStart"/>
      <w:r w:rsidRPr="005462BC">
        <w:rPr>
          <w:rStyle w:val="Zag11"/>
          <w:rFonts w:ascii="Times New Roman" w:eastAsia="@Arial Unicode MS" w:hAnsi="Times New Roman"/>
          <w:sz w:val="28"/>
          <w:szCs w:val="28"/>
        </w:rPr>
        <w:t>ч</w:t>
      </w:r>
      <w:proofErr w:type="gramEnd"/>
      <w:r w:rsidRPr="005462BC">
        <w:rPr>
          <w:rStyle w:val="Zag11"/>
          <w:rFonts w:ascii="Times New Roman" w:eastAsia="@Arial Unicode MS" w:hAnsi="Times New Roman"/>
          <w:sz w:val="28"/>
          <w:szCs w:val="28"/>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b/>
          <w:bCs/>
          <w:sz w:val="28"/>
          <w:szCs w:val="28"/>
        </w:rPr>
      </w:pPr>
      <w:r w:rsidRPr="005462BC">
        <w:rPr>
          <w:rStyle w:val="Zag11"/>
          <w:rFonts w:ascii="Times New Roman" w:eastAsia="@Arial Unicode MS" w:hAnsi="Times New Roman"/>
          <w:b/>
          <w:bCs/>
          <w:sz w:val="28"/>
          <w:szCs w:val="28"/>
        </w:rPr>
        <w:t>Чтение про себя.</w:t>
      </w:r>
      <w:r w:rsidRPr="005462BC">
        <w:rPr>
          <w:rStyle w:val="Zag11"/>
          <w:rFonts w:ascii="Times New Roman" w:eastAsia="@Arial Unicode MS" w:hAnsi="Times New Roman"/>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b/>
          <w:bCs/>
          <w:sz w:val="28"/>
          <w:szCs w:val="28"/>
        </w:rPr>
        <w:t>Работа с разными видами текста.</w:t>
      </w:r>
      <w:r w:rsidRPr="005462BC">
        <w:rPr>
          <w:rStyle w:val="Zag11"/>
          <w:rFonts w:ascii="Times New Roman" w:eastAsia="@Arial Unicode MS" w:hAnsi="Times New Roman"/>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b/>
          <w:bCs/>
          <w:sz w:val="28"/>
          <w:szCs w:val="28"/>
        </w:rPr>
      </w:pPr>
      <w:r w:rsidRPr="005462BC">
        <w:rPr>
          <w:rStyle w:val="Zag11"/>
          <w:rFonts w:ascii="Times New Roman" w:eastAsia="@Arial Unicode MS" w:hAnsi="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b/>
          <w:bCs/>
          <w:sz w:val="28"/>
          <w:szCs w:val="28"/>
        </w:rPr>
      </w:pPr>
      <w:r w:rsidRPr="005462BC">
        <w:rPr>
          <w:rStyle w:val="Zag11"/>
          <w:rFonts w:ascii="Times New Roman" w:eastAsia="@Arial Unicode MS" w:hAnsi="Times New Roman"/>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b/>
          <w:bCs/>
          <w:sz w:val="28"/>
          <w:szCs w:val="28"/>
        </w:rPr>
        <w:t>Работа с текстом художественного произведения.</w:t>
      </w:r>
      <w:r w:rsidRPr="005462BC">
        <w:rPr>
          <w:rStyle w:val="Zag11"/>
          <w:rFonts w:ascii="Times New Roman" w:eastAsia="@Arial Unicode MS" w:hAnsi="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w:t>
      </w:r>
      <w:r>
        <w:rPr>
          <w:rStyle w:val="Zag11"/>
          <w:rFonts w:ascii="Times New Roman" w:eastAsia="@Arial Unicode MS" w:hAnsi="Times New Roman"/>
          <w:sz w:val="28"/>
          <w:szCs w:val="28"/>
        </w:rPr>
        <w:t xml:space="preserve">ви к Родине в литературе дагестанских </w:t>
      </w:r>
      <w:r w:rsidRPr="005462BC">
        <w:rPr>
          <w:rStyle w:val="Zag11"/>
          <w:rFonts w:ascii="Times New Roman" w:eastAsia="@Arial Unicode MS" w:hAnsi="Times New Roman"/>
          <w:sz w:val="28"/>
          <w:szCs w:val="28"/>
        </w:rPr>
        <w:t>народов</w:t>
      </w:r>
      <w:r>
        <w:rPr>
          <w:rStyle w:val="Zag11"/>
          <w:rFonts w:ascii="Times New Roman" w:eastAsia="@Arial Unicode MS" w:hAnsi="Times New Roman"/>
          <w:sz w:val="28"/>
          <w:szCs w:val="28"/>
        </w:rPr>
        <w:t>.</w:t>
      </w:r>
      <w:r w:rsidRPr="005462BC">
        <w:rPr>
          <w:rStyle w:val="Zag11"/>
          <w:rFonts w:ascii="Times New Roman" w:eastAsia="@Arial Unicode MS" w:hAnsi="Times New Roman"/>
          <w:sz w:val="28"/>
          <w:szCs w:val="28"/>
        </w:rPr>
        <w:t xml:space="preserve"> Схожесть тем, идей, героев в фольклоре разных народов</w:t>
      </w:r>
      <w:r>
        <w:rPr>
          <w:rStyle w:val="Zag11"/>
          <w:rFonts w:ascii="Times New Roman" w:eastAsia="@Arial Unicode MS" w:hAnsi="Times New Roman"/>
          <w:sz w:val="28"/>
          <w:szCs w:val="28"/>
        </w:rPr>
        <w:t xml:space="preserve"> Дагестана</w:t>
      </w:r>
      <w:r w:rsidRPr="005462BC">
        <w:rPr>
          <w:rStyle w:val="Zag11"/>
          <w:rFonts w:ascii="Times New Roman" w:eastAsia="@Arial Unicode MS" w:hAnsi="Times New Roman"/>
          <w:sz w:val="28"/>
          <w:szCs w:val="28"/>
        </w:rPr>
        <w:t>.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w:t>
      </w:r>
      <w:r w:rsidRPr="005462BC">
        <w:rPr>
          <w:rStyle w:val="Zag11"/>
          <w:rFonts w:ascii="Times New Roman" w:eastAsia="@Arial Unicode MS" w:hAnsi="Times New Roman"/>
          <w:sz w:val="28"/>
          <w:szCs w:val="28"/>
        </w:rPr>
        <w:lastRenderedPageBreak/>
        <w:t>аналогии или по контрасту. Выявление авторского отношения к герою на основе анализа текста, авторских помет, имен героев.</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 xml:space="preserve">Характеристика героя произведения. </w:t>
      </w:r>
      <w:proofErr w:type="gramStart"/>
      <w:r w:rsidRPr="005462BC">
        <w:rPr>
          <w:rStyle w:val="Zag11"/>
          <w:rFonts w:ascii="Times New Roman" w:eastAsia="@Arial Unicode MS" w:hAnsi="Times New Roman"/>
          <w:sz w:val="28"/>
          <w:szCs w:val="28"/>
        </w:rPr>
        <w:t>Портрет, характер героя, выраженные через поступки и речь.</w:t>
      </w:r>
      <w:proofErr w:type="gramEnd"/>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 xml:space="preserve">Освоение разных видов пересказа художественного текста: </w:t>
      </w:r>
      <w:proofErr w:type="gramStart"/>
      <w:r w:rsidRPr="005462BC">
        <w:rPr>
          <w:rStyle w:val="Zag11"/>
          <w:rFonts w:ascii="Times New Roman" w:eastAsia="@Arial Unicode MS" w:hAnsi="Times New Roman"/>
          <w:sz w:val="28"/>
          <w:szCs w:val="28"/>
        </w:rPr>
        <w:t>подробный</w:t>
      </w:r>
      <w:proofErr w:type="gramEnd"/>
      <w:r w:rsidRPr="005462BC">
        <w:rPr>
          <w:rStyle w:val="Zag11"/>
          <w:rFonts w:ascii="Times New Roman" w:eastAsia="@Arial Unicode MS" w:hAnsi="Times New Roman"/>
          <w:sz w:val="28"/>
          <w:szCs w:val="28"/>
        </w:rPr>
        <w:t>, выборочный и краткий (передача основных мыслей).</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b/>
          <w:bCs/>
          <w:sz w:val="28"/>
          <w:szCs w:val="28"/>
        </w:rPr>
      </w:pPr>
      <w:r w:rsidRPr="005462BC">
        <w:rPr>
          <w:rStyle w:val="Zag11"/>
          <w:rFonts w:ascii="Times New Roman" w:eastAsia="@Arial Unicode MS" w:hAnsi="Times New Roman"/>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5462BC" w:rsidRPr="005462BC" w:rsidRDefault="005462BC" w:rsidP="00E649DC">
      <w:pPr>
        <w:pStyle w:val="afff"/>
        <w:numPr>
          <w:ilvl w:val="0"/>
          <w:numId w:val="79"/>
        </w:numPr>
        <w:tabs>
          <w:tab w:val="left" w:leader="dot" w:pos="624"/>
        </w:tabs>
        <w:spacing w:line="240" w:lineRule="auto"/>
        <w:rPr>
          <w:rStyle w:val="Zag11"/>
          <w:rFonts w:ascii="Times New Roman" w:eastAsia="@Arial Unicode MS" w:hAnsi="Times New Roman"/>
          <w:b/>
          <w:bCs/>
          <w:iCs/>
          <w:sz w:val="28"/>
          <w:szCs w:val="28"/>
        </w:rPr>
      </w:pPr>
      <w:r w:rsidRPr="005462BC">
        <w:rPr>
          <w:rStyle w:val="Zag11"/>
          <w:rFonts w:ascii="Times New Roman" w:eastAsia="@Arial Unicode MS" w:hAnsi="Times New Roman"/>
          <w:b/>
          <w:bCs/>
          <w:iCs/>
          <w:sz w:val="28"/>
          <w:szCs w:val="28"/>
        </w:rPr>
        <w:t>Круг детского чтения</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 xml:space="preserve">Произведения устного народного </w:t>
      </w:r>
      <w:r>
        <w:rPr>
          <w:rStyle w:val="Zag11"/>
          <w:rFonts w:ascii="Times New Roman" w:eastAsia="@Arial Unicode MS" w:hAnsi="Times New Roman"/>
          <w:sz w:val="28"/>
          <w:szCs w:val="28"/>
        </w:rPr>
        <w:t>творчества народов Дагестана. Произведения классиков дагестанской</w:t>
      </w:r>
      <w:r w:rsidRPr="005462BC">
        <w:rPr>
          <w:rStyle w:val="Zag11"/>
          <w:rFonts w:ascii="Times New Roman" w:eastAsia="@Arial Unicode MS" w:hAnsi="Times New Roman"/>
          <w:sz w:val="28"/>
          <w:szCs w:val="28"/>
        </w:rPr>
        <w:t xml:space="preserve"> литературы, произведения современной</w:t>
      </w:r>
      <w:r>
        <w:rPr>
          <w:rStyle w:val="Zag11"/>
          <w:rFonts w:ascii="Times New Roman" w:eastAsia="@Arial Unicode MS" w:hAnsi="Times New Roman"/>
          <w:sz w:val="28"/>
          <w:szCs w:val="28"/>
        </w:rPr>
        <w:t xml:space="preserve"> дагестанской</w:t>
      </w:r>
      <w:r w:rsidRPr="005462BC">
        <w:rPr>
          <w:rStyle w:val="Zag11"/>
          <w:rFonts w:ascii="Times New Roman" w:eastAsia="@Arial Unicode MS" w:hAnsi="Times New Roman"/>
          <w:sz w:val="28"/>
          <w:szCs w:val="28"/>
        </w:rPr>
        <w:t>, доступные для восприятия младших школьников.</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5462BC" w:rsidRPr="005462BC" w:rsidRDefault="005462BC" w:rsidP="00E649DC">
      <w:pPr>
        <w:pStyle w:val="afff"/>
        <w:numPr>
          <w:ilvl w:val="0"/>
          <w:numId w:val="79"/>
        </w:numPr>
        <w:tabs>
          <w:tab w:val="left" w:leader="dot" w:pos="624"/>
        </w:tabs>
        <w:spacing w:line="240" w:lineRule="auto"/>
        <w:rPr>
          <w:rStyle w:val="Zag11"/>
          <w:rFonts w:ascii="Times New Roman" w:eastAsia="@Arial Unicode MS" w:hAnsi="Times New Roman"/>
          <w:b/>
          <w:bCs/>
          <w:iCs/>
          <w:sz w:val="28"/>
          <w:szCs w:val="28"/>
        </w:rPr>
      </w:pPr>
      <w:r w:rsidRPr="005462BC">
        <w:rPr>
          <w:rStyle w:val="Zag11"/>
          <w:rFonts w:ascii="Times New Roman" w:eastAsia="@Arial Unicode MS" w:hAnsi="Times New Roman"/>
          <w:b/>
          <w:bCs/>
          <w:iCs/>
          <w:sz w:val="28"/>
          <w:szCs w:val="28"/>
        </w:rPr>
        <w:t>Литературоведческая пропедевтика (практическое освоение)</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proofErr w:type="gramStart"/>
      <w:r w:rsidRPr="005462BC">
        <w:rPr>
          <w:rStyle w:val="Zag11"/>
          <w:rFonts w:ascii="Times New Roman" w:eastAsia="@Arial Unicode MS" w:hAnsi="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proofErr w:type="gramStart"/>
      <w:r w:rsidRPr="005462BC">
        <w:rPr>
          <w:rStyle w:val="Zag11"/>
          <w:rFonts w:ascii="Times New Roman" w:eastAsia="@Arial Unicode MS" w:hAnsi="Times New Roman"/>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proofErr w:type="gramStart"/>
      <w:r w:rsidRPr="005462BC">
        <w:rPr>
          <w:rStyle w:val="Zag11"/>
          <w:rFonts w:ascii="Times New Roman" w:eastAsia="@Arial Unicode MS" w:hAnsi="Times New Roman"/>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Фольклор и авторские художественные произведения (различение).</w:t>
      </w:r>
    </w:p>
    <w:p w:rsidR="005462BC" w:rsidRP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lastRenderedPageBreak/>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5462BC" w:rsidRDefault="005462BC" w:rsidP="00E649DC">
      <w:pPr>
        <w:pStyle w:val="afff"/>
        <w:numPr>
          <w:ilvl w:val="0"/>
          <w:numId w:val="79"/>
        </w:numPr>
        <w:tabs>
          <w:tab w:val="left" w:leader="dot" w:pos="624"/>
        </w:tabs>
        <w:spacing w:line="240" w:lineRule="auto"/>
        <w:jc w:val="both"/>
        <w:rPr>
          <w:rStyle w:val="Zag11"/>
          <w:rFonts w:ascii="Times New Roman" w:eastAsia="@Arial Unicode MS" w:hAnsi="Times New Roman"/>
          <w:sz w:val="28"/>
          <w:szCs w:val="28"/>
        </w:rPr>
      </w:pPr>
      <w:r w:rsidRPr="005462BC">
        <w:rPr>
          <w:rStyle w:val="Zag11"/>
          <w:rFonts w:ascii="Times New Roman" w:eastAsia="@Arial Unicode MS" w:hAnsi="Times New Roman"/>
          <w:sz w:val="28"/>
          <w:szCs w:val="28"/>
        </w:rPr>
        <w:t>Рассказ, стихотворение, басня – общее представление о жанре, особенностях построения и выразительных средствах.</w:t>
      </w:r>
    </w:p>
    <w:p w:rsidR="005462BC" w:rsidRPr="005462BC" w:rsidRDefault="005462BC" w:rsidP="00C327FC"/>
    <w:p w:rsidR="00C12206" w:rsidRDefault="00C12206" w:rsidP="00C327FC">
      <w:pPr>
        <w:pStyle w:val="aff"/>
        <w:numPr>
          <w:ilvl w:val="3"/>
          <w:numId w:val="59"/>
        </w:numPr>
        <w:spacing w:line="240" w:lineRule="auto"/>
      </w:pPr>
      <w:r>
        <w:t>Родной язык и литература</w:t>
      </w:r>
    </w:p>
    <w:p w:rsidR="001F5D42" w:rsidRDefault="001F5D42" w:rsidP="00C327FC"/>
    <w:p w:rsidR="001F5D42" w:rsidRPr="001F5D42" w:rsidRDefault="001F5D42" w:rsidP="00C327FC">
      <w:pPr>
        <w:spacing w:before="168" w:after="168"/>
        <w:ind w:firstLine="935"/>
        <w:jc w:val="both"/>
        <w:rPr>
          <w:color w:val="000000"/>
          <w:sz w:val="28"/>
          <w:szCs w:val="28"/>
        </w:rPr>
      </w:pPr>
      <w:r w:rsidRPr="001F5D42">
        <w:rPr>
          <w:color w:val="000000"/>
          <w:sz w:val="28"/>
          <w:szCs w:val="28"/>
        </w:rPr>
        <w:t>Деятельностный характер предмета «Родной язык» соответствует природе младшего школьника, воспринимающего мир целостно, эмоционально и активно. Основное назначение родного языка состоит в формировании коммуникативной компетенции, т.е. способности и готовности осуществлять межличностное общение. Родной язык является важнейшим средством воспитательного воздействия на личность. Будучи частью, инструментом культуры, родной язык формирует личность через культуру народа, пользующегося данным языком как средством общения. Родной язык открывает непосредственный доступ к огромному духовному богатству дагестанского народа, повышает уровень гуманитарного образования ученика. Родной язык расширяет лингвистический кругозор учащихся, способствует формированию культуры общения, содействует общему речевому развитию учащихся.</w:t>
      </w:r>
    </w:p>
    <w:p w:rsidR="001F5D42" w:rsidRPr="001F5D42" w:rsidRDefault="001F5D42" w:rsidP="00C327FC">
      <w:pPr>
        <w:spacing w:before="168" w:after="168"/>
        <w:ind w:firstLine="935"/>
        <w:jc w:val="both"/>
        <w:rPr>
          <w:color w:val="000000"/>
          <w:sz w:val="28"/>
          <w:szCs w:val="28"/>
        </w:rPr>
      </w:pPr>
      <w:r w:rsidRPr="001F5D42">
        <w:rPr>
          <w:color w:val="000000"/>
          <w:sz w:val="28"/>
          <w:szCs w:val="28"/>
        </w:rPr>
        <w:t>Основные содержательные линии</w:t>
      </w:r>
      <w:proofErr w:type="gramStart"/>
      <w:r w:rsidRPr="001F5D42">
        <w:rPr>
          <w:color w:val="000000"/>
          <w:sz w:val="28"/>
          <w:szCs w:val="28"/>
        </w:rPr>
        <w:t xml:space="preserve"> П</w:t>
      </w:r>
      <w:proofErr w:type="gramEnd"/>
      <w:r w:rsidRPr="001F5D42">
        <w:rPr>
          <w:color w:val="000000"/>
          <w:sz w:val="28"/>
          <w:szCs w:val="28"/>
        </w:rPr>
        <w:t>ервой содержательной линией являются коммуникативные умения, второй – языковые знания и навыки, оперирования ими, третьей – социокультурные знания и умения. Указанные содержательные линии находятся в тесной взаимосвязи. Основной линией следует считать коммуникативные умения, которые представляют собой результат овладения родным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аудирования, чтения и письма.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и с социокультурными знаниями.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Все три указанные основные содержательные линии взаимосвязаны, и отсутствие одной из них нарушает единство учебного предмета «Родной язык».</w:t>
      </w:r>
    </w:p>
    <w:p w:rsidR="001F5D42" w:rsidRPr="001F5D42" w:rsidRDefault="001F5D42" w:rsidP="00C327FC">
      <w:pPr>
        <w:spacing w:before="168" w:after="168"/>
        <w:ind w:firstLine="935"/>
        <w:jc w:val="both"/>
        <w:rPr>
          <w:color w:val="000000"/>
          <w:sz w:val="28"/>
          <w:szCs w:val="28"/>
        </w:rPr>
      </w:pPr>
      <w:r w:rsidRPr="001F5D42">
        <w:rPr>
          <w:color w:val="000000"/>
          <w:sz w:val="28"/>
          <w:szCs w:val="28"/>
        </w:rPr>
        <w:t>Ценностные ориентиры Ценностные ориентиры составляют содержание, главным образом, воспитательного аспекта.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родной культуры.</w:t>
      </w:r>
    </w:p>
    <w:p w:rsidR="001F5D42" w:rsidRPr="001F5D42" w:rsidRDefault="001F5D42" w:rsidP="00C327FC">
      <w:pPr>
        <w:spacing w:before="168" w:after="168"/>
        <w:ind w:firstLine="935"/>
        <w:jc w:val="both"/>
        <w:rPr>
          <w:color w:val="000000"/>
          <w:sz w:val="28"/>
          <w:szCs w:val="28"/>
        </w:rPr>
      </w:pPr>
      <w:r w:rsidRPr="001F5D42">
        <w:rPr>
          <w:color w:val="000000"/>
          <w:sz w:val="28"/>
          <w:szCs w:val="28"/>
        </w:rPr>
        <w:lastRenderedPageBreak/>
        <w:t>Факты культуры становятся для учащегося ценностью, т.е. приобретают социальное, человеческое и культурное значение, становятся ориентирами деятельности и поведения, связываются с познавательными и волевыми аспектами его индивидуальности, определяют его мотивацию, его мировоззрение и нравственные убеждения, становятся основой формирования его личности, развития его творческих сил и способностей Личностные, метапредметные и предметные результаты освоения учебного предмета Личностные результаты</w:t>
      </w:r>
      <w:proofErr w:type="gramStart"/>
      <w:r w:rsidRPr="001F5D42">
        <w:rPr>
          <w:color w:val="000000"/>
          <w:sz w:val="28"/>
          <w:szCs w:val="28"/>
        </w:rPr>
        <w:t xml:space="preserve"> В</w:t>
      </w:r>
      <w:proofErr w:type="gramEnd"/>
      <w:r w:rsidRPr="001F5D42">
        <w:rPr>
          <w:color w:val="000000"/>
          <w:sz w:val="28"/>
          <w:szCs w:val="28"/>
        </w:rPr>
        <w:t xml:space="preserve"> процессе воспитания выпускник начальной школы достигнет определённых личностных результатов в освоении учебного предмета.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1. Воспитание гражданственности, патриотизма, уважения к правам, свободам и обязанностям человека: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-ценностное отношение к своей малой и большой родине, семейным традициям; государственным символикам Дагестана и России, родному языку;</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элементарные представления о культурном достоянии малой Родины;</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постижения ценностей национальной культуры;</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участия в межкультурной коммуникации и умение представлять родную культуру;</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начальные представления о правах и обязанностях человека и гражданина.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2. Воспитание нравственных чувств и этического сознания:</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первоначальные представления о гуманистическом мировоззрении: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доброта, желание доставить радость людям; бережное, гуманное отношение ко всему живому; великодушие, сочувствие; товарищество и взаимопомощь;</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стремление делать правильный нравственный выбор: способность анализировать нравственную сторону своих поступков и поступков других людей;</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почтительное отношение к родителям, уважительное отношение к старшим, заботливое отношение к младшим;</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доброжелательное отношение к другим участникам учебной и игровой деятельности на основе этических норм.</w:t>
      </w:r>
    </w:p>
    <w:p w:rsidR="001F5D42" w:rsidRPr="001F5D42" w:rsidRDefault="001F5D42" w:rsidP="00C327FC">
      <w:pPr>
        <w:spacing w:before="168" w:after="168"/>
        <w:ind w:firstLine="935"/>
        <w:jc w:val="both"/>
        <w:rPr>
          <w:color w:val="000000"/>
          <w:sz w:val="28"/>
          <w:szCs w:val="28"/>
        </w:rPr>
      </w:pPr>
      <w:r w:rsidRPr="001F5D42">
        <w:rPr>
          <w:color w:val="000000"/>
          <w:sz w:val="28"/>
          <w:szCs w:val="28"/>
        </w:rPr>
        <w:t>3. Воспитание уважения к культуре народов Дагестана: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lastRenderedPageBreak/>
        <w:t>- элементарные представления о культурном достоянии народов Дагестана;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межкультурной коммуникации;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уважение к иному мнению и культуре других народов Дагестана и России.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xml:space="preserve">4. Воспитание ценностного отношения к </w:t>
      </w:r>
      <w:proofErr w:type="gramStart"/>
      <w:r w:rsidRPr="001F5D42">
        <w:rPr>
          <w:color w:val="000000"/>
          <w:sz w:val="28"/>
          <w:szCs w:val="28"/>
        </w:rPr>
        <w:t>прекрасному</w:t>
      </w:r>
      <w:proofErr w:type="gramEnd"/>
      <w:r w:rsidRPr="001F5D42">
        <w:rPr>
          <w:color w:val="000000"/>
          <w:sz w:val="28"/>
          <w:szCs w:val="28"/>
        </w:rPr>
        <w:t>, формирование представлений об эстетических идеалах и ценностях (эстетическое воспитание):</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элементарные представления об эстетических и художественных ценностях родной культуры и культуры русского народа;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эмоционального постижения народного творчества, детского фольклора, памятников культуры;</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мотивация к реализации эстетических ценностей в пространстве школы и семьи;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отношение к учёбе как творческой деятельности.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5. Воспитание трудолюбия, творческого отношения к учению, труду, жизни: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ценностное отношение к труду, учёбе и творчеству, трудолюбие;</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дисциплинированность, последовательность, настойчивость и самостоятельность;</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участия в учебной деятельности по овладению родным языком и осознание её значимости для личности учащегося;</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первоначальные навыки сотрудничества в процессе учебной и игровой деятельности со сверстниками и взрослыми;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бережное отношение к результатам своего труда, труда других людей, к школьному имуществу, учебникам, личным вещам;</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мотивация к самореализации в познавательной и учебной деятельности;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любознательность и стремление расширять кругозор.</w:t>
      </w:r>
    </w:p>
    <w:p w:rsidR="001F5D42" w:rsidRPr="001F5D42" w:rsidRDefault="001F5D42" w:rsidP="00C327FC">
      <w:pPr>
        <w:spacing w:before="168" w:after="168"/>
        <w:ind w:firstLine="935"/>
        <w:jc w:val="both"/>
        <w:rPr>
          <w:color w:val="000000"/>
          <w:sz w:val="28"/>
          <w:szCs w:val="28"/>
        </w:rPr>
      </w:pPr>
      <w:r w:rsidRPr="001F5D42">
        <w:rPr>
          <w:color w:val="000000"/>
          <w:sz w:val="28"/>
          <w:szCs w:val="28"/>
        </w:rPr>
        <w:t>6. Формирование ценностного отношения к здоровью и здоровому образу жизни:</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ценностное отношение к своему здоровью, здоровью близких и окружающих людей;</w:t>
      </w:r>
    </w:p>
    <w:p w:rsidR="001F5D42" w:rsidRPr="001F5D42" w:rsidRDefault="001F5D42" w:rsidP="00C327FC">
      <w:pPr>
        <w:spacing w:before="168" w:after="168"/>
        <w:ind w:firstLine="935"/>
        <w:jc w:val="both"/>
        <w:rPr>
          <w:color w:val="000000"/>
          <w:sz w:val="28"/>
          <w:szCs w:val="28"/>
        </w:rPr>
      </w:pPr>
      <w:r w:rsidRPr="001F5D42">
        <w:rPr>
          <w:color w:val="000000"/>
          <w:sz w:val="28"/>
          <w:szCs w:val="28"/>
        </w:rPr>
        <w:lastRenderedPageBreak/>
        <w:t>- первоначальные представления о роли физической культуры и спорта для здоровья человека;</w:t>
      </w:r>
    </w:p>
    <w:p w:rsidR="001F5D42" w:rsidRPr="001F5D42" w:rsidRDefault="001F5D42" w:rsidP="00C327FC">
      <w:pPr>
        <w:spacing w:before="168" w:after="168"/>
        <w:ind w:firstLine="935"/>
        <w:jc w:val="both"/>
        <w:rPr>
          <w:color w:val="000000"/>
          <w:sz w:val="28"/>
          <w:szCs w:val="28"/>
        </w:rPr>
      </w:pPr>
      <w:r w:rsidRPr="001F5D42">
        <w:rPr>
          <w:color w:val="000000"/>
          <w:sz w:val="28"/>
          <w:szCs w:val="28"/>
        </w:rPr>
        <w:t>7. Воспитание ценностного отношения к природе, окружающей среде (экологическое воспитание):</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ценностное отношение к природе;</w:t>
      </w:r>
    </w:p>
    <w:p w:rsidR="001F5D42" w:rsidRPr="001F5D42" w:rsidRDefault="001F5D42" w:rsidP="00C327FC">
      <w:pPr>
        <w:spacing w:before="168" w:after="168"/>
        <w:ind w:firstLine="935"/>
        <w:jc w:val="both"/>
        <w:rPr>
          <w:color w:val="000000"/>
          <w:sz w:val="28"/>
          <w:szCs w:val="28"/>
        </w:rPr>
      </w:pPr>
      <w:r w:rsidRPr="001F5D42">
        <w:rPr>
          <w:color w:val="000000"/>
          <w:sz w:val="28"/>
          <w:szCs w:val="28"/>
        </w:rPr>
        <w:t>- первоначальный опыт эстетического, эмоционально-нравственного отношения к природе.</w:t>
      </w:r>
    </w:p>
    <w:p w:rsidR="001F5D42" w:rsidRPr="001F5D42" w:rsidRDefault="001F5D42" w:rsidP="00C327FC"/>
    <w:p w:rsidR="00C12206" w:rsidRDefault="00C12206" w:rsidP="00C327FC">
      <w:pPr>
        <w:pStyle w:val="aff"/>
        <w:numPr>
          <w:ilvl w:val="3"/>
          <w:numId w:val="59"/>
        </w:numPr>
        <w:spacing w:line="240" w:lineRule="auto"/>
      </w:pPr>
      <w:r>
        <w:t>Технология</w:t>
      </w:r>
    </w:p>
    <w:p w:rsidR="00C12206" w:rsidRPr="00C12206" w:rsidRDefault="00C12206" w:rsidP="00C327FC">
      <w:pPr>
        <w:jc w:val="both"/>
        <w:rPr>
          <w:sz w:val="28"/>
          <w:szCs w:val="28"/>
        </w:rPr>
      </w:pPr>
    </w:p>
    <w:p w:rsidR="00C12206" w:rsidRPr="00C12206" w:rsidRDefault="00C12206" w:rsidP="00C327FC">
      <w:pPr>
        <w:pStyle w:val="c2"/>
        <w:shd w:val="clear" w:color="auto" w:fill="FFFFFF"/>
        <w:spacing w:before="0" w:beforeAutospacing="0" w:after="0" w:afterAutospacing="0"/>
        <w:jc w:val="both"/>
        <w:rPr>
          <w:color w:val="000000"/>
          <w:sz w:val="28"/>
          <w:szCs w:val="28"/>
        </w:rPr>
      </w:pPr>
      <w:r w:rsidRPr="00C12206">
        <w:rPr>
          <w:rStyle w:val="c14"/>
          <w:rFonts w:eastAsia="MS Gothic"/>
          <w:b/>
          <w:bCs/>
          <w:color w:val="000000"/>
          <w:sz w:val="28"/>
          <w:szCs w:val="28"/>
        </w:rPr>
        <w:t>Общекультурные и общетрудовые компетенции (знания, умения и способы деятельности). Основы культуры труда, самообслуживания</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 xml:space="preserve">Трудовая деятельность и её значение в жизни человека. </w:t>
      </w:r>
      <w:proofErr w:type="gramStart"/>
      <w:r w:rsidRPr="00C12206">
        <w:rPr>
          <w:rStyle w:val="c1"/>
          <w:color w:val="000000"/>
          <w:sz w:val="28"/>
          <w:szCs w:val="28"/>
        </w:rPr>
        <w:t>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w:t>
      </w:r>
      <w:proofErr w:type="gramEnd"/>
      <w:r w:rsidRPr="00C12206">
        <w:rPr>
          <w:rStyle w:val="c1"/>
          <w:color w:val="000000"/>
          <w:sz w:val="28"/>
          <w:szCs w:val="28"/>
        </w:rPr>
        <w:t xml:space="preserve">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C12206">
        <w:rPr>
          <w:rStyle w:val="c1"/>
          <w:color w:val="000000"/>
          <w:sz w:val="28"/>
          <w:szCs w:val="28"/>
        </w:rPr>
        <w:t>индивидуальных проектов</w:t>
      </w:r>
      <w:proofErr w:type="gramEnd"/>
      <w:r w:rsidRPr="00C12206">
        <w:rPr>
          <w:rStyle w:val="c1"/>
          <w:color w:val="000000"/>
          <w:sz w:val="28"/>
          <w:szCs w:val="28"/>
        </w:rPr>
        <w:t>.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C12206" w:rsidRPr="00C12206" w:rsidRDefault="00C12206" w:rsidP="00C327FC">
      <w:pPr>
        <w:pStyle w:val="c2"/>
        <w:shd w:val="clear" w:color="auto" w:fill="FFFFFF"/>
        <w:spacing w:before="0" w:beforeAutospacing="0" w:after="0" w:afterAutospacing="0"/>
        <w:ind w:firstLine="708"/>
        <w:jc w:val="both"/>
        <w:rPr>
          <w:color w:val="000000"/>
          <w:sz w:val="28"/>
          <w:szCs w:val="28"/>
        </w:rPr>
      </w:pPr>
      <w:r w:rsidRPr="00C12206">
        <w:rPr>
          <w:rStyle w:val="c1"/>
          <w:color w:val="000000"/>
          <w:sz w:val="28"/>
          <w:szCs w:val="28"/>
        </w:rPr>
        <w:t>Выполнение элементарных расчетов стоимости изготавливаемого изделия.</w:t>
      </w:r>
    </w:p>
    <w:p w:rsidR="00C12206" w:rsidRPr="00C12206" w:rsidRDefault="00C12206" w:rsidP="00C327FC">
      <w:pPr>
        <w:pStyle w:val="c2"/>
        <w:shd w:val="clear" w:color="auto" w:fill="FFFFFF"/>
        <w:spacing w:before="0" w:beforeAutospacing="0" w:after="0" w:afterAutospacing="0"/>
        <w:ind w:firstLine="708"/>
        <w:jc w:val="both"/>
        <w:rPr>
          <w:color w:val="000000"/>
          <w:sz w:val="28"/>
          <w:szCs w:val="28"/>
        </w:rPr>
      </w:pPr>
      <w:r w:rsidRPr="00C12206">
        <w:rPr>
          <w:rStyle w:val="c14"/>
          <w:rFonts w:eastAsia="MS Gothic"/>
          <w:b/>
          <w:bCs/>
          <w:color w:val="000000"/>
          <w:sz w:val="28"/>
          <w:szCs w:val="28"/>
        </w:rPr>
        <w:t>Технология ручной обработки материалов</w:t>
      </w:r>
      <w:bookmarkStart w:id="162" w:name="ftnt_ref1"/>
      <w:r w:rsidR="00D84494" w:rsidRPr="00C12206">
        <w:rPr>
          <w:b/>
          <w:bCs/>
          <w:color w:val="000000"/>
          <w:sz w:val="28"/>
          <w:szCs w:val="28"/>
          <w:vertAlign w:val="superscript"/>
        </w:rPr>
        <w:fldChar w:fldCharType="begin"/>
      </w:r>
      <w:r w:rsidRPr="00C12206">
        <w:rPr>
          <w:b/>
          <w:bCs/>
          <w:color w:val="000000"/>
          <w:sz w:val="28"/>
          <w:szCs w:val="28"/>
          <w:vertAlign w:val="superscript"/>
        </w:rPr>
        <w:instrText xml:space="preserve"> HYPERLINK "https://nsportal.ru/nachalnaya-shkola/tekhnologiya/2015/12/07/rabochaya-programma-po-tehnologii" \l "ftnt1" </w:instrText>
      </w:r>
      <w:r w:rsidR="00D84494" w:rsidRPr="00C12206">
        <w:rPr>
          <w:b/>
          <w:bCs/>
          <w:color w:val="000000"/>
          <w:sz w:val="28"/>
          <w:szCs w:val="28"/>
          <w:vertAlign w:val="superscript"/>
        </w:rPr>
        <w:fldChar w:fldCharType="separate"/>
      </w:r>
      <w:r w:rsidRPr="00C12206">
        <w:rPr>
          <w:rStyle w:val="afff4"/>
          <w:b/>
          <w:bCs/>
          <w:color w:val="27638C"/>
          <w:sz w:val="28"/>
          <w:szCs w:val="28"/>
          <w:vertAlign w:val="superscript"/>
        </w:rPr>
        <w:t>[1]</w:t>
      </w:r>
      <w:r w:rsidR="00D84494" w:rsidRPr="00C12206">
        <w:rPr>
          <w:b/>
          <w:bCs/>
          <w:color w:val="000000"/>
          <w:sz w:val="28"/>
          <w:szCs w:val="28"/>
          <w:vertAlign w:val="superscript"/>
        </w:rPr>
        <w:fldChar w:fldCharType="end"/>
      </w:r>
      <w:bookmarkEnd w:id="162"/>
      <w:r w:rsidRPr="00C12206">
        <w:rPr>
          <w:rStyle w:val="c14"/>
          <w:rFonts w:eastAsia="MS Gothic"/>
          <w:b/>
          <w:bCs/>
          <w:color w:val="000000"/>
          <w:sz w:val="28"/>
          <w:szCs w:val="28"/>
        </w:rPr>
        <w:t>. Элементы графической грамоты</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lastRenderedPageBreak/>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Подготовка материалов к работе. Экономное расходование материалов. Выбор </w:t>
      </w:r>
      <w:r w:rsidRPr="00C12206">
        <w:rPr>
          <w:rStyle w:val="c14"/>
          <w:rFonts w:eastAsia="MS Gothic"/>
          <w:b/>
          <w:bCs/>
          <w:i/>
          <w:iCs/>
          <w:color w:val="000000"/>
          <w:sz w:val="28"/>
          <w:szCs w:val="28"/>
        </w:rPr>
        <w:t>и замена</w:t>
      </w:r>
      <w:r w:rsidRPr="00C12206">
        <w:rPr>
          <w:rStyle w:val="c1"/>
          <w:color w:val="000000"/>
          <w:sz w:val="28"/>
          <w:szCs w:val="28"/>
        </w:rPr>
        <w:t>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C12206">
        <w:rPr>
          <w:rStyle w:val="c1"/>
          <w:color w:val="000000"/>
          <w:sz w:val="28"/>
          <w:szCs w:val="28"/>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C12206">
        <w:rPr>
          <w:rStyle w:val="c1"/>
          <w:color w:val="000000"/>
          <w:sz w:val="28"/>
          <w:szCs w:val="28"/>
        </w:rPr>
        <w:t xml:space="preserve">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w:t>
      </w:r>
    </w:p>
    <w:p w:rsidR="00C12206" w:rsidRPr="00C12206" w:rsidRDefault="00C12206" w:rsidP="00C327FC">
      <w:pPr>
        <w:pStyle w:val="c2"/>
        <w:shd w:val="clear" w:color="auto" w:fill="FFFFFF"/>
        <w:spacing w:before="0" w:beforeAutospacing="0" w:after="0" w:afterAutospacing="0"/>
        <w:ind w:firstLine="360"/>
        <w:jc w:val="both"/>
        <w:rPr>
          <w:color w:val="000000"/>
          <w:sz w:val="28"/>
          <w:szCs w:val="28"/>
        </w:rPr>
      </w:pPr>
      <w:r w:rsidRPr="00C12206">
        <w:rPr>
          <w:rStyle w:val="c1"/>
          <w:color w:val="000000"/>
          <w:sz w:val="28"/>
          <w:szCs w:val="28"/>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C12206">
        <w:rPr>
          <w:rStyle w:val="c1"/>
          <w:color w:val="000000"/>
          <w:sz w:val="28"/>
          <w:szCs w:val="28"/>
        </w:rPr>
        <w:t>Назначение линий чертежа (контур, линии надреза, сгиба, размерная, осевая, центровая, разрыва).</w:t>
      </w:r>
      <w:proofErr w:type="gramEnd"/>
      <w:r w:rsidRPr="00C12206">
        <w:rPr>
          <w:rStyle w:val="c1"/>
          <w:color w:val="000000"/>
          <w:sz w:val="28"/>
          <w:szCs w:val="28"/>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C12206" w:rsidRPr="00C12206" w:rsidRDefault="00C12206" w:rsidP="00C327FC">
      <w:pPr>
        <w:pStyle w:val="c2"/>
        <w:shd w:val="clear" w:color="auto" w:fill="FFFFFF"/>
        <w:spacing w:before="0" w:beforeAutospacing="0" w:after="0" w:afterAutospacing="0"/>
        <w:jc w:val="both"/>
        <w:rPr>
          <w:color w:val="000000"/>
          <w:sz w:val="28"/>
          <w:szCs w:val="28"/>
        </w:rPr>
      </w:pPr>
      <w:r w:rsidRPr="00C12206">
        <w:rPr>
          <w:rStyle w:val="c14"/>
          <w:rFonts w:eastAsia="MS Gothic"/>
          <w:b/>
          <w:bCs/>
          <w:color w:val="000000"/>
          <w:sz w:val="28"/>
          <w:szCs w:val="28"/>
        </w:rPr>
        <w:t>Конструирование и моделирование</w:t>
      </w:r>
    </w:p>
    <w:p w:rsidR="00C12206" w:rsidRPr="00C12206" w:rsidRDefault="00C12206" w:rsidP="00C327FC">
      <w:pPr>
        <w:pStyle w:val="c2"/>
        <w:shd w:val="clear" w:color="auto" w:fill="FFFFFF"/>
        <w:spacing w:before="0" w:beforeAutospacing="0" w:after="0" w:afterAutospacing="0"/>
        <w:ind w:firstLine="358"/>
        <w:jc w:val="both"/>
        <w:rPr>
          <w:color w:val="000000"/>
          <w:sz w:val="28"/>
          <w:szCs w:val="28"/>
        </w:rPr>
      </w:pPr>
      <w:r w:rsidRPr="00C12206">
        <w:rPr>
          <w:rStyle w:val="c1"/>
          <w:color w:val="000000"/>
          <w:sz w:val="28"/>
          <w:szCs w:val="28"/>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C12206" w:rsidRPr="00C12206" w:rsidRDefault="00C12206" w:rsidP="00C327FC">
      <w:pPr>
        <w:pStyle w:val="c2"/>
        <w:shd w:val="clear" w:color="auto" w:fill="FFFFFF"/>
        <w:spacing w:before="0" w:beforeAutospacing="0" w:after="0" w:afterAutospacing="0"/>
        <w:ind w:firstLine="358"/>
        <w:jc w:val="both"/>
        <w:rPr>
          <w:color w:val="000000"/>
          <w:sz w:val="28"/>
          <w:szCs w:val="28"/>
        </w:rPr>
      </w:pPr>
      <w:r w:rsidRPr="00C12206">
        <w:rPr>
          <w:rStyle w:val="c1"/>
          <w:color w:val="000000"/>
          <w:sz w:val="28"/>
          <w:szCs w:val="28"/>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C12206" w:rsidRPr="00C12206" w:rsidRDefault="00C12206" w:rsidP="00C327FC">
      <w:pPr>
        <w:pStyle w:val="c2"/>
        <w:shd w:val="clear" w:color="auto" w:fill="FFFFFF"/>
        <w:spacing w:before="0" w:beforeAutospacing="0" w:after="0" w:afterAutospacing="0"/>
        <w:jc w:val="both"/>
        <w:rPr>
          <w:color w:val="000000"/>
          <w:sz w:val="28"/>
          <w:szCs w:val="28"/>
        </w:rPr>
      </w:pPr>
      <w:r w:rsidRPr="00C12206">
        <w:rPr>
          <w:rStyle w:val="c14"/>
          <w:rFonts w:eastAsia="MS Gothic"/>
          <w:b/>
          <w:bCs/>
          <w:color w:val="000000"/>
          <w:sz w:val="28"/>
          <w:szCs w:val="28"/>
        </w:rPr>
        <w:t>Практика работы на компьютере</w:t>
      </w:r>
    </w:p>
    <w:p w:rsidR="00C12206" w:rsidRPr="00C12206" w:rsidRDefault="00C12206" w:rsidP="00C327FC">
      <w:pPr>
        <w:pStyle w:val="c2"/>
        <w:shd w:val="clear" w:color="auto" w:fill="FFFFFF"/>
        <w:spacing w:before="0" w:beforeAutospacing="0" w:after="0" w:afterAutospacing="0"/>
        <w:jc w:val="both"/>
        <w:rPr>
          <w:color w:val="000000"/>
          <w:sz w:val="28"/>
          <w:szCs w:val="28"/>
        </w:rPr>
      </w:pPr>
      <w:r w:rsidRPr="00C12206">
        <w:rPr>
          <w:rStyle w:val="c1"/>
          <w:color w:val="000000"/>
          <w:sz w:val="28"/>
          <w:szCs w:val="28"/>
        </w:rPr>
        <w:lastRenderedPageBreak/>
        <w:t>Информация, её отбор, анализ и систематизация. Способы получения, хранения, переработки информации.</w:t>
      </w:r>
    </w:p>
    <w:p w:rsidR="00C12206" w:rsidRPr="00C12206" w:rsidRDefault="00C12206" w:rsidP="00C327FC">
      <w:pPr>
        <w:pStyle w:val="c2"/>
        <w:shd w:val="clear" w:color="auto" w:fill="FFFFFF"/>
        <w:spacing w:before="0" w:beforeAutospacing="0" w:after="0" w:afterAutospacing="0"/>
        <w:jc w:val="both"/>
        <w:rPr>
          <w:color w:val="000000"/>
          <w:sz w:val="28"/>
          <w:szCs w:val="28"/>
        </w:rPr>
      </w:pPr>
      <w:r w:rsidRPr="00C12206">
        <w:rPr>
          <w:rStyle w:val="c1"/>
          <w:color w:val="000000"/>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C12206">
        <w:rPr>
          <w:rStyle w:val="c1"/>
          <w:color w:val="000000"/>
          <w:sz w:val="28"/>
          <w:szCs w:val="28"/>
        </w:rPr>
        <w:t>СО</w:t>
      </w:r>
      <w:proofErr w:type="gramEnd"/>
      <w:r w:rsidRPr="00C12206">
        <w:rPr>
          <w:rStyle w:val="c1"/>
          <w:color w:val="000000"/>
          <w:sz w:val="28"/>
          <w:szCs w:val="28"/>
        </w:rPr>
        <w:t>).</w:t>
      </w:r>
    </w:p>
    <w:p w:rsidR="00C12206" w:rsidRPr="001F5D42" w:rsidRDefault="00C12206" w:rsidP="00C327FC">
      <w:pPr>
        <w:pStyle w:val="c2"/>
        <w:shd w:val="clear" w:color="auto" w:fill="FFFFFF"/>
        <w:spacing w:before="0" w:beforeAutospacing="0" w:after="0" w:afterAutospacing="0"/>
        <w:ind w:firstLine="360"/>
        <w:jc w:val="both"/>
        <w:rPr>
          <w:rFonts w:ascii="Arial" w:hAnsi="Arial" w:cs="Arial"/>
          <w:color w:val="000000"/>
          <w:sz w:val="22"/>
          <w:szCs w:val="22"/>
        </w:rPr>
      </w:pPr>
      <w:proofErr w:type="gramStart"/>
      <w:r w:rsidRPr="00C12206">
        <w:rPr>
          <w:rStyle w:val="c1"/>
          <w:color w:val="000000"/>
          <w:sz w:val="28"/>
          <w:szCs w:val="28"/>
        </w:rPr>
        <w:t>Работа с простыми информационными объектами (текст, таблица, схема, рисунок): преобразование, создание, сохранение, удаление.</w:t>
      </w:r>
      <w:proofErr w:type="gramEnd"/>
      <w:r w:rsidRPr="00C12206">
        <w:rPr>
          <w:rStyle w:val="c1"/>
          <w:color w:val="000000"/>
          <w:sz w:val="28"/>
          <w:szCs w:val="28"/>
        </w:rPr>
        <w:t xml:space="preserve"> Создание небольшого текста по интересной детям тематике. Вывод текста на принтер. Использование рисунков из ресурса компьютера, программ Word.</w:t>
      </w:r>
    </w:p>
    <w:p w:rsidR="00C12206" w:rsidRDefault="00C12206" w:rsidP="00C327FC">
      <w:pPr>
        <w:pStyle w:val="aff"/>
        <w:spacing w:line="240" w:lineRule="auto"/>
      </w:pPr>
    </w:p>
    <w:p w:rsidR="00D4633B" w:rsidRPr="0041436B" w:rsidRDefault="00D4633B" w:rsidP="00C327FC">
      <w:pPr>
        <w:pStyle w:val="aff"/>
        <w:numPr>
          <w:ilvl w:val="3"/>
          <w:numId w:val="59"/>
        </w:numPr>
        <w:spacing w:line="240" w:lineRule="auto"/>
      </w:pPr>
      <w:r w:rsidRPr="0041436B">
        <w:t>Физическая культура</w:t>
      </w:r>
      <w:bookmarkEnd w:id="158"/>
      <w:bookmarkEnd w:id="159"/>
      <w:bookmarkEnd w:id="160"/>
      <w:bookmarkEnd w:id="161"/>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Знания о физической культуре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Физическая культура. </w:t>
      </w:r>
      <w:r w:rsidRPr="00BD7394">
        <w:rPr>
          <w:rFonts w:ascii="Times New Roman" w:hAnsi="Times New Roman"/>
          <w:color w:val="auto"/>
          <w:sz w:val="28"/>
          <w:szCs w:val="28"/>
        </w:rPr>
        <w:t xml:space="preserve">Физическая культура как система </w:t>
      </w:r>
      <w:r w:rsidRPr="00BD7394">
        <w:rPr>
          <w:rFonts w:ascii="Times New Roman" w:hAnsi="Times New Roman"/>
          <w:color w:val="auto"/>
          <w:spacing w:val="2"/>
          <w:sz w:val="28"/>
          <w:szCs w:val="28"/>
        </w:rPr>
        <w:t xml:space="preserve">разнообразных форм занятий физическими упражнениями </w:t>
      </w:r>
      <w:r w:rsidRPr="00BD7394">
        <w:rPr>
          <w:rFonts w:ascii="Times New Roman" w:hAnsi="Times New Roman"/>
          <w:color w:val="auto"/>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Правила предупреждения травматизма во время занятий </w:t>
      </w:r>
      <w:r w:rsidRPr="00BD7394">
        <w:rPr>
          <w:rFonts w:ascii="Times New Roman" w:hAnsi="Times New Roman"/>
          <w:color w:val="auto"/>
          <w:sz w:val="28"/>
          <w:szCs w:val="28"/>
        </w:rPr>
        <w:t>физическими упражнениями: организация мест занятий, подбор одежды, обуви и инвентаря.</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Из истории физической культуры. </w:t>
      </w:r>
      <w:r w:rsidRPr="00BD7394">
        <w:rPr>
          <w:rFonts w:ascii="Times New Roman" w:hAnsi="Times New Roman"/>
          <w:color w:val="auto"/>
          <w:spacing w:val="2"/>
          <w:sz w:val="28"/>
          <w:szCs w:val="28"/>
        </w:rPr>
        <w:t xml:space="preserve">История развития </w:t>
      </w:r>
      <w:r w:rsidRPr="00BD7394">
        <w:rPr>
          <w:rFonts w:ascii="Times New Roman" w:hAnsi="Times New Roman"/>
          <w:color w:val="auto"/>
          <w:sz w:val="28"/>
          <w:szCs w:val="28"/>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D4633B" w:rsidRPr="00BD7394" w:rsidRDefault="00D4633B" w:rsidP="00C327FC">
      <w:pPr>
        <w:pStyle w:val="a3"/>
        <w:spacing w:line="240" w:lineRule="auto"/>
        <w:ind w:firstLine="454"/>
        <w:rPr>
          <w:rFonts w:ascii="Times New Roman" w:hAnsi="Times New Roman"/>
          <w:color w:val="auto"/>
          <w:spacing w:val="-2"/>
          <w:sz w:val="28"/>
          <w:szCs w:val="28"/>
        </w:rPr>
      </w:pPr>
      <w:r w:rsidRPr="00BD7394">
        <w:rPr>
          <w:rFonts w:ascii="Times New Roman" w:hAnsi="Times New Roman"/>
          <w:b/>
          <w:bCs/>
          <w:color w:val="auto"/>
          <w:spacing w:val="-4"/>
          <w:sz w:val="28"/>
          <w:szCs w:val="28"/>
        </w:rPr>
        <w:t xml:space="preserve">Физические упражнения. </w:t>
      </w:r>
      <w:r w:rsidRPr="00BD7394">
        <w:rPr>
          <w:rFonts w:ascii="Times New Roman" w:hAnsi="Times New Roman"/>
          <w:color w:val="auto"/>
          <w:spacing w:val="-4"/>
          <w:sz w:val="28"/>
          <w:szCs w:val="28"/>
        </w:rPr>
        <w:t>Физические упражнения, их вли</w:t>
      </w:r>
      <w:r w:rsidRPr="00BD7394">
        <w:rPr>
          <w:rFonts w:ascii="Times New Roman" w:hAnsi="Times New Roman"/>
          <w:color w:val="auto"/>
          <w:spacing w:val="-2"/>
          <w:sz w:val="28"/>
          <w:szCs w:val="28"/>
        </w:rPr>
        <w:t xml:space="preserve">яние на физическое развитие и развитие физических качеств. </w:t>
      </w:r>
      <w:r w:rsidRPr="00BD7394">
        <w:rPr>
          <w:rFonts w:ascii="Times New Roman" w:hAnsi="Times New Roman"/>
          <w:color w:val="auto"/>
          <w:spacing w:val="-4"/>
          <w:sz w:val="28"/>
          <w:szCs w:val="28"/>
        </w:rPr>
        <w:t>Физическая подготовка и её связь с развитием основных физи</w:t>
      </w:r>
      <w:r w:rsidRPr="00BD7394">
        <w:rPr>
          <w:rFonts w:ascii="Times New Roman" w:hAnsi="Times New Roman"/>
          <w:color w:val="auto"/>
          <w:spacing w:val="-2"/>
          <w:sz w:val="28"/>
          <w:szCs w:val="28"/>
        </w:rPr>
        <w:t>ческих качеств. Характеристика основных физических качеств: силы, быстроты, выносливости, гибкости и равновесия.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нагрузка и её влияние на повышение частоты сердечных сокращений.</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Способы физкультурной деятельности</w:t>
      </w:r>
    </w:p>
    <w:p w:rsidR="00D4633B" w:rsidRPr="00BD7394" w:rsidRDefault="00D4633B" w:rsidP="00C327FC">
      <w:pPr>
        <w:pStyle w:val="a3"/>
        <w:spacing w:line="240" w:lineRule="auto"/>
        <w:ind w:firstLine="454"/>
        <w:rPr>
          <w:rFonts w:ascii="Times New Roman" w:hAnsi="Times New Roman"/>
          <w:b/>
          <w:bCs/>
          <w:color w:val="auto"/>
          <w:spacing w:val="-2"/>
          <w:sz w:val="28"/>
          <w:szCs w:val="28"/>
        </w:rPr>
      </w:pPr>
      <w:r w:rsidRPr="00BD7394">
        <w:rPr>
          <w:rFonts w:ascii="Times New Roman" w:hAnsi="Times New Roman"/>
          <w:b/>
          <w:bCs/>
          <w:color w:val="auto"/>
          <w:spacing w:val="2"/>
          <w:sz w:val="28"/>
          <w:szCs w:val="28"/>
        </w:rPr>
        <w:t xml:space="preserve">Самостоятельные занятия. </w:t>
      </w:r>
      <w:r w:rsidRPr="00BD7394">
        <w:rPr>
          <w:rFonts w:ascii="Times New Roman" w:hAnsi="Times New Roman"/>
          <w:color w:val="auto"/>
          <w:spacing w:val="2"/>
          <w:sz w:val="28"/>
          <w:szCs w:val="28"/>
        </w:rPr>
        <w:t>Составление режима дня</w:t>
      </w:r>
      <w:proofErr w:type="gramStart"/>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В</w:t>
      </w:r>
      <w:proofErr w:type="gramEnd"/>
      <w:r w:rsidRPr="00BD7394">
        <w:rPr>
          <w:rFonts w:ascii="Times New Roman" w:hAnsi="Times New Roman"/>
          <w:color w:val="auto"/>
          <w:spacing w:val="-2"/>
          <w:sz w:val="28"/>
          <w:szCs w:val="28"/>
        </w:rPr>
        <w:t>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Самостоятельные наблюдения за физическим развитием и физической подготовленностью. </w:t>
      </w:r>
      <w:r w:rsidRPr="00BD7394">
        <w:rPr>
          <w:rFonts w:ascii="Times New Roman" w:hAnsi="Times New Roman"/>
          <w:color w:val="auto"/>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lastRenderedPageBreak/>
        <w:t xml:space="preserve">Самостоятельные игры и развлечения. </w:t>
      </w:r>
      <w:r w:rsidRPr="00BD7394">
        <w:rPr>
          <w:rFonts w:ascii="Times New Roman" w:hAnsi="Times New Roman"/>
          <w:color w:val="auto"/>
          <w:sz w:val="28"/>
          <w:szCs w:val="28"/>
        </w:rPr>
        <w:t>Организация и проведение подвижных игр (на спортивных площадках и в спортивных залах).</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Физическое совершенствование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Физкультурно­оздоровительная деятельность. </w:t>
      </w:r>
      <w:r w:rsidRPr="00BD7394">
        <w:rPr>
          <w:rFonts w:ascii="Times New Roman" w:hAnsi="Times New Roman"/>
          <w:color w:val="auto"/>
          <w:sz w:val="28"/>
          <w:szCs w:val="28"/>
        </w:rPr>
        <w:t xml:space="preserve">Комплексы физических упражнений для утренней зарядки, </w:t>
      </w:r>
      <w:proofErr w:type="gramStart"/>
      <w:r w:rsidRPr="00BD7394">
        <w:rPr>
          <w:rFonts w:ascii="Times New Roman" w:hAnsi="Times New Roman"/>
          <w:color w:val="auto"/>
          <w:sz w:val="28"/>
          <w:szCs w:val="28"/>
        </w:rPr>
        <w:t>физкульт­минуток</w:t>
      </w:r>
      <w:proofErr w:type="gramEnd"/>
      <w:r w:rsidRPr="00BD7394">
        <w:rPr>
          <w:rFonts w:ascii="Times New Roman" w:hAnsi="Times New Roman"/>
          <w:color w:val="auto"/>
          <w:sz w:val="28"/>
          <w:szCs w:val="28"/>
        </w:rPr>
        <w:t>, занятий по профилактике и коррекции нарушений осанки.</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Комплексы упражнений на развитие физических качеств.</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Комплексы дыхательных упражнений. Гимнастика для </w:t>
      </w:r>
      <w:r w:rsidRPr="00BD7394">
        <w:rPr>
          <w:rFonts w:ascii="Times New Roman" w:hAnsi="Times New Roman"/>
          <w:color w:val="auto"/>
          <w:sz w:val="28"/>
          <w:szCs w:val="28"/>
        </w:rPr>
        <w:t>глаз.</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Спортивно­оздоровительная деятельность</w:t>
      </w:r>
      <w:r>
        <w:rPr>
          <w:rStyle w:val="affe"/>
          <w:rFonts w:ascii="Times New Roman" w:hAnsi="Times New Roman"/>
          <w:b/>
          <w:bCs/>
          <w:color w:val="auto"/>
          <w:sz w:val="28"/>
          <w:szCs w:val="28"/>
        </w:rPr>
        <w:footnoteReference w:id="3"/>
      </w:r>
      <w:r w:rsidRPr="00BD7394">
        <w:rPr>
          <w:rFonts w:ascii="Times New Roman" w:hAnsi="Times New Roman"/>
          <w:b/>
          <w:bCs/>
          <w:color w:val="auto"/>
          <w:sz w:val="28"/>
          <w:szCs w:val="28"/>
        </w:rPr>
        <w:t>.</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iCs/>
          <w:color w:val="auto"/>
          <w:spacing w:val="2"/>
          <w:sz w:val="28"/>
          <w:szCs w:val="28"/>
        </w:rPr>
        <w:t xml:space="preserve">Гимнастика с основами акробатики. </w:t>
      </w:r>
      <w:r w:rsidRPr="00BD7394">
        <w:rPr>
          <w:rFonts w:ascii="Times New Roman" w:hAnsi="Times New Roman"/>
          <w:iCs/>
          <w:color w:val="auto"/>
          <w:spacing w:val="2"/>
          <w:sz w:val="28"/>
          <w:szCs w:val="28"/>
        </w:rPr>
        <w:t xml:space="preserve">Организующие </w:t>
      </w:r>
      <w:r w:rsidRPr="00BD7394">
        <w:rPr>
          <w:rFonts w:ascii="Times New Roman" w:hAnsi="Times New Roman"/>
          <w:iCs/>
          <w:color w:val="auto"/>
          <w:sz w:val="28"/>
          <w:szCs w:val="28"/>
        </w:rPr>
        <w:t xml:space="preserve">команды и приёмы. </w:t>
      </w:r>
      <w:r w:rsidRPr="00BD7394">
        <w:rPr>
          <w:rFonts w:ascii="Times New Roman" w:hAnsi="Times New Roman"/>
          <w:color w:val="auto"/>
          <w:sz w:val="28"/>
          <w:szCs w:val="28"/>
        </w:rPr>
        <w:t>Строевые действия в шеренге и колонне; выполнение строевых команд.</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упражнения. </w:t>
      </w:r>
      <w:r w:rsidRPr="00BD7394">
        <w:rPr>
          <w:rFonts w:ascii="Times New Roman" w:hAnsi="Times New Roman"/>
          <w:color w:val="auto"/>
          <w:sz w:val="28"/>
          <w:szCs w:val="28"/>
        </w:rPr>
        <w:t>Упоры; седы; упражненияв группировке; перекаты; стойка на лопатках; кувырки вперёд и назад; гимнастический мост.</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комбинации. </w:t>
      </w:r>
      <w:r w:rsidRPr="00BD7394">
        <w:rPr>
          <w:rFonts w:ascii="Times New Roman" w:hAnsi="Times New Roman"/>
          <w:color w:val="auto"/>
          <w:sz w:val="28"/>
          <w:szCs w:val="28"/>
        </w:rPr>
        <w:t>Например: 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мост из </w:t>
      </w:r>
      <w:proofErr w:type="gramStart"/>
      <w:r w:rsidRPr="00BD7394">
        <w:rPr>
          <w:rFonts w:ascii="Times New Roman" w:hAnsi="Times New Roman"/>
          <w:color w:val="auto"/>
          <w:sz w:val="28"/>
          <w:szCs w:val="28"/>
        </w:rPr>
        <w:t>положения</w:t>
      </w:r>
      <w:proofErr w:type="gramEnd"/>
      <w:r w:rsidRPr="00BD7394">
        <w:rPr>
          <w:rFonts w:ascii="Times New Roman" w:hAnsi="Times New Roman"/>
          <w:color w:val="auto"/>
          <w:sz w:val="28"/>
          <w:szCs w:val="28"/>
        </w:rPr>
        <w:t xml:space="preserve"> лёжа на спине, опуститься в исходное положение, переворот в положение лёжа на животе, прыжок с опорой </w:t>
      </w:r>
      <w:r w:rsidRPr="00BD7394">
        <w:rPr>
          <w:rFonts w:ascii="Times New Roman" w:hAnsi="Times New Roman"/>
          <w:color w:val="auto"/>
          <w:spacing w:val="2"/>
          <w:sz w:val="28"/>
          <w:szCs w:val="28"/>
        </w:rPr>
        <w:t>на руки в упор присев; 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кувырок вперёд в упор присев, </w:t>
      </w:r>
      <w:r w:rsidRPr="00BD7394">
        <w:rPr>
          <w:rFonts w:ascii="Times New Roman" w:hAnsi="Times New Roman"/>
          <w:color w:val="auto"/>
          <w:sz w:val="28"/>
          <w:szCs w:val="28"/>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4"/>
          <w:sz w:val="28"/>
          <w:szCs w:val="28"/>
        </w:rPr>
        <w:t xml:space="preserve">Упражнения на низкой гимнастической перекладине: </w:t>
      </w:r>
      <w:r w:rsidRPr="00BD7394">
        <w:rPr>
          <w:rFonts w:ascii="Times New Roman" w:hAnsi="Times New Roman"/>
          <w:color w:val="auto"/>
          <w:spacing w:val="-4"/>
          <w:sz w:val="28"/>
          <w:szCs w:val="28"/>
        </w:rPr>
        <w:t xml:space="preserve">висы, </w:t>
      </w:r>
      <w:r w:rsidRPr="00BD7394">
        <w:rPr>
          <w:rFonts w:ascii="Times New Roman" w:hAnsi="Times New Roman"/>
          <w:color w:val="auto"/>
          <w:sz w:val="28"/>
          <w:szCs w:val="28"/>
        </w:rPr>
        <w:t>перемахи.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Гимнастическая комбинация. </w:t>
      </w:r>
      <w:r w:rsidRPr="00BD7394">
        <w:rPr>
          <w:rFonts w:ascii="Times New Roman" w:hAnsi="Times New Roman"/>
          <w:color w:val="auto"/>
          <w:spacing w:val="2"/>
          <w:sz w:val="28"/>
          <w:szCs w:val="28"/>
        </w:rPr>
        <w:t xml:space="preserve">Например, из виса стоя </w:t>
      </w:r>
      <w:r w:rsidRPr="00BD7394">
        <w:rPr>
          <w:rFonts w:ascii="Times New Roman" w:hAnsi="Times New Roman"/>
          <w:color w:val="auto"/>
          <w:sz w:val="28"/>
          <w:szCs w:val="28"/>
        </w:rPr>
        <w:t xml:space="preserve">присев толчком двумя ногами перемах, согнув ноги, в вис </w:t>
      </w:r>
      <w:r w:rsidRPr="00BD7394">
        <w:rPr>
          <w:rFonts w:ascii="Times New Roman" w:hAnsi="Times New Roman"/>
          <w:color w:val="auto"/>
          <w:spacing w:val="2"/>
          <w:sz w:val="28"/>
          <w:szCs w:val="28"/>
        </w:rPr>
        <w:t xml:space="preserve">сзади согнувшись, опускание назад в </w:t>
      </w:r>
      <w:proofErr w:type="gramStart"/>
      <w:r w:rsidRPr="00BD7394">
        <w:rPr>
          <w:rFonts w:ascii="Times New Roman" w:hAnsi="Times New Roman"/>
          <w:color w:val="auto"/>
          <w:spacing w:val="2"/>
          <w:sz w:val="28"/>
          <w:szCs w:val="28"/>
        </w:rPr>
        <w:t>вис</w:t>
      </w:r>
      <w:proofErr w:type="gramEnd"/>
      <w:r w:rsidRPr="00BD7394">
        <w:rPr>
          <w:rFonts w:ascii="Times New Roman" w:hAnsi="Times New Roman"/>
          <w:color w:val="auto"/>
          <w:spacing w:val="2"/>
          <w:sz w:val="28"/>
          <w:szCs w:val="28"/>
        </w:rPr>
        <w:t xml:space="preserve"> стоя и обратное </w:t>
      </w:r>
      <w:r w:rsidRPr="00BD7394">
        <w:rPr>
          <w:rFonts w:ascii="Times New Roman" w:hAnsi="Times New Roman"/>
          <w:color w:val="auto"/>
          <w:sz w:val="28"/>
          <w:szCs w:val="28"/>
        </w:rPr>
        <w:t>движение через вис сзади согнувшись со сходом вперёд ноги.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Опорный прыжок: </w:t>
      </w:r>
      <w:r w:rsidRPr="00BD7394">
        <w:rPr>
          <w:rFonts w:ascii="Times New Roman" w:hAnsi="Times New Roman"/>
          <w:color w:val="auto"/>
          <w:sz w:val="28"/>
          <w:szCs w:val="28"/>
        </w:rPr>
        <w:t>с разбега через гимнастического козла.</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iCs/>
          <w:color w:val="auto"/>
          <w:spacing w:val="2"/>
          <w:sz w:val="28"/>
          <w:szCs w:val="28"/>
        </w:rPr>
        <w:t xml:space="preserve">Гимнастические упражнения прикладного характера. </w:t>
      </w:r>
      <w:r w:rsidRPr="00BD7394">
        <w:rPr>
          <w:rFonts w:ascii="Times New Roman" w:hAnsi="Times New Roman"/>
          <w:color w:val="auto"/>
          <w:spacing w:val="2"/>
          <w:sz w:val="28"/>
          <w:szCs w:val="28"/>
        </w:rPr>
        <w:t xml:space="preserve">Прыжки со скакалкой. Передвижение по гимнастической </w:t>
      </w:r>
      <w:r w:rsidRPr="00BD7394">
        <w:rPr>
          <w:rFonts w:ascii="Times New Roman" w:hAnsi="Times New Roman"/>
          <w:color w:val="auto"/>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Лёгкая атлетика. </w:t>
      </w:r>
      <w:r w:rsidRPr="00BD7394">
        <w:rPr>
          <w:rFonts w:ascii="Times New Roman" w:hAnsi="Times New Roman"/>
          <w:iCs/>
          <w:color w:val="auto"/>
          <w:sz w:val="28"/>
          <w:szCs w:val="28"/>
        </w:rPr>
        <w:t xml:space="preserve">Беговые упражнения: </w:t>
      </w:r>
      <w:r w:rsidRPr="00BD7394">
        <w:rPr>
          <w:rFonts w:ascii="Times New Roman" w:hAnsi="Times New Roman"/>
          <w:color w:val="auto"/>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Прыжковые упражнения: </w:t>
      </w:r>
      <w:r w:rsidRPr="00BD7394">
        <w:rPr>
          <w:rFonts w:ascii="Times New Roman" w:hAnsi="Times New Roman"/>
          <w:color w:val="auto"/>
          <w:sz w:val="28"/>
          <w:szCs w:val="28"/>
        </w:rPr>
        <w:t>на одной ноге и двух ногах на месте и с продвижением; в длину и высоту; спрыгивание и запрыгивание.</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Броски: </w:t>
      </w:r>
      <w:r w:rsidRPr="00BD7394">
        <w:rPr>
          <w:rFonts w:ascii="Times New Roman" w:hAnsi="Times New Roman"/>
          <w:color w:val="auto"/>
          <w:sz w:val="28"/>
          <w:szCs w:val="28"/>
        </w:rPr>
        <w:t>большого мяча (1 кг) на дальность разными способами.</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iCs/>
          <w:color w:val="auto"/>
          <w:sz w:val="28"/>
          <w:szCs w:val="28"/>
        </w:rPr>
        <w:t xml:space="preserve">Метание: </w:t>
      </w:r>
      <w:r w:rsidRPr="00BD7394">
        <w:rPr>
          <w:rFonts w:ascii="Times New Roman" w:hAnsi="Times New Roman"/>
          <w:color w:val="auto"/>
          <w:sz w:val="28"/>
          <w:szCs w:val="28"/>
        </w:rPr>
        <w:t>малого мяча в вертикальную цель и на дальность.</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Подвижные и спортивные игры. </w:t>
      </w:r>
      <w:r w:rsidRPr="00BD7394">
        <w:rPr>
          <w:rFonts w:ascii="Times New Roman" w:hAnsi="Times New Roman"/>
          <w:iCs/>
          <w:color w:val="auto"/>
          <w:sz w:val="28"/>
          <w:szCs w:val="28"/>
        </w:rPr>
        <w:t xml:space="preserve">На материале гимнастики с основами акробатики: </w:t>
      </w:r>
      <w:r w:rsidRPr="00BD7394">
        <w:rPr>
          <w:rFonts w:ascii="Times New Roman" w:hAnsi="Times New Roman"/>
          <w:color w:val="auto"/>
          <w:sz w:val="28"/>
          <w:szCs w:val="28"/>
        </w:rPr>
        <w:t>игровые задания с исполь</w:t>
      </w:r>
      <w:r w:rsidRPr="00BD7394">
        <w:rPr>
          <w:rFonts w:ascii="Times New Roman" w:hAnsi="Times New Roman"/>
          <w:color w:val="auto"/>
          <w:spacing w:val="2"/>
          <w:sz w:val="28"/>
          <w:szCs w:val="28"/>
        </w:rPr>
        <w:t xml:space="preserve">зованием строевых упражнений, упражнений на внимание, </w:t>
      </w:r>
      <w:r w:rsidRPr="00BD7394">
        <w:rPr>
          <w:rFonts w:ascii="Times New Roman" w:hAnsi="Times New Roman"/>
          <w:color w:val="auto"/>
          <w:sz w:val="28"/>
          <w:szCs w:val="28"/>
        </w:rPr>
        <w:t>силу, ловкость и координацию.</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На материале лёгкой атлетики: </w:t>
      </w:r>
      <w:r w:rsidRPr="00BD7394">
        <w:rPr>
          <w:rFonts w:ascii="Times New Roman" w:hAnsi="Times New Roman"/>
          <w:color w:val="auto"/>
          <w:sz w:val="28"/>
          <w:szCs w:val="28"/>
        </w:rPr>
        <w:t>прыжки, бег, метания и броски; упражнения на координацию, выносливость и быстроту.</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На материале лыжной подготовки: </w:t>
      </w:r>
      <w:r w:rsidRPr="00BD7394">
        <w:rPr>
          <w:rFonts w:ascii="Times New Roman" w:hAnsi="Times New Roman"/>
          <w:color w:val="auto"/>
          <w:spacing w:val="2"/>
          <w:sz w:val="28"/>
          <w:szCs w:val="28"/>
        </w:rPr>
        <w:t>эстафеты в пере</w:t>
      </w:r>
      <w:r w:rsidRPr="00BD7394">
        <w:rPr>
          <w:rFonts w:ascii="Times New Roman" w:hAnsi="Times New Roman"/>
          <w:color w:val="auto"/>
          <w:sz w:val="28"/>
          <w:szCs w:val="28"/>
        </w:rPr>
        <w:t>движении на лыжах, упражнения на выносливость и координацию.</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На материале спортивных игр:</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lastRenderedPageBreak/>
        <w:t xml:space="preserve">Футбол: </w:t>
      </w:r>
      <w:r w:rsidRPr="00BD7394">
        <w:rPr>
          <w:rFonts w:ascii="Times New Roman" w:hAnsi="Times New Roman"/>
          <w:color w:val="auto"/>
          <w:sz w:val="28"/>
          <w:szCs w:val="28"/>
        </w:rPr>
        <w:t>удар по неподвижному и катящемуся мячу; оста</w:t>
      </w:r>
      <w:r w:rsidRPr="00BD7394">
        <w:rPr>
          <w:rFonts w:ascii="Times New Roman" w:hAnsi="Times New Roman"/>
          <w:color w:val="auto"/>
          <w:spacing w:val="2"/>
          <w:sz w:val="28"/>
          <w:szCs w:val="28"/>
        </w:rPr>
        <w:t xml:space="preserve">новка мяча; ведение мяча; подвижные игры на материале </w:t>
      </w:r>
      <w:r w:rsidRPr="00BD7394">
        <w:rPr>
          <w:rFonts w:ascii="Times New Roman" w:hAnsi="Times New Roman"/>
          <w:color w:val="auto"/>
          <w:sz w:val="28"/>
          <w:szCs w:val="28"/>
        </w:rPr>
        <w:t>футбола.</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Баскетбол: </w:t>
      </w:r>
      <w:r w:rsidRPr="00BD7394">
        <w:rPr>
          <w:rFonts w:ascii="Times New Roman" w:hAnsi="Times New Roman"/>
          <w:color w:val="auto"/>
          <w:sz w:val="28"/>
          <w:szCs w:val="28"/>
        </w:rPr>
        <w:t>специальные передвижения без мяча; ведение мяча; броски мяча в корзину; подвижные игры на материале баскетбола.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Волейбол: </w:t>
      </w:r>
      <w:r w:rsidRPr="00BD7394">
        <w:rPr>
          <w:rFonts w:ascii="Times New Roman" w:hAnsi="Times New Roman"/>
          <w:color w:val="auto"/>
          <w:sz w:val="28"/>
          <w:szCs w:val="28"/>
        </w:rPr>
        <w:t>подбрасывание мяча; подача мяча; приём и передача мяча; подвижные игры на материале волейбола. Подвижные игры разных народов.</w:t>
      </w:r>
    </w:p>
    <w:p w:rsidR="00D4633B" w:rsidRPr="00BD7394" w:rsidRDefault="00D4633B" w:rsidP="00C327FC">
      <w:pPr>
        <w:pStyle w:val="a3"/>
        <w:spacing w:line="24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Общеразвивающие упражнения</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гимнастики с основами акробатики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гибкости: </w:t>
      </w:r>
      <w:r w:rsidRPr="00BD7394">
        <w:rPr>
          <w:rFonts w:ascii="Times New Roman" w:hAnsi="Times New Roman"/>
          <w:color w:val="auto"/>
          <w:spacing w:val="2"/>
          <w:sz w:val="28"/>
          <w:szCs w:val="28"/>
        </w:rPr>
        <w:t>широкие стойки на ногах; ходьба</w:t>
      </w:r>
      <w:r w:rsidRPr="00BD7394">
        <w:rPr>
          <w:rFonts w:ascii="Times New Roman" w:hAnsi="Times New Roman"/>
          <w:color w:val="auto"/>
          <w:sz w:val="28"/>
          <w:szCs w:val="28"/>
        </w:rPr>
        <w:t xml:space="preserve">с включением широкого шага, глубоких выпадов, в приседе, </w:t>
      </w:r>
      <w:proofErr w:type="gramStart"/>
      <w:r w:rsidRPr="00BD7394">
        <w:rPr>
          <w:rFonts w:ascii="Times New Roman" w:hAnsi="Times New Roman"/>
          <w:color w:val="auto"/>
          <w:sz w:val="28"/>
          <w:szCs w:val="28"/>
        </w:rPr>
        <w:t>со</w:t>
      </w:r>
      <w:proofErr w:type="gramEnd"/>
      <w:r w:rsidRPr="00BD7394">
        <w:rPr>
          <w:rFonts w:ascii="Times New Roman" w:hAnsi="Times New Roman"/>
          <w:color w:val="auto"/>
          <w:sz w:val="28"/>
          <w:szCs w:val="28"/>
        </w:rPr>
        <w:t xml:space="preserve">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BD7394">
        <w:rPr>
          <w:rFonts w:ascii="Times New Roman" w:hAnsi="Times New Roman"/>
          <w:color w:val="auto"/>
          <w:spacing w:val="2"/>
          <w:sz w:val="28"/>
          <w:szCs w:val="28"/>
        </w:rPr>
        <w:t xml:space="preserve">упражнений, включающие в себя максимальное сгибание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прогибание туловища (в стойках и седах); индивидуальные </w:t>
      </w:r>
      <w:r w:rsidRPr="00BD7394">
        <w:rPr>
          <w:rFonts w:ascii="Times New Roman" w:hAnsi="Times New Roman"/>
          <w:color w:val="auto"/>
          <w:sz w:val="28"/>
          <w:szCs w:val="28"/>
        </w:rPr>
        <w:t>комплексы по развитию гибкости.</w:t>
      </w:r>
    </w:p>
    <w:p w:rsidR="00D4633B" w:rsidRPr="00BD7394" w:rsidRDefault="00D4633B" w:rsidP="00C327FC">
      <w:pPr>
        <w:pStyle w:val="a3"/>
        <w:spacing w:line="240" w:lineRule="auto"/>
        <w:ind w:firstLine="454"/>
        <w:rPr>
          <w:rFonts w:ascii="Times New Roman" w:hAnsi="Times New Roman"/>
          <w:iCs/>
          <w:color w:val="auto"/>
          <w:sz w:val="28"/>
          <w:szCs w:val="28"/>
        </w:rPr>
      </w:pPr>
      <w:proofErr w:type="gramStart"/>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BD7394">
        <w:rPr>
          <w:rFonts w:ascii="Times New Roman" w:hAnsi="Times New Roman"/>
          <w:color w:val="auto"/>
          <w:spacing w:val="2"/>
          <w:sz w:val="28"/>
          <w:szCs w:val="28"/>
        </w:rPr>
        <w:t xml:space="preserve">настической скамейке, низкому гимнастическому бревну с </w:t>
      </w:r>
      <w:r w:rsidRPr="00BD7394">
        <w:rPr>
          <w:rFonts w:ascii="Times New Roman" w:hAnsi="Times New Roman"/>
          <w:color w:val="auto"/>
          <w:sz w:val="28"/>
          <w:szCs w:val="28"/>
        </w:rPr>
        <w:t xml:space="preserve">меняющимся темпом и длиной шага, поворотами и приседаниями; воспроизведение заданной игровой позы; игры на </w:t>
      </w:r>
      <w:r w:rsidRPr="00BD7394">
        <w:rPr>
          <w:rFonts w:ascii="Times New Roman" w:hAnsi="Times New Roman"/>
          <w:color w:val="auto"/>
          <w:spacing w:val="2"/>
          <w:sz w:val="28"/>
          <w:szCs w:val="28"/>
        </w:rPr>
        <w:t xml:space="preserve">переключение внимания, на расслабление мышц рук, ног, </w:t>
      </w:r>
      <w:r w:rsidRPr="00BD7394">
        <w:rPr>
          <w:rFonts w:ascii="Times New Roman" w:hAnsi="Times New Roman"/>
          <w:color w:val="auto"/>
          <w:sz w:val="28"/>
          <w:szCs w:val="28"/>
        </w:rPr>
        <w:t>туловища (в положениях стоя и лёжа, сидя);</w:t>
      </w:r>
      <w:proofErr w:type="gramEnd"/>
      <w:r w:rsidRPr="00BD7394">
        <w:rPr>
          <w:rFonts w:ascii="Times New Roman" w:hAnsi="Times New Roman"/>
          <w:color w:val="auto"/>
          <w:sz w:val="28"/>
          <w:szCs w:val="28"/>
        </w:rPr>
        <w:t xml:space="preserve"> </w:t>
      </w:r>
      <w:proofErr w:type="gramStart"/>
      <w:r w:rsidRPr="00BD7394">
        <w:rPr>
          <w:rFonts w:ascii="Times New Roman" w:hAnsi="Times New Roman"/>
          <w:color w:val="auto"/>
          <w:sz w:val="28"/>
          <w:szCs w:val="28"/>
        </w:rPr>
        <w:t>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BD7394">
        <w:rPr>
          <w:rFonts w:ascii="Times New Roman" w:hAnsi="Times New Roman"/>
          <w:color w:val="auto"/>
          <w:spacing w:val="2"/>
          <w:sz w:val="28"/>
          <w:szCs w:val="28"/>
        </w:rPr>
        <w:t>нения на расслабление отдельных мышечных групп;</w:t>
      </w:r>
      <w:proofErr w:type="gramEnd"/>
      <w:r w:rsidRPr="00BD7394">
        <w:rPr>
          <w:rFonts w:ascii="Times New Roman" w:hAnsi="Times New Roman"/>
          <w:color w:val="auto"/>
          <w:spacing w:val="2"/>
          <w:sz w:val="28"/>
          <w:szCs w:val="28"/>
        </w:rPr>
        <w:t xml:space="preserve"> пере</w:t>
      </w:r>
      <w:r w:rsidRPr="00BD7394">
        <w:rPr>
          <w:rFonts w:ascii="Times New Roman" w:hAnsi="Times New Roman"/>
          <w:color w:val="auto"/>
          <w:sz w:val="28"/>
          <w:szCs w:val="28"/>
        </w:rPr>
        <w:t>движение шагом, бегом, прыжками в разных направлениях по намеченным ориентирам и по сигналу.</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Формирование осанки: </w:t>
      </w:r>
      <w:r w:rsidRPr="00BD7394">
        <w:rPr>
          <w:rFonts w:ascii="Times New Roman" w:hAnsi="Times New Roman"/>
          <w:color w:val="auto"/>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D4633B" w:rsidRPr="00BD7394" w:rsidRDefault="00D4633B" w:rsidP="00C327FC">
      <w:pPr>
        <w:pStyle w:val="a3"/>
        <w:spacing w:line="240" w:lineRule="auto"/>
        <w:ind w:firstLine="454"/>
        <w:rPr>
          <w:rFonts w:ascii="Times New Roman" w:hAnsi="Times New Roman"/>
          <w:b/>
          <w:bCs/>
          <w:color w:val="auto"/>
          <w:spacing w:val="-2"/>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BD7394">
        <w:rPr>
          <w:rFonts w:ascii="Times New Roman" w:hAnsi="Times New Roman"/>
          <w:color w:val="auto"/>
          <w:spacing w:val="-2"/>
          <w:sz w:val="28"/>
          <w:szCs w:val="28"/>
        </w:rPr>
        <w:t xml:space="preserve">шечных групп и увеличивающимся отягощением; лазанье </w:t>
      </w:r>
      <w:r w:rsidRPr="00BD7394">
        <w:rPr>
          <w:rFonts w:ascii="Times New Roman" w:hAnsi="Times New Roman"/>
          <w:color w:val="auto"/>
          <w:spacing w:val="2"/>
          <w:sz w:val="28"/>
          <w:szCs w:val="28"/>
        </w:rPr>
        <w:t>с дополнительным отягощением на поясе (по гимнастиче</w:t>
      </w:r>
      <w:r w:rsidRPr="00BD7394">
        <w:rPr>
          <w:rFonts w:ascii="Times New Roman" w:hAnsi="Times New Roman"/>
          <w:color w:val="auto"/>
          <w:spacing w:val="-2"/>
          <w:sz w:val="28"/>
          <w:szCs w:val="28"/>
        </w:rPr>
        <w:t xml:space="preserve">ской стенке и наклонной гимнастической скамейке в упоре </w:t>
      </w:r>
      <w:r w:rsidRPr="00BD7394">
        <w:rPr>
          <w:rFonts w:ascii="Times New Roman" w:hAnsi="Times New Roman"/>
          <w:color w:val="auto"/>
          <w:sz w:val="28"/>
          <w:szCs w:val="28"/>
        </w:rPr>
        <w:t>на коленях и в упоре присев); перелезание и перепрыгива</w:t>
      </w:r>
      <w:r w:rsidRPr="00BD7394">
        <w:rPr>
          <w:rFonts w:ascii="Times New Roman" w:hAnsi="Times New Roman"/>
          <w:color w:val="auto"/>
          <w:spacing w:val="2"/>
          <w:sz w:val="28"/>
          <w:szCs w:val="28"/>
        </w:rPr>
        <w:t xml:space="preserve">ние через препятствия с опорой на руки; подтягивание в </w:t>
      </w:r>
      <w:r w:rsidRPr="00BD7394">
        <w:rPr>
          <w:rFonts w:ascii="Times New Roman" w:hAnsi="Times New Roman"/>
          <w:color w:val="auto"/>
          <w:spacing w:val="-2"/>
          <w:sz w:val="28"/>
          <w:szCs w:val="28"/>
        </w:rPr>
        <w:t xml:space="preserve">висе стоя и лёжа; </w:t>
      </w:r>
      <w:proofErr w:type="gramStart"/>
      <w:r w:rsidRPr="00BD7394">
        <w:rPr>
          <w:rFonts w:ascii="Times New Roman" w:hAnsi="Times New Roman"/>
          <w:color w:val="auto"/>
          <w:spacing w:val="-2"/>
          <w:sz w:val="28"/>
          <w:szCs w:val="28"/>
        </w:rPr>
        <w:t>отжимание</w:t>
      </w:r>
      <w:proofErr w:type="gramEnd"/>
      <w:r w:rsidRPr="00BD7394">
        <w:rPr>
          <w:rFonts w:ascii="Times New Roman" w:hAnsi="Times New Roman"/>
          <w:color w:val="auto"/>
          <w:spacing w:val="-2"/>
          <w:sz w:val="28"/>
          <w:szCs w:val="28"/>
        </w:rPr>
        <w:t xml:space="preserve"> лёжа с опорой на гимнастическую скамейку; прыжковые упражнения с предметом в рука</w:t>
      </w:r>
      <w:proofErr w:type="gramStart"/>
      <w:r w:rsidRPr="00BD7394">
        <w:rPr>
          <w:rFonts w:ascii="Times New Roman" w:hAnsi="Times New Roman"/>
          <w:color w:val="auto"/>
          <w:spacing w:val="-2"/>
          <w:sz w:val="28"/>
          <w:szCs w:val="28"/>
        </w:rPr>
        <w:t>х(</w:t>
      </w:r>
      <w:proofErr w:type="gramEnd"/>
      <w:r w:rsidRPr="00BD7394">
        <w:rPr>
          <w:rFonts w:ascii="Times New Roman" w:hAnsi="Times New Roman"/>
          <w:color w:val="auto"/>
          <w:spacing w:val="-2"/>
          <w:sz w:val="28"/>
          <w:szCs w:val="28"/>
        </w:rPr>
        <w:t xml:space="preserve">с </w:t>
      </w:r>
      <w:r w:rsidRPr="00BD7394">
        <w:rPr>
          <w:rFonts w:ascii="Times New Roman" w:hAnsi="Times New Roman"/>
          <w:color w:val="auto"/>
          <w:spacing w:val="-2"/>
          <w:sz w:val="28"/>
          <w:szCs w:val="28"/>
        </w:rPr>
        <w:lastRenderedPageBreak/>
        <w:t>продвижением вперёд поочерёдно на правой и левой ноге, на месте вверх и вверх с поворотами вправо и влево), прыжки вверх</w:t>
      </w:r>
      <w:r w:rsidRPr="00BD7394">
        <w:rPr>
          <w:rFonts w:ascii="Times New Roman" w:hAnsi="Times New Roman"/>
          <w:color w:val="auto"/>
          <w:spacing w:val="-2"/>
          <w:sz w:val="28"/>
          <w:szCs w:val="28"/>
        </w:rPr>
        <w:noBreakHyphen/>
        <w:t>вперёд толчком одной ногой и двумя ногами о гимнастический мостик; переноска партнёра в парах.</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лёгкой атлетики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координации: </w:t>
      </w:r>
      <w:r w:rsidRPr="00BD7394">
        <w:rPr>
          <w:rFonts w:ascii="Times New Roman" w:hAnsi="Times New Roman"/>
          <w:color w:val="auto"/>
          <w:spacing w:val="2"/>
          <w:sz w:val="28"/>
          <w:szCs w:val="28"/>
        </w:rPr>
        <w:t>бег с изменяющимся направле</w:t>
      </w:r>
      <w:r w:rsidRPr="00BD7394">
        <w:rPr>
          <w:rFonts w:ascii="Times New Roman" w:hAnsi="Times New Roman"/>
          <w:color w:val="auto"/>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D4633B" w:rsidRPr="00BD7394" w:rsidRDefault="00D4633B" w:rsidP="00C327FC">
      <w:pPr>
        <w:pStyle w:val="a3"/>
        <w:spacing w:line="24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 xml:space="preserve">Развитие быстроты: </w:t>
      </w:r>
      <w:r w:rsidRPr="00BD7394">
        <w:rPr>
          <w:rFonts w:ascii="Times New Roman" w:hAnsi="Times New Roman"/>
          <w:color w:val="auto"/>
          <w:spacing w:val="2"/>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BD7394">
        <w:rPr>
          <w:rFonts w:ascii="Times New Roman" w:hAnsi="Times New Roman"/>
          <w:color w:val="auto"/>
          <w:spacing w:val="2"/>
          <w:sz w:val="28"/>
          <w:szCs w:val="28"/>
        </w:rPr>
        <w:br/>
      </w:r>
      <w:r w:rsidRPr="00BD7394">
        <w:rPr>
          <w:rFonts w:ascii="Times New Roman" w:hAnsi="Times New Roman"/>
          <w:color w:val="auto"/>
          <w:sz w:val="28"/>
          <w:szCs w:val="28"/>
        </w:rPr>
        <w:t>положений; броски в стенку и ловля теннисного мяча в мак</w:t>
      </w:r>
      <w:r w:rsidRPr="00BD7394">
        <w:rPr>
          <w:rFonts w:ascii="Times New Roman" w:hAnsi="Times New Roman"/>
          <w:color w:val="auto"/>
          <w:spacing w:val="2"/>
          <w:sz w:val="28"/>
          <w:szCs w:val="28"/>
        </w:rPr>
        <w:t>симальном темпе, из разных исходных положений, с поворотами.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BD7394">
        <w:rPr>
          <w:rFonts w:ascii="Times New Roman" w:hAnsi="Times New Roman"/>
          <w:color w:val="auto"/>
          <w:sz w:val="28"/>
          <w:szCs w:val="28"/>
        </w:rPr>
        <w:noBreakHyphen/>
        <w:t>минутный бег.</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 xml:space="preserve">повторное выполнение </w:t>
      </w:r>
      <w:r w:rsidRPr="00BD7394">
        <w:rPr>
          <w:rFonts w:ascii="Times New Roman" w:hAnsi="Times New Roman"/>
          <w:color w:val="auto"/>
          <w:spacing w:val="-2"/>
          <w:sz w:val="28"/>
          <w:szCs w:val="28"/>
        </w:rPr>
        <w:t>многоскоков; повторное преодоление препятствий (15—20 см)</w:t>
      </w:r>
      <w:proofErr w:type="gramStart"/>
      <w:r w:rsidRPr="00BD7394">
        <w:rPr>
          <w:rFonts w:ascii="Times New Roman" w:hAnsi="Times New Roman"/>
          <w:color w:val="auto"/>
          <w:spacing w:val="-2"/>
          <w:sz w:val="28"/>
          <w:szCs w:val="28"/>
        </w:rPr>
        <w:t>;</w:t>
      </w:r>
      <w:r w:rsidRPr="00BD7394">
        <w:rPr>
          <w:rFonts w:ascii="Times New Roman" w:hAnsi="Times New Roman"/>
          <w:color w:val="auto"/>
          <w:sz w:val="28"/>
          <w:szCs w:val="28"/>
        </w:rPr>
        <w:t>п</w:t>
      </w:r>
      <w:proofErr w:type="gramEnd"/>
      <w:r w:rsidRPr="00BD7394">
        <w:rPr>
          <w:rFonts w:ascii="Times New Roman" w:hAnsi="Times New Roman"/>
          <w:color w:val="auto"/>
          <w:sz w:val="28"/>
          <w:szCs w:val="28"/>
        </w:rPr>
        <w:t xml:space="preserve">ередача набивного мяча (1 кг) в максимальном темпе, по </w:t>
      </w:r>
      <w:r w:rsidRPr="00BD7394">
        <w:rPr>
          <w:rFonts w:ascii="Times New Roman" w:hAnsi="Times New Roman"/>
          <w:color w:val="auto"/>
          <w:spacing w:val="2"/>
          <w:sz w:val="28"/>
          <w:szCs w:val="28"/>
        </w:rPr>
        <w:t xml:space="preserve">кругу, из разных исходных положений; метание набивных </w:t>
      </w:r>
      <w:r w:rsidRPr="00BD7394">
        <w:rPr>
          <w:rFonts w:ascii="Times New Roman" w:hAnsi="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BD7394">
        <w:rPr>
          <w:rFonts w:ascii="Times New Roman" w:hAnsi="Times New Roman"/>
          <w:color w:val="auto"/>
          <w:spacing w:val="2"/>
          <w:sz w:val="28"/>
          <w:szCs w:val="28"/>
        </w:rPr>
        <w:t>снизу, от груди); повторное выполнение беговых нагрузок</w:t>
      </w:r>
      <w:r w:rsidRPr="00BD7394">
        <w:rPr>
          <w:rFonts w:ascii="Times New Roman" w:hAnsi="Times New Roman"/>
          <w:color w:val="auto"/>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D4633B" w:rsidRPr="00BD7394" w:rsidRDefault="00D4633B" w:rsidP="00C327FC">
      <w:pPr>
        <w:pStyle w:val="a3"/>
        <w:spacing w:line="240" w:lineRule="auto"/>
        <w:ind w:firstLine="454"/>
        <w:rPr>
          <w:rFonts w:ascii="Times New Roman" w:hAnsi="Times New Roman"/>
          <w:color w:val="auto"/>
          <w:sz w:val="28"/>
          <w:szCs w:val="28"/>
        </w:rPr>
      </w:pPr>
    </w:p>
    <w:p w:rsidR="00D4633B" w:rsidRPr="00BD7394" w:rsidRDefault="00D4633B" w:rsidP="00C327FC">
      <w:pPr>
        <w:pStyle w:val="aff"/>
        <w:numPr>
          <w:ilvl w:val="1"/>
          <w:numId w:val="59"/>
        </w:numPr>
        <w:spacing w:line="240" w:lineRule="auto"/>
        <w:ind w:left="0" w:firstLine="0"/>
      </w:pPr>
      <w:bookmarkStart w:id="163" w:name="_Toc294246108"/>
      <w:r w:rsidRPr="00BD7394">
        <w:t xml:space="preserve">Программа духовно-нравственного воспитания, развития </w:t>
      </w:r>
      <w:proofErr w:type="gramStart"/>
      <w:r w:rsidRPr="00BD7394">
        <w:t>обучающихся</w:t>
      </w:r>
      <w:proofErr w:type="gramEnd"/>
      <w:r w:rsidRPr="00BD7394">
        <w:t xml:space="preserve"> при получении начального общего образования</w:t>
      </w:r>
      <w:bookmarkEnd w:id="163"/>
    </w:p>
    <w:p w:rsidR="00D4633B" w:rsidRPr="00BD7394" w:rsidRDefault="00D4633B" w:rsidP="00C327FC">
      <w:pPr>
        <w:ind w:firstLine="709"/>
        <w:rPr>
          <w:sz w:val="28"/>
          <w:szCs w:val="28"/>
        </w:rPr>
      </w:pPr>
    </w:p>
    <w:p w:rsidR="00D4633B" w:rsidRPr="00BD7394" w:rsidRDefault="00D4633B" w:rsidP="00C327FC">
      <w:pPr>
        <w:pStyle w:val="Zag1"/>
        <w:spacing w:after="0" w:line="240" w:lineRule="auto"/>
        <w:ind w:left="709" w:firstLine="0"/>
        <w:jc w:val="left"/>
        <w:rPr>
          <w:color w:val="auto"/>
          <w:szCs w:val="28"/>
          <w:lang w:val="ru-RU"/>
        </w:rPr>
      </w:pPr>
      <w:r w:rsidRPr="00BD7394">
        <w:rPr>
          <w:color w:val="auto"/>
          <w:szCs w:val="28"/>
          <w:lang w:val="ru-RU"/>
        </w:rPr>
        <w:t xml:space="preserve">2.3.1.Цель и задачи духовно-нравственного развития, воспитания и социализации </w:t>
      </w:r>
      <w:proofErr w:type="gramStart"/>
      <w:r w:rsidRPr="00BD7394">
        <w:rPr>
          <w:color w:val="auto"/>
          <w:szCs w:val="28"/>
          <w:lang w:val="ru-RU"/>
        </w:rPr>
        <w:t>обучающихся</w:t>
      </w:r>
      <w:proofErr w:type="gramEnd"/>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Целью духовно-нравственного развития, воспитания и </w:t>
      </w:r>
      <w:proofErr w:type="gramStart"/>
      <w:r w:rsidRPr="00BD7394">
        <w:rPr>
          <w:rFonts w:ascii="Times New Roman" w:hAnsi="Times New Roman"/>
          <w:color w:val="auto"/>
          <w:sz w:val="28"/>
          <w:szCs w:val="28"/>
        </w:rPr>
        <w:t>социализации</w:t>
      </w:r>
      <w:proofErr w:type="gramEnd"/>
      <w:r w:rsidRPr="00BD7394">
        <w:rPr>
          <w:rFonts w:ascii="Times New Roman" w:hAnsi="Times New Roman"/>
          <w:color w:val="auto"/>
          <w:sz w:val="28"/>
          <w:szCs w:val="28"/>
        </w:rPr>
        <w:t xml:space="preserve"> обу</w:t>
      </w:r>
      <w:r w:rsidRPr="00BD7394">
        <w:rPr>
          <w:rFonts w:ascii="Times New Roman" w:hAnsi="Times New Roman"/>
          <w:color w:val="auto"/>
          <w:spacing w:val="-2"/>
          <w:sz w:val="28"/>
          <w:szCs w:val="28"/>
        </w:rPr>
        <w:t>чающихся на уровне начального общего образования являет</w:t>
      </w:r>
      <w:r w:rsidRPr="00BD7394">
        <w:rPr>
          <w:rFonts w:ascii="Times New Roman" w:hAnsi="Times New Roman"/>
          <w:color w:val="auto"/>
          <w:sz w:val="28"/>
          <w:szCs w:val="28"/>
        </w:rPr>
        <w:t>ся социально­педагогическая поддержка становления и развития высоконравственного, творческого, компетентного граж</w:t>
      </w:r>
      <w:r w:rsidRPr="00BD7394">
        <w:rPr>
          <w:rFonts w:ascii="Times New Roman" w:hAnsi="Times New Roman"/>
          <w:color w:val="auto"/>
          <w:spacing w:val="2"/>
          <w:sz w:val="28"/>
          <w:szCs w:val="28"/>
        </w:rPr>
        <w:t xml:space="preserve">данина России, принимающего судьбу Отечества как </w:t>
      </w:r>
      <w:r w:rsidRPr="00BD7394">
        <w:rPr>
          <w:rFonts w:ascii="Times New Roman" w:hAnsi="Times New Roman"/>
          <w:color w:val="auto"/>
          <w:sz w:val="28"/>
          <w:szCs w:val="28"/>
        </w:rPr>
        <w:t>свою личную, осознающего ответственность за настоящее и буду</w:t>
      </w:r>
      <w:r w:rsidRPr="00BD7394">
        <w:rPr>
          <w:rFonts w:ascii="Times New Roman" w:hAnsi="Times New Roman"/>
          <w:color w:val="auto"/>
          <w:spacing w:val="2"/>
          <w:sz w:val="28"/>
          <w:szCs w:val="28"/>
        </w:rPr>
        <w:t xml:space="preserve">щее своей страны, укорененного в духовных и культурных </w:t>
      </w:r>
      <w:r w:rsidRPr="00BD7394">
        <w:rPr>
          <w:rFonts w:ascii="Times New Roman" w:hAnsi="Times New Roman"/>
          <w:color w:val="auto"/>
          <w:sz w:val="28"/>
          <w:szCs w:val="28"/>
        </w:rPr>
        <w:t>традициях многонационального народа Российской Федерации.</w:t>
      </w:r>
    </w:p>
    <w:p w:rsidR="00D4633B" w:rsidRPr="00BD7394" w:rsidRDefault="00D4633B" w:rsidP="00C327FC">
      <w:pPr>
        <w:pStyle w:val="a3"/>
        <w:spacing w:line="240" w:lineRule="auto"/>
        <w:ind w:firstLine="709"/>
        <w:rPr>
          <w:rFonts w:ascii="Times New Roman" w:hAnsi="Times New Roman"/>
          <w:i/>
          <w:iCs/>
          <w:color w:val="auto"/>
          <w:sz w:val="28"/>
          <w:szCs w:val="28"/>
        </w:rPr>
      </w:pPr>
      <w:r w:rsidRPr="00BD7394">
        <w:rPr>
          <w:rFonts w:ascii="Times New Roman" w:hAnsi="Times New Roman"/>
          <w:color w:val="auto"/>
          <w:sz w:val="28"/>
          <w:szCs w:val="28"/>
        </w:rPr>
        <w:t xml:space="preserve">Задачи духовно­нравственного развития, воспитания и </w:t>
      </w:r>
      <w:proofErr w:type="gramStart"/>
      <w:r w:rsidRPr="00BD7394">
        <w:rPr>
          <w:rFonts w:ascii="Times New Roman" w:hAnsi="Times New Roman"/>
          <w:color w:val="auto"/>
          <w:sz w:val="28"/>
          <w:szCs w:val="28"/>
        </w:rPr>
        <w:t>социализации</w:t>
      </w:r>
      <w:proofErr w:type="gramEnd"/>
      <w:r w:rsidRPr="00BD7394">
        <w:rPr>
          <w:rFonts w:ascii="Times New Roman" w:hAnsi="Times New Roman"/>
          <w:color w:val="auto"/>
          <w:sz w:val="28"/>
          <w:szCs w:val="28"/>
        </w:rPr>
        <w:t xml:space="preserve"> обучающихся на уровне начального общего образования:</w:t>
      </w:r>
    </w:p>
    <w:p w:rsidR="00D4633B" w:rsidRPr="00BD7394" w:rsidRDefault="00D4633B" w:rsidP="00C327FC">
      <w:pPr>
        <w:pStyle w:val="a3"/>
        <w:spacing w:line="24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нравственной культуры:</w:t>
      </w:r>
    </w:p>
    <w:p w:rsidR="00D4633B" w:rsidRPr="00FF3660" w:rsidRDefault="00D4633B" w:rsidP="00C327FC">
      <w:pPr>
        <w:pStyle w:val="ad"/>
        <w:spacing w:line="240" w:lineRule="auto"/>
        <w:ind w:firstLine="709"/>
        <w:rPr>
          <w:rFonts w:ascii="Times New Roman" w:hAnsi="Times New Roman"/>
          <w:color w:val="auto"/>
          <w:spacing w:val="2"/>
          <w:sz w:val="28"/>
          <w:szCs w:val="28"/>
        </w:rPr>
      </w:pPr>
      <w:r w:rsidRPr="00CB6752">
        <w:rPr>
          <w:rFonts w:ascii="Times New Roman" w:hAnsi="Times New Roman"/>
          <w:color w:val="auto"/>
          <w:sz w:val="28"/>
          <w:szCs w:val="28"/>
        </w:rPr>
        <w:t xml:space="preserve">формирование способности к духовному развитию, реализации творческого потенциала в учебно­игровой, предметно­продуктивной, социально </w:t>
      </w:r>
      <w:r w:rsidRPr="00CB6752">
        <w:rPr>
          <w:rFonts w:ascii="Times New Roman" w:hAnsi="Times New Roman"/>
          <w:color w:val="auto"/>
          <w:sz w:val="28"/>
          <w:szCs w:val="28"/>
        </w:rPr>
        <w:lastRenderedPageBreak/>
        <w:t>ориентированной де</w:t>
      </w:r>
      <w:r w:rsidRPr="0041436B">
        <w:rPr>
          <w:rFonts w:ascii="Times New Roman" w:hAnsi="Times New Roman"/>
          <w:color w:val="auto"/>
          <w:sz w:val="28"/>
          <w:szCs w:val="28"/>
        </w:rPr>
        <w:t>ятельности на основе нравственных установок и моральных норм, традиционных для народов России, р</w:t>
      </w:r>
      <w:r w:rsidRPr="00FF3660">
        <w:rPr>
          <w:rFonts w:ascii="Times New Roman" w:hAnsi="Times New Roman"/>
          <w:color w:val="auto"/>
          <w:sz w:val="28"/>
          <w:szCs w:val="28"/>
        </w:rPr>
        <w:t>оссийского общества, не</w:t>
      </w:r>
      <w:r w:rsidRPr="00FF3660">
        <w:rPr>
          <w:rFonts w:ascii="Times New Roman" w:hAnsi="Times New Roman"/>
          <w:color w:val="auto"/>
          <w:spacing w:val="2"/>
          <w:sz w:val="28"/>
          <w:szCs w:val="28"/>
        </w:rPr>
        <w:t>прерывного образования, самовоспитания и стремления к нравственному совершенствованию;</w:t>
      </w:r>
    </w:p>
    <w:p w:rsidR="00D4633B" w:rsidRPr="004902B1" w:rsidRDefault="00D4633B" w:rsidP="00C327FC">
      <w:pPr>
        <w:pStyle w:val="ad"/>
        <w:spacing w:line="240" w:lineRule="auto"/>
        <w:ind w:firstLine="709"/>
        <w:rPr>
          <w:rFonts w:ascii="Times New Roman" w:hAnsi="Times New Roman"/>
          <w:color w:val="auto"/>
          <w:sz w:val="28"/>
          <w:szCs w:val="28"/>
        </w:rPr>
      </w:pPr>
      <w:r w:rsidRPr="00797ECB">
        <w:rPr>
          <w:rFonts w:ascii="Times New Roman" w:hAnsi="Times New Roman"/>
          <w:color w:val="auto"/>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w:t>
      </w:r>
      <w:r w:rsidRPr="004902B1">
        <w:rPr>
          <w:rFonts w:ascii="Times New Roman" w:hAnsi="Times New Roman"/>
          <w:color w:val="auto"/>
          <w:sz w:val="28"/>
          <w:szCs w:val="28"/>
        </w:rPr>
        <w:t>но своей совести;</w:t>
      </w:r>
    </w:p>
    <w:p w:rsidR="00D4633B" w:rsidRPr="002C5232" w:rsidRDefault="00D4633B" w:rsidP="00C327FC">
      <w:pPr>
        <w:pStyle w:val="ad"/>
        <w:spacing w:line="24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основ нравственного самосознания лич</w:t>
      </w:r>
      <w:r w:rsidRPr="002C5232">
        <w:rPr>
          <w:rFonts w:ascii="Times New Roman" w:hAnsi="Times New Roman"/>
          <w:color w:val="auto"/>
          <w:sz w:val="28"/>
          <w:szCs w:val="28"/>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D4633B" w:rsidRPr="00E417D8" w:rsidRDefault="00D4633B" w:rsidP="00C327FC">
      <w:pPr>
        <w:pStyle w:val="ad"/>
        <w:spacing w:line="240" w:lineRule="auto"/>
        <w:ind w:firstLine="709"/>
        <w:rPr>
          <w:rFonts w:ascii="Times New Roman" w:hAnsi="Times New Roman"/>
          <w:color w:val="auto"/>
          <w:sz w:val="28"/>
          <w:szCs w:val="28"/>
        </w:rPr>
      </w:pPr>
      <w:r w:rsidRPr="00E417D8">
        <w:rPr>
          <w:rFonts w:ascii="Times New Roman" w:hAnsi="Times New Roman"/>
          <w:color w:val="auto"/>
          <w:sz w:val="28"/>
          <w:szCs w:val="28"/>
        </w:rPr>
        <w:t>формирование нравственного смысла учения;</w:t>
      </w:r>
    </w:p>
    <w:p w:rsidR="00D4633B" w:rsidRPr="00012122" w:rsidRDefault="00D4633B" w:rsidP="00C327FC">
      <w:pPr>
        <w:pStyle w:val="ad"/>
        <w:spacing w:line="240" w:lineRule="auto"/>
        <w:ind w:firstLine="709"/>
        <w:rPr>
          <w:rFonts w:ascii="Times New Roman" w:hAnsi="Times New Roman"/>
          <w:color w:val="auto"/>
          <w:sz w:val="28"/>
          <w:szCs w:val="28"/>
        </w:rPr>
      </w:pPr>
      <w:proofErr w:type="gramStart"/>
      <w:r w:rsidRPr="00A87A29">
        <w:rPr>
          <w:rFonts w:ascii="Times New Roman" w:hAnsi="Times New Roman"/>
          <w:color w:val="auto"/>
          <w:sz w:val="28"/>
          <w:szCs w:val="28"/>
        </w:rPr>
        <w:t>формирование основ морали – осознанной обучающим</w:t>
      </w:r>
      <w:r w:rsidRPr="00A87A29">
        <w:rPr>
          <w:rFonts w:ascii="Times New Roman" w:hAnsi="Times New Roman"/>
          <w:color w:val="auto"/>
          <w:spacing w:val="2"/>
          <w:sz w:val="28"/>
          <w:szCs w:val="28"/>
        </w:rPr>
        <w:t>ся необходим</w:t>
      </w:r>
      <w:r w:rsidRPr="00C6263C">
        <w:rPr>
          <w:rFonts w:ascii="Times New Roman" w:hAnsi="Times New Roman"/>
          <w:color w:val="auto"/>
          <w:spacing w:val="2"/>
          <w:sz w:val="28"/>
          <w:szCs w:val="28"/>
        </w:rPr>
        <w:t>ости определенного поведения, обусловленно</w:t>
      </w:r>
      <w:r w:rsidRPr="00012122">
        <w:rPr>
          <w:rFonts w:ascii="Times New Roman" w:hAnsi="Times New Roman"/>
          <w:color w:val="auto"/>
          <w:sz w:val="28"/>
          <w:szCs w:val="28"/>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roofErr w:type="gramEnd"/>
    </w:p>
    <w:p w:rsidR="00D4633B" w:rsidRPr="003B2B4B" w:rsidRDefault="00D4633B" w:rsidP="00C327FC">
      <w:pPr>
        <w:pStyle w:val="ad"/>
        <w:spacing w:line="240" w:lineRule="auto"/>
        <w:ind w:firstLine="709"/>
        <w:rPr>
          <w:rFonts w:ascii="Times New Roman" w:hAnsi="Times New Roman"/>
          <w:color w:val="auto"/>
          <w:sz w:val="28"/>
          <w:szCs w:val="28"/>
        </w:rPr>
      </w:pPr>
      <w:proofErr w:type="gramStart"/>
      <w:r w:rsidRPr="00056C3C">
        <w:rPr>
          <w:rFonts w:ascii="Times New Roman" w:hAnsi="Times New Roman"/>
          <w:color w:val="auto"/>
          <w:spacing w:val="2"/>
          <w:sz w:val="28"/>
          <w:szCs w:val="28"/>
        </w:rPr>
        <w:t>принятие обучающимся нравственных ценно</w:t>
      </w:r>
      <w:r w:rsidRPr="005401CC">
        <w:rPr>
          <w:rFonts w:ascii="Times New Roman" w:hAnsi="Times New Roman"/>
          <w:color w:val="auto"/>
          <w:sz w:val="28"/>
          <w:szCs w:val="28"/>
        </w:rPr>
        <w:t>стей, национальных и этнических духовных традиций с у</w:t>
      </w:r>
      <w:r w:rsidRPr="003B2B4B">
        <w:rPr>
          <w:rFonts w:ascii="Times New Roman" w:hAnsi="Times New Roman"/>
          <w:color w:val="auto"/>
          <w:sz w:val="28"/>
          <w:szCs w:val="28"/>
        </w:rPr>
        <w:t>четом мировоззренческих и культурных особенностей и потребностей семьи;</w:t>
      </w:r>
      <w:proofErr w:type="gramEnd"/>
    </w:p>
    <w:p w:rsidR="00D4633B" w:rsidRPr="003B2B4B" w:rsidRDefault="00D4633B" w:rsidP="00C327FC">
      <w:pPr>
        <w:pStyle w:val="ad"/>
        <w:spacing w:line="240" w:lineRule="auto"/>
        <w:ind w:firstLine="709"/>
        <w:rPr>
          <w:rFonts w:ascii="Times New Roman" w:hAnsi="Times New Roman"/>
          <w:color w:val="auto"/>
          <w:sz w:val="28"/>
          <w:szCs w:val="28"/>
        </w:rPr>
      </w:pPr>
      <w:r w:rsidRPr="003B2B4B">
        <w:rPr>
          <w:rFonts w:ascii="Times New Roman" w:hAnsi="Times New Roman"/>
          <w:color w:val="auto"/>
          <w:sz w:val="28"/>
          <w:szCs w:val="28"/>
        </w:rPr>
        <w:t>формирование эстетических потребностей, ценностей и чувств;</w:t>
      </w:r>
    </w:p>
    <w:p w:rsidR="00D4633B" w:rsidRPr="00B630CB" w:rsidRDefault="00D4633B" w:rsidP="00C327FC">
      <w:pPr>
        <w:pStyle w:val="ad"/>
        <w:spacing w:line="240" w:lineRule="auto"/>
        <w:ind w:firstLine="709"/>
        <w:rPr>
          <w:rFonts w:ascii="Times New Roman" w:hAnsi="Times New Roman"/>
          <w:color w:val="auto"/>
          <w:spacing w:val="2"/>
          <w:sz w:val="28"/>
          <w:szCs w:val="28"/>
        </w:rPr>
      </w:pPr>
      <w:r w:rsidRPr="00375003">
        <w:rPr>
          <w:rFonts w:ascii="Times New Roman" w:hAnsi="Times New Roman"/>
          <w:color w:val="auto"/>
          <w:spacing w:val="2"/>
          <w:sz w:val="28"/>
          <w:szCs w:val="28"/>
        </w:rPr>
        <w:t>формирование способности открыто выражать и отстаивать свою нравственно оправданную позицию, проявлять критичность к собств</w:t>
      </w:r>
      <w:r w:rsidRPr="00B630CB">
        <w:rPr>
          <w:rFonts w:ascii="Times New Roman" w:hAnsi="Times New Roman"/>
          <w:color w:val="auto"/>
          <w:spacing w:val="2"/>
          <w:sz w:val="28"/>
          <w:szCs w:val="28"/>
        </w:rPr>
        <w:t>енным намерениям, мыслям и поступкам;</w:t>
      </w:r>
    </w:p>
    <w:p w:rsidR="00D4633B" w:rsidRPr="00BD7394" w:rsidRDefault="00D4633B" w:rsidP="00C327FC">
      <w:pPr>
        <w:pStyle w:val="ad"/>
        <w:spacing w:line="240" w:lineRule="auto"/>
        <w:ind w:firstLine="709"/>
        <w:rPr>
          <w:rFonts w:ascii="Times New Roman" w:hAnsi="Times New Roman"/>
          <w:color w:val="auto"/>
          <w:sz w:val="28"/>
          <w:szCs w:val="28"/>
        </w:rPr>
      </w:pPr>
      <w:r w:rsidRPr="005B482A">
        <w:rPr>
          <w:rFonts w:ascii="Times New Roman" w:hAnsi="Times New Roman"/>
          <w:color w:val="auto"/>
          <w:sz w:val="28"/>
          <w:szCs w:val="28"/>
        </w:rPr>
        <w:t>формирование способности к самостоятельным поступкам и действиям, совершаемым на основе морального выбора, к п</w:t>
      </w:r>
      <w:r w:rsidRPr="00BD7394">
        <w:rPr>
          <w:rFonts w:ascii="Times New Roman" w:hAnsi="Times New Roman"/>
          <w:color w:val="auto"/>
          <w:sz w:val="28"/>
          <w:szCs w:val="28"/>
        </w:rPr>
        <w:t>ринятию ответственности за их результаты;</w:t>
      </w:r>
    </w:p>
    <w:p w:rsidR="00D4633B" w:rsidRPr="00BD7394" w:rsidRDefault="00D4633B" w:rsidP="00C327FC">
      <w:pPr>
        <w:pStyle w:val="ad"/>
        <w:spacing w:line="240" w:lineRule="auto"/>
        <w:ind w:firstLine="709"/>
        <w:rPr>
          <w:rFonts w:ascii="Times New Roman" w:hAnsi="Times New Roman"/>
          <w:i/>
          <w:iCs/>
          <w:color w:val="auto"/>
          <w:sz w:val="28"/>
          <w:szCs w:val="28"/>
        </w:rPr>
      </w:pPr>
      <w:r w:rsidRPr="00BD7394">
        <w:rPr>
          <w:rFonts w:ascii="Times New Roman" w:hAnsi="Times New Roman"/>
          <w:color w:val="auto"/>
          <w:sz w:val="28"/>
          <w:szCs w:val="28"/>
        </w:rPr>
        <w:t>развитие трудолюбия, способности к преодолению трудностей, целеустремленности и настойчивости в достижении результата.</w:t>
      </w:r>
    </w:p>
    <w:p w:rsidR="00D4633B" w:rsidRPr="00BD7394" w:rsidRDefault="00D4633B" w:rsidP="00C327FC">
      <w:pPr>
        <w:pStyle w:val="a3"/>
        <w:spacing w:line="24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социальной культуры:</w:t>
      </w:r>
    </w:p>
    <w:p w:rsidR="00D4633B" w:rsidRPr="00CB6752" w:rsidRDefault="00D4633B" w:rsidP="00C327FC">
      <w:pPr>
        <w:pStyle w:val="ad"/>
        <w:spacing w:line="240" w:lineRule="auto"/>
        <w:ind w:firstLine="709"/>
        <w:rPr>
          <w:rFonts w:ascii="Times New Roman" w:hAnsi="Times New Roman"/>
          <w:color w:val="auto"/>
          <w:sz w:val="28"/>
          <w:szCs w:val="28"/>
        </w:rPr>
      </w:pPr>
      <w:r w:rsidRPr="00CB6752">
        <w:rPr>
          <w:rFonts w:ascii="Times New Roman" w:hAnsi="Times New Roman"/>
          <w:color w:val="auto"/>
          <w:sz w:val="28"/>
          <w:szCs w:val="28"/>
        </w:rPr>
        <w:t>формирование основ российской культурной и гражданской идентичности (самобытности);</w:t>
      </w:r>
    </w:p>
    <w:p w:rsidR="00D4633B" w:rsidRPr="0041436B" w:rsidRDefault="00D4633B" w:rsidP="00C327FC">
      <w:pPr>
        <w:pStyle w:val="ad"/>
        <w:spacing w:line="240" w:lineRule="auto"/>
        <w:ind w:firstLine="709"/>
        <w:rPr>
          <w:rFonts w:ascii="Times New Roman" w:hAnsi="Times New Roman"/>
          <w:color w:val="auto"/>
          <w:sz w:val="28"/>
          <w:szCs w:val="28"/>
        </w:rPr>
      </w:pPr>
      <w:r w:rsidRPr="0041436B">
        <w:rPr>
          <w:rFonts w:ascii="Times New Roman" w:hAnsi="Times New Roman"/>
          <w:color w:val="auto"/>
          <w:sz w:val="28"/>
          <w:szCs w:val="28"/>
        </w:rPr>
        <w:t>пробуждение веры в Россию, в свой народ, чувства личной ответственности за Отечество;</w:t>
      </w:r>
    </w:p>
    <w:p w:rsidR="00D4633B" w:rsidRPr="00797ECB" w:rsidRDefault="00D4633B" w:rsidP="00C327FC">
      <w:pPr>
        <w:pStyle w:val="ad"/>
        <w:spacing w:line="240" w:lineRule="auto"/>
        <w:ind w:firstLine="709"/>
        <w:rPr>
          <w:rFonts w:ascii="Times New Roman" w:hAnsi="Times New Roman"/>
          <w:color w:val="auto"/>
          <w:sz w:val="28"/>
          <w:szCs w:val="28"/>
        </w:rPr>
      </w:pPr>
      <w:r w:rsidRPr="00FF3660">
        <w:rPr>
          <w:rFonts w:ascii="Times New Roman" w:hAnsi="Times New Roman"/>
          <w:color w:val="auto"/>
          <w:sz w:val="28"/>
          <w:szCs w:val="28"/>
        </w:rPr>
        <w:t>воспитание ценностного отношения к св</w:t>
      </w:r>
      <w:r w:rsidRPr="00797ECB">
        <w:rPr>
          <w:rFonts w:ascii="Times New Roman" w:hAnsi="Times New Roman"/>
          <w:color w:val="auto"/>
          <w:sz w:val="28"/>
          <w:szCs w:val="28"/>
        </w:rPr>
        <w:t>оему национальному языку и культуре;</w:t>
      </w:r>
    </w:p>
    <w:p w:rsidR="00D4633B" w:rsidRPr="004902B1" w:rsidRDefault="00D4633B" w:rsidP="00C327FC">
      <w:pPr>
        <w:pStyle w:val="ad"/>
        <w:spacing w:line="24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формирование патриотизма и гражданской солидарности;</w:t>
      </w:r>
    </w:p>
    <w:p w:rsidR="00D4633B" w:rsidRPr="009B0659" w:rsidRDefault="00D4633B" w:rsidP="00C327FC">
      <w:pPr>
        <w:pStyle w:val="ad"/>
        <w:spacing w:line="240" w:lineRule="auto"/>
        <w:ind w:firstLine="709"/>
        <w:rPr>
          <w:rFonts w:ascii="Times New Roman" w:hAnsi="Times New Roman"/>
          <w:color w:val="auto"/>
          <w:sz w:val="28"/>
          <w:szCs w:val="28"/>
        </w:rPr>
      </w:pPr>
      <w:r w:rsidRPr="009B0659">
        <w:rPr>
          <w:rFonts w:ascii="Times New Roman" w:hAnsi="Times New Roman"/>
          <w:color w:val="auto"/>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D4633B" w:rsidRPr="002C5232" w:rsidRDefault="00D4633B" w:rsidP="00C327FC">
      <w:pPr>
        <w:pStyle w:val="ad"/>
        <w:spacing w:line="240" w:lineRule="auto"/>
        <w:ind w:firstLine="709"/>
        <w:rPr>
          <w:rFonts w:ascii="Times New Roman" w:hAnsi="Times New Roman"/>
          <w:color w:val="auto"/>
          <w:sz w:val="28"/>
          <w:szCs w:val="28"/>
        </w:rPr>
      </w:pPr>
      <w:r w:rsidRPr="002C5232">
        <w:rPr>
          <w:rFonts w:ascii="Times New Roman" w:hAnsi="Times New Roman"/>
          <w:color w:val="auto"/>
          <w:sz w:val="28"/>
          <w:szCs w:val="28"/>
        </w:rPr>
        <w:t>развитие доброжелательности и эмоциональной отзывчивости, человеколюбия (гуманности) понимания других людей и сопереживания им;</w:t>
      </w:r>
    </w:p>
    <w:p w:rsidR="00D4633B" w:rsidRPr="00C6263C" w:rsidRDefault="00D4633B" w:rsidP="00C327FC">
      <w:pPr>
        <w:pStyle w:val="ad"/>
        <w:spacing w:line="240" w:lineRule="auto"/>
        <w:ind w:firstLine="709"/>
        <w:rPr>
          <w:rFonts w:ascii="Times New Roman" w:hAnsi="Times New Roman"/>
          <w:color w:val="auto"/>
          <w:sz w:val="28"/>
          <w:szCs w:val="28"/>
        </w:rPr>
      </w:pPr>
      <w:r w:rsidRPr="00E417D8">
        <w:rPr>
          <w:rFonts w:ascii="Times New Roman" w:hAnsi="Times New Roman"/>
          <w:color w:val="auto"/>
          <w:spacing w:val="-4"/>
          <w:sz w:val="28"/>
          <w:szCs w:val="28"/>
        </w:rPr>
        <w:t>становление гражданских качеств личности на основе</w:t>
      </w:r>
      <w:r w:rsidRPr="00A87A29">
        <w:rPr>
          <w:rFonts w:ascii="Times New Roman" w:hAnsi="Times New Roman"/>
          <w:color w:val="auto"/>
          <w:spacing w:val="-4"/>
          <w:sz w:val="28"/>
          <w:szCs w:val="28"/>
        </w:rPr>
        <w:t xml:space="preserve"> демократических ценност</w:t>
      </w:r>
      <w:r w:rsidRPr="00C6263C">
        <w:rPr>
          <w:rFonts w:ascii="Times New Roman" w:hAnsi="Times New Roman"/>
          <w:color w:val="auto"/>
          <w:sz w:val="28"/>
          <w:szCs w:val="28"/>
        </w:rPr>
        <w:t>ных ориентаций;</w:t>
      </w:r>
    </w:p>
    <w:p w:rsidR="00D4633B" w:rsidRPr="00012122" w:rsidRDefault="00D4633B" w:rsidP="00C327FC">
      <w:pPr>
        <w:pStyle w:val="ad"/>
        <w:spacing w:line="240" w:lineRule="auto"/>
        <w:ind w:firstLine="709"/>
        <w:rPr>
          <w:rFonts w:ascii="Times New Roman" w:hAnsi="Times New Roman"/>
          <w:color w:val="auto"/>
          <w:sz w:val="28"/>
          <w:szCs w:val="28"/>
        </w:rPr>
      </w:pPr>
      <w:r w:rsidRPr="00012122">
        <w:rPr>
          <w:rFonts w:ascii="Times New Roman" w:hAnsi="Times New Roman"/>
          <w:color w:val="auto"/>
          <w:sz w:val="28"/>
          <w:szCs w:val="28"/>
        </w:rPr>
        <w:lastRenderedPageBreak/>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D4633B" w:rsidRPr="005401CC" w:rsidRDefault="00D4633B" w:rsidP="00C327FC">
      <w:pPr>
        <w:pStyle w:val="ad"/>
        <w:spacing w:line="240" w:lineRule="auto"/>
        <w:ind w:firstLine="709"/>
        <w:rPr>
          <w:rFonts w:ascii="Times New Roman" w:hAnsi="Times New Roman"/>
          <w:color w:val="auto"/>
          <w:sz w:val="28"/>
          <w:szCs w:val="28"/>
        </w:rPr>
      </w:pPr>
      <w:r w:rsidRPr="00056C3C">
        <w:rPr>
          <w:rFonts w:ascii="Times New Roman" w:hAnsi="Times New Roman"/>
          <w:color w:val="auto"/>
          <w:sz w:val="28"/>
          <w:szCs w:val="28"/>
        </w:rPr>
        <w:t>формирование основ культуры межэтнического и межконфессионального общения, уважения к языку, культурным, религиозным традициям, ис</w:t>
      </w:r>
      <w:r w:rsidRPr="005401CC">
        <w:rPr>
          <w:rFonts w:ascii="Times New Roman" w:hAnsi="Times New Roman"/>
          <w:color w:val="auto"/>
          <w:sz w:val="28"/>
          <w:szCs w:val="28"/>
        </w:rPr>
        <w:t>тории и образу жизни представителей всех народов России.</w:t>
      </w:r>
    </w:p>
    <w:p w:rsidR="00D4633B" w:rsidRPr="00BD7394" w:rsidRDefault="00D4633B" w:rsidP="00C327FC">
      <w:pPr>
        <w:pStyle w:val="a3"/>
        <w:spacing w:line="24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семейной культуры:</w:t>
      </w:r>
    </w:p>
    <w:p w:rsidR="00D4633B" w:rsidRPr="0041436B" w:rsidRDefault="00D4633B" w:rsidP="00C327FC">
      <w:pPr>
        <w:pStyle w:val="ad"/>
        <w:spacing w:line="240" w:lineRule="auto"/>
        <w:ind w:firstLine="709"/>
        <w:rPr>
          <w:rFonts w:ascii="Times New Roman" w:hAnsi="Times New Roman"/>
          <w:color w:val="auto"/>
          <w:sz w:val="28"/>
          <w:szCs w:val="28"/>
        </w:rPr>
      </w:pPr>
      <w:r w:rsidRPr="00CB6752">
        <w:rPr>
          <w:rFonts w:ascii="Times New Roman" w:hAnsi="Times New Roman"/>
          <w:color w:val="auto"/>
          <w:spacing w:val="2"/>
          <w:sz w:val="28"/>
          <w:szCs w:val="28"/>
        </w:rPr>
        <w:t>формирование отношения к семье как основе россий</w:t>
      </w:r>
      <w:r w:rsidRPr="0041436B">
        <w:rPr>
          <w:rFonts w:ascii="Times New Roman" w:hAnsi="Times New Roman"/>
          <w:color w:val="auto"/>
          <w:sz w:val="28"/>
          <w:szCs w:val="28"/>
        </w:rPr>
        <w:t>ского общества;</w:t>
      </w:r>
    </w:p>
    <w:p w:rsidR="00D4633B" w:rsidRPr="004902B1" w:rsidRDefault="00D4633B" w:rsidP="00C327FC">
      <w:pPr>
        <w:pStyle w:val="ad"/>
        <w:spacing w:line="240" w:lineRule="auto"/>
        <w:ind w:firstLine="709"/>
        <w:rPr>
          <w:rFonts w:ascii="Times New Roman" w:hAnsi="Times New Roman"/>
          <w:color w:val="auto"/>
          <w:sz w:val="28"/>
          <w:szCs w:val="28"/>
        </w:rPr>
      </w:pPr>
      <w:r w:rsidRPr="00FF3660">
        <w:rPr>
          <w:rFonts w:ascii="Times New Roman" w:hAnsi="Times New Roman"/>
          <w:color w:val="auto"/>
          <w:spacing w:val="-2"/>
          <w:sz w:val="28"/>
          <w:szCs w:val="28"/>
        </w:rPr>
        <w:t xml:space="preserve">формирование у обучающегося уважительного отношения </w:t>
      </w:r>
      <w:r w:rsidRPr="00797ECB">
        <w:rPr>
          <w:rFonts w:ascii="Times New Roman" w:hAnsi="Times New Roman"/>
          <w:color w:val="auto"/>
          <w:spacing w:val="2"/>
          <w:sz w:val="28"/>
          <w:szCs w:val="28"/>
        </w:rPr>
        <w:t>к родителям, осознанного, заботливого отношения к стар</w:t>
      </w:r>
      <w:r w:rsidRPr="004902B1">
        <w:rPr>
          <w:rFonts w:ascii="Times New Roman" w:hAnsi="Times New Roman"/>
          <w:color w:val="auto"/>
          <w:sz w:val="28"/>
          <w:szCs w:val="28"/>
        </w:rPr>
        <w:t>шим и младшим;</w:t>
      </w:r>
    </w:p>
    <w:p w:rsidR="00D4633B" w:rsidRPr="002C5232" w:rsidRDefault="00D4633B" w:rsidP="00C327FC">
      <w:pPr>
        <w:pStyle w:val="ad"/>
        <w:spacing w:line="24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п</w:t>
      </w:r>
      <w:r w:rsidRPr="002C5232">
        <w:rPr>
          <w:rFonts w:ascii="Times New Roman" w:hAnsi="Times New Roman"/>
          <w:color w:val="auto"/>
          <w:spacing w:val="-2"/>
          <w:sz w:val="28"/>
          <w:szCs w:val="28"/>
        </w:rPr>
        <w:t xml:space="preserve">редставления о традиционных семейных ценностях народов России, </w:t>
      </w:r>
      <w:r w:rsidRPr="002C5232">
        <w:rPr>
          <w:rFonts w:ascii="Times New Roman" w:hAnsi="Times New Roman"/>
          <w:color w:val="auto"/>
          <w:sz w:val="28"/>
          <w:szCs w:val="28"/>
        </w:rPr>
        <w:t>семейных ролях и уважения к ним;</w:t>
      </w:r>
    </w:p>
    <w:p w:rsidR="00D4633B" w:rsidRPr="00A87A29" w:rsidRDefault="00D4633B" w:rsidP="00C327FC">
      <w:pPr>
        <w:pStyle w:val="ad"/>
        <w:spacing w:line="240" w:lineRule="auto"/>
        <w:ind w:firstLine="709"/>
        <w:rPr>
          <w:rFonts w:ascii="Times New Roman" w:hAnsi="Times New Roman"/>
          <w:color w:val="auto"/>
          <w:sz w:val="28"/>
          <w:szCs w:val="28"/>
        </w:rPr>
      </w:pPr>
      <w:r w:rsidRPr="00E417D8">
        <w:rPr>
          <w:rFonts w:ascii="Times New Roman" w:hAnsi="Times New Roman"/>
          <w:color w:val="auto"/>
          <w:sz w:val="28"/>
          <w:szCs w:val="28"/>
        </w:rPr>
        <w:t xml:space="preserve">знакомство </w:t>
      </w:r>
      <w:proofErr w:type="gramStart"/>
      <w:r w:rsidRPr="00E417D8">
        <w:rPr>
          <w:rFonts w:ascii="Times New Roman" w:hAnsi="Times New Roman"/>
          <w:color w:val="auto"/>
          <w:sz w:val="28"/>
          <w:szCs w:val="28"/>
        </w:rPr>
        <w:t>обучающегося</w:t>
      </w:r>
      <w:proofErr w:type="gramEnd"/>
      <w:r w:rsidRPr="00E417D8">
        <w:rPr>
          <w:rFonts w:ascii="Times New Roman" w:hAnsi="Times New Roman"/>
          <w:color w:val="auto"/>
          <w:sz w:val="28"/>
          <w:szCs w:val="28"/>
        </w:rPr>
        <w:t xml:space="preserve"> с культурно­историческими и этнич</w:t>
      </w:r>
      <w:r w:rsidRPr="00A87A29">
        <w:rPr>
          <w:rFonts w:ascii="Times New Roman" w:hAnsi="Times New Roman"/>
          <w:color w:val="auto"/>
          <w:sz w:val="28"/>
          <w:szCs w:val="28"/>
        </w:rPr>
        <w:t>ескими традициями российской семьи.</w:t>
      </w:r>
    </w:p>
    <w:p w:rsidR="00D4633B" w:rsidRPr="003B2B4B" w:rsidRDefault="00D4633B" w:rsidP="00C327FC">
      <w:pPr>
        <w:pStyle w:val="a3"/>
        <w:spacing w:line="240" w:lineRule="auto"/>
        <w:ind w:firstLine="709"/>
        <w:rPr>
          <w:rFonts w:ascii="Times New Roman" w:hAnsi="Times New Roman"/>
          <w:color w:val="auto"/>
          <w:sz w:val="28"/>
          <w:szCs w:val="28"/>
        </w:rPr>
      </w:pPr>
      <w:r w:rsidRPr="00C6263C">
        <w:rPr>
          <w:rFonts w:ascii="Times New Roman" w:hAnsi="Times New Roman"/>
          <w:color w:val="auto"/>
          <w:sz w:val="28"/>
          <w:szCs w:val="28"/>
        </w:rPr>
        <w:t>Образовательная организация может конкретизировать об</w:t>
      </w:r>
      <w:r w:rsidRPr="00012122">
        <w:rPr>
          <w:rFonts w:ascii="Times New Roman" w:hAnsi="Times New Roman"/>
          <w:color w:val="auto"/>
          <w:spacing w:val="2"/>
          <w:sz w:val="28"/>
          <w:szCs w:val="28"/>
        </w:rPr>
        <w:t xml:space="preserve">щие задачи духовно­нравственного развития, воспитания и социализации </w:t>
      </w:r>
      <w:r w:rsidRPr="005401CC">
        <w:rPr>
          <w:rFonts w:ascii="Times New Roman" w:hAnsi="Times New Roman"/>
          <w:color w:val="auto"/>
          <w:sz w:val="28"/>
          <w:szCs w:val="28"/>
        </w:rPr>
        <w:t>обучающихся с учетом национальных и региональных, местных условий и особенностей организации образовательной деятельности</w:t>
      </w:r>
      <w:proofErr w:type="gramStart"/>
      <w:r w:rsidRPr="005401CC">
        <w:rPr>
          <w:rFonts w:ascii="Times New Roman" w:hAnsi="Times New Roman"/>
          <w:color w:val="auto"/>
          <w:sz w:val="28"/>
          <w:szCs w:val="28"/>
        </w:rPr>
        <w:t xml:space="preserve"> ,</w:t>
      </w:r>
      <w:proofErr w:type="gramEnd"/>
      <w:r w:rsidRPr="005401CC">
        <w:rPr>
          <w:rFonts w:ascii="Times New Roman" w:hAnsi="Times New Roman"/>
          <w:color w:val="auto"/>
          <w:sz w:val="28"/>
          <w:szCs w:val="28"/>
        </w:rPr>
        <w:t xml:space="preserve"> потребностей обучающихся и их </w:t>
      </w:r>
      <w:r w:rsidRPr="003B2B4B">
        <w:rPr>
          <w:rFonts w:ascii="Times New Roman" w:hAnsi="Times New Roman"/>
          <w:color w:val="auto"/>
          <w:sz w:val="28"/>
          <w:szCs w:val="28"/>
        </w:rPr>
        <w:t>родителей (законных представителей).</w:t>
      </w:r>
    </w:p>
    <w:p w:rsidR="00D4633B" w:rsidRPr="005B482A" w:rsidRDefault="00D4633B" w:rsidP="00C327FC">
      <w:pPr>
        <w:pStyle w:val="a3"/>
        <w:spacing w:line="240" w:lineRule="auto"/>
        <w:ind w:firstLine="709"/>
        <w:rPr>
          <w:rFonts w:ascii="Times New Roman" w:hAnsi="Times New Roman"/>
          <w:color w:val="auto"/>
          <w:sz w:val="28"/>
          <w:szCs w:val="28"/>
        </w:rPr>
      </w:pPr>
      <w:proofErr w:type="gramStart"/>
      <w:r w:rsidRPr="00375003">
        <w:rPr>
          <w:rFonts w:ascii="Times New Roman" w:hAnsi="Times New Roman"/>
          <w:color w:val="auto"/>
          <w:sz w:val="28"/>
          <w:szCs w:val="28"/>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w:t>
      </w:r>
      <w:r w:rsidRPr="00B630CB">
        <w:rPr>
          <w:rFonts w:ascii="Times New Roman" w:hAnsi="Times New Roman"/>
          <w:color w:val="auto"/>
          <w:sz w:val="28"/>
          <w:szCs w:val="28"/>
        </w:rPr>
        <w:t>ы и должны быть согласованы с родителями обучающихся.</w:t>
      </w:r>
      <w:proofErr w:type="gramEnd"/>
      <w:r w:rsidRPr="00B630CB">
        <w:rPr>
          <w:rFonts w:ascii="Times New Roman" w:hAnsi="Times New Roman"/>
          <w:color w:val="auto"/>
          <w:sz w:val="28"/>
          <w:szCs w:val="28"/>
        </w:rPr>
        <w:t xml:space="preserve">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w:t>
      </w:r>
      <w:r w:rsidRPr="005B482A">
        <w:rPr>
          <w:rFonts w:ascii="Times New Roman" w:hAnsi="Times New Roman"/>
          <w:color w:val="auto"/>
          <w:sz w:val="28"/>
          <w:szCs w:val="28"/>
        </w:rPr>
        <w:t xml:space="preserve"> получение образовательных услуг.</w:t>
      </w:r>
    </w:p>
    <w:p w:rsidR="00D4633B" w:rsidRPr="00BD7394" w:rsidRDefault="00D4633B" w:rsidP="00C327FC">
      <w:pPr>
        <w:pStyle w:val="a3"/>
        <w:spacing w:line="240" w:lineRule="auto"/>
        <w:ind w:firstLine="709"/>
        <w:rPr>
          <w:rFonts w:ascii="Times New Roman" w:hAnsi="Times New Roman"/>
          <w:color w:val="auto"/>
          <w:sz w:val="28"/>
          <w:szCs w:val="28"/>
        </w:rPr>
      </w:pPr>
    </w:p>
    <w:p w:rsidR="00D4633B" w:rsidRPr="00BD7394" w:rsidRDefault="00D4633B" w:rsidP="00C327FC">
      <w:pPr>
        <w:pStyle w:val="a3"/>
        <w:spacing w:line="24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 xml:space="preserve">2.3.2.Основные направления и ценностные основы </w:t>
      </w:r>
    </w:p>
    <w:p w:rsidR="00D4633B" w:rsidRPr="00BD7394" w:rsidRDefault="00D4633B" w:rsidP="00C327FC">
      <w:pPr>
        <w:pStyle w:val="a3"/>
        <w:spacing w:line="24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 xml:space="preserve">духовно­нравственного развития, воспитания и социализации </w:t>
      </w:r>
      <w:proofErr w:type="gramStart"/>
      <w:r w:rsidRPr="00BD7394">
        <w:rPr>
          <w:rFonts w:ascii="Times New Roman" w:hAnsi="Times New Roman"/>
          <w:b/>
          <w:color w:val="auto"/>
          <w:sz w:val="28"/>
          <w:szCs w:val="28"/>
        </w:rPr>
        <w:t>обучающихся</w:t>
      </w:r>
      <w:proofErr w:type="gramEnd"/>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Общие задачи духовно­нравственного развития, воспитания и </w:t>
      </w:r>
      <w:proofErr w:type="gramStart"/>
      <w:r w:rsidRPr="00BD7394">
        <w:rPr>
          <w:rFonts w:ascii="Times New Roman" w:hAnsi="Times New Roman"/>
          <w:color w:val="auto"/>
          <w:sz w:val="28"/>
          <w:szCs w:val="28"/>
        </w:rPr>
        <w:t>социализации</w:t>
      </w:r>
      <w:proofErr w:type="gramEnd"/>
      <w:r w:rsidRPr="00BD7394">
        <w:rPr>
          <w:rFonts w:ascii="Times New Roman" w:hAnsi="Times New Roman"/>
          <w:color w:val="auto"/>
          <w:sz w:val="28"/>
          <w:szCs w:val="28"/>
        </w:rPr>
        <w:t xml:space="preserve"> обучающихся 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BD7394">
        <w:rPr>
          <w:rFonts w:ascii="Times New Roman" w:hAnsi="Times New Roman"/>
          <w:color w:val="auto"/>
          <w:spacing w:val="2"/>
          <w:sz w:val="28"/>
          <w:szCs w:val="28"/>
        </w:rPr>
        <w:t>существенных сторон духовно­нравственного развития лич</w:t>
      </w:r>
      <w:r w:rsidRPr="00BD7394">
        <w:rPr>
          <w:rFonts w:ascii="Times New Roman" w:hAnsi="Times New Roman"/>
          <w:color w:val="auto"/>
          <w:sz w:val="28"/>
          <w:szCs w:val="28"/>
        </w:rPr>
        <w:t>ности гражданина России.</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Каждое из направлений духовно­нравственного развития, воспитания и социализации обучающихся основано на определенной системе базовых национальных ценностей и должно обеспечивать усвоение их </w:t>
      </w:r>
      <w:proofErr w:type="gramStart"/>
      <w:r w:rsidRPr="00BD7394">
        <w:rPr>
          <w:rFonts w:ascii="Times New Roman" w:hAnsi="Times New Roman"/>
          <w:color w:val="auto"/>
          <w:sz w:val="28"/>
          <w:szCs w:val="28"/>
        </w:rPr>
        <w:t>обучающимися</w:t>
      </w:r>
      <w:proofErr w:type="gramEnd"/>
      <w:r w:rsidRPr="00BD7394">
        <w:rPr>
          <w:rFonts w:ascii="Times New Roman" w:hAnsi="Times New Roman"/>
          <w:color w:val="auto"/>
          <w:sz w:val="28"/>
          <w:szCs w:val="28"/>
        </w:rPr>
        <w:t>.</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Организация духовно­нравственного развития, воспита</w:t>
      </w:r>
      <w:r w:rsidRPr="00BD7394">
        <w:rPr>
          <w:rFonts w:ascii="Times New Roman" w:hAnsi="Times New Roman"/>
          <w:color w:val="auto"/>
          <w:spacing w:val="2"/>
          <w:sz w:val="28"/>
          <w:szCs w:val="28"/>
        </w:rPr>
        <w:t xml:space="preserve">ния и социализации </w:t>
      </w:r>
      <w:proofErr w:type="gramStart"/>
      <w:r w:rsidRPr="00BD7394">
        <w:rPr>
          <w:rFonts w:ascii="Times New Roman" w:hAnsi="Times New Roman"/>
          <w:color w:val="auto"/>
          <w:spacing w:val="2"/>
          <w:sz w:val="28"/>
          <w:szCs w:val="28"/>
        </w:rPr>
        <w:t>обучающихся</w:t>
      </w:r>
      <w:proofErr w:type="gramEnd"/>
      <w:r w:rsidRPr="00BD7394">
        <w:rPr>
          <w:rFonts w:ascii="Times New Roman" w:hAnsi="Times New Roman"/>
          <w:color w:val="auto"/>
          <w:spacing w:val="2"/>
          <w:sz w:val="28"/>
          <w:szCs w:val="28"/>
        </w:rPr>
        <w:t xml:space="preserve"> осуществляется по следующим направле</w:t>
      </w:r>
      <w:r w:rsidRPr="00BD7394">
        <w:rPr>
          <w:rFonts w:ascii="Times New Roman" w:hAnsi="Times New Roman"/>
          <w:color w:val="auto"/>
          <w:sz w:val="28"/>
          <w:szCs w:val="28"/>
        </w:rPr>
        <w:t>ниям:</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 Гражданско-патриотическое воспитание</w:t>
      </w:r>
    </w:p>
    <w:p w:rsidR="00D4633B" w:rsidRPr="00BD7394" w:rsidRDefault="00D4633B" w:rsidP="00C327FC">
      <w:pPr>
        <w:pStyle w:val="a3"/>
        <w:spacing w:line="240" w:lineRule="auto"/>
        <w:ind w:firstLine="709"/>
        <w:rPr>
          <w:rFonts w:ascii="Times New Roman" w:hAnsi="Times New Roman"/>
          <w:i/>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любовь к России, своему народу, своему краю; служение Отечеству; правовое государство; гражданское </w:t>
      </w:r>
      <w:r w:rsidRPr="00BD7394">
        <w:rPr>
          <w:rFonts w:ascii="Times New Roman" w:hAnsi="Times New Roman"/>
          <w:iCs/>
          <w:color w:val="auto"/>
          <w:spacing w:val="-2"/>
          <w:sz w:val="28"/>
          <w:szCs w:val="28"/>
        </w:rPr>
        <w:t xml:space="preserve">общество; закон и правопорядок; </w:t>
      </w:r>
      <w:r w:rsidRPr="00BD7394">
        <w:rPr>
          <w:rFonts w:ascii="Times New Roman" w:hAnsi="Times New Roman"/>
          <w:iCs/>
          <w:color w:val="auto"/>
          <w:spacing w:val="-2"/>
          <w:sz w:val="28"/>
          <w:szCs w:val="28"/>
        </w:rPr>
        <w:lastRenderedPageBreak/>
        <w:t>сво</w:t>
      </w:r>
      <w:r w:rsidRPr="00BD7394">
        <w:rPr>
          <w:rFonts w:ascii="Times New Roman" w:hAnsi="Times New Roman"/>
          <w:iCs/>
          <w:color w:val="auto"/>
          <w:sz w:val="28"/>
          <w:szCs w:val="28"/>
        </w:rPr>
        <w:t>бода личная и национальная; доверие к людям, институтам государства и гражданского общества</w:t>
      </w:r>
      <w:r w:rsidRPr="00BD7394">
        <w:rPr>
          <w:rFonts w:ascii="Times New Roman" w:hAnsi="Times New Roman"/>
          <w:i/>
          <w:iCs/>
          <w:color w:val="auto"/>
          <w:sz w:val="28"/>
          <w:szCs w:val="28"/>
        </w:rPr>
        <w:t>.</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2. Нравственное и духовное воспитание</w:t>
      </w:r>
    </w:p>
    <w:p w:rsidR="00D4633B" w:rsidRPr="00BD7394" w:rsidRDefault="00D4633B" w:rsidP="00C327FC">
      <w:pPr>
        <w:pStyle w:val="a3"/>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roofErr w:type="gramEnd"/>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3. Воспитание положительного отношения к труду и творчеству</w:t>
      </w:r>
    </w:p>
    <w:p w:rsidR="00D4633B" w:rsidRPr="00BD7394" w:rsidRDefault="00D4633B" w:rsidP="00C327FC">
      <w:pPr>
        <w:pStyle w:val="a3"/>
        <w:spacing w:line="240" w:lineRule="auto"/>
        <w:ind w:firstLine="709"/>
        <w:rPr>
          <w:rFonts w:ascii="Times New Roman" w:hAnsi="Times New Roman"/>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уважение к труду, человеку труда; творчество и созидание; стремление к познанию и истине; целеустремлённость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D4633B" w:rsidRPr="00BD7394" w:rsidRDefault="00D4633B" w:rsidP="00C327FC">
      <w:pPr>
        <w:pStyle w:val="ad"/>
        <w:widowControl w:val="0"/>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4. Интеллектуальное воспитание</w:t>
      </w:r>
    </w:p>
    <w:p w:rsidR="00D4633B" w:rsidRPr="00BD7394" w:rsidRDefault="00D4633B" w:rsidP="00C327FC">
      <w:pPr>
        <w:pStyle w:val="ad"/>
        <w:widowControl w:val="0"/>
        <w:spacing w:line="240" w:lineRule="auto"/>
        <w:ind w:firstLine="709"/>
        <w:rPr>
          <w:rFonts w:ascii="Times New Roman" w:hAnsi="Times New Roman"/>
          <w:color w:val="auto"/>
          <w:spacing w:val="2"/>
          <w:sz w:val="28"/>
          <w:szCs w:val="28"/>
        </w:rPr>
      </w:pPr>
      <w:proofErr w:type="gramStart"/>
      <w:r w:rsidRPr="00BD7394">
        <w:rPr>
          <w:rFonts w:ascii="Times New Roman" w:hAnsi="Times New Roman"/>
          <w:color w:val="auto"/>
          <w:sz w:val="28"/>
          <w:szCs w:val="28"/>
        </w:rPr>
        <w:t xml:space="preserve">Ценности: образование, </w:t>
      </w:r>
      <w:r w:rsidRPr="00BD7394">
        <w:rPr>
          <w:rFonts w:ascii="Times New Roman" w:hAnsi="Times New Roman"/>
          <w:iCs/>
          <w:color w:val="auto"/>
          <w:sz w:val="28"/>
          <w:szCs w:val="28"/>
        </w:rPr>
        <w:t xml:space="preserve">истина, интеллект, наука, интеллектуальная деятельность, интеллектуальное развитие личности, </w:t>
      </w:r>
      <w:r w:rsidRPr="00BD7394">
        <w:rPr>
          <w:rFonts w:ascii="Times New Roman" w:hAnsi="Times New Roman"/>
          <w:color w:val="auto"/>
          <w:sz w:val="28"/>
          <w:szCs w:val="28"/>
        </w:rPr>
        <w:t>знание,</w:t>
      </w:r>
      <w:r w:rsidRPr="00BD7394">
        <w:rPr>
          <w:rFonts w:ascii="Times New Roman" w:hAnsi="Times New Roman"/>
          <w:iCs/>
          <w:color w:val="auto"/>
          <w:sz w:val="28"/>
          <w:szCs w:val="28"/>
        </w:rPr>
        <w:t xml:space="preserve"> общество знаний. </w:t>
      </w:r>
      <w:proofErr w:type="gramEnd"/>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5. Здоровьесберегающее воспитание</w:t>
      </w:r>
    </w:p>
    <w:p w:rsidR="00D4633B" w:rsidRPr="00BD7394" w:rsidRDefault="00D4633B" w:rsidP="00C327FC">
      <w:pPr>
        <w:pStyle w:val="ad"/>
        <w:spacing w:line="240" w:lineRule="auto"/>
        <w:ind w:firstLine="709"/>
        <w:rPr>
          <w:rFonts w:ascii="Times New Roman" w:hAnsi="Times New Roman"/>
          <w:i/>
          <w:color w:val="auto"/>
          <w:spacing w:val="2"/>
          <w:sz w:val="28"/>
          <w:szCs w:val="28"/>
        </w:rPr>
      </w:pPr>
      <w:r w:rsidRPr="00BD7394">
        <w:rPr>
          <w:rFonts w:ascii="Times New Roman" w:hAnsi="Times New Roman"/>
          <w:color w:val="auto"/>
          <w:sz w:val="28"/>
          <w:szCs w:val="28"/>
        </w:rPr>
        <w:t>Ценности: здоровье физическое, духовное и нравственное, здоровый образ жизни, здоровьесберегающие технологии, физическая культура и спорт</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6. Социокультурное и медиакультурное воспитание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BD7394">
        <w:rPr>
          <w:rFonts w:ascii="Times New Roman" w:hAnsi="Times New Roman"/>
          <w:iCs/>
          <w:color w:val="auto"/>
          <w:spacing w:val="-2"/>
          <w:sz w:val="28"/>
          <w:szCs w:val="28"/>
        </w:rPr>
        <w:t xml:space="preserve"> поликультурный мир</w:t>
      </w:r>
      <w:r w:rsidRPr="00BD7394">
        <w:rPr>
          <w:rFonts w:ascii="Times New Roman" w:hAnsi="Times New Roman"/>
          <w:i/>
          <w:iCs/>
          <w:color w:val="auto"/>
          <w:spacing w:val="-2"/>
          <w:sz w:val="28"/>
          <w:szCs w:val="28"/>
        </w:rPr>
        <w:t>.</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7. Культуротворческое и эстетическое воспитание</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красота; гармония; </w:t>
      </w:r>
      <w:r w:rsidRPr="00BD7394">
        <w:rPr>
          <w:rFonts w:ascii="Times New Roman" w:hAnsi="Times New Roman"/>
          <w:iCs/>
          <w:color w:val="auto"/>
          <w:spacing w:val="-3"/>
          <w:sz w:val="28"/>
          <w:szCs w:val="28"/>
        </w:rPr>
        <w:t>эстетическое развитие, самовыражение в творчестве и ис</w:t>
      </w:r>
      <w:r w:rsidRPr="00BD7394">
        <w:rPr>
          <w:rFonts w:ascii="Times New Roman" w:hAnsi="Times New Roman"/>
          <w:iCs/>
          <w:color w:val="auto"/>
          <w:sz w:val="28"/>
          <w:szCs w:val="28"/>
        </w:rPr>
        <w:t>кусстве, культуросозидание, индивидуальные творческие способности, диалог культур и цивилизаций.</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8. Правовое воспитание и культура безопасности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9. Воспитание семейных ценностей</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семья, семейные традиции, культура семейной жизни, этика и психология семейных отношений, любовь и</w:t>
      </w:r>
      <w:r w:rsidRPr="00BD7394">
        <w:rPr>
          <w:rFonts w:ascii="Times New Roman" w:hAnsi="Times New Roman"/>
          <w:iCs/>
          <w:color w:val="auto"/>
          <w:sz w:val="28"/>
          <w:szCs w:val="28"/>
        </w:rPr>
        <w:t xml:space="preserve"> уважение к родителям, прародителям; забота о старших и младших.</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10. Формирование коммуникативной культуры</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D4633B" w:rsidRPr="00BD7394" w:rsidRDefault="00D4633B" w:rsidP="00C327FC">
      <w:pPr>
        <w:pStyle w:val="ad"/>
        <w:widowControl w:val="0"/>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11. Экологическое воспитание</w:t>
      </w:r>
    </w:p>
    <w:p w:rsidR="00D4633B" w:rsidRPr="00BD7394" w:rsidRDefault="00D4633B" w:rsidP="00C327FC">
      <w:pPr>
        <w:pStyle w:val="ad"/>
        <w:widowControl w:val="0"/>
        <w:spacing w:line="240" w:lineRule="auto"/>
        <w:ind w:firstLine="709"/>
        <w:rPr>
          <w:rFonts w:ascii="Times New Roman" w:hAnsi="Times New Roman"/>
          <w:i/>
          <w:iCs/>
          <w:color w:val="auto"/>
          <w:sz w:val="28"/>
          <w:szCs w:val="28"/>
        </w:rPr>
      </w:pPr>
      <w:proofErr w:type="gramStart"/>
      <w:r w:rsidRPr="00BD7394">
        <w:rPr>
          <w:rFonts w:ascii="Times New Roman" w:hAnsi="Times New Roman"/>
          <w:color w:val="auto"/>
          <w:spacing w:val="2"/>
          <w:sz w:val="28"/>
          <w:szCs w:val="28"/>
        </w:rPr>
        <w:t xml:space="preserve">Ценности: </w:t>
      </w:r>
      <w:r w:rsidRPr="00BD7394">
        <w:rPr>
          <w:rFonts w:ascii="Times New Roman" w:hAnsi="Times New Roman"/>
          <w:iCs/>
          <w:color w:val="auto"/>
          <w:spacing w:val="2"/>
          <w:sz w:val="28"/>
          <w:szCs w:val="28"/>
        </w:rPr>
        <w:t xml:space="preserve">родная земля; заповедная природа; планета </w:t>
      </w:r>
      <w:r w:rsidRPr="00BD7394">
        <w:rPr>
          <w:rFonts w:ascii="Times New Roman" w:hAnsi="Times New Roman"/>
          <w:iCs/>
          <w:color w:val="auto"/>
          <w:sz w:val="28"/>
          <w:szCs w:val="28"/>
        </w:rPr>
        <w:t>Земля; бережное освоение природных ресурсов региона, страны, планеты, экологическая культура, забота об окружающей среде, домашних животных.</w:t>
      </w:r>
      <w:proofErr w:type="gramEnd"/>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lastRenderedPageBreak/>
        <w:t>Все направления духовно­нравственного развития, воспи</w:t>
      </w:r>
      <w:r w:rsidRPr="00BD7394">
        <w:rPr>
          <w:rFonts w:ascii="Times New Roman" w:hAnsi="Times New Roman"/>
          <w:color w:val="auto"/>
          <w:sz w:val="28"/>
          <w:szCs w:val="28"/>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D4633B" w:rsidRPr="00BD7394" w:rsidRDefault="00D4633B" w:rsidP="00C327FC">
      <w:pPr>
        <w:pStyle w:val="a3"/>
        <w:spacing w:line="240" w:lineRule="auto"/>
        <w:ind w:firstLine="709"/>
        <w:rPr>
          <w:rFonts w:ascii="Times New Roman" w:hAnsi="Times New Roman"/>
          <w:color w:val="auto"/>
          <w:sz w:val="28"/>
          <w:szCs w:val="28"/>
        </w:rPr>
      </w:pPr>
    </w:p>
    <w:p w:rsidR="00D4633B" w:rsidRPr="00BD7394" w:rsidRDefault="00D4633B" w:rsidP="00C327FC">
      <w:pPr>
        <w:pStyle w:val="a3"/>
        <w:spacing w:line="24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 xml:space="preserve">2.3.3.Основное содержание духовно­нравственного развития, воспитания и социализации </w:t>
      </w:r>
      <w:proofErr w:type="gramStart"/>
      <w:r w:rsidRPr="00BD7394">
        <w:rPr>
          <w:rFonts w:ascii="Times New Roman" w:hAnsi="Times New Roman"/>
          <w:b/>
          <w:color w:val="auto"/>
          <w:sz w:val="28"/>
          <w:szCs w:val="28"/>
        </w:rPr>
        <w:t>обучающихся</w:t>
      </w:r>
      <w:proofErr w:type="gramEnd"/>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ценностные представления о любви к России, народам Российской Федерации, к своей малой родине;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элементарные представления о политическом устройстве </w:t>
      </w:r>
      <w:r w:rsidRPr="00BD7394">
        <w:rPr>
          <w:rFonts w:ascii="Times New Roman" w:hAnsi="Times New Roman"/>
          <w:color w:val="auto"/>
          <w:spacing w:val="2"/>
          <w:sz w:val="28"/>
          <w:szCs w:val="28"/>
        </w:rPr>
        <w:t xml:space="preserve">Российского государства, его институтах, их роли в жизни </w:t>
      </w:r>
      <w:r w:rsidRPr="00BD7394">
        <w:rPr>
          <w:rFonts w:ascii="Times New Roman" w:hAnsi="Times New Roman"/>
          <w:color w:val="auto"/>
          <w:sz w:val="28"/>
          <w:szCs w:val="28"/>
        </w:rPr>
        <w:t>общества, важнейших законах государства;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BD7394">
        <w:rPr>
          <w:rFonts w:ascii="Times New Roman" w:hAnsi="Times New Roman"/>
          <w:color w:val="auto"/>
          <w:sz w:val="28"/>
          <w:szCs w:val="28"/>
        </w:rPr>
        <w:t>в котором находится образовательная организация;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государственным праздникам и важнейшим </w:t>
      </w:r>
      <w:r w:rsidRPr="00BD7394">
        <w:rPr>
          <w:rFonts w:ascii="Times New Roman" w:hAnsi="Times New Roman"/>
          <w:color w:val="auto"/>
          <w:sz w:val="28"/>
          <w:szCs w:val="28"/>
        </w:rPr>
        <w:t xml:space="preserve">событиям в жизни России, субъекта Российской Федерации, </w:t>
      </w:r>
      <w:r w:rsidRPr="00BD7394">
        <w:rPr>
          <w:rFonts w:ascii="Times New Roman" w:hAnsi="Times New Roman"/>
          <w:color w:val="auto"/>
          <w:spacing w:val="2"/>
          <w:sz w:val="28"/>
          <w:szCs w:val="28"/>
        </w:rPr>
        <w:t>края (населенного пункта), в котором находится образова</w:t>
      </w:r>
      <w:r w:rsidRPr="00BD7394">
        <w:rPr>
          <w:rFonts w:ascii="Times New Roman" w:hAnsi="Times New Roman"/>
          <w:color w:val="auto"/>
          <w:sz w:val="28"/>
          <w:szCs w:val="28"/>
        </w:rPr>
        <w:t>тельная организация;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русскому языку как государственному, языку межнационального общения;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ценностное отношение к своему национальному языку </w:t>
      </w:r>
      <w:r w:rsidRPr="00BD7394">
        <w:rPr>
          <w:rFonts w:ascii="Times New Roman" w:hAnsi="Times New Roman"/>
          <w:color w:val="auto"/>
          <w:sz w:val="28"/>
          <w:szCs w:val="28"/>
        </w:rPr>
        <w:t>и культуре;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народах России, об их общей исторической судьбе, о единстве народов нашей страны;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представления о национальных героях и </w:t>
      </w:r>
      <w:r w:rsidRPr="00BD7394">
        <w:rPr>
          <w:rFonts w:ascii="Times New Roman" w:hAnsi="Times New Roman"/>
          <w:color w:val="auto"/>
          <w:sz w:val="28"/>
          <w:szCs w:val="28"/>
        </w:rPr>
        <w:t>важнейших событиях истории Росс</w:t>
      </w:r>
      <w:proofErr w:type="gramStart"/>
      <w:r w:rsidRPr="00BD7394">
        <w:rPr>
          <w:rFonts w:ascii="Times New Roman" w:hAnsi="Times New Roman"/>
          <w:color w:val="auto"/>
          <w:sz w:val="28"/>
          <w:szCs w:val="28"/>
        </w:rPr>
        <w:t>ии и ее</w:t>
      </w:r>
      <w:proofErr w:type="gramEnd"/>
      <w:r w:rsidRPr="00BD7394">
        <w:rPr>
          <w:rFonts w:ascii="Times New Roman" w:hAnsi="Times New Roman"/>
          <w:color w:val="auto"/>
          <w:sz w:val="28"/>
          <w:szCs w:val="28"/>
        </w:rPr>
        <w:t xml:space="preserve"> народов;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воинскому прошлому и настоящему нашей  страны, уважение к защитникам Родины.</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духовных ценностях народов России;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уважительное отношение к традициям, культуре и языку своего народа и других народов России;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 выполнение правил поведения в образовательной организации, дома, на улице, в населенном пункте, в общественных местах, на природе;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старшим, доброжелательное отношение к сверстникам и младшим;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установление дружеских взаимоотношений в коллективе, основанных на взаимопомощи и взаимной поддержке;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гуманное отношение ко всему живому;</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к труду и творчеству старших и сверстников;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об основных профессиях;</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учебе как виду творческой деятельности;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современной экономике;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навыки коллективной работы, в том </w:t>
      </w:r>
      <w:r w:rsidRPr="00BD7394">
        <w:rPr>
          <w:rFonts w:ascii="Times New Roman" w:hAnsi="Times New Roman"/>
          <w:color w:val="auto"/>
          <w:sz w:val="28"/>
          <w:szCs w:val="28"/>
        </w:rPr>
        <w:t>числе при разработке и реализации учебных и учебно­трудовых проектов;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умение проявлять дисциплинированность, последователь</w:t>
      </w:r>
      <w:r w:rsidRPr="00BD7394">
        <w:rPr>
          <w:rFonts w:ascii="Times New Roman" w:hAnsi="Times New Roman"/>
          <w:color w:val="auto"/>
          <w:sz w:val="28"/>
          <w:szCs w:val="28"/>
        </w:rPr>
        <w:t>ность и настойчивость в выполнении учебных и учебно­трудовых заданий;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умение соблюдать порядок на рабочем месте;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бережное отношение к результатам своего труда, труда </w:t>
      </w:r>
      <w:r w:rsidRPr="00BD7394">
        <w:rPr>
          <w:rFonts w:ascii="Times New Roman" w:hAnsi="Times New Roman"/>
          <w:color w:val="auto"/>
          <w:sz w:val="28"/>
          <w:szCs w:val="28"/>
        </w:rPr>
        <w:t>других людей, к школьному имуществу, учебникам, личным вещам;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лени и небрежности в труде и учебе, небережливому отношению к результатам труда людей.</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возможностях интеллектуальной деятельности, о ее значении для развития личности и общества;</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содержании, ценности и безопасности современного информационного пространства;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познанию нового;</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интеллектуального труда, людям науки, представителям творческих профессий;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навыки работы с научной информацией;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первоначальный опыт организации и реализации учебно-исследовательских проектов;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об ответственности за использование результатов научных открытий.</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формирование начальных представлений о культуре здорового образа жизни;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знания по истории российского и мирового спорта, уважение к спортсменам;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отрицательное отношение к </w:t>
      </w:r>
      <w:r w:rsidRPr="00BD7394">
        <w:rPr>
          <w:rFonts w:ascii="Times New Roman" w:hAnsi="Times New Roman"/>
          <w:color w:val="auto"/>
          <w:sz w:val="28"/>
          <w:szCs w:val="28"/>
        </w:rPr>
        <w:t>употреблению психоактивных веществ, к курению и алкоголю, избытку компьютерных игр и интернета;</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первичный опыт межкультурного, межнационального, межконфессионального сотрудничества, диалогического общения;</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первичный опыт социального партнерства и межпоколенного диалога;</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представления об эстетических идеалах и ценностях;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проявление и развитие индивидуальных творческих способностей;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способность формулировать собственные эстетические предпочтения;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душевной и физической красоте человека;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формирование эстетических идеалов, чувства прекрасного; умение видеть красоту природы, труда и творчества;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начальные представления об искусстве народов России;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чтению, произведениям искусства, детским </w:t>
      </w:r>
      <w:r w:rsidRPr="00BD7394">
        <w:rPr>
          <w:rFonts w:ascii="Times New Roman" w:hAnsi="Times New Roman"/>
          <w:color w:val="auto"/>
          <w:sz w:val="28"/>
          <w:szCs w:val="28"/>
        </w:rPr>
        <w:t>спектаклям, концертам, выставкам, музыке;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занятиям художественным творчеством;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к опрятному внешнему виду;</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некрасивым поступкам и неряшливости.</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первоначальные представления о правах, свободах и обязанностях человека</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верховенстве закона и потребности в правопорядке, общественном согласии;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общественным явлениям, понимание активной роли человека в обществе;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активно участвовать в делах класса, школы, семьи, своего села, города;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умение отвечать за свои поступки;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негативное отношение к нарушениям порядка в классе, дома, на улице, к невыполнению человеком своих обязанностей;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безопасного поведения в школе, быту, на отдыхе, городской среде, понимание необходимости их выполнения;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об информационной безопасности;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возможном негативном влиянии на мо</w:t>
      </w:r>
      <w:r w:rsidRPr="00BD7394">
        <w:rPr>
          <w:rFonts w:ascii="Times New Roman" w:hAnsi="Times New Roman"/>
          <w:color w:val="auto"/>
          <w:spacing w:val="2"/>
          <w:sz w:val="28"/>
          <w:szCs w:val="28"/>
        </w:rPr>
        <w:t xml:space="preserve">рально­психологическое состояние человека компьютерных </w:t>
      </w:r>
      <w:r w:rsidRPr="00BD7394">
        <w:rPr>
          <w:rFonts w:ascii="Times New Roman" w:hAnsi="Times New Roman"/>
          <w:color w:val="auto"/>
          <w:sz w:val="28"/>
          <w:szCs w:val="28"/>
        </w:rPr>
        <w:t>игр, кинофильмов, телевизионных передач, рекламы;</w:t>
      </w:r>
    </w:p>
    <w:p w:rsidR="00D4633B" w:rsidRPr="00BD7394" w:rsidRDefault="00D4633B" w:rsidP="00C327FC">
      <w:pPr>
        <w:pStyle w:val="ad"/>
        <w:spacing w:line="240" w:lineRule="auto"/>
        <w:ind w:firstLine="709"/>
        <w:rPr>
          <w:rFonts w:ascii="Times New Roman" w:hAnsi="Times New Roman"/>
          <w:b/>
          <w:bCs/>
          <w:i/>
          <w:iCs/>
          <w:color w:val="auto"/>
          <w:sz w:val="28"/>
          <w:szCs w:val="28"/>
        </w:rPr>
      </w:pPr>
      <w:r w:rsidRPr="00BD7394">
        <w:rPr>
          <w:rFonts w:ascii="Times New Roman" w:hAnsi="Times New Roman"/>
          <w:color w:val="auto"/>
          <w:sz w:val="28"/>
          <w:szCs w:val="28"/>
        </w:rPr>
        <w:t>элементарные представления о девиантном и делинквентном поведении.</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семье как социальном институте, о роли семьи в жизни человека и общества;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поведение в семье, понимание необходимости их выполнения;</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представление о семейных ролях, правах и обязанностях членов семьи;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истории, ценностей и традиций своей семьи;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заботливое отношение к родителям, прародителям, сестрам и братьям;</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элементарные представления об этике и психологии семейных отношений, основанных на традиционных семейных ценностях народов России.</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представления о значении общения для жизни человека, развития личности, успешной учебы; </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понимание значимости ответственного отношения к слову как к поступку, действию;</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знания о безопасном общении в Интернете;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ценностные представления о родном языке;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об истории родного языка, его особенностях и месте в мире;</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представления о современных технологиях коммуникации;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элементарные навыки межкультурной коммуникации; </w:t>
      </w:r>
    </w:p>
    <w:p w:rsidR="00D4633B" w:rsidRPr="00BD7394" w:rsidRDefault="00D4633B" w:rsidP="00C327FC">
      <w:pPr>
        <w:pStyle w:val="ad"/>
        <w:widowControl w:val="0"/>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D4633B" w:rsidRPr="00BD7394" w:rsidRDefault="00D4633B" w:rsidP="00C327FC">
      <w:pPr>
        <w:pStyle w:val="ad"/>
        <w:widowControl w:val="0"/>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развитие интереса к природе, природным явлениям и </w:t>
      </w:r>
      <w:r w:rsidRPr="00BD7394">
        <w:rPr>
          <w:rFonts w:ascii="Times New Roman" w:hAnsi="Times New Roman"/>
          <w:color w:val="auto"/>
          <w:sz w:val="28"/>
          <w:szCs w:val="28"/>
        </w:rPr>
        <w:t>формам жизни, понимание активной роли человека в природе;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природе и всем формам жизни;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элементарный опыт природоохранительной деятельности;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отношение к растениям и животным;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понимание взаимосвязи здоровья человека и экологической культуры;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знания законодательства в области защиты окружающей среды.</w:t>
      </w:r>
    </w:p>
    <w:p w:rsidR="00D4633B" w:rsidRPr="00BD7394" w:rsidRDefault="00D4633B" w:rsidP="00C327FC">
      <w:pPr>
        <w:pStyle w:val="ad"/>
        <w:spacing w:line="240" w:lineRule="auto"/>
        <w:ind w:firstLine="709"/>
        <w:rPr>
          <w:rFonts w:ascii="Times New Roman" w:hAnsi="Times New Roman"/>
          <w:b/>
          <w:color w:val="auto"/>
          <w:sz w:val="28"/>
          <w:szCs w:val="28"/>
        </w:rPr>
      </w:pPr>
      <w:r w:rsidRPr="00BD7394">
        <w:rPr>
          <w:rFonts w:ascii="Times New Roman" w:hAnsi="Times New Roman"/>
          <w:b/>
          <w:color w:val="auto"/>
          <w:sz w:val="28"/>
          <w:szCs w:val="28"/>
        </w:rPr>
        <w:t xml:space="preserve">Виды деятельности и формы занятий с </w:t>
      </w:r>
      <w:proofErr w:type="gramStart"/>
      <w:r w:rsidRPr="00BD7394">
        <w:rPr>
          <w:rFonts w:ascii="Times New Roman" w:hAnsi="Times New Roman"/>
          <w:b/>
          <w:color w:val="auto"/>
          <w:sz w:val="28"/>
          <w:szCs w:val="28"/>
        </w:rPr>
        <w:t>обучающимися</w:t>
      </w:r>
      <w:bookmarkStart w:id="164" w:name="_GoBack"/>
      <w:bookmarkEnd w:id="164"/>
      <w:proofErr w:type="gramEnd"/>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первоначальные представления о Конституции</w:t>
      </w:r>
      <w:r w:rsidRPr="00BD7394">
        <w:rPr>
          <w:rFonts w:ascii="Times New Roman" w:hAnsi="Times New Roman"/>
          <w:color w:val="auto"/>
          <w:spacing w:val="-2"/>
          <w:sz w:val="28"/>
          <w:szCs w:val="28"/>
        </w:rPr>
        <w:br/>
        <w:t>Российской Федерации, знакомятся с государственной сим</w:t>
      </w:r>
      <w:r w:rsidRPr="00BD7394">
        <w:rPr>
          <w:rFonts w:ascii="Times New Roman" w:hAnsi="Times New Roman"/>
          <w:color w:val="auto"/>
          <w:sz w:val="28"/>
          <w:szCs w:val="28"/>
        </w:rPr>
        <w:t>воликой – Гербом, Флагом Российской Федерации, гербом и флагом субъекта Российской Федерации, в котором нахо</w:t>
      </w:r>
      <w:r w:rsidRPr="00BD7394">
        <w:rPr>
          <w:rFonts w:ascii="Times New Roman" w:hAnsi="Times New Roman"/>
          <w:color w:val="auto"/>
          <w:spacing w:val="2"/>
          <w:sz w:val="28"/>
          <w:szCs w:val="28"/>
        </w:rPr>
        <w:t xml:space="preserve">дится образовательная организация (на плакатах, картинах, </w:t>
      </w:r>
      <w:r w:rsidRPr="00BD7394">
        <w:rPr>
          <w:rFonts w:ascii="Times New Roman" w:hAnsi="Times New Roman"/>
          <w:color w:val="auto"/>
          <w:sz w:val="28"/>
          <w:szCs w:val="28"/>
        </w:rPr>
        <w:t xml:space="preserve">в процессе бесед, чтения книг, </w:t>
      </w:r>
      <w:r w:rsidRPr="00BD7394">
        <w:rPr>
          <w:rFonts w:ascii="Times New Roman" w:hAnsi="Times New Roman"/>
          <w:color w:val="auto"/>
          <w:spacing w:val="-2"/>
          <w:sz w:val="28"/>
          <w:szCs w:val="28"/>
        </w:rPr>
        <w:t>изучения основных и вариативных учебных дисциплин</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BD7394">
        <w:rPr>
          <w:rFonts w:ascii="Times New Roman" w:hAnsi="Times New Roman"/>
          <w:color w:val="auto"/>
          <w:spacing w:val="2"/>
          <w:sz w:val="28"/>
          <w:szCs w:val="28"/>
        </w:rPr>
        <w:t>местам, сюжетно­ролевых игр гражданского и историко­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патриотического содержания, изучения основных и вариативных учебных дисциплин);</w:t>
      </w:r>
    </w:p>
    <w:p w:rsidR="00D4633B" w:rsidRPr="00BD7394" w:rsidRDefault="00D4633B" w:rsidP="00C327FC">
      <w:pPr>
        <w:pStyle w:val="ad"/>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знакомятся с историей и культурой родного края, на</w:t>
      </w:r>
      <w:r w:rsidRPr="00BD7394">
        <w:rPr>
          <w:rFonts w:ascii="Times New Roman" w:hAnsi="Times New Roman"/>
          <w:color w:val="auto"/>
          <w:spacing w:val="-2"/>
          <w:sz w:val="28"/>
          <w:szCs w:val="28"/>
        </w:rPr>
        <w:t>родным творчеством, этнокультурными традициями, фолькло</w:t>
      </w:r>
      <w:r w:rsidRPr="00BD7394">
        <w:rPr>
          <w:rFonts w:ascii="Times New Roman" w:hAnsi="Times New Roman"/>
          <w:color w:val="auto"/>
          <w:sz w:val="28"/>
          <w:szCs w:val="28"/>
        </w:rPr>
        <w:t xml:space="preserve">ром, особенностями быта народов России (в процессе бесед, </w:t>
      </w:r>
      <w:r w:rsidRPr="00BD7394">
        <w:rPr>
          <w:rFonts w:ascii="Times New Roman" w:hAnsi="Times New Roman"/>
          <w:color w:val="auto"/>
          <w:spacing w:val="2"/>
          <w:sz w:val="28"/>
          <w:szCs w:val="28"/>
        </w:rPr>
        <w:t xml:space="preserve">сюжетно­ролевых игр, просмотра кинофильмов, творческих </w:t>
      </w:r>
      <w:r w:rsidRPr="00BD7394">
        <w:rPr>
          <w:rFonts w:ascii="Times New Roman" w:hAnsi="Times New Roman"/>
          <w:color w:val="auto"/>
          <w:sz w:val="28"/>
          <w:szCs w:val="28"/>
        </w:rPr>
        <w:t>конкурсов, фестивалей, праздников, экскурсий, путешествий, туристско­краеведческих экспедиций, изучения вариативных учебных дисциплин);</w:t>
      </w:r>
      <w:proofErr w:type="gramEnd"/>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lastRenderedPageBreak/>
        <w:t>знакомятся с деятельностью общественных организа</w:t>
      </w:r>
      <w:r w:rsidRPr="00BD7394">
        <w:rPr>
          <w:rFonts w:ascii="Times New Roman" w:hAnsi="Times New Roman"/>
          <w:color w:val="auto"/>
          <w:sz w:val="28"/>
          <w:szCs w:val="28"/>
        </w:rPr>
        <w:t>ций патриотической и гражданской направленности</w:t>
      </w:r>
      <w:r w:rsidRPr="00BD7394">
        <w:rPr>
          <w:rFonts w:ascii="Times New Roman" w:hAnsi="Times New Roman"/>
          <w:color w:val="auto"/>
          <w:spacing w:val="2"/>
          <w:sz w:val="28"/>
          <w:szCs w:val="28"/>
        </w:rPr>
        <w:t xml:space="preserve"> (в процессе посильного участия в социальных </w:t>
      </w:r>
      <w:r w:rsidRPr="00BD7394">
        <w:rPr>
          <w:rFonts w:ascii="Times New Roman" w:hAnsi="Times New Roman"/>
          <w:color w:val="auto"/>
          <w:sz w:val="28"/>
          <w:szCs w:val="28"/>
        </w:rPr>
        <w:t>проектах и мероприятиях, проводимых этими организациями, встреч с их представителями);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просмотре учебных фильмов, отрывков из ху</w:t>
      </w:r>
      <w:r w:rsidRPr="00BD7394">
        <w:rPr>
          <w:rFonts w:ascii="Times New Roman" w:hAnsi="Times New Roman"/>
          <w:color w:val="auto"/>
          <w:spacing w:val="2"/>
          <w:sz w:val="28"/>
          <w:szCs w:val="28"/>
        </w:rPr>
        <w:t>дожественных фильмов, проведении бесед о подвигах Российской армии, защитниках Отечества, подготовке и про</w:t>
      </w:r>
      <w:r w:rsidRPr="00BD7394">
        <w:rPr>
          <w:rFonts w:ascii="Times New Roman" w:hAnsi="Times New Roman"/>
          <w:color w:val="auto"/>
          <w:sz w:val="28"/>
          <w:szCs w:val="28"/>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первоначальный опыт межкультурной ком</w:t>
      </w:r>
      <w:r w:rsidRPr="00BD7394">
        <w:rPr>
          <w:rFonts w:ascii="Times New Roman" w:hAnsi="Times New Roman"/>
          <w:color w:val="auto"/>
          <w:sz w:val="28"/>
          <w:szCs w:val="28"/>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участвуют во встречах и беседах с выпускниками своей школы, ознакомятся с биографиями выпускников, явив</w:t>
      </w:r>
      <w:r w:rsidRPr="00BD7394">
        <w:rPr>
          <w:rFonts w:ascii="Times New Roman" w:hAnsi="Times New Roman"/>
          <w:color w:val="auto"/>
          <w:sz w:val="28"/>
          <w:szCs w:val="28"/>
        </w:rPr>
        <w:t>ших собой достойные примеры гражданственности и патриотизма;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принимают посильное участие в школьных программах и мероприятиях по поддержке ветеранов войны;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проектах, направленных на изучение истории своей семьи в контексте значимых событий истории родного края, страны.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D4633B" w:rsidRPr="0041436B" w:rsidRDefault="00D4633B" w:rsidP="00C327FC">
      <w:pPr>
        <w:pStyle w:val="ad"/>
        <w:spacing w:line="240" w:lineRule="auto"/>
        <w:ind w:firstLine="709"/>
        <w:rPr>
          <w:rFonts w:ascii="Times New Roman" w:hAnsi="Times New Roman"/>
          <w:color w:val="auto"/>
          <w:spacing w:val="-2"/>
          <w:sz w:val="28"/>
          <w:szCs w:val="28"/>
        </w:rPr>
      </w:pPr>
      <w:proofErr w:type="gramStart"/>
      <w:r w:rsidRPr="00BD7394">
        <w:rPr>
          <w:rFonts w:ascii="Times New Roman" w:hAnsi="Times New Roman"/>
          <w:color w:val="auto"/>
          <w:spacing w:val="-2"/>
          <w:sz w:val="28"/>
          <w:szCs w:val="28"/>
        </w:rPr>
        <w:t>получают первоначальные представления о базовых цен</w:t>
      </w:r>
      <w:r w:rsidRPr="00BD7394">
        <w:rPr>
          <w:rFonts w:ascii="Times New Roman" w:hAnsi="Times New Roman"/>
          <w:color w:val="auto"/>
          <w:spacing w:val="2"/>
          <w:sz w:val="28"/>
          <w:szCs w:val="28"/>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BD7394">
        <w:rPr>
          <w:rFonts w:ascii="Times New Roman" w:hAnsi="Times New Roman"/>
          <w:color w:val="auto"/>
          <w:spacing w:val="-2"/>
          <w:sz w:val="28"/>
          <w:szCs w:val="28"/>
        </w:rPr>
        <w:t xml:space="preserve">такой, как театральные постановки, литературно­музыкальные </w:t>
      </w:r>
      <w:r w:rsidRPr="00BD7394">
        <w:rPr>
          <w:rFonts w:ascii="Times New Roman" w:hAnsi="Times New Roman"/>
          <w:color w:val="auto"/>
          <w:spacing w:val="2"/>
          <w:sz w:val="28"/>
          <w:szCs w:val="28"/>
        </w:rPr>
        <w:t>композиции, художественные выставки и</w:t>
      </w:r>
      <w:r w:rsidRPr="00CB6752">
        <w:rPr>
          <w:rFonts w:ascii="Times New Roman" w:hAnsi="Times New Roman"/>
          <w:color w:val="auto"/>
          <w:spacing w:val="2"/>
          <w:sz w:val="28"/>
          <w:szCs w:val="28"/>
        </w:rPr>
        <w:t> </w:t>
      </w:r>
      <w:r w:rsidRPr="00CB6752">
        <w:rPr>
          <w:rFonts w:ascii="Times New Roman" w:hAnsi="Times New Roman"/>
          <w:color w:val="auto"/>
          <w:spacing w:val="2"/>
          <w:sz w:val="28"/>
          <w:szCs w:val="28"/>
        </w:rPr>
        <w:t xml:space="preserve">других мероприятий, отражающих </w:t>
      </w:r>
      <w:r w:rsidRPr="0041436B">
        <w:rPr>
          <w:rFonts w:ascii="Times New Roman" w:hAnsi="Times New Roman"/>
          <w:color w:val="auto"/>
          <w:spacing w:val="-2"/>
          <w:sz w:val="28"/>
          <w:szCs w:val="28"/>
        </w:rPr>
        <w:t>культурные и духовные традиции народов России);</w:t>
      </w:r>
      <w:proofErr w:type="gramEnd"/>
    </w:p>
    <w:p w:rsidR="00D4633B" w:rsidRPr="002C5232" w:rsidRDefault="00D4633B" w:rsidP="00C327FC">
      <w:pPr>
        <w:pStyle w:val="ad"/>
        <w:spacing w:line="240" w:lineRule="auto"/>
        <w:ind w:firstLine="709"/>
        <w:rPr>
          <w:rFonts w:ascii="Times New Roman" w:hAnsi="Times New Roman"/>
          <w:color w:val="auto"/>
          <w:sz w:val="28"/>
          <w:szCs w:val="28"/>
        </w:rPr>
      </w:pPr>
      <w:r w:rsidRPr="004902B1">
        <w:rPr>
          <w:rFonts w:ascii="Times New Roman" w:hAnsi="Times New Roman"/>
          <w:color w:val="auto"/>
          <w:sz w:val="28"/>
          <w:szCs w:val="28"/>
        </w:rPr>
        <w:t>участвуют в проведении уроков этики, внеурочных меро</w:t>
      </w:r>
      <w:r w:rsidRPr="009B0659">
        <w:rPr>
          <w:rFonts w:ascii="Times New Roman" w:hAnsi="Times New Roman"/>
          <w:color w:val="auto"/>
          <w:spacing w:val="2"/>
          <w:sz w:val="28"/>
          <w:szCs w:val="28"/>
        </w:rPr>
        <w:t>приятий, направленных на формирование представлений</w:t>
      </w:r>
      <w:r w:rsidRPr="002C5232">
        <w:rPr>
          <w:rFonts w:ascii="Times New Roman" w:hAnsi="Times New Roman"/>
          <w:color w:val="auto"/>
          <w:sz w:val="28"/>
          <w:szCs w:val="28"/>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D4633B" w:rsidRPr="00A87A29" w:rsidRDefault="00D4633B" w:rsidP="00C327FC">
      <w:pPr>
        <w:pStyle w:val="ad"/>
        <w:spacing w:line="240" w:lineRule="auto"/>
        <w:ind w:firstLine="709"/>
        <w:rPr>
          <w:rFonts w:ascii="Times New Roman" w:hAnsi="Times New Roman"/>
          <w:color w:val="auto"/>
          <w:sz w:val="28"/>
          <w:szCs w:val="28"/>
        </w:rPr>
      </w:pPr>
      <w:r w:rsidRPr="00E417D8">
        <w:rPr>
          <w:rFonts w:ascii="Times New Roman" w:hAnsi="Times New Roman"/>
          <w:color w:val="auto"/>
          <w:sz w:val="28"/>
          <w:szCs w:val="28"/>
        </w:rPr>
        <w:t>знакомятся с основными правилами поведения в школе, общественных местах (в процессе бесед, классных часов, просмотра учебных фильмов, наблюд</w:t>
      </w:r>
      <w:r w:rsidRPr="00A87A29">
        <w:rPr>
          <w:rFonts w:ascii="Times New Roman" w:hAnsi="Times New Roman"/>
          <w:color w:val="auto"/>
          <w:sz w:val="28"/>
          <w:szCs w:val="28"/>
        </w:rPr>
        <w:t>ения и обсуждения в педагогически организованной ситуации поступков, поведения разных людей);</w:t>
      </w:r>
    </w:p>
    <w:p w:rsidR="00D4633B" w:rsidRPr="00056C3C" w:rsidRDefault="00D4633B" w:rsidP="00C327FC">
      <w:pPr>
        <w:pStyle w:val="ad"/>
        <w:spacing w:line="240" w:lineRule="auto"/>
        <w:ind w:firstLine="709"/>
        <w:rPr>
          <w:rFonts w:ascii="Times New Roman" w:hAnsi="Times New Roman"/>
          <w:color w:val="auto"/>
          <w:sz w:val="28"/>
          <w:szCs w:val="28"/>
        </w:rPr>
      </w:pPr>
      <w:r w:rsidRPr="00A87A29">
        <w:rPr>
          <w:rFonts w:ascii="Times New Roman" w:hAnsi="Times New Roman"/>
          <w:color w:val="auto"/>
          <w:sz w:val="28"/>
          <w:szCs w:val="28"/>
        </w:rPr>
        <w:t>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w:t>
      </w:r>
      <w:r w:rsidRPr="00C6263C">
        <w:rPr>
          <w:rFonts w:ascii="Times New Roman" w:hAnsi="Times New Roman"/>
          <w:color w:val="auto"/>
          <w:sz w:val="28"/>
          <w:szCs w:val="28"/>
        </w:rPr>
        <w:t xml:space="preserve">ельного отношения к сверстникам, старшим и младшим </w:t>
      </w:r>
      <w:r w:rsidRPr="00012122">
        <w:rPr>
          <w:rFonts w:ascii="Times New Roman" w:hAnsi="Times New Roman"/>
          <w:color w:val="auto"/>
          <w:spacing w:val="2"/>
          <w:sz w:val="28"/>
          <w:szCs w:val="28"/>
        </w:rPr>
        <w:t>детям, взрослым, обучаются дружной игре, взаимной под</w:t>
      </w:r>
      <w:r w:rsidRPr="00056C3C">
        <w:rPr>
          <w:rFonts w:ascii="Times New Roman" w:hAnsi="Times New Roman"/>
          <w:color w:val="auto"/>
          <w:sz w:val="28"/>
          <w:szCs w:val="28"/>
        </w:rPr>
        <w:t>держке, участвуют в коллективных играх, приобретают опытасовместной деятельности;</w:t>
      </w:r>
    </w:p>
    <w:p w:rsidR="00D4633B" w:rsidRPr="003B2B4B" w:rsidRDefault="00D4633B" w:rsidP="00C327FC">
      <w:pPr>
        <w:pStyle w:val="ad"/>
        <w:spacing w:line="240" w:lineRule="auto"/>
        <w:ind w:firstLine="709"/>
        <w:rPr>
          <w:rFonts w:ascii="Times New Roman" w:hAnsi="Times New Roman"/>
          <w:color w:val="auto"/>
          <w:sz w:val="28"/>
          <w:szCs w:val="28"/>
        </w:rPr>
      </w:pPr>
      <w:r w:rsidRPr="00821939">
        <w:rPr>
          <w:rFonts w:ascii="Times New Roman" w:hAnsi="Times New Roman"/>
          <w:color w:val="auto"/>
          <w:spacing w:val="2"/>
          <w:sz w:val="28"/>
          <w:szCs w:val="28"/>
        </w:rPr>
        <w:lastRenderedPageBreak/>
        <w:t>принимают посильное участие в делах благотворительности, мило</w:t>
      </w:r>
      <w:r w:rsidRPr="00821939">
        <w:rPr>
          <w:rFonts w:ascii="Times New Roman" w:hAnsi="Times New Roman"/>
          <w:color w:val="auto"/>
          <w:sz w:val="28"/>
          <w:szCs w:val="28"/>
        </w:rPr>
        <w:t xml:space="preserve">сердия, в оказании помощи </w:t>
      </w:r>
      <w:proofErr w:type="gramStart"/>
      <w:r w:rsidRPr="00821939">
        <w:rPr>
          <w:rFonts w:ascii="Times New Roman" w:hAnsi="Times New Roman"/>
          <w:color w:val="auto"/>
          <w:sz w:val="28"/>
          <w:szCs w:val="28"/>
        </w:rPr>
        <w:t>нуждающимся</w:t>
      </w:r>
      <w:proofErr w:type="gramEnd"/>
      <w:r w:rsidRPr="00821939">
        <w:rPr>
          <w:rFonts w:ascii="Times New Roman" w:hAnsi="Times New Roman"/>
          <w:color w:val="auto"/>
          <w:sz w:val="28"/>
          <w:szCs w:val="28"/>
        </w:rPr>
        <w:t xml:space="preserve">, заботе о животных, других </w:t>
      </w:r>
      <w:r w:rsidRPr="003B2B4B">
        <w:rPr>
          <w:rFonts w:ascii="Times New Roman" w:hAnsi="Times New Roman"/>
          <w:color w:val="auto"/>
          <w:sz w:val="28"/>
          <w:szCs w:val="28"/>
        </w:rPr>
        <w:t>живых существах, природе.</w:t>
      </w:r>
    </w:p>
    <w:p w:rsidR="00D4633B" w:rsidRPr="00375003" w:rsidRDefault="00D4633B" w:rsidP="00C327FC">
      <w:pPr>
        <w:pStyle w:val="ad"/>
        <w:spacing w:line="240" w:lineRule="auto"/>
        <w:ind w:firstLine="709"/>
        <w:rPr>
          <w:rFonts w:ascii="Times New Roman" w:hAnsi="Times New Roman"/>
          <w:b/>
          <w:color w:val="auto"/>
          <w:spacing w:val="2"/>
          <w:sz w:val="28"/>
          <w:szCs w:val="28"/>
        </w:rPr>
      </w:pPr>
      <w:r w:rsidRPr="00375003">
        <w:rPr>
          <w:rFonts w:ascii="Times New Roman" w:hAnsi="Times New Roman"/>
          <w:b/>
          <w:color w:val="auto"/>
          <w:spacing w:val="2"/>
          <w:sz w:val="28"/>
          <w:szCs w:val="28"/>
        </w:rPr>
        <w:t>Воспитание положительного отношения к труду и творчеству:</w:t>
      </w:r>
    </w:p>
    <w:p w:rsidR="00D4633B" w:rsidRPr="00BD7394" w:rsidRDefault="00D4633B" w:rsidP="00C327FC">
      <w:pPr>
        <w:pStyle w:val="ad"/>
        <w:spacing w:line="240" w:lineRule="auto"/>
        <w:ind w:firstLine="709"/>
        <w:rPr>
          <w:rFonts w:ascii="Times New Roman" w:hAnsi="Times New Roman"/>
          <w:color w:val="auto"/>
          <w:sz w:val="28"/>
          <w:szCs w:val="28"/>
        </w:rPr>
      </w:pPr>
      <w:r w:rsidRPr="00B630CB">
        <w:rPr>
          <w:rFonts w:ascii="Times New Roman" w:hAnsi="Times New Roman"/>
          <w:color w:val="auto"/>
          <w:spacing w:val="2"/>
          <w:sz w:val="28"/>
          <w:szCs w:val="28"/>
        </w:rPr>
        <w:t>получают первоначальные представления о роли</w:t>
      </w:r>
      <w:r w:rsidRPr="005B482A">
        <w:rPr>
          <w:rFonts w:ascii="Times New Roman" w:hAnsi="Times New Roman"/>
          <w:color w:val="auto"/>
          <w:sz w:val="28"/>
          <w:szCs w:val="28"/>
        </w:rPr>
        <w:t xml:space="preserve"> труда и значении т</w:t>
      </w:r>
      <w:r w:rsidRPr="00BD7394">
        <w:rPr>
          <w:rFonts w:ascii="Times New Roman" w:hAnsi="Times New Roman"/>
          <w:color w:val="auto"/>
          <w:sz w:val="28"/>
          <w:szCs w:val="28"/>
        </w:rPr>
        <w:t>ворчества в жизни человека и общества в процессе изучения учебных дисциплин и проведения внеурочных мероприятий;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знакомятся с профессиями своих родителей (законных </w:t>
      </w:r>
      <w:r w:rsidRPr="00BD7394">
        <w:rPr>
          <w:rFonts w:ascii="Times New Roman" w:hAnsi="Times New Roman"/>
          <w:color w:val="auto"/>
          <w:spacing w:val="-2"/>
          <w:sz w:val="28"/>
          <w:szCs w:val="28"/>
        </w:rPr>
        <w:t>представителей) и прародителей, участвуют в организации и про</w:t>
      </w:r>
      <w:r w:rsidRPr="00BD7394">
        <w:rPr>
          <w:rFonts w:ascii="Times New Roman" w:hAnsi="Times New Roman"/>
          <w:color w:val="auto"/>
          <w:sz w:val="28"/>
          <w:szCs w:val="28"/>
        </w:rPr>
        <w:t>ведении презентаций «Труд наших родных»;</w:t>
      </w:r>
    </w:p>
    <w:p w:rsidR="00D4633B" w:rsidRPr="00FF3660" w:rsidRDefault="00D4633B" w:rsidP="00C327FC">
      <w:pPr>
        <w:pStyle w:val="ad"/>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 раскры</w:t>
      </w:r>
      <w:r w:rsidRPr="0041436B">
        <w:rPr>
          <w:rFonts w:ascii="Times New Roman" w:hAnsi="Times New Roman"/>
          <w:color w:val="auto"/>
          <w:spacing w:val="2"/>
          <w:sz w:val="28"/>
          <w:szCs w:val="28"/>
        </w:rPr>
        <w:t xml:space="preserve">вающих перед детьми широкий спектр профессиональной </w:t>
      </w:r>
      <w:r w:rsidRPr="00FF3660">
        <w:rPr>
          <w:rFonts w:ascii="Times New Roman" w:hAnsi="Times New Roman"/>
          <w:color w:val="auto"/>
          <w:sz w:val="28"/>
          <w:szCs w:val="28"/>
        </w:rPr>
        <w:t>и трудовой деятельности);</w:t>
      </w:r>
      <w:proofErr w:type="gramEnd"/>
    </w:p>
    <w:p w:rsidR="00D4633B" w:rsidRPr="00797ECB" w:rsidRDefault="00D4633B" w:rsidP="00C327FC">
      <w:pPr>
        <w:pStyle w:val="ad"/>
        <w:spacing w:line="240" w:lineRule="auto"/>
        <w:ind w:firstLine="709"/>
        <w:rPr>
          <w:rFonts w:ascii="Times New Roman" w:hAnsi="Times New Roman"/>
          <w:color w:val="auto"/>
          <w:sz w:val="28"/>
          <w:szCs w:val="28"/>
        </w:rPr>
      </w:pPr>
      <w:r w:rsidRPr="00FF3660">
        <w:rPr>
          <w:rFonts w:ascii="Times New Roman" w:hAnsi="Times New Roman"/>
          <w:color w:val="auto"/>
          <w:sz w:val="28"/>
          <w:szCs w:val="28"/>
        </w:rPr>
        <w:t>приобретают опыт уважительного и творческого отно</w:t>
      </w:r>
      <w:r w:rsidRPr="00FF3660">
        <w:rPr>
          <w:rFonts w:ascii="Times New Roman" w:hAnsi="Times New Roman"/>
          <w:color w:val="auto"/>
          <w:spacing w:val="2"/>
          <w:sz w:val="28"/>
          <w:szCs w:val="28"/>
        </w:rPr>
        <w:t>шения к учебному труду (посредством презентации учеб</w:t>
      </w:r>
      <w:r w:rsidRPr="00797ECB">
        <w:rPr>
          <w:rFonts w:ascii="Times New Roman" w:hAnsi="Times New Roman"/>
          <w:color w:val="auto"/>
          <w:sz w:val="28"/>
          <w:szCs w:val="28"/>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D4633B" w:rsidRPr="002C5232" w:rsidRDefault="00D4633B" w:rsidP="00C327FC">
      <w:pPr>
        <w:pStyle w:val="ad"/>
        <w:spacing w:line="240" w:lineRule="auto"/>
        <w:ind w:firstLine="709"/>
        <w:rPr>
          <w:rFonts w:ascii="Times New Roman" w:hAnsi="Times New Roman"/>
          <w:color w:val="auto"/>
          <w:sz w:val="28"/>
          <w:szCs w:val="28"/>
        </w:rPr>
      </w:pPr>
      <w:r w:rsidRPr="004902B1">
        <w:rPr>
          <w:rFonts w:ascii="Times New Roman" w:hAnsi="Times New Roman"/>
          <w:color w:val="auto"/>
          <w:spacing w:val="-2"/>
          <w:sz w:val="28"/>
          <w:szCs w:val="28"/>
        </w:rPr>
        <w:t>осваивают навыки творческого применения знаний, п</w:t>
      </w:r>
      <w:r w:rsidRPr="009B0659">
        <w:rPr>
          <w:rFonts w:ascii="Times New Roman" w:hAnsi="Times New Roman"/>
          <w:color w:val="auto"/>
          <w:spacing w:val="-2"/>
          <w:sz w:val="28"/>
          <w:szCs w:val="28"/>
        </w:rPr>
        <w:t>олу</w:t>
      </w:r>
      <w:r w:rsidRPr="002C5232">
        <w:rPr>
          <w:rFonts w:ascii="Times New Roman" w:hAnsi="Times New Roman"/>
          <w:color w:val="auto"/>
          <w:sz w:val="28"/>
          <w:szCs w:val="28"/>
        </w:rPr>
        <w:t>ченных при изучении учебных предметов на практике (в рамках предмета «Технология», участия в разработке и реализации различных проектов);</w:t>
      </w:r>
    </w:p>
    <w:p w:rsidR="00D4633B" w:rsidRPr="00821939" w:rsidRDefault="00D4633B" w:rsidP="00C327FC">
      <w:pPr>
        <w:pStyle w:val="ad"/>
        <w:spacing w:line="24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 xml:space="preserve">приобретают начальный опыт участия в различных </w:t>
      </w:r>
      <w:r w:rsidRPr="002C5232">
        <w:rPr>
          <w:rFonts w:ascii="Times New Roman" w:hAnsi="Times New Roman"/>
          <w:color w:val="auto"/>
          <w:sz w:val="28"/>
          <w:szCs w:val="28"/>
        </w:rPr>
        <w:t>видах общественно полезной деятельности на базе образова</w:t>
      </w:r>
      <w:r w:rsidRPr="00E417D8">
        <w:rPr>
          <w:rFonts w:ascii="Times New Roman" w:hAnsi="Times New Roman"/>
          <w:color w:val="auto"/>
          <w:spacing w:val="-2"/>
          <w:sz w:val="28"/>
          <w:szCs w:val="28"/>
        </w:rPr>
        <w:t xml:space="preserve">тельной организации и взаимодействующих с ним организаций </w:t>
      </w:r>
      <w:r w:rsidRPr="00A87A29">
        <w:rPr>
          <w:rFonts w:ascii="Times New Roman" w:hAnsi="Times New Roman"/>
          <w:color w:val="auto"/>
          <w:spacing w:val="2"/>
          <w:sz w:val="28"/>
          <w:szCs w:val="28"/>
        </w:rPr>
        <w:t>дополнительного образования, других социальных институ</w:t>
      </w:r>
      <w:r w:rsidRPr="00C6263C">
        <w:rPr>
          <w:rFonts w:ascii="Times New Roman" w:hAnsi="Times New Roman"/>
          <w:color w:val="auto"/>
          <w:sz w:val="28"/>
          <w:szCs w:val="28"/>
        </w:rPr>
        <w:t>тов (занятие народными промыслами, природоохранительн</w:t>
      </w:r>
      <w:r w:rsidRPr="00012122">
        <w:rPr>
          <w:rFonts w:ascii="Times New Roman" w:hAnsi="Times New Roman"/>
          <w:color w:val="auto"/>
          <w:sz w:val="28"/>
          <w:szCs w:val="28"/>
        </w:rPr>
        <w:t xml:space="preserve">ая деятельность, работа творческих и учебно­производственных </w:t>
      </w:r>
      <w:r w:rsidRPr="00821939">
        <w:rPr>
          <w:rFonts w:ascii="Times New Roman" w:hAnsi="Times New Roman"/>
          <w:color w:val="auto"/>
          <w:sz w:val="28"/>
          <w:szCs w:val="28"/>
        </w:rPr>
        <w:t xml:space="preserve">мастерских, трудовые акции, деятельность школьных производственных фирм, других трудовых и творческих общественных </w:t>
      </w:r>
      <w:proofErr w:type="gramStart"/>
      <w:r w:rsidRPr="00821939">
        <w:rPr>
          <w:rFonts w:ascii="Times New Roman" w:hAnsi="Times New Roman"/>
          <w:color w:val="auto"/>
          <w:sz w:val="28"/>
          <w:szCs w:val="28"/>
        </w:rPr>
        <w:t>объединений</w:t>
      </w:r>
      <w:proofErr w:type="gramEnd"/>
      <w:r w:rsidRPr="00821939">
        <w:rPr>
          <w:rFonts w:ascii="Times New Roman" w:hAnsi="Times New Roman"/>
          <w:color w:val="auto"/>
          <w:sz w:val="28"/>
          <w:szCs w:val="28"/>
        </w:rPr>
        <w:t xml:space="preserve"> как младших школьников, так и разновозрастных, как в учебное, так и в каникулярное время);</w:t>
      </w:r>
    </w:p>
    <w:p w:rsidR="00D4633B" w:rsidRPr="00B630CB" w:rsidRDefault="00D4633B" w:rsidP="00C327FC">
      <w:pPr>
        <w:pStyle w:val="ad"/>
        <w:spacing w:line="240" w:lineRule="auto"/>
        <w:ind w:firstLine="709"/>
        <w:rPr>
          <w:rFonts w:ascii="Times New Roman" w:hAnsi="Times New Roman"/>
          <w:color w:val="auto"/>
          <w:sz w:val="28"/>
          <w:szCs w:val="28"/>
        </w:rPr>
      </w:pPr>
      <w:r w:rsidRPr="003B2B4B">
        <w:rPr>
          <w:rFonts w:ascii="Times New Roman" w:hAnsi="Times New Roman"/>
          <w:color w:val="auto"/>
          <w:spacing w:val="-4"/>
          <w:sz w:val="28"/>
          <w:szCs w:val="28"/>
        </w:rPr>
        <w:t>приобретают умения и навыки само</w:t>
      </w:r>
      <w:r w:rsidRPr="00375003">
        <w:rPr>
          <w:rFonts w:ascii="Times New Roman" w:hAnsi="Times New Roman"/>
          <w:color w:val="auto"/>
          <w:spacing w:val="-4"/>
          <w:sz w:val="28"/>
          <w:szCs w:val="28"/>
        </w:rPr>
        <w:t>обслуживания в шко</w:t>
      </w:r>
      <w:r w:rsidRPr="00B630CB">
        <w:rPr>
          <w:rFonts w:ascii="Times New Roman" w:hAnsi="Times New Roman"/>
          <w:color w:val="auto"/>
          <w:sz w:val="28"/>
          <w:szCs w:val="28"/>
        </w:rPr>
        <w:t>ле и дома;</w:t>
      </w:r>
    </w:p>
    <w:p w:rsidR="00D4633B" w:rsidRPr="00BD7394" w:rsidRDefault="00D4633B" w:rsidP="00C327FC">
      <w:pPr>
        <w:pStyle w:val="ad"/>
        <w:spacing w:line="24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участвуют во встречах и беседах с выпускниками своей </w:t>
      </w:r>
      <w:r w:rsidRPr="00BD7394">
        <w:rPr>
          <w:rFonts w:ascii="Times New Roman" w:hAnsi="Times New Roman"/>
          <w:color w:val="auto"/>
          <w:sz w:val="28"/>
          <w:szCs w:val="28"/>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lastRenderedPageBreak/>
        <w:t>получают первоначальные представления о роли зна</w:t>
      </w:r>
      <w:r w:rsidRPr="00BD7394">
        <w:rPr>
          <w:rFonts w:ascii="Times New Roman" w:hAnsi="Times New Roman"/>
          <w:color w:val="auto"/>
          <w:sz w:val="28"/>
          <w:szCs w:val="28"/>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D4633B" w:rsidRPr="00BD7394" w:rsidRDefault="00D4633B" w:rsidP="00C327FC">
      <w:pPr>
        <w:pStyle w:val="ad"/>
        <w:widowControl w:val="0"/>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D4633B" w:rsidRPr="00BD7394" w:rsidRDefault="00D4633B" w:rsidP="00C327FC">
      <w:pPr>
        <w:pStyle w:val="ad"/>
        <w:widowControl w:val="0"/>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навыки научно-исследовательской работы в ходе реализации учебно-исследовательских проектов;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BD7394">
        <w:rPr>
          <w:rFonts w:ascii="Times New Roman" w:hAnsi="Times New Roman"/>
          <w:color w:val="auto"/>
          <w:spacing w:val="2"/>
          <w:sz w:val="28"/>
          <w:szCs w:val="28"/>
        </w:rPr>
        <w:t xml:space="preserve">вающих перед детьми широкий спектр интеллектуальной </w:t>
      </w:r>
      <w:r w:rsidRPr="00BD7394">
        <w:rPr>
          <w:rFonts w:ascii="Times New Roman" w:hAnsi="Times New Roman"/>
          <w:color w:val="auto"/>
          <w:sz w:val="28"/>
          <w:szCs w:val="28"/>
        </w:rPr>
        <w:t>деятельности);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получают первоначальные представления о</w:t>
      </w:r>
      <w:r w:rsidRPr="00BD7394">
        <w:rPr>
          <w:rFonts w:ascii="Times New Roman" w:hAnsi="Times New Roman"/>
          <w:color w:val="auto"/>
          <w:spacing w:val="2"/>
          <w:sz w:val="28"/>
          <w:szCs w:val="28"/>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BD7394">
        <w:rPr>
          <w:rFonts w:ascii="Times New Roman" w:hAnsi="Times New Roman"/>
          <w:color w:val="auto"/>
          <w:sz w:val="28"/>
          <w:szCs w:val="28"/>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D4633B" w:rsidRPr="00BD7394" w:rsidRDefault="00D4633B" w:rsidP="00C327FC">
      <w:pPr>
        <w:pStyle w:val="aff3"/>
        <w:ind w:firstLine="709"/>
        <w:rPr>
          <w:szCs w:val="28"/>
        </w:rPr>
      </w:pPr>
      <w:r w:rsidRPr="00BD7394">
        <w:rPr>
          <w:szCs w:val="28"/>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D4633B" w:rsidRPr="00BD7394" w:rsidRDefault="00D4633B" w:rsidP="00C327FC">
      <w:pPr>
        <w:pStyle w:val="aff3"/>
        <w:ind w:firstLine="709"/>
        <w:rPr>
          <w:szCs w:val="28"/>
        </w:rPr>
      </w:pPr>
      <w:r w:rsidRPr="00BD7394">
        <w:rPr>
          <w:szCs w:val="28"/>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D4633B" w:rsidRPr="00BD7394" w:rsidRDefault="00D4633B" w:rsidP="00C327FC">
      <w:pPr>
        <w:pStyle w:val="aff3"/>
        <w:ind w:firstLine="709"/>
        <w:rPr>
          <w:szCs w:val="28"/>
        </w:rPr>
      </w:pPr>
      <w:r w:rsidRPr="00BD7394">
        <w:rPr>
          <w:szCs w:val="28"/>
        </w:rPr>
        <w:t>получают элементарные представления о первой доврачебной помощи пострадавшим;</w:t>
      </w:r>
    </w:p>
    <w:p w:rsidR="00D4633B" w:rsidRPr="00BD7394" w:rsidRDefault="00D4633B" w:rsidP="00C327FC">
      <w:pPr>
        <w:pStyle w:val="aff3"/>
        <w:ind w:firstLine="709"/>
        <w:rPr>
          <w:szCs w:val="28"/>
        </w:rPr>
      </w:pPr>
      <w:r w:rsidRPr="00BD7394">
        <w:rPr>
          <w:szCs w:val="28"/>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к аддиктивным проявлениям различного рода - наркозависимость, игромания, табакокурение, интернет-зависимость,  алкоголизм и др., как факторам ограничивающим свободу личности;</w:t>
      </w:r>
    </w:p>
    <w:p w:rsidR="00D4633B" w:rsidRPr="00BD7394" w:rsidRDefault="00D4633B" w:rsidP="00C327FC">
      <w:pPr>
        <w:pStyle w:val="aff3"/>
        <w:ind w:firstLine="709"/>
        <w:rPr>
          <w:szCs w:val="28"/>
        </w:rPr>
      </w:pPr>
      <w:r w:rsidRPr="00BD7394">
        <w:rPr>
          <w:szCs w:val="28"/>
        </w:rPr>
        <w:t xml:space="preserve">получают элементарные знания и умения противостоять негативному влиянию открытой и скрытой рекламы ПАВ, алкоголя, табакокурения (научиться </w:t>
      </w:r>
      <w:r w:rsidRPr="00BD7394">
        <w:rPr>
          <w:szCs w:val="28"/>
        </w:rPr>
        <w:lastRenderedPageBreak/>
        <w:t>говорить «нет») (в ходе дискуссий, тренингов, ролевых игр, обсуждения видеосюжетов и др.);</w:t>
      </w:r>
    </w:p>
    <w:p w:rsidR="00D4633B" w:rsidRPr="00BD7394" w:rsidRDefault="00D4633B" w:rsidP="00C327FC">
      <w:pPr>
        <w:pStyle w:val="aff3"/>
        <w:ind w:firstLine="709"/>
        <w:rPr>
          <w:szCs w:val="28"/>
        </w:rPr>
      </w:pPr>
      <w:r w:rsidRPr="00BD7394">
        <w:rPr>
          <w:szCs w:val="28"/>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D4633B" w:rsidRPr="00BD7394" w:rsidRDefault="00D4633B" w:rsidP="00C327FC">
      <w:pPr>
        <w:pStyle w:val="aff3"/>
        <w:ind w:firstLine="709"/>
        <w:rPr>
          <w:szCs w:val="28"/>
        </w:rPr>
      </w:pPr>
      <w:r w:rsidRPr="00BD7394">
        <w:rPr>
          <w:szCs w:val="28"/>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D4633B" w:rsidRPr="00BD7394" w:rsidRDefault="00D4633B" w:rsidP="00C327FC">
      <w:pPr>
        <w:pStyle w:val="aff3"/>
        <w:ind w:firstLine="709"/>
        <w:rPr>
          <w:szCs w:val="28"/>
        </w:rPr>
      </w:pPr>
      <w:r w:rsidRPr="00BD7394">
        <w:rPr>
          <w:szCs w:val="28"/>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D4633B" w:rsidRPr="00BD7394" w:rsidRDefault="00D4633B" w:rsidP="00C327FC">
      <w:pPr>
        <w:pStyle w:val="ad"/>
        <w:spacing w:line="240" w:lineRule="auto"/>
        <w:ind w:firstLine="709"/>
        <w:rPr>
          <w:rFonts w:ascii="Times New Roman" w:hAnsi="Times New Roman"/>
          <w:color w:val="auto"/>
          <w:spacing w:val="2"/>
          <w:sz w:val="28"/>
          <w:szCs w:val="28"/>
        </w:rPr>
      </w:pPr>
      <w:proofErr w:type="gramStart"/>
      <w:r w:rsidRPr="00BD7394">
        <w:rPr>
          <w:rFonts w:ascii="Times New Roman" w:hAnsi="Times New Roman"/>
          <w:color w:val="auto"/>
          <w:spacing w:val="2"/>
          <w:sz w:val="28"/>
          <w:szCs w:val="28"/>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roofErr w:type="gramEnd"/>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w:t>
      </w:r>
    </w:p>
    <w:p w:rsidR="00D4633B" w:rsidRPr="00BD7394" w:rsidRDefault="00D4633B" w:rsidP="00C327FC">
      <w:pPr>
        <w:pStyle w:val="aff3"/>
        <w:ind w:firstLine="709"/>
        <w:rPr>
          <w:szCs w:val="28"/>
        </w:rPr>
      </w:pPr>
      <w:r w:rsidRPr="00BD7394">
        <w:rPr>
          <w:szCs w:val="28"/>
        </w:rPr>
        <w:t>моделируют (в виде презентаций, описаний, фото и видеоматериалов и</w:t>
      </w:r>
      <w:r w:rsidRPr="00BD7394">
        <w:t> </w:t>
      </w:r>
      <w:r w:rsidRPr="00BD7394">
        <w:rPr>
          <w:szCs w:val="28"/>
        </w:rPr>
        <w:t>др.) различные ситуации, имитирующие социальные отношения в семье и школе в ходе выполнения ролевых проектов;</w:t>
      </w:r>
    </w:p>
    <w:p w:rsidR="00D4633B" w:rsidRPr="00BD7394" w:rsidRDefault="00D4633B" w:rsidP="00C327FC">
      <w:pPr>
        <w:pStyle w:val="aff3"/>
        <w:ind w:firstLine="709"/>
        <w:rPr>
          <w:szCs w:val="28"/>
        </w:rPr>
      </w:pPr>
      <w:r w:rsidRPr="00BD7394">
        <w:rPr>
          <w:szCs w:val="28"/>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приобретают первичные навыки</w:t>
      </w:r>
      <w:r w:rsidRPr="00BD7394">
        <w:rPr>
          <w:rFonts w:ascii="Times New Roman" w:hAnsi="Times New Roman"/>
          <w:color w:val="auto"/>
          <w:spacing w:val="2"/>
          <w:sz w:val="28"/>
          <w:szCs w:val="28"/>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lastRenderedPageBreak/>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roofErr w:type="gramEnd"/>
    </w:p>
    <w:p w:rsidR="00D4633B" w:rsidRPr="00BD7394" w:rsidRDefault="00D4633B" w:rsidP="00C327FC">
      <w:pPr>
        <w:pStyle w:val="ad"/>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BD7394">
        <w:rPr>
          <w:rFonts w:ascii="Times New Roman" w:hAnsi="Times New Roman"/>
          <w:color w:val="auto"/>
          <w:spacing w:val="2"/>
          <w:sz w:val="28"/>
          <w:szCs w:val="28"/>
        </w:rPr>
        <w:t xml:space="preserve">деятельности, внеклассных мероприятий, включая шефство </w:t>
      </w:r>
      <w:r w:rsidRPr="00BD7394">
        <w:rPr>
          <w:rFonts w:ascii="Times New Roman" w:hAnsi="Times New Roman"/>
          <w:color w:val="auto"/>
          <w:sz w:val="28"/>
          <w:szCs w:val="28"/>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BD7394">
        <w:rPr>
          <w:rFonts w:ascii="Times New Roman" w:hAnsi="Times New Roman"/>
          <w:color w:val="auto"/>
          <w:spacing w:val="2"/>
          <w:sz w:val="28"/>
          <w:szCs w:val="28"/>
        </w:rPr>
        <w:t xml:space="preserve">ных народных ярмарок, фестивалей народного творчества, </w:t>
      </w:r>
      <w:r w:rsidRPr="00BD7394">
        <w:rPr>
          <w:rFonts w:ascii="Times New Roman" w:hAnsi="Times New Roman"/>
          <w:color w:val="auto"/>
          <w:sz w:val="28"/>
          <w:szCs w:val="28"/>
        </w:rPr>
        <w:t>тематических выставок);</w:t>
      </w:r>
      <w:proofErr w:type="gramEnd"/>
    </w:p>
    <w:p w:rsidR="00D4633B" w:rsidRPr="00BD7394" w:rsidRDefault="00D4633B" w:rsidP="00C327FC">
      <w:pPr>
        <w:pStyle w:val="ad"/>
        <w:spacing w:line="240" w:lineRule="auto"/>
        <w:ind w:firstLine="709"/>
        <w:rPr>
          <w:rFonts w:ascii="Times New Roman" w:hAnsi="Times New Roman"/>
          <w:color w:val="auto"/>
          <w:sz w:val="28"/>
          <w:szCs w:val="28"/>
        </w:rPr>
      </w:pPr>
      <w:proofErr w:type="gramStart"/>
      <w:r w:rsidRPr="00BD7394">
        <w:rPr>
          <w:rFonts w:ascii="Times New Roman" w:hAnsi="Times New Roman"/>
          <w:color w:val="auto"/>
          <w:spacing w:val="2"/>
          <w:sz w:val="28"/>
          <w:szCs w:val="28"/>
        </w:rPr>
        <w:t xml:space="preserve">осваивают навыки видеть прекрасное в окружающем </w:t>
      </w:r>
      <w:r w:rsidRPr="00BD7394">
        <w:rPr>
          <w:rFonts w:ascii="Times New Roman" w:hAnsi="Times New Roman"/>
          <w:color w:val="auto"/>
          <w:sz w:val="28"/>
          <w:szCs w:val="28"/>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BD7394">
        <w:rPr>
          <w:rFonts w:ascii="Times New Roman" w:hAnsi="Times New Roman"/>
          <w:color w:val="auto"/>
          <w:spacing w:val="2"/>
          <w:sz w:val="28"/>
          <w:szCs w:val="28"/>
        </w:rPr>
        <w:t xml:space="preserve">фильмов, фрагментов художественных фильмов о природе, </w:t>
      </w:r>
      <w:r w:rsidRPr="00BD7394">
        <w:rPr>
          <w:rFonts w:ascii="Times New Roman" w:hAnsi="Times New Roman"/>
          <w:color w:val="auto"/>
          <w:sz w:val="28"/>
          <w:szCs w:val="28"/>
        </w:rPr>
        <w:t>городских и сельских ландшафтах;</w:t>
      </w:r>
      <w:proofErr w:type="gramEnd"/>
      <w:r w:rsidRPr="00BD7394">
        <w:rPr>
          <w:rFonts w:ascii="Times New Roman" w:hAnsi="Times New Roman"/>
          <w:color w:val="auto"/>
          <w:sz w:val="28"/>
          <w:szCs w:val="28"/>
        </w:rPr>
        <w:t xml:space="preserve"> развивают умения понимать красоту окружающего мира через художественные образы;</w:t>
      </w:r>
    </w:p>
    <w:p w:rsidR="00D4633B" w:rsidRPr="00BD7394" w:rsidRDefault="00D4633B" w:rsidP="00C327FC">
      <w:pPr>
        <w:pStyle w:val="ad"/>
        <w:spacing w:line="240" w:lineRule="auto"/>
        <w:ind w:firstLine="709"/>
        <w:rPr>
          <w:rFonts w:ascii="Times New Roman" w:hAnsi="Times New Roman"/>
          <w:color w:val="auto"/>
          <w:spacing w:val="-2"/>
          <w:sz w:val="28"/>
          <w:szCs w:val="28"/>
        </w:rPr>
      </w:pPr>
      <w:proofErr w:type="gramStart"/>
      <w:r w:rsidRPr="00BD7394">
        <w:rPr>
          <w:rFonts w:ascii="Times New Roman" w:hAnsi="Times New Roman"/>
          <w:color w:val="auto"/>
          <w:spacing w:val="-2"/>
          <w:sz w:val="28"/>
          <w:szCs w:val="28"/>
        </w:rPr>
        <w:t xml:space="preserve">осваивают навыки видеть прекрасное в поведении, отношениях и труде людей, развивают умения </w:t>
      </w:r>
      <w:r w:rsidRPr="00BD7394">
        <w:rPr>
          <w:rFonts w:ascii="Times New Roman" w:hAnsi="Times New Roman"/>
          <w:color w:val="auto"/>
          <w:sz w:val="28"/>
          <w:szCs w:val="28"/>
        </w:rPr>
        <w:t xml:space="preserve">различать добро и зло, красивое и безобразное, </w:t>
      </w:r>
      <w:r w:rsidRPr="00BD7394">
        <w:rPr>
          <w:rFonts w:ascii="Times New Roman" w:hAnsi="Times New Roman"/>
          <w:color w:val="auto"/>
          <w:spacing w:val="-2"/>
          <w:sz w:val="28"/>
          <w:szCs w:val="28"/>
        </w:rPr>
        <w:t>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w:t>
      </w:r>
      <w:proofErr w:type="gramEnd"/>
      <w:r w:rsidRPr="00BD7394">
        <w:rPr>
          <w:rFonts w:ascii="Times New Roman" w:hAnsi="Times New Roman"/>
          <w:color w:val="auto"/>
          <w:spacing w:val="-2"/>
          <w:sz w:val="28"/>
          <w:szCs w:val="28"/>
        </w:rPr>
        <w:t xml:space="preserve">. д.);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pacing w:val="-3"/>
          <w:sz w:val="28"/>
          <w:szCs w:val="28"/>
        </w:rPr>
      </w:pPr>
      <w:r w:rsidRPr="00BD7394">
        <w:rPr>
          <w:rFonts w:ascii="Times New Roman" w:hAnsi="Times New Roman"/>
          <w:color w:val="auto"/>
          <w:spacing w:val="-3"/>
          <w:sz w:val="28"/>
          <w:szCs w:val="28"/>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BD7394">
        <w:rPr>
          <w:rFonts w:ascii="Times New Roman" w:hAnsi="Times New Roman"/>
          <w:color w:val="auto"/>
          <w:spacing w:val="2"/>
          <w:sz w:val="28"/>
          <w:szCs w:val="28"/>
        </w:rPr>
        <w:t xml:space="preserve">ности, реализации культурно­досуговых программ, включая </w:t>
      </w:r>
      <w:r w:rsidRPr="00BD7394">
        <w:rPr>
          <w:rFonts w:ascii="Times New Roman" w:hAnsi="Times New Roman"/>
          <w:color w:val="auto"/>
          <w:spacing w:val="-3"/>
          <w:sz w:val="28"/>
          <w:szCs w:val="28"/>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стиле одежды как способе выражения душевного состояния человека;</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художественном оформлении помещений.</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lastRenderedPageBreak/>
        <w:t xml:space="preserve">Правовое воспитание и культура безопасности: </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BD7394">
        <w:rPr>
          <w:rFonts w:ascii="Times New Roman" w:hAnsi="Times New Roman"/>
          <w:color w:val="auto"/>
          <w:sz w:val="28"/>
          <w:szCs w:val="28"/>
        </w:rPr>
        <w:t>детско­</w:t>
      </w:r>
      <w:r w:rsidRPr="00BD7394">
        <w:rPr>
          <w:rFonts w:ascii="Times New Roman" w:hAnsi="Times New Roman"/>
          <w:color w:val="auto"/>
          <w:spacing w:val="2"/>
          <w:sz w:val="28"/>
          <w:szCs w:val="28"/>
        </w:rPr>
        <w:t xml:space="preserve">юношеских движений, организаций, сообществ, посильного участия в социальных </w:t>
      </w:r>
      <w:r w:rsidRPr="00BD7394">
        <w:rPr>
          <w:rFonts w:ascii="Times New Roman" w:hAnsi="Times New Roman"/>
          <w:color w:val="auto"/>
          <w:sz w:val="28"/>
          <w:szCs w:val="28"/>
        </w:rPr>
        <w:t>проектах и мероприятиях, проводимых детско­юношескими организациями);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семейных ценностях, традициях, культуре семейной жизни, этике и психологии семейных отношений,</w:t>
      </w:r>
      <w:r w:rsidRPr="00BD7394">
        <w:rPr>
          <w:rFonts w:ascii="Times New Roman" w:hAnsi="Times New Roman"/>
          <w:color w:val="auto"/>
          <w:spacing w:val="2"/>
          <w:sz w:val="28"/>
          <w:szCs w:val="28"/>
        </w:rPr>
        <w:t xml:space="preserve"> основанных на традиционных семейных ценностях народов России, нравствен</w:t>
      </w:r>
      <w:r w:rsidRPr="00BD7394">
        <w:rPr>
          <w:rFonts w:ascii="Times New Roman" w:hAnsi="Times New Roman"/>
          <w:color w:val="auto"/>
          <w:sz w:val="28"/>
          <w:szCs w:val="28"/>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расширят опыт позитивного взаимодействия в семье </w:t>
      </w:r>
      <w:r w:rsidRPr="00BD7394">
        <w:rPr>
          <w:rFonts w:ascii="Times New Roman" w:hAnsi="Times New Roman"/>
          <w:color w:val="auto"/>
          <w:spacing w:val="2"/>
          <w:sz w:val="28"/>
          <w:szCs w:val="28"/>
        </w:rPr>
        <w:t xml:space="preserve">(в процессе проведения открытых семейных праздников, </w:t>
      </w:r>
      <w:r w:rsidRPr="00BD7394">
        <w:rPr>
          <w:rFonts w:ascii="Times New Roman" w:hAnsi="Times New Roman"/>
          <w:color w:val="auto"/>
          <w:sz w:val="28"/>
          <w:szCs w:val="28"/>
        </w:rPr>
        <w:t xml:space="preserve">выполнения и презентации совместно с </w:t>
      </w:r>
      <w:r w:rsidRPr="00BD7394">
        <w:rPr>
          <w:rFonts w:ascii="Times New Roman" w:hAnsi="Times New Roman"/>
          <w:color w:val="auto"/>
          <w:sz w:val="28"/>
          <w:szCs w:val="28"/>
        </w:rPr>
        <w:lastRenderedPageBreak/>
        <w:t>родителями (закон</w:t>
      </w:r>
      <w:r w:rsidRPr="00BD7394">
        <w:rPr>
          <w:rFonts w:ascii="Times New Roman" w:hAnsi="Times New Roman"/>
          <w:color w:val="auto"/>
          <w:spacing w:val="2"/>
          <w:sz w:val="28"/>
          <w:szCs w:val="28"/>
        </w:rPr>
        <w:t xml:space="preserve">ными представителями) творческих проектов, проведения </w:t>
      </w:r>
      <w:r w:rsidRPr="00BD7394">
        <w:rPr>
          <w:rFonts w:ascii="Times New Roman" w:hAnsi="Times New Roman"/>
          <w:color w:val="auto"/>
          <w:sz w:val="28"/>
          <w:szCs w:val="28"/>
        </w:rPr>
        <w:t>других мероприятий, раскрывающих историю семьи, воспи</w:t>
      </w:r>
      <w:r w:rsidRPr="00BD7394">
        <w:rPr>
          <w:rFonts w:ascii="Times New Roman" w:hAnsi="Times New Roman"/>
          <w:color w:val="auto"/>
          <w:spacing w:val="2"/>
          <w:sz w:val="28"/>
          <w:szCs w:val="28"/>
        </w:rPr>
        <w:t xml:space="preserve">тывающих уважение к старшему поколению, укрепляющих </w:t>
      </w:r>
      <w:r w:rsidRPr="00BD7394">
        <w:rPr>
          <w:rFonts w:ascii="Times New Roman" w:hAnsi="Times New Roman"/>
          <w:color w:val="auto"/>
          <w:sz w:val="28"/>
          <w:szCs w:val="28"/>
        </w:rPr>
        <w:t>преемственность между поколениями);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BD7394">
        <w:rPr>
          <w:rFonts w:ascii="Times New Roman" w:hAnsi="Times New Roman"/>
          <w:color w:val="auto"/>
          <w:sz w:val="28"/>
          <w:szCs w:val="28"/>
        </w:rPr>
        <w:t>;</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развитии школьных средств массовой информации (школьные газеты, сайты, радио-, теле-, видеостудии);</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ценности и возможностях родного языка</w:t>
      </w:r>
      <w:r w:rsidRPr="00BD7394">
        <w:rPr>
          <w:rFonts w:ascii="Times New Roman" w:hAnsi="Times New Roman"/>
          <w:color w:val="auto"/>
          <w:spacing w:val="2"/>
          <w:sz w:val="28"/>
          <w:szCs w:val="28"/>
        </w:rPr>
        <w:t>, об истории родного языка, его особенностях и месте в мире (</w:t>
      </w:r>
      <w:r w:rsidRPr="00BD7394">
        <w:rPr>
          <w:rFonts w:ascii="Times New Roman" w:hAnsi="Times New Roman"/>
          <w:color w:val="auto"/>
          <w:sz w:val="28"/>
          <w:szCs w:val="28"/>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D4633B" w:rsidRPr="00BD7394" w:rsidRDefault="00D4633B" w:rsidP="00C327FC">
      <w:pPr>
        <w:pStyle w:val="aff3"/>
        <w:ind w:firstLine="709"/>
        <w:rPr>
          <w:szCs w:val="28"/>
        </w:rPr>
      </w:pPr>
      <w:r w:rsidRPr="00BD7394">
        <w:rPr>
          <w:szCs w:val="28"/>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BD7394">
        <w:rPr>
          <w:rFonts w:ascii="Times New Roman" w:hAnsi="Times New Roman"/>
          <w:color w:val="auto"/>
          <w:spacing w:val="-2"/>
          <w:sz w:val="28"/>
          <w:szCs w:val="28"/>
        </w:rPr>
        <w:t xml:space="preserve">культуре народов России, других стран, нормах экологической </w:t>
      </w:r>
      <w:r w:rsidRPr="00BD7394">
        <w:rPr>
          <w:rFonts w:ascii="Times New Roman" w:hAnsi="Times New Roman"/>
          <w:color w:val="auto"/>
          <w:sz w:val="28"/>
          <w:szCs w:val="28"/>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D4633B" w:rsidRPr="00BD7394" w:rsidRDefault="00D4633B" w:rsidP="00C327FC">
      <w:pPr>
        <w:pStyle w:val="ad"/>
        <w:spacing w:line="240" w:lineRule="auto"/>
        <w:ind w:firstLine="709"/>
        <w:rPr>
          <w:rFonts w:ascii="Times New Roman" w:hAnsi="Times New Roman"/>
          <w:color w:val="auto"/>
          <w:spacing w:val="-4"/>
          <w:sz w:val="28"/>
          <w:szCs w:val="28"/>
        </w:rPr>
      </w:pPr>
      <w:r w:rsidRPr="00BD7394">
        <w:rPr>
          <w:rFonts w:ascii="Times New Roman" w:hAnsi="Times New Roman"/>
          <w:color w:val="auto"/>
          <w:spacing w:val="-4"/>
          <w:sz w:val="28"/>
          <w:szCs w:val="28"/>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D4633B" w:rsidRPr="00BD7394" w:rsidRDefault="00D4633B" w:rsidP="00C327FC">
      <w:pPr>
        <w:pStyle w:val="ad"/>
        <w:spacing w:line="240" w:lineRule="auto"/>
        <w:ind w:firstLine="709"/>
        <w:rPr>
          <w:rFonts w:ascii="Times New Roman" w:hAnsi="Times New Roman"/>
          <w:color w:val="auto"/>
          <w:spacing w:val="-5"/>
          <w:sz w:val="28"/>
          <w:szCs w:val="28"/>
        </w:rPr>
      </w:pPr>
      <w:r w:rsidRPr="00BD7394">
        <w:rPr>
          <w:rFonts w:ascii="Times New Roman" w:hAnsi="Times New Roman"/>
          <w:color w:val="auto"/>
          <w:spacing w:val="-5"/>
          <w:sz w:val="28"/>
          <w:szCs w:val="28"/>
        </w:rPr>
        <w:lastRenderedPageBreak/>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BD7394">
        <w:rPr>
          <w:rFonts w:ascii="Times New Roman" w:hAnsi="Times New Roman"/>
          <w:color w:val="auto"/>
          <w:sz w:val="28"/>
          <w:szCs w:val="28"/>
        </w:rPr>
        <w:t xml:space="preserve">клумб, очистка доступных территорий от мусора, подкормка </w:t>
      </w:r>
      <w:r w:rsidRPr="00BD7394">
        <w:rPr>
          <w:rFonts w:ascii="Times New Roman" w:hAnsi="Times New Roman"/>
          <w:color w:val="auto"/>
          <w:spacing w:val="-5"/>
          <w:sz w:val="28"/>
          <w:szCs w:val="28"/>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BD7394">
        <w:rPr>
          <w:rFonts w:ascii="Times New Roman" w:hAnsi="Times New Roman"/>
          <w:color w:val="auto"/>
          <w:sz w:val="28"/>
          <w:szCs w:val="28"/>
        </w:rPr>
        <w:t xml:space="preserve"> посильное участие в деятельности детско­юношеских организаций);</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при поддержке школы усваивают в семье позитивные образцы взаимодействия </w:t>
      </w:r>
      <w:r w:rsidRPr="00BD7394">
        <w:rPr>
          <w:rFonts w:ascii="Times New Roman" w:hAnsi="Times New Roman"/>
          <w:color w:val="auto"/>
          <w:spacing w:val="2"/>
          <w:sz w:val="28"/>
          <w:szCs w:val="28"/>
        </w:rPr>
        <w:t>с природой: совместно с родителями (законными представителями) расширяют опыт общения с природой, заботятся</w:t>
      </w:r>
      <w:r w:rsidRPr="00BD7394">
        <w:rPr>
          <w:rFonts w:ascii="Times New Roman" w:hAnsi="Times New Roman"/>
          <w:color w:val="auto"/>
          <w:spacing w:val="-2"/>
          <w:sz w:val="28"/>
          <w:szCs w:val="28"/>
        </w:rPr>
        <w:t xml:space="preserve"> о животных и растениях, участвуют вместе с родителями (закон</w:t>
      </w:r>
      <w:r w:rsidRPr="00BD7394">
        <w:rPr>
          <w:rFonts w:ascii="Times New Roman" w:hAnsi="Times New Roman"/>
          <w:color w:val="auto"/>
          <w:sz w:val="28"/>
          <w:szCs w:val="28"/>
        </w:rPr>
        <w:t>ными представителями) в экологических мероприятиях по месту жительства;</w:t>
      </w:r>
    </w:p>
    <w:p w:rsidR="00D4633B" w:rsidRPr="00BD7394" w:rsidRDefault="00D4633B" w:rsidP="00C327FC">
      <w:pPr>
        <w:pStyle w:val="aff3"/>
        <w:ind w:firstLine="709"/>
        <w:rPr>
          <w:szCs w:val="28"/>
        </w:rPr>
      </w:pPr>
      <w:r w:rsidRPr="00BD7394">
        <w:rPr>
          <w:szCs w:val="28"/>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D4633B" w:rsidRPr="00BD7394" w:rsidRDefault="00D4633B" w:rsidP="00C327FC">
      <w:pPr>
        <w:pStyle w:val="aff3"/>
        <w:ind w:firstLine="709"/>
        <w:rPr>
          <w:szCs w:val="28"/>
        </w:rPr>
      </w:pPr>
    </w:p>
    <w:p w:rsidR="00D4633B" w:rsidRPr="00BD7394" w:rsidRDefault="00D4633B" w:rsidP="00C327FC">
      <w:pPr>
        <w:pStyle w:val="aff3"/>
        <w:ind w:left="709"/>
        <w:jc w:val="left"/>
        <w:rPr>
          <w:b/>
          <w:szCs w:val="28"/>
        </w:rPr>
      </w:pPr>
      <w:r w:rsidRPr="00BD7394">
        <w:rPr>
          <w:b/>
          <w:szCs w:val="28"/>
        </w:rPr>
        <w:t xml:space="preserve">2.3.4.Модель организации работы по духовно-нравственному развитию, воспитанию и социализации </w:t>
      </w:r>
      <w:proofErr w:type="gramStart"/>
      <w:r w:rsidRPr="00BD7394">
        <w:rPr>
          <w:b/>
          <w:szCs w:val="28"/>
        </w:rPr>
        <w:t>обучающихся</w:t>
      </w:r>
      <w:proofErr w:type="gramEnd"/>
    </w:p>
    <w:p w:rsidR="00D4633B" w:rsidRPr="00BD7394" w:rsidRDefault="00D4633B" w:rsidP="00C327FC">
      <w:pPr>
        <w:pStyle w:val="aff5"/>
        <w:spacing w:line="240" w:lineRule="auto"/>
        <w:ind w:firstLine="709"/>
        <w:rPr>
          <w:rFonts w:ascii="Times New Roman" w:hAnsi="Times New Roman"/>
        </w:rPr>
      </w:pPr>
      <w:proofErr w:type="gramStart"/>
      <w:r w:rsidRPr="00BD7394">
        <w:rPr>
          <w:rFonts w:ascii="Times New Roman" w:hAnsi="Times New Roman"/>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roofErr w:type="gramEnd"/>
    </w:p>
    <w:p w:rsidR="00D4633B" w:rsidRPr="00BD7394" w:rsidRDefault="00D4633B" w:rsidP="00C327FC">
      <w:pPr>
        <w:pStyle w:val="aff5"/>
        <w:spacing w:line="240" w:lineRule="auto"/>
        <w:ind w:firstLine="709"/>
        <w:rPr>
          <w:rFonts w:ascii="Times New Roman" w:hAnsi="Times New Roman"/>
        </w:rPr>
      </w:pPr>
      <w:r w:rsidRPr="00BD7394">
        <w:rPr>
          <w:rFonts w:ascii="Times New Roman" w:hAnsi="Times New Roman"/>
        </w:rPr>
        <w:t xml:space="preserve">- </w:t>
      </w:r>
      <w:proofErr w:type="gramStart"/>
      <w:r w:rsidRPr="00BD7394">
        <w:rPr>
          <w:rFonts w:ascii="Times New Roman" w:hAnsi="Times New Roman"/>
        </w:rPr>
        <w:t>научно-методологическом</w:t>
      </w:r>
      <w:proofErr w:type="gramEnd"/>
      <w:r w:rsidRPr="00BD7394">
        <w:rPr>
          <w:rFonts w:ascii="Times New Roman" w:hAnsi="Times New Roman"/>
        </w:rPr>
        <w:t xml:space="preserve"> (уровень согласованного единства базовых педагогических принципов и подходов к воспитанию);</w:t>
      </w:r>
    </w:p>
    <w:p w:rsidR="00D4633B" w:rsidRPr="00BD7394" w:rsidRDefault="00D4633B" w:rsidP="00C327FC">
      <w:pPr>
        <w:pStyle w:val="aff5"/>
        <w:spacing w:line="240" w:lineRule="auto"/>
        <w:ind w:firstLine="709"/>
        <w:rPr>
          <w:rFonts w:ascii="Times New Roman" w:hAnsi="Times New Roman"/>
        </w:rPr>
      </w:pPr>
      <w:r w:rsidRPr="00BD7394">
        <w:rPr>
          <w:rFonts w:ascii="Times New Roman" w:hAnsi="Times New Roman"/>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D4633B" w:rsidRPr="00BD7394" w:rsidRDefault="00D4633B" w:rsidP="00C327FC">
      <w:pPr>
        <w:pStyle w:val="aff5"/>
        <w:spacing w:line="240" w:lineRule="auto"/>
        <w:ind w:firstLine="709"/>
        <w:rPr>
          <w:rFonts w:ascii="Times New Roman" w:hAnsi="Times New Roman"/>
        </w:rPr>
      </w:pPr>
      <w:r w:rsidRPr="00BD7394">
        <w:rPr>
          <w:rFonts w:ascii="Times New Roman" w:hAnsi="Times New Roman"/>
        </w:rPr>
        <w:t xml:space="preserve">- </w:t>
      </w:r>
      <w:proofErr w:type="gramStart"/>
      <w:r w:rsidRPr="00BD7394">
        <w:rPr>
          <w:rFonts w:ascii="Times New Roman" w:hAnsi="Times New Roman"/>
        </w:rPr>
        <w:t>организационно-практическом</w:t>
      </w:r>
      <w:proofErr w:type="gramEnd"/>
      <w:r w:rsidRPr="00BD7394">
        <w:rPr>
          <w:rFonts w:ascii="Times New Roman" w:hAnsi="Times New Roman"/>
        </w:rPr>
        <w:t xml:space="preserve"> (уровень преемственности практического опыта и согласованного взаимодействия коллектива педагогов, обучающихся и их родителей).</w:t>
      </w:r>
    </w:p>
    <w:p w:rsidR="00D4633B" w:rsidRPr="00BD7394" w:rsidRDefault="00D4633B" w:rsidP="00C327FC">
      <w:pPr>
        <w:pStyle w:val="aff5"/>
        <w:spacing w:line="240" w:lineRule="auto"/>
        <w:ind w:firstLine="709"/>
        <w:rPr>
          <w:rFonts w:ascii="Times New Roman" w:hAnsi="Times New Roman"/>
        </w:rPr>
      </w:pPr>
      <w:r w:rsidRPr="00BD7394">
        <w:rPr>
          <w:rFonts w:ascii="Times New Roman" w:hAnsi="Times New Roman"/>
        </w:rPr>
        <w:t>Данная модель взаимодействия базируется на сочетании двух принципов структурного взаимодействия: иерархического и сетевого.</w:t>
      </w:r>
    </w:p>
    <w:p w:rsidR="00D4633B" w:rsidRPr="0041436B" w:rsidRDefault="00D4633B" w:rsidP="00C327FC">
      <w:pPr>
        <w:pStyle w:val="aff5"/>
        <w:spacing w:line="240" w:lineRule="auto"/>
        <w:ind w:firstLine="709"/>
        <w:rPr>
          <w:rFonts w:ascii="Times New Roman" w:hAnsi="Times New Roman"/>
        </w:rPr>
      </w:pPr>
      <w:r w:rsidRPr="00BD7394">
        <w:rPr>
          <w:rFonts w:ascii="Times New Roman" w:hAnsi="Times New Roman"/>
        </w:rPr>
        <w:t>Иерархический принцип</w:t>
      </w:r>
      <w:r w:rsidRPr="00CB6752">
        <w:rPr>
          <w:rFonts w:ascii="Times New Roman" w:hAnsi="Times New Roman"/>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w:t>
      </w:r>
      <w:r w:rsidRPr="0041436B">
        <w:rPr>
          <w:rFonts w:ascii="Times New Roman" w:hAnsi="Times New Roman"/>
        </w:rPr>
        <w:t>жания и многообразие форм и методов воспитательной работы.</w:t>
      </w:r>
    </w:p>
    <w:p w:rsidR="00D4633B" w:rsidRPr="004902B1" w:rsidRDefault="00D4633B" w:rsidP="00C327FC">
      <w:pPr>
        <w:pStyle w:val="aff5"/>
        <w:spacing w:line="240" w:lineRule="auto"/>
        <w:ind w:firstLine="709"/>
        <w:rPr>
          <w:rFonts w:ascii="Times New Roman" w:hAnsi="Times New Roman"/>
        </w:rPr>
      </w:pPr>
      <w:r w:rsidRPr="00FF3660">
        <w:rPr>
          <w:rFonts w:ascii="Times New Roman" w:hAnsi="Times New Roman"/>
        </w:rPr>
        <w:t xml:space="preserve">Практическое взаимодействие осуществляется по </w:t>
      </w:r>
      <w:r w:rsidRPr="00FF3660">
        <w:rPr>
          <w:rFonts w:ascii="Times New Roman" w:hAnsi="Times New Roman"/>
          <w:i/>
        </w:rPr>
        <w:t>сетевому принципу</w:t>
      </w:r>
      <w:r w:rsidRPr="00797ECB">
        <w:rPr>
          <w:rFonts w:ascii="Times New Roman" w:hAnsi="Times New Roman"/>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w:t>
      </w:r>
      <w:r w:rsidRPr="004902B1">
        <w:rPr>
          <w:rFonts w:ascii="Times New Roman" w:hAnsi="Times New Roman"/>
        </w:rPr>
        <w:t>тельные и социальные проекты.</w:t>
      </w:r>
    </w:p>
    <w:p w:rsidR="00D4633B" w:rsidRPr="00797ECB" w:rsidRDefault="00D4633B" w:rsidP="00C327FC">
      <w:pPr>
        <w:pStyle w:val="aff5"/>
        <w:spacing w:line="240" w:lineRule="auto"/>
        <w:ind w:firstLine="709"/>
        <w:rPr>
          <w:rFonts w:ascii="Times New Roman" w:hAnsi="Times New Roman"/>
        </w:rPr>
      </w:pPr>
      <w:r w:rsidRPr="009B0659">
        <w:rPr>
          <w:rFonts w:ascii="Times New Roman" w:hAnsi="Times New Roman"/>
        </w:rPr>
        <w:t xml:space="preserve">Главными </w:t>
      </w:r>
      <w:r w:rsidRPr="00BD7394">
        <w:rPr>
          <w:rFonts w:ascii="Times New Roman" w:hAnsi="Times New Roman"/>
        </w:rPr>
        <w:t>принципами межличностного педагогического общения</w:t>
      </w:r>
      <w:r w:rsidRPr="00CB6752">
        <w:rPr>
          <w:rFonts w:ascii="Times New Roman" w:hAnsi="Times New Roman"/>
        </w:rPr>
        <w:t xml:space="preserve"> в контексте реализации модели сетевого взаимодействия становятся сотвор</w:t>
      </w:r>
      <w:r w:rsidRPr="0041436B">
        <w:rPr>
          <w:rFonts w:ascii="Times New Roman" w:hAnsi="Times New Roman"/>
        </w:rPr>
        <w:t xml:space="preserve">чество и взаиморазвитие, предполагающие деятельное соучастие и взаимообмен положительным опытом, содействие и взаимопомощь, согласие и взаимовыручку, </w:t>
      </w:r>
      <w:r w:rsidRPr="0041436B">
        <w:rPr>
          <w:rFonts w:ascii="Times New Roman" w:hAnsi="Times New Roman"/>
        </w:rPr>
        <w:lastRenderedPageBreak/>
        <w:t>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w:t>
      </w:r>
      <w:r w:rsidRPr="00FF3660">
        <w:rPr>
          <w:rFonts w:ascii="Times New Roman" w:hAnsi="Times New Roman"/>
        </w:rPr>
        <w:t>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w:t>
      </w:r>
      <w:r w:rsidRPr="00797ECB">
        <w:rPr>
          <w:rFonts w:ascii="Times New Roman" w:hAnsi="Times New Roman"/>
        </w:rPr>
        <w:t>стно-смысловой контекст содержания обучения и воспитания.</w:t>
      </w:r>
    </w:p>
    <w:p w:rsidR="00D4633B" w:rsidRPr="00E417D8" w:rsidRDefault="00D4633B" w:rsidP="00C327FC">
      <w:pPr>
        <w:ind w:firstLine="709"/>
        <w:jc w:val="both"/>
        <w:rPr>
          <w:sz w:val="28"/>
          <w:szCs w:val="28"/>
        </w:rPr>
      </w:pPr>
      <w:r w:rsidRPr="004902B1">
        <w:rPr>
          <w:sz w:val="28"/>
          <w:szCs w:val="28"/>
        </w:rPr>
        <w:t xml:space="preserve">В процессе </w:t>
      </w:r>
      <w:proofErr w:type="gramStart"/>
      <w:r w:rsidRPr="004902B1">
        <w:rPr>
          <w:sz w:val="28"/>
          <w:szCs w:val="28"/>
        </w:rPr>
        <w:t>реализации модели организации сетевого взаимодействия участников образовательной деятельности</w:t>
      </w:r>
      <w:proofErr w:type="gramEnd"/>
      <w:r w:rsidRPr="004902B1">
        <w:rPr>
          <w:sz w:val="28"/>
          <w:szCs w:val="28"/>
        </w:rPr>
        <w:t xml:space="preserve"> постепенно начинают рождаться новые формы творческой самоорганизации детско-родительских колл</w:t>
      </w:r>
      <w:r w:rsidRPr="009B0659">
        <w:rPr>
          <w:sz w:val="28"/>
          <w:szCs w:val="28"/>
        </w:rPr>
        <w:t xml:space="preserve">ективов в виде сетевых органов самоуправления – советы детско-родительских активов. </w:t>
      </w:r>
      <w:proofErr w:type="gramStart"/>
      <w:r w:rsidRPr="009B0659">
        <w:rPr>
          <w:sz w:val="28"/>
          <w:szCs w:val="28"/>
        </w:rPr>
        <w:t>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w:t>
      </w:r>
      <w:r w:rsidRPr="002C5232">
        <w:rPr>
          <w:sz w:val="28"/>
          <w:szCs w:val="28"/>
        </w:rPr>
        <w:t>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w:t>
      </w:r>
      <w:proofErr w:type="gramEnd"/>
      <w:r w:rsidRPr="002C5232">
        <w:rPr>
          <w:sz w:val="28"/>
          <w:szCs w:val="28"/>
        </w:rPr>
        <w:t xml:space="preserve">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w:t>
      </w:r>
      <w:r w:rsidRPr="00E417D8">
        <w:rPr>
          <w:sz w:val="28"/>
          <w:szCs w:val="28"/>
        </w:rPr>
        <w:t>ия учебно-воспитательным процессом в школе.</w:t>
      </w:r>
    </w:p>
    <w:p w:rsidR="00D4633B" w:rsidRPr="00CB6752" w:rsidRDefault="00D4633B" w:rsidP="00C327FC">
      <w:pPr>
        <w:pStyle w:val="aff5"/>
        <w:spacing w:line="240" w:lineRule="auto"/>
        <w:ind w:firstLine="709"/>
        <w:rPr>
          <w:rFonts w:ascii="Times New Roman" w:hAnsi="Times New Roman"/>
        </w:rPr>
      </w:pPr>
      <w:r w:rsidRPr="00A87A29">
        <w:rPr>
          <w:rFonts w:ascii="Times New Roman" w:hAnsi="Times New Roman"/>
        </w:rPr>
        <w:t xml:space="preserve">Базовым методологическим принципом </w:t>
      </w:r>
      <w:proofErr w:type="gramStart"/>
      <w:r w:rsidRPr="00A87A29">
        <w:rPr>
          <w:rFonts w:ascii="Times New Roman" w:hAnsi="Times New Roman"/>
        </w:rPr>
        <w:t>реализации модели сетевого взаимодействия участников образовательной деятельности</w:t>
      </w:r>
      <w:proofErr w:type="gramEnd"/>
      <w:r w:rsidRPr="00A87A29">
        <w:rPr>
          <w:rFonts w:ascii="Times New Roman" w:hAnsi="Times New Roman"/>
        </w:rPr>
        <w:t xml:space="preserve"> служит </w:t>
      </w:r>
      <w:r w:rsidRPr="00BD7394">
        <w:rPr>
          <w:rFonts w:ascii="Times New Roman" w:hAnsi="Times New Roman"/>
        </w:rPr>
        <w:t>принцип культуросообразности</w:t>
      </w:r>
      <w:r w:rsidRPr="00CB6752">
        <w:rPr>
          <w:rFonts w:ascii="Times New Roman" w:hAnsi="Times New Roman"/>
        </w:rPr>
        <w:t>,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D4633B" w:rsidRPr="00FF3660" w:rsidRDefault="00D4633B" w:rsidP="00C327FC">
      <w:pPr>
        <w:pStyle w:val="aff5"/>
        <w:spacing w:line="240" w:lineRule="auto"/>
        <w:ind w:firstLine="709"/>
        <w:rPr>
          <w:rFonts w:ascii="Times New Roman" w:hAnsi="Times New Roman"/>
        </w:rPr>
      </w:pPr>
      <w:r w:rsidRPr="00CB6752">
        <w:rPr>
          <w:rFonts w:ascii="Times New Roman" w:hAnsi="Times New Roman"/>
        </w:rPr>
        <w:t>Перечисленные принципы реализации модели сетевой организаци</w:t>
      </w:r>
      <w:r w:rsidRPr="0041436B">
        <w:rPr>
          <w:rFonts w:ascii="Times New Roman" w:hAnsi="Times New Roman"/>
        </w:rPr>
        <w:t>и взаимодействия согласуются с принципами, отражающими особенности организации содержания воспит</w:t>
      </w:r>
      <w:r w:rsidRPr="00FF3660">
        <w:rPr>
          <w:rFonts w:ascii="Times New Roman" w:hAnsi="Times New Roman"/>
        </w:rPr>
        <w:t>ания и социализации младших школьников.</w:t>
      </w:r>
    </w:p>
    <w:p w:rsidR="00D4633B" w:rsidRPr="00797ECB" w:rsidRDefault="00D4633B" w:rsidP="00C327FC">
      <w:pPr>
        <w:pStyle w:val="aff5"/>
        <w:tabs>
          <w:tab w:val="left" w:pos="993"/>
        </w:tabs>
        <w:spacing w:line="240" w:lineRule="auto"/>
        <w:ind w:left="709" w:firstLine="0"/>
        <w:rPr>
          <w:rFonts w:ascii="Times New Roman" w:hAnsi="Times New Roman"/>
        </w:rPr>
      </w:pPr>
    </w:p>
    <w:p w:rsidR="00D4633B" w:rsidRPr="004902B1" w:rsidRDefault="00D4633B" w:rsidP="00C327FC">
      <w:pPr>
        <w:pStyle w:val="aff5"/>
        <w:spacing w:line="240" w:lineRule="auto"/>
        <w:ind w:firstLine="709"/>
        <w:rPr>
          <w:rFonts w:ascii="Times New Roman" w:hAnsi="Times New Roman"/>
          <w:b/>
        </w:rPr>
      </w:pPr>
      <w:r w:rsidRPr="004902B1">
        <w:rPr>
          <w:rFonts w:ascii="Times New Roman" w:hAnsi="Times New Roman"/>
          <w:b/>
        </w:rPr>
        <w:t>Принципы и особенности организации воспитания и социализации младших школьников</w:t>
      </w:r>
    </w:p>
    <w:p w:rsidR="00D4633B" w:rsidRPr="00A87A29" w:rsidRDefault="00D4633B" w:rsidP="00C327FC">
      <w:pPr>
        <w:pStyle w:val="a3"/>
        <w:spacing w:line="24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ориентации на идеал.</w:t>
      </w:r>
      <w:r w:rsidRPr="00CB6752">
        <w:rPr>
          <w:rFonts w:ascii="Times New Roman" w:hAnsi="Times New Roman"/>
          <w:color w:val="auto"/>
          <w:spacing w:val="2"/>
          <w:sz w:val="28"/>
          <w:szCs w:val="28"/>
        </w:rPr>
        <w:t xml:space="preserve"> Идеал – эт</w:t>
      </w:r>
      <w:r w:rsidRPr="0041436B">
        <w:rPr>
          <w:rFonts w:ascii="Times New Roman" w:hAnsi="Times New Roman"/>
          <w:color w:val="auto"/>
          <w:spacing w:val="2"/>
          <w:sz w:val="28"/>
          <w:szCs w:val="28"/>
        </w:rPr>
        <w:t xml:space="preserve">о высшая </w:t>
      </w:r>
      <w:r w:rsidRPr="0041436B">
        <w:rPr>
          <w:rFonts w:ascii="Times New Roman" w:hAnsi="Times New Roman"/>
          <w:color w:val="auto"/>
          <w:sz w:val="28"/>
          <w:szCs w:val="28"/>
        </w:rPr>
        <w:t>ценность, совершенное состояние человека, семьи, школьного коллектива, социальной групп</w:t>
      </w:r>
      <w:r w:rsidRPr="00FF3660">
        <w:rPr>
          <w:rFonts w:ascii="Times New Roman" w:hAnsi="Times New Roman"/>
          <w:color w:val="auto"/>
          <w:sz w:val="28"/>
          <w:szCs w:val="28"/>
        </w:rPr>
        <w:t xml:space="preserve">ы, общества, высшая норма нравственных отношений, превосходная степень нравственного представления о </w:t>
      </w:r>
      <w:proofErr w:type="gramStart"/>
      <w:r w:rsidRPr="00FF3660">
        <w:rPr>
          <w:rFonts w:ascii="Times New Roman" w:hAnsi="Times New Roman"/>
          <w:color w:val="auto"/>
          <w:sz w:val="28"/>
          <w:szCs w:val="28"/>
        </w:rPr>
        <w:t>должном</w:t>
      </w:r>
      <w:proofErr w:type="gramEnd"/>
      <w:r w:rsidRPr="00FF3660">
        <w:rPr>
          <w:rFonts w:ascii="Times New Roman" w:hAnsi="Times New Roman"/>
          <w:color w:val="auto"/>
          <w:sz w:val="28"/>
          <w:szCs w:val="28"/>
        </w:rPr>
        <w:t xml:space="preserve">. Идеалы определяют смыслы воспитания, то, ради чего оно организуется. Идеалы сохраняются в национальных культурных и религиозных традициях народов </w:t>
      </w:r>
      <w:r w:rsidRPr="00797ECB">
        <w:rPr>
          <w:rFonts w:ascii="Times New Roman" w:hAnsi="Times New Roman"/>
          <w:color w:val="auto"/>
          <w:sz w:val="28"/>
          <w:szCs w:val="28"/>
        </w:rPr>
        <w:t>России и служат для новых поколений основными ориентирами челове</w:t>
      </w:r>
      <w:r w:rsidRPr="004902B1">
        <w:rPr>
          <w:rFonts w:ascii="Times New Roman" w:hAnsi="Times New Roman"/>
          <w:color w:val="auto"/>
          <w:spacing w:val="-2"/>
          <w:sz w:val="28"/>
          <w:szCs w:val="28"/>
        </w:rPr>
        <w:t xml:space="preserve">ческой жизни, духовно­нравственного и социального развития </w:t>
      </w:r>
      <w:r w:rsidRPr="009B0659">
        <w:rPr>
          <w:rFonts w:ascii="Times New Roman" w:hAnsi="Times New Roman"/>
          <w:color w:val="auto"/>
          <w:sz w:val="28"/>
          <w:szCs w:val="28"/>
        </w:rPr>
        <w:t xml:space="preserve">личности. В содержании программы духовно­нравственного развития, воспитания и </w:t>
      </w:r>
      <w:proofErr w:type="gramStart"/>
      <w:r w:rsidRPr="009B0659">
        <w:rPr>
          <w:rFonts w:ascii="Times New Roman" w:hAnsi="Times New Roman"/>
          <w:color w:val="auto"/>
          <w:sz w:val="28"/>
          <w:szCs w:val="28"/>
        </w:rPr>
        <w:t>социализации</w:t>
      </w:r>
      <w:proofErr w:type="gramEnd"/>
      <w:r w:rsidRPr="009B0659">
        <w:rPr>
          <w:rFonts w:ascii="Times New Roman" w:hAnsi="Times New Roman"/>
          <w:color w:val="auto"/>
          <w:sz w:val="28"/>
          <w:szCs w:val="28"/>
        </w:rPr>
        <w:t xml:space="preserve"> обучающихся должны быть актуализированы оп</w:t>
      </w:r>
      <w:r w:rsidRPr="002C5232">
        <w:rPr>
          <w:rFonts w:ascii="Times New Roman" w:hAnsi="Times New Roman"/>
          <w:color w:val="auto"/>
          <w:sz w:val="28"/>
          <w:szCs w:val="28"/>
        </w:rPr>
        <w:t xml:space="preserve">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2C5232">
        <w:rPr>
          <w:rFonts w:ascii="Times New Roman" w:hAnsi="Times New Roman"/>
          <w:color w:val="auto"/>
          <w:spacing w:val="2"/>
          <w:sz w:val="28"/>
          <w:szCs w:val="28"/>
        </w:rPr>
        <w:t xml:space="preserve">уклада школьной жизни, </w:t>
      </w:r>
      <w:r w:rsidRPr="002C5232">
        <w:rPr>
          <w:rFonts w:ascii="Times New Roman" w:hAnsi="Times New Roman"/>
          <w:color w:val="auto"/>
          <w:spacing w:val="2"/>
          <w:sz w:val="28"/>
          <w:szCs w:val="28"/>
        </w:rPr>
        <w:lastRenderedPageBreak/>
        <w:t>придают ему нравственные изме</w:t>
      </w:r>
      <w:r w:rsidRPr="00E417D8">
        <w:rPr>
          <w:rFonts w:ascii="Times New Roman" w:hAnsi="Times New Roman"/>
          <w:color w:val="auto"/>
          <w:sz w:val="28"/>
          <w:szCs w:val="28"/>
        </w:rPr>
        <w:t>рения, обеспечивают возможность согласования деятельности различных субъектов воспитания и социализации.</w:t>
      </w:r>
    </w:p>
    <w:p w:rsidR="00D4633B" w:rsidRPr="002C5232"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Cs/>
          <w:color w:val="auto"/>
          <w:spacing w:val="2"/>
          <w:sz w:val="28"/>
          <w:szCs w:val="28"/>
        </w:rPr>
        <w:t>Аксиологический принцип</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Ценности определяют основное содержание духовно­нравственного развития, вос</w:t>
      </w:r>
      <w:r w:rsidRPr="00FF3660">
        <w:rPr>
          <w:rFonts w:ascii="Times New Roman" w:hAnsi="Times New Roman"/>
          <w:color w:val="auto"/>
          <w:sz w:val="28"/>
          <w:szCs w:val="28"/>
        </w:rPr>
        <w:t>питания и социализации личности младшего школьника. Люб</w:t>
      </w:r>
      <w:r w:rsidRPr="00797ECB">
        <w:rPr>
          <w:rFonts w:ascii="Times New Roman" w:hAnsi="Times New Roman"/>
          <w:color w:val="auto"/>
          <w:sz w:val="28"/>
          <w:szCs w:val="28"/>
        </w:rPr>
        <w:t xml:space="preserve">ое содержание обучения, общения, деятельности может стать содержанием </w:t>
      </w:r>
      <w:r w:rsidRPr="004902B1">
        <w:rPr>
          <w:rFonts w:ascii="Times New Roman" w:hAnsi="Times New Roman"/>
          <w:color w:val="auto"/>
          <w:spacing w:val="2"/>
          <w:sz w:val="28"/>
          <w:szCs w:val="28"/>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9B0659">
        <w:rPr>
          <w:rFonts w:ascii="Times New Roman" w:hAnsi="Times New Roman"/>
          <w:color w:val="auto"/>
          <w:sz w:val="28"/>
          <w:szCs w:val="28"/>
        </w:rPr>
        <w:t>стей, которая лежит в осно</w:t>
      </w:r>
      <w:r w:rsidRPr="002C5232">
        <w:rPr>
          <w:rFonts w:ascii="Times New Roman" w:hAnsi="Times New Roman"/>
          <w:color w:val="auto"/>
          <w:sz w:val="28"/>
          <w:szCs w:val="28"/>
        </w:rPr>
        <w:t>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D4633B" w:rsidRPr="00797ECB"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Принцип амплификации</w:t>
      </w:r>
      <w:r w:rsidRPr="00CB6752">
        <w:rPr>
          <w:rFonts w:ascii="Times New Roman" w:hAnsi="Times New Roman"/>
          <w:color w:val="auto"/>
          <w:spacing w:val="2"/>
          <w:sz w:val="28"/>
          <w:szCs w:val="28"/>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w:t>
      </w:r>
      <w:r w:rsidRPr="0041436B">
        <w:rPr>
          <w:rFonts w:ascii="Times New Roman" w:hAnsi="Times New Roman"/>
          <w:color w:val="auto"/>
          <w:spacing w:val="2"/>
          <w:sz w:val="28"/>
          <w:szCs w:val="28"/>
        </w:rPr>
        <w:t>образований, возникающих на определенной возрастной стадии детства для всего последующего развит</w:t>
      </w:r>
      <w:r w:rsidRPr="00FF3660">
        <w:rPr>
          <w:rFonts w:ascii="Times New Roman" w:hAnsi="Times New Roman"/>
          <w:color w:val="auto"/>
          <w:spacing w:val="2"/>
          <w:sz w:val="28"/>
          <w:szCs w:val="28"/>
        </w:rPr>
        <w:t xml:space="preserve">ия личности. </w:t>
      </w:r>
      <w:proofErr w:type="gramStart"/>
      <w:r w:rsidRPr="00FF3660">
        <w:rPr>
          <w:rFonts w:ascii="Times New Roman" w:hAnsi="Times New Roman"/>
          <w:color w:val="auto"/>
          <w:spacing w:val="2"/>
          <w:sz w:val="28"/>
          <w:szCs w:val="28"/>
        </w:rPr>
        <w:t>Обучающийся</w:t>
      </w:r>
      <w:proofErr w:type="gramEnd"/>
      <w:r w:rsidRPr="00FF3660">
        <w:rPr>
          <w:rFonts w:ascii="Times New Roman" w:hAnsi="Times New Roman"/>
          <w:color w:val="auto"/>
          <w:spacing w:val="2"/>
          <w:sz w:val="28"/>
          <w:szCs w:val="28"/>
        </w:rPr>
        <w:t xml:space="preserve">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w:t>
      </w:r>
      <w:r w:rsidRPr="00797ECB">
        <w:rPr>
          <w:rFonts w:ascii="Times New Roman" w:hAnsi="Times New Roman"/>
          <w:color w:val="auto"/>
          <w:spacing w:val="2"/>
          <w:sz w:val="28"/>
          <w:szCs w:val="28"/>
        </w:rPr>
        <w:t>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D4633B" w:rsidRPr="009B0659" w:rsidRDefault="00D4633B" w:rsidP="00C327FC">
      <w:pPr>
        <w:pStyle w:val="a3"/>
        <w:spacing w:line="24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 xml:space="preserve">Организация воспитания и социализации в соответствии с принципом амплификации проявляется </w:t>
      </w:r>
      <w:r w:rsidRPr="009B0659">
        <w:rPr>
          <w:rFonts w:ascii="Times New Roman" w:hAnsi="Times New Roman"/>
          <w:color w:val="auto"/>
          <w:spacing w:val="2"/>
          <w:sz w:val="28"/>
          <w:szCs w:val="28"/>
        </w:rPr>
        <w:t xml:space="preserve">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D4633B" w:rsidRPr="00375003" w:rsidRDefault="00D4633B" w:rsidP="00C327FC">
      <w:pPr>
        <w:pStyle w:val="a3"/>
        <w:spacing w:line="24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следования нравственному примеру</w:t>
      </w:r>
      <w:proofErr w:type="gramStart"/>
      <w:r w:rsidRPr="00BD7394">
        <w:rPr>
          <w:rFonts w:ascii="Times New Roman" w:hAnsi="Times New Roman"/>
          <w:bCs/>
          <w:color w:val="auto"/>
          <w:spacing w:val="-2"/>
          <w:sz w:val="28"/>
          <w:szCs w:val="28"/>
        </w:rPr>
        <w:t>.</w:t>
      </w:r>
      <w:r w:rsidRPr="0041436B">
        <w:rPr>
          <w:rFonts w:ascii="Times New Roman" w:hAnsi="Times New Roman"/>
          <w:color w:val="auto"/>
          <w:spacing w:val="-2"/>
          <w:sz w:val="28"/>
          <w:szCs w:val="28"/>
        </w:rPr>
        <w:t>С</w:t>
      </w:r>
      <w:proofErr w:type="gramEnd"/>
      <w:r w:rsidRPr="0041436B">
        <w:rPr>
          <w:rFonts w:ascii="Times New Roman" w:hAnsi="Times New Roman"/>
          <w:color w:val="auto"/>
          <w:spacing w:val="-2"/>
          <w:sz w:val="28"/>
          <w:szCs w:val="28"/>
        </w:rPr>
        <w:t>ледова</w:t>
      </w:r>
      <w:r w:rsidRPr="0041436B">
        <w:rPr>
          <w:rFonts w:ascii="Times New Roman" w:hAnsi="Times New Roman"/>
          <w:color w:val="auto"/>
          <w:spacing w:val="2"/>
          <w:sz w:val="28"/>
          <w:szCs w:val="28"/>
        </w:rPr>
        <w:t xml:space="preserve">ние примеру – ведущий метод нравственного воспитания. </w:t>
      </w:r>
      <w:r w:rsidRPr="00FF3660">
        <w:rPr>
          <w:rFonts w:ascii="Times New Roman" w:hAnsi="Times New Roman"/>
          <w:color w:val="auto"/>
          <w:sz w:val="28"/>
          <w:szCs w:val="28"/>
        </w:rPr>
        <w:t xml:space="preserve">Пример – это возможная модель выстраивания отношений </w:t>
      </w:r>
      <w:r w:rsidRPr="00797ECB">
        <w:rPr>
          <w:rFonts w:ascii="Times New Roman" w:hAnsi="Times New Roman"/>
          <w:color w:val="auto"/>
          <w:spacing w:val="-2"/>
          <w:sz w:val="28"/>
          <w:szCs w:val="28"/>
        </w:rPr>
        <w:t>ребенка с другими людьми и с самим собой, образец ценност</w:t>
      </w:r>
      <w:r w:rsidRPr="004902B1">
        <w:rPr>
          <w:rFonts w:ascii="Times New Roman" w:hAnsi="Times New Roman"/>
          <w:color w:val="auto"/>
          <w:spacing w:val="2"/>
          <w:sz w:val="28"/>
          <w:szCs w:val="28"/>
        </w:rPr>
        <w:t xml:space="preserve">ного выбора, совершенного значимым другим. Содержание </w:t>
      </w:r>
      <w:r w:rsidRPr="009B0659">
        <w:rPr>
          <w:rFonts w:ascii="Times New Roman" w:hAnsi="Times New Roman"/>
          <w:color w:val="auto"/>
          <w:spacing w:val="-2"/>
          <w:sz w:val="28"/>
          <w:szCs w:val="28"/>
        </w:rPr>
        <w:t>учебного процесса,</w:t>
      </w:r>
      <w:r w:rsidRPr="002C5232">
        <w:rPr>
          <w:rFonts w:ascii="Times New Roman" w:hAnsi="Times New Roman"/>
          <w:color w:val="auto"/>
          <w:spacing w:val="-2"/>
          <w:sz w:val="28"/>
          <w:szCs w:val="28"/>
        </w:rPr>
        <w:t xml:space="preserve"> внеучебной и внешкольной деятельности должно быть наполнено примерами нравственного поведения. </w:t>
      </w:r>
      <w:r w:rsidRPr="002C5232">
        <w:rPr>
          <w:rFonts w:ascii="Times New Roman" w:hAnsi="Times New Roman"/>
          <w:color w:val="auto"/>
          <w:spacing w:val="2"/>
          <w:sz w:val="28"/>
          <w:szCs w:val="28"/>
        </w:rPr>
        <w:t>Пример как метод воспитания позволяет расширить нрав</w:t>
      </w:r>
      <w:r w:rsidRPr="00E417D8">
        <w:rPr>
          <w:rFonts w:ascii="Times New Roman" w:hAnsi="Times New Roman"/>
          <w:color w:val="auto"/>
          <w:spacing w:val="-2"/>
          <w:sz w:val="28"/>
          <w:szCs w:val="28"/>
        </w:rPr>
        <w:t>ствен</w:t>
      </w:r>
      <w:r w:rsidRPr="00A87A29">
        <w:rPr>
          <w:rFonts w:ascii="Times New Roman" w:hAnsi="Times New Roman"/>
          <w:color w:val="auto"/>
          <w:spacing w:val="-2"/>
          <w:sz w:val="28"/>
          <w:szCs w:val="28"/>
        </w:rPr>
        <w:t xml:space="preserve">ный опыт ребенка, побудить его к внутреннему диалогу, </w:t>
      </w:r>
      <w:r w:rsidRPr="00C6263C">
        <w:rPr>
          <w:rFonts w:ascii="Times New Roman" w:hAnsi="Times New Roman"/>
          <w:color w:val="auto"/>
          <w:sz w:val="28"/>
          <w:szCs w:val="28"/>
        </w:rPr>
        <w:t>пробудить в нем нравственную рефлексию, обеспечить воз</w:t>
      </w:r>
      <w:r w:rsidRPr="00012122">
        <w:rPr>
          <w:rFonts w:ascii="Times New Roman" w:hAnsi="Times New Roman"/>
          <w:color w:val="auto"/>
          <w:spacing w:val="-2"/>
          <w:sz w:val="28"/>
          <w:szCs w:val="28"/>
        </w:rPr>
        <w:t>можность выбора при построении собственной системы цен</w:t>
      </w:r>
      <w:r w:rsidRPr="00056C3C">
        <w:rPr>
          <w:rFonts w:ascii="Times New Roman" w:hAnsi="Times New Roman"/>
          <w:color w:val="auto"/>
          <w:sz w:val="28"/>
          <w:szCs w:val="28"/>
        </w:rPr>
        <w:t xml:space="preserve">ностных отношений, продемонстрировать ребенку реальную </w:t>
      </w:r>
      <w:r w:rsidRPr="00821939">
        <w:rPr>
          <w:rFonts w:ascii="Times New Roman" w:hAnsi="Times New Roman"/>
          <w:color w:val="auto"/>
          <w:spacing w:val="-2"/>
          <w:sz w:val="28"/>
          <w:szCs w:val="28"/>
        </w:rPr>
        <w:t>возможность следования идеалу в жизни. В примерах демонстрируется устремленность людей к вершин</w:t>
      </w:r>
      <w:r w:rsidRPr="003B2B4B">
        <w:rPr>
          <w:rFonts w:ascii="Times New Roman" w:hAnsi="Times New Roman"/>
          <w:color w:val="auto"/>
          <w:spacing w:val="-2"/>
          <w:sz w:val="28"/>
          <w:szCs w:val="28"/>
        </w:rPr>
        <w:t>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D4633B" w:rsidRPr="009B0659" w:rsidRDefault="00D4633B" w:rsidP="00C327FC">
      <w:pPr>
        <w:pStyle w:val="a3"/>
        <w:spacing w:line="24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идентификации (персонификации).</w:t>
      </w:r>
      <w:r w:rsidRPr="00CB6752">
        <w:rPr>
          <w:rFonts w:ascii="Times New Roman" w:hAnsi="Times New Roman"/>
          <w:color w:val="auto"/>
          <w:spacing w:val="2"/>
          <w:sz w:val="28"/>
          <w:szCs w:val="28"/>
        </w:rPr>
        <w:t xml:space="preserve"> Идентификация – устойчивое отождествление себя </w:t>
      </w:r>
      <w:proofErr w:type="gramStart"/>
      <w:r w:rsidRPr="00CB6752">
        <w:rPr>
          <w:rFonts w:ascii="Times New Roman" w:hAnsi="Times New Roman"/>
          <w:color w:val="auto"/>
          <w:spacing w:val="2"/>
          <w:sz w:val="28"/>
          <w:szCs w:val="28"/>
        </w:rPr>
        <w:t>со</w:t>
      </w:r>
      <w:proofErr w:type="gramEnd"/>
      <w:r w:rsidRPr="00CB6752">
        <w:rPr>
          <w:rFonts w:ascii="Times New Roman" w:hAnsi="Times New Roman"/>
          <w:color w:val="auto"/>
          <w:spacing w:val="2"/>
          <w:sz w:val="28"/>
          <w:szCs w:val="28"/>
        </w:rPr>
        <w:t xml:space="preserve"> </w:t>
      </w:r>
      <w:proofErr w:type="gramStart"/>
      <w:r w:rsidRPr="00CB6752">
        <w:rPr>
          <w:rFonts w:ascii="Times New Roman" w:hAnsi="Times New Roman"/>
          <w:color w:val="auto"/>
          <w:spacing w:val="2"/>
          <w:sz w:val="28"/>
          <w:szCs w:val="28"/>
        </w:rPr>
        <w:t>значимым</w:t>
      </w:r>
      <w:proofErr w:type="gramEnd"/>
      <w:r w:rsidRPr="00CB6752">
        <w:rPr>
          <w:rFonts w:ascii="Times New Roman" w:hAnsi="Times New Roman"/>
          <w:color w:val="auto"/>
          <w:spacing w:val="2"/>
          <w:sz w:val="28"/>
          <w:szCs w:val="28"/>
        </w:rPr>
        <w:t xml:space="preserve"> </w:t>
      </w:r>
      <w:r w:rsidRPr="0041436B">
        <w:rPr>
          <w:rFonts w:ascii="Times New Roman" w:hAnsi="Times New Roman"/>
          <w:color w:val="auto"/>
          <w:spacing w:val="-2"/>
          <w:sz w:val="28"/>
          <w:szCs w:val="28"/>
        </w:rPr>
        <w:t>другим, стремление быть похожим на него. В младшем школь</w:t>
      </w:r>
      <w:r w:rsidRPr="00FF3660">
        <w:rPr>
          <w:rFonts w:ascii="Times New Roman" w:hAnsi="Times New Roman"/>
          <w:color w:val="auto"/>
          <w:spacing w:val="2"/>
          <w:sz w:val="28"/>
          <w:szCs w:val="28"/>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w:t>
      </w:r>
      <w:r w:rsidRPr="00797ECB">
        <w:rPr>
          <w:rFonts w:ascii="Times New Roman" w:hAnsi="Times New Roman"/>
          <w:color w:val="auto"/>
          <w:spacing w:val="2"/>
          <w:sz w:val="28"/>
          <w:szCs w:val="28"/>
        </w:rPr>
        <w:t xml:space="preserve">ально привлекательные образы людей (а также </w:t>
      </w:r>
      <w:r w:rsidRPr="00797ECB">
        <w:rPr>
          <w:rFonts w:ascii="Times New Roman" w:hAnsi="Times New Roman"/>
          <w:color w:val="auto"/>
          <w:spacing w:val="2"/>
          <w:sz w:val="28"/>
          <w:szCs w:val="28"/>
        </w:rPr>
        <w:lastRenderedPageBreak/>
        <w:t>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w:t>
      </w:r>
      <w:r w:rsidRPr="004902B1">
        <w:rPr>
          <w:rFonts w:ascii="Times New Roman" w:hAnsi="Times New Roman"/>
          <w:color w:val="auto"/>
          <w:spacing w:val="2"/>
          <w:sz w:val="28"/>
          <w:szCs w:val="28"/>
        </w:rPr>
        <w:t xml:space="preserve"> ребенка.</w:t>
      </w:r>
    </w:p>
    <w:p w:rsidR="00D4633B" w:rsidRPr="00012122" w:rsidRDefault="00D4633B" w:rsidP="00C327FC">
      <w:pPr>
        <w:pStyle w:val="a3"/>
        <w:spacing w:line="24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диалогического общения.</w:t>
      </w:r>
      <w:r w:rsidRPr="00CB6752">
        <w:rPr>
          <w:rFonts w:ascii="Times New Roman" w:hAnsi="Times New Roman"/>
          <w:color w:val="auto"/>
          <w:spacing w:val="2"/>
          <w:sz w:val="28"/>
          <w:szCs w:val="28"/>
        </w:rPr>
        <w:t xml:space="preserve"> В формировании </w:t>
      </w:r>
      <w:r w:rsidRPr="0041436B">
        <w:rPr>
          <w:rFonts w:ascii="Times New Roman" w:hAnsi="Times New Roman"/>
          <w:color w:val="auto"/>
          <w:sz w:val="28"/>
          <w:szCs w:val="28"/>
        </w:rPr>
        <w:t xml:space="preserve">ценностных отношений большую роль играет диалогическое </w:t>
      </w:r>
      <w:r w:rsidRPr="00FF3660">
        <w:rPr>
          <w:rFonts w:ascii="Times New Roman" w:hAnsi="Times New Roman"/>
          <w:color w:val="auto"/>
          <w:spacing w:val="2"/>
          <w:sz w:val="28"/>
          <w:szCs w:val="28"/>
        </w:rPr>
        <w:t>общение младшего школьника со сверстниками, родителя</w:t>
      </w:r>
      <w:r w:rsidRPr="00797ECB">
        <w:rPr>
          <w:rFonts w:ascii="Times New Roman" w:hAnsi="Times New Roman"/>
          <w:color w:val="auto"/>
          <w:sz w:val="28"/>
          <w:szCs w:val="28"/>
        </w:rPr>
        <w:t>ми (законными представителями), учителем и другими зна</w:t>
      </w:r>
      <w:r w:rsidRPr="004902B1">
        <w:rPr>
          <w:rFonts w:ascii="Times New Roman" w:hAnsi="Times New Roman"/>
          <w:color w:val="auto"/>
          <w:spacing w:val="2"/>
          <w:sz w:val="28"/>
          <w:szCs w:val="28"/>
        </w:rPr>
        <w:t>чимыми взрослыми. Наличие значимого др</w:t>
      </w:r>
      <w:r w:rsidRPr="009B0659">
        <w:rPr>
          <w:rFonts w:ascii="Times New Roman" w:hAnsi="Times New Roman"/>
          <w:color w:val="auto"/>
          <w:spacing w:val="2"/>
          <w:sz w:val="28"/>
          <w:szCs w:val="28"/>
        </w:rPr>
        <w:t>угого в воспи</w:t>
      </w:r>
      <w:r w:rsidRPr="002C5232">
        <w:rPr>
          <w:rFonts w:ascii="Times New Roman" w:hAnsi="Times New Roman"/>
          <w:color w:val="auto"/>
          <w:sz w:val="28"/>
          <w:szCs w:val="28"/>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w:t>
      </w:r>
      <w:r w:rsidRPr="00E417D8">
        <w:rPr>
          <w:rStyle w:val="Zag11"/>
          <w:rFonts w:ascii="Times New Roman" w:eastAsia="@Arial Unicode MS" w:hAnsi="Times New Roman"/>
          <w:color w:val="auto"/>
          <w:sz w:val="28"/>
          <w:szCs w:val="28"/>
        </w:rPr>
        <w:t>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w:t>
      </w:r>
      <w:r w:rsidRPr="00A87A29">
        <w:rPr>
          <w:rStyle w:val="Zag11"/>
          <w:rFonts w:ascii="Times New Roman" w:eastAsia="@Arial Unicode MS" w:hAnsi="Times New Roman"/>
          <w:color w:val="auto"/>
          <w:sz w:val="28"/>
          <w:szCs w:val="28"/>
        </w:rPr>
        <w:t xml:space="preserve">то не должно приводить к отношению к ребенку как к «низшему» субъекту. </w:t>
      </w:r>
      <w:r w:rsidRPr="00C6263C">
        <w:rPr>
          <w:rFonts w:ascii="Times New Roman" w:hAnsi="Times New Roman"/>
          <w:color w:val="auto"/>
          <w:sz w:val="28"/>
          <w:szCs w:val="28"/>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D4633B" w:rsidRPr="004902B1" w:rsidRDefault="00D4633B" w:rsidP="00C327FC">
      <w:pPr>
        <w:pStyle w:val="a3"/>
        <w:spacing w:line="240" w:lineRule="auto"/>
        <w:ind w:firstLine="709"/>
        <w:rPr>
          <w:rFonts w:ascii="Times New Roman" w:hAnsi="Times New Roman"/>
          <w:b/>
          <w:bCs/>
          <w:color w:val="auto"/>
          <w:sz w:val="28"/>
          <w:szCs w:val="28"/>
        </w:rPr>
      </w:pPr>
      <w:r w:rsidRPr="00BD7394">
        <w:rPr>
          <w:rFonts w:ascii="Times New Roman" w:hAnsi="Times New Roman"/>
          <w:bCs/>
          <w:color w:val="auto"/>
          <w:sz w:val="28"/>
          <w:szCs w:val="28"/>
        </w:rPr>
        <w:t>Принцип полисубъектности воспитания.</w:t>
      </w:r>
      <w:r w:rsidRPr="00CB6752">
        <w:rPr>
          <w:rFonts w:ascii="Times New Roman" w:hAnsi="Times New Roman"/>
          <w:color w:val="auto"/>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w:t>
      </w:r>
      <w:r w:rsidRPr="0041436B">
        <w:rPr>
          <w:rFonts w:ascii="Times New Roman" w:hAnsi="Times New Roman"/>
          <w:color w:val="auto"/>
          <w:sz w:val="28"/>
          <w:szCs w:val="28"/>
        </w:rPr>
        <w:t>тствуют разные, нередко противоречивые ценности и мировоззренческие установки. Деятельность разл</w:t>
      </w:r>
      <w:r w:rsidRPr="00FF3660">
        <w:rPr>
          <w:rFonts w:ascii="Times New Roman" w:hAnsi="Times New Roman"/>
          <w:color w:val="auto"/>
          <w:sz w:val="28"/>
          <w:szCs w:val="28"/>
        </w:rPr>
        <w:t xml:space="preserve">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w:t>
      </w:r>
      <w:proofErr w:type="gramStart"/>
      <w:r w:rsidRPr="00FF3660">
        <w:rPr>
          <w:rFonts w:ascii="Times New Roman" w:hAnsi="Times New Roman"/>
          <w:color w:val="auto"/>
          <w:sz w:val="28"/>
          <w:szCs w:val="28"/>
        </w:rPr>
        <w:t>социализа</w:t>
      </w:r>
      <w:r w:rsidRPr="00797ECB">
        <w:rPr>
          <w:rFonts w:ascii="Times New Roman" w:hAnsi="Times New Roman"/>
          <w:color w:val="auto"/>
          <w:sz w:val="28"/>
          <w:szCs w:val="28"/>
        </w:rPr>
        <w:t>ции</w:t>
      </w:r>
      <w:proofErr w:type="gramEnd"/>
      <w:r w:rsidRPr="00797ECB">
        <w:rPr>
          <w:rFonts w:ascii="Times New Roman" w:hAnsi="Times New Roman"/>
          <w:color w:val="auto"/>
          <w:sz w:val="28"/>
          <w:szCs w:val="28"/>
        </w:rPr>
        <w:t xml:space="preserve">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D4633B" w:rsidRPr="00C6263C"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bCs/>
          <w:color w:val="auto"/>
          <w:spacing w:val="-2"/>
          <w:sz w:val="28"/>
          <w:szCs w:val="28"/>
        </w:rPr>
        <w:t>Принцип системно­деятельностной организации воспи</w:t>
      </w:r>
      <w:r w:rsidRPr="00BD7394">
        <w:rPr>
          <w:rFonts w:ascii="Times New Roman" w:hAnsi="Times New Roman"/>
          <w:bCs/>
          <w:color w:val="auto"/>
          <w:spacing w:val="2"/>
          <w:sz w:val="28"/>
          <w:szCs w:val="28"/>
        </w:rPr>
        <w:t>тания</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w:t>
      </w:r>
      <w:proofErr w:type="gramStart"/>
      <w:r w:rsidRPr="0041436B">
        <w:rPr>
          <w:rFonts w:ascii="Times New Roman" w:hAnsi="Times New Roman"/>
          <w:color w:val="auto"/>
          <w:spacing w:val="2"/>
          <w:sz w:val="28"/>
          <w:szCs w:val="28"/>
        </w:rPr>
        <w:t xml:space="preserve">Воспитание, направленное на духовно-нравственное </w:t>
      </w:r>
      <w:r w:rsidRPr="00FF3660">
        <w:rPr>
          <w:rFonts w:ascii="Times New Roman" w:hAnsi="Times New Roman"/>
          <w:color w:val="auto"/>
          <w:spacing w:val="-4"/>
          <w:sz w:val="28"/>
          <w:szCs w:val="28"/>
        </w:rPr>
        <w:t>развитие обучающихся и поддерживаемое всем укладом школь</w:t>
      </w:r>
      <w:r w:rsidRPr="00797ECB">
        <w:rPr>
          <w:rFonts w:ascii="Times New Roman" w:hAnsi="Times New Roman"/>
          <w:color w:val="auto"/>
          <w:spacing w:val="-2"/>
          <w:sz w:val="28"/>
          <w:szCs w:val="28"/>
        </w:rPr>
        <w:t>ной жизни, включает в себя организацию учебной, внеучебной, общественно значимой деятельности младших школьни</w:t>
      </w:r>
      <w:r w:rsidRPr="004902B1">
        <w:rPr>
          <w:rFonts w:ascii="Times New Roman" w:hAnsi="Times New Roman"/>
          <w:color w:val="auto"/>
          <w:sz w:val="28"/>
          <w:szCs w:val="28"/>
        </w:rPr>
        <w:t>ков.</w:t>
      </w:r>
      <w:proofErr w:type="gramEnd"/>
      <w:r w:rsidRPr="004902B1">
        <w:rPr>
          <w:rFonts w:ascii="Times New Roman" w:hAnsi="Times New Roman"/>
          <w:color w:val="auto"/>
          <w:sz w:val="28"/>
          <w:szCs w:val="28"/>
        </w:rPr>
        <w:t xml:space="preserve"> Интеграция содержания различных видов де</w:t>
      </w:r>
      <w:r w:rsidRPr="009B0659">
        <w:rPr>
          <w:rFonts w:ascii="Times New Roman" w:hAnsi="Times New Roman"/>
          <w:color w:val="auto"/>
          <w:sz w:val="28"/>
          <w:szCs w:val="28"/>
        </w:rPr>
        <w:t xml:space="preserve">ятельности </w:t>
      </w:r>
      <w:r w:rsidRPr="002C5232">
        <w:rPr>
          <w:rFonts w:ascii="Times New Roman" w:hAnsi="Times New Roman"/>
          <w:color w:val="auto"/>
          <w:spacing w:val="-2"/>
          <w:sz w:val="28"/>
          <w:szCs w:val="28"/>
        </w:rPr>
        <w:t>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w:t>
      </w:r>
      <w:r w:rsidRPr="00E417D8">
        <w:rPr>
          <w:rFonts w:ascii="Times New Roman" w:hAnsi="Times New Roman"/>
          <w:color w:val="auto"/>
          <w:spacing w:val="-2"/>
          <w:sz w:val="28"/>
          <w:szCs w:val="28"/>
        </w:rPr>
        <w:t xml:space="preserve">ь Отечество? семья? милосердие? закон? честь? Понимание – это ответ на вопрос. Оно достигается через выяснение общественного значения ценностей </w:t>
      </w:r>
      <w:r w:rsidRPr="00A87A29">
        <w:rPr>
          <w:rFonts w:ascii="Times New Roman" w:hAnsi="Times New Roman"/>
          <w:color w:val="auto"/>
          <w:sz w:val="28"/>
          <w:szCs w:val="28"/>
        </w:rPr>
        <w:t>и открытие их личностного смысла. Для решения воспита</w:t>
      </w:r>
      <w:r w:rsidRPr="00C6263C">
        <w:rPr>
          <w:rFonts w:ascii="Times New Roman" w:hAnsi="Times New Roman"/>
          <w:color w:val="auto"/>
          <w:spacing w:val="-2"/>
          <w:sz w:val="28"/>
          <w:szCs w:val="28"/>
        </w:rPr>
        <w:t xml:space="preserve">тельных </w:t>
      </w:r>
      <w:proofErr w:type="gramStart"/>
      <w:r w:rsidRPr="00C6263C">
        <w:rPr>
          <w:rFonts w:ascii="Times New Roman" w:hAnsi="Times New Roman"/>
          <w:color w:val="auto"/>
          <w:spacing w:val="-2"/>
          <w:sz w:val="28"/>
          <w:szCs w:val="28"/>
        </w:rPr>
        <w:t>задач</w:t>
      </w:r>
      <w:proofErr w:type="gramEnd"/>
      <w:r w:rsidRPr="00C6263C">
        <w:rPr>
          <w:rFonts w:ascii="Times New Roman" w:hAnsi="Times New Roman"/>
          <w:color w:val="auto"/>
          <w:spacing w:val="-2"/>
          <w:sz w:val="28"/>
          <w:szCs w:val="28"/>
        </w:rPr>
        <w:t xml:space="preserve"> обучающиеся вместе с </w:t>
      </w:r>
      <w:r w:rsidRPr="00C6263C">
        <w:rPr>
          <w:rFonts w:ascii="Times New Roman" w:hAnsi="Times New Roman"/>
          <w:color w:val="auto"/>
          <w:spacing w:val="-2"/>
          <w:sz w:val="28"/>
          <w:szCs w:val="28"/>
        </w:rPr>
        <w:lastRenderedPageBreak/>
        <w:t>педагогами и родителями (законными представителями), иными субъектами воспитания и социализации обращаются к содержанию:</w:t>
      </w:r>
    </w:p>
    <w:p w:rsidR="00D4633B" w:rsidRPr="00012122" w:rsidRDefault="00D4633B" w:rsidP="00C327FC">
      <w:pPr>
        <w:pStyle w:val="ad"/>
        <w:spacing w:line="240" w:lineRule="auto"/>
        <w:ind w:firstLine="709"/>
        <w:rPr>
          <w:rFonts w:ascii="Times New Roman" w:hAnsi="Times New Roman"/>
          <w:color w:val="auto"/>
          <w:sz w:val="28"/>
          <w:szCs w:val="28"/>
        </w:rPr>
      </w:pPr>
      <w:r w:rsidRPr="00012122">
        <w:rPr>
          <w:rFonts w:ascii="Times New Roman" w:hAnsi="Times New Roman"/>
          <w:color w:val="auto"/>
          <w:sz w:val="28"/>
          <w:szCs w:val="28"/>
        </w:rPr>
        <w:t>общеобразовательных дисциплин;</w:t>
      </w:r>
    </w:p>
    <w:p w:rsidR="00D4633B" w:rsidRPr="00821939" w:rsidRDefault="00D4633B" w:rsidP="00C327FC">
      <w:pPr>
        <w:pStyle w:val="ad"/>
        <w:spacing w:line="240" w:lineRule="auto"/>
        <w:ind w:firstLine="709"/>
        <w:rPr>
          <w:rFonts w:ascii="Times New Roman" w:hAnsi="Times New Roman"/>
          <w:color w:val="auto"/>
          <w:sz w:val="28"/>
          <w:szCs w:val="28"/>
        </w:rPr>
      </w:pPr>
      <w:r w:rsidRPr="00821939">
        <w:rPr>
          <w:rFonts w:ascii="Times New Roman" w:hAnsi="Times New Roman"/>
          <w:color w:val="auto"/>
          <w:sz w:val="28"/>
          <w:szCs w:val="28"/>
        </w:rPr>
        <w:t>произведений искусства;</w:t>
      </w:r>
    </w:p>
    <w:p w:rsidR="00D4633B" w:rsidRPr="00821939" w:rsidRDefault="00D4633B" w:rsidP="00C327FC">
      <w:pPr>
        <w:pStyle w:val="ad"/>
        <w:spacing w:line="240" w:lineRule="auto"/>
        <w:ind w:firstLine="709"/>
        <w:rPr>
          <w:rFonts w:ascii="Times New Roman" w:hAnsi="Times New Roman"/>
          <w:color w:val="auto"/>
          <w:sz w:val="28"/>
          <w:szCs w:val="28"/>
        </w:rPr>
      </w:pPr>
      <w:r w:rsidRPr="00821939">
        <w:rPr>
          <w:rFonts w:ascii="Times New Roman" w:hAnsi="Times New Roman"/>
          <w:color w:val="auto"/>
          <w:sz w:val="28"/>
          <w:szCs w:val="28"/>
        </w:rPr>
        <w:t>периодической литературы, публикаций, радио­ и телепередач, отражающих современную жизнь;</w:t>
      </w:r>
    </w:p>
    <w:p w:rsidR="00D4633B" w:rsidRPr="003B2B4B" w:rsidRDefault="00D4633B" w:rsidP="00C327FC">
      <w:pPr>
        <w:pStyle w:val="ad"/>
        <w:spacing w:line="240" w:lineRule="auto"/>
        <w:ind w:firstLine="709"/>
        <w:rPr>
          <w:rFonts w:ascii="Times New Roman" w:hAnsi="Times New Roman"/>
          <w:color w:val="auto"/>
          <w:sz w:val="28"/>
          <w:szCs w:val="28"/>
        </w:rPr>
      </w:pPr>
      <w:r w:rsidRPr="003B2B4B">
        <w:rPr>
          <w:rFonts w:ascii="Times New Roman" w:hAnsi="Times New Roman"/>
          <w:color w:val="auto"/>
          <w:sz w:val="28"/>
          <w:szCs w:val="28"/>
        </w:rPr>
        <w:t>духовной культуры и фольклора народов России;</w:t>
      </w:r>
    </w:p>
    <w:p w:rsidR="00D4633B" w:rsidRPr="00375003" w:rsidRDefault="00D4633B" w:rsidP="00C327FC">
      <w:pPr>
        <w:pStyle w:val="ad"/>
        <w:spacing w:line="240" w:lineRule="auto"/>
        <w:ind w:firstLine="709"/>
        <w:rPr>
          <w:rFonts w:ascii="Times New Roman" w:hAnsi="Times New Roman"/>
          <w:color w:val="auto"/>
          <w:sz w:val="28"/>
          <w:szCs w:val="28"/>
        </w:rPr>
      </w:pPr>
      <w:r w:rsidRPr="00375003">
        <w:rPr>
          <w:rFonts w:ascii="Times New Roman" w:hAnsi="Times New Roman"/>
          <w:color w:val="auto"/>
          <w:sz w:val="28"/>
          <w:szCs w:val="28"/>
        </w:rPr>
        <w:t>истории, традиций и современной жизни своей Родины, своего края, своей семьи;</w:t>
      </w:r>
    </w:p>
    <w:p w:rsidR="00D4633B" w:rsidRPr="00B630CB" w:rsidRDefault="00D4633B" w:rsidP="00C327FC">
      <w:pPr>
        <w:pStyle w:val="ad"/>
        <w:spacing w:line="240" w:lineRule="auto"/>
        <w:ind w:firstLine="709"/>
        <w:rPr>
          <w:rFonts w:ascii="Times New Roman" w:hAnsi="Times New Roman"/>
          <w:color w:val="auto"/>
          <w:sz w:val="28"/>
          <w:szCs w:val="28"/>
        </w:rPr>
      </w:pPr>
      <w:r w:rsidRPr="00B630CB">
        <w:rPr>
          <w:rFonts w:ascii="Times New Roman" w:hAnsi="Times New Roman"/>
          <w:color w:val="auto"/>
          <w:sz w:val="28"/>
          <w:szCs w:val="28"/>
        </w:rPr>
        <w:t>жизненного опыта своих родителей (законных представителей) и прародителей;</w:t>
      </w:r>
    </w:p>
    <w:p w:rsidR="00D4633B" w:rsidRPr="00BD7394" w:rsidRDefault="00D4633B" w:rsidP="00C327FC">
      <w:pPr>
        <w:pStyle w:val="ad"/>
        <w:spacing w:line="24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общественно полезной и личностно значимой деятельности в рамках педагогически организованных социальных </w:t>
      </w:r>
      <w:r w:rsidRPr="00BD7394">
        <w:rPr>
          <w:rFonts w:ascii="Times New Roman" w:hAnsi="Times New Roman"/>
          <w:color w:val="auto"/>
          <w:sz w:val="28"/>
          <w:szCs w:val="28"/>
        </w:rPr>
        <w:t>и культурных практик;</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других источников информации и научного знания.</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Решение этих задач предполагает, что при разработке содержания образования</w:t>
      </w:r>
      <w:r w:rsidRPr="00BD7394">
        <w:rPr>
          <w:rFonts w:ascii="Times New Roman" w:hAnsi="Times New Roman"/>
          <w:color w:val="auto"/>
          <w:sz w:val="28"/>
          <w:szCs w:val="28"/>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D4633B" w:rsidRPr="00BD7394"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Таким образом, содержание разных видов учебной, се</w:t>
      </w:r>
      <w:r w:rsidRPr="00BD7394">
        <w:rPr>
          <w:rFonts w:ascii="Times New Roman" w:hAnsi="Times New Roman"/>
          <w:color w:val="auto"/>
          <w:sz w:val="28"/>
          <w:szCs w:val="28"/>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BD7394">
        <w:rPr>
          <w:rFonts w:ascii="Times New Roman" w:hAnsi="Times New Roman"/>
          <w:color w:val="auto"/>
          <w:spacing w:val="-2"/>
          <w:sz w:val="28"/>
          <w:szCs w:val="28"/>
        </w:rPr>
        <w:t xml:space="preserve"> содержании образовательной деятельности и всего уклада школьной жизни. Ценности не локализованы в содержании отдель</w:t>
      </w:r>
      <w:r w:rsidRPr="00BD7394">
        <w:rPr>
          <w:rFonts w:ascii="Times New Roman" w:hAnsi="Times New Roman"/>
          <w:color w:val="auto"/>
          <w:spacing w:val="2"/>
          <w:sz w:val="28"/>
          <w:szCs w:val="28"/>
        </w:rPr>
        <w:t xml:space="preserve">ного учебного предмета, формы или вида образовательной </w:t>
      </w:r>
      <w:r w:rsidRPr="00BD7394">
        <w:rPr>
          <w:rFonts w:ascii="Times New Roman" w:hAnsi="Times New Roman"/>
          <w:color w:val="auto"/>
          <w:spacing w:val="-2"/>
          <w:sz w:val="28"/>
          <w:szCs w:val="28"/>
        </w:rPr>
        <w:t>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Перечисленные принципы определяют концептуальную </w:t>
      </w:r>
      <w:r w:rsidRPr="00BD7394">
        <w:rPr>
          <w:rFonts w:ascii="Times New Roman" w:hAnsi="Times New Roman"/>
          <w:color w:val="auto"/>
          <w:sz w:val="28"/>
          <w:szCs w:val="28"/>
        </w:rPr>
        <w:t>основу уклада школьной жизни. Сам по себе этот уклад фор</w:t>
      </w:r>
      <w:r w:rsidRPr="00BD7394">
        <w:rPr>
          <w:rFonts w:ascii="Times New Roman" w:hAnsi="Times New Roman"/>
          <w:color w:val="auto"/>
          <w:spacing w:val="2"/>
          <w:sz w:val="28"/>
          <w:szCs w:val="28"/>
        </w:rPr>
        <w:t xml:space="preserve">мален. Придает ему жизненную, социальную, культурную, </w:t>
      </w:r>
      <w:r w:rsidRPr="00BD7394">
        <w:rPr>
          <w:rFonts w:ascii="Times New Roman" w:hAnsi="Times New Roman"/>
          <w:color w:val="auto"/>
          <w:sz w:val="28"/>
          <w:szCs w:val="28"/>
        </w:rPr>
        <w:t>нравственную силу педагог.</w:t>
      </w:r>
    </w:p>
    <w:p w:rsidR="00D4633B" w:rsidRPr="00BD7394" w:rsidRDefault="00D4633B" w:rsidP="00C327FC">
      <w:pPr>
        <w:pStyle w:val="a3"/>
        <w:spacing w:line="240" w:lineRule="auto"/>
        <w:ind w:firstLine="709"/>
        <w:rPr>
          <w:rFonts w:ascii="Times New Roman" w:hAnsi="Times New Roman"/>
          <w:color w:val="auto"/>
          <w:sz w:val="28"/>
          <w:szCs w:val="28"/>
        </w:rPr>
      </w:pPr>
      <w:proofErr w:type="gramStart"/>
      <w:r w:rsidRPr="00BD7394">
        <w:rPr>
          <w:rFonts w:ascii="Times New Roman" w:hAnsi="Times New Roman"/>
          <w:color w:val="auto"/>
          <w:spacing w:val="2"/>
          <w:sz w:val="28"/>
          <w:szCs w:val="28"/>
        </w:rPr>
        <w:t>Обучающийся</w:t>
      </w:r>
      <w:proofErr w:type="gramEnd"/>
      <w:r w:rsidRPr="00BD7394">
        <w:rPr>
          <w:rFonts w:ascii="Times New Roman" w:hAnsi="Times New Roman"/>
          <w:color w:val="auto"/>
          <w:spacing w:val="2"/>
          <w:sz w:val="28"/>
          <w:szCs w:val="28"/>
        </w:rPr>
        <w:t xml:space="preserve"> испытывает большое доверие к учителю. </w:t>
      </w:r>
      <w:r w:rsidRPr="00BD7394">
        <w:rPr>
          <w:rFonts w:ascii="Times New Roman" w:hAnsi="Times New Roman"/>
          <w:color w:val="auto"/>
          <w:sz w:val="28"/>
          <w:szCs w:val="28"/>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BD7394">
        <w:rPr>
          <w:rFonts w:ascii="Times New Roman" w:hAnsi="Times New Roman"/>
          <w:color w:val="auto"/>
          <w:spacing w:val="2"/>
          <w:sz w:val="28"/>
          <w:szCs w:val="28"/>
        </w:rPr>
        <w:t xml:space="preserve">вечности, нравственности, об отношениях между людьми. </w:t>
      </w:r>
      <w:r w:rsidRPr="00BD7394">
        <w:rPr>
          <w:rFonts w:ascii="Times New Roman" w:hAnsi="Times New Roman"/>
          <w:color w:val="auto"/>
          <w:sz w:val="28"/>
          <w:szCs w:val="28"/>
        </w:rPr>
        <w:t>Характер отношений между педагогом и детьми во многом определяет качество духовно­нравственного развития и воспитания последних.</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Родители (законные представители), так же как и педа</w:t>
      </w:r>
      <w:r w:rsidRPr="00BD7394">
        <w:rPr>
          <w:rFonts w:ascii="Times New Roman" w:hAnsi="Times New Roman"/>
          <w:color w:val="auto"/>
          <w:sz w:val="28"/>
          <w:szCs w:val="28"/>
        </w:rPr>
        <w:t>гог, подают ребенку первый пример нравственности. Пример имеет огромное значение в духовно-нравственном развитии и воспитании личности.</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BD7394">
        <w:rPr>
          <w:rFonts w:ascii="Times New Roman" w:hAnsi="Times New Roman"/>
          <w:color w:val="auto"/>
          <w:spacing w:val="2"/>
          <w:sz w:val="28"/>
          <w:szCs w:val="28"/>
        </w:rPr>
        <w:t xml:space="preserve">ской Федерации, </w:t>
      </w:r>
      <w:r w:rsidRPr="00BD7394">
        <w:rPr>
          <w:rFonts w:ascii="Times New Roman" w:hAnsi="Times New Roman"/>
          <w:color w:val="auto"/>
          <w:spacing w:val="2"/>
          <w:sz w:val="28"/>
          <w:szCs w:val="28"/>
        </w:rPr>
        <w:lastRenderedPageBreak/>
        <w:t xml:space="preserve">литературе и различных видах искусства, </w:t>
      </w:r>
      <w:r w:rsidRPr="00BD7394">
        <w:rPr>
          <w:rFonts w:ascii="Times New Roman" w:hAnsi="Times New Roman"/>
          <w:color w:val="auto"/>
          <w:sz w:val="28"/>
          <w:szCs w:val="28"/>
        </w:rPr>
        <w:t>сказках, легендах и мифах. В содержании каждого из основных направлений духовно­нравственного развития, воспи</w:t>
      </w:r>
      <w:r w:rsidRPr="00BD7394">
        <w:rPr>
          <w:rFonts w:ascii="Times New Roman" w:hAnsi="Times New Roman"/>
          <w:color w:val="auto"/>
          <w:spacing w:val="2"/>
          <w:sz w:val="28"/>
          <w:szCs w:val="28"/>
        </w:rPr>
        <w:t>тания и социализации должны быть широко представлены примеры духов</w:t>
      </w:r>
      <w:r w:rsidRPr="00BD7394">
        <w:rPr>
          <w:rFonts w:ascii="Times New Roman" w:hAnsi="Times New Roman"/>
          <w:color w:val="auto"/>
          <w:sz w:val="28"/>
          <w:szCs w:val="28"/>
        </w:rPr>
        <w:t xml:space="preserve">ной, нравственной, ответственной </w:t>
      </w:r>
      <w:proofErr w:type="gramStart"/>
      <w:r w:rsidRPr="00BD7394">
        <w:rPr>
          <w:rFonts w:ascii="Times New Roman" w:hAnsi="Times New Roman"/>
          <w:color w:val="auto"/>
          <w:sz w:val="28"/>
          <w:szCs w:val="28"/>
        </w:rPr>
        <w:t>жизни</w:t>
      </w:r>
      <w:proofErr w:type="gramEnd"/>
      <w:r w:rsidRPr="00BD7394">
        <w:rPr>
          <w:rFonts w:ascii="Times New Roman" w:hAnsi="Times New Roman"/>
          <w:color w:val="auto"/>
          <w:sz w:val="28"/>
          <w:szCs w:val="28"/>
        </w:rPr>
        <w:t xml:space="preserve">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w:t>
      </w:r>
      <w:r w:rsidRPr="00BD7394">
        <w:rPr>
          <w:rFonts w:ascii="Times New Roman" w:hAnsi="Times New Roman"/>
          <w:color w:val="auto"/>
          <w:spacing w:val="-2"/>
          <w:sz w:val="28"/>
          <w:szCs w:val="28"/>
        </w:rPr>
        <w:t xml:space="preserve">му педагогическая поддержка нравственного самоопределения </w:t>
      </w:r>
      <w:r w:rsidRPr="00BD7394">
        <w:rPr>
          <w:rFonts w:ascii="Times New Roman" w:hAnsi="Times New Roman"/>
          <w:color w:val="auto"/>
          <w:sz w:val="28"/>
          <w:szCs w:val="28"/>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w:t>
      </w:r>
      <w:proofErr w:type="gramStart"/>
      <w:r w:rsidRPr="00BD7394">
        <w:rPr>
          <w:rFonts w:ascii="Times New Roman" w:hAnsi="Times New Roman"/>
          <w:color w:val="auto"/>
          <w:sz w:val="28"/>
          <w:szCs w:val="28"/>
        </w:rPr>
        <w:t>на</w:t>
      </w:r>
      <w:proofErr w:type="gramEnd"/>
      <w:r w:rsidRPr="00BD7394">
        <w:rPr>
          <w:rFonts w:ascii="Times New Roman" w:hAnsi="Times New Roman"/>
          <w:color w:val="auto"/>
          <w:sz w:val="28"/>
          <w:szCs w:val="28"/>
        </w:rPr>
        <w:t xml:space="preserve"> обучающихся. </w:t>
      </w:r>
    </w:p>
    <w:p w:rsidR="00D4633B" w:rsidRPr="00797ECB" w:rsidRDefault="00D4633B" w:rsidP="00C327FC">
      <w:pPr>
        <w:ind w:firstLine="709"/>
        <w:jc w:val="both"/>
        <w:rPr>
          <w:sz w:val="28"/>
          <w:szCs w:val="28"/>
        </w:rPr>
      </w:pPr>
      <w:proofErr w:type="gramStart"/>
      <w:r w:rsidRPr="00BD7394">
        <w:rPr>
          <w:sz w:val="28"/>
          <w:szCs w:val="28"/>
        </w:rPr>
        <w:t>Представление об эффективном регулировании</w:t>
      </w:r>
      <w:r w:rsidRPr="0041436B">
        <w:rPr>
          <w:sz w:val="28"/>
          <w:szCs w:val="28"/>
        </w:rPr>
        <w:t>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w:t>
      </w:r>
      <w:r w:rsidRPr="00FF3660">
        <w:rPr>
          <w:sz w:val="28"/>
          <w:szCs w:val="28"/>
        </w:rPr>
        <w:t>ания представляет собой завершенный четырехлетний цикл, состоящий из четырех годовых циклов.</w:t>
      </w:r>
      <w:proofErr w:type="gramEnd"/>
      <w:r w:rsidRPr="00FF3660">
        <w:rPr>
          <w:sz w:val="28"/>
          <w:szCs w:val="28"/>
        </w:rPr>
        <w:t xml:space="preserve"> Календарное время в качестве фактора определяющего годовой порядок жизни коллектива младших школьников влияет через разделение времени </w:t>
      </w:r>
      <w:proofErr w:type="gramStart"/>
      <w:r w:rsidRPr="00FF3660">
        <w:rPr>
          <w:sz w:val="28"/>
          <w:szCs w:val="28"/>
        </w:rPr>
        <w:t>на</w:t>
      </w:r>
      <w:proofErr w:type="gramEnd"/>
      <w:r w:rsidRPr="00FF3660">
        <w:rPr>
          <w:sz w:val="28"/>
          <w:szCs w:val="28"/>
        </w:rPr>
        <w:t xml:space="preserve"> учебное и каникулярное, ч</w:t>
      </w:r>
      <w:r w:rsidRPr="00797ECB">
        <w:rPr>
          <w:sz w:val="28"/>
          <w:szCs w:val="28"/>
        </w:rPr>
        <w:t xml:space="preserve">ерез размещение праздников и памятных дат. </w:t>
      </w:r>
    </w:p>
    <w:p w:rsidR="00D4633B" w:rsidRPr="002C5232" w:rsidRDefault="00D4633B" w:rsidP="00C327FC">
      <w:pPr>
        <w:ind w:firstLine="709"/>
        <w:jc w:val="both"/>
        <w:rPr>
          <w:sz w:val="28"/>
          <w:szCs w:val="28"/>
        </w:rPr>
      </w:pPr>
      <w:r w:rsidRPr="004902B1">
        <w:rPr>
          <w:sz w:val="28"/>
          <w:szCs w:val="28"/>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w:t>
      </w:r>
      <w:r w:rsidRPr="009B0659">
        <w:rPr>
          <w:sz w:val="28"/>
          <w:szCs w:val="28"/>
        </w:rPr>
        <w:t>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w:t>
      </w:r>
      <w:r w:rsidRPr="002C5232">
        <w:rPr>
          <w:sz w:val="28"/>
          <w:szCs w:val="28"/>
        </w:rPr>
        <w:t>ивное взаимодействие человека с другими людьми.</w:t>
      </w:r>
    </w:p>
    <w:p w:rsidR="00D4633B" w:rsidRPr="00E417D8" w:rsidRDefault="00D4633B" w:rsidP="00C327FC">
      <w:pPr>
        <w:ind w:firstLine="709"/>
        <w:jc w:val="both"/>
        <w:rPr>
          <w:sz w:val="28"/>
          <w:szCs w:val="28"/>
        </w:rPr>
      </w:pPr>
    </w:p>
    <w:p w:rsidR="00D4633B" w:rsidRPr="00A87A29" w:rsidRDefault="00D4633B" w:rsidP="00C327FC">
      <w:pPr>
        <w:ind w:left="709"/>
        <w:rPr>
          <w:b/>
          <w:sz w:val="28"/>
          <w:szCs w:val="28"/>
        </w:rPr>
      </w:pPr>
      <w:r w:rsidRPr="00A87A29">
        <w:rPr>
          <w:b/>
          <w:sz w:val="28"/>
          <w:szCs w:val="28"/>
        </w:rPr>
        <w:t>2.3.5.Описание форм и методов организации социально значимой деятельности обучающихся</w:t>
      </w:r>
    </w:p>
    <w:p w:rsidR="00D4633B" w:rsidRPr="00CB6752" w:rsidRDefault="00D4633B" w:rsidP="00C327FC">
      <w:pPr>
        <w:ind w:firstLine="709"/>
        <w:jc w:val="both"/>
        <w:rPr>
          <w:sz w:val="28"/>
          <w:szCs w:val="28"/>
        </w:rPr>
      </w:pPr>
      <w:r w:rsidRPr="00C6263C">
        <w:rPr>
          <w:sz w:val="28"/>
          <w:szCs w:val="28"/>
        </w:rPr>
        <w:t>Одним из важных на</w:t>
      </w:r>
      <w:r w:rsidRPr="00012122">
        <w:rPr>
          <w:sz w:val="28"/>
          <w:szCs w:val="28"/>
        </w:rPr>
        <w:t>правлений воспитания и социализации современных детей являетс</w:t>
      </w:r>
      <w:r w:rsidRPr="00821939">
        <w:rPr>
          <w:sz w:val="28"/>
          <w:szCs w:val="28"/>
        </w:rPr>
        <w:t xml:space="preserve">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w:t>
      </w:r>
      <w:r w:rsidRPr="00BD7394">
        <w:rPr>
          <w:sz w:val="28"/>
          <w:szCs w:val="28"/>
        </w:rPr>
        <w:t>социально значимая деятельность</w:t>
      </w:r>
      <w:r w:rsidRPr="00CB6752">
        <w:rPr>
          <w:sz w:val="28"/>
          <w:szCs w:val="28"/>
        </w:rPr>
        <w:t xml:space="preserve">, под которой понимается добровольное конструктивное преобразование окружающего социума в русле решения проблем, </w:t>
      </w:r>
      <w:r w:rsidRPr="00CB6752">
        <w:rPr>
          <w:sz w:val="28"/>
          <w:szCs w:val="28"/>
        </w:rPr>
        <w:lastRenderedPageBreak/>
        <w:t xml:space="preserve">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D4633B" w:rsidRPr="0041436B" w:rsidRDefault="00D4633B" w:rsidP="00C327FC">
      <w:pPr>
        <w:pStyle w:val="1-21"/>
        <w:numPr>
          <w:ilvl w:val="0"/>
          <w:numId w:val="44"/>
        </w:numPr>
        <w:tabs>
          <w:tab w:val="left" w:pos="993"/>
        </w:tabs>
        <w:ind w:left="0" w:firstLine="709"/>
        <w:jc w:val="both"/>
        <w:rPr>
          <w:rFonts w:ascii="Times New Roman" w:hAnsi="Times New Roman"/>
          <w:sz w:val="28"/>
          <w:szCs w:val="28"/>
        </w:rPr>
      </w:pPr>
      <w:proofErr w:type="gramStart"/>
      <w:r w:rsidRPr="0041436B">
        <w:rPr>
          <w:rFonts w:ascii="Times New Roman" w:hAnsi="Times New Roman"/>
          <w:sz w:val="28"/>
          <w:szCs w:val="28"/>
        </w:rPr>
        <w:t>общественный</w:t>
      </w:r>
      <w:proofErr w:type="gramEnd"/>
      <w:r w:rsidRPr="0041436B">
        <w:rPr>
          <w:rFonts w:ascii="Times New Roman" w:hAnsi="Times New Roman"/>
          <w:sz w:val="28"/>
          <w:szCs w:val="28"/>
        </w:rPr>
        <w:t xml:space="preserve"> – позитивные изменения в социальной среде (преодоление социальных проблем, улучшение положения отдельных лиц или групп);</w:t>
      </w:r>
    </w:p>
    <w:p w:rsidR="00D4633B" w:rsidRPr="004902B1" w:rsidRDefault="00D4633B" w:rsidP="00C327FC">
      <w:pPr>
        <w:pStyle w:val="1-21"/>
        <w:numPr>
          <w:ilvl w:val="0"/>
          <w:numId w:val="44"/>
        </w:numPr>
        <w:tabs>
          <w:tab w:val="left" w:pos="993"/>
        </w:tabs>
        <w:ind w:left="0" w:firstLine="709"/>
        <w:jc w:val="both"/>
        <w:rPr>
          <w:rFonts w:ascii="Times New Roman" w:hAnsi="Times New Roman"/>
          <w:sz w:val="28"/>
          <w:szCs w:val="28"/>
        </w:rPr>
      </w:pPr>
      <w:proofErr w:type="gramStart"/>
      <w:r w:rsidRPr="00FF3660">
        <w:rPr>
          <w:rFonts w:ascii="Times New Roman" w:hAnsi="Times New Roman"/>
          <w:sz w:val="28"/>
          <w:szCs w:val="28"/>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w:t>
      </w:r>
      <w:r w:rsidRPr="00797ECB">
        <w:rPr>
          <w:rFonts w:ascii="Times New Roman" w:hAnsi="Times New Roman"/>
          <w:sz w:val="28"/>
          <w:szCs w:val="28"/>
        </w:rPr>
        <w:t>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w:t>
      </w:r>
      <w:r w:rsidRPr="004902B1">
        <w:rPr>
          <w:rFonts w:ascii="Times New Roman" w:hAnsi="Times New Roman"/>
          <w:sz w:val="28"/>
          <w:szCs w:val="28"/>
        </w:rPr>
        <w:t>нций социального взаимодействия, включение в реальные социальные отношения со сверстниками, старшими школьниками и взрослыми.</w:t>
      </w:r>
      <w:proofErr w:type="gramEnd"/>
    </w:p>
    <w:p w:rsidR="00D4633B" w:rsidRPr="00C6263C" w:rsidRDefault="00D4633B" w:rsidP="00C327FC">
      <w:pPr>
        <w:ind w:firstLine="709"/>
        <w:jc w:val="both"/>
        <w:rPr>
          <w:sz w:val="28"/>
          <w:szCs w:val="28"/>
        </w:rPr>
      </w:pPr>
      <w:r w:rsidRPr="009B0659">
        <w:rPr>
          <w:spacing w:val="-4"/>
          <w:sz w:val="28"/>
          <w:szCs w:val="28"/>
        </w:rPr>
        <w:t>По организации социальная значимая деятельность может быть инициируема преимущественно педагогами (классным руководителем), либо с</w:t>
      </w:r>
      <w:r w:rsidRPr="002C5232">
        <w:rPr>
          <w:spacing w:val="-4"/>
          <w:sz w:val="28"/>
          <w:szCs w:val="28"/>
        </w:rPr>
        <w:t>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w:t>
      </w:r>
      <w:r w:rsidRPr="00E417D8">
        <w:rPr>
          <w:spacing w:val="-4"/>
          <w:sz w:val="28"/>
          <w:szCs w:val="28"/>
        </w:rPr>
        <w:t>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w:t>
      </w:r>
      <w:r w:rsidRPr="00A87A29">
        <w:rPr>
          <w:spacing w:val="-4"/>
          <w:sz w:val="28"/>
          <w:szCs w:val="28"/>
        </w:rPr>
        <w:t>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C6263C">
        <w:rPr>
          <w:sz w:val="28"/>
          <w:szCs w:val="28"/>
        </w:rPr>
        <w:t>.</w:t>
      </w:r>
    </w:p>
    <w:p w:rsidR="00D4633B" w:rsidRPr="00B630CB" w:rsidRDefault="00D4633B" w:rsidP="00C327FC">
      <w:pPr>
        <w:ind w:firstLine="709"/>
        <w:jc w:val="both"/>
        <w:rPr>
          <w:sz w:val="28"/>
          <w:szCs w:val="28"/>
        </w:rPr>
      </w:pPr>
      <w:r w:rsidRPr="00012122">
        <w:rPr>
          <w:sz w:val="28"/>
          <w:szCs w:val="28"/>
        </w:rPr>
        <w:t>Одним из методов организации</w:t>
      </w:r>
      <w:r w:rsidR="00BC4C2B">
        <w:rPr>
          <w:sz w:val="28"/>
          <w:szCs w:val="28"/>
        </w:rPr>
        <w:t xml:space="preserve"> </w:t>
      </w:r>
      <w:r w:rsidRPr="00056C3C">
        <w:rPr>
          <w:sz w:val="28"/>
          <w:szCs w:val="28"/>
        </w:rPr>
        <w:t>социально значимой деятельности младших школьников является и</w:t>
      </w:r>
      <w:r w:rsidRPr="00821939">
        <w:rPr>
          <w:sz w:val="28"/>
          <w:szCs w:val="28"/>
        </w:rPr>
        <w:t>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w:t>
      </w:r>
      <w:r w:rsidRPr="003B2B4B">
        <w:rPr>
          <w:sz w:val="28"/>
          <w:szCs w:val="28"/>
        </w:rPr>
        <w:t xml:space="preserve">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w:t>
      </w:r>
      <w:r w:rsidRPr="00375003">
        <w:rPr>
          <w:sz w:val="28"/>
          <w:szCs w:val="28"/>
        </w:rPr>
        <w:t>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w:t>
      </w:r>
      <w:r w:rsidRPr="00B630CB">
        <w:rPr>
          <w:sz w:val="28"/>
          <w:szCs w:val="28"/>
        </w:rPr>
        <w:t>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D4633B" w:rsidRPr="00BD7394" w:rsidRDefault="00D4633B" w:rsidP="00C327FC">
      <w:pPr>
        <w:ind w:firstLine="709"/>
        <w:jc w:val="both"/>
        <w:rPr>
          <w:sz w:val="28"/>
          <w:szCs w:val="28"/>
        </w:rPr>
      </w:pPr>
      <w:r w:rsidRPr="005B482A">
        <w:rPr>
          <w:sz w:val="28"/>
          <w:szCs w:val="28"/>
        </w:rPr>
        <w:t>Еще одним методом организации</w:t>
      </w:r>
      <w:r w:rsidRPr="00BD7394">
        <w:rPr>
          <w:sz w:val="28"/>
          <w:szCs w:val="28"/>
        </w:rPr>
        <w:t xml:space="preserve">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w:t>
      </w:r>
      <w:r w:rsidRPr="00BD7394">
        <w:rPr>
          <w:sz w:val="28"/>
          <w:szCs w:val="28"/>
        </w:rPr>
        <w:lastRenderedPageBreak/>
        <w:t xml:space="preserve">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w:t>
      </w:r>
      <w:proofErr w:type="gramStart"/>
      <w:r w:rsidRPr="00BD7394">
        <w:rPr>
          <w:sz w:val="28"/>
          <w:szCs w:val="28"/>
        </w:rPr>
        <w:t>обучающимся</w:t>
      </w:r>
      <w:proofErr w:type="gramEnd"/>
      <w:r w:rsidRPr="00BD7394">
        <w:rPr>
          <w:sz w:val="28"/>
          <w:szCs w:val="28"/>
        </w:rPr>
        <w:t xml:space="preserve">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D4633B" w:rsidRPr="00BD7394" w:rsidRDefault="00D4633B" w:rsidP="00C327FC">
      <w:pPr>
        <w:pStyle w:val="1-21"/>
        <w:numPr>
          <w:ilvl w:val="0"/>
          <w:numId w:val="45"/>
        </w:numPr>
        <w:tabs>
          <w:tab w:val="left" w:pos="993"/>
        </w:tabs>
        <w:ind w:left="0" w:firstLine="709"/>
        <w:jc w:val="both"/>
        <w:rPr>
          <w:rFonts w:ascii="Times New Roman" w:hAnsi="Times New Roman"/>
          <w:sz w:val="28"/>
          <w:szCs w:val="28"/>
        </w:rPr>
      </w:pPr>
      <w:r w:rsidRPr="00BD7394">
        <w:rPr>
          <w:rFonts w:ascii="Times New Roman" w:hAnsi="Times New Roman"/>
          <w:sz w:val="28"/>
          <w:szCs w:val="28"/>
        </w:rPr>
        <w:t xml:space="preserve">осуществление консультирования школьников по наиболее эффективному достижению деловых и личностно значимых целей; </w:t>
      </w:r>
    </w:p>
    <w:p w:rsidR="00D4633B" w:rsidRPr="00BD7394" w:rsidRDefault="00D4633B" w:rsidP="00C327FC">
      <w:pPr>
        <w:pStyle w:val="1-21"/>
        <w:numPr>
          <w:ilvl w:val="0"/>
          <w:numId w:val="45"/>
        </w:numPr>
        <w:tabs>
          <w:tab w:val="left" w:pos="993"/>
        </w:tabs>
        <w:ind w:left="0" w:firstLine="709"/>
        <w:jc w:val="both"/>
        <w:rPr>
          <w:rFonts w:ascii="Times New Roman" w:hAnsi="Times New Roman"/>
          <w:sz w:val="28"/>
          <w:szCs w:val="28"/>
        </w:rPr>
      </w:pPr>
      <w:r w:rsidRPr="00BD7394">
        <w:rPr>
          <w:rFonts w:ascii="Times New Roman" w:hAnsi="Times New Roman"/>
          <w:sz w:val="28"/>
          <w:szCs w:val="28"/>
        </w:rPr>
        <w:t xml:space="preserve">использование технологии развития способностей для достижения целей в различных областях жизни; </w:t>
      </w:r>
    </w:p>
    <w:p w:rsidR="00D4633B" w:rsidRPr="00BD7394" w:rsidRDefault="00D4633B" w:rsidP="00C327FC">
      <w:pPr>
        <w:pStyle w:val="1-21"/>
        <w:numPr>
          <w:ilvl w:val="0"/>
          <w:numId w:val="45"/>
        </w:numPr>
        <w:tabs>
          <w:tab w:val="left" w:pos="993"/>
        </w:tabs>
        <w:ind w:left="0" w:firstLine="709"/>
        <w:jc w:val="both"/>
        <w:rPr>
          <w:rFonts w:ascii="Times New Roman" w:hAnsi="Times New Roman"/>
          <w:sz w:val="28"/>
          <w:szCs w:val="28"/>
        </w:rPr>
      </w:pPr>
      <w:r w:rsidRPr="00BD7394">
        <w:rPr>
          <w:rFonts w:ascii="Times New Roman" w:hAnsi="Times New Roman"/>
          <w:sz w:val="28"/>
          <w:szCs w:val="28"/>
        </w:rPr>
        <w:t>отказ взрослого от экспертной позиции;</w:t>
      </w:r>
    </w:p>
    <w:p w:rsidR="00D4633B" w:rsidRPr="00BD7394" w:rsidRDefault="00D4633B" w:rsidP="00C327FC">
      <w:pPr>
        <w:pStyle w:val="1-21"/>
        <w:numPr>
          <w:ilvl w:val="0"/>
          <w:numId w:val="45"/>
        </w:numPr>
        <w:tabs>
          <w:tab w:val="left" w:pos="993"/>
        </w:tabs>
        <w:ind w:left="0" w:firstLine="709"/>
        <w:jc w:val="both"/>
        <w:rPr>
          <w:rFonts w:ascii="Times New Roman" w:hAnsi="Times New Roman"/>
          <w:sz w:val="28"/>
          <w:szCs w:val="28"/>
        </w:rPr>
      </w:pPr>
      <w:r w:rsidRPr="00BD7394">
        <w:rPr>
          <w:rFonts w:ascii="Times New Roman" w:hAnsi="Times New Roman"/>
          <w:sz w:val="28"/>
          <w:szCs w:val="28"/>
        </w:rPr>
        <w:t xml:space="preserve">задача взрослого – создать условия для принятия детьми решения. </w:t>
      </w:r>
    </w:p>
    <w:p w:rsidR="00D4633B" w:rsidRPr="00FF3660" w:rsidRDefault="00D4633B" w:rsidP="00C327FC">
      <w:pPr>
        <w:ind w:firstLine="709"/>
        <w:jc w:val="both"/>
        <w:rPr>
          <w:sz w:val="28"/>
          <w:szCs w:val="28"/>
        </w:rPr>
      </w:pPr>
      <w:r w:rsidRPr="00BD7394">
        <w:rPr>
          <w:sz w:val="28"/>
          <w:szCs w:val="28"/>
        </w:rPr>
        <w:t>Широко известным методом организации</w:t>
      </w:r>
      <w:r w:rsidRPr="00CB6752">
        <w:rPr>
          <w:sz w:val="28"/>
          <w:szCs w:val="28"/>
        </w:rPr>
        <w:t xml:space="preserve">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w:t>
      </w:r>
      <w:r w:rsidRPr="0041436B">
        <w:rPr>
          <w:sz w:val="28"/>
          <w:szCs w:val="28"/>
        </w:rPr>
        <w:t>ьное проектирование как процесс создания социального проекта – прообраза предполагаемого состоян</w:t>
      </w:r>
      <w:r w:rsidRPr="00FF3660">
        <w:rPr>
          <w:sz w:val="28"/>
          <w:szCs w:val="28"/>
        </w:rPr>
        <w:t>ия жизни общества или социальной группы, может быть представлен в виде последовательно сменяющих друг друга этапов:</w:t>
      </w:r>
    </w:p>
    <w:p w:rsidR="00D4633B" w:rsidRPr="004902B1" w:rsidRDefault="00D4633B" w:rsidP="00C327FC">
      <w:pPr>
        <w:pStyle w:val="1-21"/>
        <w:numPr>
          <w:ilvl w:val="0"/>
          <w:numId w:val="45"/>
        </w:numPr>
        <w:tabs>
          <w:tab w:val="left" w:pos="993"/>
        </w:tabs>
        <w:ind w:left="0" w:firstLine="709"/>
        <w:jc w:val="both"/>
        <w:rPr>
          <w:rFonts w:ascii="Times New Roman" w:hAnsi="Times New Roman"/>
          <w:sz w:val="28"/>
          <w:szCs w:val="28"/>
        </w:rPr>
      </w:pPr>
      <w:r w:rsidRPr="00797ECB">
        <w:rPr>
          <w:rFonts w:ascii="Times New Roman" w:hAnsi="Times New Roman"/>
          <w:sz w:val="28"/>
          <w:szCs w:val="28"/>
        </w:rPr>
        <w:t>формулировка задачи, на решение которой направлен социальный проект (обоснование актуальности задачи, согласование предполагаемого изменения</w:t>
      </w:r>
      <w:r w:rsidRPr="004902B1">
        <w:rPr>
          <w:rFonts w:ascii="Times New Roman" w:hAnsi="Times New Roman"/>
          <w:sz w:val="28"/>
          <w:szCs w:val="28"/>
        </w:rPr>
        <w:t xml:space="preserve">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D4633B" w:rsidRPr="002C5232" w:rsidRDefault="00D4633B" w:rsidP="00C327FC">
      <w:pPr>
        <w:pStyle w:val="1-21"/>
        <w:numPr>
          <w:ilvl w:val="0"/>
          <w:numId w:val="45"/>
        </w:numPr>
        <w:tabs>
          <w:tab w:val="left" w:pos="993"/>
        </w:tabs>
        <w:ind w:left="0" w:firstLine="709"/>
        <w:jc w:val="both"/>
        <w:rPr>
          <w:rFonts w:ascii="Times New Roman" w:hAnsi="Times New Roman"/>
          <w:sz w:val="28"/>
          <w:szCs w:val="28"/>
        </w:rPr>
      </w:pPr>
      <w:r w:rsidRPr="009B0659">
        <w:rPr>
          <w:rFonts w:ascii="Times New Roman" w:hAnsi="Times New Roman"/>
          <w:sz w:val="28"/>
          <w:szCs w:val="28"/>
        </w:rPr>
        <w:t>поиск решения задачи (формулировка идеи социа</w:t>
      </w:r>
      <w:r w:rsidRPr="002C5232">
        <w:rPr>
          <w:rFonts w:ascii="Times New Roman" w:hAnsi="Times New Roman"/>
          <w:sz w:val="28"/>
          <w:szCs w:val="28"/>
        </w:rPr>
        <w:t>льного проекта, разработка механизма действия: содержания действий, этапов; схематизация предполагаемой деятельности);</w:t>
      </w:r>
    </w:p>
    <w:p w:rsidR="00D4633B" w:rsidRPr="00A87A29" w:rsidRDefault="00D4633B" w:rsidP="00C327FC">
      <w:pPr>
        <w:pStyle w:val="1-21"/>
        <w:numPr>
          <w:ilvl w:val="0"/>
          <w:numId w:val="45"/>
        </w:numPr>
        <w:tabs>
          <w:tab w:val="left" w:pos="993"/>
        </w:tabs>
        <w:ind w:left="0" w:firstLine="709"/>
        <w:jc w:val="both"/>
        <w:rPr>
          <w:rFonts w:ascii="Times New Roman" w:hAnsi="Times New Roman"/>
          <w:sz w:val="28"/>
          <w:szCs w:val="28"/>
        </w:rPr>
      </w:pPr>
      <w:r w:rsidRPr="00E417D8">
        <w:rPr>
          <w:rFonts w:ascii="Times New Roman" w:hAnsi="Times New Roman"/>
          <w:sz w:val="28"/>
          <w:szCs w:val="28"/>
        </w:rPr>
        <w:t>подготовка к презентации социально</w:t>
      </w:r>
      <w:r w:rsidRPr="00A87A29">
        <w:rPr>
          <w:rFonts w:ascii="Times New Roman" w:hAnsi="Times New Roman"/>
          <w:sz w:val="28"/>
          <w:szCs w:val="28"/>
        </w:rPr>
        <w:t>го проекта (подробное описание предполагаемых действий, создание подробной документации, схемы, презентации).</w:t>
      </w:r>
    </w:p>
    <w:p w:rsidR="00D4633B" w:rsidRPr="0041436B" w:rsidRDefault="00D4633B" w:rsidP="00C327FC">
      <w:pPr>
        <w:ind w:firstLine="709"/>
        <w:jc w:val="both"/>
        <w:rPr>
          <w:sz w:val="28"/>
          <w:szCs w:val="28"/>
        </w:rPr>
      </w:pPr>
      <w:r w:rsidRPr="00A87A29">
        <w:rPr>
          <w:sz w:val="28"/>
          <w:szCs w:val="28"/>
        </w:rPr>
        <w:t xml:space="preserve">В рамках названного метода могут использоваться такие </w:t>
      </w:r>
      <w:r w:rsidRPr="00BD7394">
        <w:rPr>
          <w:sz w:val="28"/>
          <w:szCs w:val="28"/>
        </w:rPr>
        <w:t>формы организации</w:t>
      </w:r>
      <w:r w:rsidRPr="00CB6752">
        <w:rPr>
          <w:sz w:val="28"/>
          <w:szCs w:val="28"/>
        </w:rPr>
        <w:t xml:space="preserve"> социально значимой деятельности как «ярмарка социальных проектов», «защита социал</w:t>
      </w:r>
      <w:r w:rsidRPr="0041436B">
        <w:rPr>
          <w:sz w:val="28"/>
          <w:szCs w:val="28"/>
        </w:rPr>
        <w:t xml:space="preserve">ьных проектов», «презентация социального проекта». </w:t>
      </w:r>
    </w:p>
    <w:p w:rsidR="00D4633B" w:rsidRPr="00FF3660" w:rsidRDefault="00D4633B" w:rsidP="00C327FC">
      <w:pPr>
        <w:ind w:firstLine="709"/>
        <w:jc w:val="both"/>
        <w:rPr>
          <w:sz w:val="28"/>
          <w:szCs w:val="28"/>
        </w:rPr>
      </w:pPr>
      <w:r w:rsidRPr="00FF3660">
        <w:rPr>
          <w:sz w:val="28"/>
          <w:szCs w:val="28"/>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D4633B" w:rsidRPr="00797ECB" w:rsidRDefault="00D4633B" w:rsidP="00C327FC">
      <w:pPr>
        <w:ind w:firstLine="709"/>
        <w:jc w:val="both"/>
        <w:rPr>
          <w:sz w:val="28"/>
          <w:szCs w:val="28"/>
        </w:rPr>
      </w:pPr>
    </w:p>
    <w:p w:rsidR="00D4633B" w:rsidRPr="0041436B" w:rsidRDefault="00D4633B" w:rsidP="00C327FC">
      <w:pPr>
        <w:ind w:left="709"/>
        <w:jc w:val="both"/>
        <w:rPr>
          <w:b/>
          <w:sz w:val="28"/>
          <w:szCs w:val="28"/>
        </w:rPr>
      </w:pPr>
      <w:r w:rsidRPr="00B50C7E">
        <w:rPr>
          <w:b/>
          <w:sz w:val="28"/>
          <w:szCs w:val="28"/>
        </w:rPr>
        <w:t>2.3.6.Описание основных технологий взаимодействия и сотрудничества субъектов воспитательной деятельности и социальных институтов</w:t>
      </w:r>
    </w:p>
    <w:p w:rsidR="00D4633B" w:rsidRPr="00A87A29" w:rsidRDefault="00D4633B" w:rsidP="00C327FC">
      <w:pPr>
        <w:widowControl w:val="0"/>
        <w:ind w:firstLine="709"/>
        <w:jc w:val="both"/>
        <w:rPr>
          <w:sz w:val="28"/>
          <w:szCs w:val="28"/>
        </w:rPr>
      </w:pPr>
      <w:r w:rsidRPr="00FF3660">
        <w:rPr>
          <w:sz w:val="28"/>
          <w:szCs w:val="28"/>
        </w:rPr>
        <w:t xml:space="preserve">В процессе воспитания, социализации и духовно-нравственного </w:t>
      </w:r>
      <w:proofErr w:type="gramStart"/>
      <w:r w:rsidRPr="00FF3660">
        <w:rPr>
          <w:sz w:val="28"/>
          <w:szCs w:val="28"/>
        </w:rPr>
        <w:t>развития</w:t>
      </w:r>
      <w:proofErr w:type="gramEnd"/>
      <w:r w:rsidRPr="00FF3660">
        <w:rPr>
          <w:sz w:val="28"/>
          <w:szCs w:val="28"/>
        </w:rPr>
        <w:t xml:space="preserve"> обучающихся на уровне начального обще</w:t>
      </w:r>
      <w:r w:rsidRPr="00797ECB">
        <w:rPr>
          <w:sz w:val="28"/>
          <w:szCs w:val="28"/>
        </w:rPr>
        <w:t xml:space="preserve">го образования большое значение имеет социальное партнерство различных социальных институтов. Интеграция </w:t>
      </w:r>
      <w:r w:rsidRPr="00797ECB">
        <w:rPr>
          <w:sz w:val="28"/>
          <w:szCs w:val="28"/>
        </w:rPr>
        <w:lastRenderedPageBreak/>
        <w:t>социально-педа</w:t>
      </w:r>
      <w:r w:rsidRPr="00797ECB">
        <w:rPr>
          <w:sz w:val="28"/>
          <w:szCs w:val="28"/>
        </w:rPr>
        <w:softHyphen/>
        <w:t>гогического потенциала организаций общего и дополнительного образования, культуры, спорта, туризма, местного сообщества, т</w:t>
      </w:r>
      <w:r w:rsidRPr="004902B1">
        <w:rPr>
          <w:sz w:val="28"/>
          <w:szCs w:val="28"/>
        </w:rPr>
        <w:t>радиционных религиозных и иных общественных организаций и семьи способствует позитивной социализации младших школьников. Взаимодействие школы, семьи и общественности имеет решающее значение для организации нравственного уклада жизни детей. Ведущая роль в о</w:t>
      </w:r>
      <w:r w:rsidRPr="009B0659">
        <w:rPr>
          <w:sz w:val="28"/>
          <w:szCs w:val="28"/>
        </w:rPr>
        <w:t>рганизации социального партнерства институтов общественного участия  и семьи принадлежит педагогическому коллективу общеобразовательной школы и особенно институту классного руководства. Младшие школьники должны принимать посильное участие в построении моде</w:t>
      </w:r>
      <w:r w:rsidRPr="002C5232">
        <w:rPr>
          <w:sz w:val="28"/>
          <w:szCs w:val="28"/>
        </w:rPr>
        <w:t xml:space="preserve">ли социального партнерства, необходимой для их позитивной социализации. </w:t>
      </w:r>
      <w:proofErr w:type="gramStart"/>
      <w:r w:rsidRPr="002C5232">
        <w:rPr>
          <w:sz w:val="28"/>
          <w:szCs w:val="28"/>
        </w:rPr>
        <w:t>Формирование социального опыта младших школьников осуществляется в ходе реализации проектов, коллективных творческих дел, сюжетно-ролевых и деловых игр, коллективного посещения театров</w:t>
      </w:r>
      <w:r w:rsidRPr="00E417D8">
        <w:rPr>
          <w:sz w:val="28"/>
          <w:szCs w:val="28"/>
        </w:rPr>
        <w:t>, музеев, концертов, экскурсий, встреч с представителями религиозных и общественных организаций и т. д. Социальное партнерство институтов общественного у</w:t>
      </w:r>
      <w:r w:rsidRPr="00A87A29">
        <w:rPr>
          <w:sz w:val="28"/>
          <w:szCs w:val="28"/>
        </w:rPr>
        <w:t>частия в процессе воспитания учащихся начальной школы выражается в создании  и реализации совместных социально-педагогических, образовательных, просветительских и иных программ, проведении совместных мероприятий.</w:t>
      </w:r>
      <w:proofErr w:type="gramEnd"/>
    </w:p>
    <w:p w:rsidR="00D4633B" w:rsidRPr="003B2B4B" w:rsidRDefault="00D4633B" w:rsidP="00C327FC">
      <w:pPr>
        <w:widowControl w:val="0"/>
        <w:ind w:firstLine="709"/>
        <w:jc w:val="both"/>
        <w:rPr>
          <w:sz w:val="28"/>
          <w:szCs w:val="28"/>
        </w:rPr>
      </w:pPr>
      <w:r w:rsidRPr="00C6263C">
        <w:rPr>
          <w:sz w:val="28"/>
          <w:szCs w:val="28"/>
        </w:rPr>
        <w:t>При разработке и осуществлении программы во</w:t>
      </w:r>
      <w:r w:rsidRPr="00012122">
        <w:rPr>
          <w:sz w:val="28"/>
          <w:szCs w:val="28"/>
        </w:rPr>
        <w:t>спитания и социализации младших школьников образовательная ор</w:t>
      </w:r>
      <w:r w:rsidRPr="00821939">
        <w:rPr>
          <w:sz w:val="28"/>
          <w:szCs w:val="28"/>
        </w:rPr>
        <w:t>ганизация может взаимодействовать, в том числе на системной основе, с традиционными религиозными организациями, общественными организациями и объединениями гражданско-патрио</w:t>
      </w:r>
      <w:r w:rsidRPr="00821939">
        <w:rPr>
          <w:sz w:val="28"/>
          <w:szCs w:val="28"/>
        </w:rPr>
        <w:softHyphen/>
        <w:t>ти</w:t>
      </w:r>
      <w:r w:rsidRPr="00821939">
        <w:rPr>
          <w:sz w:val="28"/>
          <w:szCs w:val="28"/>
        </w:rPr>
        <w:softHyphen/>
        <w:t>чес</w:t>
      </w:r>
      <w:r w:rsidRPr="00821939">
        <w:rPr>
          <w:sz w:val="28"/>
          <w:szCs w:val="28"/>
        </w:rPr>
        <w:softHyphen/>
        <w:t>кой, культурной, экологической и иной направленности, детско-юношескими и молодежными движениями, организациями, объединениями, разделяющими в своей деятельности цели, задачи и ценности настоящей программы. При этом могут быть использованы различные формы взаимодействия с согласия обучающихся и их родителей (законных предста</w:t>
      </w:r>
      <w:r w:rsidRPr="003B2B4B">
        <w:rPr>
          <w:sz w:val="28"/>
          <w:szCs w:val="28"/>
        </w:rPr>
        <w:t>вителей):</w:t>
      </w:r>
    </w:p>
    <w:p w:rsidR="00D4633B" w:rsidRPr="00375003" w:rsidRDefault="00D4633B" w:rsidP="00C327FC">
      <w:pPr>
        <w:pStyle w:val="1-21"/>
        <w:widowControl w:val="0"/>
        <w:numPr>
          <w:ilvl w:val="0"/>
          <w:numId w:val="46"/>
        </w:numPr>
        <w:tabs>
          <w:tab w:val="left" w:pos="993"/>
        </w:tabs>
        <w:ind w:left="0" w:firstLine="709"/>
        <w:jc w:val="both"/>
        <w:rPr>
          <w:rFonts w:ascii="Times New Roman" w:hAnsi="Times New Roman"/>
          <w:sz w:val="28"/>
          <w:szCs w:val="28"/>
        </w:rPr>
      </w:pPr>
      <w:r w:rsidRPr="00375003">
        <w:rPr>
          <w:rFonts w:ascii="Times New Roman" w:hAnsi="Times New Roman"/>
          <w:sz w:val="28"/>
          <w:szCs w:val="28"/>
        </w:rPr>
        <w:t xml:space="preserve">участие традиционных религиозных организаций, иных общественных организаций и объединений в проведении отдельных мероприятий в рамках реализации направлений воспитания и </w:t>
      </w:r>
      <w:proofErr w:type="gramStart"/>
      <w:r w:rsidRPr="00375003">
        <w:rPr>
          <w:rFonts w:ascii="Times New Roman" w:hAnsi="Times New Roman"/>
          <w:sz w:val="28"/>
          <w:szCs w:val="28"/>
        </w:rPr>
        <w:t>социализации</w:t>
      </w:r>
      <w:proofErr w:type="gramEnd"/>
      <w:r w:rsidRPr="00375003">
        <w:rPr>
          <w:rFonts w:ascii="Times New Roman" w:hAnsi="Times New Roman"/>
          <w:sz w:val="28"/>
          <w:szCs w:val="28"/>
        </w:rPr>
        <w:t xml:space="preserve"> обучающихся на уровне начального общего образования;</w:t>
      </w:r>
    </w:p>
    <w:p w:rsidR="00D4633B" w:rsidRPr="00BD7394" w:rsidRDefault="00D4633B" w:rsidP="00C327FC">
      <w:pPr>
        <w:pStyle w:val="1-21"/>
        <w:widowControl w:val="0"/>
        <w:numPr>
          <w:ilvl w:val="0"/>
          <w:numId w:val="46"/>
        </w:numPr>
        <w:tabs>
          <w:tab w:val="left" w:pos="993"/>
        </w:tabs>
        <w:ind w:left="0" w:firstLine="709"/>
        <w:jc w:val="both"/>
        <w:rPr>
          <w:rFonts w:ascii="Times New Roman" w:hAnsi="Times New Roman"/>
          <w:sz w:val="28"/>
          <w:szCs w:val="28"/>
        </w:rPr>
      </w:pPr>
      <w:r w:rsidRPr="00B630CB">
        <w:rPr>
          <w:rFonts w:ascii="Times New Roman" w:hAnsi="Times New Roman"/>
          <w:sz w:val="28"/>
          <w:szCs w:val="28"/>
        </w:rPr>
        <w:t>участие у</w:t>
      </w:r>
      <w:r w:rsidRPr="005B482A">
        <w:rPr>
          <w:rFonts w:ascii="Times New Roman" w:hAnsi="Times New Roman"/>
          <w:sz w:val="28"/>
          <w:szCs w:val="28"/>
        </w:rPr>
        <w:t xml:space="preserve">казанных организаций и объединений в реализации отдельных образовательных программ, согласованных с программой воспитания и </w:t>
      </w:r>
      <w:proofErr w:type="gramStart"/>
      <w:r w:rsidRPr="005B482A">
        <w:rPr>
          <w:rFonts w:ascii="Times New Roman" w:hAnsi="Times New Roman"/>
          <w:sz w:val="28"/>
          <w:szCs w:val="28"/>
        </w:rPr>
        <w:t>социализации</w:t>
      </w:r>
      <w:proofErr w:type="gramEnd"/>
      <w:r w:rsidRPr="005B482A">
        <w:rPr>
          <w:rFonts w:ascii="Times New Roman" w:hAnsi="Times New Roman"/>
          <w:sz w:val="28"/>
          <w:szCs w:val="28"/>
        </w:rPr>
        <w:t xml:space="preserve"> обучающихся</w:t>
      </w:r>
      <w:r w:rsidRPr="00BD7394">
        <w:rPr>
          <w:rFonts w:ascii="Times New Roman" w:hAnsi="Times New Roman"/>
          <w:sz w:val="28"/>
          <w:szCs w:val="28"/>
        </w:rPr>
        <w:t xml:space="preserve"> на уровне начального общего образования и одобренных Управляющим советом образовательной организации;</w:t>
      </w:r>
    </w:p>
    <w:p w:rsidR="00D4633B" w:rsidRDefault="00D4633B" w:rsidP="00C327FC">
      <w:pPr>
        <w:pStyle w:val="1-21"/>
        <w:numPr>
          <w:ilvl w:val="0"/>
          <w:numId w:val="46"/>
        </w:numPr>
        <w:tabs>
          <w:tab w:val="left" w:pos="993"/>
        </w:tabs>
        <w:autoSpaceDE w:val="0"/>
        <w:autoSpaceDN w:val="0"/>
        <w:adjustRightInd w:val="0"/>
        <w:ind w:left="0" w:firstLine="709"/>
        <w:jc w:val="both"/>
        <w:rPr>
          <w:rFonts w:ascii="Times New Roman" w:hAnsi="Times New Roman"/>
          <w:sz w:val="28"/>
          <w:szCs w:val="28"/>
        </w:rPr>
      </w:pPr>
      <w:r w:rsidRPr="00BD7394">
        <w:rPr>
          <w:rFonts w:ascii="Times New Roman" w:hAnsi="Times New Roman"/>
          <w:sz w:val="28"/>
          <w:szCs w:val="28"/>
        </w:rPr>
        <w:t>проведение совместных мероприятий по направлениям программы воспитания и социализации в образовательной организации.</w:t>
      </w:r>
    </w:p>
    <w:p w:rsidR="00D4633B" w:rsidRDefault="00D4633B" w:rsidP="00C327FC">
      <w:pPr>
        <w:pStyle w:val="1-21"/>
        <w:tabs>
          <w:tab w:val="left" w:pos="993"/>
        </w:tabs>
        <w:autoSpaceDE w:val="0"/>
        <w:autoSpaceDN w:val="0"/>
        <w:adjustRightInd w:val="0"/>
        <w:ind w:left="709"/>
        <w:jc w:val="both"/>
        <w:rPr>
          <w:rFonts w:ascii="Times New Roman" w:hAnsi="Times New Roman"/>
          <w:sz w:val="28"/>
          <w:szCs w:val="28"/>
        </w:rPr>
      </w:pPr>
    </w:p>
    <w:p w:rsidR="00D4633B" w:rsidRPr="007261C4" w:rsidRDefault="00D4633B" w:rsidP="00C327FC">
      <w:pPr>
        <w:widowControl w:val="0"/>
        <w:autoSpaceDE w:val="0"/>
        <w:autoSpaceDN w:val="0"/>
        <w:adjustRightInd w:val="0"/>
        <w:ind w:firstLine="709"/>
        <w:jc w:val="center"/>
        <w:rPr>
          <w:b/>
          <w:sz w:val="28"/>
          <w:szCs w:val="28"/>
        </w:rPr>
      </w:pPr>
      <w:proofErr w:type="gramStart"/>
      <w:r w:rsidRPr="007261C4">
        <w:rPr>
          <w:b/>
          <w:sz w:val="28"/>
          <w:szCs w:val="28"/>
        </w:rPr>
        <w:t>2.3.7.Описание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roofErr w:type="gramEnd"/>
    </w:p>
    <w:p w:rsidR="00D4633B" w:rsidRPr="007261C4" w:rsidRDefault="00D4633B" w:rsidP="00C327FC">
      <w:pPr>
        <w:ind w:firstLine="709"/>
        <w:jc w:val="both"/>
        <w:rPr>
          <w:sz w:val="28"/>
          <w:szCs w:val="28"/>
        </w:rPr>
      </w:pPr>
      <w:r w:rsidRPr="007261C4">
        <w:rPr>
          <w:b/>
          <w:i/>
          <w:sz w:val="28"/>
          <w:szCs w:val="28"/>
        </w:rPr>
        <w:t>Воспитание физической культуры, формирование ценностного отношения к здоровью и здоровому образу жизни.</w:t>
      </w:r>
      <w:r w:rsidR="00BC4C2B">
        <w:rPr>
          <w:b/>
          <w:i/>
          <w:sz w:val="28"/>
          <w:szCs w:val="28"/>
        </w:rPr>
        <w:t xml:space="preserve"> </w:t>
      </w:r>
      <w:r w:rsidRPr="007261C4">
        <w:rPr>
          <w:sz w:val="28"/>
          <w:szCs w:val="28"/>
        </w:rPr>
        <w:t xml:space="preserve">Физическое воспитание младших школьников, процесс формирования у них здорового образа жизни </w:t>
      </w:r>
      <w:r w:rsidRPr="007261C4">
        <w:rPr>
          <w:sz w:val="28"/>
          <w:szCs w:val="28"/>
        </w:rPr>
        <w:lastRenderedPageBreak/>
        <w:t>предполагает усиление внимание кформированию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D4633B" w:rsidRPr="007261C4" w:rsidRDefault="00D4633B" w:rsidP="00C327FC">
      <w:pPr>
        <w:autoSpaceDE w:val="0"/>
        <w:autoSpaceDN w:val="0"/>
        <w:adjustRightInd w:val="0"/>
        <w:ind w:firstLine="709"/>
        <w:jc w:val="both"/>
        <w:rPr>
          <w:sz w:val="28"/>
          <w:szCs w:val="28"/>
        </w:rPr>
      </w:pPr>
      <w:r w:rsidRPr="007261C4">
        <w:rPr>
          <w:b/>
          <w:i/>
          <w:sz w:val="28"/>
          <w:szCs w:val="28"/>
        </w:rPr>
        <w:t>Формы и методы</w:t>
      </w:r>
      <w:r w:rsidRPr="007261C4">
        <w:rPr>
          <w:sz w:val="28"/>
          <w:szCs w:val="28"/>
        </w:rPr>
        <w:t xml:space="preserve">формирования у </w:t>
      </w:r>
      <w:proofErr w:type="gramStart"/>
      <w:r w:rsidRPr="007261C4">
        <w:rPr>
          <w:sz w:val="28"/>
          <w:szCs w:val="28"/>
        </w:rPr>
        <w:t>обучающихся</w:t>
      </w:r>
      <w:proofErr w:type="gramEnd"/>
      <w:r w:rsidRPr="007261C4">
        <w:rPr>
          <w:sz w:val="28"/>
          <w:szCs w:val="28"/>
        </w:rPr>
        <w:t xml:space="preserve"> культуры здорового и безопасного образа жизни:</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предъявление примеров ведения здорового образа жизни;</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 xml:space="preserve">организация сетевого партнерства учреждений здравоохранения, спорта, туризма, общего и дополнительного образования. </w:t>
      </w:r>
    </w:p>
    <w:p w:rsidR="00D4633B" w:rsidRPr="007261C4" w:rsidRDefault="00D4633B" w:rsidP="00C327FC">
      <w:pPr>
        <w:pStyle w:val="-110"/>
        <w:numPr>
          <w:ilvl w:val="0"/>
          <w:numId w:val="50"/>
        </w:numPr>
        <w:tabs>
          <w:tab w:val="left" w:pos="993"/>
        </w:tabs>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коллективные прогулки, туристические походы ученического класса;</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D4633B" w:rsidRPr="007261C4" w:rsidRDefault="00D4633B" w:rsidP="00C327FC">
      <w:pPr>
        <w:pStyle w:val="-110"/>
        <w:numPr>
          <w:ilvl w:val="0"/>
          <w:numId w:val="50"/>
        </w:numPr>
        <w:tabs>
          <w:tab w:val="left" w:pos="993"/>
        </w:tabs>
        <w:spacing w:after="0" w:line="240" w:lineRule="auto"/>
        <w:ind w:left="0" w:firstLine="709"/>
        <w:jc w:val="both"/>
        <w:rPr>
          <w:rFonts w:ascii="Times New Roman" w:hAnsi="Times New Roman"/>
          <w:sz w:val="28"/>
          <w:szCs w:val="28"/>
        </w:rPr>
      </w:pPr>
      <w:r w:rsidRPr="007261C4">
        <w:rPr>
          <w:rFonts w:ascii="Times New Roman" w:hAnsi="Times New Roman"/>
          <w:sz w:val="28"/>
          <w:szCs w:val="28"/>
        </w:rPr>
        <w:t>совместные праздники, турпоходы, спортивные соревнования для детей и родителей;</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ведение «Индивидуальных дневников здоровья» (мониторинг – самодиагностика состояния собственного здоровья).</w:t>
      </w:r>
    </w:p>
    <w:p w:rsidR="00D4633B" w:rsidRPr="007261C4" w:rsidRDefault="00D4633B" w:rsidP="00C327FC">
      <w:pPr>
        <w:pStyle w:val="220"/>
        <w:widowControl w:val="0"/>
        <w:rPr>
          <w:sz w:val="28"/>
          <w:szCs w:val="28"/>
        </w:rPr>
      </w:pPr>
      <w:r w:rsidRPr="007261C4">
        <w:rPr>
          <w:b/>
          <w:i/>
          <w:sz w:val="28"/>
          <w:szCs w:val="28"/>
        </w:rPr>
        <w:t>Развитие экологической культуры личности, ценностного отношения к природе, созидательной экологической позиции</w:t>
      </w:r>
      <w:proofErr w:type="gramStart"/>
      <w:r w:rsidRPr="007261C4">
        <w:rPr>
          <w:b/>
          <w:i/>
          <w:sz w:val="28"/>
          <w:szCs w:val="28"/>
        </w:rPr>
        <w:t>.</w:t>
      </w:r>
      <w:r w:rsidRPr="007261C4">
        <w:rPr>
          <w:sz w:val="28"/>
          <w:szCs w:val="28"/>
        </w:rPr>
        <w:t>Р</w:t>
      </w:r>
      <w:proofErr w:type="gramEnd"/>
      <w:r w:rsidRPr="007261C4">
        <w:rPr>
          <w:sz w:val="28"/>
          <w:szCs w:val="28"/>
        </w:rPr>
        <w:t xml:space="preserve">азвитие содержания </w:t>
      </w:r>
      <w:r w:rsidRPr="007261C4">
        <w:rPr>
          <w:sz w:val="28"/>
          <w:szCs w:val="28"/>
        </w:rPr>
        <w:lastRenderedPageBreak/>
        <w:t>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D4633B" w:rsidRPr="007261C4" w:rsidRDefault="00D4633B" w:rsidP="00C327FC">
      <w:pPr>
        <w:autoSpaceDE w:val="0"/>
        <w:autoSpaceDN w:val="0"/>
        <w:adjustRightInd w:val="0"/>
        <w:ind w:firstLine="709"/>
        <w:jc w:val="both"/>
        <w:rPr>
          <w:sz w:val="28"/>
          <w:szCs w:val="28"/>
        </w:rPr>
      </w:pPr>
      <w:r w:rsidRPr="007261C4">
        <w:rPr>
          <w:b/>
          <w:i/>
          <w:sz w:val="28"/>
          <w:szCs w:val="28"/>
        </w:rPr>
        <w:t xml:space="preserve">Формы и методы </w:t>
      </w:r>
      <w:r w:rsidRPr="007261C4">
        <w:rPr>
          <w:sz w:val="28"/>
          <w:szCs w:val="28"/>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bCs/>
          <w:sz w:val="28"/>
          <w:szCs w:val="28"/>
        </w:rPr>
        <w:t xml:space="preserve">исследование </w:t>
      </w:r>
      <w:r w:rsidRPr="007261C4">
        <w:rPr>
          <w:rFonts w:ascii="Times New Roman" w:hAnsi="Times New Roman"/>
          <w:sz w:val="28"/>
          <w:szCs w:val="28"/>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pacing w:val="-6"/>
          <w:sz w:val="28"/>
          <w:szCs w:val="28"/>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7261C4">
        <w:rPr>
          <w:rFonts w:ascii="Times New Roman" w:hAnsi="Times New Roman"/>
          <w:sz w:val="28"/>
          <w:szCs w:val="28"/>
        </w:rPr>
        <w:t>;</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7261C4">
        <w:rPr>
          <w:rFonts w:ascii="Times New Roman" w:hAnsi="Times New Roman"/>
          <w:sz w:val="28"/>
          <w:szCs w:val="28"/>
        </w:rPr>
        <w:t>природоохранная деятель</w:t>
      </w:r>
      <w:r w:rsidRPr="007261C4">
        <w:rPr>
          <w:rFonts w:ascii="Times New Roman" w:hAnsi="Times New Roman"/>
          <w:bCs/>
          <w:sz w:val="28"/>
          <w:szCs w:val="28"/>
        </w:rPr>
        <w:t xml:space="preserve">ность (экологические акции, природоохранные флешмобы). </w:t>
      </w:r>
    </w:p>
    <w:p w:rsidR="00D4633B" w:rsidRPr="007261C4" w:rsidRDefault="00D4633B" w:rsidP="00C327FC">
      <w:pPr>
        <w:shd w:val="clear" w:color="auto" w:fill="FFFFFF"/>
        <w:tabs>
          <w:tab w:val="left" w:pos="142"/>
        </w:tabs>
        <w:ind w:firstLine="709"/>
        <w:jc w:val="both"/>
        <w:rPr>
          <w:bCs/>
          <w:sz w:val="28"/>
          <w:szCs w:val="28"/>
        </w:rPr>
      </w:pPr>
      <w:r w:rsidRPr="007261C4">
        <w:rPr>
          <w:b/>
          <w:i/>
          <w:sz w:val="28"/>
          <w:szCs w:val="28"/>
        </w:rPr>
        <w:t xml:space="preserve">Обучение правилам безопасного поведения на дорогах </w:t>
      </w:r>
      <w:r w:rsidRPr="007261C4">
        <w:rPr>
          <w:bCs/>
          <w:sz w:val="28"/>
          <w:szCs w:val="28"/>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D4633B" w:rsidRPr="007261C4" w:rsidRDefault="00D4633B" w:rsidP="00C327FC">
      <w:pPr>
        <w:autoSpaceDE w:val="0"/>
        <w:autoSpaceDN w:val="0"/>
        <w:adjustRightInd w:val="0"/>
        <w:ind w:firstLine="709"/>
        <w:jc w:val="both"/>
        <w:rPr>
          <w:sz w:val="28"/>
          <w:szCs w:val="28"/>
        </w:rPr>
      </w:pPr>
      <w:r w:rsidRPr="007261C4">
        <w:rPr>
          <w:b/>
          <w:i/>
          <w:sz w:val="28"/>
          <w:szCs w:val="28"/>
        </w:rPr>
        <w:t xml:space="preserve">Мероприятия </w:t>
      </w:r>
      <w:r w:rsidRPr="007261C4">
        <w:rPr>
          <w:sz w:val="28"/>
          <w:szCs w:val="28"/>
        </w:rPr>
        <w:t>по обучению младших школьников правилам безопасного поведения на дорогах:</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bCs/>
          <w:sz w:val="28"/>
          <w:szCs w:val="28"/>
        </w:rPr>
        <w:t xml:space="preserve">конкурс </w:t>
      </w:r>
      <w:r w:rsidRPr="007261C4">
        <w:rPr>
          <w:rFonts w:ascii="Times New Roman" w:hAnsi="Times New Roman"/>
          <w:sz w:val="28"/>
          <w:szCs w:val="28"/>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 xml:space="preserve">практические занятия на автогородке «ПДД в части велосипедистов», </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261C4">
        <w:rPr>
          <w:rFonts w:ascii="Times New Roman" w:hAnsi="Times New Roman"/>
          <w:sz w:val="28"/>
          <w:szCs w:val="28"/>
        </w:rPr>
        <w:t>конкурс памяток «Школьнику пешеходу (зима)», «Школьник</w:t>
      </w:r>
      <w:proofErr w:type="gramStart"/>
      <w:r w:rsidRPr="007261C4">
        <w:rPr>
          <w:rFonts w:ascii="Times New Roman" w:hAnsi="Times New Roman"/>
          <w:sz w:val="28"/>
          <w:szCs w:val="28"/>
        </w:rPr>
        <w:t>у-</w:t>
      </w:r>
      <w:proofErr w:type="gramEnd"/>
      <w:r w:rsidRPr="007261C4">
        <w:rPr>
          <w:rFonts w:ascii="Times New Roman" w:hAnsi="Times New Roman"/>
          <w:sz w:val="28"/>
          <w:szCs w:val="28"/>
        </w:rPr>
        <w:t xml:space="preserve"> пешеходу (весна)» и т. д.;</w:t>
      </w:r>
    </w:p>
    <w:p w:rsidR="00D4633B" w:rsidRPr="007261C4" w:rsidRDefault="00D4633B" w:rsidP="00C327FC">
      <w:pPr>
        <w:pStyle w:val="-110"/>
        <w:numPr>
          <w:ilvl w:val="0"/>
          <w:numId w:val="50"/>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7261C4">
        <w:rPr>
          <w:rFonts w:ascii="Times New Roman" w:hAnsi="Times New Roman"/>
          <w:sz w:val="28"/>
          <w:szCs w:val="28"/>
        </w:rPr>
        <w:t>компьютерное тестирование</w:t>
      </w:r>
      <w:r w:rsidRPr="007261C4">
        <w:rPr>
          <w:rFonts w:ascii="Times New Roman" w:hAnsi="Times New Roman"/>
          <w:bCs/>
          <w:sz w:val="28"/>
          <w:szCs w:val="28"/>
        </w:rPr>
        <w:t xml:space="preserve"> по правилам дорожного движения.</w:t>
      </w:r>
    </w:p>
    <w:p w:rsidR="00D4633B" w:rsidRPr="00B50C7E" w:rsidRDefault="00D4633B" w:rsidP="00C327FC">
      <w:pPr>
        <w:pStyle w:val="1-21"/>
        <w:tabs>
          <w:tab w:val="left" w:pos="993"/>
        </w:tabs>
        <w:autoSpaceDE w:val="0"/>
        <w:autoSpaceDN w:val="0"/>
        <w:adjustRightInd w:val="0"/>
        <w:ind w:left="709"/>
        <w:jc w:val="both"/>
        <w:rPr>
          <w:rFonts w:ascii="Times New Roman" w:hAnsi="Times New Roman"/>
          <w:sz w:val="28"/>
          <w:szCs w:val="28"/>
        </w:rPr>
      </w:pPr>
    </w:p>
    <w:p w:rsidR="00D4633B" w:rsidRPr="00B50C7E" w:rsidRDefault="00D4633B" w:rsidP="00C327FC">
      <w:pPr>
        <w:shd w:val="clear" w:color="auto" w:fill="FFFFFF"/>
        <w:tabs>
          <w:tab w:val="left" w:pos="142"/>
        </w:tabs>
        <w:ind w:left="709"/>
        <w:jc w:val="both"/>
        <w:rPr>
          <w:b/>
          <w:bCs/>
          <w:sz w:val="28"/>
          <w:szCs w:val="28"/>
        </w:rPr>
      </w:pPr>
      <w:r w:rsidRPr="00B50C7E">
        <w:rPr>
          <w:b/>
          <w:sz w:val="28"/>
          <w:szCs w:val="28"/>
        </w:rPr>
        <w:lastRenderedPageBreak/>
        <w:t>2.3.8.Описание форм и методов повышения педагогической культуры родителей (законных представителей) обучающихся</w:t>
      </w:r>
    </w:p>
    <w:p w:rsidR="00D4633B" w:rsidRPr="00B50C7E" w:rsidRDefault="00D4633B" w:rsidP="00C327FC">
      <w:pPr>
        <w:pStyle w:val="a3"/>
        <w:spacing w:line="240" w:lineRule="auto"/>
        <w:ind w:firstLine="709"/>
        <w:rPr>
          <w:rFonts w:ascii="Times New Roman" w:hAnsi="Times New Roman"/>
          <w:color w:val="auto"/>
          <w:sz w:val="28"/>
          <w:szCs w:val="28"/>
        </w:rPr>
      </w:pPr>
      <w:r w:rsidRPr="00B50C7E">
        <w:rPr>
          <w:rFonts w:ascii="Times New Roman" w:hAnsi="Times New Roman"/>
          <w:color w:val="auto"/>
          <w:spacing w:val="2"/>
          <w:sz w:val="28"/>
          <w:szCs w:val="28"/>
        </w:rPr>
        <w:t>Повышение педагогической культуры родителей (закон</w:t>
      </w:r>
      <w:r w:rsidRPr="00B50C7E">
        <w:rPr>
          <w:rFonts w:ascii="Times New Roman" w:hAnsi="Times New Roman"/>
          <w:color w:val="auto"/>
          <w:sz w:val="28"/>
          <w:szCs w:val="28"/>
        </w:rPr>
        <w:t xml:space="preserve">ных представителей) – одно из ключевых направлений реализации программы воспитания и </w:t>
      </w:r>
      <w:proofErr w:type="gramStart"/>
      <w:r w:rsidRPr="00B50C7E">
        <w:rPr>
          <w:rFonts w:ascii="Times New Roman" w:hAnsi="Times New Roman"/>
          <w:color w:val="auto"/>
          <w:sz w:val="28"/>
          <w:szCs w:val="28"/>
        </w:rPr>
        <w:t>социализации</w:t>
      </w:r>
      <w:proofErr w:type="gramEnd"/>
      <w:r w:rsidRPr="00B50C7E">
        <w:rPr>
          <w:rFonts w:ascii="Times New Roman" w:hAnsi="Times New Roman"/>
          <w:color w:val="auto"/>
          <w:sz w:val="28"/>
          <w:szCs w:val="28"/>
        </w:rPr>
        <w:t xml:space="preserve"> обучающихся на уровне начального общего образования.</w:t>
      </w:r>
    </w:p>
    <w:p w:rsidR="00D4633B" w:rsidRPr="00CB6752" w:rsidRDefault="00D4633B" w:rsidP="00C327FC">
      <w:pPr>
        <w:pStyle w:val="a3"/>
        <w:spacing w:line="240" w:lineRule="auto"/>
        <w:ind w:firstLine="709"/>
        <w:rPr>
          <w:rFonts w:ascii="Times New Roman" w:hAnsi="Times New Roman"/>
          <w:color w:val="auto"/>
          <w:sz w:val="28"/>
          <w:szCs w:val="28"/>
        </w:rPr>
      </w:pPr>
      <w:r w:rsidRPr="003B2B4B">
        <w:rPr>
          <w:rFonts w:ascii="Times New Roman" w:hAnsi="Times New Roman"/>
          <w:color w:val="auto"/>
          <w:spacing w:val="2"/>
          <w:sz w:val="28"/>
          <w:szCs w:val="28"/>
        </w:rPr>
        <w:t>Система работы образовательной организации по повы</w:t>
      </w:r>
      <w:r w:rsidRPr="00375003">
        <w:rPr>
          <w:rFonts w:ascii="Times New Roman" w:hAnsi="Times New Roman"/>
          <w:color w:val="auto"/>
          <w:sz w:val="28"/>
          <w:szCs w:val="28"/>
        </w:rPr>
        <w:t>шению педагогической культуры родите</w:t>
      </w:r>
      <w:r w:rsidRPr="00B630CB">
        <w:rPr>
          <w:rFonts w:ascii="Times New Roman" w:hAnsi="Times New Roman"/>
          <w:color w:val="auto"/>
          <w:sz w:val="28"/>
          <w:szCs w:val="28"/>
        </w:rPr>
        <w:t>лей (законных пред</w:t>
      </w:r>
      <w:r w:rsidRPr="005B482A">
        <w:rPr>
          <w:rFonts w:ascii="Times New Roman" w:hAnsi="Times New Roman"/>
          <w:color w:val="auto"/>
          <w:spacing w:val="2"/>
          <w:sz w:val="28"/>
          <w:szCs w:val="28"/>
        </w:rPr>
        <w:t xml:space="preserve">ставителей) в обеспечении духовно­нравственного развития, воспитания и </w:t>
      </w:r>
      <w:proofErr w:type="gramStart"/>
      <w:r w:rsidRPr="005B482A">
        <w:rPr>
          <w:rFonts w:ascii="Times New Roman" w:hAnsi="Times New Roman"/>
          <w:color w:val="auto"/>
          <w:spacing w:val="2"/>
          <w:sz w:val="28"/>
          <w:szCs w:val="28"/>
        </w:rPr>
        <w:t>социализации</w:t>
      </w:r>
      <w:proofErr w:type="gramEnd"/>
      <w:r w:rsidRPr="005B482A">
        <w:rPr>
          <w:rFonts w:ascii="Times New Roman" w:hAnsi="Times New Roman"/>
          <w:color w:val="auto"/>
          <w:spacing w:val="2"/>
          <w:sz w:val="28"/>
          <w:szCs w:val="28"/>
        </w:rPr>
        <w:t xml:space="preserve"> обучающихся младшего школьного возраста </w:t>
      </w:r>
      <w:r w:rsidRPr="00BD7394">
        <w:rPr>
          <w:rFonts w:ascii="Times New Roman" w:hAnsi="Times New Roman"/>
          <w:color w:val="auto"/>
          <w:sz w:val="28"/>
          <w:szCs w:val="28"/>
        </w:rPr>
        <w:t>должна быть основана на следующих принципах</w:t>
      </w:r>
      <w:r w:rsidRPr="00CB6752">
        <w:rPr>
          <w:rFonts w:ascii="Times New Roman" w:hAnsi="Times New Roman"/>
          <w:color w:val="auto"/>
          <w:sz w:val="28"/>
          <w:szCs w:val="28"/>
        </w:rPr>
        <w:t>:</w:t>
      </w:r>
    </w:p>
    <w:p w:rsidR="00D4633B" w:rsidRPr="00FF3660" w:rsidRDefault="00D4633B" w:rsidP="00C327FC">
      <w:pPr>
        <w:pStyle w:val="ad"/>
        <w:spacing w:line="240" w:lineRule="auto"/>
        <w:ind w:firstLine="709"/>
        <w:rPr>
          <w:rFonts w:ascii="Times New Roman" w:hAnsi="Times New Roman"/>
          <w:color w:val="auto"/>
          <w:sz w:val="28"/>
          <w:szCs w:val="28"/>
        </w:rPr>
      </w:pPr>
      <w:proofErr w:type="gramStart"/>
      <w:r w:rsidRPr="0041436B">
        <w:rPr>
          <w:rFonts w:ascii="Times New Roman" w:hAnsi="Times New Roman"/>
          <w:color w:val="auto"/>
          <w:sz w:val="28"/>
          <w:szCs w:val="28"/>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w:t>
      </w:r>
      <w:r w:rsidRPr="00FF3660">
        <w:rPr>
          <w:rFonts w:ascii="Times New Roman" w:hAnsi="Times New Roman"/>
          <w:color w:val="auto"/>
          <w:sz w:val="28"/>
          <w:szCs w:val="28"/>
        </w:rPr>
        <w:t>нальных культурных особенностей, в разработке содержания и</w:t>
      </w:r>
      <w:proofErr w:type="gramEnd"/>
      <w:r w:rsidRPr="00FF3660">
        <w:rPr>
          <w:rFonts w:ascii="Times New Roman" w:hAnsi="Times New Roman"/>
          <w:color w:val="auto"/>
          <w:sz w:val="28"/>
          <w:szCs w:val="28"/>
        </w:rPr>
        <w:t xml:space="preserve"> реализации программы воспитания и социализации </w:t>
      </w:r>
      <w:proofErr w:type="gramStart"/>
      <w:r w:rsidRPr="00FF3660">
        <w:rPr>
          <w:rFonts w:ascii="Times New Roman" w:hAnsi="Times New Roman"/>
          <w:color w:val="auto"/>
          <w:sz w:val="28"/>
          <w:szCs w:val="28"/>
        </w:rPr>
        <w:t>обучающихся</w:t>
      </w:r>
      <w:proofErr w:type="gramEnd"/>
      <w:r w:rsidRPr="00FF3660">
        <w:rPr>
          <w:rFonts w:ascii="Times New Roman" w:hAnsi="Times New Roman"/>
          <w:color w:val="auto"/>
          <w:sz w:val="28"/>
          <w:szCs w:val="28"/>
        </w:rPr>
        <w:t>, оценке ее эффективности;</w:t>
      </w:r>
    </w:p>
    <w:p w:rsidR="00D4633B" w:rsidRPr="009B0659" w:rsidRDefault="00D4633B" w:rsidP="00C327FC">
      <w:pPr>
        <w:pStyle w:val="ad"/>
        <w:spacing w:line="240" w:lineRule="auto"/>
        <w:ind w:firstLine="709"/>
        <w:rPr>
          <w:rFonts w:ascii="Times New Roman" w:hAnsi="Times New Roman"/>
          <w:color w:val="auto"/>
          <w:sz w:val="28"/>
          <w:szCs w:val="28"/>
        </w:rPr>
      </w:pPr>
      <w:r w:rsidRPr="00797ECB">
        <w:rPr>
          <w:rFonts w:ascii="Times New Roman" w:hAnsi="Times New Roman"/>
          <w:color w:val="auto"/>
          <w:spacing w:val="-2"/>
          <w:sz w:val="28"/>
          <w:szCs w:val="28"/>
        </w:rPr>
        <w:t>сочетание педагогического п</w:t>
      </w:r>
      <w:r w:rsidRPr="004902B1">
        <w:rPr>
          <w:rFonts w:ascii="Times New Roman" w:hAnsi="Times New Roman"/>
          <w:color w:val="auto"/>
          <w:spacing w:val="-2"/>
          <w:sz w:val="28"/>
          <w:szCs w:val="28"/>
        </w:rPr>
        <w:t xml:space="preserve">росвещения с педагогическим </w:t>
      </w:r>
      <w:r w:rsidRPr="009B0659">
        <w:rPr>
          <w:rFonts w:ascii="Times New Roman" w:hAnsi="Times New Roman"/>
          <w:color w:val="auto"/>
          <w:sz w:val="28"/>
          <w:szCs w:val="28"/>
        </w:rPr>
        <w:t>самообразованием родителей (законных представителей);</w:t>
      </w:r>
    </w:p>
    <w:p w:rsidR="00D4633B" w:rsidRPr="00A87A29" w:rsidRDefault="00D4633B" w:rsidP="00C327FC">
      <w:pPr>
        <w:pStyle w:val="ad"/>
        <w:spacing w:line="24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педагогическое внимание, уважение и требовательность</w:t>
      </w:r>
      <w:r w:rsidRPr="002C5232">
        <w:rPr>
          <w:rFonts w:ascii="Times New Roman" w:hAnsi="Times New Roman"/>
          <w:color w:val="auto"/>
          <w:spacing w:val="2"/>
          <w:sz w:val="28"/>
          <w:szCs w:val="28"/>
        </w:rPr>
        <w:br/>
      </w:r>
      <w:r w:rsidRPr="00E417D8">
        <w:rPr>
          <w:rFonts w:ascii="Times New Roman" w:hAnsi="Times New Roman"/>
          <w:color w:val="auto"/>
          <w:sz w:val="28"/>
          <w:szCs w:val="28"/>
        </w:rPr>
        <w:t>к родителям (закон</w:t>
      </w:r>
      <w:r w:rsidRPr="00A87A29">
        <w:rPr>
          <w:rFonts w:ascii="Times New Roman" w:hAnsi="Times New Roman"/>
          <w:color w:val="auto"/>
          <w:sz w:val="28"/>
          <w:szCs w:val="28"/>
        </w:rPr>
        <w:t>ным представителям);</w:t>
      </w:r>
    </w:p>
    <w:p w:rsidR="00D4633B" w:rsidRPr="00012122" w:rsidRDefault="00D4633B" w:rsidP="00C327FC">
      <w:pPr>
        <w:pStyle w:val="ad"/>
        <w:spacing w:line="240" w:lineRule="auto"/>
        <w:ind w:firstLine="709"/>
        <w:rPr>
          <w:rFonts w:ascii="Times New Roman" w:hAnsi="Times New Roman"/>
          <w:color w:val="auto"/>
          <w:sz w:val="28"/>
          <w:szCs w:val="28"/>
        </w:rPr>
      </w:pPr>
      <w:r w:rsidRPr="00C6263C">
        <w:rPr>
          <w:rFonts w:ascii="Times New Roman" w:hAnsi="Times New Roman"/>
          <w:color w:val="auto"/>
          <w:spacing w:val="2"/>
          <w:sz w:val="28"/>
          <w:szCs w:val="28"/>
        </w:rPr>
        <w:t>поддержка и индивидуальное сопровождение становле</w:t>
      </w:r>
      <w:r w:rsidRPr="00012122">
        <w:rPr>
          <w:rFonts w:ascii="Times New Roman" w:hAnsi="Times New Roman"/>
          <w:color w:val="auto"/>
          <w:sz w:val="28"/>
          <w:szCs w:val="28"/>
        </w:rPr>
        <w:t>ния и развития педагогической культуры каждого из родителей (законных представителей);</w:t>
      </w:r>
    </w:p>
    <w:p w:rsidR="00D4633B" w:rsidRPr="003B2B4B" w:rsidRDefault="00D4633B" w:rsidP="00C327FC">
      <w:pPr>
        <w:pStyle w:val="ad"/>
        <w:spacing w:line="240" w:lineRule="auto"/>
        <w:ind w:firstLine="709"/>
        <w:rPr>
          <w:rFonts w:ascii="Times New Roman" w:hAnsi="Times New Roman"/>
          <w:color w:val="auto"/>
          <w:sz w:val="28"/>
          <w:szCs w:val="28"/>
        </w:rPr>
      </w:pPr>
      <w:r w:rsidRPr="00821939">
        <w:rPr>
          <w:rFonts w:ascii="Times New Roman" w:hAnsi="Times New Roman"/>
          <w:color w:val="auto"/>
          <w:sz w:val="28"/>
          <w:szCs w:val="28"/>
        </w:rPr>
        <w:t xml:space="preserve">содействие родителям (законным представителям) в решении индивидуальных проблем воспитания </w:t>
      </w:r>
      <w:proofErr w:type="gramStart"/>
      <w:r w:rsidRPr="00821939">
        <w:rPr>
          <w:rFonts w:ascii="Times New Roman" w:hAnsi="Times New Roman"/>
          <w:color w:val="auto"/>
          <w:sz w:val="28"/>
          <w:szCs w:val="28"/>
        </w:rPr>
        <w:t>детей</w:t>
      </w:r>
      <w:proofErr w:type="gramEnd"/>
      <w:r w:rsidRPr="00821939">
        <w:rPr>
          <w:rFonts w:ascii="Times New Roman" w:hAnsi="Times New Roman"/>
          <w:color w:val="auto"/>
          <w:sz w:val="28"/>
          <w:szCs w:val="28"/>
        </w:rPr>
        <w:t xml:space="preserve"> с учетом закрепленного законом приоритета семьи родителей </w:t>
      </w:r>
      <w:r w:rsidRPr="003B2B4B">
        <w:rPr>
          <w:rFonts w:ascii="Times New Roman" w:hAnsi="Times New Roman"/>
          <w:color w:val="auto"/>
          <w:sz w:val="28"/>
          <w:szCs w:val="28"/>
        </w:rPr>
        <w:t>(законных представителей) обучающихся в воспитании своих детей перед всеми иными лицами;</w:t>
      </w:r>
    </w:p>
    <w:p w:rsidR="00D4633B" w:rsidRPr="00375003" w:rsidRDefault="00D4633B" w:rsidP="00C327FC">
      <w:pPr>
        <w:pStyle w:val="ad"/>
        <w:spacing w:line="240" w:lineRule="auto"/>
        <w:ind w:firstLine="709"/>
        <w:rPr>
          <w:rFonts w:ascii="Times New Roman" w:hAnsi="Times New Roman"/>
          <w:color w:val="auto"/>
          <w:sz w:val="28"/>
          <w:szCs w:val="28"/>
        </w:rPr>
      </w:pPr>
      <w:r w:rsidRPr="00375003">
        <w:rPr>
          <w:rFonts w:ascii="Times New Roman" w:hAnsi="Times New Roman"/>
          <w:color w:val="auto"/>
          <w:sz w:val="28"/>
          <w:szCs w:val="28"/>
        </w:rPr>
        <w:t>опора на положительный опыт семейного воспитания, традиционные семейные ценности народов России.</w:t>
      </w:r>
    </w:p>
    <w:p w:rsidR="00D4633B" w:rsidRPr="00CB6752" w:rsidRDefault="00D4633B" w:rsidP="00C327FC">
      <w:pPr>
        <w:ind w:firstLine="709"/>
        <w:jc w:val="both"/>
        <w:rPr>
          <w:sz w:val="28"/>
          <w:szCs w:val="28"/>
        </w:rPr>
      </w:pPr>
      <w:r w:rsidRPr="00BD7394">
        <w:rPr>
          <w:b/>
          <w:sz w:val="28"/>
          <w:szCs w:val="28"/>
        </w:rPr>
        <w:t>Методы</w:t>
      </w:r>
      <w:r w:rsidRPr="00CB6752">
        <w:rPr>
          <w:sz w:val="28"/>
          <w:szCs w:val="28"/>
        </w:rPr>
        <w:t xml:space="preserve"> повышения педагогической культуры родителей: </w:t>
      </w:r>
    </w:p>
    <w:p w:rsidR="00D4633B" w:rsidRPr="00FF3660" w:rsidRDefault="00D4633B" w:rsidP="00C327FC">
      <w:pPr>
        <w:pStyle w:val="1-21"/>
        <w:numPr>
          <w:ilvl w:val="0"/>
          <w:numId w:val="50"/>
        </w:numPr>
        <w:tabs>
          <w:tab w:val="left" w:pos="993"/>
        </w:tabs>
        <w:ind w:left="0" w:firstLine="709"/>
        <w:jc w:val="both"/>
        <w:rPr>
          <w:rFonts w:ascii="Times New Roman" w:hAnsi="Times New Roman"/>
          <w:sz w:val="28"/>
          <w:szCs w:val="28"/>
        </w:rPr>
      </w:pPr>
      <w:r w:rsidRPr="0041436B">
        <w:rPr>
          <w:rFonts w:ascii="Times New Roman" w:hAnsi="Times New Roman"/>
          <w:sz w:val="28"/>
          <w:szCs w:val="28"/>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w:t>
      </w:r>
      <w:r w:rsidRPr="00FF3660">
        <w:rPr>
          <w:rFonts w:ascii="Times New Roman" w:hAnsi="Times New Roman"/>
          <w:sz w:val="28"/>
          <w:szCs w:val="28"/>
        </w:rPr>
        <w:t>дителей;</w:t>
      </w:r>
    </w:p>
    <w:p w:rsidR="00D4633B" w:rsidRPr="00797ECB" w:rsidRDefault="00D4633B" w:rsidP="00C327FC">
      <w:pPr>
        <w:pStyle w:val="1-21"/>
        <w:numPr>
          <w:ilvl w:val="0"/>
          <w:numId w:val="50"/>
        </w:numPr>
        <w:tabs>
          <w:tab w:val="left" w:pos="993"/>
        </w:tabs>
        <w:ind w:left="0" w:firstLine="709"/>
        <w:jc w:val="both"/>
        <w:rPr>
          <w:rFonts w:ascii="Times New Roman" w:hAnsi="Times New Roman"/>
          <w:sz w:val="28"/>
          <w:szCs w:val="28"/>
        </w:rPr>
      </w:pPr>
      <w:r w:rsidRPr="00797ECB">
        <w:rPr>
          <w:rFonts w:ascii="Times New Roman" w:hAnsi="Times New Roman"/>
          <w:sz w:val="28"/>
          <w:szCs w:val="28"/>
        </w:rPr>
        <w:t xml:space="preserve"> информирование родителей специалистами (педагогами, психологами, врачами и т. п.);</w:t>
      </w:r>
    </w:p>
    <w:p w:rsidR="00D4633B" w:rsidRPr="009B0659" w:rsidRDefault="00D4633B" w:rsidP="00C327FC">
      <w:pPr>
        <w:pStyle w:val="1-21"/>
        <w:numPr>
          <w:ilvl w:val="0"/>
          <w:numId w:val="50"/>
        </w:numPr>
        <w:tabs>
          <w:tab w:val="left" w:pos="993"/>
        </w:tabs>
        <w:ind w:left="0" w:firstLine="709"/>
        <w:jc w:val="both"/>
        <w:rPr>
          <w:rFonts w:ascii="Times New Roman" w:hAnsi="Times New Roman"/>
          <w:sz w:val="28"/>
          <w:szCs w:val="28"/>
        </w:rPr>
      </w:pPr>
      <w:r w:rsidRPr="004902B1">
        <w:rPr>
          <w:rFonts w:ascii="Times New Roman" w:hAnsi="Times New Roman"/>
          <w:sz w:val="28"/>
          <w:szCs w:val="28"/>
        </w:rPr>
        <w:t>организация «переговорных площадок» – места встречи родителей, младших школьни</w:t>
      </w:r>
      <w:r w:rsidRPr="009B0659">
        <w:rPr>
          <w:rFonts w:ascii="Times New Roman" w:hAnsi="Times New Roman"/>
          <w:sz w:val="28"/>
          <w:szCs w:val="28"/>
        </w:rPr>
        <w:t>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D4633B" w:rsidRPr="002C5232" w:rsidRDefault="00D4633B" w:rsidP="00C327FC">
      <w:pPr>
        <w:pStyle w:val="1-21"/>
        <w:numPr>
          <w:ilvl w:val="0"/>
          <w:numId w:val="50"/>
        </w:numPr>
        <w:tabs>
          <w:tab w:val="left" w:pos="993"/>
        </w:tabs>
        <w:ind w:left="0" w:firstLine="709"/>
        <w:jc w:val="both"/>
        <w:rPr>
          <w:rFonts w:ascii="Times New Roman" w:hAnsi="Times New Roman"/>
          <w:sz w:val="28"/>
          <w:szCs w:val="28"/>
        </w:rPr>
      </w:pPr>
      <w:r w:rsidRPr="009B0659">
        <w:rPr>
          <w:rFonts w:ascii="Times New Roman" w:hAnsi="Times New Roman"/>
          <w:sz w:val="28"/>
          <w:szCs w:val="28"/>
        </w:rPr>
        <w:t>организация предъявления родителями своего опыта воспитания, своих проектов решения актуальных задач помощи р</w:t>
      </w:r>
      <w:r w:rsidRPr="002C5232">
        <w:rPr>
          <w:rFonts w:ascii="Times New Roman" w:hAnsi="Times New Roman"/>
          <w:sz w:val="28"/>
          <w:szCs w:val="28"/>
        </w:rPr>
        <w:t>ебенку;</w:t>
      </w:r>
    </w:p>
    <w:p w:rsidR="00D4633B" w:rsidRPr="00E417D8" w:rsidRDefault="00D4633B" w:rsidP="00C327FC">
      <w:pPr>
        <w:pStyle w:val="1-21"/>
        <w:numPr>
          <w:ilvl w:val="0"/>
          <w:numId w:val="50"/>
        </w:numPr>
        <w:tabs>
          <w:tab w:val="left" w:pos="993"/>
        </w:tabs>
        <w:ind w:left="0" w:firstLine="709"/>
        <w:jc w:val="both"/>
        <w:rPr>
          <w:rFonts w:ascii="Times New Roman" w:hAnsi="Times New Roman"/>
          <w:sz w:val="28"/>
          <w:szCs w:val="28"/>
        </w:rPr>
      </w:pPr>
      <w:r w:rsidRPr="00E417D8">
        <w:rPr>
          <w:rFonts w:ascii="Times New Roman" w:hAnsi="Times New Roman"/>
          <w:sz w:val="28"/>
          <w:szCs w:val="28"/>
        </w:rPr>
        <w:t>проигрывание родителем актуальных ситуаций для понимания собственных стереотипов и барьеров для эффективного воспитания;</w:t>
      </w:r>
    </w:p>
    <w:p w:rsidR="00D4633B" w:rsidRPr="00A87A29" w:rsidRDefault="00D4633B" w:rsidP="00C327FC">
      <w:pPr>
        <w:pStyle w:val="1-21"/>
        <w:numPr>
          <w:ilvl w:val="0"/>
          <w:numId w:val="50"/>
        </w:numPr>
        <w:tabs>
          <w:tab w:val="left" w:pos="993"/>
        </w:tabs>
        <w:ind w:left="0" w:firstLine="709"/>
        <w:jc w:val="both"/>
        <w:rPr>
          <w:rFonts w:ascii="Times New Roman" w:hAnsi="Times New Roman"/>
          <w:sz w:val="28"/>
          <w:szCs w:val="28"/>
        </w:rPr>
      </w:pPr>
      <w:r w:rsidRPr="00A87A29">
        <w:rPr>
          <w:rFonts w:ascii="Times New Roman" w:hAnsi="Times New Roman"/>
          <w:sz w:val="28"/>
          <w:szCs w:val="28"/>
        </w:rPr>
        <w:lastRenderedPageBreak/>
        <w:t>организация преодоления родителями ошибочных и неэффективных способов решения задач семейного воспитания младших школьников;</w:t>
      </w:r>
    </w:p>
    <w:p w:rsidR="00D4633B" w:rsidRPr="00C6263C" w:rsidRDefault="00D4633B" w:rsidP="00C327FC">
      <w:pPr>
        <w:pStyle w:val="1-21"/>
        <w:numPr>
          <w:ilvl w:val="0"/>
          <w:numId w:val="50"/>
        </w:numPr>
        <w:tabs>
          <w:tab w:val="left" w:pos="993"/>
        </w:tabs>
        <w:ind w:left="0" w:firstLine="709"/>
        <w:jc w:val="both"/>
        <w:rPr>
          <w:rFonts w:ascii="Times New Roman" w:hAnsi="Times New Roman"/>
          <w:sz w:val="28"/>
          <w:szCs w:val="28"/>
        </w:rPr>
      </w:pPr>
      <w:r w:rsidRPr="00C6263C">
        <w:rPr>
          <w:rFonts w:ascii="Times New Roman" w:hAnsi="Times New Roman"/>
          <w:sz w:val="28"/>
          <w:szCs w:val="28"/>
        </w:rPr>
        <w:t>организация совместного времяпрепровождения родителей одного ученического класса;</w:t>
      </w:r>
    </w:p>
    <w:p w:rsidR="00D4633B" w:rsidRPr="00012122" w:rsidRDefault="00D4633B" w:rsidP="00C327FC">
      <w:pPr>
        <w:pStyle w:val="1-21"/>
        <w:numPr>
          <w:ilvl w:val="0"/>
          <w:numId w:val="50"/>
        </w:numPr>
        <w:tabs>
          <w:tab w:val="left" w:pos="993"/>
        </w:tabs>
        <w:ind w:left="0" w:firstLine="709"/>
        <w:jc w:val="both"/>
        <w:rPr>
          <w:rFonts w:ascii="Times New Roman" w:hAnsi="Times New Roman"/>
          <w:sz w:val="28"/>
          <w:szCs w:val="28"/>
        </w:rPr>
      </w:pPr>
      <w:r w:rsidRPr="00012122">
        <w:rPr>
          <w:rFonts w:ascii="Times New Roman" w:hAnsi="Times New Roman"/>
          <w:sz w:val="28"/>
          <w:szCs w:val="28"/>
        </w:rPr>
        <w:t>преобразования стереотипов взаимодействия с родными близкими и партнерами в воспитании и социализации детей.</w:t>
      </w:r>
    </w:p>
    <w:p w:rsidR="00D4633B" w:rsidRPr="00FF3660" w:rsidRDefault="00D4633B" w:rsidP="00C327FC">
      <w:pPr>
        <w:ind w:firstLine="709"/>
        <w:jc w:val="both"/>
        <w:rPr>
          <w:sz w:val="28"/>
          <w:szCs w:val="28"/>
        </w:rPr>
      </w:pPr>
      <w:r w:rsidRPr="00012122">
        <w:rPr>
          <w:sz w:val="28"/>
          <w:szCs w:val="28"/>
        </w:rPr>
        <w:t>Ведущей</w:t>
      </w:r>
      <w:r w:rsidRPr="00BD7394">
        <w:rPr>
          <w:sz w:val="28"/>
          <w:szCs w:val="28"/>
        </w:rPr>
        <w:t>формой повышения</w:t>
      </w:r>
      <w:r w:rsidRPr="0041436B">
        <w:rPr>
          <w:sz w:val="28"/>
          <w:szCs w:val="28"/>
        </w:rPr>
        <w:t>педагогической культуры родителей (законных представителей) обучающихся является родительское собрание, которое обеспечивает ка</w:t>
      </w:r>
      <w:r w:rsidRPr="00FF3660">
        <w:rPr>
          <w:sz w:val="28"/>
          <w:szCs w:val="28"/>
        </w:rPr>
        <w:t xml:space="preserve">к информирование, «переговорную площадку» так и психолого-педагогический тренинг. </w:t>
      </w:r>
    </w:p>
    <w:p w:rsidR="00D4633B" w:rsidRPr="004902B1" w:rsidRDefault="00D4633B" w:rsidP="00C327FC">
      <w:pPr>
        <w:pStyle w:val="a3"/>
        <w:spacing w:line="240" w:lineRule="auto"/>
        <w:ind w:firstLine="709"/>
        <w:rPr>
          <w:rFonts w:ascii="Times New Roman" w:hAnsi="Times New Roman"/>
          <w:color w:val="auto"/>
          <w:sz w:val="28"/>
          <w:szCs w:val="28"/>
        </w:rPr>
      </w:pPr>
      <w:r w:rsidRPr="00797ECB">
        <w:rPr>
          <w:rFonts w:ascii="Times New Roman" w:hAnsi="Times New Roman"/>
          <w:color w:val="auto"/>
          <w:sz w:val="28"/>
          <w:szCs w:val="28"/>
        </w:rPr>
        <w:t>Сроки и формы проведения мероприятий в рамках повышения педагогической культуры родителе</w:t>
      </w:r>
      <w:r w:rsidRPr="004902B1">
        <w:rPr>
          <w:rFonts w:ascii="Times New Roman" w:hAnsi="Times New Roman"/>
          <w:color w:val="auto"/>
          <w:sz w:val="28"/>
          <w:szCs w:val="28"/>
        </w:rPr>
        <w:t xml:space="preserve">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w:t>
      </w:r>
      <w:proofErr w:type="gramStart"/>
      <w:r w:rsidRPr="004902B1">
        <w:rPr>
          <w:rFonts w:ascii="Times New Roman" w:hAnsi="Times New Roman"/>
          <w:color w:val="auto"/>
          <w:sz w:val="28"/>
          <w:szCs w:val="28"/>
        </w:rPr>
        <w:t>с</w:t>
      </w:r>
      <w:proofErr w:type="gramEnd"/>
      <w:r w:rsidRPr="004902B1">
        <w:rPr>
          <w:rFonts w:ascii="Times New Roman" w:hAnsi="Times New Roman"/>
          <w:color w:val="auto"/>
          <w:sz w:val="28"/>
          <w:szCs w:val="28"/>
        </w:rPr>
        <w:t xml:space="preserve"> обучающимися и подготавливать к ней.</w:t>
      </w:r>
    </w:p>
    <w:p w:rsidR="00D4633B" w:rsidRPr="009B0659" w:rsidRDefault="00D4633B" w:rsidP="00C327FC">
      <w:pPr>
        <w:pStyle w:val="a3"/>
        <w:spacing w:line="240" w:lineRule="auto"/>
        <w:ind w:firstLine="709"/>
        <w:rPr>
          <w:rFonts w:ascii="Times New Roman" w:hAnsi="Times New Roman"/>
          <w:color w:val="auto"/>
          <w:sz w:val="28"/>
          <w:szCs w:val="28"/>
        </w:rPr>
      </w:pPr>
    </w:p>
    <w:p w:rsidR="00D4633B" w:rsidRPr="002C5232" w:rsidRDefault="00D4633B" w:rsidP="00C327FC">
      <w:pPr>
        <w:pStyle w:val="a3"/>
        <w:spacing w:line="240" w:lineRule="auto"/>
        <w:ind w:firstLine="709"/>
        <w:jc w:val="left"/>
        <w:rPr>
          <w:rFonts w:ascii="Times New Roman" w:hAnsi="Times New Roman"/>
          <w:b/>
          <w:color w:val="auto"/>
          <w:sz w:val="28"/>
          <w:szCs w:val="28"/>
        </w:rPr>
      </w:pPr>
      <w:r w:rsidRPr="002C5232">
        <w:rPr>
          <w:rFonts w:ascii="Times New Roman" w:hAnsi="Times New Roman"/>
          <w:b/>
          <w:color w:val="auto"/>
          <w:sz w:val="28"/>
          <w:szCs w:val="28"/>
        </w:rPr>
        <w:t xml:space="preserve">2.3.9.Планируемые результаты </w:t>
      </w:r>
    </w:p>
    <w:p w:rsidR="00D4633B" w:rsidRPr="00821939" w:rsidRDefault="00D4633B" w:rsidP="00C327FC">
      <w:pPr>
        <w:pStyle w:val="a3"/>
        <w:spacing w:line="240" w:lineRule="auto"/>
        <w:ind w:firstLine="709"/>
        <w:rPr>
          <w:rFonts w:ascii="Times New Roman" w:hAnsi="Times New Roman"/>
          <w:color w:val="auto"/>
          <w:spacing w:val="-2"/>
          <w:sz w:val="28"/>
          <w:szCs w:val="28"/>
        </w:rPr>
      </w:pPr>
      <w:r w:rsidRPr="00E417D8">
        <w:rPr>
          <w:rFonts w:ascii="Times New Roman" w:hAnsi="Times New Roman"/>
          <w:color w:val="auto"/>
          <w:sz w:val="28"/>
          <w:szCs w:val="28"/>
        </w:rPr>
        <w:t xml:space="preserve">Каждое из основных направлений духовно­нравственного </w:t>
      </w:r>
      <w:r w:rsidRPr="00A87A29">
        <w:rPr>
          <w:rFonts w:ascii="Times New Roman" w:hAnsi="Times New Roman"/>
          <w:color w:val="auto"/>
          <w:spacing w:val="2"/>
          <w:sz w:val="28"/>
          <w:szCs w:val="28"/>
        </w:rPr>
        <w:t xml:space="preserve">развития, воспитания и </w:t>
      </w:r>
      <w:proofErr w:type="gramStart"/>
      <w:r w:rsidRPr="00A87A29">
        <w:rPr>
          <w:rFonts w:ascii="Times New Roman" w:hAnsi="Times New Roman"/>
          <w:color w:val="auto"/>
          <w:spacing w:val="2"/>
          <w:sz w:val="28"/>
          <w:szCs w:val="28"/>
        </w:rPr>
        <w:t>социализации</w:t>
      </w:r>
      <w:proofErr w:type="gramEnd"/>
      <w:r w:rsidRPr="00A87A29">
        <w:rPr>
          <w:rFonts w:ascii="Times New Roman" w:hAnsi="Times New Roman"/>
          <w:color w:val="auto"/>
          <w:spacing w:val="2"/>
          <w:sz w:val="28"/>
          <w:szCs w:val="28"/>
        </w:rPr>
        <w:t xml:space="preserve"> обучающихся должно обеспечивать </w:t>
      </w:r>
      <w:r w:rsidRPr="00C6263C">
        <w:rPr>
          <w:rFonts w:ascii="Times New Roman" w:hAnsi="Times New Roman"/>
          <w:color w:val="auto"/>
          <w:sz w:val="28"/>
          <w:szCs w:val="28"/>
        </w:rPr>
        <w:t>присвоение ими соответствующих ценносте</w:t>
      </w:r>
      <w:r w:rsidRPr="00012122">
        <w:rPr>
          <w:rFonts w:ascii="Times New Roman" w:hAnsi="Times New Roman"/>
          <w:color w:val="auto"/>
          <w:sz w:val="28"/>
          <w:szCs w:val="28"/>
        </w:rPr>
        <w:t xml:space="preserve">й, формирование </w:t>
      </w:r>
      <w:r w:rsidRPr="00012122">
        <w:rPr>
          <w:rFonts w:ascii="Times New Roman" w:hAnsi="Times New Roman"/>
          <w:color w:val="auto"/>
          <w:spacing w:val="-2"/>
          <w:sz w:val="28"/>
          <w:szCs w:val="28"/>
        </w:rPr>
        <w:t>знаний, начальных представлений, опыта эмоцио</w:t>
      </w:r>
      <w:r w:rsidRPr="00821939">
        <w:rPr>
          <w:rFonts w:ascii="Times New Roman" w:hAnsi="Times New Roman"/>
          <w:color w:val="auto"/>
          <w:spacing w:val="-2"/>
          <w:sz w:val="28"/>
          <w:szCs w:val="28"/>
        </w:rPr>
        <w:t>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D4633B" w:rsidRPr="00375003" w:rsidRDefault="00D4633B" w:rsidP="00C327FC">
      <w:pPr>
        <w:pStyle w:val="a3"/>
        <w:spacing w:line="240" w:lineRule="auto"/>
        <w:ind w:firstLine="709"/>
        <w:rPr>
          <w:rFonts w:ascii="Times New Roman" w:hAnsi="Times New Roman"/>
          <w:color w:val="auto"/>
          <w:sz w:val="28"/>
          <w:szCs w:val="28"/>
        </w:rPr>
      </w:pPr>
      <w:r w:rsidRPr="003B2B4B">
        <w:rPr>
          <w:rFonts w:ascii="Times New Roman" w:hAnsi="Times New Roman"/>
          <w:color w:val="auto"/>
          <w:sz w:val="28"/>
          <w:szCs w:val="28"/>
        </w:rPr>
        <w:t xml:space="preserve">В результате реализации программы воспитания и </w:t>
      </w:r>
      <w:proofErr w:type="gramStart"/>
      <w:r w:rsidRPr="003B2B4B">
        <w:rPr>
          <w:rFonts w:ascii="Times New Roman" w:hAnsi="Times New Roman"/>
          <w:color w:val="auto"/>
          <w:sz w:val="28"/>
          <w:szCs w:val="28"/>
        </w:rPr>
        <w:t>социализации</w:t>
      </w:r>
      <w:proofErr w:type="gramEnd"/>
      <w:r w:rsidRPr="003B2B4B">
        <w:rPr>
          <w:rFonts w:ascii="Times New Roman" w:hAnsi="Times New Roman"/>
          <w:color w:val="auto"/>
          <w:sz w:val="28"/>
          <w:szCs w:val="28"/>
        </w:rPr>
        <w:t xml:space="preserve"> обучающихся</w:t>
      </w:r>
      <w:r w:rsidRPr="00375003">
        <w:rPr>
          <w:rFonts w:ascii="Times New Roman" w:hAnsi="Times New Roman"/>
          <w:color w:val="auto"/>
          <w:sz w:val="28"/>
          <w:szCs w:val="28"/>
        </w:rPr>
        <w:t xml:space="preserve"> на уровне начального общего образования должно обеспечиваться достижение обучающимися:</w:t>
      </w:r>
    </w:p>
    <w:p w:rsidR="00D4633B" w:rsidRPr="00BD7394" w:rsidRDefault="00D4633B" w:rsidP="00C327FC">
      <w:pPr>
        <w:pStyle w:val="ad"/>
        <w:spacing w:line="240" w:lineRule="auto"/>
        <w:ind w:firstLine="709"/>
        <w:rPr>
          <w:rFonts w:ascii="Times New Roman" w:hAnsi="Times New Roman"/>
          <w:color w:val="auto"/>
          <w:sz w:val="28"/>
          <w:szCs w:val="28"/>
        </w:rPr>
      </w:pPr>
      <w:r w:rsidRPr="00375003">
        <w:rPr>
          <w:rFonts w:ascii="Times New Roman" w:hAnsi="Times New Roman"/>
          <w:color w:val="auto"/>
          <w:sz w:val="28"/>
          <w:szCs w:val="28"/>
        </w:rPr>
        <w:t xml:space="preserve">воспитательных результатов – тех духовно­нравственных </w:t>
      </w:r>
      <w:r w:rsidRPr="00B630CB">
        <w:rPr>
          <w:rFonts w:ascii="Times New Roman" w:hAnsi="Times New Roman"/>
          <w:color w:val="auto"/>
          <w:spacing w:val="2"/>
          <w:sz w:val="28"/>
          <w:szCs w:val="28"/>
        </w:rPr>
        <w:t xml:space="preserve">приобретений, которые получил обучающийся вследствие </w:t>
      </w:r>
      <w:r w:rsidRPr="005B482A">
        <w:rPr>
          <w:rFonts w:ascii="Times New Roman" w:hAnsi="Times New Roman"/>
          <w:color w:val="auto"/>
          <w:sz w:val="28"/>
          <w:szCs w:val="28"/>
        </w:rPr>
        <w:t xml:space="preserve">участия в той или иной деятельности (например, приобрел, участвуя в каком­либо мероприятии, </w:t>
      </w:r>
      <w:r w:rsidRPr="00BD7394">
        <w:rPr>
          <w:rFonts w:ascii="Times New Roman" w:hAnsi="Times New Roman"/>
          <w:color w:val="auto"/>
          <w:spacing w:val="2"/>
          <w:sz w:val="28"/>
          <w:szCs w:val="28"/>
        </w:rPr>
        <w:t>опыт самостоятельного действия</w:t>
      </w:r>
      <w:r w:rsidRPr="00BD7394">
        <w:rPr>
          <w:rFonts w:ascii="Times New Roman" w:hAnsi="Times New Roman"/>
          <w:color w:val="auto"/>
          <w:sz w:val="28"/>
          <w:szCs w:val="28"/>
        </w:rPr>
        <w:t>);</w:t>
      </w:r>
    </w:p>
    <w:p w:rsidR="00D4633B" w:rsidRPr="00CB6752"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эффекта – последствий результата, того, к чему привело </w:t>
      </w:r>
      <w:r w:rsidRPr="00BD7394">
        <w:rPr>
          <w:rFonts w:ascii="Times New Roman" w:hAnsi="Times New Roman"/>
          <w:color w:val="auto"/>
          <w:spacing w:val="-2"/>
          <w:sz w:val="28"/>
          <w:szCs w:val="28"/>
        </w:rPr>
        <w:t xml:space="preserve">достижение результата (развитие обучающегося как личности, </w:t>
      </w:r>
      <w:r w:rsidRPr="00BD7394">
        <w:rPr>
          <w:rFonts w:ascii="Times New Roman" w:hAnsi="Times New Roman"/>
          <w:color w:val="auto"/>
          <w:sz w:val="28"/>
          <w:szCs w:val="28"/>
        </w:rPr>
        <w:t>формирование его компетентности, идентичности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w:t>
      </w:r>
    </w:p>
    <w:p w:rsidR="00D4633B" w:rsidRPr="00E417D8" w:rsidRDefault="00D4633B" w:rsidP="00C327FC">
      <w:pPr>
        <w:pStyle w:val="a3"/>
        <w:spacing w:line="240" w:lineRule="auto"/>
        <w:ind w:firstLine="709"/>
        <w:rPr>
          <w:rFonts w:ascii="Times New Roman" w:hAnsi="Times New Roman"/>
          <w:color w:val="auto"/>
          <w:spacing w:val="-3"/>
          <w:sz w:val="28"/>
          <w:szCs w:val="28"/>
        </w:rPr>
      </w:pPr>
      <w:r w:rsidRPr="0041436B">
        <w:rPr>
          <w:rFonts w:ascii="Times New Roman" w:hAnsi="Times New Roman"/>
          <w:color w:val="auto"/>
          <w:spacing w:val="-3"/>
          <w:sz w:val="28"/>
          <w:szCs w:val="28"/>
        </w:rPr>
        <w:t xml:space="preserve">При этом учитывается, что достижение эффекта – развитие </w:t>
      </w:r>
      <w:r w:rsidRPr="0041436B">
        <w:rPr>
          <w:rFonts w:ascii="Times New Roman" w:hAnsi="Times New Roman"/>
          <w:color w:val="auto"/>
          <w:spacing w:val="-4"/>
          <w:sz w:val="28"/>
          <w:szCs w:val="28"/>
        </w:rPr>
        <w:t>личности обучающегося, формирование его социальных компе</w:t>
      </w:r>
      <w:r w:rsidRPr="00FF3660">
        <w:rPr>
          <w:rFonts w:ascii="Times New Roman" w:hAnsi="Times New Roman"/>
          <w:color w:val="auto"/>
          <w:spacing w:val="-3"/>
          <w:sz w:val="28"/>
          <w:szCs w:val="28"/>
        </w:rPr>
        <w:t>тенций и</w:t>
      </w:r>
      <w:r w:rsidRPr="00FF3660">
        <w:rPr>
          <w:rFonts w:ascii="Times New Roman" w:hAnsi="Times New Roman"/>
          <w:color w:val="auto"/>
          <w:spacing w:val="-3"/>
          <w:sz w:val="28"/>
          <w:szCs w:val="28"/>
        </w:rPr>
        <w:t> </w:t>
      </w:r>
      <w:r w:rsidRPr="00FF3660">
        <w:rPr>
          <w:rFonts w:ascii="Times New Roman" w:hAnsi="Times New Roman"/>
          <w:color w:val="auto"/>
          <w:spacing w:val="-3"/>
          <w:sz w:val="28"/>
          <w:szCs w:val="28"/>
        </w:rPr>
        <w:t>т.</w:t>
      </w:r>
      <w:r w:rsidRPr="00797ECB">
        <w:rPr>
          <w:rFonts w:ascii="Times New Roman" w:hAnsi="Times New Roman"/>
          <w:color w:val="auto"/>
          <w:spacing w:val="-3"/>
          <w:sz w:val="28"/>
          <w:szCs w:val="28"/>
        </w:rPr>
        <w:t> </w:t>
      </w:r>
      <w:r w:rsidRPr="004902B1">
        <w:rPr>
          <w:rFonts w:ascii="Times New Roman" w:hAnsi="Times New Roman"/>
          <w:color w:val="auto"/>
          <w:spacing w:val="-3"/>
          <w:sz w:val="28"/>
          <w:szCs w:val="28"/>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9B0659">
        <w:rPr>
          <w:rFonts w:ascii="Times New Roman" w:hAnsi="Times New Roman"/>
          <w:color w:val="auto"/>
          <w:spacing w:val="-3"/>
          <w:sz w:val="28"/>
          <w:szCs w:val="28"/>
        </w:rPr>
        <w:t> </w:t>
      </w:r>
      <w:r w:rsidRPr="002C5232">
        <w:rPr>
          <w:rFonts w:ascii="Times New Roman" w:hAnsi="Times New Roman"/>
          <w:color w:val="auto"/>
          <w:spacing w:val="-3"/>
          <w:sz w:val="28"/>
          <w:szCs w:val="28"/>
        </w:rPr>
        <w:t>т.</w:t>
      </w:r>
      <w:r w:rsidRPr="002C5232">
        <w:rPr>
          <w:rFonts w:ascii="Times New Roman" w:hAnsi="Times New Roman"/>
          <w:color w:val="auto"/>
          <w:spacing w:val="-3"/>
          <w:sz w:val="28"/>
          <w:szCs w:val="28"/>
        </w:rPr>
        <w:t> </w:t>
      </w:r>
      <w:r w:rsidRPr="00E417D8">
        <w:rPr>
          <w:rFonts w:ascii="Times New Roman" w:hAnsi="Times New Roman"/>
          <w:color w:val="auto"/>
          <w:spacing w:val="-3"/>
          <w:sz w:val="28"/>
          <w:szCs w:val="28"/>
        </w:rPr>
        <w:t>п.), а также собственным усилиям обучающегося.</w:t>
      </w:r>
    </w:p>
    <w:p w:rsidR="00D4633B" w:rsidRPr="00C6263C" w:rsidRDefault="00D4633B" w:rsidP="00C327FC">
      <w:pPr>
        <w:pStyle w:val="a3"/>
        <w:spacing w:line="240" w:lineRule="auto"/>
        <w:ind w:firstLine="709"/>
        <w:rPr>
          <w:rFonts w:ascii="Times New Roman" w:hAnsi="Times New Roman"/>
          <w:b/>
          <w:bCs/>
          <w:color w:val="auto"/>
          <w:sz w:val="28"/>
          <w:szCs w:val="28"/>
        </w:rPr>
      </w:pPr>
      <w:r w:rsidRPr="00A87A29">
        <w:rPr>
          <w:rFonts w:ascii="Times New Roman" w:hAnsi="Times New Roman"/>
          <w:color w:val="auto"/>
          <w:spacing w:val="2"/>
          <w:sz w:val="28"/>
          <w:szCs w:val="28"/>
        </w:rPr>
        <w:t xml:space="preserve">Воспитательные результаты могут быть распределены по </w:t>
      </w:r>
      <w:r w:rsidRPr="00A87A29">
        <w:rPr>
          <w:rFonts w:ascii="Times New Roman" w:hAnsi="Times New Roman"/>
          <w:color w:val="auto"/>
          <w:sz w:val="28"/>
          <w:szCs w:val="28"/>
        </w:rPr>
        <w:t>трем уровням.</w:t>
      </w:r>
    </w:p>
    <w:p w:rsidR="00D4633B" w:rsidRPr="00A87A29" w:rsidRDefault="00D4633B" w:rsidP="00C327FC">
      <w:pPr>
        <w:pStyle w:val="a3"/>
        <w:spacing w:line="240" w:lineRule="auto"/>
        <w:ind w:firstLine="709"/>
        <w:rPr>
          <w:rFonts w:ascii="Times New Roman" w:hAnsi="Times New Roman"/>
          <w:b/>
          <w:bCs/>
          <w:color w:val="auto"/>
          <w:spacing w:val="-4"/>
          <w:sz w:val="28"/>
          <w:szCs w:val="28"/>
        </w:rPr>
      </w:pPr>
      <w:r w:rsidRPr="00BD7394">
        <w:rPr>
          <w:rFonts w:ascii="Times New Roman" w:hAnsi="Times New Roman"/>
          <w:b/>
          <w:bCs/>
          <w:color w:val="auto"/>
          <w:spacing w:val="-2"/>
          <w:sz w:val="28"/>
          <w:szCs w:val="28"/>
        </w:rPr>
        <w:t>Первый уровень результатов</w:t>
      </w:r>
      <w:r w:rsidRPr="00CB6752">
        <w:rPr>
          <w:rFonts w:ascii="Times New Roman" w:hAnsi="Times New Roman"/>
          <w:color w:val="auto"/>
          <w:spacing w:val="-2"/>
          <w:sz w:val="28"/>
          <w:szCs w:val="28"/>
        </w:rPr>
        <w:t xml:space="preserve"> – приобретение </w:t>
      </w:r>
      <w:proofErr w:type="gramStart"/>
      <w:r w:rsidRPr="00CB6752">
        <w:rPr>
          <w:rFonts w:ascii="Times New Roman" w:hAnsi="Times New Roman"/>
          <w:color w:val="auto"/>
          <w:spacing w:val="-2"/>
          <w:sz w:val="28"/>
          <w:szCs w:val="28"/>
        </w:rPr>
        <w:t>обучающимися</w:t>
      </w:r>
      <w:proofErr w:type="gramEnd"/>
      <w:r w:rsidRPr="00CB6752">
        <w:rPr>
          <w:rFonts w:ascii="Times New Roman" w:hAnsi="Times New Roman"/>
          <w:color w:val="auto"/>
          <w:spacing w:val="-2"/>
          <w:sz w:val="28"/>
          <w:szCs w:val="28"/>
        </w:rPr>
        <w:t xml:space="preserve"> социальных знаний (об общественных нормах, устройстве общества, социально одобряемых и не одобряемых фор</w:t>
      </w:r>
      <w:r w:rsidRPr="0041436B">
        <w:rPr>
          <w:rFonts w:ascii="Times New Roman" w:hAnsi="Times New Roman"/>
          <w:color w:val="auto"/>
          <w:spacing w:val="2"/>
          <w:sz w:val="28"/>
          <w:szCs w:val="28"/>
        </w:rPr>
        <w:t>мах поведения в обществе и</w:t>
      </w:r>
      <w:r w:rsidRPr="0041436B">
        <w:rPr>
          <w:rFonts w:ascii="Times New Roman" w:hAnsi="Times New Roman"/>
          <w:color w:val="auto"/>
          <w:spacing w:val="2"/>
          <w:sz w:val="28"/>
          <w:szCs w:val="28"/>
        </w:rPr>
        <w:t> </w:t>
      </w:r>
      <w:r w:rsidRPr="00FF3660">
        <w:rPr>
          <w:rFonts w:ascii="Times New Roman" w:hAnsi="Times New Roman"/>
          <w:color w:val="auto"/>
          <w:spacing w:val="2"/>
          <w:sz w:val="28"/>
          <w:szCs w:val="28"/>
        </w:rPr>
        <w:t>т.</w:t>
      </w:r>
      <w:r w:rsidRPr="00FF3660">
        <w:rPr>
          <w:rFonts w:ascii="Times New Roman" w:hAnsi="Times New Roman"/>
          <w:color w:val="auto"/>
          <w:spacing w:val="2"/>
          <w:sz w:val="28"/>
          <w:szCs w:val="28"/>
        </w:rPr>
        <w:t> </w:t>
      </w:r>
      <w:r w:rsidRPr="00797ECB">
        <w:rPr>
          <w:rFonts w:ascii="Times New Roman" w:hAnsi="Times New Roman"/>
          <w:color w:val="auto"/>
          <w:spacing w:val="2"/>
          <w:sz w:val="28"/>
          <w:szCs w:val="28"/>
        </w:rPr>
        <w:t xml:space="preserve">п.), первичного понимания </w:t>
      </w:r>
      <w:r w:rsidRPr="004902B1">
        <w:rPr>
          <w:rFonts w:ascii="Times New Roman" w:hAnsi="Times New Roman"/>
          <w:color w:val="auto"/>
          <w:spacing w:val="-3"/>
          <w:sz w:val="28"/>
          <w:szCs w:val="28"/>
        </w:rPr>
        <w:t>социальной реальности и повседневной жизни. Для достиже</w:t>
      </w:r>
      <w:r w:rsidRPr="009B0659">
        <w:rPr>
          <w:rFonts w:ascii="Times New Roman" w:hAnsi="Times New Roman"/>
          <w:color w:val="auto"/>
          <w:spacing w:val="-2"/>
          <w:sz w:val="28"/>
          <w:szCs w:val="28"/>
        </w:rPr>
        <w:t xml:space="preserve">ния данного уровня результатов особое значение имеет взаимодействие обучающегося со своими </w:t>
      </w:r>
      <w:r w:rsidRPr="009B0659">
        <w:rPr>
          <w:rFonts w:ascii="Times New Roman" w:hAnsi="Times New Roman"/>
          <w:color w:val="auto"/>
          <w:spacing w:val="-2"/>
          <w:sz w:val="28"/>
          <w:szCs w:val="28"/>
        </w:rPr>
        <w:lastRenderedPageBreak/>
        <w:t>учителями (в урочной</w:t>
      </w:r>
      <w:r w:rsidRPr="002C5232">
        <w:rPr>
          <w:rFonts w:ascii="Times New Roman" w:hAnsi="Times New Roman"/>
          <w:color w:val="auto"/>
          <w:spacing w:val="-4"/>
          <w:sz w:val="28"/>
          <w:szCs w:val="28"/>
        </w:rPr>
        <w:t>и внеурочной деятельности) как значимыми для нег</w:t>
      </w:r>
      <w:r w:rsidRPr="00E417D8">
        <w:rPr>
          <w:rFonts w:ascii="Times New Roman" w:hAnsi="Times New Roman"/>
          <w:color w:val="auto"/>
          <w:spacing w:val="-4"/>
          <w:sz w:val="28"/>
          <w:szCs w:val="28"/>
        </w:rPr>
        <w:t>о носителями положительного социального знания и повседневного опыта.</w:t>
      </w:r>
    </w:p>
    <w:p w:rsidR="00D4633B" w:rsidRPr="00E417D8" w:rsidRDefault="00D4633B" w:rsidP="00C327FC">
      <w:pPr>
        <w:pStyle w:val="a3"/>
        <w:spacing w:line="24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Второй уровень результатов</w:t>
      </w:r>
      <w:r w:rsidRPr="00CB6752">
        <w:rPr>
          <w:rFonts w:ascii="Times New Roman" w:hAnsi="Times New Roman"/>
          <w:color w:val="auto"/>
          <w:sz w:val="28"/>
          <w:szCs w:val="28"/>
        </w:rPr>
        <w:t xml:space="preserve"> – получение </w:t>
      </w:r>
      <w:proofErr w:type="gramStart"/>
      <w:r w:rsidRPr="00CB6752">
        <w:rPr>
          <w:rFonts w:ascii="Times New Roman" w:hAnsi="Times New Roman"/>
          <w:color w:val="auto"/>
          <w:sz w:val="28"/>
          <w:szCs w:val="28"/>
        </w:rPr>
        <w:t>обучающимися</w:t>
      </w:r>
      <w:proofErr w:type="gramEnd"/>
      <w:r w:rsidRPr="00CB6752">
        <w:rPr>
          <w:rFonts w:ascii="Times New Roman" w:hAnsi="Times New Roman"/>
          <w:color w:val="auto"/>
          <w:sz w:val="28"/>
          <w:szCs w:val="28"/>
        </w:rPr>
        <w:t xml:space="preserve"> опыта переживания и позитивного отношения к базовым ценностям общества, ценностного отношения к социальной реальности в цел</w:t>
      </w:r>
      <w:r w:rsidRPr="0041436B">
        <w:rPr>
          <w:rFonts w:ascii="Times New Roman" w:hAnsi="Times New Roman"/>
          <w:color w:val="auto"/>
          <w:sz w:val="28"/>
          <w:szCs w:val="28"/>
        </w:rPr>
        <w:t>ом. Для достижения данного уровня резуль</w:t>
      </w:r>
      <w:r w:rsidRPr="00FF3660">
        <w:rPr>
          <w:rFonts w:ascii="Times New Roman" w:hAnsi="Times New Roman"/>
          <w:color w:val="auto"/>
          <w:spacing w:val="2"/>
          <w:sz w:val="28"/>
          <w:szCs w:val="28"/>
        </w:rPr>
        <w:t xml:space="preserve">татов особое значение имеет взаимодействие обучающихся </w:t>
      </w:r>
      <w:r w:rsidRPr="00797ECB">
        <w:rPr>
          <w:rFonts w:ascii="Times New Roman" w:hAnsi="Times New Roman"/>
          <w:color w:val="auto"/>
          <w:sz w:val="28"/>
          <w:szCs w:val="28"/>
        </w:rPr>
        <w:t xml:space="preserve">между собой на уровне класса, образовательной организации, </w:t>
      </w:r>
      <w:r w:rsidRPr="004902B1">
        <w:rPr>
          <w:rFonts w:ascii="Times New Roman" w:hAnsi="Times New Roman"/>
          <w:color w:val="auto"/>
          <w:spacing w:val="2"/>
          <w:sz w:val="28"/>
          <w:szCs w:val="28"/>
        </w:rPr>
        <w:t xml:space="preserve">т. е. в защищенной среде, </w:t>
      </w:r>
      <w:r w:rsidRPr="009B0659">
        <w:rPr>
          <w:rFonts w:ascii="Times New Roman" w:hAnsi="Times New Roman"/>
          <w:color w:val="auto"/>
          <w:sz w:val="28"/>
          <w:szCs w:val="28"/>
        </w:rPr>
        <w:t>в которой ребенок получает (или не получает) первое практическое подтверждение приобрет</w:t>
      </w:r>
      <w:r w:rsidRPr="002C5232">
        <w:rPr>
          <w:rFonts w:ascii="Times New Roman" w:hAnsi="Times New Roman"/>
          <w:color w:val="auto"/>
          <w:sz w:val="28"/>
          <w:szCs w:val="28"/>
        </w:rPr>
        <w:t>енных социальных знаний, начинает их ценить (или отвергает).</w:t>
      </w:r>
    </w:p>
    <w:p w:rsidR="00D4633B" w:rsidRPr="00C6263C" w:rsidRDefault="00D4633B" w:rsidP="00C327FC">
      <w:pPr>
        <w:pStyle w:val="a3"/>
        <w:spacing w:line="240" w:lineRule="auto"/>
        <w:ind w:firstLine="709"/>
        <w:rPr>
          <w:rFonts w:ascii="Times New Roman" w:hAnsi="Times New Roman"/>
          <w:color w:val="auto"/>
          <w:spacing w:val="-4"/>
          <w:sz w:val="28"/>
          <w:szCs w:val="28"/>
        </w:rPr>
      </w:pPr>
      <w:r w:rsidRPr="00BD7394">
        <w:rPr>
          <w:rFonts w:ascii="Times New Roman" w:hAnsi="Times New Roman"/>
          <w:b/>
          <w:bCs/>
          <w:color w:val="auto"/>
          <w:sz w:val="28"/>
          <w:szCs w:val="28"/>
        </w:rPr>
        <w:t>Третий уровень результатов</w:t>
      </w:r>
      <w:r w:rsidRPr="00CB6752">
        <w:rPr>
          <w:rFonts w:ascii="Times New Roman" w:hAnsi="Times New Roman"/>
          <w:color w:val="auto"/>
          <w:sz w:val="28"/>
          <w:szCs w:val="28"/>
        </w:rPr>
        <w:t xml:space="preserve"> – получение </w:t>
      </w:r>
      <w:proofErr w:type="gramStart"/>
      <w:r w:rsidRPr="00CB6752">
        <w:rPr>
          <w:rFonts w:ascii="Times New Roman" w:hAnsi="Times New Roman"/>
          <w:color w:val="auto"/>
          <w:sz w:val="28"/>
          <w:szCs w:val="28"/>
        </w:rPr>
        <w:t>обучающимся</w:t>
      </w:r>
      <w:proofErr w:type="gramEnd"/>
      <w:r w:rsidRPr="00CB6752">
        <w:rPr>
          <w:rFonts w:ascii="Times New Roman" w:hAnsi="Times New Roman"/>
          <w:color w:val="auto"/>
          <w:sz w:val="28"/>
          <w:szCs w:val="28"/>
        </w:rPr>
        <w:t xml:space="preserve"> </w:t>
      </w:r>
      <w:r w:rsidRPr="0041436B">
        <w:rPr>
          <w:rFonts w:ascii="Times New Roman" w:hAnsi="Times New Roman"/>
          <w:color w:val="auto"/>
          <w:spacing w:val="-2"/>
          <w:sz w:val="28"/>
          <w:szCs w:val="28"/>
        </w:rPr>
        <w:t xml:space="preserve">начального опыта самостоятельного общественного действия, </w:t>
      </w:r>
      <w:r w:rsidRPr="00FF3660">
        <w:rPr>
          <w:rFonts w:ascii="Times New Roman" w:hAnsi="Times New Roman"/>
          <w:color w:val="auto"/>
          <w:spacing w:val="-4"/>
          <w:sz w:val="28"/>
          <w:szCs w:val="28"/>
        </w:rPr>
        <w:t xml:space="preserve">формирование у младшего школьника социально приемлемых </w:t>
      </w:r>
      <w:r w:rsidRPr="00797ECB">
        <w:rPr>
          <w:rFonts w:ascii="Times New Roman" w:hAnsi="Times New Roman"/>
          <w:color w:val="auto"/>
          <w:spacing w:val="-2"/>
          <w:sz w:val="28"/>
          <w:szCs w:val="28"/>
        </w:rPr>
        <w:t>моделей поведения. Только в сам</w:t>
      </w:r>
      <w:r w:rsidRPr="004902B1">
        <w:rPr>
          <w:rFonts w:ascii="Times New Roman" w:hAnsi="Times New Roman"/>
          <w:color w:val="auto"/>
          <w:spacing w:val="-2"/>
          <w:sz w:val="28"/>
          <w:szCs w:val="28"/>
        </w:rPr>
        <w:t xml:space="preserve">остоятельном общественном </w:t>
      </w:r>
      <w:r w:rsidRPr="009B0659">
        <w:rPr>
          <w:rFonts w:ascii="Times New Roman" w:hAnsi="Times New Roman"/>
          <w:color w:val="auto"/>
          <w:spacing w:val="-4"/>
          <w:sz w:val="28"/>
          <w:szCs w:val="28"/>
        </w:rPr>
        <w:t>действии человек действительно становится (а не просто узнает о том, как стать) гражданином, социальным деятелем, свобод</w:t>
      </w:r>
      <w:r w:rsidRPr="002C5232">
        <w:rPr>
          <w:rFonts w:ascii="Times New Roman" w:hAnsi="Times New Roman"/>
          <w:color w:val="auto"/>
          <w:spacing w:val="-2"/>
          <w:sz w:val="28"/>
          <w:szCs w:val="28"/>
        </w:rPr>
        <w:t xml:space="preserve">ным человеком. Для достижения данного уровня результатов </w:t>
      </w:r>
      <w:r w:rsidRPr="002C5232">
        <w:rPr>
          <w:rFonts w:ascii="Times New Roman" w:hAnsi="Times New Roman"/>
          <w:color w:val="auto"/>
          <w:spacing w:val="-4"/>
          <w:sz w:val="28"/>
          <w:szCs w:val="28"/>
        </w:rPr>
        <w:t>особое значение имеет взаимодействие обучающегося с п</w:t>
      </w:r>
      <w:r w:rsidRPr="00E417D8">
        <w:rPr>
          <w:rFonts w:ascii="Times New Roman" w:hAnsi="Times New Roman"/>
          <w:color w:val="auto"/>
          <w:spacing w:val="-4"/>
          <w:sz w:val="28"/>
          <w:szCs w:val="28"/>
        </w:rPr>
        <w:t>ред</w:t>
      </w:r>
      <w:r w:rsidRPr="00A87A29">
        <w:rPr>
          <w:rFonts w:ascii="Times New Roman" w:hAnsi="Times New Roman"/>
          <w:color w:val="auto"/>
          <w:sz w:val="28"/>
          <w:szCs w:val="28"/>
        </w:rPr>
        <w:t xml:space="preserve">ставителями различных социальных субъектов за пределами </w:t>
      </w:r>
      <w:r w:rsidRPr="00C6263C">
        <w:rPr>
          <w:rFonts w:ascii="Times New Roman" w:hAnsi="Times New Roman"/>
          <w:color w:val="auto"/>
          <w:spacing w:val="-4"/>
          <w:sz w:val="28"/>
          <w:szCs w:val="28"/>
        </w:rPr>
        <w:t>образовательной организации, в открытой общественной среде.</w:t>
      </w:r>
    </w:p>
    <w:p w:rsidR="00D4633B" w:rsidRPr="00821939" w:rsidRDefault="00D4633B" w:rsidP="00C327FC">
      <w:pPr>
        <w:pStyle w:val="a3"/>
        <w:spacing w:line="240" w:lineRule="auto"/>
        <w:ind w:firstLine="709"/>
        <w:rPr>
          <w:rFonts w:ascii="Times New Roman" w:hAnsi="Times New Roman"/>
          <w:color w:val="auto"/>
          <w:sz w:val="28"/>
          <w:szCs w:val="28"/>
        </w:rPr>
      </w:pPr>
      <w:r w:rsidRPr="00012122">
        <w:rPr>
          <w:rFonts w:ascii="Times New Roman" w:hAnsi="Times New Roman"/>
          <w:color w:val="auto"/>
          <w:sz w:val="28"/>
          <w:szCs w:val="28"/>
        </w:rPr>
        <w:t>С переходом от одного уровня результатов к другому существенно возрастают воспитательные эффект</w:t>
      </w:r>
      <w:r w:rsidRPr="00821939">
        <w:rPr>
          <w:rFonts w:ascii="Times New Roman" w:hAnsi="Times New Roman"/>
          <w:color w:val="auto"/>
          <w:sz w:val="28"/>
          <w:szCs w:val="28"/>
        </w:rPr>
        <w:t>ы:</w:t>
      </w:r>
    </w:p>
    <w:p w:rsidR="00D4633B" w:rsidRPr="00B630CB" w:rsidRDefault="00D4633B" w:rsidP="00C327FC">
      <w:pPr>
        <w:pStyle w:val="ad"/>
        <w:spacing w:line="240" w:lineRule="auto"/>
        <w:ind w:firstLine="709"/>
        <w:rPr>
          <w:rFonts w:ascii="Times New Roman" w:hAnsi="Times New Roman"/>
          <w:color w:val="auto"/>
          <w:sz w:val="28"/>
          <w:szCs w:val="28"/>
        </w:rPr>
      </w:pPr>
      <w:r w:rsidRPr="003B2B4B">
        <w:rPr>
          <w:rFonts w:ascii="Times New Roman" w:hAnsi="Times New Roman"/>
          <w:color w:val="auto"/>
          <w:sz w:val="28"/>
          <w:szCs w:val="28"/>
        </w:rPr>
        <w:t xml:space="preserve">на первом уровне воспитание приближено к обучению, </w:t>
      </w:r>
      <w:r w:rsidRPr="00375003">
        <w:rPr>
          <w:rFonts w:ascii="Times New Roman" w:hAnsi="Times New Roman"/>
          <w:color w:val="auto"/>
          <w:spacing w:val="2"/>
          <w:sz w:val="28"/>
          <w:szCs w:val="28"/>
        </w:rPr>
        <w:t xml:space="preserve">при этом предметом воспитания как учения являются не </w:t>
      </w:r>
      <w:r w:rsidRPr="00B630CB">
        <w:rPr>
          <w:rFonts w:ascii="Times New Roman" w:hAnsi="Times New Roman"/>
          <w:color w:val="auto"/>
          <w:sz w:val="28"/>
          <w:szCs w:val="28"/>
        </w:rPr>
        <w:t>столько научные знания, сколько знания о ценностях;</w:t>
      </w:r>
    </w:p>
    <w:p w:rsidR="00D4633B" w:rsidRPr="00BD7394" w:rsidRDefault="00D4633B" w:rsidP="00C327FC">
      <w:pPr>
        <w:pStyle w:val="ad"/>
        <w:spacing w:line="240" w:lineRule="auto"/>
        <w:ind w:firstLine="709"/>
        <w:rPr>
          <w:rFonts w:ascii="Times New Roman" w:hAnsi="Times New Roman"/>
          <w:color w:val="auto"/>
          <w:sz w:val="28"/>
          <w:szCs w:val="28"/>
        </w:rPr>
      </w:pPr>
      <w:r w:rsidRPr="005B482A">
        <w:rPr>
          <w:rFonts w:ascii="Times New Roman" w:hAnsi="Times New Roman"/>
          <w:color w:val="auto"/>
          <w:sz w:val="28"/>
          <w:szCs w:val="28"/>
        </w:rPr>
        <w:t>на втором уровне воспитание осуществляется в контексте жизнедеятельности школьников и ценности могут усваивать</w:t>
      </w:r>
      <w:r w:rsidRPr="00BD7394">
        <w:rPr>
          <w:rFonts w:ascii="Times New Roman" w:hAnsi="Times New Roman"/>
          <w:color w:val="auto"/>
          <w:spacing w:val="2"/>
          <w:sz w:val="28"/>
          <w:szCs w:val="28"/>
        </w:rPr>
        <w:t xml:space="preserve">ся ими в форме отдельных нравственно ориентированных </w:t>
      </w:r>
      <w:r w:rsidRPr="00BD7394">
        <w:rPr>
          <w:rFonts w:ascii="Times New Roman" w:hAnsi="Times New Roman"/>
          <w:color w:val="auto"/>
          <w:sz w:val="28"/>
          <w:szCs w:val="28"/>
        </w:rPr>
        <w:t>поступков;</w:t>
      </w:r>
    </w:p>
    <w:p w:rsidR="00D4633B" w:rsidRPr="00BD7394" w:rsidRDefault="00D4633B" w:rsidP="00C327FC">
      <w:pPr>
        <w:pStyle w:val="ad"/>
        <w:spacing w:line="24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BD7394">
        <w:rPr>
          <w:rFonts w:ascii="Times New Roman" w:hAnsi="Times New Roman"/>
          <w:color w:val="auto"/>
          <w:sz w:val="28"/>
          <w:szCs w:val="28"/>
        </w:rPr>
        <w:t>.</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Таким образом, знания о ценностях переводятся в реаль</w:t>
      </w:r>
      <w:r w:rsidRPr="00BD7394">
        <w:rPr>
          <w:rFonts w:ascii="Times New Roman" w:hAnsi="Times New Roman"/>
          <w:color w:val="auto"/>
          <w:spacing w:val="-2"/>
          <w:sz w:val="28"/>
          <w:szCs w:val="28"/>
        </w:rPr>
        <w:t>но действующие, осознанные мотивы поведения, значения цен</w:t>
      </w:r>
      <w:r w:rsidRPr="00BD7394">
        <w:rPr>
          <w:rFonts w:ascii="Times New Roman" w:hAnsi="Times New Roman"/>
          <w:color w:val="auto"/>
          <w:sz w:val="28"/>
          <w:szCs w:val="28"/>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D4633B" w:rsidRPr="00BD7394"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Несмотря на это разделение уровней результатов возможно только в теории, на уровне целей, а практической деятельности они </w:t>
      </w:r>
      <w:proofErr w:type="gramStart"/>
      <w:r w:rsidRPr="00BD7394">
        <w:rPr>
          <w:rFonts w:ascii="Times New Roman" w:hAnsi="Times New Roman"/>
          <w:color w:val="auto"/>
          <w:spacing w:val="-2"/>
          <w:sz w:val="28"/>
          <w:szCs w:val="28"/>
        </w:rPr>
        <w:t>могут</w:t>
      </w:r>
      <w:proofErr w:type="gramEnd"/>
      <w:r w:rsidRPr="00BD7394">
        <w:rPr>
          <w:rFonts w:ascii="Times New Roman" w:hAnsi="Times New Roman"/>
          <w:color w:val="auto"/>
          <w:spacing w:val="-2"/>
          <w:sz w:val="28"/>
          <w:szCs w:val="28"/>
        </w:rPr>
        <w:t xml:space="preserve">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D4633B" w:rsidRPr="00BD7394"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w:t>
      </w:r>
      <w:r w:rsidRPr="00BD7394">
        <w:rPr>
          <w:rFonts w:ascii="Times New Roman" w:hAnsi="Times New Roman"/>
          <w:color w:val="auto"/>
          <w:spacing w:val="-2"/>
          <w:sz w:val="28"/>
          <w:szCs w:val="28"/>
        </w:rPr>
        <w:lastRenderedPageBreak/>
        <w:t xml:space="preserve">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Переход от одного уровня воспитательных результатов</w:t>
      </w:r>
      <w:r w:rsidRPr="00BD7394">
        <w:rPr>
          <w:rFonts w:ascii="Times New Roman" w:hAnsi="Times New Roman"/>
          <w:color w:val="auto"/>
          <w:sz w:val="28"/>
          <w:szCs w:val="28"/>
        </w:rPr>
        <w:t xml:space="preserve"> к другому должен быть последовательным, постепенным.</w:t>
      </w:r>
    </w:p>
    <w:p w:rsidR="00D4633B" w:rsidRPr="00797ECB"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трех уровней воспитательных результатов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 xml:space="preserve">спечивает появление значимых </w:t>
      </w:r>
      <w:r w:rsidRPr="00BD7394">
        <w:rPr>
          <w:rFonts w:ascii="Times New Roman" w:hAnsi="Times New Roman"/>
          <w:iCs/>
          <w:color w:val="auto"/>
          <w:spacing w:val="2"/>
          <w:sz w:val="28"/>
          <w:szCs w:val="28"/>
        </w:rPr>
        <w:t>эффектов</w:t>
      </w:r>
      <w:r w:rsidRPr="00CB6752">
        <w:rPr>
          <w:rFonts w:ascii="Times New Roman" w:hAnsi="Times New Roman"/>
          <w:color w:val="auto"/>
          <w:spacing w:val="2"/>
          <w:sz w:val="28"/>
          <w:szCs w:val="28"/>
        </w:rPr>
        <w:t xml:space="preserve"> духовно­нрав</w:t>
      </w:r>
      <w:r w:rsidRPr="0041436B">
        <w:rPr>
          <w:rFonts w:ascii="Times New Roman" w:hAnsi="Times New Roman"/>
          <w:color w:val="auto"/>
          <w:sz w:val="28"/>
          <w:szCs w:val="28"/>
        </w:rPr>
        <w:t xml:space="preserve">ственного развития, воспитания и социализации обучающихся – формирование основ российской идентичности, присвоение базовых </w:t>
      </w:r>
      <w:r w:rsidRPr="00FF3660">
        <w:rPr>
          <w:rFonts w:ascii="Times New Roman" w:hAnsi="Times New Roman"/>
          <w:color w:val="auto"/>
          <w:spacing w:val="2"/>
          <w:sz w:val="28"/>
          <w:szCs w:val="28"/>
        </w:rPr>
        <w:t>национальных ценностей, развитие нравственного самосо</w:t>
      </w:r>
      <w:r w:rsidRPr="00FF3660">
        <w:rPr>
          <w:rFonts w:ascii="Times New Roman" w:hAnsi="Times New Roman"/>
          <w:color w:val="auto"/>
          <w:sz w:val="28"/>
          <w:szCs w:val="28"/>
        </w:rPr>
        <w:t>знания, у</w:t>
      </w:r>
      <w:r w:rsidRPr="00797ECB">
        <w:rPr>
          <w:rFonts w:ascii="Times New Roman" w:hAnsi="Times New Roman"/>
          <w:color w:val="auto"/>
          <w:sz w:val="28"/>
          <w:szCs w:val="28"/>
        </w:rPr>
        <w:t>крепление духовного и социально­психологического здоровья, позитивного отношения к жизни, доверия к людям и обществу и т. д.</w:t>
      </w:r>
    </w:p>
    <w:p w:rsidR="00D4633B" w:rsidRPr="009B0659" w:rsidRDefault="00D4633B" w:rsidP="00C327FC">
      <w:pPr>
        <w:ind w:firstLine="709"/>
        <w:jc w:val="both"/>
        <w:rPr>
          <w:sz w:val="28"/>
          <w:szCs w:val="28"/>
        </w:rPr>
      </w:pPr>
      <w:r w:rsidRPr="004902B1">
        <w:rPr>
          <w:sz w:val="28"/>
          <w:szCs w:val="28"/>
        </w:rPr>
        <w:t xml:space="preserve">По каждому из направлений духовно-нравственного развития, воспитания и </w:t>
      </w:r>
      <w:proofErr w:type="gramStart"/>
      <w:r w:rsidRPr="004902B1">
        <w:rPr>
          <w:sz w:val="28"/>
          <w:szCs w:val="28"/>
        </w:rPr>
        <w:t>социализации</w:t>
      </w:r>
      <w:proofErr w:type="gramEnd"/>
      <w:r w:rsidRPr="004902B1">
        <w:rPr>
          <w:sz w:val="28"/>
          <w:szCs w:val="28"/>
        </w:rPr>
        <w:t xml:space="preserve"> обучающихся на уровне начального </w:t>
      </w:r>
      <w:r w:rsidRPr="009B0659">
        <w:rPr>
          <w:sz w:val="28"/>
          <w:szCs w:val="28"/>
        </w:rPr>
        <w:t>общего образования должны быть предусмотрены и могут быть достигнуты обучающимися следующие воспитательные результаты.</w:t>
      </w:r>
    </w:p>
    <w:p w:rsidR="00D4633B" w:rsidRPr="002C5232" w:rsidRDefault="00D4633B" w:rsidP="00C327FC">
      <w:pPr>
        <w:pStyle w:val="ad"/>
        <w:spacing w:line="240" w:lineRule="auto"/>
        <w:ind w:firstLine="709"/>
        <w:rPr>
          <w:rFonts w:ascii="Times New Roman" w:hAnsi="Times New Roman"/>
          <w:b/>
          <w:color w:val="auto"/>
          <w:spacing w:val="2"/>
          <w:sz w:val="28"/>
          <w:szCs w:val="28"/>
        </w:rPr>
      </w:pPr>
      <w:r w:rsidRPr="002C5232">
        <w:rPr>
          <w:rFonts w:ascii="Times New Roman" w:hAnsi="Times New Roman"/>
          <w:b/>
          <w:color w:val="auto"/>
          <w:spacing w:val="2"/>
          <w:sz w:val="28"/>
          <w:szCs w:val="28"/>
        </w:rPr>
        <w:t>Гражданско-патриотическое воспитание:</w:t>
      </w:r>
    </w:p>
    <w:p w:rsidR="00D4633B" w:rsidRPr="00E417D8" w:rsidRDefault="00D4633B" w:rsidP="00C327FC">
      <w:pPr>
        <w:numPr>
          <w:ilvl w:val="0"/>
          <w:numId w:val="51"/>
        </w:numPr>
        <w:tabs>
          <w:tab w:val="left" w:pos="993"/>
        </w:tabs>
        <w:ind w:left="0" w:firstLine="709"/>
        <w:jc w:val="both"/>
        <w:rPr>
          <w:sz w:val="28"/>
          <w:szCs w:val="28"/>
        </w:rPr>
      </w:pPr>
      <w:r w:rsidRPr="00E417D8">
        <w:rPr>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D4633B" w:rsidRPr="00A87A29" w:rsidRDefault="00D4633B" w:rsidP="00C327FC">
      <w:pPr>
        <w:numPr>
          <w:ilvl w:val="0"/>
          <w:numId w:val="51"/>
        </w:numPr>
        <w:tabs>
          <w:tab w:val="left" w:pos="993"/>
        </w:tabs>
        <w:ind w:left="0" w:firstLine="709"/>
        <w:jc w:val="both"/>
        <w:rPr>
          <w:sz w:val="28"/>
          <w:szCs w:val="28"/>
        </w:rPr>
      </w:pPr>
      <w:r w:rsidRPr="00E417D8">
        <w:rPr>
          <w:sz w:val="28"/>
          <w:szCs w:val="28"/>
        </w:rPr>
        <w:t>элементарные представ</w:t>
      </w:r>
      <w:r w:rsidRPr="00A87A29">
        <w:rPr>
          <w:sz w:val="28"/>
          <w:szCs w:val="28"/>
        </w:rPr>
        <w:t>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D4633B" w:rsidRPr="00821939" w:rsidRDefault="00D4633B" w:rsidP="00C327FC">
      <w:pPr>
        <w:numPr>
          <w:ilvl w:val="0"/>
          <w:numId w:val="51"/>
        </w:numPr>
        <w:tabs>
          <w:tab w:val="left" w:pos="993"/>
        </w:tabs>
        <w:ind w:left="0" w:firstLine="709"/>
        <w:jc w:val="both"/>
        <w:rPr>
          <w:sz w:val="28"/>
          <w:szCs w:val="28"/>
        </w:rPr>
      </w:pPr>
      <w:r w:rsidRPr="00C6263C">
        <w:rPr>
          <w:sz w:val="28"/>
          <w:szCs w:val="28"/>
        </w:rPr>
        <w:t>первоначальн</w:t>
      </w:r>
      <w:r w:rsidRPr="00012122">
        <w:rPr>
          <w:sz w:val="28"/>
          <w:szCs w:val="28"/>
        </w:rPr>
        <w:t>ый опыт ролевого взаимодействия и реализации гражданской, пат</w:t>
      </w:r>
      <w:r w:rsidRPr="00821939">
        <w:rPr>
          <w:sz w:val="28"/>
          <w:szCs w:val="28"/>
        </w:rPr>
        <w:t>риотической позиции;</w:t>
      </w:r>
    </w:p>
    <w:p w:rsidR="00D4633B" w:rsidRPr="00375003" w:rsidRDefault="00D4633B" w:rsidP="00C327FC">
      <w:pPr>
        <w:numPr>
          <w:ilvl w:val="0"/>
          <w:numId w:val="51"/>
        </w:numPr>
        <w:tabs>
          <w:tab w:val="left" w:pos="993"/>
        </w:tabs>
        <w:ind w:left="0" w:firstLine="709"/>
        <w:jc w:val="both"/>
        <w:rPr>
          <w:sz w:val="28"/>
          <w:szCs w:val="28"/>
        </w:rPr>
      </w:pPr>
      <w:r w:rsidRPr="003B2B4B">
        <w:rPr>
          <w:spacing w:val="2"/>
          <w:sz w:val="28"/>
          <w:szCs w:val="28"/>
        </w:rPr>
        <w:t>первоначальный опыт межкультурной ком</w:t>
      </w:r>
      <w:r w:rsidRPr="00375003">
        <w:rPr>
          <w:sz w:val="28"/>
          <w:szCs w:val="28"/>
        </w:rPr>
        <w:t>муникации с детьми и взрослыми – представителями разных народов России;</w:t>
      </w:r>
    </w:p>
    <w:p w:rsidR="00D4633B" w:rsidRPr="00B630CB" w:rsidRDefault="00D4633B" w:rsidP="00C327FC">
      <w:pPr>
        <w:numPr>
          <w:ilvl w:val="0"/>
          <w:numId w:val="51"/>
        </w:numPr>
        <w:tabs>
          <w:tab w:val="left" w:pos="993"/>
        </w:tabs>
        <w:ind w:left="0" w:firstLine="709"/>
        <w:jc w:val="both"/>
        <w:rPr>
          <w:sz w:val="28"/>
          <w:szCs w:val="28"/>
        </w:rPr>
      </w:pPr>
      <w:r w:rsidRPr="00B630CB">
        <w:rPr>
          <w:sz w:val="28"/>
          <w:szCs w:val="28"/>
        </w:rPr>
        <w:t>уважительное отношение к воинскому прошлому и настоящему нашей страны, уважение к защитникам Родины.</w:t>
      </w:r>
    </w:p>
    <w:p w:rsidR="00D4633B" w:rsidRPr="005B482A" w:rsidRDefault="00D4633B" w:rsidP="00C327FC">
      <w:pPr>
        <w:pStyle w:val="ad"/>
        <w:spacing w:line="240" w:lineRule="auto"/>
        <w:ind w:firstLine="709"/>
        <w:rPr>
          <w:rFonts w:ascii="Times New Roman" w:hAnsi="Times New Roman"/>
          <w:b/>
          <w:color w:val="auto"/>
          <w:spacing w:val="2"/>
          <w:sz w:val="28"/>
          <w:szCs w:val="28"/>
        </w:rPr>
      </w:pPr>
      <w:r w:rsidRPr="005B482A">
        <w:rPr>
          <w:rFonts w:ascii="Times New Roman" w:hAnsi="Times New Roman"/>
          <w:b/>
          <w:color w:val="auto"/>
          <w:spacing w:val="2"/>
          <w:sz w:val="28"/>
          <w:szCs w:val="28"/>
        </w:rPr>
        <w:t>Нравственное и духовное воспитание: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уважительное отношение к традиционным религиям народов России;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неравнодушие к жизненным проблемам других людей, сочувствие к человеку, находящемуся в трудной ситуации;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lastRenderedPageBreak/>
        <w:t>уважительное отношение к родителям (законным представителям), к старшим, заботливое отношение к младшим;</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знание традиций своей семьи и образовательной организации, бережное отношение к ним.</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ценностное отношение к труду и творчеству, человеку труда, трудовым достижениям России и человечества, трудолюбие;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ценностное и творческое отношение к учебному труду, понимание важности образования для жизни человека;</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представления о различных профессиях;</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навыки трудового, творческого сотрудничества со сверстниками, старшими детьми и взрослыми;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осознание приоритета нравственных основ труда, творчества, создания нового;</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первоначальный опыт участия в различных видах общественно полезной и личностно значимой деятельности;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осознание важности самореализации в социальном творчестве, познавательной и практической, общественно полезной деятельности;</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умения</w:t>
      </w:r>
      <w:r w:rsidRPr="00BD7394">
        <w:rPr>
          <w:spacing w:val="-4"/>
          <w:sz w:val="28"/>
          <w:szCs w:val="28"/>
        </w:rPr>
        <w:t xml:space="preserve"> и навыки самообслуживания в шко</w:t>
      </w:r>
      <w:r w:rsidRPr="00BD7394">
        <w:rPr>
          <w:sz w:val="28"/>
          <w:szCs w:val="28"/>
        </w:rPr>
        <w:t>ле и дома.</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навыки учебно-исследовательской работы;</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 xml:space="preserve">элементарные представления об этике интеллектуальной деятельности. </w:t>
      </w:r>
    </w:p>
    <w:p w:rsidR="00D4633B" w:rsidRPr="00BD7394" w:rsidRDefault="00D4633B" w:rsidP="00C327FC">
      <w:pPr>
        <w:pStyle w:val="ad"/>
        <w:spacing w:line="24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элементарный опыт пропаганды здорового образа жизни;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 xml:space="preserve"> элементарный опыт организации здорового образа жизни;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представление о возможном негативном влиянии компьютерных игр, телевидения, рекламы на здоровье человека;</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представление о негативном влиянии психоактивных веществ, алкоголя, табакокурения на здоровье человека;</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z w:val="28"/>
          <w:szCs w:val="28"/>
        </w:rPr>
        <w:t>регулярные</w:t>
      </w:r>
      <w:r w:rsidRPr="00BD7394">
        <w:rPr>
          <w:spacing w:val="2"/>
          <w:sz w:val="28"/>
          <w:szCs w:val="28"/>
        </w:rPr>
        <w:t xml:space="preserve"> занятия</w:t>
      </w:r>
      <w:r w:rsidRPr="00BD7394">
        <w:rPr>
          <w:sz w:val="28"/>
          <w:szCs w:val="28"/>
        </w:rPr>
        <w:t xml:space="preserve"> физической культурой и спортом и осознанное к ним отношение.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первоначальное представление о значении понятий «миролюбие», «гражданское согласие», «социальное партнерство»;</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lastRenderedPageBreak/>
        <w:t xml:space="preserve"> элементарный опыт, межкультурного, межнационального, межконфессионального сотрудничества, диалогического общения;</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 xml:space="preserve"> первичный опыт социального партнерства и диалога поколений;</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z w:val="28"/>
          <w:szCs w:val="28"/>
        </w:rPr>
        <w:t xml:space="preserve"> умения видеть </w:t>
      </w:r>
      <w:r w:rsidRPr="00BD7394">
        <w:rPr>
          <w:spacing w:val="2"/>
          <w:sz w:val="28"/>
          <w:szCs w:val="28"/>
        </w:rPr>
        <w:t>красоту в окружающем мире;</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первоначальные умения видеть красоту в поведении, поступках людей;</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элементарные представления об эстетических и художественных ценностях отечественной культуры;</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первоначальный опыт эмоционального постижения народного творчества, этнокультурных традиций, фольклора народов России;</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4633B" w:rsidRPr="00BD7394" w:rsidRDefault="00D4633B" w:rsidP="00C327FC">
      <w:pPr>
        <w:numPr>
          <w:ilvl w:val="0"/>
          <w:numId w:val="51"/>
        </w:numPr>
        <w:tabs>
          <w:tab w:val="left" w:pos="993"/>
        </w:tabs>
        <w:ind w:left="0" w:firstLine="709"/>
        <w:jc w:val="both"/>
        <w:rPr>
          <w:spacing w:val="2"/>
          <w:sz w:val="28"/>
          <w:szCs w:val="28"/>
        </w:rPr>
      </w:pPr>
      <w:r w:rsidRPr="00BD7394">
        <w:rPr>
          <w:spacing w:val="2"/>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pacing w:val="2"/>
          <w:sz w:val="28"/>
          <w:szCs w:val="28"/>
        </w:rPr>
        <w:t>понимание важности</w:t>
      </w:r>
      <w:r w:rsidRPr="00BD7394">
        <w:rPr>
          <w:sz w:val="28"/>
          <w:szCs w:val="28"/>
        </w:rPr>
        <w:t xml:space="preserve"> реализации эстетических ценностей в пространстве образовательной организации и семьи, в быту, в стиле одежды.</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правах, свободах и обязанностях человека;</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умения отвечать за свои поступки, достигать общественного согласия по вопросам школьной жизни;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элементарный опыт ответственного социального поведения, реализации прав школьника;</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первоначальный опыт общественного школьного самоуправления;</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первоначальные представления о правилах безопасного поведения в школе, семье, на улице, общественных местах.</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представления о семье как социальном институте, о роли семьи в жизни человека;</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опыт позитивного взаимодействия в семье в рамках школьно-семейных программ и проектов.</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lastRenderedPageBreak/>
        <w:t>Формирование коммуникативной культуры</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значении общения для жизни человека, развития личности, успешной учебы;</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знание правил эффективного, бесконфликтного, безопасного общения в классе, школе, семье, со сверстниками, старшими;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основы риторической компетентности;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элементарный опыт участия в развитии школьных средств массовой информации;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 xml:space="preserve"> первоначальные представления о безопасном общении в интернете, о современных технологиях коммуникации;</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первоначальные представления о ценности и возможностях родного языка, об истории родного языка, его особенностях и месте в мире;</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элементарные навыки межкультурной коммуникации.</w:t>
      </w:r>
    </w:p>
    <w:p w:rsidR="00D4633B" w:rsidRPr="00BD7394" w:rsidRDefault="00D4633B" w:rsidP="00C327FC">
      <w:pPr>
        <w:pStyle w:val="ad"/>
        <w:spacing w:line="24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ценностное отношение к природе;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представления об экокультурных ценностях, о законодательстве в области защиты окружающей среды;</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первоначальный опыт эстетического, эмоционально-нравственного отношения к природе;</w:t>
      </w:r>
    </w:p>
    <w:p w:rsidR="00D4633B" w:rsidRPr="00BD7394" w:rsidRDefault="00D4633B" w:rsidP="00C327FC">
      <w:pPr>
        <w:numPr>
          <w:ilvl w:val="0"/>
          <w:numId w:val="51"/>
        </w:numPr>
        <w:tabs>
          <w:tab w:val="left" w:pos="993"/>
        </w:tabs>
        <w:ind w:left="0" w:firstLine="709"/>
        <w:jc w:val="both"/>
        <w:rPr>
          <w:sz w:val="28"/>
          <w:szCs w:val="28"/>
        </w:rPr>
      </w:pPr>
      <w:r w:rsidRPr="00BD7394">
        <w:rPr>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D4633B" w:rsidRPr="00BD7394" w:rsidRDefault="00D4633B" w:rsidP="00C327FC">
      <w:pPr>
        <w:numPr>
          <w:ilvl w:val="0"/>
          <w:numId w:val="51"/>
        </w:numPr>
        <w:tabs>
          <w:tab w:val="left" w:pos="993"/>
        </w:tabs>
        <w:ind w:left="0" w:firstLine="709"/>
        <w:jc w:val="both"/>
        <w:rPr>
          <w:b/>
          <w:spacing w:val="2"/>
          <w:sz w:val="28"/>
          <w:szCs w:val="28"/>
        </w:rPr>
      </w:pPr>
      <w:r w:rsidRPr="00BD7394">
        <w:rPr>
          <w:sz w:val="28"/>
          <w:szCs w:val="28"/>
        </w:rPr>
        <w:t>первоначальный опыт участия в природоохранной деятельности в школе, на пришкольном участке, по месту жительства.</w:t>
      </w:r>
    </w:p>
    <w:p w:rsidR="00D4633B" w:rsidRPr="00BD7394" w:rsidRDefault="00D4633B" w:rsidP="00C327FC">
      <w:pPr>
        <w:ind w:firstLine="709"/>
        <w:jc w:val="both"/>
        <w:rPr>
          <w:sz w:val="28"/>
          <w:szCs w:val="28"/>
        </w:rPr>
      </w:pPr>
      <w:r w:rsidRPr="00BD7394">
        <w:rPr>
          <w:sz w:val="28"/>
          <w:szCs w:val="28"/>
        </w:rPr>
        <w:t xml:space="preserve">Примерные результаты духовно-нравственного развития и </w:t>
      </w:r>
      <w:proofErr w:type="gramStart"/>
      <w:r w:rsidRPr="00BD7394">
        <w:rPr>
          <w:sz w:val="28"/>
          <w:szCs w:val="28"/>
        </w:rPr>
        <w:t>воспитания</w:t>
      </w:r>
      <w:proofErr w:type="gramEnd"/>
      <w:r w:rsidRPr="00BD7394">
        <w:rPr>
          <w:sz w:val="28"/>
          <w:szCs w:val="28"/>
        </w:rPr>
        <w:t xml:space="preserve"> обучающихся на уровне начального общего образования:</w:t>
      </w:r>
    </w:p>
    <w:p w:rsidR="00D4633B" w:rsidRPr="00BD7394" w:rsidRDefault="00D4633B" w:rsidP="00C327FC">
      <w:pPr>
        <w:ind w:firstLine="709"/>
        <w:jc w:val="both"/>
        <w:rPr>
          <w:sz w:val="28"/>
          <w:szCs w:val="28"/>
        </w:rPr>
      </w:pPr>
      <w:r w:rsidRPr="00BD7394">
        <w:rPr>
          <w:sz w:val="28"/>
          <w:szCs w:val="28"/>
        </w:rPr>
        <w:t xml:space="preserve">имеют рекомендательный характер и могут уточняться образовательной организацией и родителями (законными представителями) </w:t>
      </w:r>
      <w:proofErr w:type="gramStart"/>
      <w:r w:rsidRPr="00BD7394">
        <w:rPr>
          <w:sz w:val="28"/>
          <w:szCs w:val="28"/>
        </w:rPr>
        <w:t>обучающихся</w:t>
      </w:r>
      <w:proofErr w:type="gramEnd"/>
      <w:r w:rsidRPr="00BD7394">
        <w:rPr>
          <w:sz w:val="28"/>
          <w:szCs w:val="28"/>
        </w:rPr>
        <w:t>;</w:t>
      </w:r>
    </w:p>
    <w:p w:rsidR="00D4633B" w:rsidRPr="00BD7394" w:rsidRDefault="00D4633B" w:rsidP="00C327FC">
      <w:pPr>
        <w:ind w:firstLine="709"/>
        <w:jc w:val="both"/>
        <w:rPr>
          <w:sz w:val="28"/>
          <w:szCs w:val="28"/>
        </w:rPr>
      </w:pPr>
      <w:r w:rsidRPr="00BD7394">
        <w:rPr>
          <w:sz w:val="28"/>
          <w:szCs w:val="28"/>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D4633B" w:rsidRPr="00BD7394" w:rsidRDefault="00D4633B" w:rsidP="00C327FC">
      <w:pPr>
        <w:ind w:firstLine="709"/>
        <w:jc w:val="both"/>
        <w:rPr>
          <w:sz w:val="28"/>
          <w:szCs w:val="28"/>
        </w:rPr>
      </w:pPr>
    </w:p>
    <w:p w:rsidR="00D4633B" w:rsidRPr="00BD7394" w:rsidRDefault="00D4633B" w:rsidP="00C327FC">
      <w:pPr>
        <w:widowControl w:val="0"/>
        <w:autoSpaceDE w:val="0"/>
        <w:autoSpaceDN w:val="0"/>
        <w:adjustRightInd w:val="0"/>
        <w:ind w:left="709"/>
        <w:rPr>
          <w:b/>
          <w:sz w:val="28"/>
          <w:szCs w:val="28"/>
        </w:rPr>
      </w:pPr>
      <w:r w:rsidRPr="00BD7394">
        <w:rPr>
          <w:b/>
          <w:sz w:val="28"/>
          <w:szCs w:val="28"/>
        </w:rPr>
        <w:t xml:space="preserve">2.3.10.Критерии и показатели эффективности деятельности организации, осуществляющей образовательную деятельность, по обеспечению воспитания и социализации </w:t>
      </w:r>
      <w:proofErr w:type="gramStart"/>
      <w:r w:rsidRPr="00BD7394">
        <w:rPr>
          <w:b/>
          <w:sz w:val="28"/>
          <w:szCs w:val="28"/>
        </w:rPr>
        <w:t>обучающихся</w:t>
      </w:r>
      <w:proofErr w:type="gramEnd"/>
    </w:p>
    <w:p w:rsidR="00D4633B" w:rsidRPr="00BD7394" w:rsidRDefault="00D4633B" w:rsidP="00C327FC">
      <w:pPr>
        <w:ind w:firstLine="709"/>
        <w:jc w:val="both"/>
        <w:rPr>
          <w:sz w:val="28"/>
          <w:szCs w:val="28"/>
        </w:rPr>
      </w:pPr>
      <w:r w:rsidRPr="00BD7394">
        <w:rPr>
          <w:sz w:val="28"/>
          <w:szCs w:val="28"/>
        </w:rPr>
        <w:t xml:space="preserve">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w:t>
      </w:r>
      <w:proofErr w:type="gramStart"/>
      <w:r w:rsidRPr="00BD7394">
        <w:rPr>
          <w:sz w:val="28"/>
          <w:szCs w:val="28"/>
        </w:rPr>
        <w:t>социализации</w:t>
      </w:r>
      <w:proofErr w:type="gramEnd"/>
      <w:r w:rsidRPr="00BD7394">
        <w:rPr>
          <w:sz w:val="28"/>
          <w:szCs w:val="28"/>
        </w:rPr>
        <w:t xml:space="preserve"> обучающихся на уровне начального общего образования.</w:t>
      </w:r>
    </w:p>
    <w:p w:rsidR="00D4633B" w:rsidRPr="00BD7394" w:rsidRDefault="00D4633B" w:rsidP="00C327FC">
      <w:pPr>
        <w:ind w:firstLine="709"/>
        <w:jc w:val="both"/>
        <w:rPr>
          <w:sz w:val="28"/>
          <w:szCs w:val="28"/>
        </w:rPr>
      </w:pPr>
      <w:r w:rsidRPr="00BD7394">
        <w:rPr>
          <w:sz w:val="28"/>
          <w:szCs w:val="28"/>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w:t>
      </w:r>
      <w:proofErr w:type="gramStart"/>
      <w:r w:rsidRPr="00BD7394">
        <w:rPr>
          <w:sz w:val="28"/>
          <w:szCs w:val="28"/>
        </w:rPr>
        <w:t>социализации</w:t>
      </w:r>
      <w:proofErr w:type="gramEnd"/>
      <w:r w:rsidRPr="00BD7394">
        <w:rPr>
          <w:sz w:val="28"/>
          <w:szCs w:val="28"/>
        </w:rPr>
        <w:t xml:space="preserve"> обучающихся в отдельных классах и в образовательной организации в целом. Организация исследования требует </w:t>
      </w:r>
      <w:r w:rsidRPr="00BD7394">
        <w:rPr>
          <w:sz w:val="28"/>
          <w:szCs w:val="28"/>
        </w:rPr>
        <w:lastRenderedPageBreak/>
        <w:t xml:space="preserve">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D4633B" w:rsidRPr="00BD7394" w:rsidRDefault="00D4633B" w:rsidP="00C327FC">
      <w:pPr>
        <w:ind w:firstLine="709"/>
        <w:jc w:val="both"/>
        <w:rPr>
          <w:sz w:val="28"/>
          <w:szCs w:val="28"/>
        </w:rPr>
      </w:pPr>
      <w:r w:rsidRPr="00BD7394">
        <w:rPr>
          <w:sz w:val="28"/>
          <w:szCs w:val="28"/>
        </w:rPr>
        <w:t>Программа мониторинга должна включать в себя следующие направления (блоки исследования):</w:t>
      </w:r>
    </w:p>
    <w:p w:rsidR="00D4633B" w:rsidRPr="00BD7394" w:rsidRDefault="00D4633B" w:rsidP="00C327FC">
      <w:pPr>
        <w:ind w:firstLine="709"/>
        <w:jc w:val="both"/>
        <w:rPr>
          <w:rStyle w:val="dash041e005f0441005f043d005f043e005f0432005f043d005f043e005f0439005f0020005f0442005f0435005f043a005f0441005f0442005f0020005f0441005f0020005f043e005f0442005f0441005f0442005f0443005f043f005f043e005f043char1"/>
          <w:sz w:val="28"/>
          <w:szCs w:val="28"/>
        </w:rPr>
      </w:pPr>
      <w:r w:rsidRPr="00BD7394">
        <w:rPr>
          <w:rStyle w:val="dash041e005f0441005f043d005f043e005f0432005f043d005f043e005f0439005f0020005f0442005f0435005f043a005f0441005f0442005f0020005f0441005f0020005f043e005f0442005f0441005f0442005f0443005f043f005f043e005f043char1"/>
          <w:b/>
          <w:sz w:val="28"/>
          <w:szCs w:val="28"/>
        </w:rPr>
        <w:t>Блок 1.</w:t>
      </w:r>
      <w:r w:rsidRPr="00BD7394">
        <w:rPr>
          <w:rStyle w:val="dash041e005f0441005f043d005f043e005f0432005f043d005f043e005f0439005f0020005f0442005f0435005f043a005f0441005f0442005f0020005f0441005f0020005f043e005f0442005f0441005f0442005f0443005f043f005f043e005f043char1"/>
          <w:sz w:val="28"/>
          <w:szCs w:val="28"/>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w:t>
      </w:r>
      <w:proofErr w:type="gramStart"/>
      <w:r w:rsidRPr="00BD7394">
        <w:rPr>
          <w:rStyle w:val="dash041e005f0441005f043d005f043e005f0432005f043d005f043e005f0439005f0020005f0442005f0435005f043a005f0441005f0442005f0020005f0441005f0020005f043e005f0442005f0441005f0442005f0443005f043f005f043e005f043char1"/>
          <w:sz w:val="28"/>
          <w:szCs w:val="28"/>
        </w:rPr>
        <w:t>социализации</w:t>
      </w:r>
      <w:proofErr w:type="gramEnd"/>
      <w:r w:rsidRPr="00BD7394">
        <w:rPr>
          <w:rStyle w:val="dash041e005f0441005f043d005f043e005f0432005f043d005f043e005f0439005f0020005f0442005f0435005f043a005f0441005f0442005f0020005f0441005f0020005f043e005f0442005f0441005f0442005f0443005f043f005f043e005f043char1"/>
          <w:sz w:val="28"/>
          <w:szCs w:val="28"/>
        </w:rPr>
        <w:t xml:space="preserve"> обучающихся по основным направлениям программы; динамика развития учащихся).</w:t>
      </w:r>
    </w:p>
    <w:p w:rsidR="00D4633B" w:rsidRPr="00BD7394" w:rsidRDefault="00D4633B" w:rsidP="00C327FC">
      <w:pPr>
        <w:ind w:firstLine="709"/>
        <w:jc w:val="both"/>
        <w:rPr>
          <w:sz w:val="28"/>
          <w:szCs w:val="28"/>
        </w:rPr>
      </w:pPr>
      <w:r w:rsidRPr="00BD7394">
        <w:rPr>
          <w:b/>
          <w:sz w:val="28"/>
          <w:szCs w:val="28"/>
        </w:rPr>
        <w:t>Блок 2.</w:t>
      </w:r>
      <w:r w:rsidRPr="00BD7394">
        <w:rPr>
          <w:sz w:val="28"/>
          <w:szCs w:val="28"/>
        </w:rPr>
        <w:t xml:space="preserve"> Исследование</w:t>
      </w:r>
      <w:r w:rsidRPr="00BD7394">
        <w:rPr>
          <w:kern w:val="2"/>
          <w:sz w:val="28"/>
          <w:szCs w:val="28"/>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D4633B" w:rsidRPr="00BD7394" w:rsidRDefault="00D4633B" w:rsidP="00C327FC">
      <w:pPr>
        <w:ind w:firstLine="709"/>
        <w:jc w:val="both"/>
        <w:rPr>
          <w:rFonts w:eastAsia="@Arial Unicode MS"/>
          <w:sz w:val="28"/>
          <w:szCs w:val="28"/>
        </w:rPr>
      </w:pPr>
      <w:r w:rsidRPr="00BD7394">
        <w:rPr>
          <w:b/>
          <w:sz w:val="28"/>
          <w:szCs w:val="28"/>
        </w:rPr>
        <w:t>Блок 3.</w:t>
      </w:r>
      <w:r w:rsidRPr="00BD7394">
        <w:rPr>
          <w:sz w:val="28"/>
          <w:szCs w:val="28"/>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BD7394">
        <w:rPr>
          <w:rStyle w:val="Zag11"/>
          <w:rFonts w:eastAsia="@Arial Unicode MS"/>
          <w:sz w:val="28"/>
          <w:szCs w:val="28"/>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D4633B" w:rsidRPr="00BD7394" w:rsidRDefault="00D4633B" w:rsidP="00C327FC">
      <w:pPr>
        <w:ind w:firstLine="709"/>
        <w:jc w:val="both"/>
        <w:rPr>
          <w:sz w:val="28"/>
          <w:szCs w:val="28"/>
        </w:rPr>
      </w:pPr>
      <w:r w:rsidRPr="00BD7394">
        <w:rPr>
          <w:sz w:val="28"/>
          <w:szCs w:val="28"/>
        </w:rPr>
        <w:t>Данные, полученные по каждому из трех направлений мониторинга, могут рассматриваться в качестве</w:t>
      </w:r>
      <w:r w:rsidRPr="00BD7394">
        <w:rPr>
          <w:b/>
          <w:sz w:val="28"/>
          <w:szCs w:val="28"/>
        </w:rPr>
        <w:t xml:space="preserve"> основных показателей </w:t>
      </w:r>
      <w:r w:rsidRPr="00BD7394">
        <w:rPr>
          <w:sz w:val="28"/>
          <w:szCs w:val="28"/>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D4633B" w:rsidRPr="00BD7394" w:rsidRDefault="00D4633B" w:rsidP="00C327FC">
      <w:pPr>
        <w:ind w:firstLine="709"/>
        <w:jc w:val="both"/>
        <w:rPr>
          <w:sz w:val="28"/>
          <w:szCs w:val="28"/>
        </w:rPr>
      </w:pPr>
      <w:r w:rsidRPr="00BD7394">
        <w:rPr>
          <w:sz w:val="28"/>
          <w:szCs w:val="28"/>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D4633B" w:rsidRPr="00CB6752" w:rsidRDefault="00D4633B" w:rsidP="00C327FC">
      <w:pPr>
        <w:pStyle w:val="-12"/>
        <w:spacing w:after="0"/>
        <w:ind w:left="0" w:firstLine="709"/>
        <w:jc w:val="both"/>
        <w:rPr>
          <w:rFonts w:ascii="Times New Roman" w:hAnsi="Times New Roman"/>
          <w:i/>
          <w:sz w:val="28"/>
          <w:szCs w:val="28"/>
        </w:rPr>
      </w:pPr>
      <w:proofErr w:type="gramStart"/>
      <w:r w:rsidRPr="00BD7394">
        <w:rPr>
          <w:rFonts w:ascii="Times New Roman" w:hAnsi="Times New Roman"/>
          <w:b/>
          <w:sz w:val="28"/>
          <w:szCs w:val="28"/>
        </w:rPr>
        <w:t>Методологический инструментарий</w:t>
      </w:r>
      <w:r w:rsidRPr="00BD7394">
        <w:rPr>
          <w:rFonts w:ascii="Times New Roman" w:hAnsi="Times New Roman"/>
          <w:sz w:val="28"/>
          <w:szCs w:val="28"/>
        </w:rPr>
        <w:t xml:space="preserve"> исследования предусматривает использование следующих методов: тестирование (метод тестов), проективные методы, </w:t>
      </w:r>
      <w:r w:rsidRPr="00BD7394">
        <w:rPr>
          <w:rFonts w:ascii="Times New Roman" w:hAnsi="Times New Roman"/>
          <w:bCs/>
          <w:sz w:val="28"/>
          <w:szCs w:val="28"/>
        </w:rPr>
        <w:t xml:space="preserve">опрос (анкетирование, интервью, беседа), </w:t>
      </w:r>
      <w:r w:rsidRPr="00BD7394">
        <w:rPr>
          <w:rFonts w:ascii="Times New Roman" w:hAnsi="Times New Roman"/>
          <w:sz w:val="28"/>
          <w:szCs w:val="28"/>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roofErr w:type="gramEnd"/>
    </w:p>
    <w:p w:rsidR="00D4633B" w:rsidRPr="00797ECB" w:rsidRDefault="00D4633B" w:rsidP="00C327FC">
      <w:pPr>
        <w:ind w:firstLine="709"/>
        <w:jc w:val="both"/>
        <w:rPr>
          <w:sz w:val="28"/>
          <w:szCs w:val="28"/>
        </w:rPr>
      </w:pPr>
      <w:r w:rsidRPr="0041436B">
        <w:rPr>
          <w:sz w:val="28"/>
          <w:szCs w:val="28"/>
        </w:rPr>
        <w:t>Основной</w:t>
      </w:r>
      <w:r w:rsidRPr="0041436B">
        <w:rPr>
          <w:b/>
          <w:sz w:val="28"/>
          <w:szCs w:val="28"/>
        </w:rPr>
        <w:t xml:space="preserve"> целью исследовани</w:t>
      </w:r>
      <w:r w:rsidRPr="00FF3660">
        <w:rPr>
          <w:b/>
          <w:sz w:val="28"/>
          <w:szCs w:val="28"/>
        </w:rPr>
        <w:t>я</w:t>
      </w:r>
      <w:r w:rsidRPr="00FF3660">
        <w:rPr>
          <w:sz w:val="28"/>
          <w:szCs w:val="28"/>
        </w:rPr>
        <w:t xml:space="preserve"> является изучение динамики развития и </w:t>
      </w:r>
      <w:proofErr w:type="gramStart"/>
      <w:r w:rsidRPr="00FF3660">
        <w:rPr>
          <w:sz w:val="28"/>
          <w:szCs w:val="28"/>
        </w:rPr>
        <w:t>воспитания</w:t>
      </w:r>
      <w:proofErr w:type="gramEnd"/>
      <w:r w:rsidRPr="00FF3660">
        <w:rPr>
          <w:sz w:val="28"/>
          <w:szCs w:val="28"/>
        </w:rPr>
        <w:t xml:space="preserve"> обучающихся в условиях специально-организованной воспитательной деятельности (разработанная образовательной организацией программа вос</w:t>
      </w:r>
      <w:r w:rsidRPr="00797ECB">
        <w:rPr>
          <w:sz w:val="28"/>
          <w:szCs w:val="28"/>
        </w:rPr>
        <w:t>питания и социализации). В рамках исследования следует выделить три этапа:</w:t>
      </w:r>
    </w:p>
    <w:p w:rsidR="00D4633B" w:rsidRPr="00FF3660" w:rsidRDefault="00D4633B" w:rsidP="00C327FC">
      <w:pPr>
        <w:ind w:firstLine="709"/>
        <w:jc w:val="both"/>
        <w:rPr>
          <w:i/>
          <w:sz w:val="28"/>
          <w:szCs w:val="28"/>
        </w:rPr>
      </w:pPr>
      <w:r w:rsidRPr="00BD7394">
        <w:rPr>
          <w:b/>
          <w:sz w:val="28"/>
          <w:szCs w:val="28"/>
        </w:rPr>
        <w:t>Этап 1.</w:t>
      </w:r>
      <w:r w:rsidRPr="00BD7394">
        <w:rPr>
          <w:sz w:val="28"/>
          <w:szCs w:val="28"/>
        </w:rPr>
        <w:t xml:space="preserve"> Контрольный этап исследования (начало учебного года</w:t>
      </w:r>
      <w:proofErr w:type="gramStart"/>
      <w:r w:rsidRPr="00BD7394">
        <w:rPr>
          <w:sz w:val="28"/>
          <w:szCs w:val="28"/>
        </w:rPr>
        <w:t>)</w:t>
      </w:r>
      <w:r w:rsidRPr="0041436B">
        <w:rPr>
          <w:sz w:val="28"/>
          <w:szCs w:val="28"/>
        </w:rPr>
        <w:t>о</w:t>
      </w:r>
      <w:proofErr w:type="gramEnd"/>
      <w:r w:rsidRPr="0041436B">
        <w:rPr>
          <w:sz w:val="28"/>
          <w:szCs w:val="28"/>
        </w:rPr>
        <w:t>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D4633B" w:rsidRPr="00FF3660" w:rsidRDefault="00D4633B" w:rsidP="00C327FC">
      <w:pPr>
        <w:ind w:firstLine="709"/>
        <w:jc w:val="both"/>
        <w:rPr>
          <w:i/>
          <w:sz w:val="28"/>
          <w:szCs w:val="28"/>
        </w:rPr>
      </w:pPr>
      <w:r w:rsidRPr="00BD7394">
        <w:rPr>
          <w:b/>
          <w:sz w:val="28"/>
          <w:szCs w:val="28"/>
        </w:rPr>
        <w:lastRenderedPageBreak/>
        <w:t>Этап 2.</w:t>
      </w:r>
      <w:r w:rsidRPr="00BD7394">
        <w:rPr>
          <w:sz w:val="28"/>
          <w:szCs w:val="28"/>
        </w:rPr>
        <w:t xml:space="preserve"> Формирующий этап исследования (в течени</w:t>
      </w:r>
      <w:proofErr w:type="gramStart"/>
      <w:r w:rsidRPr="00BD7394">
        <w:rPr>
          <w:sz w:val="28"/>
          <w:szCs w:val="28"/>
        </w:rPr>
        <w:t>и</w:t>
      </w:r>
      <w:proofErr w:type="gramEnd"/>
      <w:r w:rsidRPr="00BD7394">
        <w:rPr>
          <w:sz w:val="28"/>
          <w:szCs w:val="28"/>
        </w:rPr>
        <w:t xml:space="preserve"> всего учебного года)</w:t>
      </w:r>
      <w:r w:rsidRPr="0041436B">
        <w:rPr>
          <w:sz w:val="28"/>
          <w:szCs w:val="28"/>
        </w:rPr>
        <w:t>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w:t>
      </w:r>
      <w:r w:rsidRPr="00FF3660">
        <w:rPr>
          <w:sz w:val="28"/>
          <w:szCs w:val="28"/>
        </w:rPr>
        <w:t>а воспитательной работы.</w:t>
      </w:r>
    </w:p>
    <w:p w:rsidR="00D4633B" w:rsidRPr="004902B1" w:rsidRDefault="00D4633B" w:rsidP="00C327FC">
      <w:pPr>
        <w:ind w:firstLine="709"/>
        <w:jc w:val="both"/>
        <w:rPr>
          <w:sz w:val="28"/>
          <w:szCs w:val="28"/>
        </w:rPr>
      </w:pPr>
      <w:r w:rsidRPr="00BD7394">
        <w:rPr>
          <w:b/>
          <w:sz w:val="28"/>
          <w:szCs w:val="28"/>
        </w:rPr>
        <w:t>Этап 3.</w:t>
      </w:r>
      <w:r w:rsidRPr="00BD7394">
        <w:rPr>
          <w:sz w:val="28"/>
          <w:szCs w:val="28"/>
        </w:rPr>
        <w:t xml:space="preserve"> Интерпретационный этап исследования (окончание учебного года</w:t>
      </w:r>
      <w:proofErr w:type="gramStart"/>
      <w:r w:rsidRPr="00BD7394">
        <w:rPr>
          <w:sz w:val="28"/>
          <w:szCs w:val="28"/>
        </w:rPr>
        <w:t>)</w:t>
      </w:r>
      <w:r w:rsidRPr="0041436B">
        <w:rPr>
          <w:sz w:val="28"/>
          <w:szCs w:val="28"/>
        </w:rPr>
        <w:t>о</w:t>
      </w:r>
      <w:proofErr w:type="gramEnd"/>
      <w:r w:rsidRPr="0041436B">
        <w:rPr>
          <w:sz w:val="28"/>
          <w:szCs w:val="28"/>
        </w:rPr>
        <w:t>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w:t>
      </w:r>
      <w:r w:rsidRPr="00FF3660">
        <w:rPr>
          <w:sz w:val="28"/>
          <w:szCs w:val="28"/>
        </w:rPr>
        <w:t xml:space="preserve">и обучающихся. Заключительный этап предполагает </w:t>
      </w:r>
      <w:r w:rsidRPr="00797ECB">
        <w:rPr>
          <w:b/>
          <w:sz w:val="28"/>
          <w:szCs w:val="28"/>
        </w:rPr>
        <w:t>исследование динамики</w:t>
      </w:r>
      <w:r w:rsidRPr="004902B1">
        <w:rPr>
          <w:sz w:val="28"/>
          <w:szCs w:val="28"/>
        </w:rPr>
        <w:t xml:space="preserve"> развития младших школьников и анализ выполнения годового плана воспитательной работы.</w:t>
      </w:r>
    </w:p>
    <w:p w:rsidR="00D4633B" w:rsidRPr="00A87A29" w:rsidRDefault="00D4633B" w:rsidP="00C327FC">
      <w:pPr>
        <w:ind w:firstLine="709"/>
        <w:jc w:val="both"/>
        <w:rPr>
          <w:sz w:val="28"/>
          <w:szCs w:val="28"/>
        </w:rPr>
      </w:pPr>
      <w:r w:rsidRPr="009B0659">
        <w:rPr>
          <w:sz w:val="28"/>
          <w:szCs w:val="28"/>
        </w:rPr>
        <w:t>Для изучения ди</w:t>
      </w:r>
      <w:r w:rsidRPr="002C5232">
        <w:rPr>
          <w:sz w:val="28"/>
          <w:szCs w:val="28"/>
        </w:rPr>
        <w:t>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w:t>
      </w:r>
      <w:r w:rsidRPr="00E417D8">
        <w:rPr>
          <w:sz w:val="28"/>
          <w:szCs w:val="28"/>
        </w:rPr>
        <w:t xml:space="preserve">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w:t>
      </w:r>
      <w:r w:rsidRPr="00A87A29">
        <w:rPr>
          <w:sz w:val="28"/>
          <w:szCs w:val="28"/>
        </w:rPr>
        <w:t xml:space="preserve">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D4633B" w:rsidRPr="0041436B" w:rsidRDefault="00D4633B" w:rsidP="00C327FC">
      <w:pPr>
        <w:ind w:firstLine="709"/>
        <w:jc w:val="both"/>
        <w:rPr>
          <w:b/>
          <w:sz w:val="28"/>
          <w:szCs w:val="28"/>
        </w:rPr>
      </w:pPr>
      <w:r w:rsidRPr="00C6263C">
        <w:rPr>
          <w:sz w:val="28"/>
          <w:szCs w:val="28"/>
        </w:rPr>
        <w:t>Комплексная оценка эффективности реализуемой образовательной организацией воспит</w:t>
      </w:r>
      <w:r w:rsidRPr="00012122">
        <w:rPr>
          <w:sz w:val="28"/>
          <w:szCs w:val="28"/>
        </w:rPr>
        <w:t>ательной программы</w:t>
      </w:r>
      <w:r w:rsidRPr="00056C3C">
        <w:rPr>
          <w:sz w:val="28"/>
          <w:szCs w:val="28"/>
        </w:rPr>
        <w:t>осуществляется в соответствии с динамикой</w:t>
      </w:r>
      <w:r w:rsidRPr="00BD7394">
        <w:rPr>
          <w:b/>
          <w:sz w:val="28"/>
          <w:szCs w:val="28"/>
        </w:rPr>
        <w:t>основных показателей целостного процесса духовно-нравственного развития, воспитания и социализации младших школьников</w:t>
      </w:r>
      <w:r w:rsidRPr="00CB6752">
        <w:rPr>
          <w:sz w:val="28"/>
          <w:szCs w:val="28"/>
        </w:rPr>
        <w:t>:</w:t>
      </w:r>
    </w:p>
    <w:p w:rsidR="00D4633B" w:rsidRPr="00797ECB" w:rsidRDefault="00D4633B" w:rsidP="00C327FC">
      <w:pPr>
        <w:pStyle w:val="dash041e005f0431005f044b005f0447005f043d005f044b005f0439"/>
        <w:ind w:firstLine="709"/>
        <w:jc w:val="both"/>
        <w:rPr>
          <w:sz w:val="28"/>
          <w:szCs w:val="28"/>
        </w:rPr>
      </w:pPr>
      <w:r w:rsidRPr="00FF3660">
        <w:rPr>
          <w:b/>
          <w:sz w:val="28"/>
          <w:szCs w:val="28"/>
        </w:rPr>
        <w:t>Блок 1.</w:t>
      </w:r>
      <w:r w:rsidRPr="00FF3660">
        <w:rPr>
          <w:sz w:val="28"/>
          <w:szCs w:val="28"/>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w:t>
      </w:r>
      <w:r w:rsidRPr="00797ECB">
        <w:rPr>
          <w:sz w:val="28"/>
          <w:szCs w:val="28"/>
        </w:rPr>
        <w:t>ждому направлению или в виде их комплексной оценки).</w:t>
      </w:r>
    </w:p>
    <w:p w:rsidR="00D4633B" w:rsidRPr="009B0659" w:rsidRDefault="00D4633B" w:rsidP="00C327FC">
      <w:pPr>
        <w:ind w:firstLine="709"/>
        <w:contextualSpacing/>
        <w:jc w:val="both"/>
        <w:rPr>
          <w:kern w:val="2"/>
          <w:sz w:val="28"/>
          <w:szCs w:val="28"/>
        </w:rPr>
      </w:pPr>
      <w:r w:rsidRPr="00797ECB">
        <w:rPr>
          <w:b/>
          <w:sz w:val="28"/>
          <w:szCs w:val="28"/>
        </w:rPr>
        <w:t>Блок 2.</w:t>
      </w:r>
      <w:r w:rsidRPr="004902B1">
        <w:rPr>
          <w:sz w:val="28"/>
          <w:szCs w:val="28"/>
        </w:rPr>
        <w:t xml:space="preserve"> Анализ изменений (динамика показателей)</w:t>
      </w:r>
      <w:r w:rsidRPr="009B0659">
        <w:rPr>
          <w:kern w:val="2"/>
          <w:sz w:val="28"/>
          <w:szCs w:val="28"/>
        </w:rPr>
        <w:t xml:space="preserve"> развивающей образовательной среды в образовательной организации (классе) исследуется по следующим направлениям:</w:t>
      </w:r>
    </w:p>
    <w:p w:rsidR="00D4633B" w:rsidRPr="002C5232" w:rsidRDefault="00D4633B" w:rsidP="00C327FC">
      <w:pPr>
        <w:numPr>
          <w:ilvl w:val="0"/>
          <w:numId w:val="48"/>
        </w:numPr>
        <w:tabs>
          <w:tab w:val="left" w:pos="993"/>
        </w:tabs>
        <w:ind w:left="0" w:firstLine="709"/>
        <w:contextualSpacing/>
        <w:jc w:val="both"/>
        <w:rPr>
          <w:sz w:val="28"/>
          <w:szCs w:val="28"/>
        </w:rPr>
      </w:pPr>
      <w:r w:rsidRPr="002C5232">
        <w:rPr>
          <w:sz w:val="28"/>
          <w:szCs w:val="28"/>
        </w:rPr>
        <w:t xml:space="preserve">Условия для профессионального творчества педагогов (психологический климат в коллективе (общая эмоциональная удовлетворенность); возможности </w:t>
      </w:r>
      <w:proofErr w:type="gramStart"/>
      <w:r w:rsidRPr="002C5232">
        <w:rPr>
          <w:sz w:val="28"/>
          <w:szCs w:val="28"/>
        </w:rPr>
        <w:t>для</w:t>
      </w:r>
      <w:proofErr w:type="gramEnd"/>
      <w:r w:rsidRPr="002C5232">
        <w:rPr>
          <w:sz w:val="28"/>
          <w:szCs w:val="28"/>
        </w:rPr>
        <w:t xml:space="preserve"> </w:t>
      </w:r>
      <w:proofErr w:type="gramStart"/>
      <w:r w:rsidRPr="002C5232">
        <w:rPr>
          <w:sz w:val="28"/>
          <w:szCs w:val="28"/>
        </w:rPr>
        <w:t>повышение</w:t>
      </w:r>
      <w:proofErr w:type="gramEnd"/>
      <w:r w:rsidRPr="002C5232">
        <w:rPr>
          <w:sz w:val="28"/>
          <w:szCs w:val="28"/>
        </w:rPr>
        <w:t xml:space="preserve"> психолого-педагогической культуры и развития профессиональных навыков).</w:t>
      </w:r>
    </w:p>
    <w:p w:rsidR="00D4633B" w:rsidRPr="00E417D8" w:rsidRDefault="00D4633B" w:rsidP="00C327FC">
      <w:pPr>
        <w:numPr>
          <w:ilvl w:val="0"/>
          <w:numId w:val="48"/>
        </w:numPr>
        <w:tabs>
          <w:tab w:val="left" w:pos="993"/>
        </w:tabs>
        <w:ind w:left="0" w:firstLine="709"/>
        <w:contextualSpacing/>
        <w:jc w:val="both"/>
        <w:rPr>
          <w:sz w:val="28"/>
          <w:szCs w:val="28"/>
        </w:rPr>
      </w:pPr>
      <w:r w:rsidRPr="00E417D8">
        <w:rPr>
          <w:sz w:val="28"/>
          <w:szCs w:val="28"/>
        </w:rPr>
        <w:t xml:space="preserve">Содействие </w:t>
      </w:r>
      <w:proofErr w:type="gramStart"/>
      <w:r w:rsidRPr="00E417D8">
        <w:rPr>
          <w:sz w:val="28"/>
          <w:szCs w:val="28"/>
        </w:rPr>
        <w:t>обучающимся</w:t>
      </w:r>
      <w:proofErr w:type="gramEnd"/>
      <w:r w:rsidRPr="00E417D8">
        <w:rPr>
          <w:sz w:val="28"/>
          <w:szCs w:val="28"/>
        </w:rPr>
        <w:t xml:space="preserve">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D4633B" w:rsidRPr="00A87A29" w:rsidRDefault="00D4633B" w:rsidP="00C327FC">
      <w:pPr>
        <w:numPr>
          <w:ilvl w:val="0"/>
          <w:numId w:val="48"/>
        </w:numPr>
        <w:tabs>
          <w:tab w:val="left" w:pos="993"/>
        </w:tabs>
        <w:ind w:left="0" w:firstLine="709"/>
        <w:contextualSpacing/>
        <w:jc w:val="both"/>
        <w:rPr>
          <w:sz w:val="28"/>
          <w:szCs w:val="28"/>
        </w:rPr>
      </w:pPr>
      <w:r w:rsidRPr="00A87A29">
        <w:rPr>
          <w:sz w:val="28"/>
          <w:szCs w:val="28"/>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D4633B" w:rsidRPr="00821939" w:rsidRDefault="00D4633B" w:rsidP="00C327FC">
      <w:pPr>
        <w:numPr>
          <w:ilvl w:val="0"/>
          <w:numId w:val="48"/>
        </w:numPr>
        <w:tabs>
          <w:tab w:val="left" w:pos="993"/>
        </w:tabs>
        <w:ind w:left="0" w:firstLine="709"/>
        <w:contextualSpacing/>
        <w:jc w:val="both"/>
        <w:rPr>
          <w:sz w:val="28"/>
          <w:szCs w:val="28"/>
        </w:rPr>
      </w:pPr>
      <w:r w:rsidRPr="00C6263C">
        <w:rPr>
          <w:sz w:val="28"/>
          <w:szCs w:val="28"/>
        </w:rPr>
        <w:t>Взаимодействие с общественными и профессиональными организациями, ор</w:t>
      </w:r>
      <w:r w:rsidRPr="00012122">
        <w:rPr>
          <w:sz w:val="28"/>
          <w:szCs w:val="28"/>
        </w:rPr>
        <w:t>ганизациями культуры, направленное на нравственное развитие у</w:t>
      </w:r>
      <w:r w:rsidRPr="00821939">
        <w:rPr>
          <w:sz w:val="28"/>
          <w:szCs w:val="28"/>
        </w:rPr>
        <w:t xml:space="preserve">чащихся и оптимизацию воспитательной деятельности (организация культурного отдыха, </w:t>
      </w:r>
      <w:r w:rsidRPr="00821939">
        <w:rPr>
          <w:sz w:val="28"/>
          <w:szCs w:val="28"/>
        </w:rPr>
        <w:lastRenderedPageBreak/>
        <w:t>экскурсий, занятий в музеях, встреч с интересными людьми; проведение социальных и психологических исследований; участие в конкурсах).</w:t>
      </w:r>
    </w:p>
    <w:p w:rsidR="00D4633B" w:rsidRPr="00375003" w:rsidRDefault="00D4633B" w:rsidP="00C327FC">
      <w:pPr>
        <w:numPr>
          <w:ilvl w:val="0"/>
          <w:numId w:val="48"/>
        </w:numPr>
        <w:tabs>
          <w:tab w:val="left" w:pos="993"/>
        </w:tabs>
        <w:ind w:left="0" w:firstLine="709"/>
        <w:contextualSpacing/>
        <w:jc w:val="both"/>
        <w:rPr>
          <w:sz w:val="28"/>
          <w:szCs w:val="28"/>
        </w:rPr>
      </w:pPr>
      <w:r w:rsidRPr="003B2B4B">
        <w:rPr>
          <w:sz w:val="28"/>
          <w:szCs w:val="28"/>
        </w:rPr>
        <w:t>Интерес учащихся к воспитательно</w:t>
      </w:r>
      <w:r w:rsidRPr="00375003">
        <w:rPr>
          <w:sz w:val="28"/>
          <w:szCs w:val="28"/>
        </w:rPr>
        <w:t>й программе, реализуемой образовательной организацией (активное участие в мероприятиях, положительные эмоциональные отзывы обучающихся).</w:t>
      </w:r>
    </w:p>
    <w:p w:rsidR="00D4633B" w:rsidRPr="00BD7394" w:rsidRDefault="00D4633B" w:rsidP="00C327FC">
      <w:pPr>
        <w:ind w:firstLine="709"/>
        <w:contextualSpacing/>
        <w:jc w:val="both"/>
        <w:rPr>
          <w:kern w:val="2"/>
          <w:sz w:val="28"/>
          <w:szCs w:val="28"/>
        </w:rPr>
      </w:pPr>
      <w:r w:rsidRPr="00B630CB">
        <w:rPr>
          <w:b/>
          <w:sz w:val="28"/>
          <w:szCs w:val="28"/>
        </w:rPr>
        <w:t>Блок 3.</w:t>
      </w:r>
      <w:r w:rsidRPr="005B482A">
        <w:rPr>
          <w:sz w:val="28"/>
          <w:szCs w:val="28"/>
        </w:rPr>
        <w:t xml:space="preserve"> Хар</w:t>
      </w:r>
      <w:r w:rsidRPr="00BD7394">
        <w:rPr>
          <w:sz w:val="28"/>
          <w:szCs w:val="28"/>
        </w:rPr>
        <w:t>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BD7394">
        <w:rPr>
          <w:kern w:val="2"/>
          <w:sz w:val="28"/>
          <w:szCs w:val="28"/>
        </w:rPr>
        <w:t xml:space="preserve"> исследуется по следующим направлениям:</w:t>
      </w:r>
    </w:p>
    <w:p w:rsidR="00D4633B" w:rsidRPr="00BD7394" w:rsidRDefault="00D4633B" w:rsidP="00C327FC">
      <w:pPr>
        <w:numPr>
          <w:ilvl w:val="0"/>
          <w:numId w:val="48"/>
        </w:numPr>
        <w:tabs>
          <w:tab w:val="left" w:pos="993"/>
        </w:tabs>
        <w:ind w:left="0" w:firstLine="709"/>
        <w:contextualSpacing/>
        <w:jc w:val="both"/>
        <w:rPr>
          <w:sz w:val="28"/>
          <w:szCs w:val="28"/>
        </w:rPr>
      </w:pPr>
      <w:r w:rsidRPr="00BD7394">
        <w:rPr>
          <w:sz w:val="28"/>
          <w:szCs w:val="28"/>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D4633B" w:rsidRPr="00BD7394" w:rsidRDefault="00D4633B" w:rsidP="00C327FC">
      <w:pPr>
        <w:numPr>
          <w:ilvl w:val="0"/>
          <w:numId w:val="48"/>
        </w:numPr>
        <w:tabs>
          <w:tab w:val="left" w:pos="993"/>
        </w:tabs>
        <w:ind w:left="0" w:firstLine="709"/>
        <w:contextualSpacing/>
        <w:jc w:val="both"/>
        <w:rPr>
          <w:sz w:val="28"/>
          <w:szCs w:val="28"/>
        </w:rPr>
      </w:pPr>
      <w:r w:rsidRPr="00BD7394">
        <w:rPr>
          <w:sz w:val="28"/>
          <w:szCs w:val="28"/>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D4633B" w:rsidRPr="00BD7394" w:rsidRDefault="00D4633B" w:rsidP="00C327FC">
      <w:pPr>
        <w:numPr>
          <w:ilvl w:val="0"/>
          <w:numId w:val="48"/>
        </w:numPr>
        <w:tabs>
          <w:tab w:val="left" w:pos="993"/>
        </w:tabs>
        <w:ind w:left="0" w:firstLine="709"/>
        <w:contextualSpacing/>
        <w:jc w:val="both"/>
        <w:rPr>
          <w:sz w:val="28"/>
          <w:szCs w:val="28"/>
        </w:rPr>
      </w:pPr>
      <w:r w:rsidRPr="00BD7394">
        <w:rPr>
          <w:sz w:val="28"/>
          <w:szCs w:val="28"/>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D4633B" w:rsidRPr="00BD7394" w:rsidRDefault="00D4633B" w:rsidP="00C327FC">
      <w:pPr>
        <w:widowControl w:val="0"/>
        <w:numPr>
          <w:ilvl w:val="0"/>
          <w:numId w:val="48"/>
        </w:numPr>
        <w:tabs>
          <w:tab w:val="left" w:pos="993"/>
        </w:tabs>
        <w:ind w:left="0" w:firstLine="709"/>
        <w:contextualSpacing/>
        <w:jc w:val="both"/>
        <w:rPr>
          <w:sz w:val="28"/>
          <w:szCs w:val="28"/>
        </w:rPr>
      </w:pPr>
      <w:r w:rsidRPr="00BD7394">
        <w:rPr>
          <w:sz w:val="28"/>
          <w:szCs w:val="28"/>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D4633B" w:rsidRPr="00BD7394" w:rsidRDefault="00D4633B" w:rsidP="00C327FC">
      <w:pPr>
        <w:pStyle w:val="dash041e005f0431005f044b005f0447005f043d005f044b005f0439"/>
        <w:widowControl w:val="0"/>
        <w:numPr>
          <w:ilvl w:val="0"/>
          <w:numId w:val="49"/>
        </w:numPr>
        <w:ind w:left="0" w:firstLine="709"/>
        <w:jc w:val="both"/>
        <w:rPr>
          <w:sz w:val="28"/>
          <w:szCs w:val="28"/>
        </w:rPr>
      </w:pPr>
      <w:r w:rsidRPr="00BD7394">
        <w:rPr>
          <w:sz w:val="28"/>
          <w:szCs w:val="28"/>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D4633B" w:rsidRPr="00BD7394" w:rsidRDefault="00D4633B" w:rsidP="00C327FC">
      <w:pPr>
        <w:ind w:firstLine="709"/>
        <w:contextualSpacing/>
        <w:jc w:val="both"/>
        <w:rPr>
          <w:sz w:val="28"/>
          <w:szCs w:val="28"/>
        </w:rPr>
      </w:pPr>
      <w:r w:rsidRPr="00BD7394">
        <w:rPr>
          <w:sz w:val="28"/>
          <w:szCs w:val="28"/>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D4633B" w:rsidRPr="00BD7394" w:rsidRDefault="00D4633B" w:rsidP="00C327FC">
      <w:pPr>
        <w:ind w:firstLine="709"/>
        <w:jc w:val="both"/>
        <w:rPr>
          <w:sz w:val="28"/>
          <w:szCs w:val="28"/>
        </w:rPr>
      </w:pPr>
      <w:proofErr w:type="gramStart"/>
      <w:r w:rsidRPr="00BD7394">
        <w:rPr>
          <w:sz w:val="28"/>
          <w:szCs w:val="28"/>
        </w:rPr>
        <w:t xml:space="preserve">В качестве </w:t>
      </w:r>
      <w:r w:rsidRPr="00BD7394">
        <w:rPr>
          <w:b/>
          <w:sz w:val="28"/>
          <w:szCs w:val="28"/>
        </w:rPr>
        <w:t>критериев, по которым изучается динамика</w:t>
      </w:r>
      <w:r w:rsidRPr="00BD7394">
        <w:rPr>
          <w:sz w:val="28"/>
          <w:szCs w:val="28"/>
        </w:rPr>
        <w:t xml:space="preserve"> процесса воспитания и социализации обучающихся, выделены:</w:t>
      </w:r>
      <w:proofErr w:type="gramEnd"/>
    </w:p>
    <w:p w:rsidR="00D4633B" w:rsidRPr="00797ECB" w:rsidRDefault="00D4633B" w:rsidP="00C327FC">
      <w:pPr>
        <w:numPr>
          <w:ilvl w:val="0"/>
          <w:numId w:val="47"/>
        </w:numPr>
        <w:tabs>
          <w:tab w:val="left" w:pos="993"/>
        </w:tabs>
        <w:ind w:left="0" w:firstLine="709"/>
        <w:jc w:val="both"/>
        <w:rPr>
          <w:sz w:val="28"/>
          <w:szCs w:val="28"/>
        </w:rPr>
      </w:pPr>
      <w:r w:rsidRPr="00BD7394">
        <w:rPr>
          <w:sz w:val="28"/>
          <w:szCs w:val="28"/>
        </w:rPr>
        <w:t>Положительная динамика</w:t>
      </w:r>
      <w:r w:rsidRPr="00CB6752">
        <w:rPr>
          <w:i/>
          <w:sz w:val="28"/>
          <w:szCs w:val="28"/>
        </w:rPr>
        <w:t xml:space="preserve"> –</w:t>
      </w:r>
      <w:r w:rsidRPr="0041436B">
        <w:rPr>
          <w:sz w:val="28"/>
          <w:szCs w:val="28"/>
        </w:rPr>
        <w:t xml:space="preserve"> увеличение положительных значений выделенных показателей </w:t>
      </w:r>
      <w:r w:rsidRPr="00FF3660">
        <w:rPr>
          <w:rStyle w:val="dash041e005f0431005f044b005f0447005f043d005f044b005f0439005f005fchar1char1"/>
          <w:sz w:val="28"/>
          <w:szCs w:val="28"/>
        </w:rPr>
        <w:t xml:space="preserve">воспитания и </w:t>
      </w:r>
      <w:proofErr w:type="gramStart"/>
      <w:r w:rsidRPr="00FF3660">
        <w:rPr>
          <w:rStyle w:val="dash041e005f0431005f044b005f0447005f043d005f044b005f0439005f005fchar1char1"/>
          <w:sz w:val="28"/>
          <w:szCs w:val="28"/>
        </w:rPr>
        <w:t>социализации</w:t>
      </w:r>
      <w:proofErr w:type="gramEnd"/>
      <w:r w:rsidRPr="00FF3660">
        <w:rPr>
          <w:rStyle w:val="dash041e005f0431005f044b005f0447005f043d005f044b005f0439005f005fchar1char1"/>
          <w:sz w:val="28"/>
          <w:szCs w:val="28"/>
        </w:rPr>
        <w:t xml:space="preserve">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D4633B" w:rsidRPr="00797ECB" w:rsidRDefault="00D4633B" w:rsidP="00C327FC">
      <w:pPr>
        <w:numPr>
          <w:ilvl w:val="0"/>
          <w:numId w:val="47"/>
        </w:numPr>
        <w:tabs>
          <w:tab w:val="left" w:pos="993"/>
        </w:tabs>
        <w:ind w:left="0" w:firstLine="709"/>
        <w:jc w:val="both"/>
        <w:rPr>
          <w:sz w:val="28"/>
          <w:szCs w:val="28"/>
        </w:rPr>
      </w:pPr>
      <w:r w:rsidRPr="00BD7394">
        <w:rPr>
          <w:sz w:val="28"/>
          <w:szCs w:val="28"/>
        </w:rPr>
        <w:t>Инертность положительной динамики</w:t>
      </w:r>
      <w:r w:rsidRPr="0041436B">
        <w:rPr>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w:t>
      </w:r>
      <w:proofErr w:type="gramStart"/>
      <w:r w:rsidRPr="0041436B">
        <w:rPr>
          <w:sz w:val="28"/>
          <w:szCs w:val="28"/>
        </w:rPr>
        <w:t>социализации</w:t>
      </w:r>
      <w:proofErr w:type="gramEnd"/>
      <w:r w:rsidRPr="0041436B">
        <w:rPr>
          <w:sz w:val="28"/>
          <w:szCs w:val="28"/>
        </w:rPr>
        <w:t xml:space="preserve"> обучающихся </w:t>
      </w:r>
      <w:r w:rsidRPr="00FF3660">
        <w:rPr>
          <w:rStyle w:val="dash041e005f0431005f044b005f0447005f043d005f044b005f0439005f005fchar1char1"/>
          <w:sz w:val="28"/>
          <w:szCs w:val="28"/>
        </w:rPr>
        <w:t>на интерпретационном этапе (окончание учебного года) по сравнению с результатами контрольного этапа исследования (начало учебного года).</w:t>
      </w:r>
    </w:p>
    <w:p w:rsidR="00D4633B" w:rsidRPr="0041436B" w:rsidRDefault="00D4633B" w:rsidP="00C327FC">
      <w:pPr>
        <w:numPr>
          <w:ilvl w:val="0"/>
          <w:numId w:val="47"/>
        </w:numPr>
        <w:tabs>
          <w:tab w:val="left" w:pos="993"/>
        </w:tabs>
        <w:ind w:left="0" w:firstLine="709"/>
        <w:jc w:val="both"/>
        <w:rPr>
          <w:sz w:val="28"/>
          <w:szCs w:val="28"/>
        </w:rPr>
      </w:pPr>
      <w:r w:rsidRPr="00BD7394">
        <w:rPr>
          <w:sz w:val="28"/>
          <w:szCs w:val="28"/>
        </w:rPr>
        <w:lastRenderedPageBreak/>
        <w:t>Устойчивость (стабильность) исследуемых показателей духовно-нравственного развития, воспитания и социализации обучающихся</w:t>
      </w:r>
      <w:r w:rsidRPr="0041436B">
        <w:rPr>
          <w:rStyle w:val="dash041e005f0431005f044b005f0447005f043d005f044b005f0439005f005fchar1char1"/>
          <w:sz w:val="28"/>
          <w:szCs w:val="28"/>
        </w:rPr>
        <w:t xml:space="preserve">на интерпретационном и контрольном этапах исследования. </w:t>
      </w:r>
      <w:proofErr w:type="gramStart"/>
      <w:r w:rsidRPr="00FF3660">
        <w:rPr>
          <w:sz w:val="28"/>
          <w:szCs w:val="28"/>
        </w:rPr>
        <w:t>При условии соответствия содержания исследуемых показателей у обучающихся, в педагогическом коллективе и детско-родительских отношения</w:t>
      </w:r>
      <w:r w:rsidRPr="00797ECB">
        <w:rPr>
          <w:sz w:val="28"/>
          <w:szCs w:val="28"/>
        </w:rPr>
        <w:t xml:space="preserve">х общепринятым моральным нормам, </w:t>
      </w:r>
      <w:r w:rsidRPr="00BD7394">
        <w:rPr>
          <w:sz w:val="28"/>
          <w:szCs w:val="28"/>
        </w:rPr>
        <w:t>устойчивость показателей может являться одной из характеристик положительной динамики</w:t>
      </w:r>
      <w:r w:rsidRPr="00CB6752">
        <w:rPr>
          <w:sz w:val="28"/>
          <w:szCs w:val="28"/>
        </w:rPr>
        <w:t xml:space="preserve"> развития младших школьников и показателем эффективности реализации образовательной организацией программы воспит</w:t>
      </w:r>
      <w:r w:rsidRPr="0041436B">
        <w:rPr>
          <w:sz w:val="28"/>
          <w:szCs w:val="28"/>
        </w:rPr>
        <w:t>ания и социализации обучающихся.</w:t>
      </w:r>
      <w:proofErr w:type="gramEnd"/>
    </w:p>
    <w:p w:rsidR="00D4633B" w:rsidRPr="00797ECB" w:rsidRDefault="00D4633B" w:rsidP="00C327FC">
      <w:pPr>
        <w:pStyle w:val="-12"/>
        <w:spacing w:after="0"/>
        <w:ind w:left="0" w:firstLine="709"/>
        <w:jc w:val="both"/>
        <w:rPr>
          <w:rFonts w:ascii="Times New Roman" w:eastAsia="Calibri" w:hAnsi="Times New Roman"/>
          <w:sz w:val="28"/>
          <w:szCs w:val="28"/>
          <w:lang w:eastAsia="ru-RU"/>
        </w:rPr>
      </w:pPr>
      <w:r w:rsidRPr="00FF3660">
        <w:rPr>
          <w:rFonts w:ascii="Times New Roman" w:eastAsia="Calibri" w:hAnsi="Times New Roman"/>
          <w:sz w:val="28"/>
          <w:szCs w:val="28"/>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w:t>
      </w:r>
      <w:r w:rsidRPr="00797ECB">
        <w:rPr>
          <w:rFonts w:ascii="Times New Roman" w:eastAsia="Calibri" w:hAnsi="Times New Roman"/>
          <w:sz w:val="28"/>
          <w:szCs w:val="28"/>
          <w:lang w:eastAsia="ru-RU"/>
        </w:rPr>
        <w:t>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D4633B" w:rsidRPr="00797ECB" w:rsidRDefault="00D4633B" w:rsidP="00C327FC">
      <w:pPr>
        <w:ind w:firstLine="709"/>
        <w:jc w:val="both"/>
        <w:rPr>
          <w:sz w:val="28"/>
          <w:szCs w:val="28"/>
        </w:rPr>
      </w:pPr>
      <w:proofErr w:type="gramStart"/>
      <w:r w:rsidRPr="004902B1">
        <w:rPr>
          <w:sz w:val="28"/>
          <w:szCs w:val="28"/>
        </w:rPr>
        <w:t>Оценка эффективности реализации образовательной организацией программы воспитания и социализации долж</w:t>
      </w:r>
      <w:r w:rsidRPr="009B0659">
        <w:rPr>
          <w:sz w:val="28"/>
          <w:szCs w:val="28"/>
        </w:rPr>
        <w:t xml:space="preserve">на </w:t>
      </w:r>
      <w:r w:rsidRPr="00BD7394">
        <w:rPr>
          <w:sz w:val="28"/>
          <w:szCs w:val="28"/>
        </w:rPr>
        <w:t>сопровождаться отчетными материалами исследования</w:t>
      </w:r>
      <w:r w:rsidRPr="00CB6752">
        <w:rPr>
          <w:sz w:val="28"/>
          <w:szCs w:val="28"/>
        </w:rPr>
        <w:t>: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w:t>
      </w:r>
      <w:r w:rsidRPr="0041436B">
        <w:rPr>
          <w:sz w:val="28"/>
          <w:szCs w:val="28"/>
        </w:rPr>
        <w:t>людений; сводные бланки результатов исследования и т. д. Материалы должны отражать степень дости</w:t>
      </w:r>
      <w:r w:rsidRPr="00FF3660">
        <w:rPr>
          <w:sz w:val="28"/>
          <w:szCs w:val="28"/>
        </w:rPr>
        <w:t>жения планируемых результатов</w:t>
      </w:r>
      <w:r w:rsidRPr="00797ECB">
        <w:rPr>
          <w:sz w:val="28"/>
          <w:szCs w:val="28"/>
        </w:rPr>
        <w:t xml:space="preserve">духовно-нравственного развития, воспитания и социализации обучающихся. </w:t>
      </w:r>
      <w:proofErr w:type="gramEnd"/>
    </w:p>
    <w:p w:rsidR="00D4633B" w:rsidRPr="0041436B" w:rsidRDefault="00D4633B" w:rsidP="00C327FC">
      <w:pPr>
        <w:ind w:firstLine="709"/>
        <w:jc w:val="both"/>
        <w:rPr>
          <w:sz w:val="28"/>
          <w:szCs w:val="28"/>
        </w:rPr>
      </w:pPr>
      <w:r w:rsidRPr="004902B1">
        <w:rPr>
          <w:sz w:val="28"/>
          <w:szCs w:val="28"/>
        </w:rPr>
        <w:t>На основе результатов исследования может быть составлена</w:t>
      </w:r>
      <w:r w:rsidRPr="00BD7394">
        <w:rPr>
          <w:sz w:val="28"/>
          <w:szCs w:val="28"/>
        </w:rPr>
        <w:t>характеристика класса и индивидуальная характеристика учащегося</w:t>
      </w:r>
      <w:r w:rsidRPr="00CB6752">
        <w:rPr>
          <w:b/>
          <w:sz w:val="28"/>
          <w:szCs w:val="28"/>
        </w:rPr>
        <w:t xml:space="preserve">, </w:t>
      </w:r>
      <w:r w:rsidRPr="0041436B">
        <w:rPr>
          <w:sz w:val="28"/>
          <w:szCs w:val="28"/>
        </w:rPr>
        <w:t xml:space="preserve">включающая три основных компонента: </w:t>
      </w:r>
    </w:p>
    <w:p w:rsidR="00D4633B" w:rsidRPr="00FF3660" w:rsidRDefault="00D4633B" w:rsidP="00C327FC">
      <w:pPr>
        <w:numPr>
          <w:ilvl w:val="0"/>
          <w:numId w:val="52"/>
        </w:numPr>
        <w:tabs>
          <w:tab w:val="left" w:pos="993"/>
        </w:tabs>
        <w:ind w:left="0" w:firstLine="709"/>
        <w:contextualSpacing/>
        <w:jc w:val="both"/>
        <w:rPr>
          <w:sz w:val="28"/>
          <w:szCs w:val="28"/>
        </w:rPr>
      </w:pPr>
      <w:r w:rsidRPr="00FF3660">
        <w:rPr>
          <w:sz w:val="28"/>
          <w:szCs w:val="28"/>
        </w:rPr>
        <w:t xml:space="preserve">характеристику достижений и положительных качеств </w:t>
      </w:r>
      <w:proofErr w:type="gramStart"/>
      <w:r w:rsidRPr="00FF3660">
        <w:rPr>
          <w:sz w:val="28"/>
          <w:szCs w:val="28"/>
        </w:rPr>
        <w:t>обучающегося</w:t>
      </w:r>
      <w:proofErr w:type="gramEnd"/>
      <w:r w:rsidRPr="00FF3660">
        <w:rPr>
          <w:sz w:val="28"/>
          <w:szCs w:val="28"/>
        </w:rPr>
        <w:t xml:space="preserve">; </w:t>
      </w:r>
    </w:p>
    <w:p w:rsidR="00D4633B" w:rsidRPr="00FF3660" w:rsidRDefault="00D4633B" w:rsidP="00C327FC">
      <w:pPr>
        <w:numPr>
          <w:ilvl w:val="0"/>
          <w:numId w:val="52"/>
        </w:numPr>
        <w:tabs>
          <w:tab w:val="left" w:pos="993"/>
        </w:tabs>
        <w:ind w:left="0" w:firstLine="709"/>
        <w:contextualSpacing/>
        <w:jc w:val="both"/>
        <w:rPr>
          <w:sz w:val="28"/>
          <w:szCs w:val="28"/>
        </w:rPr>
      </w:pPr>
      <w:r w:rsidRPr="00FF3660">
        <w:rPr>
          <w:sz w:val="28"/>
          <w:szCs w:val="28"/>
        </w:rPr>
        <w:t xml:space="preserve">определение приоритетных задач и направлений индивидуального развития; </w:t>
      </w:r>
    </w:p>
    <w:p w:rsidR="00D4633B" w:rsidRPr="004902B1" w:rsidRDefault="00D4633B" w:rsidP="00C327FC">
      <w:pPr>
        <w:numPr>
          <w:ilvl w:val="0"/>
          <w:numId w:val="52"/>
        </w:numPr>
        <w:tabs>
          <w:tab w:val="left" w:pos="993"/>
        </w:tabs>
        <w:ind w:left="0" w:firstLine="709"/>
        <w:contextualSpacing/>
        <w:jc w:val="both"/>
        <w:rPr>
          <w:sz w:val="28"/>
          <w:szCs w:val="28"/>
        </w:rPr>
      </w:pPr>
      <w:r w:rsidRPr="00797ECB">
        <w:rPr>
          <w:sz w:val="28"/>
          <w:szCs w:val="28"/>
        </w:rPr>
        <w:t>систему психолого-педагогичес</w:t>
      </w:r>
      <w:r w:rsidRPr="004902B1">
        <w:rPr>
          <w:sz w:val="28"/>
          <w:szCs w:val="28"/>
        </w:rPr>
        <w:t xml:space="preserve">ких рекомендаций, призванных обеспечить гармоничное развитие обучающегося и успешную реализацию задач начального общего образования. </w:t>
      </w:r>
    </w:p>
    <w:p w:rsidR="00D4633B" w:rsidRPr="00CB6752" w:rsidRDefault="00D4633B" w:rsidP="00C327FC">
      <w:pPr>
        <w:ind w:firstLine="709"/>
        <w:jc w:val="both"/>
        <w:rPr>
          <w:sz w:val="28"/>
          <w:szCs w:val="28"/>
        </w:rPr>
      </w:pPr>
      <w:r w:rsidRPr="009B0659">
        <w:rPr>
          <w:sz w:val="28"/>
          <w:szCs w:val="28"/>
        </w:rPr>
        <w:t xml:space="preserve">Полученные и зафиксированные результаты исследования могут быть включены в </w:t>
      </w:r>
      <w:r w:rsidRPr="00BD7394">
        <w:rPr>
          <w:sz w:val="28"/>
          <w:szCs w:val="28"/>
        </w:rPr>
        <w:t>портфель достижений младших школьников</w:t>
      </w:r>
      <w:r w:rsidRPr="00CB6752">
        <w:rPr>
          <w:sz w:val="28"/>
          <w:szCs w:val="28"/>
        </w:rPr>
        <w:t>.</w:t>
      </w:r>
    </w:p>
    <w:p w:rsidR="00D4633B" w:rsidRPr="00797ECB" w:rsidRDefault="00D4633B" w:rsidP="00C327FC">
      <w:pPr>
        <w:ind w:firstLine="709"/>
        <w:jc w:val="both"/>
        <w:rPr>
          <w:sz w:val="28"/>
          <w:szCs w:val="28"/>
        </w:rPr>
      </w:pPr>
      <w:r w:rsidRPr="0041436B">
        <w:rPr>
          <w:sz w:val="28"/>
          <w:szCs w:val="28"/>
        </w:rPr>
        <w:t xml:space="preserve">Необходимо отметить, что </w:t>
      </w:r>
      <w:r w:rsidRPr="00BD7394">
        <w:rPr>
          <w:sz w:val="28"/>
          <w:szCs w:val="28"/>
        </w:rPr>
        <w:t xml:space="preserve">результаты индивидуальных достижений и особенности личностного </w:t>
      </w:r>
      <w:proofErr w:type="gramStart"/>
      <w:r w:rsidRPr="00BD7394">
        <w:rPr>
          <w:sz w:val="28"/>
          <w:szCs w:val="28"/>
        </w:rPr>
        <w:t>развития</w:t>
      </w:r>
      <w:proofErr w:type="gramEnd"/>
      <w:r w:rsidRPr="00BD7394">
        <w:rPr>
          <w:sz w:val="28"/>
          <w:szCs w:val="28"/>
        </w:rPr>
        <w:t xml:space="preserve"> обучающихся не подлежат итоговой оценке качества освоения основной образовательной программы</w:t>
      </w:r>
      <w:r w:rsidRPr="00CB6752">
        <w:rPr>
          <w:sz w:val="28"/>
          <w:szCs w:val="28"/>
        </w:rPr>
        <w:t xml:space="preserve"> начального общего образования, в полном соответствии с требова</w:t>
      </w:r>
      <w:r w:rsidRPr="0041436B">
        <w:rPr>
          <w:sz w:val="28"/>
          <w:szCs w:val="28"/>
        </w:rPr>
        <w:t xml:space="preserve">ниями ФГОС начального общего образования. Обобщенная оценка личностных результатов обучающихся, </w:t>
      </w:r>
      <w:r w:rsidRPr="00FF3660">
        <w:rPr>
          <w:sz w:val="28"/>
          <w:szCs w:val="28"/>
        </w:rPr>
        <w:t>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w:t>
      </w:r>
      <w:r w:rsidRPr="00797ECB">
        <w:rPr>
          <w:sz w:val="28"/>
          <w:szCs w:val="28"/>
        </w:rPr>
        <w:t xml:space="preserve">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D4633B" w:rsidRPr="002C5232" w:rsidRDefault="00D4633B" w:rsidP="00C327FC">
      <w:pPr>
        <w:tabs>
          <w:tab w:val="left" w:pos="284"/>
        </w:tabs>
        <w:ind w:firstLine="709"/>
        <w:jc w:val="both"/>
        <w:rPr>
          <w:rStyle w:val="Zag11"/>
          <w:rFonts w:eastAsia="@Arial Unicode MS"/>
          <w:sz w:val="28"/>
          <w:szCs w:val="28"/>
        </w:rPr>
      </w:pPr>
      <w:proofErr w:type="gramStart"/>
      <w:r w:rsidRPr="004902B1">
        <w:rPr>
          <w:sz w:val="28"/>
          <w:szCs w:val="28"/>
        </w:rPr>
        <w:lastRenderedPageBreak/>
        <w:t>Для расширения возможностей реализации программы воспитания и</w:t>
      </w:r>
      <w:r w:rsidRPr="009B0659">
        <w:rPr>
          <w:sz w:val="28"/>
          <w:szCs w:val="28"/>
        </w:rPr>
        <w:t xml:space="preserve">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2C5232">
        <w:rPr>
          <w:rStyle w:val="Zag11"/>
          <w:rFonts w:eastAsia="@Arial Unicode MS"/>
          <w:sz w:val="28"/>
          <w:szCs w:val="28"/>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roofErr w:type="gramEnd"/>
    </w:p>
    <w:p w:rsidR="00D4633B" w:rsidRPr="00BD7394" w:rsidRDefault="00D4633B" w:rsidP="00C327FC">
      <w:pPr>
        <w:ind w:firstLine="709"/>
        <w:jc w:val="both"/>
        <w:rPr>
          <w:sz w:val="28"/>
          <w:szCs w:val="28"/>
        </w:rPr>
      </w:pPr>
      <w:r w:rsidRPr="00BD7394">
        <w:rPr>
          <w:b/>
          <w:sz w:val="28"/>
          <w:szCs w:val="28"/>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D4633B" w:rsidRPr="00FF3660" w:rsidRDefault="00D4633B" w:rsidP="00C327FC">
      <w:pPr>
        <w:ind w:firstLine="709"/>
        <w:jc w:val="both"/>
        <w:rPr>
          <w:sz w:val="28"/>
          <w:szCs w:val="28"/>
        </w:rPr>
      </w:pPr>
      <w:r w:rsidRPr="00CB6752">
        <w:rPr>
          <w:sz w:val="28"/>
          <w:szCs w:val="28"/>
        </w:rPr>
        <w:t xml:space="preserve">1. </w:t>
      </w:r>
      <w:proofErr w:type="gramStart"/>
      <w:r w:rsidRPr="00CB6752">
        <w:rPr>
          <w:sz w:val="28"/>
          <w:szCs w:val="28"/>
        </w:rPr>
        <w:t>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w:t>
      </w:r>
      <w:r w:rsidRPr="0041436B">
        <w:rPr>
          <w:sz w:val="28"/>
          <w:szCs w:val="28"/>
        </w:rPr>
        <w:t>ятельности и основные средства его реализации (включая разделы образовательной программы школы и/или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w:t>
      </w:r>
      <w:proofErr w:type="gramEnd"/>
      <w:r w:rsidRPr="0041436B">
        <w:rPr>
          <w:sz w:val="28"/>
          <w:szCs w:val="28"/>
        </w:rPr>
        <w:t xml:space="preserve"> предусмотренность в содержании образования возможностей</w:t>
      </w:r>
      <w:r w:rsidRPr="00FF3660">
        <w:rPr>
          <w:sz w:val="28"/>
          <w:szCs w:val="28"/>
        </w:rPr>
        <w:t xml:space="preserve"> для реализации дополнительных образовательных программ воспитательных направленностей.</w:t>
      </w:r>
    </w:p>
    <w:p w:rsidR="00D4633B" w:rsidRPr="00E417D8" w:rsidRDefault="00D4633B" w:rsidP="00C327FC">
      <w:pPr>
        <w:ind w:firstLine="709"/>
        <w:jc w:val="both"/>
        <w:rPr>
          <w:sz w:val="28"/>
          <w:szCs w:val="28"/>
        </w:rPr>
      </w:pPr>
      <w:r w:rsidRPr="00797ECB">
        <w:rPr>
          <w:sz w:val="28"/>
          <w:szCs w:val="28"/>
        </w:rPr>
        <w:t xml:space="preserve">2. </w:t>
      </w:r>
      <w:proofErr w:type="gramStart"/>
      <w:r w:rsidRPr="00797ECB">
        <w:rPr>
          <w:sz w:val="28"/>
          <w:szCs w:val="28"/>
        </w:rPr>
        <w:t>Материально-техническая база и другие материальные условия воспитательной деятел</w:t>
      </w:r>
      <w:r w:rsidRPr="004902B1">
        <w:rPr>
          <w:sz w:val="28"/>
          <w:szCs w:val="28"/>
        </w:rPr>
        <w:t xml:space="preserve">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w:t>
      </w:r>
      <w:r w:rsidRPr="009B0659">
        <w:rPr>
          <w:sz w:val="28"/>
          <w:szCs w:val="28"/>
        </w:rPr>
        <w:t>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w:t>
      </w:r>
      <w:proofErr w:type="gramEnd"/>
      <w:r w:rsidRPr="009B0659">
        <w:rPr>
          <w:sz w:val="28"/>
          <w:szCs w:val="28"/>
        </w:rPr>
        <w:t xml:space="preserve"> </w:t>
      </w:r>
      <w:proofErr w:type="gramStart"/>
      <w:r w:rsidRPr="009B0659">
        <w:rPr>
          <w:sz w:val="28"/>
          <w:szCs w:val="28"/>
        </w:rPr>
        <w:t xml:space="preserve">соответствие материально-технического обеспечения регулярных воспитывающих мероприятий </w:t>
      </w:r>
      <w:r w:rsidRPr="002C5232">
        <w:rPr>
          <w:sz w:val="28"/>
          <w:szCs w:val="28"/>
        </w:rPr>
        <w:t>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w:t>
      </w:r>
      <w:r w:rsidRPr="00E417D8">
        <w:rPr>
          <w:sz w:val="28"/>
          <w:szCs w:val="28"/>
        </w:rPr>
        <w:t>ьности требованиям федеральных нормативных правовых актов для образовательных организаций данного типа и вида.</w:t>
      </w:r>
      <w:proofErr w:type="gramEnd"/>
    </w:p>
    <w:p w:rsidR="00D4633B" w:rsidRPr="00821939" w:rsidRDefault="00D4633B" w:rsidP="00C327FC">
      <w:pPr>
        <w:ind w:firstLine="709"/>
        <w:jc w:val="both"/>
        <w:rPr>
          <w:sz w:val="28"/>
          <w:szCs w:val="28"/>
        </w:rPr>
      </w:pPr>
      <w:r w:rsidRPr="00A87A29">
        <w:rPr>
          <w:sz w:val="28"/>
          <w:szCs w:val="28"/>
        </w:rPr>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w:t>
      </w:r>
      <w:r w:rsidRPr="00C6263C">
        <w:rPr>
          <w:sz w:val="28"/>
          <w:szCs w:val="28"/>
        </w:rPr>
        <w:t>бразовательной организации; информационно-техни</w:t>
      </w:r>
      <w:r w:rsidRPr="00C6263C">
        <w:rPr>
          <w:sz w:val="28"/>
          <w:szCs w:val="28"/>
        </w:rPr>
        <w:softHyphen/>
        <w:t>чес</w:t>
      </w:r>
      <w:r w:rsidRPr="00C6263C">
        <w:rPr>
          <w:sz w:val="28"/>
          <w:szCs w:val="28"/>
        </w:rPr>
        <w:softHyphen/>
        <w:t>кая оснащенность воспитательной работы в соответствии с целями и задачами, установленными в плановой документации образовательной организации: у</w:t>
      </w:r>
      <w:proofErr w:type="gramStart"/>
      <w:r w:rsidRPr="00C6263C">
        <w:rPr>
          <w:sz w:val="28"/>
          <w:szCs w:val="28"/>
        </w:rPr>
        <w:t>p</w:t>
      </w:r>
      <w:proofErr w:type="gramEnd"/>
      <w:r w:rsidRPr="00C6263C">
        <w:rPr>
          <w:sz w:val="28"/>
          <w:szCs w:val="28"/>
        </w:rPr>
        <w:t>овень обеспеченности образовательной организации компью</w:t>
      </w:r>
      <w:r w:rsidRPr="00012122">
        <w:rPr>
          <w:sz w:val="28"/>
          <w:szCs w:val="28"/>
        </w:rPr>
        <w:t>теpной техникой и его использования для решения задач воспитател</w:t>
      </w:r>
      <w:r w:rsidRPr="00821939">
        <w:rPr>
          <w:sz w:val="28"/>
          <w:szCs w:val="28"/>
        </w:rPr>
        <w:t>ьной деятельности; уpовень сохpанности и использования школьного библиотечного фонда для решения задач воспитательной деятельности.</w:t>
      </w:r>
    </w:p>
    <w:p w:rsidR="00D4633B" w:rsidRPr="00BD7394" w:rsidRDefault="00D4633B" w:rsidP="00C327FC">
      <w:pPr>
        <w:ind w:firstLine="709"/>
        <w:jc w:val="both"/>
        <w:rPr>
          <w:sz w:val="28"/>
          <w:szCs w:val="28"/>
        </w:rPr>
      </w:pPr>
      <w:r w:rsidRPr="003B2B4B">
        <w:rPr>
          <w:sz w:val="28"/>
          <w:szCs w:val="28"/>
        </w:rPr>
        <w:lastRenderedPageBreak/>
        <w:t>4. Обеспечение уровня организации воспитательной работы и воспитывающих влияний учебной деятельности: четкое указание</w:t>
      </w:r>
      <w:r w:rsidRPr="00375003">
        <w:rPr>
          <w:sz w:val="28"/>
          <w:szCs w:val="28"/>
        </w:rPr>
        <w:t xml:space="preserve"> целей, задач, средств их реализации в документации образовательной организации; 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w:t>
      </w:r>
      <w:r w:rsidRPr="00B630CB">
        <w:rPr>
          <w:sz w:val="28"/>
          <w:szCs w:val="28"/>
        </w:rPr>
        <w:t xml:space="preserve">льности с урочной деятельностью; </w:t>
      </w:r>
      <w:proofErr w:type="gramStart"/>
      <w:r w:rsidRPr="00B630CB">
        <w:rPr>
          <w:sz w:val="28"/>
          <w:szCs w:val="28"/>
        </w:rPr>
        <w:t>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w:t>
      </w:r>
      <w:r w:rsidRPr="005B482A">
        <w:rPr>
          <w:sz w:val="28"/>
          <w:szCs w:val="28"/>
        </w:rPr>
        <w:t>ом личностного потенциала обучающихся, воспитанников; соответствие предлагаемых учащимся форм воспитательной деятельности доминирующим социально поз</w:t>
      </w:r>
      <w:r w:rsidRPr="00BD7394">
        <w:rPr>
          <w:sz w:val="28"/>
          <w:szCs w:val="28"/>
        </w:rPr>
        <w:t>итивным ориентациям обучающихся в начальной школе; обеспечение возможностей для развития творческих способностей учащихся;</w:t>
      </w:r>
      <w:proofErr w:type="gramEnd"/>
      <w:r w:rsidRPr="00BD7394">
        <w:rPr>
          <w:sz w:val="28"/>
          <w:szCs w:val="28"/>
        </w:rPr>
        <w:t xml:space="preserve">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D4633B" w:rsidRPr="00BD7394" w:rsidRDefault="00D4633B" w:rsidP="00C327FC">
      <w:pPr>
        <w:ind w:firstLine="709"/>
        <w:jc w:val="both"/>
        <w:rPr>
          <w:sz w:val="28"/>
          <w:szCs w:val="28"/>
        </w:rPr>
      </w:pPr>
      <w:r w:rsidRPr="00BD7394">
        <w:rPr>
          <w:sz w:val="28"/>
          <w:szCs w:val="28"/>
        </w:rPr>
        <w:t>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и/или внеурочную 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D4633B" w:rsidRPr="00BD7394" w:rsidRDefault="00D4633B" w:rsidP="00C327FC">
      <w:pPr>
        <w:ind w:firstLine="709"/>
        <w:jc w:val="both"/>
        <w:rPr>
          <w:sz w:val="28"/>
          <w:szCs w:val="28"/>
        </w:rPr>
      </w:pPr>
      <w:r w:rsidRPr="00BD7394">
        <w:rPr>
          <w:sz w:val="28"/>
          <w:szCs w:val="28"/>
        </w:rPr>
        <w:t xml:space="preserve">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w:t>
      </w:r>
      <w:proofErr w:type="gramStart"/>
      <w:r w:rsidRPr="00BD7394">
        <w:rPr>
          <w:sz w:val="28"/>
          <w:szCs w:val="28"/>
        </w:rPr>
        <w:t>задачам</w:t>
      </w:r>
      <w:proofErr w:type="gramEnd"/>
      <w:r w:rsidRPr="00BD7394">
        <w:rPr>
          <w:sz w:val="28"/>
          <w:szCs w:val="28"/>
        </w:rPr>
        <w:t xml:space="preserve">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(формированию основ эстетического, физического сознания и деятельности личности, развитию ее самоорганизации).</w:t>
      </w:r>
    </w:p>
    <w:p w:rsidR="00D4633B" w:rsidRPr="00BD7394" w:rsidRDefault="00D4633B" w:rsidP="00C327FC">
      <w:pPr>
        <w:ind w:firstLine="709"/>
        <w:jc w:val="both"/>
        <w:rPr>
          <w:sz w:val="28"/>
          <w:szCs w:val="28"/>
        </w:rPr>
      </w:pPr>
      <w:r w:rsidRPr="00BD7394">
        <w:rPr>
          <w:sz w:val="28"/>
          <w:szCs w:val="28"/>
        </w:rPr>
        <w:t xml:space="preserve">7. </w:t>
      </w:r>
      <w:proofErr w:type="gramStart"/>
      <w:r w:rsidRPr="00BD7394">
        <w:rPr>
          <w:sz w:val="28"/>
          <w:szCs w:val="28"/>
        </w:rPr>
        <w:t>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w:t>
      </w:r>
      <w:proofErr w:type="gramEnd"/>
      <w:r w:rsidRPr="00BD7394">
        <w:rPr>
          <w:sz w:val="28"/>
          <w:szCs w:val="28"/>
        </w:rPr>
        <w:t xml:space="preserve"> и при данном использовании, ощущения </w:t>
      </w:r>
      <w:proofErr w:type="gramStart"/>
      <w:r w:rsidRPr="00BD7394">
        <w:rPr>
          <w:sz w:val="28"/>
          <w:szCs w:val="28"/>
        </w:rPr>
        <w:t>обучающимися</w:t>
      </w:r>
      <w:proofErr w:type="gramEnd"/>
      <w:r w:rsidRPr="00BD7394">
        <w:rPr>
          <w:sz w:val="28"/>
          <w:szCs w:val="28"/>
        </w:rPr>
        <w:t xml:space="preserve"> своей социально-групповой приобщенности на данных мероприятиях и при данном </w:t>
      </w:r>
      <w:r w:rsidRPr="00BD7394">
        <w:rPr>
          <w:sz w:val="28"/>
          <w:szCs w:val="28"/>
        </w:rPr>
        <w:lastRenderedPageBreak/>
        <w:t>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педколлективе).</w:t>
      </w:r>
    </w:p>
    <w:p w:rsidR="00D4633B" w:rsidRPr="00BD7394" w:rsidRDefault="00D4633B" w:rsidP="00C327FC">
      <w:pPr>
        <w:ind w:firstLine="709"/>
        <w:jc w:val="both"/>
        <w:rPr>
          <w:sz w:val="28"/>
          <w:szCs w:val="28"/>
        </w:rPr>
      </w:pPr>
      <w:r w:rsidRPr="00BD7394">
        <w:rPr>
          <w:sz w:val="28"/>
          <w:szCs w:val="28"/>
        </w:rPr>
        <w:t xml:space="preserve">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w:t>
      </w:r>
      <w:proofErr w:type="gramStart"/>
      <w:r w:rsidRPr="00BD7394">
        <w:rPr>
          <w:sz w:val="28"/>
          <w:szCs w:val="28"/>
        </w:rPr>
        <w:t>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w:t>
      </w:r>
      <w:proofErr w:type="gramEnd"/>
      <w:r w:rsidRPr="00BD7394">
        <w:rPr>
          <w:sz w:val="28"/>
          <w:szCs w:val="28"/>
        </w:rPr>
        <w:t xml:space="preserve"> разнообразие форм внеклассной работы в образовательной организации с приоритетом форм, обеспечивающих: а) неформальное общение учащихся между собой и с педагогическими работниками; б) самовыражение и самоутверждение учащегося в коллективе сверстников; в) создание наиболее благоприятных условий для включения учащихся в систему реальных нравственных отношений при проведении внеклассных мероприятий; </w:t>
      </w:r>
      <w:proofErr w:type="gramStart"/>
      <w:r w:rsidRPr="00BD7394">
        <w:rPr>
          <w:sz w:val="28"/>
          <w:szCs w:val="28"/>
        </w:rPr>
        <w:t>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w:t>
      </w:r>
      <w:proofErr w:type="gramEnd"/>
      <w:r w:rsidRPr="00BD7394">
        <w:rPr>
          <w:sz w:val="28"/>
          <w:szCs w:val="28"/>
        </w:rPr>
        <w:t xml:space="preserve">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D4633B" w:rsidRPr="00BD7394" w:rsidRDefault="00D4633B" w:rsidP="00C327FC">
      <w:pPr>
        <w:ind w:firstLine="709"/>
        <w:jc w:val="both"/>
        <w:rPr>
          <w:b/>
          <w:sz w:val="28"/>
          <w:szCs w:val="28"/>
        </w:rPr>
      </w:pPr>
      <w:r w:rsidRPr="00BD7394">
        <w:rPr>
          <w:sz w:val="28"/>
          <w:szCs w:val="28"/>
        </w:rPr>
        <w:t xml:space="preserve">9. </w:t>
      </w:r>
      <w:proofErr w:type="gramStart"/>
      <w:r w:rsidRPr="00BD7394">
        <w:rPr>
          <w:sz w:val="28"/>
          <w:szCs w:val="28"/>
        </w:rPr>
        <w:t xml:space="preserve">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roofErr w:type="gramEnd"/>
    </w:p>
    <w:p w:rsidR="00D4633B" w:rsidRPr="00BD7394" w:rsidRDefault="00D4633B" w:rsidP="00C327FC"/>
    <w:p w:rsidR="00D4633B" w:rsidRPr="00BD7394" w:rsidRDefault="00D4633B" w:rsidP="00C327FC"/>
    <w:p w:rsidR="00D4633B" w:rsidRPr="0041436B" w:rsidRDefault="00D4633B" w:rsidP="00C327FC">
      <w:pPr>
        <w:pStyle w:val="aff"/>
        <w:numPr>
          <w:ilvl w:val="1"/>
          <w:numId w:val="59"/>
        </w:numPr>
        <w:spacing w:line="240" w:lineRule="auto"/>
        <w:ind w:left="0" w:firstLine="0"/>
      </w:pPr>
      <w:bookmarkStart w:id="165" w:name="_Toc288394104"/>
      <w:bookmarkStart w:id="166" w:name="_Toc288410571"/>
      <w:bookmarkStart w:id="167" w:name="_Toc288410700"/>
      <w:bookmarkStart w:id="168" w:name="_Toc294246109"/>
      <w:r w:rsidRPr="0041436B">
        <w:t>Программа формирования экологической культуры,</w:t>
      </w:r>
      <w:r w:rsidR="00BC4C2B">
        <w:t xml:space="preserve"> </w:t>
      </w:r>
      <w:r w:rsidRPr="0041436B">
        <w:t>здорового и безопасного образа жизни</w:t>
      </w:r>
      <w:bookmarkEnd w:id="165"/>
      <w:bookmarkEnd w:id="166"/>
      <w:bookmarkEnd w:id="167"/>
      <w:bookmarkEnd w:id="168"/>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BD7394">
        <w:rPr>
          <w:rStyle w:val="Zag11"/>
          <w:rFonts w:ascii="Times New Roman" w:hAnsi="Times New Roman"/>
          <w:color w:val="auto"/>
          <w:spacing w:val="2"/>
          <w:sz w:val="28"/>
          <w:szCs w:val="28"/>
        </w:rPr>
        <w:t>у обучающихся знаний, установок, личностных ориентиров</w:t>
      </w:r>
      <w:r w:rsidR="00737C47">
        <w:rPr>
          <w:rStyle w:val="Zag11"/>
          <w:rFonts w:ascii="Times New Roman" w:hAnsi="Times New Roman"/>
          <w:color w:val="auto"/>
          <w:spacing w:val="2"/>
          <w:sz w:val="28"/>
          <w:szCs w:val="28"/>
        </w:rPr>
        <w:t>к</w:t>
      </w:r>
      <w:r w:rsidRPr="00BD7394">
        <w:rPr>
          <w:rStyle w:val="Zag11"/>
          <w:rFonts w:ascii="Times New Roman" w:hAnsi="Times New Roman"/>
          <w:color w:val="auto"/>
          <w:sz w:val="28"/>
          <w:szCs w:val="28"/>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 </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Программа построена на основе общенациональных цен</w:t>
      </w:r>
      <w:r w:rsidRPr="00BD7394">
        <w:rPr>
          <w:rStyle w:val="Zag11"/>
          <w:rFonts w:ascii="Times New Roman" w:hAnsi="Times New Roman"/>
          <w:color w:val="auto"/>
          <w:sz w:val="28"/>
          <w:szCs w:val="28"/>
        </w:rPr>
        <w:t xml:space="preserve">ностей российского общества, таких, как гражданственность, </w:t>
      </w:r>
      <w:r w:rsidRPr="00BD7394">
        <w:rPr>
          <w:rStyle w:val="Zag11"/>
          <w:rFonts w:ascii="Times New Roman" w:hAnsi="Times New Roman"/>
          <w:color w:val="auto"/>
          <w:spacing w:val="2"/>
          <w:sz w:val="28"/>
          <w:szCs w:val="28"/>
        </w:rPr>
        <w:t xml:space="preserve">здоровье, природа, экологическая культура, безопасность человека и государства. Программа направлена на развитие мотивации и готовности </w:t>
      </w:r>
      <w:proofErr w:type="gramStart"/>
      <w:r w:rsidRPr="00BD7394">
        <w:rPr>
          <w:rStyle w:val="Zag11"/>
          <w:rFonts w:ascii="Times New Roman" w:hAnsi="Times New Roman"/>
          <w:color w:val="auto"/>
          <w:spacing w:val="2"/>
          <w:sz w:val="28"/>
          <w:szCs w:val="28"/>
        </w:rPr>
        <w:t>обучающихся</w:t>
      </w:r>
      <w:proofErr w:type="gramEnd"/>
      <w:r w:rsidRPr="00BD7394">
        <w:rPr>
          <w:rStyle w:val="Zag11"/>
          <w:rFonts w:ascii="Times New Roman" w:hAnsi="Times New Roman"/>
          <w:color w:val="auto"/>
          <w:spacing w:val="2"/>
          <w:sz w:val="28"/>
          <w:szCs w:val="28"/>
        </w:rPr>
        <w:t xml:space="preserve"> повышать свою</w:t>
      </w:r>
      <w:r w:rsidR="00BC4C2B">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экологическую грамотность, действовать предусмотрительно, </w:t>
      </w:r>
      <w:r w:rsidRPr="00BD7394">
        <w:rPr>
          <w:rStyle w:val="Zag11"/>
          <w:rFonts w:ascii="Times New Roman" w:hAnsi="Times New Roman"/>
          <w:color w:val="auto"/>
          <w:spacing w:val="2"/>
          <w:sz w:val="28"/>
          <w:szCs w:val="28"/>
        </w:rPr>
        <w:t>осознанно придерживаться здорового и экологически без</w:t>
      </w:r>
      <w:r w:rsidRPr="00BD7394">
        <w:rPr>
          <w:rStyle w:val="Zag11"/>
          <w:rFonts w:ascii="Times New Roman" w:hAnsi="Times New Roman"/>
          <w:color w:val="auto"/>
          <w:sz w:val="28"/>
          <w:szCs w:val="28"/>
        </w:rPr>
        <w:t xml:space="preserve">опасного образа жизни, вести работу по экологическому просвещению, ценить природу как источник духовного развития, </w:t>
      </w:r>
      <w:r w:rsidRPr="00BD7394">
        <w:rPr>
          <w:rStyle w:val="Zag11"/>
          <w:rFonts w:ascii="Times New Roman" w:hAnsi="Times New Roman"/>
          <w:color w:val="auto"/>
          <w:spacing w:val="2"/>
          <w:sz w:val="28"/>
          <w:szCs w:val="28"/>
        </w:rPr>
        <w:t xml:space="preserve">информации, красоты, здоровья, материального благополучия. </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Программа формирования экологической культуры, здорового и безопасного образа жизни при получении  начального общего образования </w:t>
      </w:r>
      <w:proofErr w:type="gramStart"/>
      <w:r w:rsidRPr="00BD7394">
        <w:rPr>
          <w:rStyle w:val="Zag11"/>
          <w:rFonts w:ascii="Times New Roman" w:hAnsi="Times New Roman"/>
          <w:color w:val="auto"/>
          <w:sz w:val="28"/>
          <w:szCs w:val="28"/>
        </w:rPr>
        <w:t>c</w:t>
      </w:r>
      <w:proofErr w:type="gramEnd"/>
      <w:r w:rsidRPr="00BD7394">
        <w:rPr>
          <w:rStyle w:val="Zag11"/>
          <w:rFonts w:ascii="Times New Roman" w:hAnsi="Times New Roman"/>
          <w:color w:val="auto"/>
          <w:sz w:val="28"/>
          <w:szCs w:val="28"/>
        </w:rPr>
        <w:t>формирована с учётом факторов, оказывающих существенное влияние на состояние здоровья детей:</w:t>
      </w:r>
    </w:p>
    <w:p w:rsidR="00D4633B" w:rsidRPr="00CB6752" w:rsidRDefault="00D4633B" w:rsidP="00C327FC">
      <w:pPr>
        <w:pStyle w:val="21"/>
        <w:spacing w:line="240" w:lineRule="auto"/>
        <w:rPr>
          <w:rStyle w:val="Zag11"/>
          <w:szCs w:val="28"/>
        </w:rPr>
      </w:pPr>
      <w:r w:rsidRPr="00CB6752">
        <w:rPr>
          <w:rStyle w:val="Zag11"/>
          <w:szCs w:val="28"/>
        </w:rPr>
        <w:t>неблагоприятные экологические, социальные и экономические условия;</w:t>
      </w:r>
    </w:p>
    <w:p w:rsidR="00D4633B" w:rsidRPr="00797ECB" w:rsidRDefault="00D4633B" w:rsidP="00C327FC">
      <w:pPr>
        <w:pStyle w:val="21"/>
        <w:spacing w:line="240" w:lineRule="auto"/>
        <w:rPr>
          <w:rStyle w:val="Zag11"/>
          <w:spacing w:val="2"/>
          <w:szCs w:val="28"/>
        </w:rPr>
      </w:pPr>
      <w:r w:rsidRPr="0041436B">
        <w:rPr>
          <w:rStyle w:val="Zag11"/>
          <w:spacing w:val="-2"/>
          <w:szCs w:val="28"/>
        </w:rPr>
        <w:t xml:space="preserve">факторы риска, имеющие место в образовательных </w:t>
      </w:r>
      <w:r w:rsidRPr="00FF3660">
        <w:rPr>
          <w:rStyle w:val="Zag11"/>
          <w:spacing w:val="-2"/>
          <w:szCs w:val="28"/>
        </w:rPr>
        <w:t>организациях</w:t>
      </w:r>
      <w:r w:rsidRPr="00FF3660">
        <w:rPr>
          <w:rStyle w:val="Zag11"/>
          <w:spacing w:val="2"/>
          <w:szCs w:val="28"/>
        </w:rPr>
        <w:t>, которые приводят к д</w:t>
      </w:r>
      <w:r w:rsidRPr="00797ECB">
        <w:rPr>
          <w:rStyle w:val="Zag11"/>
          <w:spacing w:val="2"/>
          <w:szCs w:val="28"/>
        </w:rPr>
        <w:t>альнейшему ухудшению здоровья детей и подростков от первого к последнему году обучения;</w:t>
      </w:r>
    </w:p>
    <w:p w:rsidR="00D4633B" w:rsidRPr="00C6263C" w:rsidRDefault="00D4633B" w:rsidP="00C327FC">
      <w:pPr>
        <w:pStyle w:val="21"/>
        <w:spacing w:line="240" w:lineRule="auto"/>
        <w:rPr>
          <w:rStyle w:val="Zag11"/>
          <w:szCs w:val="28"/>
        </w:rPr>
      </w:pPr>
      <w:r w:rsidRPr="004902B1">
        <w:rPr>
          <w:rStyle w:val="Zag11"/>
          <w:spacing w:val="2"/>
          <w:szCs w:val="28"/>
        </w:rPr>
        <w:t>чувствительность к воздействиям при одновременной</w:t>
      </w:r>
      <w:r w:rsidRPr="004902B1">
        <w:rPr>
          <w:rStyle w:val="Zag11"/>
          <w:spacing w:val="2"/>
          <w:szCs w:val="28"/>
        </w:rPr>
        <w:br/>
      </w:r>
      <w:r w:rsidRPr="009B0659">
        <w:rPr>
          <w:rStyle w:val="Zag11"/>
          <w:szCs w:val="28"/>
        </w:rPr>
        <w:t>к ним инертности по своей природе, обусловливающей временной разрыв между воздействием и результатом, ко</w:t>
      </w:r>
      <w:r w:rsidRPr="002C5232">
        <w:rPr>
          <w:rStyle w:val="Zag11"/>
          <w:szCs w:val="28"/>
        </w:rPr>
        <w:t xml:space="preserve">торый </w:t>
      </w:r>
      <w:r w:rsidRPr="002C5232">
        <w:rPr>
          <w:rStyle w:val="Zag11"/>
          <w:spacing w:val="2"/>
          <w:szCs w:val="28"/>
        </w:rPr>
        <w:t>может быть значительным, достигая нескольких лет, и те</w:t>
      </w:r>
      <w:r>
        <w:rPr>
          <w:rStyle w:val="Zag11"/>
          <w:spacing w:val="-3"/>
          <w:szCs w:val="28"/>
        </w:rPr>
        <w:t xml:space="preserve">м </w:t>
      </w:r>
      <w:r w:rsidRPr="00E417D8">
        <w:rPr>
          <w:rStyle w:val="Zag11"/>
          <w:spacing w:val="-3"/>
          <w:szCs w:val="28"/>
        </w:rPr>
        <w:t>самым между начальным и существенным проявлением небла</w:t>
      </w:r>
      <w:r w:rsidRPr="00A87A29">
        <w:rPr>
          <w:rStyle w:val="Zag11"/>
          <w:szCs w:val="28"/>
        </w:rPr>
        <w:t>гополучных популяционных сдвигов в зд</w:t>
      </w:r>
      <w:r w:rsidRPr="00C6263C">
        <w:rPr>
          <w:rStyle w:val="Zag11"/>
          <w:szCs w:val="28"/>
        </w:rPr>
        <w:t>оровье детей и подростков и всего населения страны в целом;</w:t>
      </w:r>
    </w:p>
    <w:p w:rsidR="00D4633B" w:rsidRPr="00BD7394" w:rsidRDefault="00D4633B" w:rsidP="00C327FC">
      <w:pPr>
        <w:pStyle w:val="21"/>
        <w:spacing w:line="240" w:lineRule="auto"/>
        <w:rPr>
          <w:rStyle w:val="Zag11"/>
          <w:szCs w:val="28"/>
        </w:rPr>
      </w:pPr>
      <w:r w:rsidRPr="00012122">
        <w:rPr>
          <w:rStyle w:val="Zag11"/>
          <w:szCs w:val="28"/>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00737C47">
        <w:rPr>
          <w:rStyle w:val="Zag11"/>
          <w:szCs w:val="28"/>
        </w:rPr>
        <w:t xml:space="preserve"> </w:t>
      </w:r>
      <w:r w:rsidRPr="00821939">
        <w:rPr>
          <w:rStyle w:val="Zag11"/>
          <w:spacing w:val="-2"/>
          <w:szCs w:val="28"/>
        </w:rPr>
        <w:t>опыта «нездоровья» (за исключением детей с серьёзными хро</w:t>
      </w:r>
      <w:r w:rsidRPr="003B2B4B">
        <w:rPr>
          <w:rStyle w:val="Zag11"/>
          <w:szCs w:val="28"/>
        </w:rPr>
        <w:t>ническими заболеваниями)</w:t>
      </w:r>
      <w:r w:rsidRPr="00375003">
        <w:rPr>
          <w:rStyle w:val="Zag11"/>
          <w:szCs w:val="28"/>
        </w:rPr>
        <w:t xml:space="preserve"> и восприятием ребёнком состо</w:t>
      </w:r>
      <w:r w:rsidRPr="005B482A">
        <w:rPr>
          <w:rStyle w:val="Zag11"/>
          <w:spacing w:val="2"/>
          <w:szCs w:val="28"/>
        </w:rPr>
        <w:t xml:space="preserve">яния болезни главным образом как ограничения свободы </w:t>
      </w:r>
      <w:r w:rsidRPr="00BD7394">
        <w:rPr>
          <w:rStyle w:val="Zag11"/>
          <w:szCs w:val="28"/>
        </w:rPr>
        <w:t>(необходимость лежать в постели, болезненные уколы).</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Наиболее эффективным путём формирования экологиче</w:t>
      </w:r>
      <w:r w:rsidRPr="00BD7394">
        <w:rPr>
          <w:rStyle w:val="Zag11"/>
          <w:rFonts w:ascii="Times New Roman" w:hAnsi="Times New Roman"/>
          <w:color w:val="auto"/>
          <w:spacing w:val="2"/>
          <w:sz w:val="28"/>
          <w:szCs w:val="28"/>
        </w:rPr>
        <w:t>ской культуры, здорового и безопасного образа жизни об</w:t>
      </w:r>
      <w:r w:rsidRPr="00BD7394">
        <w:rPr>
          <w:rStyle w:val="Zag11"/>
          <w:rFonts w:ascii="Times New Roman" w:hAnsi="Times New Roman"/>
          <w:color w:val="auto"/>
          <w:sz w:val="28"/>
          <w:szCs w:val="28"/>
        </w:rPr>
        <w:t>учащихся является направляемая и организуемая взрослыми самостоятельная работа школьников, способствующая актив</w:t>
      </w:r>
      <w:r w:rsidRPr="00BD7394">
        <w:rPr>
          <w:rStyle w:val="Zag11"/>
          <w:rFonts w:ascii="Times New Roman" w:hAnsi="Times New Roman"/>
          <w:color w:val="auto"/>
          <w:spacing w:val="2"/>
          <w:sz w:val="28"/>
          <w:szCs w:val="28"/>
        </w:rPr>
        <w:t>ной и успешной социализации ребёнка в образовательной</w:t>
      </w:r>
      <w:r w:rsidR="00737C4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организации, развивающая способность понимать своё состояние, знать способы и варианты </w:t>
      </w:r>
      <w:r w:rsidRPr="00BD7394">
        <w:rPr>
          <w:rStyle w:val="Zag11"/>
          <w:rFonts w:ascii="Times New Roman" w:hAnsi="Times New Roman"/>
          <w:color w:val="auto"/>
          <w:sz w:val="28"/>
          <w:szCs w:val="28"/>
        </w:rPr>
        <w:lastRenderedPageBreak/>
        <w:t xml:space="preserve">рациональной организации </w:t>
      </w:r>
      <w:r w:rsidRPr="00BD7394">
        <w:rPr>
          <w:rStyle w:val="Zag11"/>
          <w:rFonts w:ascii="Times New Roman" w:hAnsi="Times New Roman"/>
          <w:color w:val="auto"/>
          <w:spacing w:val="2"/>
          <w:sz w:val="28"/>
          <w:szCs w:val="28"/>
        </w:rPr>
        <w:t xml:space="preserve">режима дня и двигательной активности, питания, правил </w:t>
      </w:r>
      <w:r w:rsidRPr="00BD7394">
        <w:rPr>
          <w:rStyle w:val="Zag11"/>
          <w:rFonts w:ascii="Times New Roman" w:hAnsi="Times New Roman"/>
          <w:color w:val="auto"/>
          <w:sz w:val="28"/>
          <w:szCs w:val="28"/>
        </w:rPr>
        <w:t>личной гигиены.</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Однако только знани</w:t>
      </w:r>
      <w:r w:rsidR="00737C47">
        <w:rPr>
          <w:rStyle w:val="Zag11"/>
          <w:rFonts w:ascii="Times New Roman" w:hAnsi="Times New Roman"/>
          <w:color w:val="auto"/>
          <w:spacing w:val="2"/>
          <w:sz w:val="28"/>
          <w:szCs w:val="28"/>
        </w:rPr>
        <w:t>е основ здорового образа жизни</w:t>
      </w:r>
      <w:r w:rsidRPr="00BD7394">
        <w:rPr>
          <w:rStyle w:val="Zag11"/>
          <w:rFonts w:ascii="Times New Roman" w:hAnsi="Times New Roman"/>
          <w:color w:val="auto"/>
          <w:spacing w:val="2"/>
          <w:sz w:val="28"/>
          <w:szCs w:val="28"/>
        </w:rPr>
        <w:t xml:space="preserve"> обеспечивает и не гарантирует их использования, если </w:t>
      </w:r>
      <w:r w:rsidRPr="00BD7394">
        <w:rPr>
          <w:rStyle w:val="Zag11"/>
          <w:rFonts w:ascii="Times New Roman" w:hAnsi="Times New Roman"/>
          <w:color w:val="auto"/>
          <w:sz w:val="28"/>
          <w:szCs w:val="28"/>
        </w:rPr>
        <w:t>это не становится необходимым условием ежедневной жизн</w:t>
      </w:r>
      <w:r>
        <w:rPr>
          <w:rStyle w:val="Zag11"/>
          <w:rFonts w:ascii="Times New Roman" w:hAnsi="Times New Roman"/>
          <w:color w:val="auto"/>
          <w:sz w:val="28"/>
          <w:szCs w:val="28"/>
        </w:rPr>
        <w:t xml:space="preserve">и </w:t>
      </w:r>
      <w:r w:rsidRPr="00BD7394">
        <w:rPr>
          <w:rStyle w:val="Zag11"/>
          <w:rFonts w:ascii="Times New Roman" w:hAnsi="Times New Roman"/>
          <w:color w:val="auto"/>
          <w:sz w:val="28"/>
          <w:szCs w:val="28"/>
        </w:rPr>
        <w:t>ребёнка в семье и образовательной организации.</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При выборе стратегии реализации настоящей программы необходимо учитывать психологические и психофизио</w:t>
      </w:r>
      <w:r w:rsidRPr="00BD7394">
        <w:rPr>
          <w:rStyle w:val="Zag11"/>
          <w:rFonts w:ascii="Times New Roman" w:hAnsi="Times New Roman"/>
          <w:color w:val="auto"/>
          <w:sz w:val="28"/>
          <w:szCs w:val="28"/>
        </w:rPr>
        <w:t xml:space="preserve">логические характеристики детей младшего школьного возраста, опираться на зону актуального развития. Необходимо </w:t>
      </w:r>
      <w:r w:rsidRPr="00BD7394">
        <w:rPr>
          <w:rStyle w:val="Zag11"/>
          <w:rFonts w:ascii="Times New Roman" w:hAnsi="Times New Roman"/>
          <w:color w:val="auto"/>
          <w:spacing w:val="2"/>
          <w:sz w:val="28"/>
          <w:szCs w:val="28"/>
        </w:rPr>
        <w:t>исходить из того, что формирование культуры здорового</w:t>
      </w:r>
      <w:r w:rsidRPr="00BD7394">
        <w:rPr>
          <w:rStyle w:val="Zag11"/>
          <w:rFonts w:ascii="Times New Roman" w:hAnsi="Times New Roman"/>
          <w:color w:val="auto"/>
          <w:spacing w:val="2"/>
          <w:sz w:val="28"/>
          <w:szCs w:val="28"/>
        </w:rPr>
        <w:br/>
        <w:t xml:space="preserve">и безопасного образа жизни — необходимый и обязательный компонент здоровьесберегающей работы </w:t>
      </w:r>
      <w:r w:rsidRPr="00BD7394">
        <w:rPr>
          <w:rStyle w:val="Zag11"/>
          <w:rFonts w:ascii="Times New Roman" w:hAnsi="Times New Roman"/>
          <w:color w:val="auto"/>
          <w:sz w:val="28"/>
          <w:szCs w:val="28"/>
        </w:rPr>
        <w:t xml:space="preserve"> образовательной </w:t>
      </w:r>
      <w:r w:rsidRPr="00BD7394">
        <w:rPr>
          <w:rStyle w:val="Zag11"/>
          <w:rFonts w:ascii="Times New Roman" w:hAnsi="Times New Roman"/>
          <w:color w:val="auto"/>
          <w:spacing w:val="2"/>
          <w:sz w:val="28"/>
          <w:szCs w:val="28"/>
        </w:rPr>
        <w:t xml:space="preserve">организации, </w:t>
      </w:r>
      <w:r w:rsidRPr="00BD7394">
        <w:rPr>
          <w:rStyle w:val="Zag11"/>
          <w:rFonts w:ascii="Times New Roman" w:hAnsi="Times New Roman"/>
          <w:color w:val="auto"/>
          <w:sz w:val="28"/>
          <w:szCs w:val="28"/>
        </w:rPr>
        <w:t xml:space="preserve">требующий соответствующей экологически </w:t>
      </w:r>
      <w:r w:rsidRPr="00BD7394">
        <w:rPr>
          <w:rStyle w:val="Zag11"/>
          <w:rFonts w:ascii="Times New Roman" w:hAnsi="Times New Roman"/>
          <w:color w:val="auto"/>
          <w:spacing w:val="2"/>
          <w:sz w:val="28"/>
          <w:szCs w:val="28"/>
        </w:rPr>
        <w:t xml:space="preserve">безопасной, здоровьесберегающей организации всей жизни  образовательной организации, включая её инфраструктуру, </w:t>
      </w:r>
      <w:r w:rsidRPr="00BD7394">
        <w:rPr>
          <w:rStyle w:val="Zag11"/>
          <w:rFonts w:ascii="Times New Roman" w:hAnsi="Times New Roman"/>
          <w:color w:val="auto"/>
          <w:sz w:val="28"/>
          <w:szCs w:val="28"/>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Одним из компонентов формирования экологической куль</w:t>
      </w:r>
      <w:r w:rsidRPr="00BD7394">
        <w:rPr>
          <w:rStyle w:val="Zag11"/>
          <w:rFonts w:ascii="Times New Roman" w:hAnsi="Times New Roman"/>
          <w:color w:val="auto"/>
          <w:spacing w:val="2"/>
          <w:sz w:val="28"/>
          <w:szCs w:val="28"/>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BD7394">
        <w:rPr>
          <w:rStyle w:val="Zag11"/>
          <w:rFonts w:ascii="Times New Roman" w:hAnsi="Times New Roman"/>
          <w:color w:val="auto"/>
          <w:sz w:val="28"/>
          <w:szCs w:val="28"/>
        </w:rPr>
        <w:t>представителей) к совместной работе с детьми, к разработке программы школы по охране здоровья обучающихся.</w:t>
      </w:r>
    </w:p>
    <w:p w:rsidR="00D4633B" w:rsidRPr="00BD7394" w:rsidRDefault="00D4633B" w:rsidP="00C327FC">
      <w:pPr>
        <w:pStyle w:val="a3"/>
        <w:spacing w:line="24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Цели и задачи программы</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Разработка программы формирования экологической куль</w:t>
      </w:r>
      <w:r w:rsidRPr="00BD7394">
        <w:rPr>
          <w:rStyle w:val="Zag11"/>
          <w:rFonts w:ascii="Times New Roman" w:hAnsi="Times New Roman"/>
          <w:color w:val="auto"/>
          <w:sz w:val="28"/>
          <w:szCs w:val="28"/>
        </w:rPr>
        <w:t xml:space="preserve">туры, здорового и безопасного образа жизни, а также организация всей работы по её реализации должны строиться на </w:t>
      </w:r>
      <w:r w:rsidRPr="00BD7394">
        <w:rPr>
          <w:rStyle w:val="Zag11"/>
          <w:rFonts w:ascii="Times New Roman" w:hAnsi="Times New Roman"/>
          <w:color w:val="auto"/>
          <w:spacing w:val="2"/>
          <w:sz w:val="28"/>
          <w:szCs w:val="28"/>
        </w:rPr>
        <w:t>основе научной обоснованности, последовательности, воз</w:t>
      </w:r>
      <w:r w:rsidRPr="00BD7394">
        <w:rPr>
          <w:rStyle w:val="Zag11"/>
          <w:rFonts w:ascii="Times New Roman" w:hAnsi="Times New Roman"/>
          <w:color w:val="auto"/>
          <w:sz w:val="28"/>
          <w:szCs w:val="28"/>
        </w:rPr>
        <w:t>растной и социокультурной адекватности, информационной безопасности и практической целесообразности.</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 xml:space="preserve">Основная </w:t>
      </w:r>
      <w:r w:rsidRPr="00BD7394">
        <w:rPr>
          <w:rStyle w:val="Zag11"/>
          <w:rFonts w:ascii="Times New Roman" w:hAnsi="Times New Roman"/>
          <w:b/>
          <w:bCs/>
          <w:color w:val="auto"/>
          <w:spacing w:val="2"/>
          <w:sz w:val="28"/>
          <w:szCs w:val="28"/>
        </w:rPr>
        <w:t>цель</w:t>
      </w:r>
      <w:r w:rsidRPr="00BD7394">
        <w:rPr>
          <w:rStyle w:val="Zag11"/>
          <w:rFonts w:ascii="Times New Roman" w:hAnsi="Times New Roman"/>
          <w:color w:val="auto"/>
          <w:spacing w:val="2"/>
          <w:sz w:val="28"/>
          <w:szCs w:val="28"/>
        </w:rPr>
        <w:t xml:space="preserve"> н</w:t>
      </w:r>
      <w:r w:rsidR="00737C47">
        <w:rPr>
          <w:rStyle w:val="Zag11"/>
          <w:rFonts w:ascii="Times New Roman" w:hAnsi="Times New Roman"/>
          <w:color w:val="auto"/>
          <w:spacing w:val="2"/>
          <w:sz w:val="28"/>
          <w:szCs w:val="28"/>
        </w:rPr>
        <w:t>астоящей программы – сохранение и</w:t>
      </w:r>
      <w:r w:rsidRPr="00BD7394">
        <w:rPr>
          <w:rStyle w:val="Zag11"/>
          <w:rFonts w:ascii="Times New Roman" w:hAnsi="Times New Roman"/>
          <w:color w:val="auto"/>
          <w:spacing w:val="2"/>
          <w:sz w:val="28"/>
          <w:szCs w:val="28"/>
        </w:rPr>
        <w:t xml:space="preserve"> укрепление физического, психологического и социально</w:t>
      </w:r>
      <w:r w:rsidRPr="00BD7394">
        <w:rPr>
          <w:rStyle w:val="Zag11"/>
          <w:rFonts w:ascii="Times New Roman" w:hAnsi="Times New Roman"/>
          <w:color w:val="auto"/>
          <w:sz w:val="28"/>
          <w:szCs w:val="28"/>
        </w:rPr>
        <w:t>го здоровья обучающихся младшего школьного возраста как</w:t>
      </w:r>
      <w:r w:rsidR="00737C47">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одной из ценностных составляющих, способствующих позна</w:t>
      </w:r>
      <w:r w:rsidRPr="00BD7394">
        <w:rPr>
          <w:rStyle w:val="Zag11"/>
          <w:rFonts w:ascii="Times New Roman" w:hAnsi="Times New Roman"/>
          <w:color w:val="auto"/>
          <w:spacing w:val="2"/>
          <w:sz w:val="28"/>
          <w:szCs w:val="28"/>
        </w:rPr>
        <w:t>вательному и эмоциональному развитию ребёнка, достиже</w:t>
      </w:r>
      <w:r w:rsidRPr="00BD7394">
        <w:rPr>
          <w:rStyle w:val="Zag11"/>
          <w:rFonts w:ascii="Times New Roman" w:hAnsi="Times New Roman"/>
          <w:color w:val="auto"/>
          <w:sz w:val="28"/>
          <w:szCs w:val="28"/>
        </w:rPr>
        <w:t xml:space="preserve">нию планируемых результатов освоения основной образовательной программы начального общего образования. </w:t>
      </w:r>
    </w:p>
    <w:p w:rsidR="00D4633B" w:rsidRPr="00BD7394" w:rsidRDefault="00D4633B" w:rsidP="00C327FC">
      <w:pPr>
        <w:pStyle w:val="a3"/>
        <w:spacing w:line="240" w:lineRule="auto"/>
        <w:ind w:firstLine="454"/>
        <w:rPr>
          <w:rStyle w:val="Zag11"/>
          <w:rFonts w:ascii="Times New Roman" w:hAnsi="Times New Roman"/>
          <w:b/>
          <w:bCs/>
          <w:color w:val="auto"/>
          <w:sz w:val="28"/>
          <w:szCs w:val="28"/>
        </w:rPr>
      </w:pPr>
      <w:r w:rsidRPr="00BD7394">
        <w:rPr>
          <w:rStyle w:val="Zag11"/>
          <w:rFonts w:ascii="Times New Roman" w:hAnsi="Times New Roman"/>
          <w:b/>
          <w:bCs/>
          <w:color w:val="auto"/>
          <w:sz w:val="28"/>
          <w:szCs w:val="28"/>
        </w:rPr>
        <w:t>Задачи программы:</w:t>
      </w:r>
    </w:p>
    <w:p w:rsidR="00D4633B" w:rsidRPr="0041436B" w:rsidRDefault="00D4633B" w:rsidP="00C327FC">
      <w:pPr>
        <w:pStyle w:val="21"/>
        <w:spacing w:line="240" w:lineRule="auto"/>
        <w:rPr>
          <w:rStyle w:val="Zag11"/>
          <w:szCs w:val="28"/>
        </w:rPr>
      </w:pPr>
      <w:r w:rsidRPr="00CB6752">
        <w:rPr>
          <w:rStyle w:val="Zag11"/>
          <w:spacing w:val="2"/>
          <w:szCs w:val="28"/>
        </w:rPr>
        <w:t xml:space="preserve">сформировать представления об основах экологической культуры на примере экологически сообразного поведения </w:t>
      </w:r>
      <w:r w:rsidRPr="0041436B">
        <w:rPr>
          <w:rStyle w:val="Zag11"/>
          <w:szCs w:val="28"/>
        </w:rPr>
        <w:t>в быту и природе, безопасного для человека и окружающей среды;</w:t>
      </w:r>
    </w:p>
    <w:p w:rsidR="00D4633B" w:rsidRPr="004902B1" w:rsidRDefault="00D4633B" w:rsidP="00C327FC">
      <w:pPr>
        <w:pStyle w:val="21"/>
        <w:spacing w:line="240" w:lineRule="auto"/>
        <w:rPr>
          <w:rStyle w:val="Zag11"/>
          <w:szCs w:val="28"/>
        </w:rPr>
      </w:pPr>
      <w:r w:rsidRPr="00FF3660">
        <w:rPr>
          <w:rStyle w:val="Zag11"/>
          <w:szCs w:val="28"/>
        </w:rPr>
        <w:t xml:space="preserve">сформировать представление о позитивных и негативных </w:t>
      </w:r>
      <w:r w:rsidRPr="00797ECB">
        <w:rPr>
          <w:rStyle w:val="Zag11"/>
          <w:spacing w:val="2"/>
          <w:szCs w:val="28"/>
        </w:rPr>
        <w:t>факторах, влияющих на здоровье, в том числе о влиянии</w:t>
      </w:r>
      <w:r w:rsidR="00737C47">
        <w:rPr>
          <w:rStyle w:val="Zag11"/>
          <w:spacing w:val="2"/>
          <w:szCs w:val="28"/>
        </w:rPr>
        <w:t xml:space="preserve"> </w:t>
      </w:r>
      <w:r w:rsidRPr="004902B1">
        <w:rPr>
          <w:rStyle w:val="Zag11"/>
          <w:szCs w:val="28"/>
        </w:rPr>
        <w:t>на здоровье позитивных и негативных эмоций, получаемых от общения с компьютером, просмотра телепередач, участия в азартных играх;</w:t>
      </w:r>
    </w:p>
    <w:p w:rsidR="00D4633B" w:rsidRPr="00A87A29" w:rsidRDefault="00D4633B" w:rsidP="00C327FC">
      <w:pPr>
        <w:pStyle w:val="21"/>
        <w:spacing w:line="240" w:lineRule="auto"/>
        <w:rPr>
          <w:rStyle w:val="Zag11"/>
          <w:szCs w:val="28"/>
        </w:rPr>
      </w:pPr>
      <w:r w:rsidRPr="009B0659">
        <w:rPr>
          <w:rStyle w:val="Zag11"/>
          <w:spacing w:val="2"/>
          <w:szCs w:val="28"/>
        </w:rPr>
        <w:t>дать представление с учётом принципа и</w:t>
      </w:r>
      <w:r w:rsidRPr="002C5232">
        <w:rPr>
          <w:rStyle w:val="Zag11"/>
          <w:spacing w:val="2"/>
          <w:szCs w:val="28"/>
        </w:rPr>
        <w:t>нформацион</w:t>
      </w:r>
      <w:r w:rsidRPr="002C5232">
        <w:rPr>
          <w:rStyle w:val="Zag11"/>
          <w:szCs w:val="28"/>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w:t>
      </w:r>
      <w:r w:rsidRPr="00A87A29">
        <w:rPr>
          <w:rStyle w:val="Zag11"/>
          <w:szCs w:val="28"/>
        </w:rPr>
        <w:t xml:space="preserve">и </w:t>
      </w:r>
      <w:r w:rsidRPr="00A87A29">
        <w:rPr>
          <w:rStyle w:val="Zag11"/>
          <w:szCs w:val="28"/>
        </w:rPr>
        <w:lastRenderedPageBreak/>
        <w:t>причинах возникновения зависимостей от табака, алкоголя, наркотиков и других психоактивных веществ, об их пагубном влиянии на здоровье;</w:t>
      </w:r>
    </w:p>
    <w:p w:rsidR="00D4633B" w:rsidRPr="00C6263C" w:rsidRDefault="00D4633B" w:rsidP="00C327FC">
      <w:pPr>
        <w:pStyle w:val="21"/>
        <w:spacing w:line="240" w:lineRule="auto"/>
        <w:rPr>
          <w:rStyle w:val="Zag11"/>
          <w:szCs w:val="28"/>
        </w:rPr>
      </w:pPr>
      <w:r w:rsidRPr="00C6263C">
        <w:rPr>
          <w:rStyle w:val="Zag11"/>
          <w:szCs w:val="28"/>
        </w:rPr>
        <w:t>сформировать познавательный интерес и бережное отношение к природе;</w:t>
      </w:r>
    </w:p>
    <w:p w:rsidR="00D4633B" w:rsidRPr="00821939" w:rsidRDefault="00D4633B" w:rsidP="00C327FC">
      <w:pPr>
        <w:pStyle w:val="21"/>
        <w:spacing w:line="240" w:lineRule="auto"/>
        <w:rPr>
          <w:rStyle w:val="Zag11"/>
          <w:szCs w:val="28"/>
        </w:rPr>
      </w:pPr>
      <w:r w:rsidRPr="00012122">
        <w:rPr>
          <w:rStyle w:val="Zag11"/>
          <w:szCs w:val="28"/>
        </w:rPr>
        <w:t>научить школьников выполнять правила личной гигиены и развить готовность на их основе</w:t>
      </w:r>
      <w:r w:rsidRPr="00821939">
        <w:rPr>
          <w:rStyle w:val="Zag11"/>
          <w:szCs w:val="28"/>
        </w:rPr>
        <w:t xml:space="preserve"> самостоятельно поддерживать своё здоровье;</w:t>
      </w:r>
    </w:p>
    <w:p w:rsidR="00D4633B" w:rsidRPr="00375003" w:rsidRDefault="00D4633B" w:rsidP="00C327FC">
      <w:pPr>
        <w:pStyle w:val="21"/>
        <w:spacing w:line="240" w:lineRule="auto"/>
        <w:rPr>
          <w:rStyle w:val="Zag11"/>
          <w:szCs w:val="28"/>
        </w:rPr>
      </w:pPr>
      <w:r w:rsidRPr="003B2B4B">
        <w:rPr>
          <w:rStyle w:val="Zag11"/>
          <w:spacing w:val="2"/>
          <w:szCs w:val="28"/>
        </w:rPr>
        <w:t xml:space="preserve">сформировать представление о правильном (здоровом) </w:t>
      </w:r>
      <w:r w:rsidRPr="00375003">
        <w:rPr>
          <w:rStyle w:val="Zag11"/>
          <w:szCs w:val="28"/>
        </w:rPr>
        <w:t>питании, его режиме, структуре, полезных продуктах;</w:t>
      </w:r>
    </w:p>
    <w:p w:rsidR="00D4633B" w:rsidRPr="005B482A" w:rsidRDefault="00D4633B" w:rsidP="00C327FC">
      <w:pPr>
        <w:pStyle w:val="21"/>
        <w:spacing w:line="240" w:lineRule="auto"/>
        <w:rPr>
          <w:rStyle w:val="Zag11"/>
          <w:szCs w:val="28"/>
        </w:rPr>
      </w:pPr>
      <w:r w:rsidRPr="00B630CB">
        <w:rPr>
          <w:rStyle w:val="Zag11"/>
          <w:szCs w:val="28"/>
        </w:rPr>
        <w:t>сформировать представление о рациональной организации режима дня, учёбы и отдыха, двигательно</w:t>
      </w:r>
      <w:r w:rsidRPr="005B482A">
        <w:rPr>
          <w:rStyle w:val="Zag11"/>
          <w:szCs w:val="28"/>
        </w:rPr>
        <w:t>й активности, научить ребёнка составлять, анализировать и контролировать свой режим дня;</w:t>
      </w:r>
    </w:p>
    <w:p w:rsidR="00D4633B" w:rsidRPr="00BD7394" w:rsidRDefault="00D4633B" w:rsidP="00C327FC">
      <w:pPr>
        <w:pStyle w:val="21"/>
        <w:spacing w:line="240" w:lineRule="auto"/>
        <w:rPr>
          <w:rStyle w:val="Zag11"/>
          <w:spacing w:val="-2"/>
          <w:szCs w:val="28"/>
        </w:rPr>
      </w:pPr>
      <w:r w:rsidRPr="00BD7394">
        <w:rPr>
          <w:rStyle w:val="Zag11"/>
          <w:spacing w:val="-5"/>
          <w:szCs w:val="28"/>
        </w:rPr>
        <w:t>обучить безопасному поведению в окружающей среде и эле</w:t>
      </w:r>
      <w:r w:rsidRPr="00BD7394">
        <w:rPr>
          <w:rStyle w:val="Zag11"/>
          <w:spacing w:val="-2"/>
          <w:szCs w:val="28"/>
        </w:rPr>
        <w:t>ментарным навыкам поведения в экстремальных ситуациях;</w:t>
      </w:r>
    </w:p>
    <w:p w:rsidR="00D4633B" w:rsidRPr="00BD7394" w:rsidRDefault="00D4633B" w:rsidP="00C327FC">
      <w:pPr>
        <w:pStyle w:val="21"/>
        <w:spacing w:line="240" w:lineRule="auto"/>
        <w:rPr>
          <w:rStyle w:val="Zag11"/>
          <w:szCs w:val="28"/>
        </w:rPr>
      </w:pPr>
      <w:r w:rsidRPr="00BD7394">
        <w:rPr>
          <w:rStyle w:val="Zag11"/>
          <w:spacing w:val="2"/>
          <w:szCs w:val="28"/>
        </w:rPr>
        <w:t xml:space="preserve">сформировать навыки позитивного </w:t>
      </w:r>
      <w:r w:rsidRPr="00BD7394">
        <w:rPr>
          <w:rStyle w:val="Zag11"/>
          <w:szCs w:val="28"/>
        </w:rPr>
        <w:t>общения;</w:t>
      </w:r>
    </w:p>
    <w:p w:rsidR="00D4633B" w:rsidRPr="00BD7394" w:rsidRDefault="00D4633B" w:rsidP="00C327FC">
      <w:pPr>
        <w:pStyle w:val="21"/>
        <w:spacing w:line="240" w:lineRule="auto"/>
        <w:rPr>
          <w:rStyle w:val="Zag11"/>
          <w:szCs w:val="28"/>
        </w:rPr>
      </w:pPr>
      <w:r w:rsidRPr="00BD7394">
        <w:rPr>
          <w:rStyle w:val="Zag11"/>
          <w:spacing w:val="2"/>
          <w:szCs w:val="28"/>
        </w:rPr>
        <w:t>научить осознанному выбору поступков, стиля поведе</w:t>
      </w:r>
      <w:r w:rsidRPr="00BD7394">
        <w:rPr>
          <w:rStyle w:val="Zag11"/>
          <w:szCs w:val="28"/>
        </w:rPr>
        <w:t>ния, позволяющих сохранять и укреплять здоровье;</w:t>
      </w:r>
    </w:p>
    <w:p w:rsidR="00D4633B" w:rsidRPr="00B50C7E" w:rsidRDefault="00D4633B" w:rsidP="00C327FC">
      <w:pPr>
        <w:pStyle w:val="21"/>
        <w:spacing w:line="240" w:lineRule="auto"/>
        <w:rPr>
          <w:rStyle w:val="Zag11"/>
          <w:szCs w:val="28"/>
        </w:rPr>
      </w:pPr>
      <w:r w:rsidRPr="00BD7394">
        <w:rPr>
          <w:rStyle w:val="Zag11"/>
          <w:szCs w:val="28"/>
        </w:rPr>
        <w:t>сформировать потребность ребёнка безбоязненно обра</w:t>
      </w:r>
      <w:r w:rsidRPr="00BD7394">
        <w:rPr>
          <w:rStyle w:val="Zag11"/>
          <w:spacing w:val="2"/>
          <w:szCs w:val="28"/>
        </w:rPr>
        <w:t>щаться к врачу по любым вопросам состояния здоровья,</w:t>
      </w:r>
      <w:r w:rsidR="00737C47">
        <w:rPr>
          <w:rStyle w:val="Zag11"/>
          <w:spacing w:val="2"/>
          <w:szCs w:val="28"/>
        </w:rPr>
        <w:t xml:space="preserve"> </w:t>
      </w:r>
      <w:r w:rsidRPr="00B50C7E">
        <w:rPr>
          <w:rStyle w:val="Zag11"/>
          <w:szCs w:val="28"/>
        </w:rPr>
        <w:t>в том числе связанным с особенностями роста и развития.</w:t>
      </w:r>
    </w:p>
    <w:p w:rsidR="00D4633B" w:rsidRPr="00BD7394" w:rsidRDefault="00D4633B" w:rsidP="00C327FC">
      <w:pPr>
        <w:pStyle w:val="a3"/>
        <w:spacing w:line="24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Основные направления</w:t>
      </w:r>
      <w:r w:rsidR="00737C47">
        <w:rPr>
          <w:rStyle w:val="Zag11"/>
          <w:rFonts w:ascii="Times New Roman" w:hAnsi="Times New Roman"/>
          <w:b/>
          <w:bCs/>
          <w:iCs/>
          <w:color w:val="auto"/>
          <w:sz w:val="28"/>
          <w:szCs w:val="28"/>
        </w:rPr>
        <w:t xml:space="preserve"> </w:t>
      </w:r>
      <w:r w:rsidRPr="00BD7394">
        <w:rPr>
          <w:rStyle w:val="Zag11"/>
          <w:rFonts w:ascii="Times New Roman" w:hAnsi="Times New Roman"/>
          <w:b/>
          <w:bCs/>
          <w:iCs/>
          <w:color w:val="auto"/>
          <w:sz w:val="28"/>
          <w:szCs w:val="28"/>
        </w:rPr>
        <w:t>программы</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5"/>
          <w:sz w:val="28"/>
          <w:szCs w:val="28"/>
        </w:rPr>
        <w:t xml:space="preserve">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w:t>
      </w:r>
      <w:r w:rsidRPr="00BD7394">
        <w:rPr>
          <w:rStyle w:val="Zag11"/>
          <w:rFonts w:ascii="Times New Roman" w:hAnsi="Times New Roman"/>
          <w:color w:val="auto"/>
          <w:spacing w:val="-2"/>
          <w:sz w:val="28"/>
          <w:szCs w:val="28"/>
        </w:rPr>
        <w:t>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Основными источниками содержания выступают экологиче</w:t>
      </w:r>
      <w:r w:rsidRPr="00BD7394">
        <w:rPr>
          <w:rStyle w:val="Zag11"/>
          <w:rFonts w:ascii="Times New Roman" w:hAnsi="Times New Roman"/>
          <w:color w:val="auto"/>
          <w:spacing w:val="-2"/>
          <w:sz w:val="28"/>
          <w:szCs w:val="28"/>
        </w:rPr>
        <w:t>ские образы в традициях и творчестве разных народов, художественной литературе, искусстве, а также элементы науч</w:t>
      </w:r>
      <w:r w:rsidRPr="00BD7394">
        <w:rPr>
          <w:rStyle w:val="Zag11"/>
          <w:rFonts w:ascii="Times New Roman" w:hAnsi="Times New Roman"/>
          <w:color w:val="auto"/>
          <w:sz w:val="28"/>
          <w:szCs w:val="28"/>
        </w:rPr>
        <w:t>ного знания.</w:t>
      </w:r>
    </w:p>
    <w:p w:rsidR="00D4633B" w:rsidRPr="00BD7394" w:rsidRDefault="00D4633B" w:rsidP="00C327FC">
      <w:pPr>
        <w:pStyle w:val="a3"/>
        <w:spacing w:line="240" w:lineRule="auto"/>
        <w:ind w:firstLine="454"/>
        <w:rPr>
          <w:rStyle w:val="Zag11"/>
          <w:rFonts w:ascii="Times New Roman" w:hAnsi="Times New Roman"/>
          <w:color w:val="auto"/>
          <w:spacing w:val="-6"/>
          <w:sz w:val="28"/>
          <w:szCs w:val="28"/>
        </w:rPr>
      </w:pPr>
      <w:r w:rsidRPr="00BD7394">
        <w:rPr>
          <w:rStyle w:val="Zag11"/>
          <w:rFonts w:ascii="Times New Roman" w:hAnsi="Times New Roman"/>
          <w:color w:val="auto"/>
          <w:spacing w:val="-5"/>
          <w:sz w:val="28"/>
          <w:szCs w:val="28"/>
        </w:rPr>
        <w:t xml:space="preserve">Основные виды деятельности </w:t>
      </w:r>
      <w:proofErr w:type="gramStart"/>
      <w:r w:rsidRPr="00BD7394">
        <w:rPr>
          <w:rStyle w:val="Zag11"/>
          <w:rFonts w:ascii="Times New Roman" w:hAnsi="Times New Roman"/>
          <w:color w:val="auto"/>
          <w:spacing w:val="-5"/>
          <w:sz w:val="28"/>
          <w:szCs w:val="28"/>
        </w:rPr>
        <w:t>обучающихся</w:t>
      </w:r>
      <w:proofErr w:type="gramEnd"/>
      <w:r w:rsidRPr="00BD7394">
        <w:rPr>
          <w:rStyle w:val="Zag11"/>
          <w:rFonts w:ascii="Times New Roman" w:hAnsi="Times New Roman"/>
          <w:color w:val="auto"/>
          <w:spacing w:val="-5"/>
          <w:sz w:val="28"/>
          <w:szCs w:val="28"/>
        </w:rPr>
        <w:t>: учебная, учебно­исследовательская, образно­познавательная, игровая, рефлексив</w:t>
      </w:r>
      <w:r w:rsidRPr="00BD7394">
        <w:rPr>
          <w:rStyle w:val="Zag11"/>
          <w:rFonts w:ascii="Times New Roman" w:hAnsi="Times New Roman"/>
          <w:color w:val="auto"/>
          <w:spacing w:val="-6"/>
          <w:sz w:val="28"/>
          <w:szCs w:val="28"/>
        </w:rPr>
        <w:t xml:space="preserve">но­оценочная, регулятивная, креативная, общественно полезная. </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Формируемые ценности: природа, здоровье, экологическая культура, экологически безопасное поведение. </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Style w:val="Zag11"/>
          <w:rFonts w:ascii="Times New Roman" w:hAnsi="Times New Roman"/>
          <w:color w:val="auto"/>
          <w:sz w:val="28"/>
          <w:szCs w:val="28"/>
        </w:rPr>
        <w:t xml:space="preserve">Основные формы организации внеурочной деятельности: развивающие ситуации игрового и учебного типа. </w:t>
      </w:r>
    </w:p>
    <w:p w:rsidR="00D4633B" w:rsidRPr="00BD7394" w:rsidRDefault="00D4633B" w:rsidP="00C327FC">
      <w:pPr>
        <w:pStyle w:val="a3"/>
        <w:spacing w:line="240" w:lineRule="auto"/>
        <w:ind w:firstLine="454"/>
        <w:rPr>
          <w:rStyle w:val="Zag11"/>
          <w:rFonts w:ascii="Times New Roman" w:hAnsi="Times New Roman"/>
          <w:iCs/>
          <w:color w:val="auto"/>
          <w:sz w:val="28"/>
          <w:szCs w:val="28"/>
        </w:rPr>
      </w:pPr>
      <w:r w:rsidRPr="00BD7394">
        <w:rPr>
          <w:rStyle w:val="Zag11"/>
          <w:rFonts w:ascii="Times New Roman" w:hAnsi="Times New Roman"/>
          <w:iCs/>
          <w:color w:val="auto"/>
          <w:sz w:val="28"/>
          <w:szCs w:val="28"/>
        </w:rPr>
        <w:t xml:space="preserve">Системная работа на уровне начального общего образования по формированию экологической культуры, здорового и безопасного образа жизни может быть организована по следующим </w:t>
      </w:r>
      <w:r w:rsidRPr="00413904">
        <w:rPr>
          <w:rStyle w:val="Zag11"/>
          <w:rFonts w:ascii="Times New Roman" w:hAnsi="Times New Roman"/>
          <w:b/>
          <w:iCs/>
          <w:color w:val="auto"/>
          <w:sz w:val="28"/>
          <w:szCs w:val="28"/>
        </w:rPr>
        <w:t>направлениям</w:t>
      </w:r>
      <w:r w:rsidRPr="00BD7394">
        <w:rPr>
          <w:rStyle w:val="Zag11"/>
          <w:rFonts w:ascii="Times New Roman" w:hAnsi="Times New Roman"/>
          <w:iCs/>
          <w:color w:val="auto"/>
          <w:sz w:val="28"/>
          <w:szCs w:val="28"/>
        </w:rPr>
        <w:t>:</w:t>
      </w:r>
    </w:p>
    <w:p w:rsidR="00D4633B" w:rsidRPr="00FF3660" w:rsidRDefault="00D4633B" w:rsidP="00C327FC">
      <w:pPr>
        <w:pStyle w:val="21"/>
        <w:spacing w:line="240" w:lineRule="auto"/>
        <w:rPr>
          <w:rStyle w:val="Zag11"/>
          <w:szCs w:val="28"/>
        </w:rPr>
      </w:pPr>
      <w:r w:rsidRPr="00CB6752">
        <w:rPr>
          <w:rStyle w:val="Zag11"/>
          <w:szCs w:val="28"/>
        </w:rPr>
        <w:t xml:space="preserve">создание экологически безопасной, здоровьесберегающей инфраструктуры </w:t>
      </w:r>
      <w:r w:rsidRPr="0041436B">
        <w:rPr>
          <w:rStyle w:val="Zag11"/>
          <w:spacing w:val="-3"/>
          <w:szCs w:val="28"/>
        </w:rPr>
        <w:t>образовательной организации</w:t>
      </w:r>
      <w:r w:rsidRPr="00FF3660">
        <w:rPr>
          <w:rStyle w:val="Zag11"/>
          <w:szCs w:val="28"/>
        </w:rPr>
        <w:t>;</w:t>
      </w:r>
    </w:p>
    <w:p w:rsidR="00D4633B" w:rsidRPr="00797ECB" w:rsidRDefault="00D4633B" w:rsidP="00C327FC">
      <w:pPr>
        <w:pStyle w:val="21"/>
        <w:spacing w:line="240" w:lineRule="auto"/>
        <w:rPr>
          <w:rStyle w:val="Zag11"/>
          <w:szCs w:val="28"/>
        </w:rPr>
      </w:pPr>
      <w:r w:rsidRPr="00797ECB">
        <w:rPr>
          <w:rStyle w:val="Zag11"/>
          <w:szCs w:val="28"/>
        </w:rPr>
        <w:t xml:space="preserve">организация учебной и внеурочной деятельности </w:t>
      </w:r>
      <w:proofErr w:type="gramStart"/>
      <w:r w:rsidRPr="00797ECB">
        <w:rPr>
          <w:rStyle w:val="Zag11"/>
          <w:szCs w:val="28"/>
        </w:rPr>
        <w:t>обучающихся</w:t>
      </w:r>
      <w:proofErr w:type="gramEnd"/>
      <w:r w:rsidRPr="00797ECB">
        <w:rPr>
          <w:rStyle w:val="Zag11"/>
          <w:szCs w:val="28"/>
        </w:rPr>
        <w:t xml:space="preserve">; </w:t>
      </w:r>
    </w:p>
    <w:p w:rsidR="00D4633B" w:rsidRPr="004902B1" w:rsidRDefault="00D4633B" w:rsidP="00C327FC">
      <w:pPr>
        <w:pStyle w:val="21"/>
        <w:spacing w:line="240" w:lineRule="auto"/>
        <w:rPr>
          <w:rStyle w:val="Zag11"/>
          <w:szCs w:val="28"/>
        </w:rPr>
      </w:pPr>
      <w:r w:rsidRPr="004902B1">
        <w:rPr>
          <w:rStyle w:val="Zag11"/>
          <w:szCs w:val="28"/>
        </w:rPr>
        <w:t xml:space="preserve">организация физкультурно­оздоровительной работы; </w:t>
      </w:r>
    </w:p>
    <w:p w:rsidR="00D4633B" w:rsidRPr="002C5232" w:rsidRDefault="00D4633B" w:rsidP="00C327FC">
      <w:pPr>
        <w:pStyle w:val="21"/>
        <w:spacing w:line="240" w:lineRule="auto"/>
        <w:rPr>
          <w:rStyle w:val="Zag11"/>
          <w:szCs w:val="28"/>
        </w:rPr>
      </w:pPr>
      <w:r w:rsidRPr="009B0659">
        <w:rPr>
          <w:rStyle w:val="Zag11"/>
          <w:szCs w:val="28"/>
        </w:rPr>
        <w:t>реализация</w:t>
      </w:r>
      <w:r w:rsidRPr="002C5232">
        <w:rPr>
          <w:rStyle w:val="Zag11"/>
          <w:szCs w:val="28"/>
        </w:rPr>
        <w:t xml:space="preserve"> дополнительных образовательных курсов;</w:t>
      </w:r>
    </w:p>
    <w:p w:rsidR="00D4633B" w:rsidRPr="00E417D8" w:rsidRDefault="00D4633B" w:rsidP="00C327FC">
      <w:pPr>
        <w:pStyle w:val="21"/>
        <w:spacing w:line="240" w:lineRule="auto"/>
        <w:rPr>
          <w:rStyle w:val="Zag11"/>
          <w:szCs w:val="28"/>
        </w:rPr>
      </w:pPr>
      <w:r w:rsidRPr="00E417D8">
        <w:rPr>
          <w:rStyle w:val="Zag11"/>
          <w:szCs w:val="28"/>
        </w:rPr>
        <w:lastRenderedPageBreak/>
        <w:t>организация работы с родителями (законными представителями).</w:t>
      </w:r>
    </w:p>
    <w:p w:rsidR="00D4633B" w:rsidRPr="00BD7394" w:rsidRDefault="00D4633B" w:rsidP="00C327FC">
      <w:pPr>
        <w:pStyle w:val="a3"/>
        <w:spacing w:line="240" w:lineRule="auto"/>
        <w:ind w:firstLine="454"/>
        <w:rPr>
          <w:rStyle w:val="Zag11"/>
          <w:rFonts w:ascii="Times New Roman" w:hAnsi="Times New Roman"/>
          <w:b/>
          <w:bCs/>
          <w:iCs/>
          <w:color w:val="auto"/>
          <w:sz w:val="28"/>
          <w:szCs w:val="28"/>
        </w:rPr>
      </w:pPr>
      <w:r>
        <w:rPr>
          <w:rStyle w:val="Zag11"/>
          <w:rFonts w:ascii="Times New Roman" w:hAnsi="Times New Roman"/>
          <w:b/>
          <w:bCs/>
          <w:iCs/>
          <w:color w:val="auto"/>
          <w:sz w:val="28"/>
          <w:szCs w:val="28"/>
        </w:rPr>
        <w:t xml:space="preserve">Модель </w:t>
      </w:r>
      <w:r w:rsidRPr="00BD7394">
        <w:rPr>
          <w:rStyle w:val="Zag11"/>
          <w:rFonts w:ascii="Times New Roman" w:hAnsi="Times New Roman"/>
          <w:b/>
          <w:bCs/>
          <w:iCs/>
          <w:color w:val="auto"/>
          <w:sz w:val="28"/>
          <w:szCs w:val="28"/>
        </w:rPr>
        <w:t>организации работы образовательной организации по реализации программы</w:t>
      </w:r>
    </w:p>
    <w:p w:rsidR="00D4633B" w:rsidRPr="00BD7394" w:rsidRDefault="00D4633B" w:rsidP="00C327FC">
      <w:pPr>
        <w:pStyle w:val="a3"/>
        <w:spacing w:line="240" w:lineRule="auto"/>
        <w:ind w:firstLine="454"/>
        <w:rPr>
          <w:rStyle w:val="Zag11"/>
          <w:rFonts w:ascii="Times New Roman" w:hAnsi="Times New Roman"/>
          <w:color w:val="auto"/>
          <w:spacing w:val="-3"/>
          <w:sz w:val="28"/>
          <w:szCs w:val="28"/>
        </w:rPr>
      </w:pPr>
      <w:r w:rsidRPr="00BD7394">
        <w:rPr>
          <w:rStyle w:val="Zag11"/>
          <w:rFonts w:ascii="Times New Roman" w:hAnsi="Times New Roman"/>
          <w:color w:val="auto"/>
          <w:spacing w:val="-3"/>
          <w:sz w:val="28"/>
          <w:szCs w:val="28"/>
        </w:rPr>
        <w:t xml:space="preserve"> Работа  образовательной организации по реализации про</w:t>
      </w:r>
      <w:r w:rsidRPr="00BD7394">
        <w:rPr>
          <w:rStyle w:val="Zag11"/>
          <w:rFonts w:ascii="Times New Roman" w:hAnsi="Times New Roman"/>
          <w:color w:val="auto"/>
          <w:sz w:val="28"/>
          <w:szCs w:val="28"/>
        </w:rPr>
        <w:t xml:space="preserve">граммы формирования экологической культуры, здорового и </w:t>
      </w:r>
      <w:r w:rsidRPr="00BD7394">
        <w:rPr>
          <w:rStyle w:val="Zag11"/>
          <w:rFonts w:ascii="Times New Roman" w:hAnsi="Times New Roman"/>
          <w:color w:val="auto"/>
          <w:spacing w:val="-3"/>
          <w:sz w:val="28"/>
          <w:szCs w:val="28"/>
        </w:rPr>
        <w:t xml:space="preserve">безопасного образа жизни может быть реализована в два этапа. </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iCs/>
          <w:color w:val="auto"/>
          <w:sz w:val="28"/>
          <w:szCs w:val="28"/>
        </w:rPr>
        <w:t>Первый этап</w:t>
      </w:r>
      <w:r w:rsidRPr="00BD7394">
        <w:rPr>
          <w:rStyle w:val="Zag11"/>
          <w:rFonts w:ascii="Times New Roman" w:hAnsi="Times New Roman"/>
          <w:color w:val="auto"/>
          <w:sz w:val="28"/>
          <w:szCs w:val="28"/>
        </w:rPr>
        <w:t xml:space="preserve"> — анализ состояния и планирование работы образовательной организации по данному направлению, в том числе </w:t>
      </w:r>
      <w:proofErr w:type="gramStart"/>
      <w:r w:rsidRPr="00BD7394">
        <w:rPr>
          <w:rStyle w:val="Zag11"/>
          <w:rFonts w:ascii="Times New Roman" w:hAnsi="Times New Roman"/>
          <w:color w:val="auto"/>
          <w:sz w:val="28"/>
          <w:szCs w:val="28"/>
        </w:rPr>
        <w:t>по</w:t>
      </w:r>
      <w:proofErr w:type="gramEnd"/>
      <w:r w:rsidRPr="00BD7394">
        <w:rPr>
          <w:rStyle w:val="Zag11"/>
          <w:rFonts w:ascii="Times New Roman" w:hAnsi="Times New Roman"/>
          <w:color w:val="auto"/>
          <w:sz w:val="28"/>
          <w:szCs w:val="28"/>
        </w:rPr>
        <w:t>:</w:t>
      </w:r>
    </w:p>
    <w:p w:rsidR="00D4633B" w:rsidRPr="00797ECB" w:rsidRDefault="00D4633B" w:rsidP="00C327FC">
      <w:pPr>
        <w:pStyle w:val="21"/>
        <w:spacing w:line="240" w:lineRule="auto"/>
        <w:rPr>
          <w:rStyle w:val="Zag11"/>
          <w:szCs w:val="28"/>
        </w:rPr>
      </w:pPr>
      <w:r w:rsidRPr="00CB6752">
        <w:rPr>
          <w:rStyle w:val="Zag11"/>
          <w:szCs w:val="28"/>
        </w:rPr>
        <w:t xml:space="preserve">организации режима дня детей, их нагрузкам, питанию, </w:t>
      </w:r>
      <w:r w:rsidRPr="0041436B">
        <w:rPr>
          <w:rStyle w:val="Zag11"/>
          <w:spacing w:val="-4"/>
          <w:szCs w:val="28"/>
        </w:rPr>
        <w:t>физкультурно­оздоровительной работе, сформированности эле</w:t>
      </w:r>
      <w:r w:rsidRPr="00FF3660">
        <w:rPr>
          <w:rStyle w:val="Zag11"/>
          <w:szCs w:val="28"/>
        </w:rPr>
        <w:t>ментарных навыков гигиены, рациона</w:t>
      </w:r>
      <w:r w:rsidRPr="00797ECB">
        <w:rPr>
          <w:rStyle w:val="Zag11"/>
          <w:szCs w:val="28"/>
        </w:rPr>
        <w:t>льного питания и профилактике вредных привычек;</w:t>
      </w:r>
    </w:p>
    <w:p w:rsidR="00D4633B" w:rsidRPr="00E417D8" w:rsidRDefault="00D4633B" w:rsidP="00C327FC">
      <w:pPr>
        <w:pStyle w:val="21"/>
        <w:spacing w:line="240" w:lineRule="auto"/>
        <w:rPr>
          <w:rStyle w:val="Zag11"/>
          <w:szCs w:val="28"/>
        </w:rPr>
      </w:pPr>
      <w:r w:rsidRPr="004902B1">
        <w:rPr>
          <w:rStyle w:val="Zag11"/>
          <w:spacing w:val="2"/>
          <w:szCs w:val="28"/>
        </w:rPr>
        <w:t>организации проводимой и необходимой для реализации программы просветительской работы образовательно</w:t>
      </w:r>
      <w:r w:rsidRPr="009B0659">
        <w:rPr>
          <w:rStyle w:val="Zag11"/>
          <w:spacing w:val="-2"/>
          <w:szCs w:val="28"/>
        </w:rPr>
        <w:t xml:space="preserve">й организации </w:t>
      </w:r>
      <w:r w:rsidRPr="002C5232">
        <w:rPr>
          <w:rStyle w:val="Zag11"/>
          <w:spacing w:val="-2"/>
          <w:szCs w:val="28"/>
        </w:rPr>
        <w:t>с обучающимися и родителями (законными пред</w:t>
      </w:r>
      <w:r w:rsidRPr="00E417D8">
        <w:rPr>
          <w:rStyle w:val="Zag11"/>
          <w:szCs w:val="28"/>
        </w:rPr>
        <w:t>ставителями);</w:t>
      </w:r>
    </w:p>
    <w:p w:rsidR="00D4633B" w:rsidRPr="00821939" w:rsidRDefault="00D4633B" w:rsidP="00C327FC">
      <w:pPr>
        <w:pStyle w:val="21"/>
        <w:spacing w:line="240" w:lineRule="auto"/>
        <w:rPr>
          <w:rStyle w:val="Zag11"/>
          <w:szCs w:val="28"/>
        </w:rPr>
      </w:pPr>
      <w:r w:rsidRPr="00A87A29">
        <w:rPr>
          <w:rStyle w:val="Zag11"/>
          <w:spacing w:val="-3"/>
          <w:szCs w:val="28"/>
        </w:rPr>
        <w:t xml:space="preserve">выделению приоритетов в работе образовательного образовательной организации </w:t>
      </w:r>
      <w:r w:rsidRPr="00C6263C">
        <w:rPr>
          <w:rStyle w:val="Zag11"/>
          <w:spacing w:val="2"/>
          <w:szCs w:val="28"/>
        </w:rPr>
        <w:t xml:space="preserve">с учётом результатов проведённого анализа, а также возрастных особенностей обучающихся </w:t>
      </w:r>
      <w:r w:rsidRPr="00056C3C">
        <w:rPr>
          <w:rStyle w:val="Zag11"/>
          <w:spacing w:val="2"/>
          <w:szCs w:val="28"/>
        </w:rPr>
        <w:t xml:space="preserve">при получении </w:t>
      </w:r>
      <w:r w:rsidRPr="00821939">
        <w:rPr>
          <w:rStyle w:val="Zag11"/>
          <w:spacing w:val="2"/>
          <w:szCs w:val="28"/>
        </w:rPr>
        <w:t xml:space="preserve"> началь</w:t>
      </w:r>
      <w:r w:rsidRPr="00821939">
        <w:rPr>
          <w:rStyle w:val="Zag11"/>
          <w:szCs w:val="28"/>
        </w:rPr>
        <w:t>ного общего образования.</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4"/>
          <w:sz w:val="28"/>
          <w:szCs w:val="28"/>
        </w:rPr>
        <w:t>Второй этап</w:t>
      </w:r>
      <w:r w:rsidRPr="00BD7394">
        <w:rPr>
          <w:rStyle w:val="Zag11"/>
          <w:rFonts w:ascii="Times New Roman" w:hAnsi="Times New Roman"/>
          <w:color w:val="auto"/>
          <w:spacing w:val="-4"/>
          <w:sz w:val="28"/>
          <w:szCs w:val="28"/>
        </w:rPr>
        <w:t xml:space="preserve"> — организация просветительской, учебно­вос</w:t>
      </w:r>
      <w:r w:rsidRPr="00BD7394">
        <w:rPr>
          <w:rStyle w:val="Zag11"/>
          <w:rFonts w:ascii="Times New Roman" w:hAnsi="Times New Roman"/>
          <w:color w:val="auto"/>
          <w:spacing w:val="-3"/>
          <w:sz w:val="28"/>
          <w:szCs w:val="28"/>
        </w:rPr>
        <w:t xml:space="preserve">питательной и методической работы образовательной организации </w:t>
      </w:r>
      <w:r w:rsidRPr="00BD7394">
        <w:rPr>
          <w:rStyle w:val="Zag11"/>
          <w:rFonts w:ascii="Times New Roman" w:hAnsi="Times New Roman"/>
          <w:color w:val="auto"/>
          <w:sz w:val="28"/>
          <w:szCs w:val="28"/>
        </w:rPr>
        <w:t xml:space="preserve"> по данному направлению.</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1.</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 xml:space="preserve">Просветительская, учебно­воспитательная работа с </w:t>
      </w:r>
      <w:proofErr w:type="gramStart"/>
      <w:r w:rsidRPr="00BD7394">
        <w:rPr>
          <w:rStyle w:val="Zag11"/>
          <w:rFonts w:ascii="Times New Roman" w:hAnsi="Times New Roman"/>
          <w:color w:val="auto"/>
          <w:sz w:val="28"/>
          <w:szCs w:val="28"/>
        </w:rPr>
        <w:t>обучающимися</w:t>
      </w:r>
      <w:proofErr w:type="gramEnd"/>
      <w:r w:rsidRPr="00BD7394">
        <w:rPr>
          <w:rStyle w:val="Zag11"/>
          <w:rFonts w:ascii="Times New Roman" w:hAnsi="Times New Roman"/>
          <w:color w:val="auto"/>
          <w:sz w:val="28"/>
          <w:szCs w:val="28"/>
        </w:rPr>
        <w:t>, направленная на формирование экологической культуры, здорового и безопасного образа жизни, включает:</w:t>
      </w:r>
    </w:p>
    <w:p w:rsidR="00D4633B" w:rsidRPr="009B0659" w:rsidRDefault="00D4633B" w:rsidP="00C327FC">
      <w:pPr>
        <w:pStyle w:val="21"/>
        <w:spacing w:line="240" w:lineRule="auto"/>
        <w:rPr>
          <w:rStyle w:val="Zag11"/>
          <w:szCs w:val="28"/>
        </w:rPr>
      </w:pPr>
      <w:r w:rsidRPr="00CB6752">
        <w:rPr>
          <w:rStyle w:val="Zag11"/>
          <w:szCs w:val="28"/>
        </w:rPr>
        <w:t xml:space="preserve">внедрение в систему работы </w:t>
      </w:r>
      <w:r w:rsidRPr="0041436B">
        <w:rPr>
          <w:rStyle w:val="Zag11"/>
          <w:spacing w:val="-3"/>
          <w:szCs w:val="28"/>
        </w:rPr>
        <w:t xml:space="preserve">образовательной организации </w:t>
      </w:r>
      <w:r w:rsidRPr="004902B1">
        <w:rPr>
          <w:rStyle w:val="Zag11"/>
          <w:spacing w:val="2"/>
          <w:szCs w:val="28"/>
        </w:rPr>
        <w:t>дополнительных образовательных курсов, которые на</w:t>
      </w:r>
      <w:r w:rsidRPr="009B0659">
        <w:rPr>
          <w:rStyle w:val="Zag11"/>
          <w:szCs w:val="28"/>
        </w:rPr>
        <w:t>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D4633B" w:rsidRPr="002C5232" w:rsidRDefault="00D4633B" w:rsidP="00C327FC">
      <w:pPr>
        <w:pStyle w:val="21"/>
        <w:spacing w:line="240" w:lineRule="auto"/>
        <w:rPr>
          <w:rStyle w:val="Zag11"/>
          <w:szCs w:val="28"/>
        </w:rPr>
      </w:pPr>
      <w:r w:rsidRPr="002C5232">
        <w:rPr>
          <w:rStyle w:val="Zag11"/>
          <w:szCs w:val="28"/>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D4633B" w:rsidRPr="00C6263C" w:rsidRDefault="00D4633B" w:rsidP="00C327FC">
      <w:pPr>
        <w:pStyle w:val="21"/>
        <w:spacing w:line="240" w:lineRule="auto"/>
        <w:rPr>
          <w:rStyle w:val="Zag11"/>
          <w:szCs w:val="28"/>
        </w:rPr>
      </w:pPr>
      <w:r w:rsidRPr="00E417D8">
        <w:rPr>
          <w:rStyle w:val="Zag11"/>
          <w:spacing w:val="2"/>
          <w:szCs w:val="28"/>
        </w:rPr>
        <w:t xml:space="preserve">проведение дней здоровья, конкурсов, экологических </w:t>
      </w:r>
      <w:r w:rsidRPr="00A87A29">
        <w:rPr>
          <w:rStyle w:val="Zag11"/>
          <w:szCs w:val="28"/>
        </w:rPr>
        <w:t>троп, праздников и других активных мероприятий, направленных на экологическое просвещение, пропаганду здорового образа жизни</w:t>
      </w:r>
      <w:r w:rsidRPr="00C6263C">
        <w:rPr>
          <w:rStyle w:val="Zag11"/>
          <w:szCs w:val="28"/>
        </w:rPr>
        <w:t>;</w:t>
      </w:r>
    </w:p>
    <w:p w:rsidR="00D4633B" w:rsidRPr="00375003" w:rsidRDefault="00D4633B" w:rsidP="00C327FC">
      <w:pPr>
        <w:pStyle w:val="21"/>
        <w:spacing w:line="240" w:lineRule="auto"/>
        <w:rPr>
          <w:rStyle w:val="Zag11"/>
          <w:szCs w:val="28"/>
        </w:rPr>
      </w:pPr>
      <w:r w:rsidRPr="00012122">
        <w:rPr>
          <w:rStyle w:val="Zag11"/>
          <w:szCs w:val="28"/>
        </w:rPr>
        <w:t xml:space="preserve">создание в школе общественного совета по реализации </w:t>
      </w:r>
      <w:r w:rsidRPr="00012122">
        <w:rPr>
          <w:rStyle w:val="Zag11"/>
          <w:spacing w:val="2"/>
          <w:szCs w:val="28"/>
        </w:rPr>
        <w:t>Програм</w:t>
      </w:r>
      <w:r w:rsidRPr="00056C3C">
        <w:rPr>
          <w:rStyle w:val="Zag11"/>
          <w:spacing w:val="2"/>
          <w:szCs w:val="28"/>
        </w:rPr>
        <w:t xml:space="preserve">мы, включающего представителей администрации, </w:t>
      </w:r>
      <w:r w:rsidRPr="00821939">
        <w:rPr>
          <w:rStyle w:val="Zag11"/>
          <w:szCs w:val="28"/>
        </w:rPr>
        <w:t>учащихся старших классов, родителей (законных представи</w:t>
      </w:r>
      <w:r w:rsidRPr="003B2B4B">
        <w:rPr>
          <w:rStyle w:val="Zag11"/>
          <w:spacing w:val="2"/>
          <w:szCs w:val="28"/>
        </w:rPr>
        <w:t>телей), представителей детских физкультурно­оздоровитель</w:t>
      </w:r>
      <w:r w:rsidRPr="00375003">
        <w:rPr>
          <w:rStyle w:val="Zag11"/>
          <w:szCs w:val="28"/>
        </w:rPr>
        <w:t>ных клубов, специалистов по охране окружающей среды.</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2.</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 xml:space="preserve">Просветительская и методическая работа с педагогами, специалистами и родителями (законными представителями), </w:t>
      </w:r>
      <w:r w:rsidRPr="00BD7394">
        <w:rPr>
          <w:rStyle w:val="Zag11"/>
          <w:rFonts w:ascii="Times New Roman" w:hAnsi="Times New Roman"/>
          <w:color w:val="auto"/>
          <w:spacing w:val="2"/>
          <w:sz w:val="28"/>
          <w:szCs w:val="28"/>
        </w:rPr>
        <w:t>направленная на повышение квалификации работников</w:t>
      </w:r>
      <w:r>
        <w:rPr>
          <w:rStyle w:val="Zag11"/>
          <w:rFonts w:ascii="Times New Roman" w:hAnsi="Times New Roman"/>
          <w:color w:val="auto"/>
          <w:spacing w:val="-3"/>
          <w:sz w:val="28"/>
          <w:szCs w:val="28"/>
        </w:rPr>
        <w:t xml:space="preserve"> о</w:t>
      </w:r>
      <w:r w:rsidRPr="00BD7394">
        <w:rPr>
          <w:rStyle w:val="Zag11"/>
          <w:rFonts w:ascii="Times New Roman" w:hAnsi="Times New Roman"/>
          <w:color w:val="auto"/>
          <w:spacing w:val="-3"/>
          <w:sz w:val="28"/>
          <w:szCs w:val="28"/>
        </w:rPr>
        <w:t>бразовательной организации</w:t>
      </w:r>
      <w:r w:rsidRPr="00BD7394">
        <w:rPr>
          <w:rStyle w:val="Zag11"/>
          <w:rFonts w:ascii="Times New Roman" w:hAnsi="Times New Roman"/>
          <w:color w:val="auto"/>
          <w:spacing w:val="2"/>
          <w:sz w:val="28"/>
          <w:szCs w:val="28"/>
        </w:rPr>
        <w:t xml:space="preserve"> и повышение уровня знаний </w:t>
      </w:r>
      <w:r w:rsidRPr="00BD7394">
        <w:rPr>
          <w:rStyle w:val="Zag11"/>
          <w:rFonts w:ascii="Times New Roman" w:hAnsi="Times New Roman"/>
          <w:color w:val="auto"/>
          <w:sz w:val="28"/>
          <w:szCs w:val="28"/>
        </w:rPr>
        <w:t>родителей (законных представителей) по проблемам охраны и укрепления здоровья детей, включает:</w:t>
      </w:r>
    </w:p>
    <w:p w:rsidR="00D4633B" w:rsidRPr="0041436B" w:rsidRDefault="00D4633B" w:rsidP="00C327FC">
      <w:pPr>
        <w:pStyle w:val="21"/>
        <w:spacing w:line="240" w:lineRule="auto"/>
        <w:rPr>
          <w:rStyle w:val="Zag11"/>
          <w:szCs w:val="28"/>
        </w:rPr>
      </w:pPr>
      <w:r w:rsidRPr="00CB6752">
        <w:rPr>
          <w:rStyle w:val="Zag11"/>
          <w:spacing w:val="-3"/>
          <w:szCs w:val="28"/>
        </w:rPr>
        <w:lastRenderedPageBreak/>
        <w:t>проведение соответствующих лекций, консультаций, семи</w:t>
      </w:r>
      <w:r w:rsidRPr="0041436B">
        <w:rPr>
          <w:rStyle w:val="Zag11"/>
          <w:szCs w:val="28"/>
        </w:rPr>
        <w:t>наров, круглых столов, родительских собраний, педагогических советов по данной проблеме;</w:t>
      </w:r>
    </w:p>
    <w:p w:rsidR="00D4633B" w:rsidRPr="002C5232" w:rsidRDefault="00D4633B" w:rsidP="00C327FC">
      <w:pPr>
        <w:pStyle w:val="21"/>
        <w:spacing w:line="240" w:lineRule="auto"/>
        <w:rPr>
          <w:rStyle w:val="Zag11"/>
          <w:szCs w:val="28"/>
        </w:rPr>
      </w:pPr>
      <w:r w:rsidRPr="00FF3660">
        <w:rPr>
          <w:rStyle w:val="Zag11"/>
          <w:szCs w:val="28"/>
        </w:rPr>
        <w:t xml:space="preserve">приобретение для педагогов, специалистов и родителей </w:t>
      </w:r>
      <w:r w:rsidRPr="00FF3660">
        <w:rPr>
          <w:rStyle w:val="Zag11"/>
          <w:spacing w:val="-3"/>
          <w:szCs w:val="28"/>
        </w:rPr>
        <w:t xml:space="preserve">(законных представителей) </w:t>
      </w:r>
      <w:proofErr w:type="gramStart"/>
      <w:r w:rsidRPr="00FF3660">
        <w:rPr>
          <w:rStyle w:val="Zag11"/>
          <w:spacing w:val="-3"/>
          <w:szCs w:val="28"/>
        </w:rPr>
        <w:t>необходимой</w:t>
      </w:r>
      <w:proofErr w:type="gramEnd"/>
      <w:r w:rsidRPr="00FF3660">
        <w:rPr>
          <w:rStyle w:val="Zag11"/>
          <w:spacing w:val="-3"/>
          <w:szCs w:val="28"/>
        </w:rPr>
        <w:t xml:space="preserve"> научно­методической</w:t>
      </w:r>
      <w:r w:rsidRPr="009B0659">
        <w:rPr>
          <w:rStyle w:val="Zag11"/>
          <w:szCs w:val="28"/>
        </w:rPr>
        <w:t>лите</w:t>
      </w:r>
      <w:r w:rsidRPr="002C5232">
        <w:rPr>
          <w:rStyle w:val="Zag11"/>
          <w:szCs w:val="28"/>
        </w:rPr>
        <w:t>ратуры;</w:t>
      </w:r>
    </w:p>
    <w:p w:rsidR="00D4633B" w:rsidRPr="00012122" w:rsidRDefault="00D4633B" w:rsidP="00C327FC">
      <w:pPr>
        <w:pStyle w:val="21"/>
        <w:spacing w:line="240" w:lineRule="auto"/>
        <w:rPr>
          <w:rStyle w:val="Zag11"/>
          <w:szCs w:val="28"/>
        </w:rPr>
      </w:pPr>
      <w:r w:rsidRPr="00E417D8">
        <w:rPr>
          <w:rStyle w:val="Zag11"/>
          <w:szCs w:val="28"/>
        </w:rPr>
        <w:t xml:space="preserve">привлечение педагогов, медицинских работников, психологов и родителей (законных представителей) к совместной </w:t>
      </w:r>
      <w:r w:rsidRPr="00A87A29">
        <w:rPr>
          <w:rStyle w:val="Zag11"/>
          <w:spacing w:val="2"/>
          <w:szCs w:val="28"/>
        </w:rPr>
        <w:t>работе по проведению природоохранных</w:t>
      </w:r>
      <w:r w:rsidRPr="00C6263C">
        <w:rPr>
          <w:rStyle w:val="Zag11"/>
          <w:spacing w:val="2"/>
          <w:szCs w:val="28"/>
        </w:rPr>
        <w:t xml:space="preserve">, оздоровительных </w:t>
      </w:r>
      <w:r w:rsidRPr="00012122">
        <w:rPr>
          <w:rStyle w:val="Zag11"/>
          <w:szCs w:val="28"/>
        </w:rPr>
        <w:t>мероприятий и спортивных соревнований.</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Pr>
          <w:rStyle w:val="Zag11"/>
          <w:rFonts w:ascii="Times New Roman" w:hAnsi="Times New Roman"/>
          <w:iCs/>
          <w:color w:val="auto"/>
          <w:spacing w:val="2"/>
          <w:sz w:val="28"/>
          <w:szCs w:val="28"/>
        </w:rPr>
        <w:t>Создание э</w:t>
      </w:r>
      <w:r w:rsidRPr="00BD7394">
        <w:rPr>
          <w:rStyle w:val="Zag11"/>
          <w:rFonts w:ascii="Times New Roman" w:hAnsi="Times New Roman"/>
          <w:iCs/>
          <w:color w:val="auto"/>
          <w:spacing w:val="2"/>
          <w:sz w:val="28"/>
          <w:szCs w:val="28"/>
        </w:rPr>
        <w:t>кологически безопасн</w:t>
      </w:r>
      <w:r>
        <w:rPr>
          <w:rStyle w:val="Zag11"/>
          <w:rFonts w:ascii="Times New Roman" w:hAnsi="Times New Roman"/>
          <w:iCs/>
          <w:color w:val="auto"/>
          <w:spacing w:val="2"/>
          <w:sz w:val="28"/>
          <w:szCs w:val="28"/>
        </w:rPr>
        <w:t>ой</w:t>
      </w:r>
      <w:r w:rsidRPr="00BD7394">
        <w:rPr>
          <w:rStyle w:val="Zag11"/>
          <w:rFonts w:ascii="Times New Roman" w:hAnsi="Times New Roman"/>
          <w:iCs/>
          <w:color w:val="auto"/>
          <w:spacing w:val="2"/>
          <w:sz w:val="28"/>
          <w:szCs w:val="28"/>
        </w:rPr>
        <w:t>, здоровьесберегающ</w:t>
      </w:r>
      <w:r>
        <w:rPr>
          <w:rStyle w:val="Zag11"/>
          <w:rFonts w:ascii="Times New Roman" w:hAnsi="Times New Roman"/>
          <w:iCs/>
          <w:color w:val="auto"/>
          <w:spacing w:val="2"/>
          <w:sz w:val="28"/>
          <w:szCs w:val="28"/>
        </w:rPr>
        <w:t>ей</w:t>
      </w:r>
      <w:r w:rsidRPr="00BD7394">
        <w:rPr>
          <w:rStyle w:val="Zag11"/>
          <w:rFonts w:ascii="Times New Roman" w:hAnsi="Times New Roman"/>
          <w:iCs/>
          <w:color w:val="auto"/>
          <w:spacing w:val="2"/>
          <w:sz w:val="28"/>
          <w:szCs w:val="28"/>
        </w:rPr>
        <w:t xml:space="preserve"> инфра</w:t>
      </w:r>
      <w:r w:rsidRPr="00BD7394">
        <w:rPr>
          <w:rStyle w:val="Zag11"/>
          <w:rFonts w:ascii="Times New Roman" w:hAnsi="Times New Roman"/>
          <w:iCs/>
          <w:color w:val="auto"/>
          <w:sz w:val="28"/>
          <w:szCs w:val="28"/>
        </w:rPr>
        <w:t>структур</w:t>
      </w:r>
      <w:r>
        <w:rPr>
          <w:rStyle w:val="Zag11"/>
          <w:rFonts w:ascii="Times New Roman" w:hAnsi="Times New Roman"/>
          <w:iCs/>
          <w:color w:val="auto"/>
          <w:sz w:val="28"/>
          <w:szCs w:val="28"/>
        </w:rPr>
        <w:t>ы</w:t>
      </w:r>
      <w:r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z w:val="28"/>
          <w:szCs w:val="28"/>
        </w:rPr>
        <w:t>включает:</w:t>
      </w:r>
    </w:p>
    <w:p w:rsidR="00D4633B" w:rsidRPr="009B0659" w:rsidRDefault="00D4633B" w:rsidP="00C327FC">
      <w:pPr>
        <w:pStyle w:val="21"/>
        <w:spacing w:line="240" w:lineRule="auto"/>
        <w:rPr>
          <w:rStyle w:val="Zag11"/>
          <w:szCs w:val="28"/>
        </w:rPr>
      </w:pPr>
      <w:r w:rsidRPr="00CB6752">
        <w:rPr>
          <w:rStyle w:val="Zag11"/>
          <w:szCs w:val="28"/>
        </w:rPr>
        <w:t>соответствие состоя</w:t>
      </w:r>
      <w:r w:rsidRPr="0041436B">
        <w:rPr>
          <w:rStyle w:val="Zag11"/>
          <w:szCs w:val="28"/>
        </w:rPr>
        <w:t xml:space="preserve">ния и содержания здания и помещений </w:t>
      </w:r>
      <w:r w:rsidRPr="0041436B">
        <w:rPr>
          <w:rStyle w:val="Zag11"/>
          <w:spacing w:val="-3"/>
          <w:szCs w:val="28"/>
        </w:rPr>
        <w:t>образовательной организации</w:t>
      </w:r>
      <w:r w:rsidRPr="00797ECB">
        <w:rPr>
          <w:rStyle w:val="Zag11"/>
          <w:szCs w:val="28"/>
        </w:rPr>
        <w:t xml:space="preserve">экологическим требованиям, санитарным и гигиеническим нормам, нормам пожарной </w:t>
      </w:r>
      <w:r w:rsidRPr="009B0659">
        <w:rPr>
          <w:rStyle w:val="Zag11"/>
          <w:szCs w:val="28"/>
        </w:rPr>
        <w:t>безопасности, требованиям охраны здоровья и охраны труда обучающихся;</w:t>
      </w:r>
    </w:p>
    <w:p w:rsidR="00D4633B" w:rsidRPr="00E417D8" w:rsidRDefault="00D4633B" w:rsidP="00C327FC">
      <w:pPr>
        <w:pStyle w:val="21"/>
        <w:spacing w:line="240" w:lineRule="auto"/>
        <w:rPr>
          <w:rStyle w:val="Zag11"/>
          <w:szCs w:val="28"/>
        </w:rPr>
      </w:pPr>
      <w:r w:rsidRPr="009B0659">
        <w:rPr>
          <w:rStyle w:val="Zag11"/>
          <w:spacing w:val="-5"/>
          <w:szCs w:val="28"/>
        </w:rPr>
        <w:t>наличие и необходимое осна</w:t>
      </w:r>
      <w:r w:rsidRPr="002C5232">
        <w:rPr>
          <w:rStyle w:val="Zag11"/>
          <w:spacing w:val="-5"/>
          <w:szCs w:val="28"/>
        </w:rPr>
        <w:t>щение помещений для пита</w:t>
      </w:r>
      <w:r w:rsidRPr="002C5232">
        <w:rPr>
          <w:rStyle w:val="Zag11"/>
          <w:spacing w:val="2"/>
          <w:szCs w:val="28"/>
        </w:rPr>
        <w:t>ния обучающихся</w:t>
      </w:r>
      <w:r w:rsidRPr="00E417D8">
        <w:rPr>
          <w:rStyle w:val="Zag11"/>
          <w:szCs w:val="28"/>
        </w:rPr>
        <w:t>;</w:t>
      </w:r>
    </w:p>
    <w:p w:rsidR="00D4633B" w:rsidRPr="00375003" w:rsidRDefault="00D4633B" w:rsidP="00C327FC">
      <w:pPr>
        <w:pStyle w:val="21"/>
        <w:spacing w:line="240" w:lineRule="auto"/>
        <w:rPr>
          <w:rStyle w:val="Zag11"/>
          <w:szCs w:val="28"/>
        </w:rPr>
      </w:pPr>
      <w:r w:rsidRPr="00012122">
        <w:rPr>
          <w:rStyle w:val="Zag11"/>
          <w:spacing w:val="2"/>
          <w:szCs w:val="28"/>
        </w:rPr>
        <w:t>оснащённость кабинетов, физкультурного зала, спорт</w:t>
      </w:r>
      <w:r w:rsidRPr="00056C3C">
        <w:rPr>
          <w:rStyle w:val="Zag11"/>
          <w:szCs w:val="28"/>
        </w:rPr>
        <w:t>площадок необходимым игровым и спортивным оборудованием и инвентарём</w:t>
      </w:r>
      <w:r>
        <w:rPr>
          <w:rStyle w:val="Zag11"/>
          <w:szCs w:val="28"/>
        </w:rPr>
        <w:t>.</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Ответственность и контроль за реализацию этого направления возлагаются на администрацию </w:t>
      </w:r>
      <w:r w:rsidRPr="00BD7394">
        <w:rPr>
          <w:rStyle w:val="Zag11"/>
          <w:rFonts w:ascii="Times New Roman" w:hAnsi="Times New Roman"/>
          <w:color w:val="auto"/>
          <w:spacing w:val="-3"/>
          <w:sz w:val="28"/>
          <w:szCs w:val="28"/>
        </w:rPr>
        <w:t>образовательной организации</w:t>
      </w:r>
      <w:r w:rsidRPr="00BD7394">
        <w:rPr>
          <w:rStyle w:val="Zag11"/>
          <w:rFonts w:ascii="Times New Roman" w:hAnsi="Times New Roman"/>
          <w:color w:val="auto"/>
          <w:sz w:val="28"/>
          <w:szCs w:val="28"/>
        </w:rPr>
        <w:t>.</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 xml:space="preserve">Организация учебной и внеурочной деятельности </w:t>
      </w:r>
      <w:proofErr w:type="gramStart"/>
      <w:r w:rsidRPr="00BD7394">
        <w:rPr>
          <w:rStyle w:val="Zag11"/>
          <w:rFonts w:ascii="Times New Roman" w:hAnsi="Times New Roman"/>
          <w:iCs/>
          <w:color w:val="auto"/>
          <w:spacing w:val="-2"/>
          <w:sz w:val="28"/>
          <w:szCs w:val="28"/>
        </w:rPr>
        <w:t>обучающихся</w:t>
      </w:r>
      <w:proofErr w:type="gramEnd"/>
      <w:r w:rsidRPr="00BD7394">
        <w:rPr>
          <w:rStyle w:val="Zag11"/>
          <w:rFonts w:ascii="Times New Roman" w:hAnsi="Times New Roman"/>
          <w:color w:val="auto"/>
          <w:spacing w:val="-2"/>
          <w:sz w:val="28"/>
          <w:szCs w:val="28"/>
        </w:rPr>
        <w:t>, направленная на повышение эффективности учебного процесса, при чередовании обучения и отдыха включает:</w:t>
      </w:r>
    </w:p>
    <w:p w:rsidR="00D4633B" w:rsidRPr="0041436B" w:rsidRDefault="00D4633B" w:rsidP="00C327FC">
      <w:pPr>
        <w:pStyle w:val="21"/>
        <w:spacing w:line="240" w:lineRule="auto"/>
        <w:rPr>
          <w:rStyle w:val="Zag11"/>
          <w:szCs w:val="28"/>
        </w:rPr>
      </w:pPr>
      <w:r w:rsidRPr="00CB6752">
        <w:rPr>
          <w:rStyle w:val="Zag11"/>
          <w:szCs w:val="28"/>
        </w:rPr>
        <w:t>соблюдение гигиенических норм и требований к организации и объёму учебной и внеурочной нагрузки (выполнение домашних заданий, занятия в круж</w:t>
      </w:r>
      <w:r w:rsidRPr="0041436B">
        <w:rPr>
          <w:rStyle w:val="Zag11"/>
          <w:szCs w:val="28"/>
        </w:rPr>
        <w:t>ках и спортивных секциях) обучающихся на всех этапах обучения;</w:t>
      </w:r>
    </w:p>
    <w:p w:rsidR="00D4633B" w:rsidRPr="004902B1" w:rsidRDefault="00D4633B" w:rsidP="00C327FC">
      <w:pPr>
        <w:pStyle w:val="21"/>
        <w:spacing w:line="240" w:lineRule="auto"/>
        <w:rPr>
          <w:rStyle w:val="Zag11"/>
          <w:szCs w:val="28"/>
        </w:rPr>
      </w:pPr>
      <w:r w:rsidRPr="00FF3660">
        <w:rPr>
          <w:rStyle w:val="Zag11"/>
          <w:szCs w:val="28"/>
        </w:rPr>
        <w:t xml:space="preserve">использование методов и методик обучения, адекватных </w:t>
      </w:r>
      <w:r w:rsidRPr="00797ECB">
        <w:rPr>
          <w:rStyle w:val="Zag11"/>
          <w:spacing w:val="2"/>
          <w:szCs w:val="28"/>
        </w:rPr>
        <w:t>возрастным возможностям и особенностям обучающихся</w:t>
      </w:r>
      <w:r w:rsidRPr="00797ECB">
        <w:rPr>
          <w:rStyle w:val="Zag11"/>
          <w:spacing w:val="2"/>
          <w:szCs w:val="28"/>
        </w:rPr>
        <w:br/>
      </w:r>
      <w:r w:rsidRPr="004902B1">
        <w:rPr>
          <w:rStyle w:val="Zag11"/>
          <w:szCs w:val="28"/>
        </w:rPr>
        <w:t>(использование методик, прошедших апробацию);</w:t>
      </w:r>
    </w:p>
    <w:p w:rsidR="00D4633B" w:rsidRPr="00E417D8" w:rsidRDefault="00D4633B" w:rsidP="00C327FC">
      <w:pPr>
        <w:pStyle w:val="21"/>
        <w:spacing w:line="240" w:lineRule="auto"/>
        <w:rPr>
          <w:rStyle w:val="Zag11"/>
          <w:szCs w:val="28"/>
        </w:rPr>
      </w:pPr>
      <w:r w:rsidRPr="009B0659">
        <w:rPr>
          <w:rStyle w:val="Zag11"/>
          <w:spacing w:val="2"/>
          <w:szCs w:val="28"/>
        </w:rPr>
        <w:t xml:space="preserve">введение любых инноваций в учебный процесс только </w:t>
      </w:r>
      <w:r w:rsidRPr="002C5232">
        <w:rPr>
          <w:rStyle w:val="Zag11"/>
          <w:szCs w:val="28"/>
        </w:rPr>
        <w:t xml:space="preserve">под </w:t>
      </w:r>
      <w:r w:rsidRPr="00E417D8">
        <w:rPr>
          <w:rStyle w:val="Zag11"/>
          <w:szCs w:val="28"/>
        </w:rPr>
        <w:t>контролем специалистов;</w:t>
      </w:r>
    </w:p>
    <w:p w:rsidR="00D4633B" w:rsidRPr="00012122" w:rsidRDefault="00D4633B" w:rsidP="00C327FC">
      <w:pPr>
        <w:pStyle w:val="21"/>
        <w:spacing w:line="240" w:lineRule="auto"/>
        <w:rPr>
          <w:rStyle w:val="Zag11"/>
          <w:szCs w:val="28"/>
        </w:rPr>
      </w:pPr>
      <w:r w:rsidRPr="00A87A29">
        <w:rPr>
          <w:rStyle w:val="Zag11"/>
          <w:spacing w:val="-3"/>
          <w:szCs w:val="28"/>
        </w:rPr>
        <w:t>строгое соблюдение всех требований к использованию тех</w:t>
      </w:r>
      <w:r w:rsidRPr="00A87A29">
        <w:rPr>
          <w:rStyle w:val="Zag11"/>
          <w:spacing w:val="-2"/>
          <w:szCs w:val="28"/>
        </w:rPr>
        <w:t xml:space="preserve">нических средств обучения, в том числе компьютеров и </w:t>
      </w:r>
      <w:proofErr w:type="gramStart"/>
      <w:r w:rsidRPr="00A87A29">
        <w:rPr>
          <w:rStyle w:val="Zag11"/>
          <w:spacing w:val="-2"/>
          <w:szCs w:val="28"/>
        </w:rPr>
        <w:t>аудио­</w:t>
      </w:r>
      <w:r w:rsidRPr="00A87A29">
        <w:rPr>
          <w:rStyle w:val="Zag11"/>
          <w:spacing w:val="-2"/>
          <w:szCs w:val="28"/>
        </w:rPr>
        <w:br/>
      </w:r>
      <w:r w:rsidRPr="00C6263C">
        <w:rPr>
          <w:rStyle w:val="Zag11"/>
          <w:szCs w:val="28"/>
        </w:rPr>
        <w:t>визуальных</w:t>
      </w:r>
      <w:proofErr w:type="gramEnd"/>
      <w:r w:rsidRPr="00C6263C">
        <w:rPr>
          <w:rStyle w:val="Zag11"/>
          <w:szCs w:val="28"/>
        </w:rPr>
        <w:t xml:space="preserve"> сред</w:t>
      </w:r>
      <w:r w:rsidRPr="00012122">
        <w:rPr>
          <w:rStyle w:val="Zag11"/>
          <w:szCs w:val="28"/>
        </w:rPr>
        <w:t>ств;</w:t>
      </w:r>
    </w:p>
    <w:p w:rsidR="00D4633B" w:rsidRPr="00821939" w:rsidRDefault="00D4633B" w:rsidP="00C327FC">
      <w:pPr>
        <w:pStyle w:val="21"/>
        <w:spacing w:line="240" w:lineRule="auto"/>
        <w:rPr>
          <w:rStyle w:val="Zag11"/>
          <w:szCs w:val="28"/>
        </w:rPr>
      </w:pPr>
      <w:r w:rsidRPr="00012122">
        <w:rPr>
          <w:rStyle w:val="Zag11"/>
          <w:szCs w:val="28"/>
        </w:rPr>
        <w:t>индивидуализацию обучения, учёт индивидуальных осо</w:t>
      </w:r>
      <w:r w:rsidRPr="00012122">
        <w:rPr>
          <w:rStyle w:val="Zag11"/>
          <w:spacing w:val="2"/>
          <w:szCs w:val="28"/>
        </w:rPr>
        <w:t>беннос</w:t>
      </w:r>
      <w:r w:rsidRPr="00056C3C">
        <w:rPr>
          <w:rStyle w:val="Zag11"/>
          <w:spacing w:val="2"/>
          <w:szCs w:val="28"/>
        </w:rPr>
        <w:t xml:space="preserve">тей развития обучающихся: темпа развития и темпа </w:t>
      </w:r>
      <w:r w:rsidRPr="00821939">
        <w:rPr>
          <w:rStyle w:val="Zag11"/>
          <w:szCs w:val="28"/>
        </w:rPr>
        <w:t xml:space="preserve">деятельности, </w:t>
      </w:r>
      <w:proofErr w:type="gramStart"/>
      <w:r w:rsidRPr="00821939">
        <w:rPr>
          <w:rStyle w:val="Zag11"/>
          <w:szCs w:val="28"/>
        </w:rPr>
        <w:t>обучение</w:t>
      </w:r>
      <w:proofErr w:type="gramEnd"/>
      <w:r w:rsidRPr="00821939">
        <w:rPr>
          <w:rStyle w:val="Zag11"/>
          <w:szCs w:val="28"/>
        </w:rPr>
        <w:t xml:space="preserve"> по индивидуальным образовательным траекториям;</w:t>
      </w:r>
    </w:p>
    <w:p w:rsidR="00D4633B" w:rsidRPr="00B50C7E" w:rsidRDefault="00D4633B" w:rsidP="00C327FC">
      <w:pPr>
        <w:pStyle w:val="21"/>
        <w:spacing w:line="240" w:lineRule="auto"/>
        <w:rPr>
          <w:rStyle w:val="Zag11"/>
          <w:szCs w:val="28"/>
        </w:rPr>
      </w:pPr>
      <w:r w:rsidRPr="00821939">
        <w:rPr>
          <w:rStyle w:val="Zag11"/>
          <w:szCs w:val="28"/>
        </w:rPr>
        <w:t xml:space="preserve">ведение систематической работы с детьми с ослабленным здоровьем и с детьми с </w:t>
      </w:r>
      <w:r w:rsidRPr="00B50C7E">
        <w:rPr>
          <w:rStyle w:val="Zag11"/>
          <w:szCs w:val="28"/>
        </w:rPr>
        <w:t>ОВЗ.</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Pr="00BD7394">
        <w:rPr>
          <w:rStyle w:val="Zag11"/>
          <w:rFonts w:ascii="Times New Roman" w:hAnsi="Times New Roman"/>
          <w:color w:val="auto"/>
          <w:sz w:val="28"/>
          <w:szCs w:val="28"/>
        </w:rPr>
        <w:t>от деятельности каждого педагога.</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 xml:space="preserve">Наиболее эффективный путь формирования экологической культуры, ценности здоровья, здорового образа жизни – самостоятельная работа </w:t>
      </w:r>
      <w:proofErr w:type="gramStart"/>
      <w:r w:rsidRPr="00BD7394">
        <w:rPr>
          <w:rStyle w:val="Zag11"/>
          <w:rFonts w:ascii="Times New Roman" w:hAnsi="Times New Roman"/>
          <w:color w:val="auto"/>
          <w:spacing w:val="2"/>
          <w:sz w:val="28"/>
          <w:szCs w:val="28"/>
        </w:rPr>
        <w:t>обучающихся</w:t>
      </w:r>
      <w:proofErr w:type="gramEnd"/>
      <w:r w:rsidRPr="00BD7394">
        <w:rPr>
          <w:rStyle w:val="Zag11"/>
          <w:rFonts w:ascii="Times New Roman" w:hAnsi="Times New Roman"/>
          <w:color w:val="auto"/>
          <w:spacing w:val="2"/>
          <w:sz w:val="28"/>
          <w:szCs w:val="28"/>
        </w:rPr>
        <w:t>, направляемая</w:t>
      </w:r>
      <w:r w:rsidRPr="00BD7394">
        <w:rPr>
          <w:rStyle w:val="Zag11"/>
          <w:rFonts w:ascii="Times New Roman" w:hAnsi="Times New Roman"/>
          <w:color w:val="auto"/>
          <w:spacing w:val="-2"/>
          <w:sz w:val="28"/>
          <w:szCs w:val="28"/>
        </w:rPr>
        <w:t>и организуемая взрослыми: учителями, воспитателями, психо</w:t>
      </w:r>
      <w:r w:rsidRPr="00BD7394">
        <w:rPr>
          <w:rStyle w:val="Zag11"/>
          <w:rFonts w:ascii="Times New Roman" w:hAnsi="Times New Roman"/>
          <w:color w:val="auto"/>
          <w:sz w:val="28"/>
          <w:szCs w:val="28"/>
        </w:rPr>
        <w:t xml:space="preserve">логами, взрослыми в семье. Самостоятельная работа способствует активной и </w:t>
      </w:r>
      <w:r w:rsidRPr="00BD7394">
        <w:rPr>
          <w:rStyle w:val="Zag11"/>
          <w:rFonts w:ascii="Times New Roman" w:hAnsi="Times New Roman"/>
          <w:color w:val="auto"/>
          <w:sz w:val="28"/>
          <w:szCs w:val="28"/>
        </w:rPr>
        <w:lastRenderedPageBreak/>
        <w:t xml:space="preserve">успешной социализации младшего школьника, развивает способность понимать своё состояние, знать </w:t>
      </w:r>
      <w:r w:rsidRPr="00BD7394">
        <w:rPr>
          <w:rStyle w:val="Zag11"/>
          <w:rFonts w:ascii="Times New Roman" w:hAnsi="Times New Roman"/>
          <w:color w:val="auto"/>
          <w:spacing w:val="2"/>
          <w:sz w:val="28"/>
          <w:szCs w:val="28"/>
        </w:rPr>
        <w:t>способы и варианты рациональной организации режима дня и двигательной активности, питания, правил личной гигиены.</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3"/>
          <w:sz w:val="28"/>
          <w:szCs w:val="28"/>
        </w:rPr>
        <w:t>Виды учебной деятельности, используемые в урочной и вне</w:t>
      </w:r>
      <w:r w:rsidRPr="00BD7394">
        <w:rPr>
          <w:rStyle w:val="Zag11"/>
          <w:rFonts w:ascii="Times New Roman" w:hAnsi="Times New Roman"/>
          <w:color w:val="auto"/>
          <w:sz w:val="28"/>
          <w:szCs w:val="28"/>
        </w:rPr>
        <w:t xml:space="preserve">урочной деятельности: ролевые игры, проблемно­ценностное </w:t>
      </w:r>
      <w:r w:rsidRPr="00BD7394">
        <w:rPr>
          <w:rStyle w:val="Zag11"/>
          <w:rFonts w:ascii="Times New Roman" w:hAnsi="Times New Roman"/>
          <w:color w:val="auto"/>
          <w:spacing w:val="2"/>
          <w:sz w:val="28"/>
          <w:szCs w:val="28"/>
        </w:rPr>
        <w:t>и досуговое общение, проектная деятельность, социально­</w:t>
      </w:r>
      <w:r w:rsidRPr="00BD7394">
        <w:rPr>
          <w:rStyle w:val="Zag11"/>
          <w:rFonts w:ascii="Times New Roman" w:hAnsi="Times New Roman"/>
          <w:color w:val="auto"/>
          <w:sz w:val="28"/>
          <w:szCs w:val="28"/>
        </w:rPr>
        <w:t>творческая и общественно полезная практика.</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Формы учебной деятельности, используемые при реали</w:t>
      </w:r>
      <w:r w:rsidRPr="00BD7394">
        <w:rPr>
          <w:rStyle w:val="Zag11"/>
          <w:rFonts w:ascii="Times New Roman" w:hAnsi="Times New Roman"/>
          <w:color w:val="auto"/>
          <w:sz w:val="28"/>
          <w:szCs w:val="28"/>
        </w:rPr>
        <w:t>зации программы: исследовательская работа во время прогулок, в музее, деятельность классной или школьной газеты по проблемам здоровья или охраны природы, мини­проекты, дискуссионный клуб, ролевые ситуационные игры, практикум­тренинг, спортивные игры, дни здоровья.</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Организация физкультурно­оздоровительной работы</w:t>
      </w:r>
      <w:r w:rsidRPr="00BD7394">
        <w:rPr>
          <w:rStyle w:val="Zag11"/>
          <w:rFonts w:ascii="Times New Roman" w:hAnsi="Times New Roman"/>
          <w:color w:val="auto"/>
          <w:spacing w:val="2"/>
          <w:sz w:val="28"/>
          <w:szCs w:val="28"/>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w:t>
      </w:r>
      <w:r w:rsidRPr="00BD7394">
        <w:rPr>
          <w:rStyle w:val="Zag11"/>
          <w:rFonts w:ascii="Times New Roman" w:hAnsi="Times New Roman"/>
          <w:color w:val="auto"/>
          <w:sz w:val="28"/>
          <w:szCs w:val="28"/>
        </w:rPr>
        <w:t>возможностей организма, сохранение и укрепление здоровья обучающихся и формирование культуры здоровья, включает:</w:t>
      </w:r>
    </w:p>
    <w:p w:rsidR="00D4633B" w:rsidRPr="0041436B" w:rsidRDefault="00D4633B" w:rsidP="00C327FC">
      <w:pPr>
        <w:pStyle w:val="21"/>
        <w:spacing w:line="240" w:lineRule="auto"/>
        <w:rPr>
          <w:rStyle w:val="Zag11"/>
          <w:spacing w:val="-3"/>
          <w:szCs w:val="28"/>
        </w:rPr>
      </w:pPr>
      <w:r w:rsidRPr="00CB6752">
        <w:rPr>
          <w:rStyle w:val="Zag11"/>
          <w:spacing w:val="2"/>
          <w:szCs w:val="28"/>
        </w:rPr>
        <w:t xml:space="preserve">полноценную и эффективную работу с </w:t>
      </w:r>
      <w:proofErr w:type="gramStart"/>
      <w:r w:rsidRPr="00CB6752">
        <w:rPr>
          <w:rStyle w:val="Zag11"/>
          <w:spacing w:val="2"/>
          <w:szCs w:val="28"/>
        </w:rPr>
        <w:t>обучающимися</w:t>
      </w:r>
      <w:proofErr w:type="gramEnd"/>
      <w:r w:rsidRPr="00CB6752">
        <w:rPr>
          <w:rStyle w:val="Zag11"/>
          <w:spacing w:val="2"/>
          <w:szCs w:val="28"/>
        </w:rPr>
        <w:t xml:space="preserve"> </w:t>
      </w:r>
      <w:r w:rsidRPr="0041436B">
        <w:rPr>
          <w:rStyle w:val="Zag11"/>
          <w:spacing w:val="-3"/>
          <w:szCs w:val="28"/>
        </w:rPr>
        <w:t>всех групп здоровья (на уроках физкультуры, в секциях и т. п.);</w:t>
      </w:r>
    </w:p>
    <w:p w:rsidR="00D4633B" w:rsidRPr="0041436B" w:rsidRDefault="00D4633B" w:rsidP="00C327FC">
      <w:pPr>
        <w:pStyle w:val="21"/>
        <w:spacing w:line="240" w:lineRule="auto"/>
        <w:rPr>
          <w:rStyle w:val="Zag11"/>
          <w:szCs w:val="28"/>
        </w:rPr>
      </w:pPr>
      <w:r w:rsidRPr="0041436B">
        <w:rPr>
          <w:rStyle w:val="Zag11"/>
          <w:szCs w:val="28"/>
        </w:rPr>
        <w:t>рациональную организацию уроков физической культуры и занятий активно­двигательного характера;</w:t>
      </w:r>
    </w:p>
    <w:p w:rsidR="00D4633B" w:rsidRPr="00A87A29" w:rsidRDefault="00D4633B" w:rsidP="00C327FC">
      <w:pPr>
        <w:pStyle w:val="21"/>
        <w:spacing w:line="240" w:lineRule="auto"/>
        <w:rPr>
          <w:rStyle w:val="Zag11"/>
          <w:szCs w:val="28"/>
        </w:rPr>
      </w:pPr>
      <w:r w:rsidRPr="002C5232">
        <w:rPr>
          <w:rStyle w:val="Zag11"/>
          <w:spacing w:val="2"/>
          <w:szCs w:val="28"/>
        </w:rPr>
        <w:t xml:space="preserve">организацию динамических перемен, физкультминуток </w:t>
      </w:r>
      <w:r w:rsidRPr="002C5232">
        <w:rPr>
          <w:rStyle w:val="Zag11"/>
          <w:spacing w:val="-2"/>
          <w:szCs w:val="28"/>
        </w:rPr>
        <w:t>на уроках, способствующих эмоциональной разгрузке и повы</w:t>
      </w:r>
      <w:r w:rsidRPr="00A87A29">
        <w:rPr>
          <w:rStyle w:val="Zag11"/>
          <w:szCs w:val="28"/>
        </w:rPr>
        <w:t>шению двигательной активности;</w:t>
      </w:r>
    </w:p>
    <w:p w:rsidR="00D4633B" w:rsidRPr="00821939" w:rsidRDefault="00D4633B" w:rsidP="00C327FC">
      <w:pPr>
        <w:pStyle w:val="21"/>
        <w:spacing w:line="240" w:lineRule="auto"/>
        <w:rPr>
          <w:rStyle w:val="Zag11"/>
          <w:szCs w:val="28"/>
        </w:rPr>
      </w:pPr>
      <w:r w:rsidRPr="00A87A29">
        <w:rPr>
          <w:rStyle w:val="Zag11"/>
          <w:spacing w:val="-2"/>
          <w:szCs w:val="28"/>
        </w:rPr>
        <w:t>организ</w:t>
      </w:r>
      <w:r w:rsidRPr="00C6263C">
        <w:rPr>
          <w:rStyle w:val="Zag11"/>
          <w:spacing w:val="-2"/>
          <w:szCs w:val="28"/>
        </w:rPr>
        <w:t>ацию работы спортивных секций и создание усло</w:t>
      </w:r>
      <w:r w:rsidRPr="00012122">
        <w:rPr>
          <w:rStyle w:val="Zag11"/>
          <w:szCs w:val="28"/>
        </w:rPr>
        <w:t>вий для их эфф</w:t>
      </w:r>
      <w:r w:rsidRPr="00821939">
        <w:rPr>
          <w:rStyle w:val="Zag11"/>
          <w:szCs w:val="28"/>
        </w:rPr>
        <w:t>ективного функционирования;</w:t>
      </w:r>
    </w:p>
    <w:p w:rsidR="00D4633B" w:rsidRPr="00375003" w:rsidRDefault="00D4633B" w:rsidP="00C327FC">
      <w:pPr>
        <w:pStyle w:val="21"/>
        <w:spacing w:line="240" w:lineRule="auto"/>
        <w:rPr>
          <w:rStyle w:val="Zag11"/>
          <w:szCs w:val="28"/>
        </w:rPr>
      </w:pPr>
      <w:r w:rsidRPr="003B2B4B">
        <w:rPr>
          <w:rStyle w:val="Zag11"/>
          <w:spacing w:val="2"/>
          <w:szCs w:val="28"/>
        </w:rPr>
        <w:t xml:space="preserve">регулярное проведение спортивно­оздоровительных мероприятий (дней спорта, соревнований, олимпиад, походов </w:t>
      </w:r>
      <w:r w:rsidRPr="00375003">
        <w:rPr>
          <w:rStyle w:val="Zag11"/>
          <w:szCs w:val="28"/>
        </w:rPr>
        <w:t>и т. п.).</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z w:val="28"/>
          <w:szCs w:val="28"/>
        </w:rPr>
        <w:t xml:space="preserve">Реализация этого направления зависит от администрации </w:t>
      </w:r>
      <w:r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pacing w:val="-2"/>
          <w:sz w:val="28"/>
          <w:szCs w:val="28"/>
        </w:rPr>
        <w:t>учителей физической культуры, психологов, а также всех педагогов.</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Реализация дополнительных образовательных курсов</w:t>
      </w:r>
      <w:r w:rsidRPr="00BD7394">
        <w:rPr>
          <w:rStyle w:val="Zag11"/>
          <w:rFonts w:ascii="Times New Roman" w:hAnsi="Times New Roman"/>
          <w:color w:val="auto"/>
          <w:spacing w:val="2"/>
          <w:sz w:val="28"/>
          <w:szCs w:val="28"/>
        </w:rPr>
        <w:t>,</w:t>
      </w:r>
      <w:r w:rsidR="00737C4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направленных на повышение уровня знаний и практических </w:t>
      </w:r>
      <w:proofErr w:type="gramStart"/>
      <w:r w:rsidRPr="00BD7394">
        <w:rPr>
          <w:rStyle w:val="Zag11"/>
          <w:rFonts w:ascii="Times New Roman" w:hAnsi="Times New Roman"/>
          <w:color w:val="auto"/>
          <w:spacing w:val="-5"/>
          <w:sz w:val="28"/>
          <w:szCs w:val="28"/>
        </w:rPr>
        <w:t>умений</w:t>
      </w:r>
      <w:proofErr w:type="gramEnd"/>
      <w:r w:rsidRPr="00BD7394">
        <w:rPr>
          <w:rStyle w:val="Zag11"/>
          <w:rFonts w:ascii="Times New Roman" w:hAnsi="Times New Roman"/>
          <w:color w:val="auto"/>
          <w:spacing w:val="-5"/>
          <w:sz w:val="28"/>
          <w:szCs w:val="28"/>
        </w:rPr>
        <w:t xml:space="preserve"> обучающихся в области экологической культуры и охра</w:t>
      </w:r>
      <w:r w:rsidRPr="00BD7394">
        <w:rPr>
          <w:rStyle w:val="Zag11"/>
          <w:rFonts w:ascii="Times New Roman" w:hAnsi="Times New Roman"/>
          <w:color w:val="auto"/>
          <w:sz w:val="28"/>
          <w:szCs w:val="28"/>
        </w:rPr>
        <w:t xml:space="preserve">ны здоровья, предусматривает: </w:t>
      </w:r>
    </w:p>
    <w:p w:rsidR="00D4633B" w:rsidRPr="002C5232" w:rsidRDefault="00D4633B" w:rsidP="00C327FC">
      <w:pPr>
        <w:pStyle w:val="21"/>
        <w:spacing w:line="240" w:lineRule="auto"/>
        <w:rPr>
          <w:rStyle w:val="Zag11"/>
          <w:szCs w:val="28"/>
        </w:rPr>
      </w:pPr>
      <w:r w:rsidRPr="00CB6752">
        <w:rPr>
          <w:rStyle w:val="Zag11"/>
          <w:szCs w:val="28"/>
        </w:rPr>
        <w:t>вне</w:t>
      </w:r>
      <w:r w:rsidRPr="0041436B">
        <w:rPr>
          <w:rStyle w:val="Zag11"/>
          <w:szCs w:val="28"/>
        </w:rPr>
        <w:t xml:space="preserve">дрение в систему работы </w:t>
      </w:r>
      <w:r w:rsidRPr="0041436B">
        <w:rPr>
          <w:rStyle w:val="Zag11"/>
          <w:spacing w:val="-3"/>
          <w:szCs w:val="28"/>
        </w:rPr>
        <w:t xml:space="preserve">образовательной организации </w:t>
      </w:r>
      <w:r w:rsidRPr="00FF3660">
        <w:rPr>
          <w:rStyle w:val="Zag11"/>
          <w:szCs w:val="28"/>
        </w:rPr>
        <w:t>дополнительных образовательных курсов, направленных на формирование экологической культуры, здорового и без</w:t>
      </w:r>
      <w:r w:rsidRPr="004902B1">
        <w:rPr>
          <w:rStyle w:val="Zag11"/>
          <w:spacing w:val="-2"/>
          <w:szCs w:val="28"/>
        </w:rPr>
        <w:t xml:space="preserve">опасного образа жизни, в качестве отдельных образовательных </w:t>
      </w:r>
      <w:r w:rsidRPr="009B0659">
        <w:rPr>
          <w:rStyle w:val="Zag11"/>
          <w:szCs w:val="28"/>
        </w:rPr>
        <w:t>модулей или компоне</w:t>
      </w:r>
      <w:r w:rsidRPr="002C5232">
        <w:rPr>
          <w:rStyle w:val="Zag11"/>
          <w:szCs w:val="28"/>
        </w:rPr>
        <w:t>нтов, включённых в учебный процесс;</w:t>
      </w:r>
    </w:p>
    <w:p w:rsidR="00D4633B" w:rsidRPr="00012122" w:rsidRDefault="00D4633B" w:rsidP="00C327FC">
      <w:pPr>
        <w:pStyle w:val="21"/>
        <w:spacing w:line="240" w:lineRule="auto"/>
        <w:rPr>
          <w:rStyle w:val="Zag11"/>
          <w:szCs w:val="28"/>
        </w:rPr>
      </w:pPr>
      <w:r w:rsidRPr="002C5232">
        <w:rPr>
          <w:rStyle w:val="Zag11"/>
          <w:spacing w:val="2"/>
          <w:szCs w:val="28"/>
        </w:rPr>
        <w:t xml:space="preserve">организацию в </w:t>
      </w:r>
      <w:r w:rsidRPr="00A87A29">
        <w:rPr>
          <w:rStyle w:val="Zag11"/>
          <w:spacing w:val="2"/>
          <w:szCs w:val="28"/>
        </w:rPr>
        <w:t xml:space="preserve">образовательной организации </w:t>
      </w:r>
      <w:r w:rsidRPr="00C6263C">
        <w:rPr>
          <w:rStyle w:val="Zag11"/>
          <w:spacing w:val="2"/>
          <w:szCs w:val="28"/>
        </w:rPr>
        <w:t xml:space="preserve">кружков, </w:t>
      </w:r>
      <w:r w:rsidRPr="00012122">
        <w:rPr>
          <w:rStyle w:val="Zag11"/>
          <w:szCs w:val="28"/>
        </w:rPr>
        <w:t>секций, факультативов по избранной тематике;</w:t>
      </w:r>
    </w:p>
    <w:p w:rsidR="00D4633B" w:rsidRPr="00821939" w:rsidRDefault="00D4633B" w:rsidP="00C327FC">
      <w:pPr>
        <w:pStyle w:val="21"/>
        <w:spacing w:line="240" w:lineRule="auto"/>
        <w:rPr>
          <w:rStyle w:val="Zag11"/>
          <w:szCs w:val="28"/>
        </w:rPr>
      </w:pPr>
      <w:r w:rsidRPr="00821939">
        <w:rPr>
          <w:rStyle w:val="Zag11"/>
          <w:szCs w:val="28"/>
        </w:rPr>
        <w:t>проведение тематических дней здоровья, интеллектуальных соревнований, конкурсов, праздников и т. п.</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737C4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от деятельности всех педагогов. </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Преподавание дополнительных образовательных курсов, на</w:t>
      </w:r>
      <w:r w:rsidRPr="00BD7394">
        <w:rPr>
          <w:rStyle w:val="Zag11"/>
          <w:rFonts w:ascii="Times New Roman" w:hAnsi="Times New Roman"/>
          <w:color w:val="auto"/>
          <w:sz w:val="28"/>
          <w:szCs w:val="28"/>
        </w:rPr>
        <w:t>правленных на формирование экологической культуры, здо</w:t>
      </w:r>
      <w:r w:rsidRPr="00BD7394">
        <w:rPr>
          <w:rStyle w:val="Zag11"/>
          <w:rFonts w:ascii="Times New Roman" w:hAnsi="Times New Roman"/>
          <w:color w:val="auto"/>
          <w:spacing w:val="-2"/>
          <w:sz w:val="28"/>
          <w:szCs w:val="28"/>
        </w:rPr>
        <w:t xml:space="preserve">рового и безопасного образа жизни, предусматривает </w:t>
      </w:r>
      <w:r w:rsidRPr="00BD7394">
        <w:rPr>
          <w:rStyle w:val="Zag11"/>
          <w:rFonts w:ascii="Times New Roman" w:hAnsi="Times New Roman"/>
          <w:color w:val="auto"/>
          <w:sz w:val="28"/>
          <w:szCs w:val="28"/>
        </w:rPr>
        <w:t xml:space="preserve">разные </w:t>
      </w:r>
      <w:r w:rsidRPr="00BD7394">
        <w:rPr>
          <w:rStyle w:val="Zag11"/>
          <w:rFonts w:ascii="Times New Roman" w:hAnsi="Times New Roman"/>
          <w:color w:val="auto"/>
          <w:spacing w:val="2"/>
          <w:sz w:val="28"/>
          <w:szCs w:val="28"/>
        </w:rPr>
        <w:t xml:space="preserve">формы организации занятий: интеграцию в базовые </w:t>
      </w:r>
      <w:r w:rsidRPr="00BD7394">
        <w:rPr>
          <w:rStyle w:val="Zag11"/>
          <w:rFonts w:ascii="Times New Roman" w:hAnsi="Times New Roman"/>
          <w:color w:val="auto"/>
          <w:spacing w:val="2"/>
          <w:sz w:val="28"/>
          <w:szCs w:val="28"/>
        </w:rPr>
        <w:lastRenderedPageBreak/>
        <w:t>обра</w:t>
      </w:r>
      <w:r w:rsidRPr="00BD7394">
        <w:rPr>
          <w:rStyle w:val="Zag11"/>
          <w:rFonts w:ascii="Times New Roman" w:hAnsi="Times New Roman"/>
          <w:color w:val="auto"/>
          <w:sz w:val="28"/>
          <w:szCs w:val="28"/>
        </w:rPr>
        <w:t xml:space="preserve">зовательные дисциплины, факультативные занятия, занятия </w:t>
      </w:r>
      <w:r w:rsidRPr="00BD7394">
        <w:rPr>
          <w:rStyle w:val="Zag11"/>
          <w:rFonts w:ascii="Times New Roman" w:hAnsi="Times New Roman"/>
          <w:color w:val="auto"/>
          <w:spacing w:val="2"/>
          <w:sz w:val="28"/>
          <w:szCs w:val="28"/>
        </w:rPr>
        <w:t xml:space="preserve">в кружках, проведение досуговых мероприятий: конкурсов, </w:t>
      </w:r>
      <w:r w:rsidRPr="00BD7394">
        <w:rPr>
          <w:rStyle w:val="Zag11"/>
          <w:rFonts w:ascii="Times New Roman" w:hAnsi="Times New Roman"/>
          <w:color w:val="auto"/>
          <w:sz w:val="28"/>
          <w:szCs w:val="28"/>
        </w:rPr>
        <w:t>праздников, викторин, экскурсий, организацию тематических дней здоровья.</w:t>
      </w:r>
    </w:p>
    <w:p w:rsidR="00D4633B" w:rsidRPr="00BD7394" w:rsidRDefault="00D4633B" w:rsidP="00C327FC">
      <w:pPr>
        <w:pStyle w:val="a3"/>
        <w:spacing w:line="24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Работа с родителями (законными представителями)</w:t>
      </w:r>
      <w:r w:rsidRPr="00BD7394">
        <w:rPr>
          <w:rStyle w:val="Zag11"/>
          <w:rFonts w:ascii="Times New Roman" w:hAnsi="Times New Roman"/>
          <w:color w:val="auto"/>
          <w:spacing w:val="2"/>
          <w:sz w:val="28"/>
          <w:szCs w:val="28"/>
        </w:rPr>
        <w:t xml:space="preserve"> включает:</w:t>
      </w:r>
    </w:p>
    <w:p w:rsidR="00D4633B" w:rsidRPr="00FF3660" w:rsidRDefault="00D4633B" w:rsidP="00C327FC">
      <w:pPr>
        <w:pStyle w:val="21"/>
        <w:spacing w:line="240" w:lineRule="auto"/>
        <w:rPr>
          <w:rStyle w:val="Zag11"/>
          <w:spacing w:val="-5"/>
          <w:szCs w:val="28"/>
        </w:rPr>
      </w:pPr>
      <w:r w:rsidRPr="00CB6752">
        <w:rPr>
          <w:rStyle w:val="Zag11"/>
          <w:spacing w:val="-5"/>
          <w:szCs w:val="28"/>
        </w:rPr>
        <w:t xml:space="preserve">лекции, семинары, консультации, курсы по различным </w:t>
      </w:r>
      <w:r w:rsidRPr="0041436B">
        <w:rPr>
          <w:rStyle w:val="Zag11"/>
          <w:spacing w:val="-5"/>
          <w:szCs w:val="28"/>
        </w:rPr>
        <w:t xml:space="preserve">вопросам роста и развития ребёнка, его здоровья, факторам, положительно и отрицательно влияющим </w:t>
      </w:r>
      <w:r w:rsidRPr="00FF3660">
        <w:rPr>
          <w:rStyle w:val="Zag11"/>
          <w:spacing w:val="-5"/>
          <w:szCs w:val="28"/>
        </w:rPr>
        <w:t>на здоровье детей, и т. п.;</w:t>
      </w:r>
    </w:p>
    <w:p w:rsidR="00D4633B" w:rsidRPr="00C6263C" w:rsidRDefault="00D4633B" w:rsidP="00C327FC">
      <w:pPr>
        <w:pStyle w:val="21"/>
        <w:spacing w:line="240" w:lineRule="auto"/>
        <w:rPr>
          <w:rStyle w:val="Zag11"/>
          <w:szCs w:val="28"/>
        </w:rPr>
      </w:pPr>
      <w:r w:rsidRPr="00797ECB">
        <w:rPr>
          <w:rStyle w:val="Zag11"/>
          <w:spacing w:val="2"/>
          <w:szCs w:val="28"/>
        </w:rPr>
        <w:t>организацию совместной работы педагогов и роди</w:t>
      </w:r>
      <w:r w:rsidRPr="004902B1">
        <w:rPr>
          <w:rStyle w:val="Zag11"/>
          <w:spacing w:val="2"/>
          <w:szCs w:val="28"/>
        </w:rPr>
        <w:t>те</w:t>
      </w:r>
      <w:r w:rsidRPr="009B0659">
        <w:rPr>
          <w:rStyle w:val="Zag11"/>
          <w:szCs w:val="28"/>
        </w:rPr>
        <w:t xml:space="preserve">лей </w:t>
      </w:r>
      <w:r w:rsidRPr="002C5232">
        <w:rPr>
          <w:rStyle w:val="Zag11"/>
          <w:spacing w:val="2"/>
          <w:szCs w:val="28"/>
        </w:rPr>
        <w:t>(законных представителей) по проведению спортивных</w:t>
      </w:r>
      <w:r w:rsidR="00737C47">
        <w:rPr>
          <w:rStyle w:val="Zag11"/>
          <w:spacing w:val="2"/>
          <w:szCs w:val="28"/>
        </w:rPr>
        <w:t xml:space="preserve"> </w:t>
      </w:r>
      <w:r w:rsidRPr="00A87A29">
        <w:rPr>
          <w:rStyle w:val="Zag11"/>
          <w:spacing w:val="-2"/>
          <w:szCs w:val="28"/>
        </w:rPr>
        <w:t>соревнований, дней здоровья, занятий по профилактике вред</w:t>
      </w:r>
      <w:r w:rsidRPr="00C6263C">
        <w:rPr>
          <w:rStyle w:val="Zag11"/>
          <w:szCs w:val="28"/>
        </w:rPr>
        <w:t>ных привычек и т. п.</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737C4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от </w:t>
      </w:r>
      <w:r w:rsidRPr="00BD7394">
        <w:rPr>
          <w:rStyle w:val="Zag11"/>
          <w:rFonts w:ascii="Times New Roman" w:hAnsi="Times New Roman"/>
          <w:color w:val="auto"/>
          <w:spacing w:val="2"/>
          <w:sz w:val="28"/>
          <w:szCs w:val="28"/>
        </w:rPr>
        <w:t xml:space="preserve">деятельности администрации </w:t>
      </w:r>
      <w:r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z w:val="28"/>
          <w:szCs w:val="28"/>
        </w:rPr>
        <w:t>всех педагогов.</w:t>
      </w:r>
    </w:p>
    <w:p w:rsidR="00D4633B" w:rsidRDefault="00D4633B" w:rsidP="00C327FC">
      <w:pPr>
        <w:pStyle w:val="a3"/>
        <w:spacing w:line="240" w:lineRule="auto"/>
        <w:ind w:firstLine="454"/>
        <w:rPr>
          <w:rStyle w:val="Zag11"/>
          <w:rFonts w:ascii="Times New Roman" w:hAnsi="Times New Roman"/>
          <w:color w:val="auto"/>
          <w:spacing w:val="-3"/>
          <w:sz w:val="28"/>
          <w:szCs w:val="28"/>
        </w:rPr>
      </w:pPr>
      <w:r w:rsidRPr="00BD7394">
        <w:rPr>
          <w:rStyle w:val="Zag11"/>
          <w:rFonts w:ascii="Times New Roman" w:hAnsi="Times New Roman"/>
          <w:b/>
          <w:bCs/>
          <w:iCs/>
          <w:color w:val="auto"/>
          <w:spacing w:val="2"/>
          <w:sz w:val="28"/>
          <w:szCs w:val="28"/>
        </w:rPr>
        <w:t xml:space="preserve">Критерии и показатели эффективности деятельности </w:t>
      </w:r>
      <w:r w:rsidRPr="00BD7394">
        <w:rPr>
          <w:rStyle w:val="Zag11"/>
          <w:rFonts w:ascii="Times New Roman" w:hAnsi="Times New Roman"/>
          <w:b/>
          <w:color w:val="auto"/>
          <w:spacing w:val="-3"/>
          <w:sz w:val="28"/>
          <w:szCs w:val="28"/>
        </w:rPr>
        <w:t>образовательной организации</w:t>
      </w:r>
    </w:p>
    <w:p w:rsidR="00D4633B" w:rsidRPr="00BD7394" w:rsidRDefault="00D4633B" w:rsidP="00C327FC">
      <w:pPr>
        <w:pStyle w:val="a3"/>
        <w:spacing w:line="240" w:lineRule="auto"/>
        <w:ind w:firstLine="454"/>
        <w:rPr>
          <w:rStyle w:val="Zag11"/>
          <w:rFonts w:ascii="Times New Roman" w:hAnsi="Times New Roman"/>
          <w:color w:val="auto"/>
          <w:sz w:val="28"/>
          <w:szCs w:val="28"/>
        </w:rPr>
      </w:pPr>
      <w:proofErr w:type="gramStart"/>
      <w:r w:rsidRPr="00BD7394">
        <w:rPr>
          <w:rStyle w:val="Zag11"/>
          <w:rFonts w:ascii="Times New Roman" w:hAnsi="Times New Roman"/>
          <w:color w:val="auto"/>
          <w:spacing w:val="-3"/>
          <w:sz w:val="28"/>
          <w:szCs w:val="28"/>
        </w:rPr>
        <w:t>Образовательн</w:t>
      </w:r>
      <w:r>
        <w:rPr>
          <w:rStyle w:val="Zag11"/>
          <w:rFonts w:ascii="Times New Roman" w:hAnsi="Times New Roman"/>
          <w:color w:val="auto"/>
          <w:spacing w:val="-3"/>
          <w:sz w:val="28"/>
          <w:szCs w:val="28"/>
        </w:rPr>
        <w:t>ая</w:t>
      </w:r>
      <w:r w:rsidRPr="00BD7394">
        <w:rPr>
          <w:rStyle w:val="Zag11"/>
          <w:rFonts w:ascii="Times New Roman" w:hAnsi="Times New Roman"/>
          <w:color w:val="auto"/>
          <w:spacing w:val="-3"/>
          <w:sz w:val="28"/>
          <w:szCs w:val="28"/>
        </w:rPr>
        <w:t xml:space="preserve"> организаци</w:t>
      </w:r>
      <w:r>
        <w:rPr>
          <w:rStyle w:val="Zag11"/>
          <w:rFonts w:ascii="Times New Roman" w:hAnsi="Times New Roman"/>
          <w:color w:val="auto"/>
          <w:spacing w:val="-3"/>
          <w:sz w:val="28"/>
          <w:szCs w:val="28"/>
        </w:rPr>
        <w:t>я</w:t>
      </w:r>
      <w:r w:rsidR="00737C47">
        <w:rPr>
          <w:rStyle w:val="Zag11"/>
          <w:rFonts w:ascii="Times New Roman" w:hAnsi="Times New Roman"/>
          <w:color w:val="auto"/>
          <w:spacing w:val="-3"/>
          <w:sz w:val="28"/>
          <w:szCs w:val="28"/>
        </w:rPr>
        <w:t xml:space="preserve"> </w:t>
      </w:r>
      <w:r w:rsidRPr="00BD7394">
        <w:rPr>
          <w:rStyle w:val="Zag11"/>
          <w:rFonts w:ascii="Times New Roman" w:hAnsi="Times New Roman"/>
          <w:color w:val="auto"/>
          <w:sz w:val="28"/>
          <w:szCs w:val="28"/>
        </w:rPr>
        <w:t>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обучающихся, исходя из особенностей региона, контингента обучающихся, социального окружения, выбранного направления программы.</w:t>
      </w:r>
      <w:proofErr w:type="gramEnd"/>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В целях получения объективных данных о результатах</w:t>
      </w:r>
      <w:r w:rsidRPr="00BD7394">
        <w:rPr>
          <w:rStyle w:val="Zag11"/>
          <w:rFonts w:ascii="Times New Roman" w:hAnsi="Times New Roman"/>
          <w:color w:val="auto"/>
          <w:spacing w:val="2"/>
          <w:sz w:val="28"/>
          <w:szCs w:val="28"/>
        </w:rPr>
        <w:br/>
      </w:r>
      <w:r w:rsidRPr="00BD7394">
        <w:rPr>
          <w:rStyle w:val="Zag11"/>
          <w:rFonts w:ascii="Times New Roman" w:hAnsi="Times New Roman"/>
          <w:color w:val="auto"/>
          <w:sz w:val="28"/>
          <w:szCs w:val="28"/>
        </w:rPr>
        <w:t>реализации программы и необходимости её коррекции целесообразно проводить систематический мониторинг в образовательной организации.</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Мониторинг реализации Программы должен включать:</w:t>
      </w:r>
    </w:p>
    <w:p w:rsidR="00D4633B" w:rsidRPr="004902B1" w:rsidRDefault="00D4633B" w:rsidP="00C327FC">
      <w:pPr>
        <w:pStyle w:val="21"/>
        <w:spacing w:line="240" w:lineRule="auto"/>
        <w:rPr>
          <w:rStyle w:val="Zag11"/>
          <w:szCs w:val="28"/>
        </w:rPr>
      </w:pPr>
      <w:r w:rsidRPr="00CB6752">
        <w:rPr>
          <w:rStyle w:val="Zag11"/>
          <w:szCs w:val="28"/>
        </w:rPr>
        <w:t xml:space="preserve"> аналитические данные об уров</w:t>
      </w:r>
      <w:r w:rsidRPr="0041436B">
        <w:rPr>
          <w:rStyle w:val="Zag11"/>
          <w:szCs w:val="28"/>
        </w:rPr>
        <w:t xml:space="preserve">не представлений </w:t>
      </w:r>
      <w:proofErr w:type="gramStart"/>
      <w:r w:rsidRPr="0041436B">
        <w:rPr>
          <w:rStyle w:val="Zag11"/>
          <w:szCs w:val="28"/>
        </w:rPr>
        <w:t>обучающихся</w:t>
      </w:r>
      <w:proofErr w:type="gramEnd"/>
      <w:r w:rsidRPr="0041436B">
        <w:rPr>
          <w:rStyle w:val="Zag11"/>
          <w:szCs w:val="28"/>
        </w:rPr>
        <w:t xml:space="preserve"> о проблемах охраны окружающей среды, своём здоровье, правильном пит</w:t>
      </w:r>
      <w:r w:rsidRPr="00FF3660">
        <w:rPr>
          <w:rStyle w:val="Zag11"/>
          <w:szCs w:val="28"/>
        </w:rPr>
        <w:t xml:space="preserve">ании, влиянии психотропных веществ </w:t>
      </w:r>
      <w:r w:rsidRPr="00797ECB">
        <w:rPr>
          <w:rStyle w:val="Zag11"/>
          <w:spacing w:val="2"/>
          <w:szCs w:val="28"/>
        </w:rPr>
        <w:t xml:space="preserve">на здоровье человека, правилах поведения в школе и вне </w:t>
      </w:r>
      <w:r w:rsidRPr="004902B1">
        <w:rPr>
          <w:rStyle w:val="Zag11"/>
          <w:szCs w:val="28"/>
        </w:rPr>
        <w:t>школы, в том числе на транспорте;</w:t>
      </w:r>
    </w:p>
    <w:p w:rsidR="00D4633B" w:rsidRPr="002C5232" w:rsidRDefault="00D4633B" w:rsidP="00C327FC">
      <w:pPr>
        <w:pStyle w:val="21"/>
        <w:spacing w:line="240" w:lineRule="auto"/>
        <w:rPr>
          <w:rStyle w:val="Zag11"/>
          <w:szCs w:val="28"/>
        </w:rPr>
      </w:pPr>
      <w:r w:rsidRPr="009B0659">
        <w:rPr>
          <w:rStyle w:val="Zag11"/>
          <w:spacing w:val="2"/>
          <w:szCs w:val="28"/>
        </w:rPr>
        <w:t>отслеживание динамики показателей здоровья обуч</w:t>
      </w:r>
      <w:r w:rsidRPr="002C5232">
        <w:rPr>
          <w:rStyle w:val="Zag11"/>
          <w:spacing w:val="2"/>
          <w:szCs w:val="28"/>
        </w:rPr>
        <w:t>аю</w:t>
      </w:r>
      <w:r w:rsidRPr="002C5232">
        <w:rPr>
          <w:rStyle w:val="Zag11"/>
          <w:szCs w:val="28"/>
        </w:rPr>
        <w:t>щихся: общего показателя здоровья, показателей заболеваемости органов зрения и опорно­двигательного аппарата;</w:t>
      </w:r>
    </w:p>
    <w:p w:rsidR="00D4633B" w:rsidRPr="00821939" w:rsidRDefault="00D4633B" w:rsidP="00C327FC">
      <w:pPr>
        <w:pStyle w:val="21"/>
        <w:spacing w:line="240" w:lineRule="auto"/>
        <w:rPr>
          <w:rStyle w:val="Zag11"/>
          <w:spacing w:val="-2"/>
          <w:szCs w:val="28"/>
        </w:rPr>
      </w:pPr>
      <w:r w:rsidRPr="00E417D8">
        <w:rPr>
          <w:rStyle w:val="Zag11"/>
          <w:szCs w:val="28"/>
        </w:rPr>
        <w:t xml:space="preserve">отслеживание динамики травматизма в </w:t>
      </w:r>
      <w:r w:rsidRPr="00C6263C">
        <w:rPr>
          <w:rStyle w:val="Zag11"/>
          <w:szCs w:val="28"/>
        </w:rPr>
        <w:t xml:space="preserve">образовательной </w:t>
      </w:r>
      <w:r w:rsidRPr="00012122">
        <w:rPr>
          <w:rStyle w:val="Zag11"/>
          <w:spacing w:val="-2"/>
          <w:szCs w:val="28"/>
        </w:rPr>
        <w:t>организации</w:t>
      </w:r>
      <w:r w:rsidRPr="00056C3C">
        <w:rPr>
          <w:rStyle w:val="Zag11"/>
          <w:spacing w:val="-2"/>
          <w:szCs w:val="28"/>
        </w:rPr>
        <w:t>, в том числе</w:t>
      </w:r>
      <w:r w:rsidRPr="00821939">
        <w:rPr>
          <w:rStyle w:val="Zag11"/>
          <w:spacing w:val="-2"/>
          <w:szCs w:val="28"/>
        </w:rPr>
        <w:t xml:space="preserve"> дорожно­транспортного травматизма;</w:t>
      </w:r>
    </w:p>
    <w:p w:rsidR="00D4633B" w:rsidRPr="003B2B4B" w:rsidRDefault="00D4633B" w:rsidP="00C327FC">
      <w:pPr>
        <w:pStyle w:val="21"/>
        <w:spacing w:line="240" w:lineRule="auto"/>
        <w:rPr>
          <w:rStyle w:val="Zag11"/>
          <w:szCs w:val="28"/>
        </w:rPr>
      </w:pPr>
      <w:r w:rsidRPr="003B2B4B">
        <w:rPr>
          <w:rStyle w:val="Zag11"/>
          <w:szCs w:val="28"/>
        </w:rPr>
        <w:t>отслеживание динамики показателей количества пропусков занятий по болезни;</w:t>
      </w:r>
    </w:p>
    <w:p w:rsidR="00D4633B" w:rsidRPr="00BD7394" w:rsidRDefault="00D4633B" w:rsidP="00C327FC">
      <w:pPr>
        <w:pStyle w:val="21"/>
        <w:spacing w:line="240" w:lineRule="auto"/>
        <w:rPr>
          <w:rStyle w:val="Zag11"/>
          <w:spacing w:val="2"/>
          <w:szCs w:val="28"/>
        </w:rPr>
      </w:pPr>
      <w:r w:rsidRPr="00375003">
        <w:rPr>
          <w:rStyle w:val="Zag11"/>
          <w:spacing w:val="2"/>
          <w:szCs w:val="28"/>
        </w:rPr>
        <w:t xml:space="preserve">включение в доступный широкой общественности ежегодный отчёт </w:t>
      </w:r>
      <w:r w:rsidRPr="00B630CB">
        <w:rPr>
          <w:rStyle w:val="Zag11"/>
          <w:spacing w:val="-3"/>
          <w:szCs w:val="28"/>
        </w:rPr>
        <w:t xml:space="preserve">образовательной организации </w:t>
      </w:r>
      <w:r w:rsidRPr="00BD7394">
        <w:rPr>
          <w:rStyle w:val="Zag11"/>
          <w:spacing w:val="2"/>
          <w:szCs w:val="28"/>
        </w:rPr>
        <w:t>обобщённых данных о сформированности у обучающихся представлений об экологической культуре, здоровом и безопасном образе жизни.</w:t>
      </w:r>
    </w:p>
    <w:p w:rsidR="00D4633B" w:rsidRPr="00BD7394" w:rsidRDefault="00D4633B" w:rsidP="00C327FC">
      <w:pPr>
        <w:pStyle w:val="a3"/>
        <w:spacing w:line="24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Можно выделить следующие критерии эффективной реализации Программы формирования экологической культуры, здорового и безопасного образа жизни </w:t>
      </w:r>
      <w:proofErr w:type="gramStart"/>
      <w:r w:rsidRPr="00BD7394">
        <w:rPr>
          <w:rStyle w:val="Zag11"/>
          <w:rFonts w:ascii="Times New Roman" w:hAnsi="Times New Roman"/>
          <w:color w:val="auto"/>
          <w:sz w:val="28"/>
          <w:szCs w:val="28"/>
        </w:rPr>
        <w:t>обучающихся</w:t>
      </w:r>
      <w:proofErr w:type="gramEnd"/>
      <w:r w:rsidRPr="00BD7394">
        <w:rPr>
          <w:rStyle w:val="Zag11"/>
          <w:rFonts w:ascii="Times New Roman" w:hAnsi="Times New Roman"/>
          <w:color w:val="auto"/>
          <w:sz w:val="28"/>
          <w:szCs w:val="28"/>
        </w:rPr>
        <w:t>:</w:t>
      </w:r>
    </w:p>
    <w:p w:rsidR="00D4633B" w:rsidRPr="00FF3660" w:rsidRDefault="00D4633B" w:rsidP="00C327FC">
      <w:pPr>
        <w:pStyle w:val="21"/>
        <w:spacing w:line="240" w:lineRule="auto"/>
        <w:rPr>
          <w:rStyle w:val="Zag11"/>
          <w:szCs w:val="28"/>
        </w:rPr>
      </w:pPr>
      <w:r w:rsidRPr="00CB6752">
        <w:rPr>
          <w:rStyle w:val="Zag11"/>
          <w:spacing w:val="2"/>
          <w:szCs w:val="28"/>
        </w:rPr>
        <w:t>высокая рейтинговая оценка деятель</w:t>
      </w:r>
      <w:r w:rsidRPr="0041436B">
        <w:rPr>
          <w:rStyle w:val="Zag11"/>
          <w:spacing w:val="2"/>
          <w:szCs w:val="28"/>
        </w:rPr>
        <w:t xml:space="preserve">ности школы по данному направлению в муниципальной или региональной </w:t>
      </w:r>
      <w:r w:rsidRPr="00FF3660">
        <w:rPr>
          <w:rStyle w:val="Zag11"/>
          <w:szCs w:val="28"/>
        </w:rPr>
        <w:t>системе образования;</w:t>
      </w:r>
    </w:p>
    <w:p w:rsidR="00D4633B" w:rsidRPr="004902B1" w:rsidRDefault="00D4633B" w:rsidP="00C327FC">
      <w:pPr>
        <w:pStyle w:val="21"/>
        <w:spacing w:line="240" w:lineRule="auto"/>
        <w:rPr>
          <w:rStyle w:val="Zag11"/>
          <w:szCs w:val="28"/>
        </w:rPr>
      </w:pPr>
      <w:r w:rsidRPr="00797ECB">
        <w:rPr>
          <w:rStyle w:val="Zag11"/>
          <w:szCs w:val="28"/>
        </w:rPr>
        <w:t xml:space="preserve">отсутствие нареканий к качеству работы школы со стороны органов контроля и надзора, органов управления образованием, родителей (законных </w:t>
      </w:r>
      <w:r w:rsidRPr="00797ECB">
        <w:rPr>
          <w:rStyle w:val="Zag11"/>
          <w:szCs w:val="28"/>
        </w:rPr>
        <w:lastRenderedPageBreak/>
        <w:t>представителей) и обучающихся, что являет</w:t>
      </w:r>
      <w:r w:rsidRPr="004902B1">
        <w:rPr>
          <w:rStyle w:val="Zag11"/>
          <w:szCs w:val="28"/>
        </w:rPr>
        <w:t>ся показателем высокого уровня деятельности управленческого звена школы;</w:t>
      </w:r>
    </w:p>
    <w:p w:rsidR="00D4633B" w:rsidRPr="002C5232" w:rsidRDefault="00D4633B" w:rsidP="00C327FC">
      <w:pPr>
        <w:pStyle w:val="21"/>
        <w:spacing w:line="240" w:lineRule="auto"/>
        <w:rPr>
          <w:rStyle w:val="Zag11"/>
          <w:szCs w:val="28"/>
        </w:rPr>
      </w:pPr>
      <w:r w:rsidRPr="009B0659">
        <w:rPr>
          <w:rStyle w:val="Zag11"/>
          <w:spacing w:val="2"/>
          <w:szCs w:val="28"/>
        </w:rPr>
        <w:t xml:space="preserve">повышение уровня культуры межличностного общения </w:t>
      </w:r>
      <w:proofErr w:type="gramStart"/>
      <w:r w:rsidRPr="002C5232">
        <w:rPr>
          <w:rStyle w:val="Zag11"/>
          <w:szCs w:val="28"/>
        </w:rPr>
        <w:t>обучающихся</w:t>
      </w:r>
      <w:proofErr w:type="gramEnd"/>
      <w:r w:rsidRPr="002C5232">
        <w:rPr>
          <w:rStyle w:val="Zag11"/>
          <w:szCs w:val="28"/>
        </w:rPr>
        <w:t xml:space="preserve"> и уровня эмпатии друг к другу;</w:t>
      </w:r>
    </w:p>
    <w:p w:rsidR="00D4633B" w:rsidRPr="00E417D8" w:rsidRDefault="00D4633B" w:rsidP="00C327FC">
      <w:pPr>
        <w:pStyle w:val="21"/>
        <w:spacing w:line="240" w:lineRule="auto"/>
        <w:rPr>
          <w:rStyle w:val="Zag11"/>
          <w:szCs w:val="28"/>
        </w:rPr>
      </w:pPr>
      <w:r w:rsidRPr="00E417D8">
        <w:rPr>
          <w:rStyle w:val="Zag11"/>
          <w:szCs w:val="28"/>
        </w:rPr>
        <w:t>снижение уровня социальной напряжённости в детской и подростковой среде;</w:t>
      </w:r>
    </w:p>
    <w:p w:rsidR="00D4633B" w:rsidRPr="00C6263C" w:rsidRDefault="00D4633B" w:rsidP="00C327FC">
      <w:pPr>
        <w:pStyle w:val="21"/>
        <w:spacing w:line="240" w:lineRule="auto"/>
        <w:rPr>
          <w:rStyle w:val="Zag11"/>
          <w:szCs w:val="28"/>
        </w:rPr>
      </w:pPr>
      <w:r w:rsidRPr="00A87A29">
        <w:rPr>
          <w:rStyle w:val="Zag11"/>
          <w:spacing w:val="2"/>
          <w:szCs w:val="28"/>
        </w:rPr>
        <w:t xml:space="preserve">результаты экспресс­диагностики показателей здоровья </w:t>
      </w:r>
      <w:r w:rsidRPr="00C6263C">
        <w:rPr>
          <w:rStyle w:val="Zag11"/>
          <w:szCs w:val="28"/>
        </w:rPr>
        <w:t>школьников;</w:t>
      </w:r>
    </w:p>
    <w:p w:rsidR="00D4633B" w:rsidRPr="00244714" w:rsidRDefault="00D4633B" w:rsidP="00C327FC">
      <w:pPr>
        <w:pStyle w:val="21"/>
        <w:spacing w:line="240" w:lineRule="auto"/>
        <w:rPr>
          <w:rStyle w:val="Zag11"/>
        </w:rPr>
      </w:pPr>
      <w:r w:rsidRPr="00012122">
        <w:rPr>
          <w:rStyle w:val="Zag11"/>
          <w:szCs w:val="28"/>
        </w:rPr>
        <w:t>положительные результаты анализа анкет по исследова</w:t>
      </w:r>
      <w:r w:rsidRPr="00012122">
        <w:rPr>
          <w:rStyle w:val="Zag11"/>
          <w:spacing w:val="2"/>
          <w:szCs w:val="28"/>
        </w:rPr>
        <w:t xml:space="preserve">нию жизнедеятельности школьников, анкет для родителей </w:t>
      </w:r>
      <w:r w:rsidRPr="00821939">
        <w:rPr>
          <w:rStyle w:val="Zag11"/>
          <w:szCs w:val="28"/>
        </w:rPr>
        <w:t>(законных представителей).</w:t>
      </w:r>
    </w:p>
    <w:p w:rsidR="00D4633B" w:rsidRPr="00B50C7E" w:rsidRDefault="00D4633B" w:rsidP="00C327FC">
      <w:pPr>
        <w:pStyle w:val="21"/>
        <w:numPr>
          <w:ilvl w:val="0"/>
          <w:numId w:val="0"/>
        </w:numPr>
        <w:spacing w:line="240" w:lineRule="auto"/>
        <w:ind w:left="680"/>
        <w:rPr>
          <w:rStyle w:val="Zag11"/>
        </w:rPr>
      </w:pPr>
    </w:p>
    <w:p w:rsidR="00D4633B" w:rsidRPr="003B2B4B" w:rsidRDefault="00D4633B" w:rsidP="00C327FC">
      <w:pPr>
        <w:pStyle w:val="aff"/>
        <w:numPr>
          <w:ilvl w:val="1"/>
          <w:numId w:val="59"/>
        </w:numPr>
        <w:spacing w:line="240" w:lineRule="auto"/>
        <w:ind w:left="0" w:firstLine="0"/>
      </w:pPr>
      <w:bookmarkStart w:id="169" w:name="_Toc288394105"/>
      <w:bookmarkStart w:id="170" w:name="_Toc288410572"/>
      <w:bookmarkStart w:id="171" w:name="_Toc288410701"/>
      <w:bookmarkStart w:id="172" w:name="_Toc294246110"/>
      <w:r w:rsidRPr="003B2B4B">
        <w:t>Программа коррекционной работы</w:t>
      </w:r>
      <w:bookmarkEnd w:id="169"/>
      <w:bookmarkEnd w:id="170"/>
      <w:bookmarkEnd w:id="171"/>
      <w:bookmarkEnd w:id="172"/>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 программы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Программа коррекционной работы в соответствии с тре</w:t>
      </w:r>
      <w:r w:rsidRPr="00BD7394">
        <w:rPr>
          <w:rFonts w:ascii="Times New Roman" w:hAnsi="Times New Roman"/>
          <w:color w:val="auto"/>
          <w:spacing w:val="-2"/>
          <w:sz w:val="28"/>
          <w:szCs w:val="28"/>
        </w:rPr>
        <w:t>бованиями ФГОС НОО направлена на создание системы ком</w:t>
      </w:r>
      <w:r w:rsidRPr="00BD7394">
        <w:rPr>
          <w:rFonts w:ascii="Times New Roman" w:hAnsi="Times New Roman"/>
          <w:color w:val="auto"/>
          <w:spacing w:val="2"/>
          <w:sz w:val="28"/>
          <w:szCs w:val="28"/>
        </w:rPr>
        <w:t>плексной помощи детям с ОВЗ</w:t>
      </w:r>
      <w:r w:rsidRPr="00BD7394">
        <w:rPr>
          <w:rFonts w:ascii="Times New Roman" w:hAnsi="Times New Roman"/>
          <w:color w:val="auto"/>
          <w:sz w:val="28"/>
          <w:szCs w:val="28"/>
        </w:rPr>
        <w:t xml:space="preserve"> в освоении основной образовательной программы</w:t>
      </w:r>
      <w:r w:rsidR="00737C47">
        <w:rPr>
          <w:rFonts w:ascii="Times New Roman" w:hAnsi="Times New Roman"/>
          <w:color w:val="auto"/>
          <w:sz w:val="28"/>
          <w:szCs w:val="28"/>
        </w:rPr>
        <w:t xml:space="preserve"> </w:t>
      </w:r>
      <w:r w:rsidRPr="00BD7394">
        <w:rPr>
          <w:rFonts w:ascii="Times New Roman" w:hAnsi="Times New Roman"/>
          <w:color w:val="auto"/>
          <w:spacing w:val="-3"/>
          <w:sz w:val="28"/>
          <w:szCs w:val="28"/>
        </w:rPr>
        <w:t>начального общего образования, коррекцию недостатков в физи</w:t>
      </w:r>
      <w:r w:rsidRPr="00BD7394">
        <w:rPr>
          <w:rFonts w:ascii="Times New Roman" w:hAnsi="Times New Roman"/>
          <w:color w:val="auto"/>
          <w:sz w:val="28"/>
          <w:szCs w:val="28"/>
        </w:rPr>
        <w:t>ческом и (или) психическом развитии обучающихся, их социальную адаптацию.</w:t>
      </w:r>
    </w:p>
    <w:p w:rsidR="00D4633B" w:rsidRPr="00BD7394" w:rsidRDefault="00D4633B" w:rsidP="00C327FC">
      <w:pPr>
        <w:pStyle w:val="a3"/>
        <w:spacing w:line="240" w:lineRule="auto"/>
        <w:ind w:firstLine="454"/>
        <w:rPr>
          <w:rFonts w:ascii="Times New Roman" w:hAnsi="Times New Roman"/>
          <w:color w:val="auto"/>
          <w:sz w:val="28"/>
          <w:szCs w:val="28"/>
        </w:rPr>
      </w:pPr>
      <w:proofErr w:type="gramStart"/>
      <w:r w:rsidRPr="00BD7394">
        <w:rPr>
          <w:rFonts w:ascii="Times New Roman" w:hAnsi="Times New Roman"/>
          <w:color w:val="auto"/>
          <w:sz w:val="28"/>
          <w:szCs w:val="28"/>
        </w:rPr>
        <w:t xml:space="preserve">Дети с ОВЗ — </w:t>
      </w:r>
      <w:r w:rsidRPr="00BD7394">
        <w:rPr>
          <w:rFonts w:ascii="Times New Roman" w:hAnsi="Times New Roman"/>
          <w:color w:val="auto"/>
          <w:spacing w:val="-4"/>
          <w:sz w:val="28"/>
          <w:szCs w:val="28"/>
        </w:rPr>
        <w:t xml:space="preserve">дети, </w:t>
      </w:r>
      <w:r w:rsidRPr="00DE4D9A">
        <w:rPr>
          <w:rFonts w:ascii="Times New Roman" w:hAnsi="Times New Roman"/>
          <w:color w:val="auto"/>
          <w:spacing w:val="-4"/>
          <w:sz w:val="28"/>
          <w:szCs w:val="28"/>
        </w:rPr>
        <w:t>состояние здоровья которых препятствует освоению</w:t>
      </w:r>
      <w:r w:rsidRPr="00BD7394">
        <w:rPr>
          <w:rFonts w:ascii="Times New Roman" w:hAnsi="Times New Roman"/>
          <w:color w:val="auto"/>
          <w:spacing w:val="-4"/>
          <w:sz w:val="28"/>
          <w:szCs w:val="28"/>
        </w:rPr>
        <w:t xml:space="preserve"> обра</w:t>
      </w:r>
      <w:r w:rsidRPr="00BD7394">
        <w:rPr>
          <w:rFonts w:ascii="Times New Roman" w:hAnsi="Times New Roman"/>
          <w:color w:val="auto"/>
          <w:sz w:val="28"/>
          <w:szCs w:val="28"/>
        </w:rPr>
        <w:t xml:space="preserve">зовательных программ общего образования вне специальных </w:t>
      </w:r>
      <w:r w:rsidRPr="00BD7394">
        <w:rPr>
          <w:rFonts w:ascii="Times New Roman" w:hAnsi="Times New Roman"/>
          <w:color w:val="auto"/>
          <w:spacing w:val="-2"/>
          <w:sz w:val="28"/>
          <w:szCs w:val="28"/>
        </w:rPr>
        <w:t>условий обучения и воспитания,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это дети­инвалиды либо </w:t>
      </w:r>
      <w:r w:rsidRPr="00BD7394">
        <w:rPr>
          <w:rFonts w:ascii="Times New Roman" w:hAnsi="Times New Roman"/>
          <w:color w:val="auto"/>
          <w:sz w:val="28"/>
          <w:szCs w:val="28"/>
        </w:rPr>
        <w:t>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Дети с ОВЗ могут </w:t>
      </w:r>
      <w:r w:rsidRPr="00BD7394">
        <w:rPr>
          <w:rFonts w:ascii="Times New Roman" w:hAnsi="Times New Roman"/>
          <w:color w:val="auto"/>
          <w:sz w:val="28"/>
          <w:szCs w:val="28"/>
        </w:rPr>
        <w:t xml:space="preserve">иметь разные по характеру и степени выраженности нарушения в физическом и (или) психическом развитии в диапазоне от временных и легкоустранимых трудностей до постоянных отклонений, требующих адаптированной к их возможностям </w:t>
      </w:r>
      <w:r w:rsidRPr="00BD7394">
        <w:rPr>
          <w:rFonts w:ascii="Times New Roman" w:hAnsi="Times New Roman"/>
          <w:color w:val="auto"/>
          <w:spacing w:val="-2"/>
          <w:sz w:val="28"/>
          <w:szCs w:val="28"/>
        </w:rPr>
        <w:t>индивидуальной программы обучения или использования спе</w:t>
      </w:r>
      <w:r w:rsidRPr="00BD7394">
        <w:rPr>
          <w:rFonts w:ascii="Times New Roman" w:hAnsi="Times New Roman"/>
          <w:color w:val="auto"/>
          <w:sz w:val="28"/>
          <w:szCs w:val="28"/>
        </w:rPr>
        <w:t>циальных образовательных программ.</w:t>
      </w:r>
    </w:p>
    <w:p w:rsidR="00D4633B" w:rsidRPr="00BD7394" w:rsidRDefault="00D4633B" w:rsidP="00C327FC">
      <w:pPr>
        <w:pStyle w:val="a3"/>
        <w:spacing w:line="240" w:lineRule="auto"/>
        <w:ind w:firstLine="454"/>
        <w:rPr>
          <w:rFonts w:ascii="Times New Roman" w:hAnsi="Times New Roman"/>
          <w:color w:val="auto"/>
          <w:spacing w:val="4"/>
          <w:sz w:val="28"/>
          <w:szCs w:val="28"/>
        </w:rPr>
      </w:pPr>
      <w:r w:rsidRPr="00BD7394">
        <w:rPr>
          <w:rFonts w:ascii="Times New Roman" w:hAnsi="Times New Roman"/>
          <w:color w:val="auto"/>
          <w:sz w:val="28"/>
          <w:szCs w:val="28"/>
        </w:rPr>
        <w:t>Программа коррекционной работы предусматривает созда</w:t>
      </w:r>
      <w:r w:rsidRPr="00BD7394">
        <w:rPr>
          <w:rFonts w:ascii="Times New Roman" w:hAnsi="Times New Roman"/>
          <w:color w:val="auto"/>
          <w:spacing w:val="2"/>
          <w:sz w:val="28"/>
          <w:szCs w:val="28"/>
        </w:rPr>
        <w:t>ние специальных условий обучения и воспитания, позволяющих учитывать особые образовательные потребности детей</w:t>
      </w:r>
      <w:r w:rsidR="00737C4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ОВЗ посредством</w:t>
      </w:r>
      <w:r w:rsidR="00737C47">
        <w:rPr>
          <w:rFonts w:ascii="Times New Roman" w:hAnsi="Times New Roman"/>
          <w:color w:val="auto"/>
          <w:spacing w:val="2"/>
          <w:sz w:val="28"/>
          <w:szCs w:val="28"/>
        </w:rPr>
        <w:t xml:space="preserve"> </w:t>
      </w:r>
      <w:r w:rsidRPr="00BD7394">
        <w:rPr>
          <w:rFonts w:ascii="Times New Roman" w:hAnsi="Times New Roman"/>
          <w:color w:val="auto"/>
          <w:sz w:val="28"/>
          <w:szCs w:val="28"/>
        </w:rPr>
        <w:t>индивидуализации и дифференциации образовательного про</w:t>
      </w:r>
      <w:r w:rsidRPr="00BD7394">
        <w:rPr>
          <w:rFonts w:ascii="Times New Roman" w:hAnsi="Times New Roman"/>
          <w:color w:val="auto"/>
          <w:spacing w:val="4"/>
          <w:sz w:val="28"/>
          <w:szCs w:val="28"/>
        </w:rPr>
        <w:t>цесса.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z w:val="28"/>
          <w:szCs w:val="28"/>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отдельных классах или</w:t>
      </w:r>
      <w:r w:rsidR="00737C47">
        <w:rPr>
          <w:rFonts w:ascii="Times New Roman" w:hAnsi="Times New Roman"/>
          <w:color w:val="auto"/>
          <w:sz w:val="28"/>
          <w:szCs w:val="28"/>
        </w:rPr>
        <w:t xml:space="preserve"> отдельных организациях, осущес</w:t>
      </w:r>
      <w:r w:rsidRPr="00BD7394">
        <w:rPr>
          <w:rFonts w:ascii="Times New Roman" w:hAnsi="Times New Roman"/>
          <w:color w:val="auto"/>
          <w:sz w:val="28"/>
          <w:szCs w:val="28"/>
        </w:rPr>
        <w:t>т</w:t>
      </w:r>
      <w:r w:rsidR="00737C47">
        <w:rPr>
          <w:rFonts w:ascii="Times New Roman" w:hAnsi="Times New Roman"/>
          <w:color w:val="auto"/>
          <w:sz w:val="28"/>
          <w:szCs w:val="28"/>
        </w:rPr>
        <w:t>в</w:t>
      </w:r>
      <w:r w:rsidRPr="00BD7394">
        <w:rPr>
          <w:rFonts w:ascii="Times New Roman" w:hAnsi="Times New Roman"/>
          <w:color w:val="auto"/>
          <w:sz w:val="28"/>
          <w:szCs w:val="28"/>
        </w:rPr>
        <w:t>ляющих образовательную деятельность по адаптированным образовательным программам</w:t>
      </w:r>
      <w:r w:rsidR="00737C47">
        <w:rPr>
          <w:rFonts w:ascii="Times New Roman" w:hAnsi="Times New Roman"/>
          <w:color w:val="auto"/>
          <w:sz w:val="28"/>
          <w:szCs w:val="28"/>
        </w:rPr>
        <w:t xml:space="preserve"> </w:t>
      </w:r>
      <w:r w:rsidRPr="00BD7394">
        <w:rPr>
          <w:rFonts w:ascii="Times New Roman" w:hAnsi="Times New Roman"/>
          <w:color w:val="auto"/>
          <w:sz w:val="28"/>
          <w:szCs w:val="28"/>
        </w:rPr>
        <w:t>или 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и организационные формы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Задачи программы:</w:t>
      </w:r>
    </w:p>
    <w:p w:rsidR="00D4633B" w:rsidRPr="00CB6752" w:rsidRDefault="00D4633B" w:rsidP="00C327FC">
      <w:pPr>
        <w:pStyle w:val="21"/>
        <w:spacing w:line="240" w:lineRule="auto"/>
      </w:pPr>
      <w:r w:rsidRPr="00CB6752">
        <w:t>своевременное выявление детей с трудностями адаптации, обусловленными ограниченными возможностями здоровья;</w:t>
      </w:r>
    </w:p>
    <w:p w:rsidR="00D4633B" w:rsidRPr="00FF3660" w:rsidRDefault="00D4633B" w:rsidP="00C327FC">
      <w:pPr>
        <w:pStyle w:val="21"/>
        <w:spacing w:line="240" w:lineRule="auto"/>
      </w:pPr>
      <w:r w:rsidRPr="0041436B">
        <w:lastRenderedPageBreak/>
        <w:t xml:space="preserve">определение особых образовательных потребностей детей с </w:t>
      </w:r>
      <w:r w:rsidRPr="00FF3660">
        <w:t>ОВЗ, детей­инвалидов;</w:t>
      </w:r>
    </w:p>
    <w:p w:rsidR="00D4633B" w:rsidRPr="00797ECB" w:rsidRDefault="00D4633B" w:rsidP="00C327FC">
      <w:pPr>
        <w:pStyle w:val="21"/>
        <w:spacing w:line="240" w:lineRule="auto"/>
      </w:pPr>
      <w:r w:rsidRPr="00FF3660">
        <w:t xml:space="preserve">определение особенностей организации </w:t>
      </w:r>
      <w:r w:rsidRPr="003B2B4B">
        <w:t>образовательной</w:t>
      </w:r>
      <w:r w:rsidR="00737C47">
        <w:t xml:space="preserve"> </w:t>
      </w:r>
      <w:r w:rsidRPr="00B630CB">
        <w:t>деятельности</w:t>
      </w:r>
      <w:r w:rsidRPr="005B482A">
        <w:t xml:space="preserve"> для рассматриваемой категории</w:t>
      </w:r>
      <w:r w:rsidRPr="00FF3660">
        <w:t xml:space="preserve"> детей в соответствии с индивидуальными особенностями каждого ребёнка,</w:t>
      </w:r>
      <w:r w:rsidRPr="00797ECB">
        <w:t xml:space="preserve"> структурой нарушения развития и степенью его выраженности;</w:t>
      </w:r>
    </w:p>
    <w:p w:rsidR="00D4633B" w:rsidRPr="00012122" w:rsidRDefault="00D4633B" w:rsidP="00C327FC">
      <w:pPr>
        <w:pStyle w:val="21"/>
        <w:spacing w:line="240" w:lineRule="auto"/>
      </w:pPr>
      <w:r w:rsidRPr="00797ECB">
        <w:t xml:space="preserve">создание условий, способствующих освоению детьми с </w:t>
      </w:r>
      <w:r w:rsidRPr="009B0659">
        <w:t>ОВЗ</w:t>
      </w:r>
      <w:r w:rsidRPr="002C5232">
        <w:t xml:space="preserve"> основной образовательной программы начального общего образования и их интеграции в образовательно</w:t>
      </w:r>
      <w:r w:rsidRPr="00E417D8">
        <w:t>й</w:t>
      </w:r>
      <w:r w:rsidRPr="00012122">
        <w:t>организации;</w:t>
      </w:r>
    </w:p>
    <w:p w:rsidR="00D4633B" w:rsidRPr="003B2B4B" w:rsidRDefault="00D4633B" w:rsidP="00C327FC">
      <w:pPr>
        <w:pStyle w:val="21"/>
        <w:spacing w:line="240" w:lineRule="auto"/>
      </w:pPr>
      <w:r w:rsidRPr="00821939">
        <w:t xml:space="preserve">осуществление индивидуально ориентированной психолого­медико­педагогической помощи детям с </w:t>
      </w:r>
      <w:r w:rsidRPr="00B50C7E">
        <w:t>ОВЗ с учётом особенностей психического и (или) фи</w:t>
      </w:r>
      <w:r w:rsidRPr="003B2B4B">
        <w:t>зического развития, индивидуальных возможностей детей (в соответствии с рекомендациями психолого­медико­педагогической комиссии);</w:t>
      </w:r>
    </w:p>
    <w:p w:rsidR="00D4633B" w:rsidRPr="00BD7394" w:rsidRDefault="00D4633B" w:rsidP="00C327FC">
      <w:pPr>
        <w:pStyle w:val="21"/>
        <w:spacing w:line="240" w:lineRule="auto"/>
      </w:pPr>
      <w:r w:rsidRPr="003B2B4B">
        <w:t>разработка и реализация индивидуальных учебных планов, организация индивидуальных и (или) групповых занят</w:t>
      </w:r>
      <w:r w:rsidRPr="00375003">
        <w:t>ий</w:t>
      </w:r>
      <w:r w:rsidRPr="00B630CB">
        <w:t xml:space="preserve"> для детей с выраженным нарушением в физическом и (или) психическом развитии, сопровождаемые поддержкой тьютора </w:t>
      </w:r>
      <w:r w:rsidRPr="00BD7394">
        <w:t>образовательной организации;</w:t>
      </w:r>
    </w:p>
    <w:p w:rsidR="00D4633B" w:rsidRPr="003B2B4B" w:rsidRDefault="00D4633B" w:rsidP="00C327FC">
      <w:pPr>
        <w:pStyle w:val="21"/>
        <w:spacing w:line="240" w:lineRule="auto"/>
      </w:pPr>
      <w:r w:rsidRPr="00BD7394">
        <w:t>обеспечение возможности обучения и воспитания по дополнительным образовательным программам и получения</w:t>
      </w:r>
      <w:r w:rsidRPr="003B2B4B">
        <w:t>дополнительных образовательных коррекционных услуг;</w:t>
      </w:r>
    </w:p>
    <w:p w:rsidR="00D4633B" w:rsidRPr="00BD7394" w:rsidRDefault="00D4633B" w:rsidP="00C327FC">
      <w:pPr>
        <w:pStyle w:val="21"/>
        <w:spacing w:line="240" w:lineRule="auto"/>
      </w:pPr>
      <w:r w:rsidRPr="00375003">
        <w:t xml:space="preserve">реализация системы мероприятий по социальной адаптации детей с </w:t>
      </w:r>
      <w:r w:rsidRPr="005B482A">
        <w:t>ОВЗ</w:t>
      </w:r>
      <w:r w:rsidRPr="00BD7394">
        <w:t>;</w:t>
      </w:r>
    </w:p>
    <w:p w:rsidR="00D4633B" w:rsidRPr="00BD7394" w:rsidRDefault="00D4633B" w:rsidP="00C327FC">
      <w:pPr>
        <w:pStyle w:val="21"/>
        <w:spacing w:line="240" w:lineRule="auto"/>
      </w:pPr>
      <w:r w:rsidRPr="00BD7394">
        <w:t>оказание родителям (законным представителям) детейс ОВЗ консультативной и методической помощи по медицинским, социальным, правовым и другим вопросам.</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Принципы</w:t>
      </w:r>
      <w:r w:rsidR="00737C47">
        <w:rPr>
          <w:rFonts w:ascii="Times New Roman" w:hAnsi="Times New Roman"/>
          <w:b/>
          <w:bCs/>
          <w:color w:val="auto"/>
          <w:sz w:val="28"/>
          <w:szCs w:val="28"/>
        </w:rPr>
        <w:t xml:space="preserve"> </w:t>
      </w:r>
      <w:r w:rsidRPr="00BD7394">
        <w:rPr>
          <w:rFonts w:ascii="Times New Roman" w:hAnsi="Times New Roman"/>
          <w:b/>
          <w:bCs/>
          <w:color w:val="auto"/>
          <w:sz w:val="28"/>
          <w:szCs w:val="28"/>
        </w:rPr>
        <w:t>формирования программы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Соблюдение интересов ребёнка</w:t>
      </w:r>
      <w:r w:rsidRPr="00BD7394">
        <w:rPr>
          <w:rFonts w:ascii="Times New Roman" w:hAnsi="Times New Roman"/>
          <w:color w:val="auto"/>
          <w:spacing w:val="2"/>
          <w:sz w:val="28"/>
          <w:szCs w:val="28"/>
        </w:rPr>
        <w:t>. Принцип определяетпозицию специалиста, который призван решать проблему</w:t>
      </w:r>
      <w:r w:rsidRPr="00BD7394">
        <w:rPr>
          <w:rFonts w:ascii="Times New Roman" w:hAnsi="Times New Roman"/>
          <w:color w:val="auto"/>
          <w:sz w:val="28"/>
          <w:szCs w:val="28"/>
        </w:rPr>
        <w:t>ребёнка с максимальной пользой и в интересах ребёнка.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Системность</w:t>
      </w:r>
      <w:r w:rsidRPr="00BD7394">
        <w:rPr>
          <w:rFonts w:ascii="Times New Roman" w:hAnsi="Times New Roman"/>
          <w:color w:val="auto"/>
          <w:spacing w:val="2"/>
          <w:sz w:val="28"/>
          <w:szCs w:val="28"/>
        </w:rPr>
        <w:t>. Принцип обеспечивает единство диагно</w:t>
      </w:r>
      <w:r w:rsidRPr="00BD7394">
        <w:rPr>
          <w:rFonts w:ascii="Times New Roman" w:hAnsi="Times New Roman"/>
          <w:color w:val="auto"/>
          <w:sz w:val="28"/>
          <w:szCs w:val="28"/>
        </w:rPr>
        <w:t>стики, коррекции и развития, т.</w:t>
      </w:r>
      <w:r w:rsidRPr="00BD7394">
        <w:rPr>
          <w:rFonts w:ascii="Times New Roman" w:hAnsi="Times New Roman"/>
          <w:color w:val="auto"/>
          <w:sz w:val="28"/>
          <w:szCs w:val="28"/>
        </w:rPr>
        <w:t> </w:t>
      </w:r>
      <w:r w:rsidRPr="00BD7394">
        <w:rPr>
          <w:rFonts w:ascii="Times New Roman" w:hAnsi="Times New Roman"/>
          <w:color w:val="auto"/>
          <w:sz w:val="28"/>
          <w:szCs w:val="28"/>
        </w:rPr>
        <w:t>е. системный подход к анализу особенностей развития и коррекции нарушений детей с ОВЗ, а также всесто</w:t>
      </w:r>
      <w:r w:rsidRPr="00BD7394">
        <w:rPr>
          <w:rFonts w:ascii="Times New Roman" w:hAnsi="Times New Roman"/>
          <w:color w:val="auto"/>
          <w:spacing w:val="-2"/>
          <w:sz w:val="28"/>
          <w:szCs w:val="28"/>
        </w:rPr>
        <w:t>ронний многоуровневый подход специалистов различного профиля, взаимодействие и согласованность их действий в</w:t>
      </w:r>
      <w:r w:rsidRPr="00BD7394">
        <w:rPr>
          <w:rFonts w:ascii="Times New Roman" w:hAnsi="Times New Roman"/>
          <w:color w:val="auto"/>
          <w:sz w:val="28"/>
          <w:szCs w:val="28"/>
        </w:rPr>
        <w:t xml:space="preserve"> решении проблем ребёнка, участие в данном процессе всех участников образовательных отношений.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Непрерывность</w:t>
      </w:r>
      <w:r w:rsidRPr="00BD7394">
        <w:rPr>
          <w:rFonts w:ascii="Times New Roman" w:hAnsi="Times New Roman"/>
          <w:color w:val="auto"/>
          <w:sz w:val="28"/>
          <w:szCs w:val="28"/>
        </w:rPr>
        <w:t>. Принцип гарантирует ребёнку и его родителям (законным представителям) непрерывность помощи до полного решения проблемы или определения подхода к еёрешению.</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Вариативность</w:t>
      </w:r>
      <w:r w:rsidRPr="00BD7394">
        <w:rPr>
          <w:rFonts w:ascii="Times New Roman" w:hAnsi="Times New Roman"/>
          <w:color w:val="auto"/>
          <w:spacing w:val="2"/>
          <w:sz w:val="28"/>
          <w:szCs w:val="28"/>
        </w:rPr>
        <w:t>. Принцип предполагает создание вариа</w:t>
      </w:r>
      <w:r w:rsidRPr="00BD7394">
        <w:rPr>
          <w:rFonts w:ascii="Times New Roman" w:hAnsi="Times New Roman"/>
          <w:color w:val="auto"/>
          <w:sz w:val="28"/>
          <w:szCs w:val="28"/>
        </w:rPr>
        <w:t>тивных условий для получения образования детьми с ОВЗ.</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Рекомендательный характер оказания помощи</w:t>
      </w:r>
      <w:r w:rsidRPr="00BD7394">
        <w:rPr>
          <w:rFonts w:ascii="Times New Roman" w:hAnsi="Times New Roman"/>
          <w:color w:val="auto"/>
          <w:spacing w:val="2"/>
          <w:sz w:val="28"/>
          <w:szCs w:val="28"/>
        </w:rPr>
        <w:t xml:space="preserve">. Принцип обеспечивает соблюдение гарантированных законодательством прав родителей (законных представителей) детей </w:t>
      </w:r>
      <w:r w:rsidRPr="00BD7394">
        <w:rPr>
          <w:rFonts w:ascii="Times New Roman" w:hAnsi="Times New Roman"/>
          <w:color w:val="auto"/>
          <w:sz w:val="28"/>
          <w:szCs w:val="28"/>
        </w:rPr>
        <w:t xml:space="preserve">с ОВЗ выбирать формы </w:t>
      </w:r>
      <w:r w:rsidRPr="00BD7394">
        <w:rPr>
          <w:rFonts w:ascii="Times New Roman" w:hAnsi="Times New Roman"/>
          <w:color w:val="auto"/>
          <w:spacing w:val="2"/>
          <w:sz w:val="28"/>
          <w:szCs w:val="28"/>
        </w:rPr>
        <w:t>получения детьми образования, организации, осуществляющие образовательную деятельность</w:t>
      </w:r>
      <w:r w:rsidRPr="00BD7394">
        <w:rPr>
          <w:rFonts w:ascii="Times New Roman" w:hAnsi="Times New Roman"/>
          <w:color w:val="auto"/>
          <w:sz w:val="28"/>
          <w:szCs w:val="28"/>
        </w:rPr>
        <w:t xml:space="preserve">, защищать законные права и интересы детей, включая </w:t>
      </w:r>
      <w:r w:rsidRPr="00BD7394">
        <w:rPr>
          <w:rFonts w:ascii="Times New Roman" w:hAnsi="Times New Roman"/>
          <w:color w:val="auto"/>
          <w:spacing w:val="2"/>
          <w:sz w:val="28"/>
          <w:szCs w:val="28"/>
        </w:rPr>
        <w:t xml:space="preserve">обязательное согласование с </w:t>
      </w:r>
      <w:r w:rsidRPr="00BD7394">
        <w:rPr>
          <w:rFonts w:ascii="Times New Roman" w:hAnsi="Times New Roman"/>
          <w:color w:val="auto"/>
          <w:spacing w:val="2"/>
          <w:sz w:val="28"/>
          <w:szCs w:val="28"/>
        </w:rPr>
        <w:lastRenderedPageBreak/>
        <w:t>родителями (законными пред</w:t>
      </w:r>
      <w:r w:rsidRPr="00BD7394">
        <w:rPr>
          <w:rFonts w:ascii="Times New Roman" w:hAnsi="Times New Roman"/>
          <w:color w:val="auto"/>
          <w:sz w:val="28"/>
          <w:szCs w:val="28"/>
        </w:rPr>
        <w:t>ставителями) вопроса о направлении (переводе) детей с ОВЗ в специальные (коррекционные) организации, осуществляющие образовательную деятельность (классы, группы).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Направления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Программа коррекционной работы на уровне начального </w:t>
      </w:r>
      <w:r w:rsidRPr="00BD7394">
        <w:rPr>
          <w:rFonts w:ascii="Times New Roman" w:hAnsi="Times New Roman"/>
          <w:color w:val="auto"/>
          <w:spacing w:val="2"/>
          <w:sz w:val="28"/>
          <w:szCs w:val="28"/>
        </w:rPr>
        <w:t>общего образования включает в себя взаимосвязанные на</w:t>
      </w:r>
      <w:r w:rsidRPr="00BD7394">
        <w:rPr>
          <w:rFonts w:ascii="Times New Roman" w:hAnsi="Times New Roman"/>
          <w:color w:val="auto"/>
          <w:sz w:val="28"/>
          <w:szCs w:val="28"/>
        </w:rPr>
        <w:t>правления, отражающие её основное содержание:</w:t>
      </w:r>
    </w:p>
    <w:p w:rsidR="00D4633B" w:rsidRPr="009B0659" w:rsidRDefault="00D4633B" w:rsidP="00C327FC">
      <w:pPr>
        <w:pStyle w:val="21"/>
        <w:spacing w:line="240" w:lineRule="auto"/>
      </w:pPr>
      <w:r w:rsidRPr="00CB6752">
        <w:rPr>
          <w:iCs/>
          <w:spacing w:val="2"/>
        </w:rPr>
        <w:t>диагностическая работа</w:t>
      </w:r>
      <w:r w:rsidRPr="0041436B">
        <w:rPr>
          <w:spacing w:val="2"/>
        </w:rPr>
        <w:t xml:space="preserve"> обеспечивает своевременное </w:t>
      </w:r>
      <w:r w:rsidRPr="0041436B">
        <w:t>выявление детей с ограниченными возможностями здоровья, проведение их комплексного обследования и подготовку ре</w:t>
      </w:r>
      <w:r w:rsidRPr="00FF3660">
        <w:rPr>
          <w:spacing w:val="2"/>
        </w:rPr>
        <w:t>комендаций по оказанию им психолого­медико­педагогиче</w:t>
      </w:r>
      <w:r w:rsidRPr="00FF3660">
        <w:t xml:space="preserve">ской помощи в условиях </w:t>
      </w:r>
      <w:r w:rsidRPr="004902B1">
        <w:t>образовательной организации</w:t>
      </w:r>
      <w:r w:rsidRPr="009B0659">
        <w:t>;</w:t>
      </w:r>
    </w:p>
    <w:p w:rsidR="00D4633B" w:rsidRPr="004902B1" w:rsidRDefault="00D4633B" w:rsidP="00C327FC">
      <w:pPr>
        <w:pStyle w:val="21"/>
        <w:spacing w:line="240" w:lineRule="auto"/>
      </w:pPr>
      <w:r w:rsidRPr="002C5232">
        <w:rPr>
          <w:iCs/>
        </w:rPr>
        <w:t>коррекционно­развивающая работа</w:t>
      </w:r>
      <w:r w:rsidRPr="002C5232">
        <w:t xml:space="preserve"> обеспечивает свое</w:t>
      </w:r>
      <w:r w:rsidRPr="00A87A29">
        <w:t xml:space="preserve">временную специализированную помощь в освоении содержания образования и коррекцию недостатков в физическом и (или) психическом развитии детей с </w:t>
      </w:r>
      <w:r w:rsidRPr="00C6263C">
        <w:t>ОВ</w:t>
      </w:r>
      <w:r w:rsidRPr="00012122">
        <w:t xml:space="preserve">З в условиях </w:t>
      </w:r>
      <w:r w:rsidRPr="00B50C7E">
        <w:t xml:space="preserve">образовательной </w:t>
      </w:r>
      <w:r w:rsidRPr="003B2B4B">
        <w:t>организации; способствует</w:t>
      </w:r>
      <w:r w:rsidRPr="00FF3660">
        <w:t xml:space="preserve"> формированию универсальных учеб</w:t>
      </w:r>
      <w:r w:rsidRPr="00797ECB">
        <w:rPr>
          <w:spacing w:val="2"/>
        </w:rPr>
        <w:t xml:space="preserve">ных действий </w:t>
      </w:r>
      <w:proofErr w:type="gramStart"/>
      <w:r w:rsidRPr="00797ECB">
        <w:rPr>
          <w:spacing w:val="2"/>
        </w:rPr>
        <w:t>у</w:t>
      </w:r>
      <w:proofErr w:type="gramEnd"/>
      <w:r w:rsidRPr="00797ECB">
        <w:rPr>
          <w:spacing w:val="2"/>
        </w:rPr>
        <w:t xml:space="preserve"> обучающихся (личностных, регулятивных, </w:t>
      </w:r>
      <w:r w:rsidRPr="004902B1">
        <w:t>познавательных, коммуникативных);</w:t>
      </w:r>
    </w:p>
    <w:p w:rsidR="00D4633B" w:rsidRPr="00012122" w:rsidRDefault="00D4633B" w:rsidP="00C327FC">
      <w:pPr>
        <w:pStyle w:val="21"/>
        <w:spacing w:line="240" w:lineRule="auto"/>
        <w:rPr>
          <w:spacing w:val="-2"/>
        </w:rPr>
      </w:pPr>
      <w:r w:rsidRPr="009B0659">
        <w:rPr>
          <w:iCs/>
          <w:spacing w:val="2"/>
        </w:rPr>
        <w:t>консультативная работа</w:t>
      </w:r>
      <w:r w:rsidRPr="002C5232">
        <w:rPr>
          <w:spacing w:val="2"/>
        </w:rPr>
        <w:t xml:space="preserve"> обеспечивает непрерывность специального сопровождения детей с </w:t>
      </w:r>
      <w:r w:rsidRPr="00A87A29">
        <w:rPr>
          <w:spacing w:val="2"/>
        </w:rPr>
        <w:t xml:space="preserve">ОВЗ и их семей по вопросам реализации </w:t>
      </w:r>
      <w:r w:rsidRPr="00C6263C">
        <w:t>дифференцированных психолого­педагогических условий об</w:t>
      </w:r>
      <w:r w:rsidRPr="00012122">
        <w:rPr>
          <w:spacing w:val="-2"/>
        </w:rPr>
        <w:t>учения, воспитания, коррекции, развития и социализации обучающихся;</w:t>
      </w:r>
    </w:p>
    <w:p w:rsidR="00D4633B" w:rsidRPr="005B482A" w:rsidRDefault="00D4633B" w:rsidP="00C327FC">
      <w:pPr>
        <w:pStyle w:val="21"/>
        <w:spacing w:line="240" w:lineRule="auto"/>
      </w:pPr>
      <w:r w:rsidRPr="00821939">
        <w:rPr>
          <w:iCs/>
          <w:spacing w:val="2"/>
        </w:rPr>
        <w:t>информационно­просветительская работа</w:t>
      </w:r>
      <w:r w:rsidRPr="00B50C7E">
        <w:rPr>
          <w:spacing w:val="2"/>
        </w:rPr>
        <w:t xml:space="preserve"> направлена на разъяснительную деятельность по вопросам, связанным</w:t>
      </w:r>
      <w:r w:rsidRPr="003B2B4B">
        <w:t xml:space="preserve">с особенностями образовательного процесса для данной категории детей, со всеми </w:t>
      </w:r>
      <w:r w:rsidRPr="00375003">
        <w:t>участниками образовательных отношений</w:t>
      </w:r>
      <w:r w:rsidRPr="00B630CB">
        <w:t xml:space="preserve"> — обучающимися (как имеющими, так и не </w:t>
      </w:r>
      <w:r w:rsidRPr="005B482A">
        <w:t>имеющими недостатки в развитии), их родителями (законными представителями), педагогическими работниками.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b/>
          <w:bCs/>
          <w:color w:val="auto"/>
          <w:sz w:val="28"/>
          <w:szCs w:val="28"/>
        </w:rPr>
        <w:t>Содержание направлений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Диагностическая работа включает: </w:t>
      </w:r>
    </w:p>
    <w:p w:rsidR="00D4633B" w:rsidRPr="00CB6752" w:rsidRDefault="00D4633B" w:rsidP="00C327FC">
      <w:pPr>
        <w:pStyle w:val="21"/>
        <w:spacing w:line="240" w:lineRule="auto"/>
      </w:pPr>
      <w:r w:rsidRPr="00CB6752">
        <w:t>своевременное выявление детей, нуждающихся в специализированной помощи;</w:t>
      </w:r>
    </w:p>
    <w:p w:rsidR="00D4633B" w:rsidRPr="009B0659" w:rsidRDefault="00D4633B" w:rsidP="00C327FC">
      <w:pPr>
        <w:pStyle w:val="21"/>
        <w:spacing w:line="240" w:lineRule="auto"/>
      </w:pPr>
      <w:r w:rsidRPr="0041436B">
        <w:t>раннюю (с первых дней пребывания ребёнка в образовательной</w:t>
      </w:r>
      <w:r w:rsidR="00737C47">
        <w:t xml:space="preserve"> </w:t>
      </w:r>
      <w:r w:rsidRPr="00797ECB">
        <w:t>организации</w:t>
      </w:r>
      <w:r w:rsidRPr="004902B1">
        <w:t>)</w:t>
      </w:r>
      <w:r w:rsidRPr="009B0659">
        <w:t xml:space="preserve"> диагностику отклонений в развитии и анализ причин трудностей адаптации;</w:t>
      </w:r>
    </w:p>
    <w:p w:rsidR="00D4633B" w:rsidRPr="002C5232" w:rsidRDefault="00D4633B" w:rsidP="00C327FC">
      <w:pPr>
        <w:pStyle w:val="21"/>
        <w:spacing w:line="240" w:lineRule="auto"/>
        <w:rPr>
          <w:spacing w:val="-2"/>
        </w:rPr>
      </w:pPr>
      <w:r w:rsidRPr="002C5232">
        <w:rPr>
          <w:spacing w:val="-2"/>
        </w:rPr>
        <w:t>комплексный сбор сведений о ребёнке на основании диагностической информации от специалистов разного профиля;</w:t>
      </w:r>
    </w:p>
    <w:p w:rsidR="00D4633B" w:rsidRPr="00C6263C" w:rsidRDefault="00D4633B" w:rsidP="00C327FC">
      <w:pPr>
        <w:pStyle w:val="21"/>
        <w:spacing w:line="240" w:lineRule="auto"/>
      </w:pPr>
      <w:r w:rsidRPr="00E417D8">
        <w:t xml:space="preserve">определение уровня актуального и зоны ближайшего развития обучающегося с </w:t>
      </w:r>
      <w:r w:rsidRPr="00A87A29">
        <w:t>ОВЗ</w:t>
      </w:r>
      <w:r w:rsidRPr="00C6263C">
        <w:t>, выявление его резервных возможностей;</w:t>
      </w:r>
    </w:p>
    <w:p w:rsidR="00D4633B" w:rsidRPr="00012122" w:rsidRDefault="00D4633B" w:rsidP="00C327FC">
      <w:pPr>
        <w:pStyle w:val="21"/>
        <w:spacing w:line="240" w:lineRule="auto"/>
      </w:pPr>
      <w:r w:rsidRPr="00012122">
        <w:t>изучение развития эмоционально­волевой сферы и личностных особенностей обучающихся;</w:t>
      </w:r>
    </w:p>
    <w:p w:rsidR="00D4633B" w:rsidRPr="00B50C7E" w:rsidRDefault="00D4633B" w:rsidP="00C327FC">
      <w:pPr>
        <w:pStyle w:val="21"/>
        <w:spacing w:line="240" w:lineRule="auto"/>
      </w:pPr>
      <w:r w:rsidRPr="00821939">
        <w:rPr>
          <w:spacing w:val="-2"/>
        </w:rPr>
        <w:t>изучение социальной ситуации развития и условий се</w:t>
      </w:r>
      <w:r w:rsidRPr="00B50C7E">
        <w:t>мейного воспитания ребёнка;</w:t>
      </w:r>
    </w:p>
    <w:p w:rsidR="00D4633B" w:rsidRPr="003B2B4B" w:rsidRDefault="00D4633B" w:rsidP="00C327FC">
      <w:pPr>
        <w:pStyle w:val="21"/>
        <w:spacing w:line="240" w:lineRule="auto"/>
      </w:pPr>
      <w:r w:rsidRPr="00B50C7E">
        <w:t xml:space="preserve">изучение адаптивных возможностей и уровня социализации ребёнка с </w:t>
      </w:r>
      <w:r w:rsidRPr="003B2B4B">
        <w:t>ОВЗ;</w:t>
      </w:r>
    </w:p>
    <w:p w:rsidR="00D4633B" w:rsidRPr="00B630CB" w:rsidRDefault="00D4633B" w:rsidP="00C327FC">
      <w:pPr>
        <w:pStyle w:val="21"/>
        <w:spacing w:line="240" w:lineRule="auto"/>
      </w:pPr>
      <w:r w:rsidRPr="00375003">
        <w:rPr>
          <w:spacing w:val="2"/>
        </w:rPr>
        <w:lastRenderedPageBreak/>
        <w:t xml:space="preserve">системный разносторонний контроль специалистов за </w:t>
      </w:r>
      <w:r w:rsidRPr="00B630CB">
        <w:t>уровнем и динамикой развития ребёнка;</w:t>
      </w:r>
    </w:p>
    <w:p w:rsidR="00D4633B" w:rsidRPr="005B482A" w:rsidRDefault="00D4633B" w:rsidP="00C327FC">
      <w:pPr>
        <w:pStyle w:val="21"/>
        <w:spacing w:line="240" w:lineRule="auto"/>
      </w:pPr>
      <w:r w:rsidRPr="005B482A">
        <w:t>анализ успешности коррекционно­развивающей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Коррекционно­развивающая работа включает:</w:t>
      </w:r>
    </w:p>
    <w:p w:rsidR="00D4633B" w:rsidRPr="004902B1" w:rsidRDefault="00D4633B" w:rsidP="00C327FC">
      <w:pPr>
        <w:pStyle w:val="21"/>
        <w:spacing w:line="240" w:lineRule="auto"/>
      </w:pPr>
      <w:r w:rsidRPr="00CB6752">
        <w:t xml:space="preserve">выбор оптимальных для развития ребёнка с </w:t>
      </w:r>
      <w:r w:rsidRPr="00FF3660">
        <w:t>ОВЗ</w:t>
      </w:r>
      <w:r w:rsidRPr="00797ECB">
        <w:rPr>
          <w:spacing w:val="2"/>
        </w:rPr>
        <w:t xml:space="preserve"> коррекционных программ/</w:t>
      </w:r>
      <w:r w:rsidRPr="004902B1">
        <w:t>методик, методов и приёмов обучения в соответствии с его особыми образовательными потребностями;</w:t>
      </w:r>
    </w:p>
    <w:p w:rsidR="00D4633B" w:rsidRPr="002C5232" w:rsidRDefault="00D4633B" w:rsidP="00C327FC">
      <w:pPr>
        <w:pStyle w:val="21"/>
        <w:spacing w:line="240" w:lineRule="auto"/>
      </w:pPr>
      <w:r w:rsidRPr="009B0659">
        <w:t>организацию и проведение специалистами и</w:t>
      </w:r>
      <w:r w:rsidRPr="002C5232">
        <w:t>ндивидуальных и групповых коррекционно­развивающих занятий, необходимых для преодоления нарушений развития и трудностей обучения;</w:t>
      </w:r>
    </w:p>
    <w:p w:rsidR="00D4633B" w:rsidRPr="00C6263C" w:rsidRDefault="00D4633B" w:rsidP="00C327FC">
      <w:pPr>
        <w:pStyle w:val="21"/>
        <w:spacing w:line="240" w:lineRule="auto"/>
      </w:pPr>
      <w:r w:rsidRPr="00E417D8">
        <w:rPr>
          <w:spacing w:val="2"/>
        </w:rPr>
        <w:t>системное воздействие н</w:t>
      </w:r>
      <w:r w:rsidRPr="00A87A29">
        <w:rPr>
          <w:spacing w:val="2"/>
        </w:rPr>
        <w:t xml:space="preserve">а учебно­познавательную деятельность ребёнка в динамике образовательного процесса, </w:t>
      </w:r>
      <w:r w:rsidRPr="00C6263C">
        <w:t>направленное на формирование универсальных учебных действий и коррекцию отклонений в развитии;</w:t>
      </w:r>
    </w:p>
    <w:p w:rsidR="00D4633B" w:rsidRPr="00012122" w:rsidRDefault="00D4633B" w:rsidP="00C327FC">
      <w:pPr>
        <w:pStyle w:val="21"/>
        <w:spacing w:line="240" w:lineRule="auto"/>
      </w:pPr>
      <w:r w:rsidRPr="00012122">
        <w:t>коррекцию и развитие высших психических функций;</w:t>
      </w:r>
    </w:p>
    <w:p w:rsidR="00D4633B" w:rsidRPr="003B2B4B" w:rsidRDefault="00D4633B" w:rsidP="00C327FC">
      <w:pPr>
        <w:pStyle w:val="21"/>
        <w:spacing w:line="240" w:lineRule="auto"/>
      </w:pPr>
      <w:r w:rsidRPr="00821939">
        <w:t>развитие эмоционально­волевой и личностной сферы ребёнка и психокоррекцию его поведен</w:t>
      </w:r>
      <w:r w:rsidRPr="003B2B4B">
        <w:t>ия;</w:t>
      </w:r>
    </w:p>
    <w:p w:rsidR="00D4633B" w:rsidRPr="00B630CB" w:rsidRDefault="00D4633B" w:rsidP="00C327FC">
      <w:pPr>
        <w:pStyle w:val="21"/>
        <w:spacing w:line="240" w:lineRule="auto"/>
      </w:pPr>
      <w:r w:rsidRPr="00375003">
        <w:rPr>
          <w:spacing w:val="2"/>
        </w:rPr>
        <w:t xml:space="preserve">социальную защиту ребёнка в случае неблагоприятных </w:t>
      </w:r>
      <w:r w:rsidRPr="00B630CB">
        <w:t>условий жизни при психотравмирующих обстоятельствах.</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Консультативная работа включает:</w:t>
      </w:r>
    </w:p>
    <w:p w:rsidR="00D4633B" w:rsidRPr="009B0659" w:rsidRDefault="00D4633B" w:rsidP="00C327FC">
      <w:pPr>
        <w:pStyle w:val="21"/>
        <w:spacing w:line="240" w:lineRule="auto"/>
      </w:pPr>
      <w:proofErr w:type="gramStart"/>
      <w:r w:rsidRPr="00CB6752">
        <w:rPr>
          <w:spacing w:val="2"/>
        </w:rPr>
        <w:t xml:space="preserve">выработку совместных обоснованных рекомендаций по </w:t>
      </w:r>
      <w:r w:rsidRPr="0041436B">
        <w:t xml:space="preserve">основным направлениям работы с обучающимся с </w:t>
      </w:r>
      <w:r w:rsidRPr="00FF3660">
        <w:t xml:space="preserve">ОВЗ, единых для всех участников </w:t>
      </w:r>
      <w:r w:rsidRPr="00797ECB">
        <w:rPr>
          <w:szCs w:val="28"/>
        </w:rPr>
        <w:t>образовательных отношений</w:t>
      </w:r>
      <w:r w:rsidRPr="009B0659">
        <w:t>;</w:t>
      </w:r>
      <w:proofErr w:type="gramEnd"/>
    </w:p>
    <w:p w:rsidR="00D4633B" w:rsidRPr="00012122" w:rsidRDefault="00D4633B" w:rsidP="00C327FC">
      <w:pPr>
        <w:pStyle w:val="21"/>
        <w:spacing w:line="240" w:lineRule="auto"/>
      </w:pPr>
      <w:r w:rsidRPr="002C5232">
        <w:rPr>
          <w:spacing w:val="2"/>
        </w:rPr>
        <w:t>консультирование специалистами педагогов по выбору индивидуально ориентированных методов и приёмов рабо</w:t>
      </w:r>
      <w:r w:rsidRPr="00E417D8">
        <w:rPr>
          <w:spacing w:val="2"/>
        </w:rPr>
        <w:t>ты</w:t>
      </w:r>
      <w:r w:rsidRPr="00A87A29">
        <w:t xml:space="preserve"> с </w:t>
      </w:r>
      <w:proofErr w:type="gramStart"/>
      <w:r w:rsidRPr="00A87A29">
        <w:t>обучающимся</w:t>
      </w:r>
      <w:proofErr w:type="gramEnd"/>
      <w:r w:rsidRPr="00A87A29">
        <w:t xml:space="preserve"> с </w:t>
      </w:r>
      <w:r w:rsidRPr="00C6263C">
        <w:t>ОВЗ</w:t>
      </w:r>
      <w:r w:rsidRPr="00012122">
        <w:t>;</w:t>
      </w:r>
    </w:p>
    <w:p w:rsidR="00D4633B" w:rsidRPr="00B50C7E" w:rsidRDefault="00D4633B" w:rsidP="00C327FC">
      <w:pPr>
        <w:pStyle w:val="21"/>
        <w:spacing w:line="240" w:lineRule="auto"/>
      </w:pPr>
      <w:r w:rsidRPr="00821939">
        <w:t xml:space="preserve">консультативную помощь семье в вопросах выбора стратегии воспитания и приёмов коррекционного обучения ребёнка с </w:t>
      </w:r>
      <w:r w:rsidRPr="00B50C7E">
        <w:t>ОВЗ.</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Информационно­просветительская работа предусматри</w:t>
      </w:r>
      <w:r w:rsidRPr="00BD7394">
        <w:rPr>
          <w:rFonts w:ascii="Times New Roman" w:hAnsi="Times New Roman"/>
          <w:iCs/>
          <w:color w:val="auto"/>
          <w:sz w:val="28"/>
          <w:szCs w:val="28"/>
        </w:rPr>
        <w:t>вает:</w:t>
      </w:r>
    </w:p>
    <w:p w:rsidR="00D4633B" w:rsidRPr="002C5232" w:rsidRDefault="00D4633B" w:rsidP="00C327FC">
      <w:pPr>
        <w:pStyle w:val="21"/>
        <w:spacing w:line="240" w:lineRule="auto"/>
      </w:pPr>
      <w:r w:rsidRPr="00CB6752">
        <w:t>различные формы просветительской деятельности (лекции, беседы, информационные</w:t>
      </w:r>
      <w:r w:rsidRPr="0041436B">
        <w:t xml:space="preserve"> стенды, печатные материалы), направленные на разъяснение участникам </w:t>
      </w:r>
      <w:r w:rsidRPr="0041436B">
        <w:rPr>
          <w:szCs w:val="28"/>
        </w:rPr>
        <w:t>образовательных отношений</w:t>
      </w:r>
      <w:r w:rsidRPr="00FF3660">
        <w:t> — обучающимся (как имеющим, так и не имеющим недостатки в развитии), их родителям (законным представителям), педагогическим работникам — вопросов, связанных</w:t>
      </w:r>
      <w:r w:rsidRPr="004902B1">
        <w:t xml:space="preserve">с особенностями образовательного процесса и сопровождения детей с </w:t>
      </w:r>
      <w:r w:rsidRPr="002C5232">
        <w:t>ОВЗ;</w:t>
      </w:r>
    </w:p>
    <w:p w:rsidR="00D4633B" w:rsidRPr="00B50C7E" w:rsidRDefault="00D4633B" w:rsidP="00C327FC">
      <w:pPr>
        <w:pStyle w:val="21"/>
        <w:spacing w:line="240" w:lineRule="auto"/>
      </w:pPr>
      <w:r w:rsidRPr="00E417D8">
        <w:rPr>
          <w:spacing w:val="2"/>
        </w:rPr>
        <w:t>проведение тематических выступлен</w:t>
      </w:r>
      <w:r w:rsidRPr="00A87A29">
        <w:rPr>
          <w:spacing w:val="2"/>
        </w:rPr>
        <w:t>ий для педагогов</w:t>
      </w:r>
      <w:r w:rsidRPr="00012122">
        <w:t>и родителей по разъяснению индивидуально­ти</w:t>
      </w:r>
      <w:r w:rsidRPr="00821939">
        <w:t xml:space="preserve">пологических особенностей различных категорий детей с </w:t>
      </w:r>
      <w:r w:rsidRPr="00B50C7E">
        <w:t>ОВЗ.</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Этапы реализации программы</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color w:val="auto"/>
          <w:sz w:val="28"/>
          <w:szCs w:val="28"/>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Этап сбора и анализа информации</w:t>
      </w:r>
      <w:r w:rsidRPr="00BD7394">
        <w:rPr>
          <w:rFonts w:ascii="Times New Roman" w:hAnsi="Times New Roman"/>
          <w:color w:val="auto"/>
          <w:spacing w:val="2"/>
          <w:sz w:val="28"/>
          <w:szCs w:val="28"/>
        </w:rPr>
        <w:t xml:space="preserve"> (информационно­</w:t>
      </w:r>
      <w:r w:rsidRPr="00BD7394">
        <w:rPr>
          <w:rFonts w:ascii="Times New Roman" w:hAnsi="Times New Roman"/>
          <w:color w:val="auto"/>
          <w:sz w:val="28"/>
          <w:szCs w:val="28"/>
        </w:rPr>
        <w:t xml:space="preserve">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на предмет </w:t>
      </w:r>
      <w:r w:rsidRPr="00BD7394">
        <w:rPr>
          <w:rFonts w:ascii="Times New Roman" w:hAnsi="Times New Roman"/>
          <w:color w:val="auto"/>
          <w:sz w:val="28"/>
          <w:szCs w:val="28"/>
        </w:rPr>
        <w:lastRenderedPageBreak/>
        <w:t>соответствия требованиям программно­методического обеспечения, материально­технической и кадровой базы организации.</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Этап планирования, организации, координации</w:t>
      </w:r>
      <w:r w:rsidRPr="00BD7394">
        <w:rPr>
          <w:rFonts w:ascii="Times New Roman" w:hAnsi="Times New Roman"/>
          <w:color w:val="auto"/>
          <w:sz w:val="28"/>
          <w:szCs w:val="28"/>
        </w:rPr>
        <w:t xml:space="preserve"> (органи</w:t>
      </w:r>
      <w:r w:rsidRPr="00BD7394">
        <w:rPr>
          <w:rFonts w:ascii="Times New Roman" w:hAnsi="Times New Roman"/>
          <w:color w:val="auto"/>
          <w:spacing w:val="-2"/>
          <w:sz w:val="28"/>
          <w:szCs w:val="28"/>
        </w:rPr>
        <w:t xml:space="preserve">зационно­исполнительская деятельность). Результатом работы </w:t>
      </w:r>
      <w:r w:rsidRPr="00BD7394">
        <w:rPr>
          <w:rFonts w:ascii="Times New Roman" w:hAnsi="Times New Roman"/>
          <w:color w:val="auto"/>
          <w:sz w:val="28"/>
          <w:szCs w:val="28"/>
        </w:rPr>
        <w:t xml:space="preserve">является особым образом организованный образовательный </w:t>
      </w:r>
      <w:r w:rsidRPr="00BD7394">
        <w:rPr>
          <w:rFonts w:ascii="Times New Roman" w:hAnsi="Times New Roman"/>
          <w:color w:val="auto"/>
          <w:spacing w:val="2"/>
          <w:sz w:val="28"/>
          <w:szCs w:val="28"/>
        </w:rPr>
        <w:t>процесс, имеющий коррекционно­развивающую направлен</w:t>
      </w:r>
      <w:r w:rsidRPr="00BD7394">
        <w:rPr>
          <w:rFonts w:ascii="Times New Roman" w:hAnsi="Times New Roman"/>
          <w:color w:val="auto"/>
          <w:sz w:val="28"/>
          <w:szCs w:val="28"/>
        </w:rPr>
        <w:t>ность, и процесс специального сопровождения детей с ОВЗ</w:t>
      </w:r>
      <w:r w:rsidRPr="00BD7394">
        <w:rPr>
          <w:rFonts w:ascii="Times New Roman" w:hAnsi="Times New Roman"/>
          <w:color w:val="auto"/>
          <w:spacing w:val="2"/>
          <w:sz w:val="28"/>
          <w:szCs w:val="28"/>
        </w:rPr>
        <w:t xml:space="preserve"> при целенаправленно созданных (вариативных) условиях обучения, воспитания, </w:t>
      </w:r>
      <w:r w:rsidRPr="00BD7394">
        <w:rPr>
          <w:rFonts w:ascii="Times New Roman" w:hAnsi="Times New Roman"/>
          <w:color w:val="auto"/>
          <w:sz w:val="28"/>
          <w:szCs w:val="28"/>
        </w:rPr>
        <w:t>развития, социализации рассматриваемой категории детей.</w:t>
      </w:r>
    </w:p>
    <w:p w:rsidR="00D4633B" w:rsidRPr="00BD7394" w:rsidRDefault="00D4633B" w:rsidP="00C327FC">
      <w:pPr>
        <w:pStyle w:val="a3"/>
        <w:spacing w:line="24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Этап диагностики коррекционно­развивающей образо</w:t>
      </w:r>
      <w:r w:rsidRPr="00BD7394">
        <w:rPr>
          <w:rFonts w:ascii="Times New Roman" w:hAnsi="Times New Roman"/>
          <w:iCs/>
          <w:color w:val="auto"/>
          <w:spacing w:val="-2"/>
          <w:sz w:val="28"/>
          <w:szCs w:val="28"/>
        </w:rPr>
        <w:t xml:space="preserve">вательной среды </w:t>
      </w:r>
      <w:r w:rsidRPr="00BD7394">
        <w:rPr>
          <w:rFonts w:ascii="Times New Roman" w:hAnsi="Times New Roman"/>
          <w:color w:val="auto"/>
          <w:spacing w:val="-2"/>
          <w:sz w:val="28"/>
          <w:szCs w:val="28"/>
        </w:rPr>
        <w:t xml:space="preserve">(контрольно­диагностическая деятельность). </w:t>
      </w:r>
      <w:r w:rsidRPr="00BD7394">
        <w:rPr>
          <w:rFonts w:ascii="Times New Roman" w:hAnsi="Times New Roman"/>
          <w:color w:val="auto"/>
          <w:spacing w:val="2"/>
          <w:sz w:val="28"/>
          <w:szCs w:val="28"/>
        </w:rPr>
        <w:t xml:space="preserve">Результатом является констатация соответствия созданных </w:t>
      </w:r>
      <w:r w:rsidRPr="00BD7394">
        <w:rPr>
          <w:rFonts w:ascii="Times New Roman" w:hAnsi="Times New Roman"/>
          <w:color w:val="auto"/>
          <w:sz w:val="28"/>
          <w:szCs w:val="28"/>
        </w:rPr>
        <w:t>условий и выбранных коррекционно­развивающих и образовательных программ особым образовательным потребностям</w:t>
      </w:r>
      <w:r w:rsidRPr="00BD7394">
        <w:rPr>
          <w:rFonts w:ascii="Times New Roman" w:hAnsi="Times New Roman"/>
          <w:color w:val="auto"/>
          <w:spacing w:val="2"/>
          <w:sz w:val="28"/>
          <w:szCs w:val="28"/>
        </w:rPr>
        <w:t>ребёнка.</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Этап регуляции и корректировки</w:t>
      </w:r>
      <w:r w:rsidRPr="00BD7394">
        <w:rPr>
          <w:rFonts w:ascii="Times New Roman" w:hAnsi="Times New Roman"/>
          <w:color w:val="auto"/>
          <w:spacing w:val="2"/>
          <w:sz w:val="28"/>
          <w:szCs w:val="28"/>
        </w:rPr>
        <w:t xml:space="preserve"> (регулятивно­корректировочная деятельность). Результатом является внесение </w:t>
      </w:r>
      <w:r w:rsidRPr="00BD7394">
        <w:rPr>
          <w:rFonts w:ascii="Times New Roman" w:hAnsi="Times New Roman"/>
          <w:color w:val="auto"/>
          <w:sz w:val="28"/>
          <w:szCs w:val="28"/>
        </w:rPr>
        <w:t>необходимых изменений в образовательный процесс и процесс сопровождения детей с ОВЗ, корректировка условий и форм обучения, методов и приёмов работы.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b/>
          <w:bCs/>
          <w:color w:val="auto"/>
          <w:sz w:val="28"/>
          <w:szCs w:val="28"/>
        </w:rPr>
        <w:t>Механизмы реализации программы</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Основными механизмами реализации коррекционной</w:t>
      </w:r>
      <w:r w:rsidRPr="00BD7394">
        <w:rPr>
          <w:rFonts w:ascii="Times New Roman" w:hAnsi="Times New Roman"/>
          <w:color w:val="auto"/>
          <w:spacing w:val="2"/>
          <w:sz w:val="28"/>
          <w:szCs w:val="28"/>
        </w:rPr>
        <w:br/>
      </w:r>
      <w:r w:rsidRPr="00BD7394">
        <w:rPr>
          <w:rFonts w:ascii="Times New Roman" w:hAnsi="Times New Roman"/>
          <w:color w:val="auto"/>
          <w:sz w:val="28"/>
          <w:szCs w:val="28"/>
        </w:rPr>
        <w:t>ра</w:t>
      </w:r>
      <w:r w:rsidRPr="00BD7394">
        <w:rPr>
          <w:rFonts w:ascii="Times New Roman" w:hAnsi="Times New Roman"/>
          <w:color w:val="auto"/>
          <w:spacing w:val="2"/>
          <w:sz w:val="28"/>
          <w:szCs w:val="28"/>
        </w:rPr>
        <w:t xml:space="preserve">боты являются оптимально выстроенное </w:t>
      </w:r>
      <w:r w:rsidRPr="00BD7394">
        <w:rPr>
          <w:rFonts w:ascii="Times New Roman" w:hAnsi="Times New Roman"/>
          <w:iCs/>
          <w:color w:val="auto"/>
          <w:spacing w:val="2"/>
          <w:sz w:val="28"/>
          <w:szCs w:val="28"/>
        </w:rPr>
        <w:t xml:space="preserve">взаимодействие </w:t>
      </w:r>
      <w:r w:rsidRPr="00BD7394">
        <w:rPr>
          <w:rFonts w:ascii="Times New Roman" w:hAnsi="Times New Roman"/>
          <w:iCs/>
          <w:color w:val="auto"/>
          <w:sz w:val="28"/>
          <w:szCs w:val="28"/>
        </w:rPr>
        <w:t>специалистов образовательной организации</w:t>
      </w:r>
      <w:r w:rsidRPr="00BD7394">
        <w:rPr>
          <w:rFonts w:ascii="Times New Roman" w:hAnsi="Times New Roman"/>
          <w:color w:val="auto"/>
          <w:sz w:val="28"/>
          <w:szCs w:val="28"/>
        </w:rPr>
        <w:t xml:space="preserve"> </w:t>
      </w:r>
      <w:proofErr w:type="gramStart"/>
      <w:r w:rsidR="00737C47">
        <w:rPr>
          <w:rFonts w:ascii="Times New Roman" w:hAnsi="Times New Roman"/>
          <w:color w:val="auto"/>
          <w:sz w:val="28"/>
          <w:szCs w:val="28"/>
        </w:rPr>
        <w:t xml:space="preserve">( </w:t>
      </w:r>
      <w:proofErr w:type="gramEnd"/>
      <w:r w:rsidR="00737C47">
        <w:rPr>
          <w:rFonts w:ascii="Times New Roman" w:hAnsi="Times New Roman"/>
          <w:color w:val="auto"/>
          <w:sz w:val="28"/>
          <w:szCs w:val="28"/>
        </w:rPr>
        <w:t xml:space="preserve">педагогов, психолога, логопеда, медицинских работников)  </w:t>
      </w:r>
      <w:r w:rsidRPr="00BD7394">
        <w:rPr>
          <w:rFonts w:ascii="Times New Roman" w:hAnsi="Times New Roman"/>
          <w:color w:val="auto"/>
          <w:sz w:val="28"/>
          <w:szCs w:val="28"/>
        </w:rPr>
        <w:t>обеспечивающее системное сопровождение детей с ограниченными воз</w:t>
      </w:r>
      <w:r w:rsidRPr="00BD7394">
        <w:rPr>
          <w:rFonts w:ascii="Times New Roman" w:hAnsi="Times New Roman"/>
          <w:color w:val="auto"/>
          <w:spacing w:val="2"/>
          <w:sz w:val="28"/>
          <w:szCs w:val="28"/>
        </w:rPr>
        <w:t>можностями здоровья специалистами различного профиля</w:t>
      </w:r>
      <w:r w:rsidR="00737C4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 образовательном процессе, и </w:t>
      </w:r>
      <w:r w:rsidRPr="00BD7394">
        <w:rPr>
          <w:rFonts w:ascii="Times New Roman" w:hAnsi="Times New Roman"/>
          <w:iCs/>
          <w:color w:val="auto"/>
          <w:spacing w:val="2"/>
          <w:sz w:val="28"/>
          <w:szCs w:val="28"/>
        </w:rPr>
        <w:t>социальное партнёрство</w:t>
      </w:r>
      <w:r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предполагающее профессиональное взаимодействие</w:t>
      </w:r>
      <w:r w:rsidR="00737C4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 образовательной организации</w:t>
      </w:r>
      <w:r w:rsidRPr="00BD7394">
        <w:rPr>
          <w:rFonts w:ascii="Times New Roman" w:hAnsi="Times New Roman"/>
          <w:color w:val="auto"/>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Взаимодействие специалистов образовательной организации</w:t>
      </w:r>
      <w:r w:rsidRPr="00BD7394">
        <w:rPr>
          <w:rFonts w:ascii="Times New Roman" w:hAnsi="Times New Roman"/>
          <w:color w:val="auto"/>
          <w:sz w:val="28"/>
          <w:szCs w:val="28"/>
        </w:rPr>
        <w:t xml:space="preserve"> предусматривает:</w:t>
      </w:r>
    </w:p>
    <w:p w:rsidR="00D4633B" w:rsidRPr="00FF3660" w:rsidRDefault="00D4633B" w:rsidP="00C327FC">
      <w:pPr>
        <w:pStyle w:val="21"/>
        <w:spacing w:line="240" w:lineRule="auto"/>
      </w:pPr>
      <w:r w:rsidRPr="00CB6752">
        <w:t xml:space="preserve">комплексность в определении </w:t>
      </w:r>
      <w:r w:rsidRPr="0041436B">
        <w:t>и решении проблем ребёнка, предоставлении ему квалифицированной помощи специалистов разного проф</w:t>
      </w:r>
      <w:r w:rsidRPr="00FF3660">
        <w:t>иля;</w:t>
      </w:r>
    </w:p>
    <w:p w:rsidR="00D4633B" w:rsidRPr="00797ECB" w:rsidRDefault="00D4633B" w:rsidP="00C327FC">
      <w:pPr>
        <w:pStyle w:val="21"/>
        <w:spacing w:line="240" w:lineRule="auto"/>
      </w:pPr>
      <w:r w:rsidRPr="00797ECB">
        <w:t>многоаспектный анализ личностного и познавательного развития ребёнка;</w:t>
      </w:r>
    </w:p>
    <w:p w:rsidR="00D4633B" w:rsidRPr="00E417D8" w:rsidRDefault="00D4633B" w:rsidP="00C327FC">
      <w:pPr>
        <w:pStyle w:val="21"/>
        <w:spacing w:line="240" w:lineRule="auto"/>
      </w:pPr>
      <w:r w:rsidRPr="004902B1">
        <w:t>составление комплексных индивидуальных программ общего развития и коррекции отдельных сторон у</w:t>
      </w:r>
      <w:r w:rsidRPr="009B0659">
        <w:t>чебно­позна</w:t>
      </w:r>
      <w:r w:rsidRPr="002C5232">
        <w:rPr>
          <w:spacing w:val="2"/>
        </w:rPr>
        <w:t xml:space="preserve">вательной, речевой, эмоциональной­волевой и личностной </w:t>
      </w:r>
      <w:r w:rsidRPr="00E417D8">
        <w:t>сфер ребёнка.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Консолидация усилий разных специалистов в области пси</w:t>
      </w:r>
      <w:r w:rsidRPr="00BD7394">
        <w:rPr>
          <w:rFonts w:ascii="Times New Roman" w:hAnsi="Times New Roman"/>
          <w:color w:val="auto"/>
          <w:sz w:val="28"/>
          <w:szCs w:val="28"/>
        </w:rPr>
        <w:t xml:space="preserve">хологии, педагогики, медицины, социальной работы позволит обеспечить систему комплексного </w:t>
      </w:r>
      <w:proofErr w:type="gramStart"/>
      <w:r w:rsidRPr="00BD7394">
        <w:rPr>
          <w:rFonts w:ascii="Times New Roman" w:hAnsi="Times New Roman"/>
          <w:color w:val="auto"/>
          <w:sz w:val="28"/>
          <w:szCs w:val="28"/>
        </w:rPr>
        <w:t>психолого</w:t>
      </w:r>
      <w:r w:rsidRPr="00BD7394">
        <w:rPr>
          <w:rFonts w:ascii="Times New Roman" w:hAnsi="Times New Roman"/>
          <w:color w:val="auto"/>
          <w:sz w:val="28"/>
          <w:szCs w:val="28"/>
        </w:rPr>
        <w:noBreakHyphen/>
        <w:t>медико</w:t>
      </w:r>
      <w:proofErr w:type="gramEnd"/>
      <w:r w:rsidRPr="00BD7394">
        <w:rPr>
          <w:rFonts w:ascii="Times New Roman" w:hAnsi="Times New Roman"/>
          <w:color w:val="auto"/>
          <w:sz w:val="28"/>
          <w:szCs w:val="28"/>
        </w:rPr>
        <w:t>­педаго</w:t>
      </w:r>
      <w:r w:rsidRPr="00BD7394">
        <w:rPr>
          <w:rFonts w:ascii="Times New Roman" w:hAnsi="Times New Roman"/>
          <w:color w:val="auto"/>
          <w:spacing w:val="2"/>
          <w:sz w:val="28"/>
          <w:szCs w:val="28"/>
        </w:rPr>
        <w:t xml:space="preserve">гического сопровождения и эффективно решать проблемы </w:t>
      </w:r>
      <w:r w:rsidRPr="00BD7394">
        <w:rPr>
          <w:rFonts w:ascii="Times New Roman" w:hAnsi="Times New Roman"/>
          <w:color w:val="auto"/>
          <w:sz w:val="28"/>
          <w:szCs w:val="28"/>
        </w:rPr>
        <w:t>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образовательной организации, которые предоставляют многопро</w:t>
      </w:r>
      <w:r w:rsidRPr="00BD7394">
        <w:rPr>
          <w:rFonts w:ascii="Times New Roman" w:hAnsi="Times New Roman"/>
          <w:color w:val="auto"/>
          <w:spacing w:val="-2"/>
          <w:sz w:val="28"/>
          <w:szCs w:val="28"/>
        </w:rPr>
        <w:t xml:space="preserve">фильную помощь ребёнку и его родителям (законным представителям), а также образовательной организации в решении </w:t>
      </w:r>
      <w:r w:rsidRPr="00BD7394">
        <w:rPr>
          <w:rFonts w:ascii="Times New Roman" w:hAnsi="Times New Roman"/>
          <w:color w:val="auto"/>
          <w:sz w:val="28"/>
          <w:szCs w:val="28"/>
        </w:rPr>
        <w:t>вопросов, связанных с адаптацией, обучением, воспитанием, развитием, социализацией детей с ограниченными возможностями здоровья.</w:t>
      </w:r>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lastRenderedPageBreak/>
        <w:t>Социальное</w:t>
      </w:r>
      <w:r w:rsidR="00737C47">
        <w:rPr>
          <w:rFonts w:ascii="Times New Roman" w:hAnsi="Times New Roman"/>
          <w:iCs/>
          <w:color w:val="auto"/>
          <w:sz w:val="28"/>
          <w:szCs w:val="28"/>
        </w:rPr>
        <w:t xml:space="preserve"> </w:t>
      </w:r>
      <w:r w:rsidRPr="00BD7394">
        <w:rPr>
          <w:rFonts w:ascii="Times New Roman" w:hAnsi="Times New Roman"/>
          <w:iCs/>
          <w:color w:val="auto"/>
          <w:sz w:val="28"/>
          <w:szCs w:val="28"/>
        </w:rPr>
        <w:t>партнёрство</w:t>
      </w:r>
      <w:r w:rsidRPr="00BD7394">
        <w:rPr>
          <w:rFonts w:ascii="Times New Roman" w:hAnsi="Times New Roman"/>
          <w:color w:val="auto"/>
          <w:sz w:val="28"/>
          <w:szCs w:val="28"/>
        </w:rPr>
        <w:t xml:space="preserve"> предусматривает:</w:t>
      </w:r>
    </w:p>
    <w:p w:rsidR="00737C47" w:rsidRPr="00BD7394" w:rsidRDefault="00737C47" w:rsidP="00C327FC">
      <w:pPr>
        <w:pStyle w:val="a3"/>
        <w:spacing w:line="240" w:lineRule="auto"/>
        <w:ind w:firstLine="454"/>
        <w:rPr>
          <w:rFonts w:ascii="Times New Roman" w:hAnsi="Times New Roman"/>
          <w:color w:val="auto"/>
          <w:sz w:val="28"/>
          <w:szCs w:val="28"/>
        </w:rPr>
      </w:pPr>
    </w:p>
    <w:p w:rsidR="00D4633B" w:rsidRDefault="00D4633B" w:rsidP="00C327FC">
      <w:pPr>
        <w:pStyle w:val="21"/>
        <w:spacing w:line="240" w:lineRule="auto"/>
      </w:pPr>
      <w:r w:rsidRPr="00CB6752">
        <w:t xml:space="preserve">сотрудничество с </w:t>
      </w:r>
      <w:r w:rsidRPr="0041436B">
        <w:t xml:space="preserve">образовательными организациями </w:t>
      </w:r>
      <w:r w:rsidRPr="00FF3660">
        <w:t>и другими ведомствами по вопросам преемственности обучения, разви</w:t>
      </w:r>
      <w:r w:rsidRPr="00797ECB">
        <w:rPr>
          <w:spacing w:val="2"/>
        </w:rPr>
        <w:t>тия и адаптации, социализации,</w:t>
      </w:r>
      <w:r w:rsidRPr="004902B1">
        <w:rPr>
          <w:spacing w:val="2"/>
        </w:rPr>
        <w:t xml:space="preserve"> здоровьесбережения детей</w:t>
      </w:r>
      <w:r w:rsidR="00EA7F30">
        <w:rPr>
          <w:spacing w:val="2"/>
        </w:rPr>
        <w:t xml:space="preserve"> </w:t>
      </w:r>
      <w:r w:rsidRPr="002C5232">
        <w:t>с ограниченными возможностями здоровья;</w:t>
      </w:r>
    </w:p>
    <w:p w:rsidR="00737C47" w:rsidRPr="002C5232" w:rsidRDefault="00737C47" w:rsidP="00C327FC">
      <w:pPr>
        <w:pStyle w:val="21"/>
        <w:spacing w:line="240" w:lineRule="auto"/>
      </w:pPr>
      <w:r>
        <w:t>сотрудничество с кафедрой специальной педагогики «Институт развития образования Республики Дагестан»</w:t>
      </w:r>
      <w:proofErr w:type="gramStart"/>
      <w:r>
        <w:t xml:space="preserve"> ,</w:t>
      </w:r>
      <w:proofErr w:type="gramEnd"/>
      <w:r>
        <w:t xml:space="preserve"> с региональным центром дистанционного обучения с ОВЗ по вопросам преемственности обучения, развития и адаптации</w:t>
      </w:r>
      <w:r w:rsidR="00EA7F30">
        <w:t>, социализации, здоровьесбережение детей с ОВЗ</w:t>
      </w:r>
      <w:r>
        <w:t xml:space="preserve"> </w:t>
      </w:r>
    </w:p>
    <w:p w:rsidR="00D4633B" w:rsidRPr="00012122" w:rsidRDefault="00D4633B" w:rsidP="00C327FC">
      <w:pPr>
        <w:pStyle w:val="21"/>
        <w:spacing w:line="240" w:lineRule="auto"/>
      </w:pPr>
      <w:r w:rsidRPr="00E417D8">
        <w:rPr>
          <w:spacing w:val="2"/>
        </w:rPr>
        <w:t>сотрудничество со средствами массовой информации,</w:t>
      </w:r>
      <w:r w:rsidR="00EA7F30">
        <w:rPr>
          <w:spacing w:val="2"/>
        </w:rPr>
        <w:t xml:space="preserve"> </w:t>
      </w:r>
      <w:r w:rsidRPr="00E417D8">
        <w:rPr>
          <w:spacing w:val="2"/>
        </w:rPr>
        <w:t>а также с негосударственными структу</w:t>
      </w:r>
      <w:r w:rsidRPr="00A87A29">
        <w:rPr>
          <w:spacing w:val="2"/>
        </w:rPr>
        <w:t>рами, прежде всего</w:t>
      </w:r>
      <w:r w:rsidR="00EA7F30">
        <w:rPr>
          <w:spacing w:val="2"/>
        </w:rPr>
        <w:t xml:space="preserve"> </w:t>
      </w:r>
      <w:r w:rsidRPr="00A87A29">
        <w:t xml:space="preserve">с общественными объединениями инвалидов, организациями родителей детей с </w:t>
      </w:r>
      <w:r w:rsidRPr="00012122">
        <w:t>ОВЗ;</w:t>
      </w:r>
    </w:p>
    <w:p w:rsidR="00D4633B" w:rsidRPr="00821939" w:rsidRDefault="00D4633B" w:rsidP="00C327FC">
      <w:pPr>
        <w:pStyle w:val="21"/>
        <w:spacing w:line="240" w:lineRule="auto"/>
      </w:pPr>
      <w:r w:rsidRPr="00821939">
        <w:t>сотрудничество с родительской общественностью.</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Условия реализации программы</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Программа коррекционной работы</w:t>
      </w:r>
      <w:r w:rsidR="00737C4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предусматривает соз</w:t>
      </w:r>
      <w:r w:rsidRPr="00BD7394">
        <w:rPr>
          <w:rFonts w:ascii="Times New Roman" w:hAnsi="Times New Roman"/>
          <w:color w:val="auto"/>
          <w:sz w:val="28"/>
          <w:szCs w:val="28"/>
        </w:rPr>
        <w:t>дание в образовательной организации специальных услови</w:t>
      </w:r>
      <w:r w:rsidRPr="00BD7394">
        <w:rPr>
          <w:rFonts w:ascii="Times New Roman" w:hAnsi="Times New Roman"/>
          <w:color w:val="auto"/>
          <w:spacing w:val="2"/>
          <w:sz w:val="28"/>
          <w:szCs w:val="28"/>
        </w:rPr>
        <w:t>й  обучения и воспитания детей с ОВЗ</w:t>
      </w:r>
      <w:r w:rsidRPr="00BD7394">
        <w:rPr>
          <w:rFonts w:ascii="Times New Roman" w:hAnsi="Times New Roman"/>
          <w:color w:val="auto"/>
          <w:sz w:val="28"/>
          <w:szCs w:val="28"/>
        </w:rPr>
        <w:t>, включающих:</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Психолого­педагогическое обеспечение, </w:t>
      </w:r>
      <w:r w:rsidRPr="00BD7394">
        <w:rPr>
          <w:rFonts w:ascii="Times New Roman" w:hAnsi="Times New Roman"/>
          <w:color w:val="auto"/>
          <w:sz w:val="28"/>
          <w:szCs w:val="28"/>
        </w:rPr>
        <w:t>в том числе:</w:t>
      </w:r>
    </w:p>
    <w:p w:rsidR="00D4633B" w:rsidRPr="0041436B" w:rsidRDefault="00D4633B" w:rsidP="00C327FC">
      <w:pPr>
        <w:pStyle w:val="21"/>
        <w:spacing w:line="240" w:lineRule="auto"/>
      </w:pPr>
      <w:r w:rsidRPr="00CB6752">
        <w:t>обеспечение дифференцированных условий (оптимальный режим учебных нагрузок, вариативные формы получения образования и специализир</w:t>
      </w:r>
      <w:r w:rsidRPr="0041436B">
        <w:t>ованной помощи) в соответствии с рекомендациями психолого­медико­педагогической комиссии;</w:t>
      </w:r>
    </w:p>
    <w:p w:rsidR="00D4633B" w:rsidRPr="003B2B4B" w:rsidRDefault="00D4633B" w:rsidP="00C327FC">
      <w:pPr>
        <w:pStyle w:val="21"/>
        <w:spacing w:line="240" w:lineRule="auto"/>
        <w:rPr>
          <w:spacing w:val="-2"/>
        </w:rPr>
      </w:pPr>
      <w:r w:rsidRPr="00FF3660">
        <w:t>обеспечение психолого­педагогических условий (коррекционная направленность учебно­</w:t>
      </w:r>
      <w:r w:rsidRPr="00797ECB">
        <w:t xml:space="preserve">воспитательной </w:t>
      </w:r>
      <w:r w:rsidRPr="009B0659">
        <w:t>деятельности</w:t>
      </w:r>
      <w:proofErr w:type="gramStart"/>
      <w:r w:rsidRPr="002C5232">
        <w:t>;</w:t>
      </w:r>
      <w:r w:rsidRPr="00A87A29">
        <w:rPr>
          <w:spacing w:val="-2"/>
        </w:rPr>
        <w:t>у</w:t>
      </w:r>
      <w:proofErr w:type="gramEnd"/>
      <w:r w:rsidRPr="00A87A29">
        <w:rPr>
          <w:spacing w:val="-2"/>
        </w:rPr>
        <w:t>чёт индивидуальных особенностей ребёнка; соблюдение ком</w:t>
      </w:r>
      <w:r w:rsidRPr="00C6263C">
        <w:t>фортного психоэмоционального режима; использование со</w:t>
      </w:r>
      <w:r w:rsidRPr="00012122">
        <w:rPr>
          <w:spacing w:val="-2"/>
        </w:rPr>
        <w:t>временных педагогических технологий, в том числе информа</w:t>
      </w:r>
      <w:r w:rsidRPr="00012122">
        <w:t xml:space="preserve">ционных, компьютерных, для оптимизации </w:t>
      </w:r>
      <w:r w:rsidRPr="00821939">
        <w:t xml:space="preserve">образовательной </w:t>
      </w:r>
      <w:r w:rsidRPr="00B50C7E">
        <w:rPr>
          <w:spacing w:val="-2"/>
        </w:rPr>
        <w:t xml:space="preserve">деятельности, повышения </w:t>
      </w:r>
      <w:r w:rsidRPr="003B2B4B">
        <w:rPr>
          <w:spacing w:val="-2"/>
        </w:rPr>
        <w:t>ее эффективности, доступности);</w:t>
      </w:r>
    </w:p>
    <w:p w:rsidR="00D4633B" w:rsidRPr="00BD7394" w:rsidRDefault="00D4633B" w:rsidP="00C327FC">
      <w:pPr>
        <w:pStyle w:val="21"/>
        <w:spacing w:line="240" w:lineRule="auto"/>
      </w:pPr>
      <w:proofErr w:type="gramStart"/>
      <w:r w:rsidRPr="00375003">
        <w:t xml:space="preserve">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w:t>
      </w:r>
      <w:r w:rsidRPr="00BD7394">
        <w:t>ОВЗ;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roofErr w:type="gramEnd"/>
      <w:r w:rsidRPr="00BD7394">
        <w:t xml:space="preserve"> </w:t>
      </w:r>
      <w:proofErr w:type="gramStart"/>
      <w:r w:rsidRPr="00BD7394">
        <w:t>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roofErr w:type="gramEnd"/>
    </w:p>
    <w:p w:rsidR="00D4633B" w:rsidRPr="00BD7394" w:rsidRDefault="00D4633B" w:rsidP="00C327FC">
      <w:pPr>
        <w:pStyle w:val="21"/>
        <w:spacing w:line="240" w:lineRule="auto"/>
      </w:pPr>
      <w:r w:rsidRPr="00BD7394">
        <w:rPr>
          <w:spacing w:val="-2"/>
        </w:rPr>
        <w:t>обеспечение здоровьесберегающих условий (оздоровительный и охранительный режим, укрепление физического и пси</w:t>
      </w:r>
      <w:r w:rsidRPr="00BD7394">
        <w:t>хического здоровья, профилактика физических, умственных и психологических перегрузок обучающихся, соблюдениесанитарно­гигиенических правил и норм);</w:t>
      </w:r>
    </w:p>
    <w:p w:rsidR="00D4633B" w:rsidRPr="003B2B4B" w:rsidRDefault="00D4633B" w:rsidP="00C327FC">
      <w:pPr>
        <w:pStyle w:val="21"/>
        <w:spacing w:line="240" w:lineRule="auto"/>
      </w:pPr>
      <w:r w:rsidRPr="00BD7394">
        <w:lastRenderedPageBreak/>
        <w:t>обеспечение участия всех детей с ОВЗ,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w:t>
      </w:r>
      <w:r w:rsidRPr="003B2B4B">
        <w:t>мероприятий;</w:t>
      </w:r>
    </w:p>
    <w:p w:rsidR="00D4633B" w:rsidRDefault="00D4633B" w:rsidP="00C327FC">
      <w:pPr>
        <w:pStyle w:val="21"/>
        <w:spacing w:line="240" w:lineRule="auto"/>
      </w:pPr>
      <w:r w:rsidRPr="00375003">
        <w:t>развитие системы обучения и воспитания детей, имеющих сложные нарушения психического и (или) физического развития</w:t>
      </w:r>
      <w:r w:rsidRPr="00B630CB">
        <w:rPr>
          <w:rStyle w:val="13"/>
          <w:szCs w:val="28"/>
        </w:rPr>
        <w:footnoteReference w:id="4"/>
      </w:r>
      <w:r w:rsidRPr="005B482A">
        <w:t>.</w:t>
      </w:r>
    </w:p>
    <w:p w:rsidR="00B75F52" w:rsidRDefault="00B75F52" w:rsidP="00C327FC">
      <w:pPr>
        <w:pStyle w:val="21"/>
        <w:numPr>
          <w:ilvl w:val="0"/>
          <w:numId w:val="0"/>
        </w:numPr>
        <w:spacing w:line="240" w:lineRule="auto"/>
        <w:ind w:left="680"/>
      </w:pPr>
      <w:r>
        <w:t>Нормативно правовые условия:</w:t>
      </w:r>
    </w:p>
    <w:p w:rsidR="00B75F52" w:rsidRDefault="00B75F52" w:rsidP="00C327FC">
      <w:pPr>
        <w:pStyle w:val="21"/>
        <w:numPr>
          <w:ilvl w:val="0"/>
          <w:numId w:val="0"/>
        </w:numPr>
        <w:spacing w:line="240" w:lineRule="auto"/>
        <w:ind w:left="1040"/>
      </w:pPr>
      <w:r>
        <w:t>Разработать и утвердить Положение о психолого-медико-педагогическом консилиуме школы.</w:t>
      </w:r>
    </w:p>
    <w:p w:rsidR="00B75F52" w:rsidRDefault="00B75F52" w:rsidP="00C327FC">
      <w:pPr>
        <w:pStyle w:val="21"/>
        <w:numPr>
          <w:ilvl w:val="0"/>
          <w:numId w:val="0"/>
        </w:numPr>
        <w:spacing w:line="240" w:lineRule="auto"/>
        <w:ind w:left="680"/>
      </w:pPr>
      <w:r>
        <w:t>Материально-технические условия:</w:t>
      </w:r>
    </w:p>
    <w:p w:rsidR="00B75F52" w:rsidRDefault="00B75F52" w:rsidP="00C327FC">
      <w:pPr>
        <w:pStyle w:val="21"/>
        <w:numPr>
          <w:ilvl w:val="0"/>
          <w:numId w:val="60"/>
        </w:numPr>
        <w:spacing w:line="240" w:lineRule="auto"/>
      </w:pPr>
      <w:r>
        <w:t>Приобрести дополнительные (специальные) компьютеры для дистанционного обучения детей с ОВЗ</w:t>
      </w:r>
    </w:p>
    <w:p w:rsidR="00B75F52" w:rsidRDefault="00B75F52" w:rsidP="00C327FC">
      <w:pPr>
        <w:pStyle w:val="21"/>
        <w:numPr>
          <w:ilvl w:val="0"/>
          <w:numId w:val="60"/>
        </w:numPr>
        <w:spacing w:line="240" w:lineRule="auto"/>
      </w:pPr>
      <w:r>
        <w:t>Приобрести специализированное учебное оборудование (при необходимости с учетом специфики заболевания детей).</w:t>
      </w:r>
    </w:p>
    <w:p w:rsidR="00B75F52" w:rsidRDefault="00B75F52" w:rsidP="00C327FC">
      <w:pPr>
        <w:pStyle w:val="21"/>
        <w:numPr>
          <w:ilvl w:val="0"/>
          <w:numId w:val="60"/>
        </w:numPr>
        <w:spacing w:line="240" w:lineRule="auto"/>
      </w:pPr>
      <w:r>
        <w:t xml:space="preserve">Установить специальные учебные места </w:t>
      </w:r>
      <w:proofErr w:type="gramStart"/>
      <w:r>
        <w:t xml:space="preserve">( </w:t>
      </w:r>
      <w:proofErr w:type="gramEnd"/>
      <w:r>
        <w:t>при</w:t>
      </w:r>
      <w:r w:rsidRPr="00B75F52">
        <w:t xml:space="preserve"> </w:t>
      </w:r>
      <w:r>
        <w:t>необходимости с учетом специфики заболевания детей).</w:t>
      </w:r>
    </w:p>
    <w:p w:rsidR="00B75F52" w:rsidRDefault="00B75F52" w:rsidP="00C327FC">
      <w:pPr>
        <w:pStyle w:val="21"/>
        <w:numPr>
          <w:ilvl w:val="0"/>
          <w:numId w:val="60"/>
        </w:numPr>
        <w:spacing w:line="240" w:lineRule="auto"/>
      </w:pPr>
      <w:r>
        <w:t>Установить пандусы и подъемники для доступа в здание школы.</w:t>
      </w:r>
    </w:p>
    <w:p w:rsidR="00B75F52" w:rsidRPr="005B482A" w:rsidRDefault="00B75F52" w:rsidP="00C327FC">
      <w:pPr>
        <w:pStyle w:val="21"/>
        <w:numPr>
          <w:ilvl w:val="0"/>
          <w:numId w:val="60"/>
        </w:numPr>
        <w:spacing w:line="240" w:lineRule="auto"/>
      </w:pPr>
      <w:r>
        <w:t>Оборудовать место общего пользования для детей инвалидов.</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Программно­методическое обеспечение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реализации программы коррекционной рабо</w:t>
      </w:r>
      <w:r w:rsidRPr="00BD7394">
        <w:rPr>
          <w:rFonts w:ascii="Times New Roman" w:hAnsi="Times New Roman"/>
          <w:color w:val="auto"/>
          <w:spacing w:val="2"/>
          <w:sz w:val="28"/>
          <w:szCs w:val="28"/>
        </w:rPr>
        <w:t xml:space="preserve">ты могут быть использованы коррекционно­развивающие </w:t>
      </w:r>
      <w:r w:rsidRPr="00BD7394">
        <w:rPr>
          <w:rFonts w:ascii="Times New Roman" w:hAnsi="Times New Roman"/>
          <w:color w:val="auto"/>
          <w:sz w:val="28"/>
          <w:szCs w:val="28"/>
        </w:rPr>
        <w:t xml:space="preserve">программы, диагностический и коррекционно­развивающий </w:t>
      </w:r>
      <w:r w:rsidRPr="00BD7394">
        <w:rPr>
          <w:rFonts w:ascii="Times New Roman" w:hAnsi="Times New Roman"/>
          <w:color w:val="auto"/>
          <w:spacing w:val="-2"/>
          <w:sz w:val="28"/>
          <w:szCs w:val="28"/>
        </w:rPr>
        <w:t>инструментарий, необходимый для осуществления профессио</w:t>
      </w:r>
      <w:r w:rsidRPr="00BD7394">
        <w:rPr>
          <w:rFonts w:ascii="Times New Roman" w:hAnsi="Times New Roman"/>
          <w:color w:val="auto"/>
          <w:sz w:val="28"/>
          <w:szCs w:val="28"/>
        </w:rPr>
        <w:t>нальной деятельности учителя, педагога­психолога, социального педагога, учителя­логопеда, учителя­дефектолога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D4633B" w:rsidRPr="00BD7394" w:rsidRDefault="00D4633B" w:rsidP="00C327FC">
      <w:pPr>
        <w:pStyle w:val="a3"/>
        <w:spacing w:line="240" w:lineRule="auto"/>
        <w:ind w:firstLine="454"/>
        <w:rPr>
          <w:rFonts w:ascii="Times New Roman" w:hAnsi="Times New Roman"/>
          <w:iCs/>
          <w:color w:val="auto"/>
          <w:spacing w:val="-2"/>
          <w:sz w:val="28"/>
          <w:szCs w:val="28"/>
        </w:rPr>
      </w:pPr>
      <w:r w:rsidRPr="00BD7394">
        <w:rPr>
          <w:rFonts w:ascii="Times New Roman" w:hAnsi="Times New Roman"/>
          <w:color w:val="auto"/>
          <w:sz w:val="28"/>
          <w:szCs w:val="28"/>
        </w:rPr>
        <w:t xml:space="preserve">В случаях обучения детей с выраженными нарушениями </w:t>
      </w:r>
      <w:r w:rsidRPr="00BD7394">
        <w:rPr>
          <w:rFonts w:ascii="Times New Roman" w:hAnsi="Times New Roman"/>
          <w:color w:val="auto"/>
          <w:spacing w:val="-2"/>
          <w:sz w:val="28"/>
          <w:szCs w:val="28"/>
        </w:rPr>
        <w:t>психического и (или) физического развития по индивидуаль</w:t>
      </w:r>
      <w:r w:rsidRPr="00BD7394">
        <w:rPr>
          <w:rFonts w:ascii="Times New Roman" w:hAnsi="Times New Roman"/>
          <w:color w:val="auto"/>
          <w:sz w:val="28"/>
          <w:szCs w:val="28"/>
        </w:rPr>
        <w:t>ному учебному плану целесообразным является использова</w:t>
      </w:r>
      <w:r w:rsidRPr="00BD7394">
        <w:rPr>
          <w:rFonts w:ascii="Times New Roman" w:hAnsi="Times New Roman"/>
          <w:color w:val="auto"/>
          <w:spacing w:val="-4"/>
          <w:sz w:val="28"/>
          <w:szCs w:val="28"/>
        </w:rPr>
        <w:t>ние адаптированных образовательных программ</w:t>
      </w:r>
      <w:r w:rsidRPr="00BD7394">
        <w:rPr>
          <w:rFonts w:ascii="Times New Roman" w:hAnsi="Times New Roman"/>
          <w:color w:val="auto"/>
          <w:spacing w:val="-2"/>
          <w:sz w:val="28"/>
          <w:szCs w:val="28"/>
        </w:rPr>
        <w:t>.</w:t>
      </w:r>
    </w:p>
    <w:p w:rsidR="00D4633B"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iCs/>
          <w:color w:val="auto"/>
          <w:sz w:val="28"/>
          <w:szCs w:val="28"/>
        </w:rPr>
        <w:t>Кадровое обеспечение</w:t>
      </w:r>
      <w:r w:rsidR="00B75F52">
        <w:rPr>
          <w:rFonts w:ascii="Times New Roman" w:hAnsi="Times New Roman"/>
          <w:iCs/>
          <w:color w:val="auto"/>
          <w:sz w:val="28"/>
          <w:szCs w:val="28"/>
        </w:rPr>
        <w:t>:</w:t>
      </w:r>
    </w:p>
    <w:p w:rsidR="00B75F52" w:rsidRPr="00B75F52" w:rsidRDefault="00B75F52" w:rsidP="00C327FC">
      <w:pPr>
        <w:pStyle w:val="a3"/>
        <w:numPr>
          <w:ilvl w:val="0"/>
          <w:numId w:val="61"/>
        </w:numPr>
        <w:spacing w:line="240" w:lineRule="auto"/>
        <w:rPr>
          <w:rFonts w:ascii="Times New Roman" w:hAnsi="Times New Roman"/>
          <w:color w:val="auto"/>
          <w:sz w:val="28"/>
          <w:szCs w:val="28"/>
        </w:rPr>
      </w:pPr>
      <w:r>
        <w:rPr>
          <w:rFonts w:ascii="Times New Roman" w:hAnsi="Times New Roman"/>
          <w:iCs/>
          <w:color w:val="auto"/>
          <w:sz w:val="28"/>
          <w:szCs w:val="28"/>
        </w:rPr>
        <w:t>Продолжить подготовку кадров по дистанционному обучению детей с ОВЗ.</w:t>
      </w:r>
    </w:p>
    <w:p w:rsidR="00D4633B" w:rsidRPr="005E1C07" w:rsidRDefault="00B75F52" w:rsidP="00C327FC">
      <w:pPr>
        <w:pStyle w:val="a3"/>
        <w:numPr>
          <w:ilvl w:val="0"/>
          <w:numId w:val="61"/>
        </w:numPr>
        <w:spacing w:line="240" w:lineRule="auto"/>
        <w:rPr>
          <w:rFonts w:ascii="Times New Roman" w:hAnsi="Times New Roman"/>
          <w:color w:val="auto"/>
          <w:sz w:val="28"/>
          <w:szCs w:val="28"/>
        </w:rPr>
      </w:pPr>
      <w:r>
        <w:rPr>
          <w:rFonts w:ascii="Times New Roman" w:hAnsi="Times New Roman"/>
          <w:iCs/>
          <w:color w:val="auto"/>
          <w:sz w:val="28"/>
          <w:szCs w:val="28"/>
        </w:rPr>
        <w:t xml:space="preserve">Организовать переподготовку и повышение квалификации педагогов, занимающихся решением вопросов образования детей с особыми образовательными потребностями. </w:t>
      </w:r>
    </w:p>
    <w:p w:rsidR="00D4633B" w:rsidRPr="00BD7394" w:rsidRDefault="00D4633B" w:rsidP="00C327FC">
      <w:pPr>
        <w:pStyle w:val="a3"/>
        <w:spacing w:line="24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Специфика организации образовательной и коррекционной работы с детьми, имеющими нарушения развития,</w:t>
      </w:r>
      <w:r w:rsidR="00737C47">
        <w:rPr>
          <w:rFonts w:ascii="Times New Roman" w:hAnsi="Times New Roman"/>
          <w:color w:val="auto"/>
          <w:spacing w:val="2"/>
          <w:sz w:val="28"/>
          <w:szCs w:val="28"/>
        </w:rPr>
        <w:t xml:space="preserve"> </w:t>
      </w:r>
      <w:r w:rsidRPr="00BD7394">
        <w:rPr>
          <w:rFonts w:ascii="Times New Roman" w:hAnsi="Times New Roman"/>
          <w:color w:val="auto"/>
          <w:sz w:val="28"/>
          <w:szCs w:val="28"/>
        </w:rPr>
        <w:t>обусловливает необходимость специальной подготовки педа</w:t>
      </w:r>
      <w:r w:rsidRPr="00BD7394">
        <w:rPr>
          <w:rFonts w:ascii="Times New Roman" w:hAnsi="Times New Roman"/>
          <w:color w:val="auto"/>
          <w:spacing w:val="2"/>
          <w:sz w:val="28"/>
          <w:szCs w:val="28"/>
        </w:rPr>
        <w:t xml:space="preserve">гогического коллективаобразовательной организации. Для этого необходимо обеспечить на постоянной основе </w:t>
      </w:r>
      <w:r w:rsidRPr="00BD7394">
        <w:rPr>
          <w:rFonts w:ascii="Times New Roman" w:hAnsi="Times New Roman"/>
          <w:color w:val="auto"/>
          <w:sz w:val="28"/>
          <w:szCs w:val="28"/>
        </w:rPr>
        <w:t>подготовку, переподготовку и повышение квалификации</w:t>
      </w:r>
      <w:r w:rsidRPr="00BD7394">
        <w:rPr>
          <w:rFonts w:ascii="Times New Roman" w:hAnsi="Times New Roman"/>
          <w:color w:val="auto"/>
          <w:spacing w:val="2"/>
          <w:sz w:val="28"/>
          <w:szCs w:val="28"/>
        </w:rPr>
        <w:t xml:space="preserve"> работников образовательных организаций, занимающихся</w:t>
      </w:r>
      <w:r w:rsidR="00737C4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решением вопросов образования детей с ОВЗ. Педагогические работники образовательной организации должны иметь чёткое представление об особенностях психического и (или) физического развития детей с ОВЗ, о </w:t>
      </w:r>
      <w:r w:rsidRPr="00BD7394">
        <w:rPr>
          <w:rFonts w:ascii="Times New Roman" w:hAnsi="Times New Roman"/>
          <w:color w:val="auto"/>
          <w:spacing w:val="2"/>
          <w:sz w:val="28"/>
          <w:szCs w:val="28"/>
        </w:rPr>
        <w:lastRenderedPageBreak/>
        <w:t>методиках и технологиях организации образовательного</w:t>
      </w:r>
      <w:r w:rsidRPr="00BD7394">
        <w:rPr>
          <w:rFonts w:ascii="Times New Roman" w:hAnsi="Times New Roman"/>
          <w:color w:val="auto"/>
          <w:sz w:val="28"/>
          <w:szCs w:val="28"/>
        </w:rPr>
        <w:t>и реабилитационного процесса.</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iCs/>
          <w:color w:val="auto"/>
          <w:sz w:val="28"/>
          <w:szCs w:val="28"/>
        </w:rPr>
        <w:t>Информационное обеспечение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Необходимым условием реализации программы является создание информационной образовательной среды и на</w:t>
      </w:r>
      <w:r w:rsidRPr="00BD7394">
        <w:rPr>
          <w:rFonts w:ascii="Times New Roman" w:hAnsi="Times New Roman"/>
          <w:color w:val="auto"/>
          <w:sz w:val="28"/>
          <w:szCs w:val="28"/>
        </w:rPr>
        <w:t xml:space="preserve">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Обязательным является создание системы широкого доступа детей с ОВЗ,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w:t>
      </w:r>
      <w:r w:rsidRPr="00BD7394">
        <w:rPr>
          <w:rFonts w:ascii="Times New Roman" w:hAnsi="Times New Roman"/>
          <w:color w:val="auto"/>
          <w:sz w:val="28"/>
          <w:szCs w:val="28"/>
        </w:rPr>
        <w:t>и рекомендаций по всем направлениям и видам деятельности, наглядных пособий, мультимедийных материалов, аудио­ и видеоматериалов.</w:t>
      </w:r>
    </w:p>
    <w:p w:rsidR="00D4633B" w:rsidRPr="0041436B" w:rsidRDefault="00D4633B" w:rsidP="00C327FC">
      <w:pPr>
        <w:pStyle w:val="1"/>
        <w:numPr>
          <w:ilvl w:val="0"/>
          <w:numId w:val="59"/>
        </w:numPr>
        <w:spacing w:line="240" w:lineRule="auto"/>
        <w:ind w:left="0" w:firstLine="0"/>
      </w:pPr>
      <w:r w:rsidRPr="00CB6752">
        <w:br w:type="page"/>
      </w:r>
      <w:bookmarkStart w:id="173" w:name="_Toc288394106"/>
      <w:bookmarkStart w:id="174" w:name="_Toc288410573"/>
      <w:bookmarkStart w:id="175" w:name="_Toc288410702"/>
      <w:bookmarkStart w:id="176" w:name="_Toc294246111"/>
      <w:r w:rsidRPr="0041436B">
        <w:lastRenderedPageBreak/>
        <w:t>Организационный раздел</w:t>
      </w:r>
      <w:bookmarkEnd w:id="173"/>
      <w:bookmarkEnd w:id="174"/>
      <w:bookmarkEnd w:id="175"/>
      <w:bookmarkEnd w:id="176"/>
    </w:p>
    <w:p w:rsidR="00D4633B" w:rsidRPr="00A87A29" w:rsidRDefault="00A7379B" w:rsidP="00C327FC">
      <w:pPr>
        <w:pStyle w:val="aff"/>
        <w:numPr>
          <w:ilvl w:val="1"/>
          <w:numId w:val="69"/>
        </w:numPr>
        <w:spacing w:line="240" w:lineRule="auto"/>
      </w:pPr>
      <w:bookmarkStart w:id="177" w:name="_Toc294246112"/>
      <w:bookmarkStart w:id="178" w:name="_Toc288394107"/>
      <w:bookmarkStart w:id="179" w:name="_Toc288410574"/>
      <w:bookmarkStart w:id="180" w:name="_Toc288410703"/>
      <w:r>
        <w:t xml:space="preserve">     </w:t>
      </w:r>
      <w:r w:rsidR="00D4633B" w:rsidRPr="00797ECB">
        <w:t xml:space="preserve">Примерный </w:t>
      </w:r>
      <w:r w:rsidR="00D4633B" w:rsidRPr="004902B1">
        <w:t>учебный план</w:t>
      </w:r>
      <w:r w:rsidR="00737C47">
        <w:t xml:space="preserve"> </w:t>
      </w:r>
      <w:r w:rsidR="00D4633B" w:rsidRPr="002C5232">
        <w:t>начального общего образования</w:t>
      </w:r>
      <w:bookmarkEnd w:id="177"/>
      <w:bookmarkEnd w:id="178"/>
      <w:bookmarkEnd w:id="179"/>
      <w:bookmarkEnd w:id="180"/>
    </w:p>
    <w:p w:rsidR="00D4633B" w:rsidRPr="00BD7394" w:rsidRDefault="00D4633B" w:rsidP="00C327FC">
      <w:pPr>
        <w:pStyle w:val="a3"/>
        <w:spacing w:line="240" w:lineRule="auto"/>
        <w:ind w:firstLine="0"/>
        <w:rPr>
          <w:rFonts w:ascii="Times New Roman" w:hAnsi="Times New Roman"/>
          <w:color w:val="auto"/>
          <w:sz w:val="28"/>
          <w:szCs w:val="28"/>
        </w:rPr>
      </w:pPr>
      <w:proofErr w:type="gramStart"/>
      <w:r w:rsidRPr="00BD7394">
        <w:rPr>
          <w:rFonts w:ascii="Times New Roman" w:hAnsi="Times New Roman"/>
          <w:color w:val="auto"/>
          <w:spacing w:val="-2"/>
          <w:sz w:val="28"/>
          <w:szCs w:val="28"/>
        </w:rPr>
        <w:t>Примерный учебный план образовательных организаций, реализующих основную образовательную</w:t>
      </w:r>
      <w:r w:rsidRPr="00BD7394">
        <w:rPr>
          <w:rFonts w:ascii="Times New Roman" w:hAnsi="Times New Roman"/>
          <w:color w:val="auto"/>
          <w:sz w:val="28"/>
          <w:szCs w:val="28"/>
        </w:rPr>
        <w:t>программу начального общего образования (далее — Примерный учебный план), фиксирует общий объем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roofErr w:type="gramEnd"/>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Примерный учебный план определяет общие рамки прини</w:t>
      </w:r>
      <w:r w:rsidRPr="00BD7394">
        <w:rPr>
          <w:rFonts w:ascii="Times New Roman" w:hAnsi="Times New Roman"/>
          <w:color w:val="auto"/>
          <w:spacing w:val="2"/>
          <w:sz w:val="28"/>
          <w:szCs w:val="28"/>
        </w:rPr>
        <w:t xml:space="preserve">маемых решений при разработке содержания образования, </w:t>
      </w:r>
      <w:r w:rsidRPr="00BD7394">
        <w:rPr>
          <w:rFonts w:ascii="Times New Roman" w:hAnsi="Times New Roman"/>
          <w:color w:val="auto"/>
          <w:sz w:val="28"/>
          <w:szCs w:val="28"/>
        </w:rPr>
        <w:t>требований к его усвоению и организации образовательной деятельности, а также выступает в качестве одного из основных механизмов ее реализации.</w:t>
      </w:r>
    </w:p>
    <w:p w:rsidR="00D4633B" w:rsidRPr="00BD7394" w:rsidRDefault="00D4633B" w:rsidP="00C327FC">
      <w:pPr>
        <w:pStyle w:val="a3"/>
        <w:spacing w:line="24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Содержание образования при получении начального общего образования реализуется преимущественно за счёт введения учебных курсов, обеспечивающих целостное восприятие мира, системно­деятельностный подход и индивидуализацию 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Примерный учебный план обеспечивает в случаях, предусмот</w:t>
      </w:r>
      <w:r w:rsidRPr="00BD7394">
        <w:rPr>
          <w:rFonts w:ascii="Times New Roman" w:hAnsi="Times New Roman"/>
          <w:color w:val="auto"/>
          <w:sz w:val="28"/>
          <w:szCs w:val="28"/>
        </w:rPr>
        <w:t>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Примерный учебный план состоит из двух частей — обязательной части и части, формируемой участниками образовательных отношений.</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Обязательная часть примерного учебного плана определяет </w:t>
      </w:r>
      <w:r w:rsidRPr="00BD7394">
        <w:rPr>
          <w:rFonts w:ascii="Times New Roman" w:hAnsi="Times New Roman"/>
          <w:color w:val="auto"/>
          <w:spacing w:val="2"/>
          <w:sz w:val="28"/>
          <w:szCs w:val="28"/>
        </w:rPr>
        <w:t>состав учебных предметов обязательных предметных обла</w:t>
      </w:r>
      <w:r w:rsidRPr="00BD7394">
        <w:rPr>
          <w:rFonts w:ascii="Times New Roman" w:hAnsi="Times New Roman"/>
          <w:color w:val="auto"/>
          <w:sz w:val="28"/>
          <w:szCs w:val="28"/>
        </w:rPr>
        <w:t>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Обязательная часть учебного плана отражает содержание образования, которое обеспечивает достижение</w:t>
      </w:r>
      <w:r w:rsidRPr="00BD7394">
        <w:rPr>
          <w:rFonts w:ascii="Times New Roman" w:hAnsi="Times New Roman"/>
          <w:color w:val="auto"/>
          <w:sz w:val="28"/>
          <w:szCs w:val="28"/>
        </w:rPr>
        <w:t xml:space="preserve"> важнейших целей современного начального общего образования:</w:t>
      </w:r>
    </w:p>
    <w:p w:rsidR="00D4633B" w:rsidRPr="00CB6752" w:rsidRDefault="00D4633B" w:rsidP="00C327FC">
      <w:pPr>
        <w:pStyle w:val="21"/>
        <w:spacing w:line="240" w:lineRule="auto"/>
      </w:pPr>
      <w:r w:rsidRPr="00CB6752">
        <w:t>формирование гражданской идентичности обучающихся, приобщение их к общекультурным, национальным и этнокультурным ценностям;</w:t>
      </w:r>
    </w:p>
    <w:p w:rsidR="00D4633B" w:rsidRPr="009B0659" w:rsidRDefault="00D4633B" w:rsidP="00C327FC">
      <w:pPr>
        <w:pStyle w:val="21"/>
        <w:spacing w:line="240" w:lineRule="auto"/>
      </w:pPr>
      <w:r w:rsidRPr="0041436B">
        <w:t xml:space="preserve">готовность обучающихся к продолжению образования на </w:t>
      </w:r>
      <w:r w:rsidRPr="00FF3660">
        <w:rPr>
          <w:spacing w:val="2"/>
        </w:rPr>
        <w:t xml:space="preserve">последующих </w:t>
      </w:r>
      <w:r w:rsidRPr="00797ECB">
        <w:rPr>
          <w:spacing w:val="2"/>
        </w:rPr>
        <w:t xml:space="preserve">уровнях </w:t>
      </w:r>
      <w:r w:rsidRPr="004902B1">
        <w:rPr>
          <w:spacing w:val="2"/>
        </w:rPr>
        <w:t xml:space="preserve">основного общего образования, их </w:t>
      </w:r>
      <w:r w:rsidRPr="009B0659">
        <w:t>приобщение к информационным технологиям;</w:t>
      </w:r>
    </w:p>
    <w:p w:rsidR="00D4633B" w:rsidRPr="002C5232" w:rsidRDefault="00D4633B" w:rsidP="00C327FC">
      <w:pPr>
        <w:pStyle w:val="21"/>
        <w:spacing w:line="240" w:lineRule="auto"/>
      </w:pPr>
      <w:r w:rsidRPr="002C5232">
        <w:rPr>
          <w:spacing w:val="2"/>
        </w:rPr>
        <w:t xml:space="preserve">формирование здорового образа жизни, элементарных </w:t>
      </w:r>
      <w:r w:rsidRPr="002C5232">
        <w:t>правил поведения в экстремальных ситуациях;</w:t>
      </w:r>
    </w:p>
    <w:p w:rsidR="00D4633B" w:rsidRPr="00E417D8" w:rsidRDefault="00D4633B" w:rsidP="00C327FC">
      <w:pPr>
        <w:pStyle w:val="21"/>
        <w:spacing w:line="240" w:lineRule="auto"/>
      </w:pPr>
      <w:r w:rsidRPr="00E417D8">
        <w:t xml:space="preserve">личностное развитие </w:t>
      </w:r>
      <w:proofErr w:type="gramStart"/>
      <w:r w:rsidRPr="00E417D8">
        <w:t>обучающегося</w:t>
      </w:r>
      <w:proofErr w:type="gramEnd"/>
      <w:r w:rsidRPr="00E417D8">
        <w:t xml:space="preserve"> в соответствии с его индивидуальностью.</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Образовательная организация самостоятельно в организации образовательной деятельности, в выборе видов деятельности по каждому предмету (проектная деятельность, практические и лабораторные занятия, экскурсии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D4633B" w:rsidRPr="00BD7394" w:rsidRDefault="00D4633B" w:rsidP="00C327FC">
      <w:pPr>
        <w:pStyle w:val="a3"/>
        <w:spacing w:line="24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lastRenderedPageBreak/>
        <w:t xml:space="preserve">Общие характеристики, направления, цели и практические задачи учебных предметов, курсов, предусмотренных </w:t>
      </w:r>
      <w:r w:rsidRPr="00BD7394">
        <w:rPr>
          <w:rFonts w:ascii="Times New Roman" w:hAnsi="Times New Roman"/>
          <w:color w:val="auto"/>
          <w:sz w:val="28"/>
          <w:szCs w:val="28"/>
        </w:rPr>
        <w:t>требованиями ФГОС НОО к структуре основной образовательной программы начального общего образования, приведены в разделе «Программы отдельных учебных предметов, курсов» примерной основной образовательной программы начального общего образования.</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w:t>
      </w:r>
      <w:r w:rsidRPr="00BD7394">
        <w:rPr>
          <w:rFonts w:ascii="Times New Roman" w:hAnsi="Times New Roman"/>
          <w:color w:val="auto"/>
          <w:spacing w:val="2"/>
          <w:sz w:val="28"/>
          <w:szCs w:val="28"/>
        </w:rPr>
        <w:t>нагрузки обучающихся</w:t>
      </w:r>
      <w:r w:rsidRPr="00BD7394">
        <w:rPr>
          <w:rFonts w:ascii="Times New Roman" w:hAnsi="Times New Roman"/>
          <w:color w:val="auto"/>
          <w:sz w:val="28"/>
          <w:szCs w:val="28"/>
        </w:rPr>
        <w:t>, может быть использовано: на увеличение учебных часов, от</w:t>
      </w:r>
      <w:r w:rsidRPr="00BD7394">
        <w:rPr>
          <w:rFonts w:ascii="Times New Roman" w:hAnsi="Times New Roman"/>
          <w:color w:val="auto"/>
          <w:spacing w:val="2"/>
          <w:sz w:val="28"/>
          <w:szCs w:val="28"/>
        </w:rPr>
        <w:t>водимых на изучение отдельных учебных предметов обяза</w:t>
      </w:r>
      <w:r w:rsidRPr="00BD7394">
        <w:rPr>
          <w:rFonts w:ascii="Times New Roman" w:hAnsi="Times New Roman"/>
          <w:color w:val="auto"/>
          <w:sz w:val="28"/>
          <w:szCs w:val="28"/>
        </w:rPr>
        <w:t xml:space="preserve">тельной части; на введение учебных курсов, обеспечивающих </w:t>
      </w:r>
      <w:r w:rsidRPr="00BD7394">
        <w:rPr>
          <w:rFonts w:ascii="Times New Roman" w:hAnsi="Times New Roman"/>
          <w:color w:val="auto"/>
          <w:spacing w:val="2"/>
          <w:sz w:val="28"/>
          <w:szCs w:val="28"/>
        </w:rPr>
        <w:t>различные интересы обучающихся, в том числе этнокуль</w:t>
      </w:r>
      <w:r w:rsidRPr="00BD7394">
        <w:rPr>
          <w:rFonts w:ascii="Times New Roman" w:hAnsi="Times New Roman"/>
          <w:color w:val="auto"/>
          <w:sz w:val="28"/>
          <w:szCs w:val="28"/>
        </w:rPr>
        <w:t>турные.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В часть, формируемую участниками образовательных отношений, входит и внеурочная деятельность. В соответствии с требованиями ФГОС НОО</w:t>
      </w:r>
      <w:r w:rsidRPr="00BD7394">
        <w:rPr>
          <w:rFonts w:ascii="Times New Roman" w:hAnsi="Times New Roman"/>
          <w:b/>
          <w:bCs/>
          <w:color w:val="auto"/>
          <w:sz w:val="28"/>
          <w:szCs w:val="28"/>
        </w:rPr>
        <w:t xml:space="preserve"> внеурочная деятельность </w:t>
      </w:r>
      <w:r w:rsidRPr="00BD7394">
        <w:rPr>
          <w:rFonts w:ascii="Times New Roman" w:hAnsi="Times New Roman"/>
          <w:color w:val="auto"/>
          <w:sz w:val="28"/>
          <w:szCs w:val="28"/>
        </w:rPr>
        <w:t>организ</w:t>
      </w:r>
      <w:r w:rsidRPr="00BD7394">
        <w:rPr>
          <w:rFonts w:ascii="Times New Roman" w:hAnsi="Times New Roman"/>
          <w:color w:val="auto"/>
          <w:spacing w:val="2"/>
          <w:sz w:val="28"/>
          <w:szCs w:val="28"/>
        </w:rPr>
        <w:t>уется по направлениям развития личности (духовно­нравственное, социальное, общеинтеллектуальное, общекультур</w:t>
      </w:r>
      <w:r w:rsidRPr="00BD7394">
        <w:rPr>
          <w:rFonts w:ascii="Times New Roman" w:hAnsi="Times New Roman"/>
          <w:color w:val="auto"/>
          <w:sz w:val="28"/>
          <w:szCs w:val="28"/>
        </w:rPr>
        <w:t>ное, спортивно­оздоровительное).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образовательную деятельность</w:t>
      </w:r>
      <w:r w:rsidRPr="00BD7394">
        <w:rPr>
          <w:rFonts w:ascii="Times New Roman" w:hAnsi="Times New Roman"/>
          <w:color w:val="auto"/>
          <w:sz w:val="28"/>
          <w:szCs w:val="28"/>
        </w:rPr>
        <w:t xml:space="preserve"> предоставляют </w:t>
      </w:r>
      <w:proofErr w:type="gramStart"/>
      <w:r w:rsidRPr="00BD7394">
        <w:rPr>
          <w:rFonts w:ascii="Times New Roman" w:hAnsi="Times New Roman"/>
          <w:color w:val="auto"/>
          <w:sz w:val="28"/>
          <w:szCs w:val="28"/>
        </w:rPr>
        <w:t>обучающимся</w:t>
      </w:r>
      <w:proofErr w:type="gramEnd"/>
      <w:r w:rsidRPr="00BD7394">
        <w:rPr>
          <w:rFonts w:ascii="Times New Roman" w:hAnsi="Times New Roman"/>
          <w:color w:val="auto"/>
          <w:sz w:val="28"/>
          <w:szCs w:val="28"/>
        </w:rPr>
        <w:t xml:space="preserve"> возможность выбора широкого спектра занятий, направленных на их развитие.</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w:t>
      </w:r>
    </w:p>
    <w:p w:rsidR="00D4633B" w:rsidRPr="00BD7394"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Для развития потенциала </w:t>
      </w:r>
      <w:proofErr w:type="gramStart"/>
      <w:r w:rsidRPr="00BD7394">
        <w:rPr>
          <w:rFonts w:ascii="Times New Roman" w:hAnsi="Times New Roman"/>
          <w:color w:val="auto"/>
          <w:sz w:val="28"/>
          <w:szCs w:val="28"/>
        </w:rPr>
        <w:t>лиц, проявивших выдающиеся способности могут</w:t>
      </w:r>
      <w:proofErr w:type="gramEnd"/>
      <w:r w:rsidRPr="00BD7394">
        <w:rPr>
          <w:rFonts w:ascii="Times New Roman" w:hAnsi="Times New Roman"/>
          <w:color w:val="auto"/>
          <w:sz w:val="28"/>
          <w:szCs w:val="28"/>
        </w:rPr>
        <w:t xml:space="preserve"> разрабатываться с участием самих обучающихся и их родителей (законных представителей) индивидуальные учебные планы, в рамках которых формируются индивидуальные </w:t>
      </w:r>
      <w:r w:rsidRPr="00BD7394">
        <w:rPr>
          <w:rFonts w:ascii="Times New Roman" w:hAnsi="Times New Roman"/>
          <w:color w:val="auto"/>
          <w:spacing w:val="2"/>
          <w:sz w:val="28"/>
          <w:szCs w:val="28"/>
        </w:rPr>
        <w:t>учебные программы (содержание дисциплин, курсов, моду</w:t>
      </w:r>
      <w:r w:rsidRPr="00BD7394">
        <w:rPr>
          <w:rFonts w:ascii="Times New Roman" w:hAnsi="Times New Roman"/>
          <w:color w:val="auto"/>
          <w:sz w:val="28"/>
          <w:szCs w:val="28"/>
        </w:rPr>
        <w:t>лей, темп и формы образования). Может быть организовано дистанционное образование. Реализация индивидуальных учебных планов, программ сопровождается тьюторской поддержкой.</w:t>
      </w:r>
    </w:p>
    <w:p w:rsidR="00D4633B" w:rsidRDefault="00D4633B"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Время, отведённое на внеурочную деятельность, не учитывается при определении максимально допустимой недельной нагрузки </w:t>
      </w:r>
      <w:proofErr w:type="gramStart"/>
      <w:r w:rsidRPr="00BD7394">
        <w:rPr>
          <w:rFonts w:ascii="Times New Roman" w:hAnsi="Times New Roman"/>
          <w:color w:val="auto"/>
          <w:sz w:val="28"/>
          <w:szCs w:val="28"/>
        </w:rPr>
        <w:t>обучающихся</w:t>
      </w:r>
      <w:proofErr w:type="gramEnd"/>
      <w:r w:rsidRPr="00BD7394">
        <w:rPr>
          <w:rFonts w:ascii="Times New Roman" w:hAnsi="Times New Roman"/>
          <w:color w:val="auto"/>
          <w:sz w:val="28"/>
          <w:szCs w:val="28"/>
        </w:rPr>
        <w:t>.</w:t>
      </w:r>
    </w:p>
    <w:p w:rsidR="00D37D59" w:rsidRDefault="00D37D59" w:rsidP="00C327FC">
      <w:pPr>
        <w:pStyle w:val="a3"/>
        <w:spacing w:line="240" w:lineRule="auto"/>
        <w:rPr>
          <w:rFonts w:ascii="Times New Roman" w:hAnsi="Times New Roman"/>
          <w:color w:val="auto"/>
          <w:sz w:val="28"/>
          <w:szCs w:val="28"/>
        </w:rPr>
      </w:pPr>
    </w:p>
    <w:p w:rsidR="005E1C07" w:rsidRPr="009A6112" w:rsidRDefault="005E1C07" w:rsidP="00C327FC">
      <w:pPr>
        <w:jc w:val="center"/>
        <w:rPr>
          <w:b/>
          <w:sz w:val="28"/>
          <w:szCs w:val="28"/>
        </w:rPr>
      </w:pPr>
      <w:r w:rsidRPr="009A6112">
        <w:rPr>
          <w:b/>
          <w:sz w:val="28"/>
          <w:szCs w:val="28"/>
        </w:rPr>
        <w:t xml:space="preserve">Учебный план начального общего образования </w:t>
      </w:r>
    </w:p>
    <w:p w:rsidR="005E1C07" w:rsidRDefault="005E1C07" w:rsidP="00C327FC">
      <w:pPr>
        <w:jc w:val="center"/>
        <w:rPr>
          <w:b/>
        </w:rPr>
      </w:pPr>
    </w:p>
    <w:p w:rsidR="005E1C07" w:rsidRDefault="005E1C07" w:rsidP="00C327FC">
      <w:pPr>
        <w:jc w:val="center"/>
        <w:rPr>
          <w:b/>
        </w:rPr>
      </w:pPr>
      <w:r>
        <w:rPr>
          <w:b/>
        </w:rPr>
        <w:t>Пояснительная записка</w:t>
      </w:r>
    </w:p>
    <w:p w:rsidR="00D37D59" w:rsidRDefault="00D37D59" w:rsidP="00C327FC">
      <w:pPr>
        <w:jc w:val="center"/>
        <w:rPr>
          <w:b/>
        </w:rPr>
      </w:pPr>
    </w:p>
    <w:p w:rsidR="00EE5A11" w:rsidRPr="00D37D59" w:rsidRDefault="00EE5A11" w:rsidP="00C327FC">
      <w:pPr>
        <w:ind w:left="360"/>
        <w:rPr>
          <w:sz w:val="28"/>
          <w:szCs w:val="28"/>
        </w:rPr>
      </w:pPr>
      <w:r w:rsidRPr="00D37D59">
        <w:rPr>
          <w:sz w:val="28"/>
          <w:szCs w:val="28"/>
        </w:rPr>
        <w:t>При составлении учебного плана образовательного учреждения руководствовалось следующими нормативными документами:</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Конституция РФ</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Закон РФ от 29ю12ю2012г. № 273-ФЗ « ОБ образовании РФ»</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Национальная образовательная инициатива «Наша новая школа;</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Конвенция о правах ребенка ООН.</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lastRenderedPageBreak/>
        <w:t>Федеральный государственный образовательный стандарт начального общего образования, утвержденный Министерством образования и науки РФ от 06.10.2009г. № 373.</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Федеральный базисный учебный план, утвержденный приказом Министерством образования от 09.03.2004г. №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Санитарно-эпидемиологические правила и нормативы САНПиНа 2422821-10.</w:t>
      </w:r>
    </w:p>
    <w:p w:rsidR="00EE5A11" w:rsidRPr="00D37D59" w:rsidRDefault="00EE5A11"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 xml:space="preserve">Приказ Минобразования № 1241 от 26.11.2010г. «О внесении изменений в ФГОС </w:t>
      </w:r>
      <w:r w:rsidR="006C712D" w:rsidRPr="00D37D59">
        <w:rPr>
          <w:rFonts w:ascii="Times New Roman" w:hAnsi="Times New Roman"/>
          <w:sz w:val="28"/>
          <w:szCs w:val="28"/>
        </w:rPr>
        <w:t>НОО».</w:t>
      </w:r>
    </w:p>
    <w:p w:rsidR="006C712D" w:rsidRPr="00D37D59" w:rsidRDefault="006C712D"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Приказ Минобр науки № 11 от 03.06.2011г. «Об изменении учебного плана в ОУ».</w:t>
      </w:r>
    </w:p>
    <w:p w:rsidR="006C712D" w:rsidRPr="00D37D59" w:rsidRDefault="006C712D"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Приказ Минобрнауки № 2357 от 22ю09ю2011гю «О внесении изменений в ФГОС НОО, утвержденный приказом Министерством образования и науки РФ» от 06.10.2009г. № 373.</w:t>
      </w:r>
    </w:p>
    <w:p w:rsidR="006C712D" w:rsidRPr="00D37D59" w:rsidRDefault="006C712D"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Приказ Минобрнауки РФ от 03.06.2011г. № 1994 «О внесении изменений в Федеральный базисный учебный план и примерные учебные планы для образовательных учреждений РФ, реализующих программу общего образования, утвержденные приказом Минерством образования РФ от 09.03.2004г. № 1312.</w:t>
      </w:r>
    </w:p>
    <w:p w:rsidR="006C712D" w:rsidRPr="00D37D59" w:rsidRDefault="006C712D"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Письмо Министерство образования и науки РФ от 22.08.2012г. № 08-250 «Об изучении основы религиозных культур и светской этики ОУ РФ»</w:t>
      </w:r>
    </w:p>
    <w:p w:rsidR="006C712D" w:rsidRPr="00A01DDE" w:rsidRDefault="006C712D" w:rsidP="00C327FC">
      <w:pPr>
        <w:pStyle w:val="afff"/>
        <w:numPr>
          <w:ilvl w:val="0"/>
          <w:numId w:val="66"/>
        </w:numPr>
        <w:spacing w:line="240" w:lineRule="auto"/>
        <w:rPr>
          <w:rFonts w:ascii="Times New Roman" w:hAnsi="Times New Roman"/>
          <w:sz w:val="28"/>
          <w:szCs w:val="28"/>
        </w:rPr>
      </w:pPr>
      <w:r w:rsidRPr="00A01DDE">
        <w:rPr>
          <w:rFonts w:ascii="Times New Roman" w:hAnsi="Times New Roman"/>
          <w:sz w:val="28"/>
          <w:szCs w:val="28"/>
        </w:rPr>
        <w:t>Приказ Министерство образования и науки РФ «Об утверждении федерального перечня учебников, рекомендованных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2014-2015 уч</w:t>
      </w:r>
      <w:proofErr w:type="gramStart"/>
      <w:r w:rsidRPr="00A01DDE">
        <w:rPr>
          <w:rFonts w:ascii="Times New Roman" w:hAnsi="Times New Roman"/>
          <w:sz w:val="28"/>
          <w:szCs w:val="28"/>
        </w:rPr>
        <w:t>.г</w:t>
      </w:r>
      <w:proofErr w:type="gramEnd"/>
      <w:r w:rsidRPr="00A01DDE">
        <w:rPr>
          <w:rFonts w:ascii="Times New Roman" w:hAnsi="Times New Roman"/>
          <w:sz w:val="28"/>
          <w:szCs w:val="28"/>
        </w:rPr>
        <w:t>од</w:t>
      </w:r>
    </w:p>
    <w:p w:rsidR="006C712D" w:rsidRPr="00A01DDE" w:rsidRDefault="006C712D" w:rsidP="00C327FC">
      <w:pPr>
        <w:pStyle w:val="afff"/>
        <w:numPr>
          <w:ilvl w:val="0"/>
          <w:numId w:val="66"/>
        </w:numPr>
        <w:spacing w:line="240" w:lineRule="auto"/>
        <w:rPr>
          <w:rFonts w:ascii="Times New Roman" w:hAnsi="Times New Roman"/>
          <w:sz w:val="28"/>
          <w:szCs w:val="28"/>
        </w:rPr>
      </w:pPr>
      <w:r w:rsidRPr="00A01DDE">
        <w:rPr>
          <w:rFonts w:ascii="Times New Roman" w:hAnsi="Times New Roman"/>
          <w:sz w:val="28"/>
          <w:szCs w:val="28"/>
        </w:rPr>
        <w:t xml:space="preserve">Примерный </w:t>
      </w:r>
      <w:r w:rsidR="00A01DDE" w:rsidRPr="00A01DDE">
        <w:rPr>
          <w:rFonts w:ascii="Times New Roman" w:hAnsi="Times New Roman"/>
          <w:sz w:val="28"/>
          <w:szCs w:val="28"/>
        </w:rPr>
        <w:t>учебный план общеобразоват</w:t>
      </w:r>
      <w:r w:rsidRPr="00A01DDE">
        <w:rPr>
          <w:rFonts w:ascii="Times New Roman" w:hAnsi="Times New Roman"/>
          <w:sz w:val="28"/>
          <w:szCs w:val="28"/>
        </w:rPr>
        <w:t>ельных учре</w:t>
      </w:r>
      <w:r w:rsidR="00A01DDE" w:rsidRPr="00A01DDE">
        <w:rPr>
          <w:rFonts w:ascii="Times New Roman" w:hAnsi="Times New Roman"/>
          <w:sz w:val="28"/>
          <w:szCs w:val="28"/>
        </w:rPr>
        <w:t>ждений Республики Дагестан, реализующих основную образовательную программу начального общего образования.</w:t>
      </w:r>
    </w:p>
    <w:p w:rsidR="00A01DDE" w:rsidRPr="00A01DDE" w:rsidRDefault="00A01DDE" w:rsidP="00C327FC">
      <w:pPr>
        <w:pStyle w:val="afff"/>
        <w:numPr>
          <w:ilvl w:val="0"/>
          <w:numId w:val="66"/>
        </w:numPr>
        <w:spacing w:line="240" w:lineRule="auto"/>
        <w:rPr>
          <w:rFonts w:ascii="Times New Roman" w:hAnsi="Times New Roman"/>
          <w:sz w:val="28"/>
          <w:szCs w:val="28"/>
        </w:rPr>
      </w:pPr>
      <w:r w:rsidRPr="00A01DDE">
        <w:rPr>
          <w:rFonts w:ascii="Times New Roman" w:hAnsi="Times New Roman"/>
          <w:sz w:val="28"/>
          <w:szCs w:val="28"/>
        </w:rPr>
        <w:t>Образовательная программа начального общего образования МКОУ СОШ № 1.</w:t>
      </w:r>
    </w:p>
    <w:p w:rsidR="00A01DDE" w:rsidRPr="00A01DDE" w:rsidRDefault="00A01DDE" w:rsidP="00C327FC">
      <w:pPr>
        <w:pStyle w:val="afff"/>
        <w:numPr>
          <w:ilvl w:val="0"/>
          <w:numId w:val="66"/>
        </w:numPr>
        <w:spacing w:line="240" w:lineRule="auto"/>
        <w:rPr>
          <w:rFonts w:ascii="Times New Roman" w:hAnsi="Times New Roman"/>
          <w:sz w:val="28"/>
          <w:szCs w:val="28"/>
        </w:rPr>
      </w:pPr>
      <w:r w:rsidRPr="00A01DDE">
        <w:rPr>
          <w:rFonts w:ascii="Times New Roman" w:hAnsi="Times New Roman"/>
          <w:sz w:val="28"/>
          <w:szCs w:val="28"/>
        </w:rPr>
        <w:t>Устав МКОУ СОШ № 1.</w:t>
      </w:r>
    </w:p>
    <w:p w:rsidR="00A01DDE" w:rsidRPr="00D37D59" w:rsidRDefault="00A01DDE" w:rsidP="00C327FC">
      <w:pPr>
        <w:pStyle w:val="afff"/>
        <w:numPr>
          <w:ilvl w:val="0"/>
          <w:numId w:val="66"/>
        </w:numPr>
        <w:spacing w:line="240" w:lineRule="auto"/>
        <w:rPr>
          <w:rFonts w:ascii="Times New Roman" w:hAnsi="Times New Roman"/>
          <w:sz w:val="28"/>
          <w:szCs w:val="28"/>
        </w:rPr>
      </w:pPr>
      <w:r w:rsidRPr="00D37D59">
        <w:rPr>
          <w:rFonts w:ascii="Times New Roman" w:hAnsi="Times New Roman"/>
          <w:sz w:val="28"/>
          <w:szCs w:val="28"/>
        </w:rPr>
        <w:t>Программа развития школы.</w:t>
      </w:r>
    </w:p>
    <w:p w:rsidR="00A01DDE" w:rsidRPr="00D37D59" w:rsidRDefault="00A01DDE" w:rsidP="00C327FC">
      <w:pPr>
        <w:autoSpaceDE w:val="0"/>
        <w:autoSpaceDN w:val="0"/>
        <w:adjustRightInd w:val="0"/>
        <w:rPr>
          <w:i/>
          <w:iCs/>
          <w:sz w:val="28"/>
          <w:szCs w:val="28"/>
        </w:rPr>
      </w:pPr>
      <w:r w:rsidRPr="00D37D59">
        <w:rPr>
          <w:sz w:val="28"/>
          <w:szCs w:val="28"/>
        </w:rPr>
        <w:t>Учебный план предусматривает 4-х летний срок освоения программ начального общего образования для 1-4 классов</w:t>
      </w:r>
      <w:r w:rsidRPr="00D37D59">
        <w:rPr>
          <w:i/>
          <w:iCs/>
          <w:sz w:val="28"/>
          <w:szCs w:val="28"/>
        </w:rPr>
        <w:t xml:space="preserve"> Продолжительность учебного года:</w:t>
      </w:r>
    </w:p>
    <w:p w:rsidR="00A01DDE" w:rsidRPr="00D37D59" w:rsidRDefault="00A01DDE" w:rsidP="00C327FC">
      <w:pPr>
        <w:autoSpaceDE w:val="0"/>
        <w:autoSpaceDN w:val="0"/>
        <w:adjustRightInd w:val="0"/>
        <w:rPr>
          <w:sz w:val="28"/>
          <w:szCs w:val="28"/>
        </w:rPr>
      </w:pPr>
      <w:r w:rsidRPr="00D37D59">
        <w:rPr>
          <w:sz w:val="28"/>
          <w:szCs w:val="28"/>
        </w:rPr>
        <w:t>в 1 классе — 33 учебные недели;</w:t>
      </w:r>
    </w:p>
    <w:p w:rsidR="00A01DDE" w:rsidRPr="00D37D59" w:rsidRDefault="00A01DDE" w:rsidP="00C327FC">
      <w:pPr>
        <w:rPr>
          <w:sz w:val="28"/>
          <w:szCs w:val="28"/>
        </w:rPr>
      </w:pPr>
      <w:r w:rsidRPr="00D37D59">
        <w:rPr>
          <w:sz w:val="28"/>
          <w:szCs w:val="28"/>
        </w:rPr>
        <w:t>во 2—4  классах — 34 учебных недели.</w:t>
      </w:r>
    </w:p>
    <w:p w:rsidR="00A01DDE" w:rsidRPr="00D37D59" w:rsidRDefault="00A01DDE" w:rsidP="00C327FC">
      <w:pPr>
        <w:ind w:firstLine="708"/>
        <w:rPr>
          <w:sz w:val="28"/>
          <w:szCs w:val="28"/>
        </w:rPr>
      </w:pPr>
      <w:r w:rsidRPr="00D37D59">
        <w:rPr>
          <w:sz w:val="28"/>
          <w:szCs w:val="28"/>
        </w:rPr>
        <w:t xml:space="preserve">Продолжительность каникул в течение учебного года составляет не менее 30 календарных дней, летом – не менее 8 недель. Для </w:t>
      </w:r>
      <w:proofErr w:type="gramStart"/>
      <w:r w:rsidRPr="00D37D59">
        <w:rPr>
          <w:sz w:val="28"/>
          <w:szCs w:val="28"/>
        </w:rPr>
        <w:t>обучающихся</w:t>
      </w:r>
      <w:proofErr w:type="gramEnd"/>
      <w:r w:rsidRPr="00D37D59">
        <w:rPr>
          <w:sz w:val="28"/>
          <w:szCs w:val="28"/>
        </w:rPr>
        <w:t xml:space="preserve"> в 1 классе</w:t>
      </w:r>
      <w:r w:rsidRPr="00D37D59">
        <w:rPr>
          <w:color w:val="FF0000"/>
          <w:sz w:val="28"/>
          <w:szCs w:val="28"/>
        </w:rPr>
        <w:t xml:space="preserve"> </w:t>
      </w:r>
      <w:r w:rsidRPr="00D37D59">
        <w:rPr>
          <w:sz w:val="28"/>
          <w:szCs w:val="28"/>
        </w:rPr>
        <w:t>устанавливаются в феврале дополнительные недельные каникулы.</w:t>
      </w:r>
    </w:p>
    <w:p w:rsidR="00A01DDE" w:rsidRDefault="00A01DDE" w:rsidP="00C327FC">
      <w:pPr>
        <w:rPr>
          <w:color w:val="000080"/>
        </w:rPr>
      </w:pPr>
      <w:r>
        <w:rPr>
          <w:color w:val="000080"/>
        </w:rPr>
        <w:tab/>
      </w:r>
    </w:p>
    <w:p w:rsidR="00A01DDE" w:rsidRPr="00D37D59" w:rsidRDefault="00A01DDE" w:rsidP="00C327FC">
      <w:pPr>
        <w:ind w:firstLine="708"/>
        <w:rPr>
          <w:sz w:val="28"/>
          <w:szCs w:val="28"/>
        </w:rPr>
      </w:pPr>
      <w:r w:rsidRPr="00D37D59">
        <w:rPr>
          <w:sz w:val="28"/>
          <w:szCs w:val="28"/>
        </w:rPr>
        <w:lastRenderedPageBreak/>
        <w:t>Продолжительность учебной недели составляет 5 дней. Продолжительность урока составляет: в 1 классе – 1 четверть – 3 урока по 35 минут, 2 четверть – 4 урока по 35 минут, 2 полугодие – уроки по 40 минут; во 2 – 4 классах – 40 минут.</w:t>
      </w:r>
    </w:p>
    <w:p w:rsidR="00A01DDE" w:rsidRPr="00D37D59" w:rsidRDefault="00A01DDE" w:rsidP="00C327FC">
      <w:pPr>
        <w:ind w:firstLine="708"/>
        <w:rPr>
          <w:sz w:val="28"/>
          <w:szCs w:val="28"/>
        </w:rPr>
      </w:pPr>
      <w:r w:rsidRPr="00D37D59">
        <w:rPr>
          <w:sz w:val="28"/>
          <w:szCs w:val="28"/>
        </w:rPr>
        <w:t>Учебный план начального общего образования раскрывает:</w:t>
      </w:r>
    </w:p>
    <w:p w:rsidR="00A01DDE" w:rsidRPr="00D37D59" w:rsidRDefault="00A01DDE" w:rsidP="00C327FC">
      <w:pPr>
        <w:ind w:firstLine="708"/>
        <w:rPr>
          <w:sz w:val="28"/>
          <w:szCs w:val="28"/>
        </w:rPr>
      </w:pPr>
      <w:r w:rsidRPr="00D37D59">
        <w:rPr>
          <w:sz w:val="28"/>
          <w:szCs w:val="28"/>
        </w:rPr>
        <w:t>- общий объем допустимой учебной нагрузки;</w:t>
      </w:r>
    </w:p>
    <w:p w:rsidR="00A01DDE" w:rsidRPr="00D37D59" w:rsidRDefault="00A01DDE" w:rsidP="00C327FC">
      <w:pPr>
        <w:ind w:firstLine="708"/>
        <w:rPr>
          <w:sz w:val="28"/>
          <w:szCs w:val="28"/>
        </w:rPr>
      </w:pPr>
      <w:r w:rsidRPr="00D37D59">
        <w:rPr>
          <w:sz w:val="28"/>
          <w:szCs w:val="28"/>
        </w:rPr>
        <w:t>- число часов на каждый учебный предмет в неделю</w:t>
      </w:r>
    </w:p>
    <w:p w:rsidR="00A01DDE" w:rsidRPr="00D37D59" w:rsidRDefault="00A01DDE" w:rsidP="00C327FC">
      <w:pPr>
        <w:ind w:firstLine="708"/>
        <w:rPr>
          <w:sz w:val="28"/>
          <w:szCs w:val="28"/>
        </w:rPr>
      </w:pPr>
      <w:proofErr w:type="gramStart"/>
      <w:r w:rsidRPr="00D37D59">
        <w:rPr>
          <w:sz w:val="28"/>
          <w:szCs w:val="28"/>
        </w:rPr>
        <w:t>- в 1 классе обучающиеся работают по плану 5-дневной рабочей недели;</w:t>
      </w:r>
      <w:proofErr w:type="gramEnd"/>
    </w:p>
    <w:p w:rsidR="00A01DDE" w:rsidRPr="00D37D59" w:rsidRDefault="00A01DDE" w:rsidP="00C327FC">
      <w:pPr>
        <w:ind w:firstLine="708"/>
        <w:rPr>
          <w:sz w:val="28"/>
          <w:szCs w:val="28"/>
        </w:rPr>
      </w:pPr>
      <w:r w:rsidRPr="00D37D59">
        <w:rPr>
          <w:sz w:val="28"/>
          <w:szCs w:val="28"/>
        </w:rPr>
        <w:t>- в 2-4 классах работают по 6-дневной рабочей недели.</w:t>
      </w:r>
    </w:p>
    <w:p w:rsidR="00A01DDE" w:rsidRPr="00D37D59" w:rsidRDefault="00A01DDE" w:rsidP="00C327FC">
      <w:pPr>
        <w:ind w:firstLine="708"/>
        <w:rPr>
          <w:sz w:val="28"/>
          <w:szCs w:val="28"/>
        </w:rPr>
      </w:pPr>
      <w:r w:rsidRPr="00D37D59">
        <w:rPr>
          <w:sz w:val="28"/>
          <w:szCs w:val="28"/>
        </w:rPr>
        <w:t>Обучение в первом классе осуществляется с соблюдением дополнительных требований:</w:t>
      </w:r>
    </w:p>
    <w:p w:rsidR="00A01DDE" w:rsidRPr="00D37D59" w:rsidRDefault="00A01DDE" w:rsidP="00C327FC">
      <w:pPr>
        <w:ind w:firstLine="708"/>
        <w:rPr>
          <w:sz w:val="28"/>
          <w:szCs w:val="28"/>
        </w:rPr>
      </w:pPr>
      <w:r w:rsidRPr="00D37D59">
        <w:rPr>
          <w:sz w:val="28"/>
          <w:szCs w:val="28"/>
        </w:rPr>
        <w:t xml:space="preserve">- использование ступенчатого режима </w:t>
      </w:r>
      <w:r w:rsidR="004403E6" w:rsidRPr="00D37D59">
        <w:rPr>
          <w:sz w:val="28"/>
          <w:szCs w:val="28"/>
        </w:rPr>
        <w:t>обучения:</w:t>
      </w:r>
    </w:p>
    <w:p w:rsidR="004403E6" w:rsidRPr="00D37D59" w:rsidRDefault="004403E6" w:rsidP="00C327FC">
      <w:pPr>
        <w:ind w:firstLine="708"/>
        <w:rPr>
          <w:sz w:val="28"/>
          <w:szCs w:val="28"/>
        </w:rPr>
      </w:pPr>
      <w:r w:rsidRPr="00D37D59">
        <w:rPr>
          <w:sz w:val="28"/>
          <w:szCs w:val="28"/>
        </w:rPr>
        <w:t>- в сентябре и октябре – по 3 урока вдень по 30 мин. каждый и 1 урок в нетрадиционной классно-урочной форме</w:t>
      </w:r>
    </w:p>
    <w:p w:rsidR="004403E6" w:rsidRPr="00D37D59" w:rsidRDefault="004403E6" w:rsidP="00C327FC">
      <w:pPr>
        <w:ind w:firstLine="708"/>
        <w:rPr>
          <w:sz w:val="28"/>
          <w:szCs w:val="28"/>
        </w:rPr>
      </w:pPr>
      <w:r w:rsidRPr="00D37D59">
        <w:rPr>
          <w:sz w:val="28"/>
          <w:szCs w:val="28"/>
        </w:rPr>
        <w:t>- в ноябре и декабре по 4 урок апо 35 мин. каждый;</w:t>
      </w:r>
    </w:p>
    <w:p w:rsidR="004403E6" w:rsidRPr="00D37D59" w:rsidRDefault="004403E6" w:rsidP="00C327FC">
      <w:pPr>
        <w:ind w:firstLine="708"/>
        <w:rPr>
          <w:sz w:val="28"/>
          <w:szCs w:val="28"/>
        </w:rPr>
      </w:pPr>
      <w:r w:rsidRPr="00D37D59">
        <w:rPr>
          <w:sz w:val="28"/>
          <w:szCs w:val="28"/>
        </w:rPr>
        <w:t>- в январе-мае по 4 урока по 45 мин. каждый;</w:t>
      </w:r>
    </w:p>
    <w:p w:rsidR="004403E6" w:rsidRPr="00D37D59" w:rsidRDefault="004403E6" w:rsidP="00C327FC">
      <w:pPr>
        <w:ind w:firstLine="708"/>
        <w:rPr>
          <w:sz w:val="28"/>
          <w:szCs w:val="28"/>
        </w:rPr>
      </w:pPr>
      <w:r w:rsidRPr="00D37D59">
        <w:rPr>
          <w:sz w:val="28"/>
          <w:szCs w:val="28"/>
        </w:rPr>
        <w:t>- обучение проводится без бального оценивания и домашнего задания;</w:t>
      </w:r>
    </w:p>
    <w:p w:rsidR="004403E6" w:rsidRDefault="004403E6" w:rsidP="00C327FC">
      <w:pPr>
        <w:ind w:firstLine="708"/>
        <w:rPr>
          <w:sz w:val="28"/>
          <w:szCs w:val="28"/>
        </w:rPr>
      </w:pPr>
      <w:r w:rsidRPr="00D37D59">
        <w:rPr>
          <w:sz w:val="28"/>
          <w:szCs w:val="28"/>
        </w:rPr>
        <w:t>- дополнительные недельные каникулы в середине 3 четверти.</w:t>
      </w:r>
    </w:p>
    <w:p w:rsidR="00D37D59" w:rsidRPr="00BD7394" w:rsidRDefault="00D37D59"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проведении занятий по родному языку в образовательных организациях, в которых наряду с русским языком </w:t>
      </w:r>
      <w:r w:rsidRPr="00BD7394">
        <w:rPr>
          <w:rFonts w:ascii="Times New Roman" w:hAnsi="Times New Roman"/>
          <w:color w:val="auto"/>
          <w:spacing w:val="2"/>
          <w:sz w:val="28"/>
          <w:szCs w:val="28"/>
        </w:rPr>
        <w:t xml:space="preserve">изучается родной язык (1—4 классы), и по иностранному </w:t>
      </w:r>
      <w:r w:rsidRPr="00BD7394">
        <w:rPr>
          <w:rFonts w:ascii="Times New Roman" w:hAnsi="Times New Roman"/>
          <w:color w:val="auto"/>
          <w:sz w:val="28"/>
          <w:szCs w:val="28"/>
        </w:rPr>
        <w:t>языку (2—4 классы) осуществляется деление классов на две группы: в городских образовательных организациях при наполняемости 25 и более человек, в сельских — 20 и более человек. При наличии необходимых ресурсов возможно деление на группы классов с меньшей наполняемостью.</w:t>
      </w:r>
    </w:p>
    <w:p w:rsidR="00D37D59" w:rsidRPr="00D37D59" w:rsidRDefault="00D37D59" w:rsidP="00C327FC">
      <w:pPr>
        <w:pStyle w:val="a3"/>
        <w:spacing w:line="24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Продолжительность каникул в течение учебного года составляет не менее 30 календарных дней, летом — не менее </w:t>
      </w:r>
      <w:r w:rsidRPr="00BD7394">
        <w:rPr>
          <w:rFonts w:ascii="Times New Roman" w:hAnsi="Times New Roman"/>
          <w:color w:val="auto"/>
          <w:spacing w:val="2"/>
          <w:sz w:val="28"/>
          <w:szCs w:val="28"/>
        </w:rPr>
        <w:t xml:space="preserve">8 недель. Для </w:t>
      </w:r>
      <w:proofErr w:type="gramStart"/>
      <w:r w:rsidRPr="00BD7394">
        <w:rPr>
          <w:rFonts w:ascii="Times New Roman" w:hAnsi="Times New Roman"/>
          <w:color w:val="auto"/>
          <w:spacing w:val="2"/>
          <w:sz w:val="28"/>
          <w:szCs w:val="28"/>
        </w:rPr>
        <w:t>обучающихся</w:t>
      </w:r>
      <w:proofErr w:type="gramEnd"/>
      <w:r w:rsidRPr="00BD7394">
        <w:rPr>
          <w:rFonts w:ascii="Times New Roman" w:hAnsi="Times New Roman"/>
          <w:color w:val="auto"/>
          <w:spacing w:val="2"/>
          <w:sz w:val="28"/>
          <w:szCs w:val="28"/>
        </w:rPr>
        <w:t xml:space="preserve"> в 1 классе устанавливаются в</w:t>
      </w:r>
      <w:r>
        <w:rPr>
          <w:rFonts w:ascii="Times New Roman" w:hAnsi="Times New Roman"/>
          <w:color w:val="auto"/>
          <w:spacing w:val="2"/>
          <w:sz w:val="28"/>
          <w:szCs w:val="28"/>
        </w:rPr>
        <w:t xml:space="preserve"> </w:t>
      </w:r>
      <w:r w:rsidRPr="00BD7394">
        <w:rPr>
          <w:rFonts w:ascii="Times New Roman" w:hAnsi="Times New Roman"/>
          <w:color w:val="auto"/>
          <w:sz w:val="28"/>
          <w:szCs w:val="28"/>
        </w:rPr>
        <w:t>течение года дополнительные недельные каникулы.</w:t>
      </w:r>
    </w:p>
    <w:p w:rsidR="005E1C07" w:rsidRPr="00D06CCD" w:rsidRDefault="005E1C07" w:rsidP="00C327FC">
      <w:pPr>
        <w:ind w:left="360"/>
        <w:jc w:val="both"/>
        <w:rPr>
          <w:sz w:val="28"/>
          <w:szCs w:val="28"/>
        </w:rPr>
      </w:pPr>
      <w:r w:rsidRPr="00D06CCD">
        <w:rPr>
          <w:sz w:val="28"/>
          <w:szCs w:val="28"/>
        </w:rPr>
        <w:t xml:space="preserve">Учебный (образовательный) план составлен на основе Федерального государственного образовательного стандарта начального  общего  образования и с учетом особенности и специфики </w:t>
      </w:r>
      <w:r w:rsidRPr="00D06CCD">
        <w:rPr>
          <w:b/>
          <w:sz w:val="28"/>
          <w:szCs w:val="28"/>
        </w:rPr>
        <w:t>деятельностного</w:t>
      </w:r>
      <w:r w:rsidR="00A01DDE" w:rsidRPr="00D06CCD">
        <w:rPr>
          <w:b/>
          <w:sz w:val="28"/>
          <w:szCs w:val="28"/>
        </w:rPr>
        <w:t xml:space="preserve"> </w:t>
      </w:r>
      <w:r w:rsidRPr="00D06CCD">
        <w:rPr>
          <w:b/>
          <w:sz w:val="28"/>
          <w:szCs w:val="28"/>
        </w:rPr>
        <w:t xml:space="preserve"> </w:t>
      </w:r>
      <w:r w:rsidR="00A01DDE" w:rsidRPr="00D06CCD">
        <w:rPr>
          <w:sz w:val="28"/>
          <w:szCs w:val="28"/>
        </w:rPr>
        <w:t>подхода УМК « Школа России»</w:t>
      </w:r>
    </w:p>
    <w:p w:rsidR="005E1C07" w:rsidRPr="00D06CCD" w:rsidRDefault="005E1C07" w:rsidP="00C327FC">
      <w:pPr>
        <w:ind w:left="360"/>
        <w:jc w:val="both"/>
        <w:rPr>
          <w:sz w:val="28"/>
          <w:szCs w:val="28"/>
        </w:rPr>
      </w:pPr>
      <w:r w:rsidRPr="00D06CCD">
        <w:rPr>
          <w:sz w:val="28"/>
          <w:szCs w:val="28"/>
        </w:rPr>
        <w:t>Учебный (образовательный) план определяет: </w:t>
      </w:r>
    </w:p>
    <w:p w:rsidR="005E1C07" w:rsidRPr="00D06CCD" w:rsidRDefault="005E1C07" w:rsidP="00C327FC">
      <w:pPr>
        <w:numPr>
          <w:ilvl w:val="0"/>
          <w:numId w:val="62"/>
        </w:numPr>
        <w:jc w:val="both"/>
        <w:rPr>
          <w:sz w:val="28"/>
          <w:szCs w:val="28"/>
        </w:rPr>
      </w:pPr>
      <w:r w:rsidRPr="00D06CCD">
        <w:rPr>
          <w:sz w:val="28"/>
          <w:szCs w:val="28"/>
        </w:rPr>
        <w:t>перечень образовательных областей: филология, математика, обществознание и естествознание, основы духовно-нравственной культуры народов России, искусство, технология, физическая культура;</w:t>
      </w:r>
    </w:p>
    <w:p w:rsidR="005E1C07" w:rsidRPr="00D06CCD" w:rsidRDefault="005E1C07" w:rsidP="00C327FC">
      <w:pPr>
        <w:pStyle w:val="afff"/>
        <w:numPr>
          <w:ilvl w:val="0"/>
          <w:numId w:val="62"/>
        </w:numPr>
        <w:spacing w:after="0" w:line="240" w:lineRule="auto"/>
        <w:jc w:val="both"/>
        <w:rPr>
          <w:rFonts w:ascii="Times New Roman" w:hAnsi="Times New Roman"/>
          <w:sz w:val="28"/>
          <w:szCs w:val="28"/>
        </w:rPr>
      </w:pPr>
      <w:r w:rsidRPr="00D06CCD">
        <w:rPr>
          <w:rFonts w:ascii="Times New Roman" w:hAnsi="Times New Roman"/>
          <w:sz w:val="28"/>
          <w:szCs w:val="28"/>
        </w:rPr>
        <w:t xml:space="preserve">перечень учебных курсов; </w:t>
      </w:r>
    </w:p>
    <w:p w:rsidR="005E1C07" w:rsidRPr="00D06CCD" w:rsidRDefault="005E1C07" w:rsidP="00C327FC">
      <w:pPr>
        <w:pStyle w:val="afff"/>
        <w:numPr>
          <w:ilvl w:val="0"/>
          <w:numId w:val="62"/>
        </w:numPr>
        <w:spacing w:after="0" w:line="240" w:lineRule="auto"/>
        <w:jc w:val="both"/>
        <w:rPr>
          <w:rFonts w:ascii="Times New Roman" w:hAnsi="Times New Roman"/>
          <w:sz w:val="28"/>
          <w:szCs w:val="28"/>
        </w:rPr>
      </w:pPr>
      <w:proofErr w:type="gramStart"/>
      <w:r w:rsidRPr="00D06CCD">
        <w:rPr>
          <w:rFonts w:ascii="Times New Roman" w:hAnsi="Times New Roman"/>
          <w:sz w:val="28"/>
          <w:szCs w:val="28"/>
        </w:rPr>
        <w:t xml:space="preserve">перечень  компонентов внеучебной  образовательной  деятельности, организованных в разных формах (клубной, студийной, секционной, кружковой, тренинговой, в общественно-полезных и социальных практиках) за пределами урочных занятий, с указанием объемов за учебный год и возрастов (годов обучения) учащихся. </w:t>
      </w:r>
      <w:proofErr w:type="gramEnd"/>
    </w:p>
    <w:p w:rsidR="005E1C07" w:rsidRPr="00D06CCD" w:rsidRDefault="005E1C07" w:rsidP="00C327FC">
      <w:pPr>
        <w:pStyle w:val="afff"/>
        <w:numPr>
          <w:ilvl w:val="0"/>
          <w:numId w:val="62"/>
        </w:numPr>
        <w:spacing w:after="0" w:line="240" w:lineRule="auto"/>
        <w:jc w:val="both"/>
        <w:rPr>
          <w:rFonts w:ascii="Times New Roman" w:hAnsi="Times New Roman"/>
          <w:sz w:val="28"/>
          <w:szCs w:val="28"/>
        </w:rPr>
      </w:pPr>
      <w:proofErr w:type="gramStart"/>
      <w:r w:rsidRPr="00D06CCD">
        <w:rPr>
          <w:rFonts w:ascii="Times New Roman" w:hAnsi="Times New Roman"/>
          <w:sz w:val="28"/>
          <w:szCs w:val="28"/>
        </w:rPr>
        <w:t xml:space="preserve">соотношение между  обязательной (инвариативной) частью, формируемую в соответствии с требованиями ФГОС НОО, которая составляет 80% от общего нормативного времени, отведенного на образовательную область и вариативной частью, которая составляет 20% от общего нормативного времени, отведенного на образовательную область, которая предоставляет </w:t>
      </w:r>
      <w:r w:rsidRPr="00D06CCD">
        <w:rPr>
          <w:rFonts w:ascii="Times New Roman" w:hAnsi="Times New Roman"/>
          <w:sz w:val="28"/>
          <w:szCs w:val="28"/>
        </w:rPr>
        <w:lastRenderedPageBreak/>
        <w:t>возможность расширения отдельных учебных курсов (дисциплин), модулей обязательной части образовательной области или добавления новых с учетом интересов и склонностей учащихся, мнений</w:t>
      </w:r>
      <w:proofErr w:type="gramEnd"/>
      <w:r w:rsidRPr="00D06CCD">
        <w:rPr>
          <w:rFonts w:ascii="Times New Roman" w:hAnsi="Times New Roman"/>
          <w:sz w:val="28"/>
          <w:szCs w:val="28"/>
        </w:rPr>
        <w:t xml:space="preserve">  их  родителей (законных представителей) и педагогических  работников;</w:t>
      </w:r>
    </w:p>
    <w:p w:rsidR="005E1C07" w:rsidRPr="00D06CCD" w:rsidRDefault="005E1C07" w:rsidP="00C327FC">
      <w:pPr>
        <w:pStyle w:val="afff"/>
        <w:numPr>
          <w:ilvl w:val="0"/>
          <w:numId w:val="62"/>
        </w:numPr>
        <w:spacing w:after="0" w:line="240" w:lineRule="auto"/>
        <w:jc w:val="both"/>
        <w:rPr>
          <w:rFonts w:ascii="Times New Roman" w:hAnsi="Times New Roman"/>
          <w:sz w:val="28"/>
          <w:szCs w:val="28"/>
        </w:rPr>
      </w:pPr>
      <w:r w:rsidRPr="00D06CCD">
        <w:rPr>
          <w:rFonts w:ascii="Times New Roman" w:hAnsi="Times New Roman"/>
          <w:sz w:val="28"/>
          <w:szCs w:val="28"/>
        </w:rPr>
        <w:t xml:space="preserve">индивидуальные и групповые  внеурочные (внеаудиторные) занятия </w:t>
      </w:r>
      <w:proofErr w:type="gramStart"/>
      <w:r w:rsidRPr="00D06CCD">
        <w:rPr>
          <w:rFonts w:ascii="Times New Roman" w:hAnsi="Times New Roman"/>
          <w:sz w:val="28"/>
          <w:szCs w:val="28"/>
        </w:rPr>
        <w:t>обучающихся</w:t>
      </w:r>
      <w:proofErr w:type="gramEnd"/>
      <w:r w:rsidRPr="00D06CCD">
        <w:rPr>
          <w:rFonts w:ascii="Times New Roman" w:hAnsi="Times New Roman"/>
          <w:sz w:val="28"/>
          <w:szCs w:val="28"/>
        </w:rPr>
        <w:t>;</w:t>
      </w:r>
    </w:p>
    <w:p w:rsidR="005E1C07" w:rsidRPr="00D06CCD" w:rsidRDefault="005E1C07" w:rsidP="00C327FC">
      <w:pPr>
        <w:pStyle w:val="afff"/>
        <w:numPr>
          <w:ilvl w:val="0"/>
          <w:numId w:val="62"/>
        </w:numPr>
        <w:spacing w:after="0" w:line="240" w:lineRule="auto"/>
        <w:jc w:val="both"/>
        <w:rPr>
          <w:rFonts w:ascii="Times New Roman" w:hAnsi="Times New Roman"/>
          <w:sz w:val="28"/>
          <w:szCs w:val="28"/>
        </w:rPr>
      </w:pPr>
      <w:r w:rsidRPr="00D06CCD">
        <w:rPr>
          <w:rFonts w:ascii="Times New Roman" w:hAnsi="Times New Roman"/>
          <w:sz w:val="28"/>
          <w:szCs w:val="28"/>
        </w:rPr>
        <w:t xml:space="preserve">максимальный объем аудиторной нагрузки </w:t>
      </w:r>
      <w:proofErr w:type="gramStart"/>
      <w:r w:rsidRPr="00D06CCD">
        <w:rPr>
          <w:rFonts w:ascii="Times New Roman" w:hAnsi="Times New Roman"/>
          <w:sz w:val="28"/>
          <w:szCs w:val="28"/>
        </w:rPr>
        <w:t>обучающихся</w:t>
      </w:r>
      <w:proofErr w:type="gramEnd"/>
      <w:r w:rsidRPr="00D06CCD">
        <w:rPr>
          <w:rFonts w:ascii="Times New Roman" w:hAnsi="Times New Roman"/>
          <w:sz w:val="28"/>
          <w:szCs w:val="28"/>
        </w:rPr>
        <w:t>;</w:t>
      </w:r>
    </w:p>
    <w:p w:rsidR="005E1C07" w:rsidRPr="00D06CCD" w:rsidRDefault="005E1C07" w:rsidP="00C327FC">
      <w:pPr>
        <w:jc w:val="both"/>
        <w:rPr>
          <w:sz w:val="28"/>
          <w:szCs w:val="28"/>
        </w:rPr>
      </w:pPr>
      <w:r w:rsidRPr="00D06CCD">
        <w:rPr>
          <w:sz w:val="28"/>
          <w:szCs w:val="28"/>
        </w:rPr>
        <w:t xml:space="preserve">Учебный план состоит из двух частей: </w:t>
      </w:r>
      <w:proofErr w:type="gramStart"/>
      <w:r w:rsidRPr="00D06CCD">
        <w:rPr>
          <w:sz w:val="28"/>
          <w:szCs w:val="28"/>
        </w:rPr>
        <w:t>обязательной</w:t>
      </w:r>
      <w:proofErr w:type="gramEnd"/>
      <w:r w:rsidRPr="00D06CCD">
        <w:rPr>
          <w:sz w:val="28"/>
          <w:szCs w:val="28"/>
        </w:rPr>
        <w:t xml:space="preserve"> (инвариантной) и вариативной. </w:t>
      </w:r>
    </w:p>
    <w:p w:rsidR="005E1C07" w:rsidRPr="00D06CCD" w:rsidRDefault="005E1C07" w:rsidP="00C327FC">
      <w:pPr>
        <w:jc w:val="both"/>
        <w:rPr>
          <w:sz w:val="28"/>
          <w:szCs w:val="28"/>
        </w:rPr>
      </w:pPr>
      <w:r w:rsidRPr="00D06CCD">
        <w:rPr>
          <w:sz w:val="28"/>
          <w:szCs w:val="28"/>
        </w:rPr>
        <w:tab/>
      </w:r>
      <w:r w:rsidRPr="00D06CCD">
        <w:rPr>
          <w:b/>
          <w:sz w:val="28"/>
          <w:szCs w:val="28"/>
        </w:rPr>
        <w:t>Обязательная часть</w:t>
      </w:r>
      <w:r w:rsidRPr="00D06CCD">
        <w:rPr>
          <w:sz w:val="28"/>
          <w:szCs w:val="28"/>
        </w:rPr>
        <w:t xml:space="preserve"> учебного плана определяет состав обязательных учебных предметов для реализации Образовательной программы и учебное время, отводимое на их изучение по классам (годам) обучения. Каждый учебный предмет решает собственные задачи реализации содержания образования в соответствии с требованиями Стандарта.</w:t>
      </w:r>
    </w:p>
    <w:p w:rsidR="005E1C07" w:rsidRPr="00D06CCD" w:rsidRDefault="005E1C07" w:rsidP="00C327FC">
      <w:pPr>
        <w:jc w:val="both"/>
        <w:rPr>
          <w:sz w:val="28"/>
          <w:szCs w:val="28"/>
        </w:rPr>
      </w:pPr>
    </w:p>
    <w:p w:rsidR="005E1C07" w:rsidRPr="00D06CCD" w:rsidRDefault="005E1C07" w:rsidP="00C327FC">
      <w:pPr>
        <w:jc w:val="both"/>
        <w:rPr>
          <w:b/>
          <w:sz w:val="28"/>
          <w:szCs w:val="28"/>
        </w:rPr>
      </w:pPr>
      <w:r w:rsidRPr="00D06CCD">
        <w:rPr>
          <w:b/>
          <w:sz w:val="28"/>
          <w:szCs w:val="28"/>
        </w:rPr>
        <w:t>Основные задачи реализации содержания учебных предметов:</w:t>
      </w:r>
    </w:p>
    <w:p w:rsidR="005E1C07" w:rsidRPr="00D06CCD" w:rsidRDefault="005E1C07" w:rsidP="00C327FC">
      <w:pPr>
        <w:jc w:val="both"/>
        <w:rPr>
          <w:b/>
          <w:sz w:val="28"/>
          <w:szCs w:val="28"/>
        </w:rPr>
      </w:pPr>
    </w:p>
    <w:p w:rsidR="005E1C07" w:rsidRPr="00D06CCD" w:rsidRDefault="005E1C07" w:rsidP="00C327FC">
      <w:pPr>
        <w:ind w:firstLine="708"/>
        <w:jc w:val="both"/>
        <w:rPr>
          <w:sz w:val="28"/>
          <w:szCs w:val="28"/>
        </w:rPr>
      </w:pPr>
      <w:r w:rsidRPr="00D06CCD">
        <w:rPr>
          <w:b/>
          <w:sz w:val="28"/>
          <w:szCs w:val="28"/>
        </w:rPr>
        <w:t>Филология (русский язык, литературное чтение, иностранный язык)</w:t>
      </w:r>
      <w:r w:rsidRPr="00D06CCD">
        <w:rPr>
          <w:sz w:val="28"/>
          <w:szCs w:val="28"/>
        </w:rPr>
        <w:t xml:space="preserve"> -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w:t>
      </w:r>
      <w:r w:rsidRPr="00D06CCD">
        <w:rPr>
          <w:sz w:val="28"/>
          <w:szCs w:val="28"/>
        </w:rPr>
        <w:softHyphen/>
        <w:t>тивных умений, нравственных и эстетических чувств, способ</w:t>
      </w:r>
      <w:r w:rsidRPr="00D06CCD">
        <w:rPr>
          <w:sz w:val="28"/>
          <w:szCs w:val="28"/>
        </w:rPr>
        <w:softHyphen/>
        <w:t>ностей к творческой деятель</w:t>
      </w:r>
      <w:r w:rsidRPr="00D06CCD">
        <w:rPr>
          <w:sz w:val="28"/>
          <w:szCs w:val="28"/>
        </w:rPr>
        <w:softHyphen/>
        <w:t>ности.</w:t>
      </w:r>
    </w:p>
    <w:p w:rsidR="005E1C07" w:rsidRPr="00D06CCD" w:rsidRDefault="005E1C07" w:rsidP="00C327FC">
      <w:pPr>
        <w:ind w:firstLine="708"/>
        <w:jc w:val="both"/>
        <w:rPr>
          <w:sz w:val="28"/>
          <w:szCs w:val="28"/>
        </w:rPr>
      </w:pPr>
      <w:r w:rsidRPr="00D06CCD">
        <w:rPr>
          <w:b/>
          <w:sz w:val="28"/>
          <w:szCs w:val="28"/>
        </w:rPr>
        <w:t xml:space="preserve">Математика - </w:t>
      </w:r>
      <w:r w:rsidRPr="00D06CCD">
        <w:rPr>
          <w:sz w:val="28"/>
          <w:szCs w:val="28"/>
        </w:rPr>
        <w:t>развитие математической речи, логического и алгоритмического мышления, вообра</w:t>
      </w:r>
      <w:r w:rsidRPr="00D06CCD">
        <w:rPr>
          <w:sz w:val="28"/>
          <w:szCs w:val="28"/>
        </w:rPr>
        <w:softHyphen/>
        <w:t>жения, обеспечение первоначаль</w:t>
      </w:r>
      <w:r w:rsidRPr="00D06CCD">
        <w:rPr>
          <w:sz w:val="28"/>
          <w:szCs w:val="28"/>
        </w:rPr>
        <w:softHyphen/>
        <w:t>ных представлений о компьютер</w:t>
      </w:r>
      <w:r w:rsidRPr="00D06CCD">
        <w:rPr>
          <w:sz w:val="28"/>
          <w:szCs w:val="28"/>
        </w:rPr>
        <w:softHyphen/>
        <w:t>ной грамотности.</w:t>
      </w:r>
    </w:p>
    <w:p w:rsidR="005E1C07" w:rsidRPr="00D06CCD" w:rsidRDefault="005E1C07" w:rsidP="00C327FC">
      <w:pPr>
        <w:ind w:firstLine="708"/>
        <w:jc w:val="both"/>
        <w:rPr>
          <w:sz w:val="28"/>
          <w:szCs w:val="28"/>
        </w:rPr>
      </w:pPr>
      <w:proofErr w:type="gramStart"/>
      <w:r w:rsidRPr="00D06CCD">
        <w:rPr>
          <w:b/>
          <w:sz w:val="28"/>
          <w:szCs w:val="28"/>
        </w:rPr>
        <w:t xml:space="preserve">Окружающий мир - </w:t>
      </w:r>
      <w:r w:rsidRPr="00D06CCD">
        <w:rPr>
          <w:sz w:val="28"/>
          <w:szCs w:val="28"/>
        </w:rPr>
        <w:t>формирование уважительного отношения к семье, населенному пункту, региону, России, истории, культуре, природе нашей страны, ее современной жизни.</w:t>
      </w:r>
      <w:proofErr w:type="gramEnd"/>
      <w:r w:rsidRPr="00D06CCD">
        <w:rPr>
          <w:sz w:val="28"/>
          <w:szCs w:val="28"/>
        </w:rPr>
        <w:t xml:space="preserve"> Осозна</w:t>
      </w:r>
      <w:r w:rsidRPr="00D06CCD">
        <w:rPr>
          <w:sz w:val="28"/>
          <w:szCs w:val="28"/>
        </w:rPr>
        <w:softHyphen/>
        <w:t>ние ценности, целостности и много</w:t>
      </w:r>
      <w:r w:rsidRPr="00D06CCD">
        <w:rPr>
          <w:sz w:val="28"/>
          <w:szCs w:val="28"/>
        </w:rPr>
        <w:softHyphen/>
        <w:t>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p w:rsidR="005E1C07" w:rsidRPr="00D06CCD" w:rsidRDefault="005E1C07" w:rsidP="00C327FC">
      <w:pPr>
        <w:ind w:firstLine="708"/>
        <w:jc w:val="both"/>
        <w:rPr>
          <w:sz w:val="28"/>
          <w:szCs w:val="28"/>
        </w:rPr>
      </w:pPr>
      <w:r w:rsidRPr="00D06CCD">
        <w:rPr>
          <w:b/>
          <w:bCs/>
          <w:sz w:val="28"/>
          <w:szCs w:val="28"/>
        </w:rPr>
        <w:t xml:space="preserve">Основы религиозных культур и светской этики - </w:t>
      </w:r>
      <w:r w:rsidRPr="00D06CCD">
        <w:rPr>
          <w:sz w:val="28"/>
          <w:szCs w:val="28"/>
        </w:rPr>
        <w:t xml:space="preserve">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p w:rsidR="005E1C07" w:rsidRPr="00D06CCD" w:rsidRDefault="005E1C07" w:rsidP="00C327FC">
      <w:pPr>
        <w:ind w:firstLine="708"/>
        <w:jc w:val="both"/>
        <w:rPr>
          <w:sz w:val="28"/>
          <w:szCs w:val="28"/>
        </w:rPr>
      </w:pPr>
      <w:r w:rsidRPr="00D06CCD">
        <w:rPr>
          <w:b/>
          <w:sz w:val="28"/>
          <w:szCs w:val="28"/>
        </w:rPr>
        <w:t xml:space="preserve">Музыка, изобразительное искусство - </w:t>
      </w:r>
      <w:r w:rsidRPr="00D06CCD">
        <w:rPr>
          <w:sz w:val="28"/>
          <w:szCs w:val="28"/>
        </w:rPr>
        <w:t>развитие способностей к художественно-образному, эмоционально-ценностному восприятию произ</w:t>
      </w:r>
      <w:r w:rsidRPr="00D06CCD">
        <w:rPr>
          <w:sz w:val="28"/>
          <w:szCs w:val="28"/>
        </w:rPr>
        <w:softHyphen/>
        <w:t>ведений изобразительного и музыкального искусства, выражению в творческих работах своего отношения к окружаю</w:t>
      </w:r>
      <w:r w:rsidRPr="00D06CCD">
        <w:rPr>
          <w:sz w:val="28"/>
          <w:szCs w:val="28"/>
        </w:rPr>
        <w:softHyphen/>
        <w:t>щему миру.</w:t>
      </w:r>
    </w:p>
    <w:p w:rsidR="005E1C07" w:rsidRPr="00D06CCD" w:rsidRDefault="005E1C07" w:rsidP="00C327FC">
      <w:pPr>
        <w:ind w:firstLine="708"/>
        <w:jc w:val="both"/>
        <w:rPr>
          <w:sz w:val="28"/>
          <w:szCs w:val="28"/>
        </w:rPr>
      </w:pPr>
      <w:r w:rsidRPr="00D06CCD">
        <w:rPr>
          <w:b/>
          <w:bCs/>
          <w:sz w:val="28"/>
          <w:szCs w:val="28"/>
        </w:rPr>
        <w:t xml:space="preserve">Физическая культура - </w:t>
      </w:r>
      <w:r w:rsidRPr="00D06CCD">
        <w:rPr>
          <w:sz w:val="28"/>
          <w:szCs w:val="28"/>
        </w:rPr>
        <w:t>укрепление здоровья, содей</w:t>
      </w:r>
      <w:r w:rsidRPr="00D06CCD">
        <w:rPr>
          <w:sz w:val="28"/>
          <w:szCs w:val="28"/>
        </w:rPr>
        <w:softHyphen/>
        <w:t>ствие гармоничному физичес</w:t>
      </w:r>
      <w:r w:rsidRPr="00D06CCD">
        <w:rPr>
          <w:sz w:val="28"/>
          <w:szCs w:val="28"/>
        </w:rPr>
        <w:softHyphen/>
        <w:t>кому, нрав</w:t>
      </w:r>
      <w:r w:rsidRPr="00D06CCD">
        <w:rPr>
          <w:sz w:val="28"/>
          <w:szCs w:val="28"/>
        </w:rPr>
        <w:softHyphen/>
        <w:t>ственному и социальному разви</w:t>
      </w:r>
      <w:r w:rsidRPr="00D06CCD">
        <w:rPr>
          <w:sz w:val="28"/>
          <w:szCs w:val="28"/>
        </w:rPr>
        <w:softHyphen/>
        <w:t>тию, успеш</w:t>
      </w:r>
      <w:r w:rsidRPr="00D06CCD">
        <w:rPr>
          <w:sz w:val="28"/>
          <w:szCs w:val="28"/>
        </w:rPr>
        <w:softHyphen/>
        <w:t>ному обучению, формирование первоначальных умений само</w:t>
      </w:r>
      <w:r w:rsidRPr="00D06CCD">
        <w:rPr>
          <w:sz w:val="28"/>
          <w:szCs w:val="28"/>
        </w:rPr>
        <w:softHyphen/>
        <w:t>регуляции средствами физичес</w:t>
      </w:r>
      <w:r w:rsidRPr="00D06CCD">
        <w:rPr>
          <w:sz w:val="28"/>
          <w:szCs w:val="28"/>
        </w:rPr>
        <w:softHyphen/>
        <w:t xml:space="preserve">кой </w:t>
      </w:r>
      <w:r w:rsidRPr="00D06CCD">
        <w:rPr>
          <w:sz w:val="28"/>
          <w:szCs w:val="28"/>
        </w:rPr>
        <w:lastRenderedPageBreak/>
        <w:t>культуры. Формирование установки на сохранение и укрепление здоровья, навыков здорового и безопасного образа жизни.</w:t>
      </w:r>
    </w:p>
    <w:p w:rsidR="005E1C07" w:rsidRPr="00D06CCD" w:rsidRDefault="005E1C07" w:rsidP="00C327FC">
      <w:pPr>
        <w:jc w:val="both"/>
        <w:rPr>
          <w:rFonts w:cs="Times New Roman CYR"/>
          <w:sz w:val="28"/>
          <w:szCs w:val="28"/>
        </w:rPr>
      </w:pPr>
    </w:p>
    <w:p w:rsidR="005E1C07" w:rsidRDefault="005E1C07" w:rsidP="00C327FC">
      <w:pPr>
        <w:jc w:val="center"/>
        <w:rPr>
          <w:b/>
        </w:rPr>
      </w:pPr>
      <w:r>
        <w:rPr>
          <w:b/>
        </w:rPr>
        <w:t xml:space="preserve">Сетка часов учебного плана начальной общеобразовательной школы </w:t>
      </w:r>
    </w:p>
    <w:p w:rsidR="005E1C07" w:rsidRDefault="005E1C07" w:rsidP="00C327FC">
      <w:pPr>
        <w:jc w:val="center"/>
        <w:rPr>
          <w:b/>
        </w:rPr>
      </w:pPr>
    </w:p>
    <w:tbl>
      <w:tblPr>
        <w:tblW w:w="51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7"/>
        <w:gridCol w:w="2467"/>
        <w:gridCol w:w="1003"/>
        <w:gridCol w:w="1009"/>
        <w:gridCol w:w="1019"/>
        <w:gridCol w:w="1018"/>
        <w:gridCol w:w="1906"/>
      </w:tblGrid>
      <w:tr w:rsidR="005E1C07" w:rsidRPr="00157239" w:rsidTr="005E1C07">
        <w:tc>
          <w:tcPr>
            <w:tcW w:w="9829" w:type="dxa"/>
            <w:gridSpan w:val="7"/>
          </w:tcPr>
          <w:p w:rsidR="005E1C07" w:rsidRPr="00157239" w:rsidRDefault="005E1C07" w:rsidP="00C327FC">
            <w:pPr>
              <w:jc w:val="center"/>
              <w:rPr>
                <w:b/>
              </w:rPr>
            </w:pPr>
            <w:r w:rsidRPr="00157239">
              <w:rPr>
                <w:b/>
              </w:rPr>
              <w:t>Учебный план</w:t>
            </w:r>
          </w:p>
          <w:p w:rsidR="005E1C07" w:rsidRPr="00157239" w:rsidRDefault="005E1C07" w:rsidP="00C327FC">
            <w:pPr>
              <w:jc w:val="center"/>
              <w:rPr>
                <w:b/>
              </w:rPr>
            </w:pPr>
            <w:r w:rsidRPr="00157239">
              <w:rPr>
                <w:b/>
              </w:rPr>
              <w:t>начального общего образования</w:t>
            </w:r>
          </w:p>
          <w:p w:rsidR="005E1C07" w:rsidRPr="00157239" w:rsidRDefault="005E1C07" w:rsidP="00C327FC">
            <w:pPr>
              <w:jc w:val="center"/>
            </w:pPr>
            <w:r w:rsidRPr="00157239">
              <w:rPr>
                <w:b/>
              </w:rPr>
              <w:t>недельный</w:t>
            </w:r>
          </w:p>
        </w:tc>
      </w:tr>
      <w:tr w:rsidR="005E1C07" w:rsidRPr="00157239" w:rsidTr="005E1C07">
        <w:tc>
          <w:tcPr>
            <w:tcW w:w="1989" w:type="dxa"/>
            <w:vMerge w:val="restart"/>
          </w:tcPr>
          <w:p w:rsidR="005E1C07" w:rsidRPr="00157239" w:rsidRDefault="005E1C07" w:rsidP="00C327FC">
            <w:pPr>
              <w:rPr>
                <w:b/>
                <w:sz w:val="20"/>
                <w:szCs w:val="20"/>
              </w:rPr>
            </w:pPr>
            <w:r w:rsidRPr="00157239">
              <w:rPr>
                <w:b/>
                <w:sz w:val="20"/>
                <w:szCs w:val="20"/>
              </w:rPr>
              <w:t>Предметные области</w:t>
            </w:r>
          </w:p>
        </w:tc>
        <w:tc>
          <w:tcPr>
            <w:tcW w:w="2296" w:type="dxa"/>
            <w:vMerge w:val="restart"/>
            <w:tcBorders>
              <w:tr2bl w:val="single" w:sz="4" w:space="0" w:color="auto"/>
            </w:tcBorders>
          </w:tcPr>
          <w:p w:rsidR="005E1C07" w:rsidRPr="00157239" w:rsidRDefault="005E1C07" w:rsidP="00C327FC">
            <w:pPr>
              <w:rPr>
                <w:b/>
                <w:sz w:val="20"/>
                <w:szCs w:val="20"/>
              </w:rPr>
            </w:pPr>
            <w:r w:rsidRPr="00157239">
              <w:rPr>
                <w:b/>
                <w:sz w:val="20"/>
                <w:szCs w:val="20"/>
              </w:rPr>
              <w:t xml:space="preserve">Учебные </w:t>
            </w:r>
          </w:p>
          <w:p w:rsidR="005E1C07" w:rsidRPr="00157239" w:rsidRDefault="005E1C07" w:rsidP="00C327FC">
            <w:pPr>
              <w:ind w:left="-125"/>
              <w:rPr>
                <w:b/>
                <w:sz w:val="20"/>
                <w:szCs w:val="20"/>
              </w:rPr>
            </w:pPr>
            <w:r w:rsidRPr="00157239">
              <w:rPr>
                <w:b/>
                <w:sz w:val="20"/>
                <w:szCs w:val="20"/>
              </w:rPr>
              <w:t>предметы</w:t>
            </w:r>
          </w:p>
          <w:p w:rsidR="005E1C07" w:rsidRPr="00157239" w:rsidRDefault="005E1C07" w:rsidP="00C327FC">
            <w:pPr>
              <w:jc w:val="right"/>
              <w:rPr>
                <w:b/>
              </w:rPr>
            </w:pPr>
            <w:r w:rsidRPr="00157239">
              <w:rPr>
                <w:b/>
                <w:sz w:val="20"/>
                <w:szCs w:val="20"/>
              </w:rPr>
              <w:t>классы</w:t>
            </w:r>
          </w:p>
        </w:tc>
        <w:tc>
          <w:tcPr>
            <w:tcW w:w="3770" w:type="dxa"/>
            <w:gridSpan w:val="4"/>
            <w:vAlign w:val="center"/>
          </w:tcPr>
          <w:p w:rsidR="005E1C07" w:rsidRPr="00157239" w:rsidRDefault="005E1C07" w:rsidP="00C327FC">
            <w:pPr>
              <w:jc w:val="center"/>
              <w:rPr>
                <w:b/>
              </w:rPr>
            </w:pPr>
            <w:r w:rsidRPr="00157239">
              <w:rPr>
                <w:b/>
              </w:rPr>
              <w:t>Количество часов в год</w:t>
            </w:r>
          </w:p>
        </w:tc>
        <w:tc>
          <w:tcPr>
            <w:tcW w:w="1774" w:type="dxa"/>
            <w:vMerge w:val="restart"/>
            <w:vAlign w:val="center"/>
          </w:tcPr>
          <w:p w:rsidR="005E1C07" w:rsidRPr="00157239" w:rsidRDefault="005E1C07" w:rsidP="00C327FC">
            <w:pPr>
              <w:jc w:val="center"/>
              <w:rPr>
                <w:b/>
              </w:rPr>
            </w:pPr>
            <w:r w:rsidRPr="00157239">
              <w:rPr>
                <w:b/>
              </w:rPr>
              <w:t>Всего</w:t>
            </w:r>
          </w:p>
        </w:tc>
      </w:tr>
      <w:tr w:rsidR="005E1C07" w:rsidRPr="00157239" w:rsidTr="005E1C07">
        <w:tc>
          <w:tcPr>
            <w:tcW w:w="1989" w:type="dxa"/>
            <w:vMerge/>
          </w:tcPr>
          <w:p w:rsidR="005E1C07" w:rsidRPr="00157239" w:rsidRDefault="005E1C07" w:rsidP="00C327FC"/>
        </w:tc>
        <w:tc>
          <w:tcPr>
            <w:tcW w:w="2296" w:type="dxa"/>
            <w:vMerge/>
          </w:tcPr>
          <w:p w:rsidR="005E1C07" w:rsidRPr="00157239" w:rsidRDefault="005E1C07" w:rsidP="00C327FC"/>
        </w:tc>
        <w:tc>
          <w:tcPr>
            <w:tcW w:w="934" w:type="dxa"/>
            <w:vAlign w:val="center"/>
          </w:tcPr>
          <w:p w:rsidR="005E1C07" w:rsidRPr="00157239" w:rsidRDefault="005E1C07" w:rsidP="00C327FC">
            <w:pPr>
              <w:jc w:val="center"/>
              <w:rPr>
                <w:b/>
                <w:lang w:val="en-US"/>
              </w:rPr>
            </w:pPr>
            <w:r w:rsidRPr="00157239">
              <w:rPr>
                <w:b/>
                <w:lang w:val="en-US"/>
              </w:rPr>
              <w:t>I</w:t>
            </w:r>
          </w:p>
        </w:tc>
        <w:tc>
          <w:tcPr>
            <w:tcW w:w="939" w:type="dxa"/>
            <w:vAlign w:val="center"/>
          </w:tcPr>
          <w:p w:rsidR="005E1C07" w:rsidRPr="00157239" w:rsidRDefault="005E1C07" w:rsidP="00C327FC">
            <w:pPr>
              <w:jc w:val="center"/>
              <w:rPr>
                <w:b/>
                <w:lang w:val="en-US"/>
              </w:rPr>
            </w:pPr>
            <w:r w:rsidRPr="00157239">
              <w:rPr>
                <w:b/>
                <w:lang w:val="en-US"/>
              </w:rPr>
              <w:t>II</w:t>
            </w:r>
          </w:p>
        </w:tc>
        <w:tc>
          <w:tcPr>
            <w:tcW w:w="949" w:type="dxa"/>
            <w:vAlign w:val="center"/>
          </w:tcPr>
          <w:p w:rsidR="005E1C07" w:rsidRPr="00157239" w:rsidRDefault="005E1C07" w:rsidP="00C327FC">
            <w:pPr>
              <w:jc w:val="center"/>
              <w:rPr>
                <w:b/>
                <w:lang w:val="en-US"/>
              </w:rPr>
            </w:pPr>
            <w:r w:rsidRPr="00157239">
              <w:rPr>
                <w:b/>
                <w:lang w:val="en-US"/>
              </w:rPr>
              <w:t>III</w:t>
            </w:r>
          </w:p>
        </w:tc>
        <w:tc>
          <w:tcPr>
            <w:tcW w:w="948" w:type="dxa"/>
            <w:vAlign w:val="center"/>
          </w:tcPr>
          <w:p w:rsidR="005E1C07" w:rsidRPr="00157239" w:rsidRDefault="005E1C07" w:rsidP="00C327FC">
            <w:pPr>
              <w:jc w:val="center"/>
              <w:rPr>
                <w:b/>
                <w:lang w:val="en-US"/>
              </w:rPr>
            </w:pPr>
            <w:r w:rsidRPr="00157239">
              <w:rPr>
                <w:b/>
                <w:lang w:val="en-US"/>
              </w:rPr>
              <w:t>IV</w:t>
            </w:r>
          </w:p>
        </w:tc>
        <w:tc>
          <w:tcPr>
            <w:tcW w:w="1774" w:type="dxa"/>
            <w:vMerge/>
            <w:vAlign w:val="center"/>
          </w:tcPr>
          <w:p w:rsidR="005E1C07" w:rsidRPr="00157239" w:rsidRDefault="005E1C07" w:rsidP="00C327FC">
            <w:pPr>
              <w:jc w:val="center"/>
            </w:pPr>
          </w:p>
        </w:tc>
      </w:tr>
      <w:tr w:rsidR="005E1C07" w:rsidRPr="00157239" w:rsidTr="005E1C07">
        <w:tc>
          <w:tcPr>
            <w:tcW w:w="1989" w:type="dxa"/>
          </w:tcPr>
          <w:p w:rsidR="005E1C07" w:rsidRPr="00157239" w:rsidRDefault="005E1C07" w:rsidP="00C327FC"/>
        </w:tc>
        <w:tc>
          <w:tcPr>
            <w:tcW w:w="2296" w:type="dxa"/>
          </w:tcPr>
          <w:p w:rsidR="005E1C07" w:rsidRPr="00157239" w:rsidRDefault="005E1C07" w:rsidP="00C327FC">
            <w:pPr>
              <w:rPr>
                <w:i/>
              </w:rPr>
            </w:pPr>
            <w:r w:rsidRPr="00157239">
              <w:rPr>
                <w:i/>
              </w:rPr>
              <w:t>Обязательная часть</w:t>
            </w:r>
          </w:p>
        </w:tc>
        <w:tc>
          <w:tcPr>
            <w:tcW w:w="5544" w:type="dxa"/>
            <w:gridSpan w:val="5"/>
            <w:vAlign w:val="center"/>
          </w:tcPr>
          <w:p w:rsidR="005E1C07" w:rsidRPr="00157239" w:rsidRDefault="005E1C07" w:rsidP="00C327FC">
            <w:pPr>
              <w:jc w:val="center"/>
            </w:pPr>
          </w:p>
        </w:tc>
      </w:tr>
      <w:tr w:rsidR="005E1C07" w:rsidRPr="00157239" w:rsidTr="005E1C07">
        <w:tc>
          <w:tcPr>
            <w:tcW w:w="1989" w:type="dxa"/>
            <w:vMerge w:val="restart"/>
          </w:tcPr>
          <w:p w:rsidR="005E1C07" w:rsidRPr="00157239" w:rsidRDefault="005E1C07" w:rsidP="00C327FC">
            <w:r w:rsidRPr="00157239">
              <w:t>Филология</w:t>
            </w:r>
          </w:p>
        </w:tc>
        <w:tc>
          <w:tcPr>
            <w:tcW w:w="2296" w:type="dxa"/>
          </w:tcPr>
          <w:p w:rsidR="005E1C07" w:rsidRPr="00157239" w:rsidRDefault="005E1C07" w:rsidP="00C327FC">
            <w:r w:rsidRPr="00157239">
              <w:t>Русский язык</w:t>
            </w:r>
          </w:p>
        </w:tc>
        <w:tc>
          <w:tcPr>
            <w:tcW w:w="934" w:type="dxa"/>
            <w:vAlign w:val="center"/>
          </w:tcPr>
          <w:p w:rsidR="005E1C07" w:rsidRPr="00157239" w:rsidRDefault="001F5D42" w:rsidP="00C327FC">
            <w:pPr>
              <w:jc w:val="center"/>
            </w:pPr>
            <w:r>
              <w:t>4</w:t>
            </w:r>
          </w:p>
        </w:tc>
        <w:tc>
          <w:tcPr>
            <w:tcW w:w="939" w:type="dxa"/>
            <w:vAlign w:val="center"/>
          </w:tcPr>
          <w:p w:rsidR="005E1C07" w:rsidRPr="00157239" w:rsidRDefault="001F5D42" w:rsidP="00C327FC">
            <w:pPr>
              <w:jc w:val="center"/>
            </w:pPr>
            <w:r>
              <w:t>5</w:t>
            </w:r>
          </w:p>
        </w:tc>
        <w:tc>
          <w:tcPr>
            <w:tcW w:w="949" w:type="dxa"/>
            <w:vAlign w:val="center"/>
          </w:tcPr>
          <w:p w:rsidR="005E1C07" w:rsidRPr="00157239" w:rsidRDefault="005E1C07" w:rsidP="00C327FC">
            <w:pPr>
              <w:jc w:val="center"/>
            </w:pPr>
            <w:r w:rsidRPr="00157239">
              <w:t>5</w:t>
            </w:r>
          </w:p>
        </w:tc>
        <w:tc>
          <w:tcPr>
            <w:tcW w:w="948" w:type="dxa"/>
            <w:vAlign w:val="center"/>
          </w:tcPr>
          <w:p w:rsidR="005E1C07" w:rsidRPr="00157239" w:rsidRDefault="005E1C07" w:rsidP="00C327FC">
            <w:pPr>
              <w:jc w:val="center"/>
            </w:pPr>
            <w:r>
              <w:t>5</w:t>
            </w:r>
          </w:p>
        </w:tc>
        <w:tc>
          <w:tcPr>
            <w:tcW w:w="1774" w:type="dxa"/>
            <w:vAlign w:val="center"/>
          </w:tcPr>
          <w:p w:rsidR="005E1C07" w:rsidRPr="00157239" w:rsidRDefault="001F5D42" w:rsidP="00C327FC">
            <w:pPr>
              <w:jc w:val="center"/>
            </w:pPr>
            <w:r>
              <w:t>19</w:t>
            </w:r>
          </w:p>
        </w:tc>
      </w:tr>
      <w:tr w:rsidR="005E1C07" w:rsidRPr="00157239" w:rsidTr="005E1C07">
        <w:tc>
          <w:tcPr>
            <w:tcW w:w="1989" w:type="dxa"/>
            <w:vMerge/>
          </w:tcPr>
          <w:p w:rsidR="005E1C07" w:rsidRPr="00157239" w:rsidRDefault="005E1C07" w:rsidP="00C327FC"/>
        </w:tc>
        <w:tc>
          <w:tcPr>
            <w:tcW w:w="2296" w:type="dxa"/>
          </w:tcPr>
          <w:p w:rsidR="005E1C07" w:rsidRDefault="005E1C07" w:rsidP="00C327FC">
            <w:r w:rsidRPr="00157239">
              <w:t>Литературное чтение</w:t>
            </w:r>
          </w:p>
          <w:p w:rsidR="005E1C07" w:rsidRPr="00157239" w:rsidRDefault="005E1C07" w:rsidP="00C327FC">
            <w:r>
              <w:t>Родной яз.\Даг</w:t>
            </w:r>
            <w:proofErr w:type="gramStart"/>
            <w:r>
              <w:t>.л</w:t>
            </w:r>
            <w:proofErr w:type="gramEnd"/>
            <w:r>
              <w:t>ит.</w:t>
            </w:r>
          </w:p>
        </w:tc>
        <w:tc>
          <w:tcPr>
            <w:tcW w:w="934" w:type="dxa"/>
            <w:vAlign w:val="center"/>
          </w:tcPr>
          <w:p w:rsidR="005E1C07" w:rsidRDefault="005E1C07" w:rsidP="00C327FC">
            <w:pPr>
              <w:jc w:val="center"/>
            </w:pPr>
            <w:r w:rsidRPr="00157239">
              <w:t>4</w:t>
            </w:r>
          </w:p>
          <w:p w:rsidR="005E1C07" w:rsidRPr="00157239" w:rsidRDefault="00FC3BF6" w:rsidP="00C327FC">
            <w:pPr>
              <w:jc w:val="center"/>
            </w:pPr>
            <w:r>
              <w:t>3</w:t>
            </w:r>
          </w:p>
        </w:tc>
        <w:tc>
          <w:tcPr>
            <w:tcW w:w="939" w:type="dxa"/>
            <w:vAlign w:val="center"/>
          </w:tcPr>
          <w:p w:rsidR="005E1C07" w:rsidRDefault="005E1C07" w:rsidP="00C327FC">
            <w:pPr>
              <w:jc w:val="center"/>
            </w:pPr>
            <w:r w:rsidRPr="00157239">
              <w:t>4</w:t>
            </w:r>
          </w:p>
          <w:p w:rsidR="005E1C07" w:rsidRPr="00157239" w:rsidRDefault="005E1C07" w:rsidP="00C327FC">
            <w:pPr>
              <w:jc w:val="center"/>
            </w:pPr>
            <w:r>
              <w:t>3</w:t>
            </w:r>
          </w:p>
        </w:tc>
        <w:tc>
          <w:tcPr>
            <w:tcW w:w="949" w:type="dxa"/>
            <w:vAlign w:val="center"/>
          </w:tcPr>
          <w:p w:rsidR="005E1C07" w:rsidRDefault="005E1C07" w:rsidP="00C327FC">
            <w:pPr>
              <w:jc w:val="center"/>
            </w:pPr>
            <w:r>
              <w:t>4</w:t>
            </w:r>
          </w:p>
          <w:p w:rsidR="005E1C07" w:rsidRPr="00157239" w:rsidRDefault="005E1C07" w:rsidP="00C327FC">
            <w:pPr>
              <w:jc w:val="center"/>
            </w:pPr>
            <w:r>
              <w:t>3</w:t>
            </w:r>
          </w:p>
        </w:tc>
        <w:tc>
          <w:tcPr>
            <w:tcW w:w="948" w:type="dxa"/>
            <w:vAlign w:val="center"/>
          </w:tcPr>
          <w:p w:rsidR="005E1C07" w:rsidRDefault="005E1C07" w:rsidP="00C327FC">
            <w:pPr>
              <w:jc w:val="center"/>
            </w:pPr>
            <w:r>
              <w:t>3</w:t>
            </w:r>
          </w:p>
          <w:p w:rsidR="005E1C07" w:rsidRPr="00157239" w:rsidRDefault="005E1C07" w:rsidP="00C327FC">
            <w:pPr>
              <w:jc w:val="center"/>
            </w:pPr>
            <w:r>
              <w:t>3</w:t>
            </w:r>
          </w:p>
        </w:tc>
        <w:tc>
          <w:tcPr>
            <w:tcW w:w="1774" w:type="dxa"/>
            <w:vAlign w:val="center"/>
          </w:tcPr>
          <w:p w:rsidR="005E1C07" w:rsidRDefault="001F5D42" w:rsidP="00C327FC">
            <w:pPr>
              <w:jc w:val="center"/>
            </w:pPr>
            <w:r>
              <w:t>14</w:t>
            </w:r>
          </w:p>
          <w:p w:rsidR="005E1C07" w:rsidRPr="00157239" w:rsidRDefault="005E1C07" w:rsidP="00C327FC">
            <w:pPr>
              <w:jc w:val="center"/>
            </w:pPr>
            <w:r>
              <w:t>1</w:t>
            </w:r>
            <w:r w:rsidR="00FC3BF6">
              <w:t>2</w:t>
            </w:r>
          </w:p>
        </w:tc>
      </w:tr>
      <w:tr w:rsidR="005E1C07" w:rsidRPr="00157239" w:rsidTr="005E1C07">
        <w:tc>
          <w:tcPr>
            <w:tcW w:w="1989" w:type="dxa"/>
            <w:vMerge/>
          </w:tcPr>
          <w:p w:rsidR="005E1C07" w:rsidRPr="00157239" w:rsidRDefault="005E1C07" w:rsidP="00C327FC"/>
        </w:tc>
        <w:tc>
          <w:tcPr>
            <w:tcW w:w="2296" w:type="dxa"/>
          </w:tcPr>
          <w:p w:rsidR="005E1C07" w:rsidRPr="00157239" w:rsidRDefault="005E1C07" w:rsidP="00C327FC">
            <w:r w:rsidRPr="00157239">
              <w:t>Иностранный язык</w:t>
            </w:r>
          </w:p>
        </w:tc>
        <w:tc>
          <w:tcPr>
            <w:tcW w:w="934" w:type="dxa"/>
            <w:vAlign w:val="center"/>
          </w:tcPr>
          <w:p w:rsidR="005E1C07" w:rsidRPr="00157239" w:rsidRDefault="005E1C07" w:rsidP="00C327FC">
            <w:pPr>
              <w:jc w:val="center"/>
            </w:pPr>
            <w:r w:rsidRPr="00157239">
              <w:t>-</w:t>
            </w:r>
          </w:p>
        </w:tc>
        <w:tc>
          <w:tcPr>
            <w:tcW w:w="939" w:type="dxa"/>
            <w:vAlign w:val="center"/>
          </w:tcPr>
          <w:p w:rsidR="005E1C07" w:rsidRPr="00157239" w:rsidRDefault="005E1C07" w:rsidP="00C327FC">
            <w:pPr>
              <w:jc w:val="center"/>
            </w:pPr>
            <w:r w:rsidRPr="00157239">
              <w:t>2</w:t>
            </w:r>
          </w:p>
        </w:tc>
        <w:tc>
          <w:tcPr>
            <w:tcW w:w="949" w:type="dxa"/>
            <w:vAlign w:val="center"/>
          </w:tcPr>
          <w:p w:rsidR="005E1C07" w:rsidRPr="00157239" w:rsidRDefault="005E1C07" w:rsidP="00C327FC">
            <w:pPr>
              <w:jc w:val="center"/>
            </w:pPr>
            <w:r w:rsidRPr="00157239">
              <w:t>2</w:t>
            </w:r>
          </w:p>
        </w:tc>
        <w:tc>
          <w:tcPr>
            <w:tcW w:w="948" w:type="dxa"/>
            <w:vAlign w:val="center"/>
          </w:tcPr>
          <w:p w:rsidR="005E1C07" w:rsidRPr="00157239" w:rsidRDefault="005E1C07" w:rsidP="00C327FC">
            <w:pPr>
              <w:jc w:val="center"/>
            </w:pPr>
            <w:r w:rsidRPr="00157239">
              <w:t>2</w:t>
            </w:r>
          </w:p>
        </w:tc>
        <w:tc>
          <w:tcPr>
            <w:tcW w:w="1774" w:type="dxa"/>
            <w:vAlign w:val="center"/>
          </w:tcPr>
          <w:p w:rsidR="005E1C07" w:rsidRPr="00157239" w:rsidRDefault="005E1C07" w:rsidP="00C327FC">
            <w:pPr>
              <w:jc w:val="center"/>
            </w:pPr>
            <w:r w:rsidRPr="00157239">
              <w:t>6</w:t>
            </w:r>
          </w:p>
        </w:tc>
      </w:tr>
      <w:tr w:rsidR="005E1C07" w:rsidRPr="00157239" w:rsidTr="005E1C07">
        <w:tc>
          <w:tcPr>
            <w:tcW w:w="1989" w:type="dxa"/>
          </w:tcPr>
          <w:p w:rsidR="005E1C07" w:rsidRPr="00157239" w:rsidRDefault="005E1C07" w:rsidP="00C327FC">
            <w:r w:rsidRPr="00157239">
              <w:t>Математика</w:t>
            </w:r>
          </w:p>
        </w:tc>
        <w:tc>
          <w:tcPr>
            <w:tcW w:w="2296" w:type="dxa"/>
          </w:tcPr>
          <w:p w:rsidR="005E1C07" w:rsidRPr="00157239" w:rsidRDefault="005E1C07" w:rsidP="00C327FC">
            <w:r w:rsidRPr="00157239">
              <w:t>Математика</w:t>
            </w:r>
          </w:p>
        </w:tc>
        <w:tc>
          <w:tcPr>
            <w:tcW w:w="934" w:type="dxa"/>
            <w:vAlign w:val="center"/>
          </w:tcPr>
          <w:p w:rsidR="005E1C07" w:rsidRPr="00157239" w:rsidRDefault="005E1C07" w:rsidP="00C327FC">
            <w:pPr>
              <w:jc w:val="center"/>
            </w:pPr>
            <w:r w:rsidRPr="00157239">
              <w:t>4</w:t>
            </w:r>
          </w:p>
        </w:tc>
        <w:tc>
          <w:tcPr>
            <w:tcW w:w="939" w:type="dxa"/>
            <w:vAlign w:val="center"/>
          </w:tcPr>
          <w:p w:rsidR="005E1C07" w:rsidRPr="00157239" w:rsidRDefault="005E1C07" w:rsidP="00C327FC">
            <w:pPr>
              <w:jc w:val="center"/>
            </w:pPr>
            <w:r>
              <w:t>5</w:t>
            </w:r>
          </w:p>
        </w:tc>
        <w:tc>
          <w:tcPr>
            <w:tcW w:w="949" w:type="dxa"/>
            <w:vAlign w:val="center"/>
          </w:tcPr>
          <w:p w:rsidR="005E1C07" w:rsidRPr="00157239" w:rsidRDefault="005E1C07" w:rsidP="00C327FC">
            <w:pPr>
              <w:jc w:val="center"/>
            </w:pPr>
            <w:r>
              <w:t>5</w:t>
            </w:r>
          </w:p>
        </w:tc>
        <w:tc>
          <w:tcPr>
            <w:tcW w:w="948" w:type="dxa"/>
            <w:vAlign w:val="center"/>
          </w:tcPr>
          <w:p w:rsidR="005E1C07" w:rsidRPr="00157239" w:rsidRDefault="005E1C07" w:rsidP="00C327FC">
            <w:pPr>
              <w:jc w:val="center"/>
            </w:pPr>
            <w:r w:rsidRPr="00157239">
              <w:t>4</w:t>
            </w:r>
          </w:p>
        </w:tc>
        <w:tc>
          <w:tcPr>
            <w:tcW w:w="1774" w:type="dxa"/>
            <w:vAlign w:val="center"/>
          </w:tcPr>
          <w:p w:rsidR="005E1C07" w:rsidRPr="00157239" w:rsidRDefault="005E1C07" w:rsidP="00C327FC">
            <w:pPr>
              <w:jc w:val="center"/>
            </w:pPr>
            <w:r w:rsidRPr="00157239">
              <w:t>1</w:t>
            </w:r>
            <w:r>
              <w:t>8</w:t>
            </w:r>
          </w:p>
        </w:tc>
      </w:tr>
      <w:tr w:rsidR="005E1C07" w:rsidRPr="00157239" w:rsidTr="005E1C07">
        <w:tc>
          <w:tcPr>
            <w:tcW w:w="1989" w:type="dxa"/>
          </w:tcPr>
          <w:p w:rsidR="005E1C07" w:rsidRPr="00157239" w:rsidRDefault="005E1C07" w:rsidP="00C327FC">
            <w:r w:rsidRPr="00157239">
              <w:t>Обществознание и естествознание</w:t>
            </w:r>
          </w:p>
        </w:tc>
        <w:tc>
          <w:tcPr>
            <w:tcW w:w="2296" w:type="dxa"/>
          </w:tcPr>
          <w:p w:rsidR="005E1C07" w:rsidRPr="00157239" w:rsidRDefault="005E1C07" w:rsidP="00C327FC">
            <w:r w:rsidRPr="00157239">
              <w:t>Окружающий мир</w:t>
            </w:r>
          </w:p>
        </w:tc>
        <w:tc>
          <w:tcPr>
            <w:tcW w:w="934" w:type="dxa"/>
            <w:vAlign w:val="center"/>
          </w:tcPr>
          <w:p w:rsidR="005E1C07" w:rsidRPr="00157239" w:rsidRDefault="005E1C07" w:rsidP="00C327FC">
            <w:pPr>
              <w:jc w:val="center"/>
            </w:pPr>
            <w:r>
              <w:t>1</w:t>
            </w:r>
          </w:p>
        </w:tc>
        <w:tc>
          <w:tcPr>
            <w:tcW w:w="939" w:type="dxa"/>
            <w:vAlign w:val="center"/>
          </w:tcPr>
          <w:p w:rsidR="005E1C07" w:rsidRPr="00157239" w:rsidRDefault="005E1C07" w:rsidP="00C327FC">
            <w:pPr>
              <w:jc w:val="center"/>
            </w:pPr>
            <w:r w:rsidRPr="00157239">
              <w:t>2</w:t>
            </w:r>
          </w:p>
        </w:tc>
        <w:tc>
          <w:tcPr>
            <w:tcW w:w="949" w:type="dxa"/>
            <w:vAlign w:val="center"/>
          </w:tcPr>
          <w:p w:rsidR="005E1C07" w:rsidRPr="00157239" w:rsidRDefault="005E1C07" w:rsidP="00C327FC">
            <w:pPr>
              <w:jc w:val="center"/>
            </w:pPr>
            <w:r>
              <w:t>2</w:t>
            </w:r>
          </w:p>
        </w:tc>
        <w:tc>
          <w:tcPr>
            <w:tcW w:w="948" w:type="dxa"/>
            <w:vAlign w:val="center"/>
          </w:tcPr>
          <w:p w:rsidR="005E1C07" w:rsidRPr="00157239" w:rsidRDefault="005E1C07" w:rsidP="00C327FC">
            <w:pPr>
              <w:jc w:val="center"/>
            </w:pPr>
            <w:r>
              <w:t>2</w:t>
            </w:r>
          </w:p>
        </w:tc>
        <w:tc>
          <w:tcPr>
            <w:tcW w:w="1774" w:type="dxa"/>
            <w:vAlign w:val="center"/>
          </w:tcPr>
          <w:p w:rsidR="005E1C07" w:rsidRPr="00157239" w:rsidRDefault="005E1C07" w:rsidP="00C327FC">
            <w:pPr>
              <w:jc w:val="center"/>
            </w:pPr>
            <w:r>
              <w:t>7</w:t>
            </w:r>
          </w:p>
        </w:tc>
      </w:tr>
      <w:tr w:rsidR="005E1C07" w:rsidRPr="00157239" w:rsidTr="005E1C07">
        <w:tc>
          <w:tcPr>
            <w:tcW w:w="1989" w:type="dxa"/>
          </w:tcPr>
          <w:p w:rsidR="005E1C07" w:rsidRPr="00157239" w:rsidRDefault="005E1C07" w:rsidP="00C327FC">
            <w:r w:rsidRPr="00157239">
              <w:t xml:space="preserve">Основы </w:t>
            </w:r>
            <w:r>
              <w:t>религиозных культур и светской этики</w:t>
            </w:r>
          </w:p>
        </w:tc>
        <w:tc>
          <w:tcPr>
            <w:tcW w:w="2296" w:type="dxa"/>
          </w:tcPr>
          <w:p w:rsidR="005E1C07" w:rsidRPr="00157239" w:rsidRDefault="005E1C07" w:rsidP="00C327FC">
            <w:r w:rsidRPr="00157239">
              <w:t xml:space="preserve">Основы </w:t>
            </w:r>
            <w:r>
              <w:t>религиозных культур и светской этики</w:t>
            </w:r>
          </w:p>
        </w:tc>
        <w:tc>
          <w:tcPr>
            <w:tcW w:w="934" w:type="dxa"/>
            <w:vAlign w:val="center"/>
          </w:tcPr>
          <w:p w:rsidR="005E1C07" w:rsidRPr="00157239" w:rsidRDefault="005E1C07" w:rsidP="00C327FC">
            <w:pPr>
              <w:jc w:val="center"/>
            </w:pPr>
            <w:r w:rsidRPr="00157239">
              <w:t>-</w:t>
            </w:r>
          </w:p>
          <w:p w:rsidR="005E1C07" w:rsidRDefault="005E1C07" w:rsidP="00C327FC">
            <w:pPr>
              <w:jc w:val="center"/>
            </w:pPr>
          </w:p>
          <w:p w:rsidR="005E1C07" w:rsidRPr="00157239" w:rsidRDefault="005E1C07" w:rsidP="00C327FC"/>
        </w:tc>
        <w:tc>
          <w:tcPr>
            <w:tcW w:w="939" w:type="dxa"/>
            <w:vAlign w:val="center"/>
          </w:tcPr>
          <w:p w:rsidR="005E1C07" w:rsidRDefault="005E1C07" w:rsidP="00C327FC">
            <w:pPr>
              <w:jc w:val="center"/>
            </w:pPr>
            <w:r>
              <w:t>-</w:t>
            </w:r>
          </w:p>
          <w:p w:rsidR="005E1C07" w:rsidRPr="00157239" w:rsidRDefault="005E1C07" w:rsidP="00C327FC"/>
        </w:tc>
        <w:tc>
          <w:tcPr>
            <w:tcW w:w="949" w:type="dxa"/>
            <w:vAlign w:val="center"/>
          </w:tcPr>
          <w:p w:rsidR="005E1C07" w:rsidRDefault="005E1C07" w:rsidP="00C327FC">
            <w:pPr>
              <w:jc w:val="center"/>
            </w:pPr>
            <w:r w:rsidRPr="00157239">
              <w:t>-</w:t>
            </w:r>
          </w:p>
          <w:p w:rsidR="005E1C07" w:rsidRPr="00157239" w:rsidRDefault="005E1C07" w:rsidP="00C327FC">
            <w:pPr>
              <w:jc w:val="center"/>
            </w:pPr>
          </w:p>
        </w:tc>
        <w:tc>
          <w:tcPr>
            <w:tcW w:w="948" w:type="dxa"/>
            <w:vAlign w:val="center"/>
          </w:tcPr>
          <w:p w:rsidR="005E1C07" w:rsidRDefault="005E1C07" w:rsidP="00C327FC">
            <w:pPr>
              <w:jc w:val="center"/>
            </w:pPr>
            <w:r>
              <w:t>1</w:t>
            </w:r>
          </w:p>
          <w:p w:rsidR="005E1C07" w:rsidRDefault="005E1C07" w:rsidP="00C327FC">
            <w:pPr>
              <w:jc w:val="center"/>
            </w:pPr>
          </w:p>
          <w:p w:rsidR="005E1C07" w:rsidRDefault="005E1C07" w:rsidP="00C327FC">
            <w:pPr>
              <w:jc w:val="center"/>
            </w:pPr>
          </w:p>
          <w:p w:rsidR="005E1C07" w:rsidRPr="00157239" w:rsidRDefault="005E1C07" w:rsidP="00C327FC">
            <w:pPr>
              <w:jc w:val="center"/>
            </w:pPr>
          </w:p>
        </w:tc>
        <w:tc>
          <w:tcPr>
            <w:tcW w:w="1774" w:type="dxa"/>
            <w:vAlign w:val="center"/>
          </w:tcPr>
          <w:p w:rsidR="005E1C07" w:rsidRDefault="005E1C07" w:rsidP="00C327FC">
            <w:r>
              <w:t xml:space="preserve">            1</w:t>
            </w:r>
          </w:p>
          <w:p w:rsidR="005E1C07" w:rsidRDefault="005E1C07" w:rsidP="00C327FC">
            <w:r>
              <w:t xml:space="preserve">           </w:t>
            </w:r>
          </w:p>
          <w:p w:rsidR="005E1C07" w:rsidRDefault="005E1C07" w:rsidP="00C327FC"/>
          <w:p w:rsidR="005E1C07" w:rsidRPr="00157239" w:rsidRDefault="005E1C07" w:rsidP="00C327FC">
            <w:r>
              <w:t xml:space="preserve">           </w:t>
            </w:r>
          </w:p>
        </w:tc>
      </w:tr>
      <w:tr w:rsidR="005E1C07" w:rsidRPr="00157239" w:rsidTr="005E1C07">
        <w:tc>
          <w:tcPr>
            <w:tcW w:w="1989" w:type="dxa"/>
            <w:vMerge w:val="restart"/>
          </w:tcPr>
          <w:p w:rsidR="005E1C07" w:rsidRPr="00157239" w:rsidRDefault="005E1C07" w:rsidP="00C327FC">
            <w:r w:rsidRPr="00157239">
              <w:t>Искусство</w:t>
            </w:r>
          </w:p>
        </w:tc>
        <w:tc>
          <w:tcPr>
            <w:tcW w:w="2296" w:type="dxa"/>
          </w:tcPr>
          <w:p w:rsidR="005E1C07" w:rsidRPr="00157239" w:rsidRDefault="005E1C07" w:rsidP="00C327FC">
            <w:r w:rsidRPr="00157239">
              <w:t>Музыка</w:t>
            </w:r>
          </w:p>
        </w:tc>
        <w:tc>
          <w:tcPr>
            <w:tcW w:w="934" w:type="dxa"/>
            <w:vAlign w:val="center"/>
          </w:tcPr>
          <w:p w:rsidR="005E1C07" w:rsidRPr="00157239" w:rsidRDefault="005E1C07" w:rsidP="00C327FC">
            <w:pPr>
              <w:jc w:val="center"/>
            </w:pPr>
            <w:r w:rsidRPr="00157239">
              <w:t>1</w:t>
            </w:r>
          </w:p>
        </w:tc>
        <w:tc>
          <w:tcPr>
            <w:tcW w:w="939" w:type="dxa"/>
            <w:vAlign w:val="center"/>
          </w:tcPr>
          <w:p w:rsidR="005E1C07" w:rsidRPr="00157239" w:rsidRDefault="005E1C07" w:rsidP="00C327FC">
            <w:pPr>
              <w:jc w:val="center"/>
            </w:pPr>
            <w:r w:rsidRPr="00157239">
              <w:t>1</w:t>
            </w:r>
          </w:p>
        </w:tc>
        <w:tc>
          <w:tcPr>
            <w:tcW w:w="949" w:type="dxa"/>
            <w:vAlign w:val="center"/>
          </w:tcPr>
          <w:p w:rsidR="005E1C07" w:rsidRPr="00157239" w:rsidRDefault="005E1C07" w:rsidP="00C327FC">
            <w:pPr>
              <w:jc w:val="center"/>
            </w:pPr>
            <w:r w:rsidRPr="00157239">
              <w:t>1</w:t>
            </w:r>
          </w:p>
        </w:tc>
        <w:tc>
          <w:tcPr>
            <w:tcW w:w="948" w:type="dxa"/>
            <w:vAlign w:val="center"/>
          </w:tcPr>
          <w:p w:rsidR="005E1C07" w:rsidRPr="00157239" w:rsidRDefault="005E1C07" w:rsidP="00C327FC">
            <w:pPr>
              <w:jc w:val="center"/>
            </w:pPr>
            <w:r w:rsidRPr="00157239">
              <w:t>1</w:t>
            </w:r>
          </w:p>
        </w:tc>
        <w:tc>
          <w:tcPr>
            <w:tcW w:w="1774" w:type="dxa"/>
            <w:vAlign w:val="center"/>
          </w:tcPr>
          <w:p w:rsidR="005E1C07" w:rsidRPr="00157239" w:rsidRDefault="005E1C07" w:rsidP="00C327FC">
            <w:pPr>
              <w:jc w:val="center"/>
            </w:pPr>
            <w:r w:rsidRPr="00157239">
              <w:t>4</w:t>
            </w:r>
          </w:p>
        </w:tc>
      </w:tr>
      <w:tr w:rsidR="005E1C07" w:rsidRPr="00157239" w:rsidTr="005E1C07">
        <w:tc>
          <w:tcPr>
            <w:tcW w:w="1989" w:type="dxa"/>
            <w:vMerge/>
          </w:tcPr>
          <w:p w:rsidR="005E1C07" w:rsidRPr="00157239" w:rsidRDefault="005E1C07" w:rsidP="00C327FC"/>
        </w:tc>
        <w:tc>
          <w:tcPr>
            <w:tcW w:w="2296" w:type="dxa"/>
          </w:tcPr>
          <w:p w:rsidR="005E1C07" w:rsidRDefault="005E1C07" w:rsidP="00C327FC">
            <w:r w:rsidRPr="00157239">
              <w:t>Изобразительное искусство</w:t>
            </w:r>
            <w:r>
              <w:t xml:space="preserve"> </w:t>
            </w:r>
          </w:p>
          <w:p w:rsidR="001F5D42" w:rsidRPr="00157239" w:rsidRDefault="001F5D42" w:rsidP="00C327FC">
            <w:r>
              <w:t>Технология</w:t>
            </w:r>
          </w:p>
        </w:tc>
        <w:tc>
          <w:tcPr>
            <w:tcW w:w="934" w:type="dxa"/>
            <w:vAlign w:val="center"/>
          </w:tcPr>
          <w:p w:rsidR="005E1C07" w:rsidRPr="00157239" w:rsidRDefault="005E1C07" w:rsidP="00C327FC">
            <w:pPr>
              <w:jc w:val="center"/>
            </w:pPr>
            <w:r w:rsidRPr="00157239">
              <w:t>1</w:t>
            </w:r>
          </w:p>
        </w:tc>
        <w:tc>
          <w:tcPr>
            <w:tcW w:w="939" w:type="dxa"/>
            <w:vAlign w:val="center"/>
          </w:tcPr>
          <w:p w:rsidR="005E1C07" w:rsidRPr="00157239" w:rsidRDefault="005E1C07" w:rsidP="00C327FC">
            <w:pPr>
              <w:jc w:val="center"/>
            </w:pPr>
            <w:r w:rsidRPr="00157239">
              <w:t>1</w:t>
            </w:r>
          </w:p>
        </w:tc>
        <w:tc>
          <w:tcPr>
            <w:tcW w:w="949" w:type="dxa"/>
            <w:vAlign w:val="center"/>
          </w:tcPr>
          <w:p w:rsidR="005E1C07" w:rsidRPr="00157239" w:rsidRDefault="005E1C07" w:rsidP="00C327FC">
            <w:pPr>
              <w:jc w:val="center"/>
            </w:pPr>
            <w:r w:rsidRPr="00157239">
              <w:t>1</w:t>
            </w:r>
          </w:p>
        </w:tc>
        <w:tc>
          <w:tcPr>
            <w:tcW w:w="948" w:type="dxa"/>
            <w:vAlign w:val="center"/>
          </w:tcPr>
          <w:p w:rsidR="005E1C07" w:rsidRDefault="005E1C07" w:rsidP="00C327FC">
            <w:pPr>
              <w:jc w:val="center"/>
            </w:pPr>
            <w:r w:rsidRPr="00157239">
              <w:t>1</w:t>
            </w:r>
          </w:p>
          <w:p w:rsidR="001F5D42" w:rsidRDefault="001F5D42" w:rsidP="00C327FC">
            <w:pPr>
              <w:jc w:val="center"/>
            </w:pPr>
          </w:p>
          <w:p w:rsidR="001F5D42" w:rsidRPr="00157239" w:rsidRDefault="001F5D42" w:rsidP="00C327FC">
            <w:pPr>
              <w:jc w:val="center"/>
            </w:pPr>
            <w:r>
              <w:t>1</w:t>
            </w:r>
          </w:p>
        </w:tc>
        <w:tc>
          <w:tcPr>
            <w:tcW w:w="1774" w:type="dxa"/>
            <w:vAlign w:val="center"/>
          </w:tcPr>
          <w:p w:rsidR="005E1C07" w:rsidRDefault="005E1C07" w:rsidP="00C327FC">
            <w:pPr>
              <w:jc w:val="center"/>
            </w:pPr>
            <w:r w:rsidRPr="00157239">
              <w:t>4</w:t>
            </w:r>
          </w:p>
          <w:p w:rsidR="00FC3BF6" w:rsidRDefault="00FC3BF6" w:rsidP="00C327FC">
            <w:pPr>
              <w:jc w:val="center"/>
            </w:pPr>
          </w:p>
          <w:p w:rsidR="00FC3BF6" w:rsidRDefault="00FC3BF6" w:rsidP="00C327FC">
            <w:pPr>
              <w:jc w:val="center"/>
            </w:pPr>
          </w:p>
          <w:p w:rsidR="00FC3BF6" w:rsidRPr="00157239" w:rsidRDefault="00FC3BF6" w:rsidP="00C327FC">
            <w:r>
              <w:t>1</w:t>
            </w:r>
          </w:p>
        </w:tc>
      </w:tr>
      <w:tr w:rsidR="005E1C07" w:rsidRPr="00157239" w:rsidTr="005E1C07">
        <w:tc>
          <w:tcPr>
            <w:tcW w:w="1989" w:type="dxa"/>
          </w:tcPr>
          <w:p w:rsidR="005E1C07" w:rsidRPr="00157239" w:rsidRDefault="005E1C07" w:rsidP="00C327FC">
            <w:r w:rsidRPr="00157239">
              <w:t>Физическая культура</w:t>
            </w:r>
          </w:p>
        </w:tc>
        <w:tc>
          <w:tcPr>
            <w:tcW w:w="2296" w:type="dxa"/>
          </w:tcPr>
          <w:p w:rsidR="005E1C07" w:rsidRPr="00157239" w:rsidRDefault="005E1C07" w:rsidP="00C327FC">
            <w:r w:rsidRPr="00157239">
              <w:t>Физическая культура</w:t>
            </w:r>
          </w:p>
        </w:tc>
        <w:tc>
          <w:tcPr>
            <w:tcW w:w="934" w:type="dxa"/>
            <w:vAlign w:val="center"/>
          </w:tcPr>
          <w:p w:rsidR="005E1C07" w:rsidRPr="00157239" w:rsidRDefault="005E1C07" w:rsidP="00C327FC">
            <w:pPr>
              <w:jc w:val="center"/>
            </w:pPr>
            <w:r w:rsidRPr="00157239">
              <w:t>3</w:t>
            </w:r>
          </w:p>
        </w:tc>
        <w:tc>
          <w:tcPr>
            <w:tcW w:w="939" w:type="dxa"/>
            <w:vAlign w:val="center"/>
          </w:tcPr>
          <w:p w:rsidR="005E1C07" w:rsidRPr="00157239" w:rsidRDefault="005E1C07" w:rsidP="00C327FC">
            <w:pPr>
              <w:jc w:val="center"/>
            </w:pPr>
            <w:r>
              <w:t>3</w:t>
            </w:r>
          </w:p>
        </w:tc>
        <w:tc>
          <w:tcPr>
            <w:tcW w:w="949" w:type="dxa"/>
            <w:vAlign w:val="center"/>
          </w:tcPr>
          <w:p w:rsidR="005E1C07" w:rsidRPr="00157239" w:rsidRDefault="005E1C07" w:rsidP="00C327FC">
            <w:pPr>
              <w:jc w:val="center"/>
            </w:pPr>
            <w:r>
              <w:t>3</w:t>
            </w:r>
          </w:p>
        </w:tc>
        <w:tc>
          <w:tcPr>
            <w:tcW w:w="948" w:type="dxa"/>
            <w:vAlign w:val="center"/>
          </w:tcPr>
          <w:p w:rsidR="005E1C07" w:rsidRPr="00157239" w:rsidRDefault="005E1C07" w:rsidP="00C327FC">
            <w:pPr>
              <w:jc w:val="center"/>
            </w:pPr>
            <w:r>
              <w:t>3</w:t>
            </w:r>
          </w:p>
        </w:tc>
        <w:tc>
          <w:tcPr>
            <w:tcW w:w="1774" w:type="dxa"/>
            <w:vAlign w:val="center"/>
          </w:tcPr>
          <w:p w:rsidR="005E1C07" w:rsidRPr="00157239" w:rsidRDefault="005E1C07" w:rsidP="00C327FC">
            <w:pPr>
              <w:jc w:val="center"/>
            </w:pPr>
            <w:r>
              <w:t>12</w:t>
            </w:r>
          </w:p>
        </w:tc>
      </w:tr>
      <w:tr w:rsidR="005E1C07" w:rsidRPr="00157239" w:rsidTr="005E1C07">
        <w:tc>
          <w:tcPr>
            <w:tcW w:w="4285" w:type="dxa"/>
            <w:gridSpan w:val="2"/>
          </w:tcPr>
          <w:p w:rsidR="005E1C07" w:rsidRPr="00157239" w:rsidRDefault="005E1C07" w:rsidP="00C327FC">
            <w:r w:rsidRPr="00157239">
              <w:t>Итого</w:t>
            </w:r>
          </w:p>
        </w:tc>
        <w:tc>
          <w:tcPr>
            <w:tcW w:w="934" w:type="dxa"/>
            <w:vAlign w:val="center"/>
          </w:tcPr>
          <w:p w:rsidR="005E1C07" w:rsidRPr="00157239" w:rsidRDefault="005E1C07" w:rsidP="00C327FC">
            <w:pPr>
              <w:jc w:val="center"/>
            </w:pPr>
            <w:r>
              <w:t>2</w:t>
            </w:r>
            <w:r w:rsidR="004403E6">
              <w:t>1</w:t>
            </w:r>
          </w:p>
        </w:tc>
        <w:tc>
          <w:tcPr>
            <w:tcW w:w="939" w:type="dxa"/>
            <w:vAlign w:val="center"/>
          </w:tcPr>
          <w:p w:rsidR="005E1C07" w:rsidRPr="00157239" w:rsidRDefault="005E1C07" w:rsidP="00C327FC">
            <w:pPr>
              <w:jc w:val="center"/>
            </w:pPr>
            <w:r>
              <w:t>26</w:t>
            </w:r>
          </w:p>
        </w:tc>
        <w:tc>
          <w:tcPr>
            <w:tcW w:w="949" w:type="dxa"/>
            <w:vAlign w:val="center"/>
          </w:tcPr>
          <w:p w:rsidR="005E1C07" w:rsidRPr="00157239" w:rsidRDefault="005E1C07" w:rsidP="00C327FC">
            <w:pPr>
              <w:jc w:val="center"/>
            </w:pPr>
            <w:r>
              <w:t>26</w:t>
            </w:r>
          </w:p>
        </w:tc>
        <w:tc>
          <w:tcPr>
            <w:tcW w:w="948" w:type="dxa"/>
            <w:vAlign w:val="center"/>
          </w:tcPr>
          <w:p w:rsidR="005E1C07" w:rsidRPr="00157239" w:rsidRDefault="005E1C07" w:rsidP="00C327FC">
            <w:pPr>
              <w:jc w:val="center"/>
            </w:pPr>
            <w:r>
              <w:t>26</w:t>
            </w:r>
          </w:p>
        </w:tc>
        <w:tc>
          <w:tcPr>
            <w:tcW w:w="1774" w:type="dxa"/>
            <w:vAlign w:val="center"/>
          </w:tcPr>
          <w:p w:rsidR="005E1C07" w:rsidRPr="00157239" w:rsidRDefault="005E1C07" w:rsidP="00C327FC">
            <w:pPr>
              <w:jc w:val="center"/>
            </w:pPr>
            <w:r>
              <w:t>9</w:t>
            </w:r>
            <w:r w:rsidR="00FC3BF6">
              <w:t>6</w:t>
            </w:r>
          </w:p>
        </w:tc>
      </w:tr>
    </w:tbl>
    <w:p w:rsidR="005E1C07" w:rsidRDefault="005E1C07" w:rsidP="00C327FC">
      <w:pPr>
        <w:jc w:val="center"/>
        <w:rPr>
          <w:b/>
        </w:rPr>
      </w:pPr>
    </w:p>
    <w:p w:rsidR="005E1C07" w:rsidRPr="00D06CCD" w:rsidRDefault="005E1C07" w:rsidP="00C327FC">
      <w:pPr>
        <w:widowControl w:val="0"/>
        <w:autoSpaceDE w:val="0"/>
        <w:autoSpaceDN w:val="0"/>
        <w:adjustRightInd w:val="0"/>
        <w:jc w:val="both"/>
        <w:rPr>
          <w:b/>
          <w:sz w:val="28"/>
          <w:szCs w:val="28"/>
        </w:rPr>
      </w:pPr>
      <w:r w:rsidRPr="00D06CCD">
        <w:rPr>
          <w:b/>
          <w:sz w:val="28"/>
          <w:szCs w:val="28"/>
        </w:rPr>
        <w:t>Перечень учебников и учебных пособий, обеспечивающих реализацию учебного плана по основной образовательной программе «Школа России», рекомендованных (допущенных) к использованию в образовательном процессе в общеобразовательных учреждениях на 2016 – 2017 учебный год.</w:t>
      </w:r>
    </w:p>
    <w:p w:rsidR="005E1C07" w:rsidRPr="00FC3BF6" w:rsidRDefault="005E1C07" w:rsidP="00C327FC">
      <w:pPr>
        <w:pStyle w:val="afff"/>
        <w:widowControl w:val="0"/>
        <w:numPr>
          <w:ilvl w:val="0"/>
          <w:numId w:val="63"/>
        </w:numPr>
        <w:autoSpaceDE w:val="0"/>
        <w:autoSpaceDN w:val="0"/>
        <w:adjustRightInd w:val="0"/>
        <w:spacing w:line="240" w:lineRule="auto"/>
        <w:jc w:val="both"/>
        <w:rPr>
          <w:rFonts w:ascii="Times New Roman" w:hAnsi="Times New Roman"/>
          <w:sz w:val="28"/>
          <w:szCs w:val="28"/>
        </w:rPr>
      </w:pPr>
      <w:r w:rsidRPr="00FC3BF6">
        <w:rPr>
          <w:rFonts w:ascii="Times New Roman" w:hAnsi="Times New Roman"/>
          <w:sz w:val="28"/>
          <w:szCs w:val="28"/>
        </w:rPr>
        <w:t xml:space="preserve">Завершенная предметная линия учебников </w:t>
      </w:r>
      <w:r w:rsidRPr="00FC3BF6">
        <w:rPr>
          <w:rFonts w:ascii="Times New Roman" w:hAnsi="Times New Roman"/>
          <w:b/>
          <w:bCs/>
          <w:sz w:val="28"/>
          <w:szCs w:val="28"/>
        </w:rPr>
        <w:t>«Русский язык»</w:t>
      </w:r>
      <w:r w:rsidRPr="00FC3BF6">
        <w:rPr>
          <w:rFonts w:ascii="Times New Roman" w:hAnsi="Times New Roman"/>
          <w:sz w:val="28"/>
          <w:szCs w:val="28"/>
        </w:rPr>
        <w:t xml:space="preserve"> авт. Канакина В. П., Рамзаева.</w:t>
      </w: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«Литературное чтение»</w:t>
      </w:r>
      <w:r w:rsidRPr="00D06CCD">
        <w:rPr>
          <w:sz w:val="28"/>
          <w:szCs w:val="28"/>
        </w:rPr>
        <w:t xml:space="preserve"> авт. Климанова Л.Ф.</w:t>
      </w: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«Математика»</w:t>
      </w:r>
      <w:r w:rsidRPr="00D06CCD">
        <w:rPr>
          <w:sz w:val="28"/>
          <w:szCs w:val="28"/>
        </w:rPr>
        <w:t xml:space="preserve"> авт. Моро М.И. и др.</w:t>
      </w:r>
    </w:p>
    <w:p w:rsidR="005E1C07" w:rsidRPr="00D06CCD" w:rsidRDefault="005E1C07" w:rsidP="00C327FC">
      <w:pPr>
        <w:pStyle w:val="afff1"/>
        <w:ind w:left="644"/>
        <w:rPr>
          <w:sz w:val="28"/>
          <w:szCs w:val="28"/>
        </w:rPr>
      </w:pPr>
      <w:r w:rsidRPr="00D06CCD">
        <w:rPr>
          <w:sz w:val="28"/>
          <w:szCs w:val="28"/>
        </w:rPr>
        <w:t xml:space="preserve"> </w:t>
      </w: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«Окружающий мир»</w:t>
      </w:r>
      <w:r w:rsidRPr="00D06CCD">
        <w:rPr>
          <w:sz w:val="28"/>
          <w:szCs w:val="28"/>
        </w:rPr>
        <w:t xml:space="preserve"> авт. Плешаков А.А.</w:t>
      </w:r>
    </w:p>
    <w:p w:rsidR="005E1C07" w:rsidRPr="00D06CCD" w:rsidRDefault="005E1C07" w:rsidP="00C327FC">
      <w:pPr>
        <w:pStyle w:val="afff1"/>
        <w:ind w:left="644"/>
        <w:rPr>
          <w:sz w:val="28"/>
          <w:szCs w:val="28"/>
        </w:rPr>
      </w:pP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«Музыка»</w:t>
      </w:r>
      <w:r w:rsidRPr="00D06CCD">
        <w:rPr>
          <w:sz w:val="28"/>
          <w:szCs w:val="28"/>
        </w:rPr>
        <w:t xml:space="preserve"> авт. Критская Е.Д. и др. </w:t>
      </w:r>
    </w:p>
    <w:p w:rsidR="005E1C07" w:rsidRPr="00D06CCD" w:rsidRDefault="005E1C07" w:rsidP="00C327FC">
      <w:pPr>
        <w:pStyle w:val="afff1"/>
        <w:numPr>
          <w:ilvl w:val="0"/>
          <w:numId w:val="63"/>
        </w:numPr>
        <w:rPr>
          <w:sz w:val="28"/>
          <w:szCs w:val="28"/>
        </w:rPr>
      </w:pPr>
      <w:r w:rsidRPr="00D06CCD">
        <w:rPr>
          <w:sz w:val="28"/>
          <w:szCs w:val="28"/>
        </w:rPr>
        <w:lastRenderedPageBreak/>
        <w:t xml:space="preserve">Завершенная предметная линия учебников </w:t>
      </w:r>
      <w:r w:rsidRPr="00D06CCD">
        <w:rPr>
          <w:b/>
          <w:bCs/>
          <w:sz w:val="28"/>
          <w:szCs w:val="28"/>
        </w:rPr>
        <w:t xml:space="preserve">«Изобразительное искусство» </w:t>
      </w:r>
      <w:r w:rsidRPr="00D06CCD">
        <w:rPr>
          <w:sz w:val="28"/>
          <w:szCs w:val="28"/>
        </w:rPr>
        <w:t>под ред. Неменского Б.М. </w:t>
      </w: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«Физическая культура»</w:t>
      </w:r>
      <w:r w:rsidRPr="00D06CCD">
        <w:rPr>
          <w:sz w:val="28"/>
          <w:szCs w:val="28"/>
        </w:rPr>
        <w:t xml:space="preserve"> авт. Лях В.И.</w:t>
      </w:r>
    </w:p>
    <w:p w:rsidR="005E1C07" w:rsidRPr="00D06CCD" w:rsidRDefault="005E1C07" w:rsidP="00C327FC">
      <w:pPr>
        <w:pStyle w:val="afff1"/>
        <w:numPr>
          <w:ilvl w:val="0"/>
          <w:numId w:val="63"/>
        </w:numPr>
        <w:rPr>
          <w:sz w:val="28"/>
          <w:szCs w:val="28"/>
        </w:rPr>
      </w:pPr>
      <w:r w:rsidRPr="00D06CCD">
        <w:rPr>
          <w:sz w:val="28"/>
          <w:szCs w:val="28"/>
        </w:rPr>
        <w:t xml:space="preserve">Завершенная предметная линия учебников </w:t>
      </w:r>
      <w:r w:rsidRPr="00D06CCD">
        <w:rPr>
          <w:b/>
          <w:bCs/>
          <w:sz w:val="28"/>
          <w:szCs w:val="28"/>
        </w:rPr>
        <w:t>«Английский язык»</w:t>
      </w:r>
      <w:r w:rsidRPr="00D06CCD">
        <w:rPr>
          <w:sz w:val="28"/>
          <w:szCs w:val="28"/>
        </w:rPr>
        <w:t xml:space="preserve"> авт. Кузовлёв.</w:t>
      </w:r>
    </w:p>
    <w:p w:rsidR="00FC3BF6" w:rsidRDefault="005E1C07" w:rsidP="00C327FC">
      <w:pPr>
        <w:pStyle w:val="afff1"/>
        <w:numPr>
          <w:ilvl w:val="0"/>
          <w:numId w:val="63"/>
        </w:numPr>
        <w:rPr>
          <w:b/>
          <w:sz w:val="28"/>
          <w:szCs w:val="28"/>
        </w:rPr>
      </w:pPr>
      <w:r w:rsidRPr="00D06CCD">
        <w:rPr>
          <w:sz w:val="28"/>
          <w:szCs w:val="28"/>
        </w:rPr>
        <w:t xml:space="preserve">Беглов А. Л., Саплина Е. В. Основы духовно-нравственной культуры народов России. </w:t>
      </w:r>
      <w:r w:rsidRPr="00D06CCD">
        <w:rPr>
          <w:b/>
          <w:sz w:val="28"/>
          <w:szCs w:val="28"/>
        </w:rPr>
        <w:t xml:space="preserve">Основы православной культуры. </w:t>
      </w:r>
    </w:p>
    <w:p w:rsidR="00D06CCD" w:rsidRPr="00FC3BF6" w:rsidRDefault="005E1C07" w:rsidP="00C327FC">
      <w:pPr>
        <w:pStyle w:val="afff1"/>
        <w:numPr>
          <w:ilvl w:val="0"/>
          <w:numId w:val="63"/>
        </w:numPr>
        <w:rPr>
          <w:b/>
          <w:sz w:val="28"/>
          <w:szCs w:val="28"/>
        </w:rPr>
      </w:pPr>
      <w:r w:rsidRPr="00FC3BF6">
        <w:rPr>
          <w:sz w:val="28"/>
          <w:szCs w:val="28"/>
        </w:rPr>
        <w:t>Даргинский язык Букварь 1кл. Б.А. Алиев 1993г.</w:t>
      </w:r>
    </w:p>
    <w:p w:rsidR="00D06CCD" w:rsidRPr="00D06CCD" w:rsidRDefault="005E1C07" w:rsidP="00C327FC">
      <w:pPr>
        <w:pStyle w:val="afff1"/>
        <w:numPr>
          <w:ilvl w:val="0"/>
          <w:numId w:val="63"/>
        </w:numPr>
        <w:rPr>
          <w:b/>
          <w:sz w:val="28"/>
          <w:szCs w:val="28"/>
        </w:rPr>
      </w:pPr>
      <w:r w:rsidRPr="00D06CCD">
        <w:rPr>
          <w:sz w:val="28"/>
          <w:szCs w:val="28"/>
        </w:rPr>
        <w:t>Даргинский язык Чтение 2кл. М.М. Мусаев, М.М. Уружбекова 2011г.</w:t>
      </w:r>
    </w:p>
    <w:p w:rsidR="00D06CCD" w:rsidRPr="00D06CCD" w:rsidRDefault="005E1C07" w:rsidP="00C327FC">
      <w:pPr>
        <w:pStyle w:val="afff1"/>
        <w:numPr>
          <w:ilvl w:val="0"/>
          <w:numId w:val="63"/>
        </w:numPr>
        <w:rPr>
          <w:b/>
          <w:sz w:val="28"/>
          <w:szCs w:val="28"/>
        </w:rPr>
      </w:pPr>
      <w:r w:rsidRPr="00D06CCD">
        <w:rPr>
          <w:sz w:val="28"/>
          <w:szCs w:val="28"/>
        </w:rPr>
        <w:t>Даргинский язык Грамматика 2кл. М.М. Мусаев, М.М. Уружбекова 2011г.</w:t>
      </w:r>
    </w:p>
    <w:p w:rsidR="00D06CCD" w:rsidRPr="00D06CCD" w:rsidRDefault="005E1C07" w:rsidP="00C327FC">
      <w:pPr>
        <w:pStyle w:val="afff1"/>
        <w:numPr>
          <w:ilvl w:val="0"/>
          <w:numId w:val="63"/>
        </w:numPr>
        <w:rPr>
          <w:b/>
          <w:sz w:val="28"/>
          <w:szCs w:val="28"/>
        </w:rPr>
      </w:pPr>
      <w:r w:rsidRPr="00D06CCD">
        <w:rPr>
          <w:sz w:val="28"/>
          <w:szCs w:val="28"/>
        </w:rPr>
        <w:t>Даргинский язык Чтение 3кл. А.С. Исмаилова, У. У. Гасанова 2011г</w:t>
      </w:r>
    </w:p>
    <w:p w:rsidR="00D06CCD" w:rsidRPr="00D06CCD" w:rsidRDefault="005E1C07" w:rsidP="00C327FC">
      <w:pPr>
        <w:pStyle w:val="afff1"/>
        <w:numPr>
          <w:ilvl w:val="0"/>
          <w:numId w:val="63"/>
        </w:numPr>
        <w:rPr>
          <w:b/>
          <w:sz w:val="28"/>
          <w:szCs w:val="28"/>
        </w:rPr>
      </w:pPr>
      <w:r w:rsidRPr="00D06CCD">
        <w:rPr>
          <w:sz w:val="28"/>
          <w:szCs w:val="28"/>
        </w:rPr>
        <w:t>Даргинский язык Грамматика3кл. А.С. Исмаилова, У. У. Гасанова 2011г</w:t>
      </w:r>
    </w:p>
    <w:p w:rsidR="00D06CCD" w:rsidRPr="00D06CCD" w:rsidRDefault="005E1C07" w:rsidP="00C327FC">
      <w:pPr>
        <w:pStyle w:val="afff1"/>
        <w:numPr>
          <w:ilvl w:val="0"/>
          <w:numId w:val="63"/>
        </w:numPr>
        <w:rPr>
          <w:b/>
          <w:sz w:val="28"/>
          <w:szCs w:val="28"/>
        </w:rPr>
      </w:pPr>
      <w:r w:rsidRPr="00D06CCD">
        <w:rPr>
          <w:sz w:val="28"/>
          <w:szCs w:val="28"/>
        </w:rPr>
        <w:t>Даргинский язык Чтение 4 кл. И.О.Ахмедова, А.А.Сулейманов 2007г.</w:t>
      </w:r>
    </w:p>
    <w:p w:rsidR="005E1C07" w:rsidRPr="00FC3BF6" w:rsidRDefault="005E1C07" w:rsidP="00C327FC">
      <w:pPr>
        <w:pStyle w:val="afff1"/>
        <w:numPr>
          <w:ilvl w:val="0"/>
          <w:numId w:val="63"/>
        </w:numPr>
        <w:rPr>
          <w:b/>
          <w:sz w:val="28"/>
          <w:szCs w:val="28"/>
        </w:rPr>
      </w:pPr>
      <w:r w:rsidRPr="00D06CCD">
        <w:rPr>
          <w:sz w:val="28"/>
          <w:szCs w:val="28"/>
        </w:rPr>
        <w:t>Даргинский язык Грамматика 4 кл. И.О.Ахмедова, А.А.Сулейманов 2007г.</w:t>
      </w:r>
    </w:p>
    <w:p w:rsidR="00FC3BF6" w:rsidRPr="00974AE3" w:rsidRDefault="00FC3BF6" w:rsidP="00C327FC">
      <w:pPr>
        <w:pStyle w:val="afff1"/>
        <w:numPr>
          <w:ilvl w:val="0"/>
          <w:numId w:val="63"/>
        </w:numPr>
        <w:rPr>
          <w:b/>
          <w:sz w:val="28"/>
          <w:szCs w:val="28"/>
        </w:rPr>
      </w:pPr>
      <w:r>
        <w:rPr>
          <w:sz w:val="28"/>
          <w:szCs w:val="28"/>
        </w:rPr>
        <w:t>Кумыкский язык учебник Хагнгишиев А.М. 1-2 кл. 2010 г.</w:t>
      </w:r>
    </w:p>
    <w:p w:rsidR="00D4633B" w:rsidRPr="00BD7394" w:rsidRDefault="00D4633B" w:rsidP="00C327FC">
      <w:pPr>
        <w:pStyle w:val="21"/>
        <w:numPr>
          <w:ilvl w:val="0"/>
          <w:numId w:val="0"/>
        </w:numPr>
        <w:spacing w:line="240" w:lineRule="auto"/>
        <w:sectPr w:rsidR="00D4633B" w:rsidRPr="00BD7394" w:rsidSect="00A80084">
          <w:footerReference w:type="even" r:id="rId8"/>
          <w:footerReference w:type="default" r:id="rId9"/>
          <w:pgSz w:w="11906" w:h="16838" w:code="9"/>
          <w:pgMar w:top="1134" w:right="707" w:bottom="1134" w:left="1134" w:header="720" w:footer="720" w:gutter="0"/>
          <w:pgBorders w:offsetFrom="page">
            <w:top w:val="twistedLines1" w:sz="12" w:space="24" w:color="auto"/>
            <w:left w:val="twistedLines1" w:sz="12" w:space="24" w:color="auto"/>
            <w:bottom w:val="twistedLines1" w:sz="12" w:space="24" w:color="auto"/>
            <w:right w:val="twistedLines1" w:sz="12" w:space="24" w:color="auto"/>
          </w:pgBorders>
          <w:cols w:space="720"/>
          <w:noEndnote/>
        </w:sectPr>
      </w:pPr>
    </w:p>
    <w:p w:rsidR="00D4633B" w:rsidRPr="00BD7394" w:rsidRDefault="005A1BC3" w:rsidP="00C327FC">
      <w:pPr>
        <w:pStyle w:val="aff"/>
        <w:numPr>
          <w:ilvl w:val="1"/>
          <w:numId w:val="69"/>
        </w:numPr>
        <w:spacing w:line="240" w:lineRule="auto"/>
      </w:pPr>
      <w:bookmarkStart w:id="181" w:name="_Toc288394108"/>
      <w:bookmarkStart w:id="182" w:name="_Toc288410575"/>
      <w:bookmarkStart w:id="183" w:name="_Toc288410704"/>
      <w:bookmarkStart w:id="184" w:name="_Toc294246113"/>
      <w:r>
        <w:lastRenderedPageBreak/>
        <w:t xml:space="preserve">  </w:t>
      </w:r>
      <w:r w:rsidR="00D4633B" w:rsidRPr="00BD7394">
        <w:t>План внеурочной деятельности</w:t>
      </w:r>
      <w:bookmarkEnd w:id="181"/>
      <w:bookmarkEnd w:id="182"/>
      <w:bookmarkEnd w:id="183"/>
      <w:bookmarkEnd w:id="184"/>
    </w:p>
    <w:p w:rsidR="00D4633B" w:rsidRPr="00BD7394" w:rsidRDefault="00D4633B" w:rsidP="00C327FC">
      <w:pPr>
        <w:pStyle w:val="a3"/>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Под внеурочной деятельностью понимается образователь</w:t>
      </w:r>
      <w:r w:rsidRPr="00BD7394">
        <w:rPr>
          <w:rFonts w:ascii="Times New Roman" w:hAnsi="Times New Roman"/>
          <w:color w:val="auto"/>
          <w:spacing w:val="-4"/>
          <w:sz w:val="28"/>
          <w:szCs w:val="28"/>
        </w:rPr>
        <w:t>ная</w:t>
      </w:r>
      <w:r w:rsidR="009D6821">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деятельность, осуществляемая в формах, отличных от уроч</w:t>
      </w:r>
      <w:r w:rsidRPr="00BD7394">
        <w:rPr>
          <w:rFonts w:ascii="Times New Roman" w:hAnsi="Times New Roman"/>
          <w:color w:val="auto"/>
          <w:spacing w:val="-2"/>
          <w:sz w:val="28"/>
          <w:szCs w:val="28"/>
        </w:rPr>
        <w:t xml:space="preserve">ной, и направленная на достижение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w:t>
      </w:r>
      <w:proofErr w:type="gramEnd"/>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
          <w:bCs/>
          <w:color w:val="auto"/>
          <w:sz w:val="28"/>
          <w:szCs w:val="28"/>
        </w:rPr>
        <w:t>Цели организации внеурочной деятельности</w:t>
      </w:r>
      <w:r w:rsidRPr="00BD7394">
        <w:rPr>
          <w:rFonts w:ascii="Times New Roman" w:hAnsi="Times New Roman"/>
          <w:color w:val="auto"/>
          <w:sz w:val="28"/>
          <w:szCs w:val="28"/>
        </w:rPr>
        <w:t xml:space="preserve"> на уровне начального общего образования: обеспечение соответствующей возрасту адаптации ребёнка в образовательной организации, создание благоприятных условий для развития ребёнка, учёт его возрастных и индивидуальных особенностей.</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Внеурочная деятельность организуется по направлениям</w:t>
      </w:r>
      <w:r w:rsidR="009D6821">
        <w:rPr>
          <w:rFonts w:ascii="Times New Roman" w:hAnsi="Times New Roman"/>
          <w:color w:val="auto"/>
          <w:spacing w:val="2"/>
          <w:sz w:val="28"/>
          <w:szCs w:val="28"/>
        </w:rPr>
        <w:t xml:space="preserve"> </w:t>
      </w:r>
      <w:r w:rsidRPr="00BD7394">
        <w:rPr>
          <w:rFonts w:ascii="Times New Roman" w:hAnsi="Times New Roman"/>
          <w:color w:val="auto"/>
          <w:spacing w:val="-4"/>
          <w:sz w:val="28"/>
          <w:szCs w:val="28"/>
        </w:rPr>
        <w:t>развития личности (спортивно­оздоровительное, духовно­нрав</w:t>
      </w:r>
      <w:r w:rsidRPr="00BD7394">
        <w:rPr>
          <w:rFonts w:ascii="Times New Roman" w:hAnsi="Times New Roman"/>
          <w:color w:val="auto"/>
          <w:spacing w:val="2"/>
          <w:sz w:val="28"/>
          <w:szCs w:val="28"/>
        </w:rPr>
        <w:t>ственное, социальное, общеинтеллектуальное, общекультур</w:t>
      </w:r>
      <w:r w:rsidRPr="00BD7394">
        <w:rPr>
          <w:rFonts w:ascii="Times New Roman" w:hAnsi="Times New Roman"/>
          <w:color w:val="auto"/>
          <w:sz w:val="28"/>
          <w:szCs w:val="28"/>
        </w:rPr>
        <w:t xml:space="preserve">ное). </w:t>
      </w:r>
    </w:p>
    <w:p w:rsidR="00D4633B" w:rsidRPr="000D2CF2" w:rsidRDefault="00D4633B" w:rsidP="00C327FC">
      <w:pPr>
        <w:pStyle w:val="ConsPlusNormal"/>
        <w:widowControl/>
        <w:ind w:firstLine="709"/>
        <w:jc w:val="both"/>
        <w:textAlignment w:val="center"/>
        <w:rPr>
          <w:rFonts w:cs="Times New Roman"/>
        </w:rPr>
      </w:pPr>
      <w:r w:rsidRPr="00BD7394">
        <w:rPr>
          <w:rFonts w:ascii="Times New Roman" w:hAnsi="Times New Roman"/>
          <w:b/>
          <w:bCs/>
          <w:spacing w:val="2"/>
          <w:sz w:val="28"/>
          <w:szCs w:val="28"/>
        </w:rPr>
        <w:t>Формы организации внеурочной деятельности</w:t>
      </w:r>
      <w:r w:rsidRPr="00BD7394">
        <w:rPr>
          <w:rFonts w:ascii="Times New Roman" w:hAnsi="Times New Roman"/>
          <w:spacing w:val="2"/>
          <w:sz w:val="28"/>
          <w:szCs w:val="28"/>
        </w:rPr>
        <w:t>, как и</w:t>
      </w:r>
      <w:r w:rsidR="00D37D59">
        <w:rPr>
          <w:rFonts w:ascii="Times New Roman" w:hAnsi="Times New Roman"/>
          <w:spacing w:val="2"/>
          <w:sz w:val="28"/>
          <w:szCs w:val="28"/>
        </w:rPr>
        <w:t xml:space="preserve"> </w:t>
      </w:r>
      <w:r w:rsidRPr="00BD7394">
        <w:rPr>
          <w:rFonts w:ascii="Times New Roman" w:hAnsi="Times New Roman"/>
          <w:spacing w:val="2"/>
          <w:sz w:val="28"/>
          <w:szCs w:val="28"/>
        </w:rPr>
        <w:t>в целом образовательной деятельности, в рамках реализации основной образовательной программы начального общего</w:t>
      </w:r>
      <w:r w:rsidR="00D37D59">
        <w:rPr>
          <w:rFonts w:ascii="Times New Roman" w:hAnsi="Times New Roman"/>
          <w:spacing w:val="2"/>
          <w:sz w:val="28"/>
          <w:szCs w:val="28"/>
        </w:rPr>
        <w:t xml:space="preserve"> </w:t>
      </w:r>
      <w:r w:rsidRPr="00BD7394">
        <w:rPr>
          <w:rFonts w:ascii="Times New Roman" w:hAnsi="Times New Roman"/>
          <w:sz w:val="28"/>
          <w:szCs w:val="28"/>
        </w:rPr>
        <w:t>образования определяет организация, осуществляющая образовательную деятельность. Содер</w:t>
      </w:r>
      <w:r w:rsidRPr="00BD7394">
        <w:rPr>
          <w:rFonts w:ascii="Times New Roman" w:hAnsi="Times New Roman"/>
          <w:spacing w:val="2"/>
          <w:sz w:val="28"/>
          <w:szCs w:val="28"/>
        </w:rPr>
        <w:t xml:space="preserve">жание занятий, предусмотренных во внеурочной деятельности, </w:t>
      </w:r>
      <w:r w:rsidRPr="000D2CF2">
        <w:rPr>
          <w:rFonts w:ascii="Times New Roman" w:hAnsi="Times New Roman" w:cs="Times New Roman"/>
          <w:spacing w:val="2"/>
          <w:sz w:val="28"/>
          <w:szCs w:val="28"/>
        </w:rPr>
        <w:t xml:space="preserve">должно </w:t>
      </w:r>
      <w:r>
        <w:rPr>
          <w:rFonts w:ascii="Times New Roman" w:hAnsi="Times New Roman" w:cs="Times New Roman"/>
          <w:spacing w:val="2"/>
          <w:sz w:val="28"/>
          <w:szCs w:val="28"/>
        </w:rPr>
        <w:t xml:space="preserve">осуществляться </w:t>
      </w:r>
      <w:r w:rsidRPr="000D2CF2">
        <w:rPr>
          <w:rFonts w:ascii="Times New Roman" w:hAnsi="Times New Roman" w:cs="Times New Roman"/>
          <w:sz w:val="28"/>
          <w:szCs w:val="28"/>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D4633B" w:rsidRPr="00BD7394"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 организации внеурочной деятельности обучающихся образовательной организацией могут использоваться</w:t>
      </w:r>
      <w:r w:rsidR="009D6821">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возможности организаций и учреждений дополнительного образования, куль</w:t>
      </w:r>
      <w:r w:rsidRPr="00BD7394">
        <w:rPr>
          <w:rFonts w:ascii="Times New Roman" w:hAnsi="Times New Roman"/>
          <w:color w:val="auto"/>
          <w:spacing w:val="2"/>
          <w:sz w:val="28"/>
          <w:szCs w:val="28"/>
        </w:rPr>
        <w:t>туры и спорта. В период каникул для продолжения внеуроч</w:t>
      </w:r>
      <w:r w:rsidRPr="00BD7394">
        <w:rPr>
          <w:rFonts w:ascii="Times New Roman" w:hAnsi="Times New Roman"/>
          <w:color w:val="auto"/>
          <w:sz w:val="28"/>
          <w:szCs w:val="28"/>
        </w:rPr>
        <w:t>ной деятельности могут использоваться возможности специа</w:t>
      </w:r>
      <w:r w:rsidRPr="00BD7394">
        <w:rPr>
          <w:rFonts w:ascii="Times New Roman" w:hAnsi="Times New Roman"/>
          <w:color w:val="auto"/>
          <w:spacing w:val="2"/>
          <w:sz w:val="28"/>
          <w:szCs w:val="28"/>
        </w:rPr>
        <w:t>лизированных лагерей, тематических лагерных смен, летних школ.</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Время, отведённое на внеурочную деятельность, не учитывается при определении максимально допустимой недельной </w:t>
      </w:r>
      <w:r w:rsidRPr="00BD7394">
        <w:rPr>
          <w:rFonts w:ascii="Times New Roman" w:hAnsi="Times New Roman"/>
          <w:color w:val="auto"/>
          <w:spacing w:val="-2"/>
          <w:sz w:val="28"/>
          <w:szCs w:val="28"/>
        </w:rPr>
        <w:t>нагрузки обучающихся</w:t>
      </w:r>
      <w:r w:rsidRPr="00BD7394">
        <w:rPr>
          <w:rFonts w:ascii="Times New Roman" w:hAnsi="Times New Roman"/>
          <w:color w:val="auto"/>
          <w:sz w:val="28"/>
          <w:szCs w:val="28"/>
        </w:rPr>
        <w:t xml:space="preserve"> и составляет не более 1350</w:t>
      </w:r>
      <w:r w:rsidRPr="00BD7394">
        <w:rPr>
          <w:rFonts w:ascii="Times New Roman" w:hAnsi="Times New Roman"/>
          <w:color w:val="auto"/>
          <w:spacing w:val="2"/>
          <w:sz w:val="28"/>
          <w:szCs w:val="28"/>
        </w:rPr>
        <w:t> </w:t>
      </w:r>
      <w:r w:rsidRPr="00BD7394">
        <w:rPr>
          <w:rFonts w:ascii="Times New Roman" w:hAnsi="Times New Roman"/>
          <w:color w:val="auto"/>
          <w:sz w:val="28"/>
          <w:szCs w:val="28"/>
        </w:rPr>
        <w:t>ч</w:t>
      </w:r>
      <w:r>
        <w:rPr>
          <w:rFonts w:ascii="Times New Roman" w:hAnsi="Times New Roman"/>
          <w:color w:val="auto"/>
          <w:sz w:val="28"/>
          <w:szCs w:val="28"/>
        </w:rPr>
        <w:t>асов</w:t>
      </w:r>
      <w:r w:rsidRPr="00BD7394">
        <w:rPr>
          <w:rFonts w:ascii="Times New Roman" w:hAnsi="Times New Roman"/>
          <w:color w:val="auto"/>
          <w:sz w:val="28"/>
          <w:szCs w:val="28"/>
        </w:rPr>
        <w:t xml:space="preserve"> за 4</w:t>
      </w:r>
      <w:r w:rsidRPr="00BD7394">
        <w:rPr>
          <w:rFonts w:ascii="Times New Roman" w:hAnsi="Times New Roman"/>
          <w:color w:val="auto"/>
          <w:spacing w:val="2"/>
          <w:sz w:val="28"/>
          <w:szCs w:val="28"/>
        </w:rPr>
        <w:t> </w:t>
      </w:r>
      <w:r w:rsidRPr="00BD7394">
        <w:rPr>
          <w:rFonts w:ascii="Times New Roman" w:hAnsi="Times New Roman"/>
          <w:color w:val="auto"/>
          <w:sz w:val="28"/>
          <w:szCs w:val="28"/>
        </w:rPr>
        <w:t>года обучения.</w:t>
      </w:r>
      <w:r w:rsidR="009D6821">
        <w:rPr>
          <w:rFonts w:ascii="Times New Roman" w:hAnsi="Times New Roman"/>
          <w:color w:val="auto"/>
          <w:sz w:val="28"/>
          <w:szCs w:val="28"/>
        </w:rPr>
        <w:t xml:space="preserve"> </w:t>
      </w:r>
      <w:r w:rsidRPr="00BD7394">
        <w:rPr>
          <w:rFonts w:ascii="Times New Roman" w:hAnsi="Times New Roman"/>
          <w:color w:val="auto"/>
          <w:sz w:val="28"/>
          <w:szCs w:val="28"/>
        </w:rPr>
        <w:t>В зависимости от возможностей организации, осуществляющей образовательную деятельность, особенностей окружающего социума внеурочная деятельность может осуществляться по различным схемам, в том числе:</w:t>
      </w:r>
    </w:p>
    <w:p w:rsidR="00D4633B" w:rsidRPr="002C5232" w:rsidRDefault="00D4633B" w:rsidP="00C327FC">
      <w:pPr>
        <w:pStyle w:val="21"/>
        <w:spacing w:line="240" w:lineRule="auto"/>
        <w:ind w:firstLine="709"/>
      </w:pPr>
      <w:r w:rsidRPr="00CB6752">
        <w:t>непо</w:t>
      </w:r>
      <w:r w:rsidRPr="0041436B">
        <w:t>средственно в образовательно</w:t>
      </w:r>
      <w:r w:rsidRPr="00797ECB">
        <w:t>й организации</w:t>
      </w:r>
      <w:r w:rsidRPr="002C5232">
        <w:t>;</w:t>
      </w:r>
    </w:p>
    <w:p w:rsidR="00D4633B" w:rsidRPr="00C6263C" w:rsidRDefault="00D4633B" w:rsidP="00C327FC">
      <w:pPr>
        <w:pStyle w:val="21"/>
        <w:spacing w:line="240" w:lineRule="auto"/>
        <w:ind w:firstLine="709"/>
      </w:pPr>
      <w:r w:rsidRPr="00E417D8">
        <w:t xml:space="preserve">совместно с </w:t>
      </w:r>
      <w:r w:rsidRPr="00A87A29">
        <w:t xml:space="preserve">организациями и учреждениями дополнительного образования </w:t>
      </w:r>
      <w:r w:rsidRPr="00C6263C">
        <w:t>детей, спортивными объектами, учреждениями культуры;</w:t>
      </w:r>
    </w:p>
    <w:p w:rsidR="00D4633B" w:rsidRPr="00B630CB" w:rsidRDefault="00D4633B" w:rsidP="00C327FC">
      <w:pPr>
        <w:pStyle w:val="21"/>
        <w:spacing w:line="240" w:lineRule="auto"/>
        <w:ind w:firstLine="709"/>
      </w:pPr>
      <w:r w:rsidRPr="00012122">
        <w:t xml:space="preserve">в сотрудничестве с другими организациями и с участием </w:t>
      </w:r>
      <w:r w:rsidRPr="00821939">
        <w:rPr>
          <w:spacing w:val="2"/>
        </w:rPr>
        <w:t xml:space="preserve">педагогов </w:t>
      </w:r>
      <w:r w:rsidRPr="003B2B4B">
        <w:rPr>
          <w:spacing w:val="2"/>
        </w:rPr>
        <w:t>организации, осуществляющей образовательную деятельность</w:t>
      </w:r>
      <w:r w:rsidRPr="00375003">
        <w:rPr>
          <w:spacing w:val="2"/>
        </w:rPr>
        <w:t xml:space="preserve"> (комбинированная </w:t>
      </w:r>
      <w:r w:rsidRPr="00B630CB">
        <w:t>схема).</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Основное преимущество организации внеурочной деятель</w:t>
      </w:r>
      <w:r w:rsidRPr="00BD7394">
        <w:rPr>
          <w:rFonts w:ascii="Times New Roman" w:hAnsi="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BD7394">
        <w:rPr>
          <w:rFonts w:ascii="Times New Roman" w:hAnsi="Times New Roman"/>
          <w:color w:val="auto"/>
          <w:sz w:val="28"/>
          <w:szCs w:val="28"/>
        </w:rPr>
        <w:t>ния ребёнка в образовательной организации в течение дня, с</w:t>
      </w:r>
      <w:r w:rsidRPr="00BD7394">
        <w:rPr>
          <w:rFonts w:ascii="Times New Roman" w:hAnsi="Times New Roman"/>
          <w:color w:val="auto"/>
          <w:spacing w:val="2"/>
          <w:sz w:val="28"/>
          <w:szCs w:val="28"/>
        </w:rPr>
        <w:t>одержательном единстве учеб</w:t>
      </w:r>
      <w:r>
        <w:rPr>
          <w:rFonts w:ascii="Times New Roman" w:hAnsi="Times New Roman"/>
          <w:color w:val="auto"/>
          <w:spacing w:val="2"/>
          <w:sz w:val="28"/>
          <w:szCs w:val="28"/>
        </w:rPr>
        <w:t>ной</w:t>
      </w:r>
      <w:r w:rsidRPr="00BD7394">
        <w:rPr>
          <w:rFonts w:ascii="Times New Roman" w:hAnsi="Times New Roman"/>
          <w:color w:val="auto"/>
          <w:spacing w:val="2"/>
          <w:sz w:val="28"/>
          <w:szCs w:val="28"/>
        </w:rPr>
        <w:t>, воспитательной и развивающей</w:t>
      </w:r>
      <w:r w:rsidR="009D6821">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lastRenderedPageBreak/>
        <w:t>деятельности в рамках основной образовательной</w:t>
      </w:r>
      <w:r w:rsidRPr="00BD7394">
        <w:rPr>
          <w:rFonts w:ascii="Times New Roman" w:hAnsi="Times New Roman"/>
          <w:color w:val="auto"/>
          <w:sz w:val="28"/>
          <w:szCs w:val="28"/>
        </w:rPr>
        <w:t xml:space="preserve"> программы </w:t>
      </w:r>
      <w:r>
        <w:rPr>
          <w:rFonts w:ascii="Times New Roman" w:hAnsi="Times New Roman"/>
          <w:color w:val="auto"/>
          <w:sz w:val="28"/>
          <w:szCs w:val="28"/>
        </w:rPr>
        <w:t xml:space="preserve">образовательной </w:t>
      </w:r>
      <w:r w:rsidRPr="00BD7394">
        <w:rPr>
          <w:rFonts w:ascii="Times New Roman" w:hAnsi="Times New Roman"/>
          <w:color w:val="auto"/>
          <w:sz w:val="28"/>
          <w:szCs w:val="28"/>
        </w:rPr>
        <w:t>организации.</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При организации внеурочной деятельности непосредствен</w:t>
      </w:r>
      <w:r w:rsidRPr="00BD7394">
        <w:rPr>
          <w:rFonts w:ascii="Times New Roman" w:hAnsi="Times New Roman"/>
          <w:color w:val="auto"/>
          <w:sz w:val="28"/>
          <w:szCs w:val="28"/>
        </w:rPr>
        <w:t>но в образовательной организации предполагается, что в этой</w:t>
      </w:r>
      <w:r w:rsidR="009D6821">
        <w:rPr>
          <w:rFonts w:ascii="Times New Roman" w:hAnsi="Times New Roman"/>
          <w:color w:val="auto"/>
          <w:sz w:val="28"/>
          <w:szCs w:val="28"/>
        </w:rPr>
        <w:t xml:space="preserve"> </w:t>
      </w:r>
      <w:r w:rsidRPr="00BD7394">
        <w:rPr>
          <w:rFonts w:ascii="Times New Roman" w:hAnsi="Times New Roman"/>
          <w:color w:val="auto"/>
          <w:spacing w:val="-2"/>
          <w:sz w:val="28"/>
          <w:szCs w:val="28"/>
        </w:rPr>
        <w:t>работе принимают участие все педагогические работники дан</w:t>
      </w:r>
      <w:r w:rsidRPr="00BD7394">
        <w:rPr>
          <w:rFonts w:ascii="Times New Roman" w:hAnsi="Times New Roman"/>
          <w:color w:val="auto"/>
          <w:sz w:val="28"/>
          <w:szCs w:val="28"/>
        </w:rPr>
        <w:t>ной организации (учителя начальной школы, учителя­предметники, социальные педагоги, педагоги­психологи, учителя­дефектологи, логопед, воспитатели, тьюторы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Внеурочная деятельность тесно связана с дополнительным образованием детей в части создания условий для развития </w:t>
      </w:r>
      <w:r w:rsidRPr="00BD7394">
        <w:rPr>
          <w:rFonts w:ascii="Times New Roman" w:hAnsi="Times New Roman"/>
          <w:color w:val="auto"/>
          <w:spacing w:val="2"/>
          <w:sz w:val="28"/>
          <w:szCs w:val="28"/>
        </w:rPr>
        <w:t>творческих интересов детей, включения их в художествен</w:t>
      </w:r>
      <w:r w:rsidRPr="00BD7394">
        <w:rPr>
          <w:rFonts w:ascii="Times New Roman" w:hAnsi="Times New Roman"/>
          <w:color w:val="auto"/>
          <w:sz w:val="28"/>
          <w:szCs w:val="28"/>
        </w:rPr>
        <w:t>ную, техническую, спортивную и другую деятельность.</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Связующим звеном между внеурочной деятельностью и до</w:t>
      </w:r>
      <w:r w:rsidRPr="00BD7394">
        <w:rPr>
          <w:rFonts w:ascii="Times New Roman" w:hAnsi="Times New Roman"/>
          <w:color w:val="auto"/>
          <w:sz w:val="28"/>
          <w:szCs w:val="28"/>
        </w:rPr>
        <w:t>полнительным образованием детей выступают такие формы её реализации, как факультативы, детские научные общества, экологические и военно­патриотические отряды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Основное преимущество совместной организации внеуроч</w:t>
      </w:r>
      <w:r w:rsidRPr="00BD7394">
        <w:rPr>
          <w:rFonts w:ascii="Times New Roman" w:hAnsi="Times New Roman"/>
          <w:color w:val="auto"/>
          <w:spacing w:val="2"/>
          <w:sz w:val="28"/>
          <w:szCs w:val="28"/>
        </w:rPr>
        <w:t xml:space="preserve">ной деятельности заключается в предоставлении широкого </w:t>
      </w:r>
      <w:r w:rsidRPr="00BD7394">
        <w:rPr>
          <w:rFonts w:ascii="Times New Roman" w:hAnsi="Times New Roman"/>
          <w:color w:val="auto"/>
          <w:sz w:val="28"/>
          <w:szCs w:val="28"/>
        </w:rPr>
        <w:t>выбора занятий для ребёнка на основе спектра направлений детских объединений по интересам, возможности свободного самоопределения ребёнка,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образовательной деятельности.</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Координирующую роль в организации внеурочной дея</w:t>
      </w:r>
      <w:r w:rsidRPr="00BD7394">
        <w:rPr>
          <w:rFonts w:ascii="Times New Roman" w:hAnsi="Times New Roman"/>
          <w:color w:val="auto"/>
          <w:sz w:val="28"/>
          <w:szCs w:val="28"/>
        </w:rPr>
        <w:t xml:space="preserve">тельности выполняет, как правило, классный руководитель, </w:t>
      </w:r>
      <w:r w:rsidRPr="00BD7394">
        <w:rPr>
          <w:rFonts w:ascii="Times New Roman" w:hAnsi="Times New Roman"/>
          <w:color w:val="auto"/>
          <w:spacing w:val="2"/>
          <w:sz w:val="28"/>
          <w:szCs w:val="28"/>
        </w:rPr>
        <w:t xml:space="preserve">который взаимодействует с педагогическими работниками, </w:t>
      </w:r>
      <w:r w:rsidRPr="00BD7394">
        <w:rPr>
          <w:rFonts w:ascii="Times New Roman" w:hAnsi="Times New Roman"/>
          <w:color w:val="auto"/>
          <w:sz w:val="28"/>
          <w:szCs w:val="28"/>
        </w:rPr>
        <w:t xml:space="preserve">организует систему отношений через разнообразные формы воспитательной деятельности коллектива, в том числе через </w:t>
      </w:r>
      <w:r w:rsidRPr="00BD7394">
        <w:rPr>
          <w:rFonts w:ascii="Times New Roman" w:hAnsi="Times New Roman"/>
          <w:color w:val="auto"/>
          <w:spacing w:val="2"/>
          <w:sz w:val="28"/>
          <w:szCs w:val="28"/>
        </w:rPr>
        <w:t>органы самоуправления, обеспечивает внеурочную деятель</w:t>
      </w:r>
      <w:r w:rsidRPr="00BD7394">
        <w:rPr>
          <w:rFonts w:ascii="Times New Roman" w:hAnsi="Times New Roman"/>
          <w:color w:val="auto"/>
          <w:sz w:val="28"/>
          <w:szCs w:val="28"/>
        </w:rPr>
        <w:t>ность обучающихся в соответствии с их выбором.</w:t>
      </w:r>
    </w:p>
    <w:p w:rsidR="00D4633B" w:rsidRDefault="00D4633B" w:rsidP="00C327FC">
      <w:pPr>
        <w:pStyle w:val="a3"/>
        <w:spacing w:line="240" w:lineRule="auto"/>
        <w:ind w:firstLine="709"/>
        <w:rPr>
          <w:rFonts w:ascii="Times New Roman" w:hAnsi="Times New Roman"/>
          <w:color w:val="auto"/>
          <w:sz w:val="28"/>
          <w:szCs w:val="28"/>
        </w:rPr>
      </w:pPr>
      <w:proofErr w:type="gramStart"/>
      <w:r w:rsidRPr="00BD7394">
        <w:rPr>
          <w:rFonts w:ascii="Times New Roman" w:hAnsi="Times New Roman"/>
          <w:b/>
          <w:bCs/>
          <w:color w:val="auto"/>
          <w:spacing w:val="2"/>
          <w:sz w:val="28"/>
          <w:szCs w:val="28"/>
        </w:rPr>
        <w:t>План внеурочной деятельности</w:t>
      </w:r>
      <w:r w:rsidRPr="00BD7394">
        <w:rPr>
          <w:rFonts w:ascii="Times New Roman" w:hAnsi="Times New Roman"/>
          <w:color w:val="auto"/>
          <w:spacing w:val="2"/>
          <w:sz w:val="28"/>
          <w:szCs w:val="28"/>
        </w:rPr>
        <w:t xml:space="preserve"> формируется образовательной организацией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должен быть направлен в первую очередь на достижение </w:t>
      </w:r>
      <w:r w:rsidRPr="00BD7394">
        <w:rPr>
          <w:rFonts w:ascii="Times New Roman" w:hAnsi="Times New Roman"/>
          <w:color w:val="auto"/>
          <w:sz w:val="28"/>
          <w:szCs w:val="28"/>
        </w:rPr>
        <w:t>обучающимися планируемых резуль</w:t>
      </w:r>
      <w:r w:rsidRPr="00BD7394">
        <w:rPr>
          <w:rFonts w:ascii="Times New Roman" w:hAnsi="Times New Roman"/>
          <w:color w:val="auto"/>
          <w:spacing w:val="-2"/>
          <w:sz w:val="28"/>
          <w:szCs w:val="28"/>
        </w:rPr>
        <w:t>татов освоения основной образовательной программы началь</w:t>
      </w:r>
      <w:r w:rsidRPr="00BD7394">
        <w:rPr>
          <w:rFonts w:ascii="Times New Roman" w:hAnsi="Times New Roman"/>
          <w:color w:val="auto"/>
          <w:sz w:val="28"/>
          <w:szCs w:val="28"/>
        </w:rPr>
        <w:t>ного общего образования.</w:t>
      </w:r>
      <w:proofErr w:type="gramEnd"/>
    </w:p>
    <w:p w:rsidR="009D6821" w:rsidRDefault="009D6821" w:rsidP="00C327FC">
      <w:pPr>
        <w:pStyle w:val="afff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50"/>
        <w:gridCol w:w="2146"/>
        <w:gridCol w:w="1266"/>
        <w:gridCol w:w="1134"/>
        <w:gridCol w:w="850"/>
        <w:gridCol w:w="850"/>
      </w:tblGrid>
      <w:tr w:rsidR="009D6821" w:rsidTr="00091D22">
        <w:trPr>
          <w:trHeight w:val="1119"/>
        </w:trPr>
        <w:tc>
          <w:tcPr>
            <w:tcW w:w="2650" w:type="dxa"/>
            <w:vMerge w:val="restart"/>
          </w:tcPr>
          <w:p w:rsidR="009D6821" w:rsidRPr="00F77BB7" w:rsidRDefault="009D6821" w:rsidP="00C327FC">
            <w:pPr>
              <w:pStyle w:val="afff1"/>
              <w:jc w:val="center"/>
              <w:rPr>
                <w:b/>
              </w:rPr>
            </w:pPr>
            <w:r w:rsidRPr="00F77BB7">
              <w:rPr>
                <w:b/>
              </w:rPr>
              <w:t>Направление</w:t>
            </w:r>
          </w:p>
          <w:p w:rsidR="009D6821" w:rsidRPr="00F05415" w:rsidRDefault="009D6821" w:rsidP="00C327FC"/>
          <w:p w:rsidR="009D6821" w:rsidRPr="00F05415" w:rsidRDefault="009D6821" w:rsidP="00C327FC"/>
        </w:tc>
        <w:tc>
          <w:tcPr>
            <w:tcW w:w="2146" w:type="dxa"/>
            <w:vMerge w:val="restart"/>
          </w:tcPr>
          <w:p w:rsidR="009D6821" w:rsidRPr="00F77BB7" w:rsidRDefault="009D6821" w:rsidP="00C327FC">
            <w:pPr>
              <w:pStyle w:val="afff1"/>
              <w:jc w:val="center"/>
              <w:rPr>
                <w:b/>
              </w:rPr>
            </w:pPr>
            <w:r w:rsidRPr="00F77BB7">
              <w:rPr>
                <w:b/>
              </w:rPr>
              <w:t>Формы организации внеурочной деятельности</w:t>
            </w:r>
          </w:p>
        </w:tc>
        <w:tc>
          <w:tcPr>
            <w:tcW w:w="4100" w:type="dxa"/>
            <w:gridSpan w:val="4"/>
          </w:tcPr>
          <w:p w:rsidR="009D6821" w:rsidRPr="00F77BB7" w:rsidRDefault="009D6821" w:rsidP="00C327FC">
            <w:pPr>
              <w:pStyle w:val="afff1"/>
              <w:jc w:val="center"/>
              <w:rPr>
                <w:b/>
              </w:rPr>
            </w:pPr>
            <w:r w:rsidRPr="00F77BB7">
              <w:rPr>
                <w:b/>
              </w:rPr>
              <w:t>Количество часов в неделю</w:t>
            </w:r>
          </w:p>
        </w:tc>
      </w:tr>
      <w:tr w:rsidR="009D6821" w:rsidTr="00091D22">
        <w:trPr>
          <w:trHeight w:val="291"/>
        </w:trPr>
        <w:tc>
          <w:tcPr>
            <w:tcW w:w="2650" w:type="dxa"/>
            <w:vMerge/>
          </w:tcPr>
          <w:p w:rsidR="009D6821" w:rsidRPr="00F77BB7" w:rsidRDefault="009D6821" w:rsidP="00C327FC">
            <w:pPr>
              <w:pStyle w:val="afff1"/>
              <w:jc w:val="center"/>
              <w:rPr>
                <w:b/>
              </w:rPr>
            </w:pPr>
          </w:p>
        </w:tc>
        <w:tc>
          <w:tcPr>
            <w:tcW w:w="2146" w:type="dxa"/>
            <w:vMerge/>
          </w:tcPr>
          <w:p w:rsidR="009D6821" w:rsidRPr="00F77BB7" w:rsidRDefault="009D6821" w:rsidP="00C327FC">
            <w:pPr>
              <w:pStyle w:val="afff1"/>
              <w:jc w:val="center"/>
              <w:rPr>
                <w:b/>
              </w:rPr>
            </w:pPr>
          </w:p>
        </w:tc>
        <w:tc>
          <w:tcPr>
            <w:tcW w:w="1266" w:type="dxa"/>
          </w:tcPr>
          <w:p w:rsidR="009D6821" w:rsidRPr="00F77BB7" w:rsidRDefault="009D6821" w:rsidP="00C327FC">
            <w:pPr>
              <w:pStyle w:val="afff1"/>
              <w:jc w:val="center"/>
              <w:rPr>
                <w:b/>
              </w:rPr>
            </w:pPr>
            <w:r w:rsidRPr="00F77BB7">
              <w:rPr>
                <w:b/>
              </w:rPr>
              <w:t>1 класс</w:t>
            </w:r>
          </w:p>
        </w:tc>
        <w:tc>
          <w:tcPr>
            <w:tcW w:w="1134" w:type="dxa"/>
          </w:tcPr>
          <w:p w:rsidR="009D6821" w:rsidRPr="00F77BB7" w:rsidRDefault="009D6821" w:rsidP="00C327FC">
            <w:pPr>
              <w:pStyle w:val="afff1"/>
              <w:jc w:val="center"/>
              <w:rPr>
                <w:b/>
              </w:rPr>
            </w:pPr>
            <w:r>
              <w:rPr>
                <w:b/>
              </w:rPr>
              <w:t>2</w:t>
            </w:r>
            <w:r w:rsidRPr="00F77BB7">
              <w:rPr>
                <w:b/>
              </w:rPr>
              <w:t xml:space="preserve"> класс</w:t>
            </w:r>
          </w:p>
        </w:tc>
        <w:tc>
          <w:tcPr>
            <w:tcW w:w="850" w:type="dxa"/>
          </w:tcPr>
          <w:p w:rsidR="009D6821" w:rsidRPr="00F77BB7" w:rsidRDefault="009D6821" w:rsidP="00C327FC">
            <w:pPr>
              <w:pStyle w:val="afff1"/>
              <w:jc w:val="center"/>
              <w:rPr>
                <w:b/>
              </w:rPr>
            </w:pPr>
            <w:r>
              <w:rPr>
                <w:b/>
              </w:rPr>
              <w:t>3 класс</w:t>
            </w:r>
          </w:p>
        </w:tc>
        <w:tc>
          <w:tcPr>
            <w:tcW w:w="850" w:type="dxa"/>
          </w:tcPr>
          <w:p w:rsidR="009D6821" w:rsidRDefault="009D6821" w:rsidP="00C327FC">
            <w:pPr>
              <w:pStyle w:val="afff1"/>
              <w:jc w:val="center"/>
              <w:rPr>
                <w:b/>
              </w:rPr>
            </w:pPr>
            <w:r>
              <w:rPr>
                <w:b/>
              </w:rPr>
              <w:t>4 класс</w:t>
            </w:r>
          </w:p>
        </w:tc>
      </w:tr>
      <w:tr w:rsidR="009D6821" w:rsidTr="00091D22">
        <w:trPr>
          <w:trHeight w:val="291"/>
        </w:trPr>
        <w:tc>
          <w:tcPr>
            <w:tcW w:w="2650" w:type="dxa"/>
          </w:tcPr>
          <w:p w:rsidR="009D6821" w:rsidRPr="00F77BB7" w:rsidRDefault="009D6821" w:rsidP="00C327FC">
            <w:pPr>
              <w:pStyle w:val="afff1"/>
              <w:rPr>
                <w:color w:val="000000"/>
              </w:rPr>
            </w:pPr>
            <w:r>
              <w:rPr>
                <w:color w:val="000000"/>
              </w:rPr>
              <w:t>Учебно-познавательная деятельность</w:t>
            </w:r>
          </w:p>
        </w:tc>
        <w:tc>
          <w:tcPr>
            <w:tcW w:w="2146" w:type="dxa"/>
          </w:tcPr>
          <w:p w:rsidR="009D6821" w:rsidRPr="00F77BB7" w:rsidRDefault="009D6821" w:rsidP="00C327FC">
            <w:pPr>
              <w:pStyle w:val="afff1"/>
              <w:rPr>
                <w:color w:val="000000"/>
              </w:rPr>
            </w:pPr>
            <w:r w:rsidRPr="00E729E5">
              <w:t>Кружок «</w:t>
            </w:r>
            <w:r>
              <w:t>Знатоки английского языка</w:t>
            </w:r>
            <w:r w:rsidRPr="00E729E5">
              <w:t>»</w:t>
            </w:r>
          </w:p>
        </w:tc>
        <w:tc>
          <w:tcPr>
            <w:tcW w:w="1266" w:type="dxa"/>
          </w:tcPr>
          <w:p w:rsidR="009D6821" w:rsidRDefault="009D6821" w:rsidP="00C327FC">
            <w:pPr>
              <w:pStyle w:val="afff1"/>
              <w:jc w:val="center"/>
            </w:pPr>
            <w:r>
              <w:t>-</w:t>
            </w:r>
          </w:p>
        </w:tc>
        <w:tc>
          <w:tcPr>
            <w:tcW w:w="1134" w:type="dxa"/>
          </w:tcPr>
          <w:p w:rsidR="009D6821" w:rsidRDefault="009D6821" w:rsidP="00C327FC">
            <w:pPr>
              <w:pStyle w:val="afff1"/>
              <w:jc w:val="center"/>
            </w:pPr>
            <w:r>
              <w:t>1</w:t>
            </w:r>
          </w:p>
          <w:p w:rsidR="009D6821" w:rsidRDefault="009D6821" w:rsidP="00C327FC">
            <w:pPr>
              <w:pStyle w:val="afff1"/>
              <w:jc w:val="center"/>
            </w:pPr>
          </w:p>
          <w:p w:rsidR="009D6821" w:rsidRDefault="009D6821" w:rsidP="00C327FC">
            <w:pPr>
              <w:pStyle w:val="afff1"/>
              <w:jc w:val="center"/>
            </w:pPr>
          </w:p>
        </w:tc>
        <w:tc>
          <w:tcPr>
            <w:tcW w:w="850" w:type="dxa"/>
          </w:tcPr>
          <w:p w:rsidR="009D6821" w:rsidRDefault="00FC3BF6" w:rsidP="00C327FC">
            <w:pPr>
              <w:pStyle w:val="afff1"/>
            </w:pPr>
            <w:r>
              <w:t>1</w:t>
            </w:r>
          </w:p>
          <w:p w:rsidR="009D6821" w:rsidRDefault="009D6821" w:rsidP="00C327FC">
            <w:pPr>
              <w:pStyle w:val="afff1"/>
              <w:jc w:val="center"/>
            </w:pPr>
          </w:p>
          <w:p w:rsidR="009D6821" w:rsidRDefault="009D6821" w:rsidP="00C327FC">
            <w:pPr>
              <w:pStyle w:val="afff1"/>
              <w:jc w:val="center"/>
            </w:pPr>
          </w:p>
          <w:p w:rsidR="009D6821" w:rsidRDefault="009D6821" w:rsidP="00C327FC">
            <w:pPr>
              <w:pStyle w:val="afff1"/>
              <w:jc w:val="center"/>
            </w:pPr>
          </w:p>
        </w:tc>
        <w:tc>
          <w:tcPr>
            <w:tcW w:w="850" w:type="dxa"/>
          </w:tcPr>
          <w:p w:rsidR="009D6821" w:rsidRDefault="009D6821" w:rsidP="00C327FC">
            <w:pPr>
              <w:pStyle w:val="afff1"/>
              <w:jc w:val="center"/>
            </w:pPr>
          </w:p>
        </w:tc>
      </w:tr>
      <w:tr w:rsidR="009D6821" w:rsidTr="00091D22">
        <w:trPr>
          <w:trHeight w:val="291"/>
        </w:trPr>
        <w:tc>
          <w:tcPr>
            <w:tcW w:w="2650" w:type="dxa"/>
          </w:tcPr>
          <w:p w:rsidR="009D6821" w:rsidRDefault="009D6821" w:rsidP="00C327FC">
            <w:pPr>
              <w:pStyle w:val="afff1"/>
              <w:rPr>
                <w:color w:val="000000"/>
              </w:rPr>
            </w:pPr>
            <w:r>
              <w:rPr>
                <w:color w:val="000000"/>
              </w:rPr>
              <w:t>Общеинтеллектуальное направление</w:t>
            </w:r>
          </w:p>
        </w:tc>
        <w:tc>
          <w:tcPr>
            <w:tcW w:w="2146" w:type="dxa"/>
          </w:tcPr>
          <w:p w:rsidR="009D6821" w:rsidRDefault="009D6821" w:rsidP="00C327FC">
            <w:pPr>
              <w:pStyle w:val="afff1"/>
              <w:rPr>
                <w:color w:val="000000"/>
              </w:rPr>
            </w:pPr>
            <w:r w:rsidRPr="00F77BB7">
              <w:rPr>
                <w:color w:val="000000"/>
              </w:rPr>
              <w:t>Кружок «</w:t>
            </w:r>
            <w:r>
              <w:rPr>
                <w:color w:val="000000"/>
              </w:rPr>
              <w:t xml:space="preserve"> Юные краеведы»</w:t>
            </w:r>
          </w:p>
          <w:p w:rsidR="009D6821" w:rsidRDefault="00FC3BF6" w:rsidP="00C327FC">
            <w:pPr>
              <w:pStyle w:val="afff1"/>
              <w:rPr>
                <w:color w:val="000000"/>
              </w:rPr>
            </w:pPr>
            <w:r>
              <w:rPr>
                <w:color w:val="000000"/>
              </w:rPr>
              <w:t xml:space="preserve"> Кружок «Начально-техническое </w:t>
            </w:r>
            <w:r>
              <w:rPr>
                <w:color w:val="000000"/>
              </w:rPr>
              <w:lastRenderedPageBreak/>
              <w:t>творчество»</w:t>
            </w:r>
          </w:p>
          <w:p w:rsidR="00C327FC" w:rsidRDefault="00C327FC" w:rsidP="00C327FC">
            <w:pPr>
              <w:pStyle w:val="afff1"/>
              <w:rPr>
                <w:color w:val="000000"/>
              </w:rPr>
            </w:pPr>
            <w:r>
              <w:rPr>
                <w:color w:val="000000"/>
              </w:rPr>
              <w:t>Кружок «Афлатун»</w:t>
            </w:r>
          </w:p>
          <w:p w:rsidR="00FC3BF6" w:rsidRDefault="00FC3BF6" w:rsidP="00C327FC">
            <w:pPr>
              <w:pStyle w:val="afff1"/>
              <w:rPr>
                <w:color w:val="000000"/>
              </w:rPr>
            </w:pPr>
          </w:p>
        </w:tc>
        <w:tc>
          <w:tcPr>
            <w:tcW w:w="1266" w:type="dxa"/>
          </w:tcPr>
          <w:p w:rsidR="009D6821" w:rsidRDefault="009D6821" w:rsidP="00C327FC">
            <w:pPr>
              <w:pStyle w:val="afff1"/>
              <w:jc w:val="center"/>
            </w:pPr>
          </w:p>
          <w:p w:rsidR="009D6821" w:rsidRPr="0049709D" w:rsidRDefault="009D6821" w:rsidP="00C327FC"/>
          <w:p w:rsidR="009D6821" w:rsidRPr="0049709D" w:rsidRDefault="009D6821" w:rsidP="00C327FC"/>
          <w:p w:rsidR="009D6821" w:rsidRPr="0049709D" w:rsidRDefault="009D6821" w:rsidP="00C327FC"/>
          <w:p w:rsidR="009D6821" w:rsidRDefault="009D6821" w:rsidP="00C327FC"/>
          <w:p w:rsidR="009D6821" w:rsidRPr="0049709D" w:rsidRDefault="009D6821" w:rsidP="00C327FC">
            <w:r>
              <w:lastRenderedPageBreak/>
              <w:t xml:space="preserve">       1</w:t>
            </w:r>
          </w:p>
        </w:tc>
        <w:tc>
          <w:tcPr>
            <w:tcW w:w="1134" w:type="dxa"/>
          </w:tcPr>
          <w:p w:rsidR="00FC3BF6" w:rsidRDefault="00FC3BF6" w:rsidP="00C327FC">
            <w:pPr>
              <w:pStyle w:val="afff1"/>
              <w:jc w:val="center"/>
            </w:pPr>
          </w:p>
          <w:p w:rsidR="00FC3BF6" w:rsidRDefault="00FC3BF6" w:rsidP="00C327FC">
            <w:pPr>
              <w:pStyle w:val="afff1"/>
              <w:jc w:val="center"/>
            </w:pPr>
          </w:p>
          <w:p w:rsidR="00FC3BF6" w:rsidRDefault="00FC3BF6" w:rsidP="00C327FC">
            <w:pPr>
              <w:pStyle w:val="afff1"/>
              <w:jc w:val="center"/>
            </w:pPr>
          </w:p>
          <w:p w:rsidR="00FC3BF6" w:rsidRDefault="00FC3BF6" w:rsidP="00C327FC">
            <w:pPr>
              <w:pStyle w:val="afff1"/>
              <w:jc w:val="center"/>
            </w:pPr>
          </w:p>
          <w:p w:rsidR="00FC3BF6" w:rsidRDefault="00FC3BF6" w:rsidP="00C327FC">
            <w:pPr>
              <w:pStyle w:val="afff1"/>
              <w:jc w:val="center"/>
            </w:pPr>
          </w:p>
          <w:p w:rsidR="009D6821" w:rsidRDefault="00FC3BF6" w:rsidP="00C327FC">
            <w:pPr>
              <w:pStyle w:val="afff1"/>
              <w:jc w:val="center"/>
            </w:pPr>
            <w:r>
              <w:lastRenderedPageBreak/>
              <w:t>1</w:t>
            </w:r>
          </w:p>
        </w:tc>
        <w:tc>
          <w:tcPr>
            <w:tcW w:w="850" w:type="dxa"/>
          </w:tcPr>
          <w:p w:rsidR="009D6821" w:rsidRDefault="009D6821" w:rsidP="00C327FC">
            <w:pPr>
              <w:pStyle w:val="afff1"/>
              <w:jc w:val="center"/>
            </w:pPr>
          </w:p>
          <w:p w:rsidR="009D6821" w:rsidRPr="00251008" w:rsidRDefault="009D6821" w:rsidP="00C327FC"/>
          <w:p w:rsidR="00C327FC" w:rsidRDefault="009D6821" w:rsidP="00C327FC">
            <w:r>
              <w:t xml:space="preserve">   </w:t>
            </w:r>
          </w:p>
          <w:p w:rsidR="00C327FC" w:rsidRDefault="00C327FC" w:rsidP="00C327FC"/>
          <w:p w:rsidR="009D6821" w:rsidRDefault="009D6821" w:rsidP="00C327FC">
            <w:r>
              <w:t xml:space="preserve"> 1</w:t>
            </w:r>
          </w:p>
          <w:p w:rsidR="00C327FC" w:rsidRDefault="00C327FC" w:rsidP="00C327FC"/>
          <w:p w:rsidR="00C327FC" w:rsidRDefault="00C327FC" w:rsidP="00C327FC"/>
          <w:p w:rsidR="00C327FC" w:rsidRDefault="00C327FC" w:rsidP="00C327FC"/>
          <w:p w:rsidR="00C327FC" w:rsidRPr="00251008" w:rsidRDefault="00C327FC" w:rsidP="00C327FC">
            <w:r>
              <w:t>3»е»</w:t>
            </w:r>
          </w:p>
        </w:tc>
        <w:tc>
          <w:tcPr>
            <w:tcW w:w="850" w:type="dxa"/>
          </w:tcPr>
          <w:p w:rsidR="009D6821" w:rsidRDefault="00FC3BF6" w:rsidP="00C327FC">
            <w:pPr>
              <w:pStyle w:val="afff1"/>
              <w:jc w:val="center"/>
            </w:pPr>
            <w:r>
              <w:lastRenderedPageBreak/>
              <w:t>1</w:t>
            </w: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p>
          <w:p w:rsidR="00C327FC" w:rsidRDefault="00C327FC" w:rsidP="00C327FC">
            <w:pPr>
              <w:pStyle w:val="afff1"/>
              <w:jc w:val="center"/>
            </w:pPr>
            <w:r>
              <w:t>4 «а»</w:t>
            </w:r>
          </w:p>
        </w:tc>
      </w:tr>
      <w:tr w:rsidR="00C327FC" w:rsidTr="00091D22">
        <w:trPr>
          <w:trHeight w:val="291"/>
        </w:trPr>
        <w:tc>
          <w:tcPr>
            <w:tcW w:w="2650" w:type="dxa"/>
          </w:tcPr>
          <w:p w:rsidR="00C327FC" w:rsidRDefault="00C327FC" w:rsidP="00C327FC">
            <w:pPr>
              <w:pStyle w:val="afff1"/>
              <w:rPr>
                <w:color w:val="000000"/>
              </w:rPr>
            </w:pPr>
            <w:r>
              <w:rPr>
                <w:color w:val="000000"/>
              </w:rPr>
              <w:lastRenderedPageBreak/>
              <w:t>Проектная деятельность</w:t>
            </w:r>
          </w:p>
        </w:tc>
        <w:tc>
          <w:tcPr>
            <w:tcW w:w="2146" w:type="dxa"/>
          </w:tcPr>
          <w:p w:rsidR="00C327FC" w:rsidRPr="00F77BB7" w:rsidRDefault="00C327FC" w:rsidP="00C327FC">
            <w:pPr>
              <w:pStyle w:val="afff1"/>
              <w:rPr>
                <w:color w:val="000000"/>
              </w:rPr>
            </w:pPr>
            <w:r>
              <w:rPr>
                <w:color w:val="000000"/>
              </w:rPr>
              <w:t>Кружок «Исследователи»</w:t>
            </w:r>
          </w:p>
        </w:tc>
        <w:tc>
          <w:tcPr>
            <w:tcW w:w="1266" w:type="dxa"/>
          </w:tcPr>
          <w:p w:rsidR="00C327FC" w:rsidRDefault="00C327FC" w:rsidP="00C327FC">
            <w:pPr>
              <w:pStyle w:val="afff1"/>
              <w:jc w:val="center"/>
            </w:pPr>
          </w:p>
        </w:tc>
        <w:tc>
          <w:tcPr>
            <w:tcW w:w="1134" w:type="dxa"/>
          </w:tcPr>
          <w:p w:rsidR="00C327FC" w:rsidRDefault="00C327FC" w:rsidP="00C327FC">
            <w:pPr>
              <w:pStyle w:val="afff1"/>
              <w:jc w:val="center"/>
            </w:pPr>
          </w:p>
        </w:tc>
        <w:tc>
          <w:tcPr>
            <w:tcW w:w="850" w:type="dxa"/>
          </w:tcPr>
          <w:p w:rsidR="00C327FC" w:rsidRDefault="00C327FC" w:rsidP="00C327FC">
            <w:pPr>
              <w:pStyle w:val="afff1"/>
              <w:jc w:val="center"/>
            </w:pPr>
            <w:r>
              <w:t>1</w:t>
            </w:r>
          </w:p>
        </w:tc>
        <w:tc>
          <w:tcPr>
            <w:tcW w:w="850" w:type="dxa"/>
          </w:tcPr>
          <w:p w:rsidR="00C327FC" w:rsidRDefault="00C327FC" w:rsidP="00C327FC">
            <w:pPr>
              <w:pStyle w:val="afff1"/>
              <w:jc w:val="center"/>
            </w:pPr>
          </w:p>
        </w:tc>
      </w:tr>
      <w:tr w:rsidR="00C327FC" w:rsidTr="00446727">
        <w:trPr>
          <w:trHeight w:val="828"/>
        </w:trPr>
        <w:tc>
          <w:tcPr>
            <w:tcW w:w="2650" w:type="dxa"/>
            <w:vMerge w:val="restart"/>
          </w:tcPr>
          <w:p w:rsidR="00C327FC" w:rsidRDefault="00C327FC" w:rsidP="00C327FC">
            <w:pPr>
              <w:pStyle w:val="afff1"/>
            </w:pPr>
            <w:r>
              <w:t>Духовно-нравственноле направление</w:t>
            </w:r>
          </w:p>
          <w:p w:rsidR="00C327FC" w:rsidRDefault="00C327FC" w:rsidP="00C327FC">
            <w:pPr>
              <w:pStyle w:val="afff1"/>
            </w:pPr>
          </w:p>
          <w:p w:rsidR="00C327FC" w:rsidRDefault="00C327FC" w:rsidP="00C327FC">
            <w:pPr>
              <w:pStyle w:val="afff1"/>
            </w:pPr>
          </w:p>
        </w:tc>
        <w:tc>
          <w:tcPr>
            <w:tcW w:w="2146" w:type="dxa"/>
          </w:tcPr>
          <w:p w:rsidR="00C327FC" w:rsidRDefault="00C327FC" w:rsidP="00C327FC">
            <w:pPr>
              <w:pStyle w:val="afff1"/>
            </w:pPr>
            <w:r>
              <w:rPr>
                <w:color w:val="000000"/>
              </w:rPr>
              <w:t>Кружок «Литературная гостиная»</w:t>
            </w:r>
          </w:p>
        </w:tc>
        <w:tc>
          <w:tcPr>
            <w:tcW w:w="1266" w:type="dxa"/>
          </w:tcPr>
          <w:p w:rsidR="00C327FC" w:rsidRDefault="00C327FC" w:rsidP="00C327FC">
            <w:pPr>
              <w:pStyle w:val="afff1"/>
            </w:pPr>
          </w:p>
        </w:tc>
        <w:tc>
          <w:tcPr>
            <w:tcW w:w="1134" w:type="dxa"/>
          </w:tcPr>
          <w:p w:rsidR="00C327FC" w:rsidRDefault="00C327FC" w:rsidP="00C327FC">
            <w:pPr>
              <w:pStyle w:val="afff1"/>
              <w:jc w:val="center"/>
            </w:pPr>
          </w:p>
        </w:tc>
        <w:tc>
          <w:tcPr>
            <w:tcW w:w="850" w:type="dxa"/>
          </w:tcPr>
          <w:p w:rsidR="00C327FC" w:rsidRDefault="00C327FC" w:rsidP="00C327FC">
            <w:pPr>
              <w:pStyle w:val="afff1"/>
              <w:jc w:val="center"/>
            </w:pPr>
          </w:p>
        </w:tc>
        <w:tc>
          <w:tcPr>
            <w:tcW w:w="850" w:type="dxa"/>
          </w:tcPr>
          <w:p w:rsidR="00C327FC" w:rsidRDefault="00C327FC" w:rsidP="00C327FC">
            <w:pPr>
              <w:pStyle w:val="afff1"/>
              <w:jc w:val="center"/>
            </w:pPr>
            <w:r>
              <w:t>1</w:t>
            </w:r>
          </w:p>
        </w:tc>
      </w:tr>
      <w:tr w:rsidR="009D6821" w:rsidTr="00091D22">
        <w:trPr>
          <w:trHeight w:val="291"/>
        </w:trPr>
        <w:tc>
          <w:tcPr>
            <w:tcW w:w="2650" w:type="dxa"/>
            <w:vMerge/>
          </w:tcPr>
          <w:p w:rsidR="009D6821" w:rsidRPr="00F77BB7" w:rsidRDefault="009D6821" w:rsidP="00C327FC">
            <w:pPr>
              <w:pStyle w:val="afff1"/>
              <w:rPr>
                <w:color w:val="000000"/>
              </w:rPr>
            </w:pPr>
          </w:p>
        </w:tc>
        <w:tc>
          <w:tcPr>
            <w:tcW w:w="2146" w:type="dxa"/>
          </w:tcPr>
          <w:p w:rsidR="009D6821" w:rsidRPr="00F77BB7" w:rsidRDefault="009D6821" w:rsidP="00C327FC">
            <w:pPr>
              <w:pStyle w:val="afff1"/>
              <w:rPr>
                <w:color w:val="000000"/>
              </w:rPr>
            </w:pPr>
          </w:p>
        </w:tc>
        <w:tc>
          <w:tcPr>
            <w:tcW w:w="1266" w:type="dxa"/>
          </w:tcPr>
          <w:p w:rsidR="009D6821" w:rsidRDefault="009D6821" w:rsidP="00C327FC">
            <w:pPr>
              <w:pStyle w:val="afff1"/>
              <w:jc w:val="center"/>
            </w:pPr>
          </w:p>
        </w:tc>
        <w:tc>
          <w:tcPr>
            <w:tcW w:w="1134" w:type="dxa"/>
          </w:tcPr>
          <w:p w:rsidR="009D6821" w:rsidRDefault="009D6821" w:rsidP="00C327FC">
            <w:pPr>
              <w:pStyle w:val="afff1"/>
              <w:jc w:val="center"/>
            </w:pPr>
          </w:p>
        </w:tc>
        <w:tc>
          <w:tcPr>
            <w:tcW w:w="850" w:type="dxa"/>
          </w:tcPr>
          <w:p w:rsidR="009D6821" w:rsidRDefault="009D6821" w:rsidP="00C327FC">
            <w:pPr>
              <w:pStyle w:val="afff1"/>
              <w:jc w:val="center"/>
            </w:pPr>
          </w:p>
        </w:tc>
        <w:tc>
          <w:tcPr>
            <w:tcW w:w="850" w:type="dxa"/>
          </w:tcPr>
          <w:p w:rsidR="009D6821" w:rsidRDefault="009D6821" w:rsidP="00C327FC">
            <w:pPr>
              <w:pStyle w:val="afff1"/>
              <w:jc w:val="center"/>
            </w:pPr>
          </w:p>
        </w:tc>
      </w:tr>
      <w:tr w:rsidR="009D6821" w:rsidTr="00091D22">
        <w:trPr>
          <w:trHeight w:val="291"/>
        </w:trPr>
        <w:tc>
          <w:tcPr>
            <w:tcW w:w="2650" w:type="dxa"/>
          </w:tcPr>
          <w:p w:rsidR="009D6821" w:rsidRPr="00F77BB7" w:rsidRDefault="009D6821" w:rsidP="00C327FC">
            <w:pPr>
              <w:pStyle w:val="afff1"/>
              <w:rPr>
                <w:color w:val="000000"/>
              </w:rPr>
            </w:pPr>
            <w:r w:rsidRPr="00F77BB7">
              <w:rPr>
                <w:color w:val="000000"/>
              </w:rPr>
              <w:t>ИТОГО:</w:t>
            </w:r>
          </w:p>
        </w:tc>
        <w:tc>
          <w:tcPr>
            <w:tcW w:w="2146" w:type="dxa"/>
          </w:tcPr>
          <w:p w:rsidR="009D6821" w:rsidRDefault="009D6821" w:rsidP="00C327FC">
            <w:pPr>
              <w:pStyle w:val="afff1"/>
            </w:pPr>
          </w:p>
        </w:tc>
        <w:tc>
          <w:tcPr>
            <w:tcW w:w="1266" w:type="dxa"/>
          </w:tcPr>
          <w:p w:rsidR="009D6821" w:rsidRDefault="009D6821" w:rsidP="00C327FC">
            <w:pPr>
              <w:pStyle w:val="afff1"/>
              <w:jc w:val="center"/>
            </w:pPr>
            <w:r>
              <w:t>1 час</w:t>
            </w:r>
          </w:p>
        </w:tc>
        <w:tc>
          <w:tcPr>
            <w:tcW w:w="1134" w:type="dxa"/>
          </w:tcPr>
          <w:p w:rsidR="009D6821" w:rsidRDefault="009D6821" w:rsidP="00C327FC">
            <w:pPr>
              <w:pStyle w:val="afff1"/>
              <w:jc w:val="center"/>
            </w:pPr>
            <w:r>
              <w:t>2часа</w:t>
            </w:r>
          </w:p>
        </w:tc>
        <w:tc>
          <w:tcPr>
            <w:tcW w:w="850" w:type="dxa"/>
          </w:tcPr>
          <w:p w:rsidR="009D6821" w:rsidRDefault="009D6821" w:rsidP="00C327FC">
            <w:pPr>
              <w:pStyle w:val="afff1"/>
              <w:jc w:val="center"/>
            </w:pPr>
            <w:r>
              <w:t>2часа</w:t>
            </w:r>
          </w:p>
        </w:tc>
        <w:tc>
          <w:tcPr>
            <w:tcW w:w="850" w:type="dxa"/>
          </w:tcPr>
          <w:p w:rsidR="009D6821" w:rsidRDefault="009D6821" w:rsidP="00C327FC">
            <w:pPr>
              <w:pStyle w:val="afff1"/>
              <w:jc w:val="center"/>
            </w:pPr>
            <w:r>
              <w:t>2 часа</w:t>
            </w:r>
          </w:p>
        </w:tc>
      </w:tr>
    </w:tbl>
    <w:p w:rsidR="009D6821" w:rsidRPr="00BD7394" w:rsidRDefault="009D6821" w:rsidP="00C327FC">
      <w:pPr>
        <w:pStyle w:val="a3"/>
        <w:spacing w:line="240" w:lineRule="auto"/>
        <w:ind w:firstLine="0"/>
        <w:rPr>
          <w:rFonts w:ascii="Times New Roman" w:hAnsi="Times New Roman"/>
          <w:color w:val="auto"/>
          <w:sz w:val="28"/>
          <w:szCs w:val="28"/>
        </w:rPr>
      </w:pPr>
    </w:p>
    <w:p w:rsidR="00D4633B" w:rsidRPr="003B2594" w:rsidRDefault="00F47798" w:rsidP="00C327FC">
      <w:pPr>
        <w:ind w:firstLine="709"/>
        <w:rPr>
          <w:sz w:val="28"/>
          <w:szCs w:val="28"/>
        </w:rPr>
      </w:pPr>
      <w:r w:rsidRPr="003B2594">
        <w:rPr>
          <w:sz w:val="28"/>
          <w:szCs w:val="28"/>
        </w:rPr>
        <w:t>Программы кружков составлены на основании сборника «Примерные программы внеурочной деятельности». Начальное основное образование под редакцией В.А. Горского М</w:t>
      </w:r>
      <w:proofErr w:type="gramStart"/>
      <w:r w:rsidRPr="003B2594">
        <w:rPr>
          <w:sz w:val="28"/>
          <w:szCs w:val="28"/>
        </w:rPr>
        <w:t>:П</w:t>
      </w:r>
      <w:proofErr w:type="gramEnd"/>
      <w:r w:rsidRPr="003B2594">
        <w:rPr>
          <w:sz w:val="28"/>
          <w:szCs w:val="28"/>
        </w:rPr>
        <w:t>рсвещение , 2011г., адаптированные к условиям нашей школы. Некоторые программы разработаны педагогами самостоятельно на основе методических рекомендаций по организации внеурочной деятельности.</w:t>
      </w:r>
    </w:p>
    <w:p w:rsidR="00F47798" w:rsidRPr="003B2594" w:rsidRDefault="00F47798" w:rsidP="00C327FC">
      <w:pPr>
        <w:ind w:firstLine="709"/>
        <w:rPr>
          <w:sz w:val="28"/>
          <w:szCs w:val="28"/>
        </w:rPr>
      </w:pPr>
      <w:r w:rsidRPr="003B2594">
        <w:rPr>
          <w:sz w:val="28"/>
          <w:szCs w:val="28"/>
        </w:rPr>
        <w:t>Планируемые результаты:</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Реализация основных целей  программ</w:t>
      </w:r>
      <w:proofErr w:type="gramStart"/>
      <w:r w:rsidRPr="003B2594">
        <w:rPr>
          <w:rFonts w:ascii="Times New Roman" w:hAnsi="Times New Roman"/>
          <w:sz w:val="28"/>
          <w:szCs w:val="28"/>
        </w:rPr>
        <w:t xml:space="preserve"> .</w:t>
      </w:r>
      <w:proofErr w:type="gramEnd"/>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Приобретение школьником социальных знаний.</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Формирование ценностного отношения социальной реальности.</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Получение опыта самостоятельного общественного действия.</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 xml:space="preserve">Увеличение числа детей, охваченных </w:t>
      </w:r>
      <w:proofErr w:type="gramStart"/>
      <w:r w:rsidRPr="003B2594">
        <w:rPr>
          <w:rFonts w:ascii="Times New Roman" w:hAnsi="Times New Roman"/>
          <w:sz w:val="28"/>
          <w:szCs w:val="28"/>
        </w:rPr>
        <w:t>организованным</w:t>
      </w:r>
      <w:proofErr w:type="gramEnd"/>
      <w:r w:rsidRPr="003B2594">
        <w:rPr>
          <w:rFonts w:ascii="Times New Roman" w:hAnsi="Times New Roman"/>
          <w:sz w:val="28"/>
          <w:szCs w:val="28"/>
        </w:rPr>
        <w:t xml:space="preserve"> досуг.</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Воспитание уважительного отношения к своей школе городу, республике</w:t>
      </w:r>
      <w:proofErr w:type="gramStart"/>
      <w:r w:rsidRPr="003B2594">
        <w:rPr>
          <w:rFonts w:ascii="Times New Roman" w:hAnsi="Times New Roman"/>
          <w:sz w:val="28"/>
          <w:szCs w:val="28"/>
        </w:rPr>
        <w:t xml:space="preserve"> ,</w:t>
      </w:r>
      <w:proofErr w:type="gramEnd"/>
      <w:r w:rsidRPr="003B2594">
        <w:rPr>
          <w:rFonts w:ascii="Times New Roman" w:hAnsi="Times New Roman"/>
          <w:sz w:val="28"/>
          <w:szCs w:val="28"/>
        </w:rPr>
        <w:t xml:space="preserve"> стране.</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Воспитание у детей толерантности.</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Навыков здорового образа жизни.</w:t>
      </w:r>
    </w:p>
    <w:p w:rsidR="00F47798" w:rsidRPr="003B2594" w:rsidRDefault="00F47798"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Формирование чувства гражданственности, патриотизма, пр</w:t>
      </w:r>
      <w:r w:rsidR="003B2594" w:rsidRPr="003B2594">
        <w:rPr>
          <w:rFonts w:ascii="Times New Roman" w:hAnsi="Times New Roman"/>
          <w:sz w:val="28"/>
          <w:szCs w:val="28"/>
        </w:rPr>
        <w:t>а</w:t>
      </w:r>
      <w:r w:rsidRPr="003B2594">
        <w:rPr>
          <w:rFonts w:ascii="Times New Roman" w:hAnsi="Times New Roman"/>
          <w:sz w:val="28"/>
          <w:szCs w:val="28"/>
        </w:rPr>
        <w:t>вовой культуры.</w:t>
      </w:r>
    </w:p>
    <w:p w:rsidR="00F47798" w:rsidRPr="003B2594" w:rsidRDefault="003B2594"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Осознанного отношения профессиональному самоопределению.</w:t>
      </w:r>
    </w:p>
    <w:p w:rsidR="003B2594" w:rsidRPr="003B2594" w:rsidRDefault="003B2594" w:rsidP="00C327FC">
      <w:pPr>
        <w:pStyle w:val="afff"/>
        <w:numPr>
          <w:ilvl w:val="0"/>
          <w:numId w:val="67"/>
        </w:numPr>
        <w:spacing w:line="240" w:lineRule="auto"/>
        <w:rPr>
          <w:rFonts w:ascii="Times New Roman" w:hAnsi="Times New Roman"/>
          <w:sz w:val="28"/>
          <w:szCs w:val="28"/>
        </w:rPr>
      </w:pPr>
      <w:r w:rsidRPr="003B2594">
        <w:rPr>
          <w:rFonts w:ascii="Times New Roman" w:hAnsi="Times New Roman"/>
          <w:sz w:val="28"/>
          <w:szCs w:val="28"/>
        </w:rPr>
        <w:t>Развитие социальной культуры учащихся через систему ученического самоуправления.</w:t>
      </w:r>
    </w:p>
    <w:p w:rsidR="00D4633B" w:rsidRPr="002C5232" w:rsidRDefault="00D4633B" w:rsidP="00C327FC">
      <w:pPr>
        <w:pStyle w:val="aff"/>
        <w:numPr>
          <w:ilvl w:val="1"/>
          <w:numId w:val="69"/>
        </w:numPr>
        <w:spacing w:line="240" w:lineRule="auto"/>
        <w:ind w:left="0" w:firstLine="709"/>
      </w:pPr>
      <w:bookmarkStart w:id="185" w:name="_Toc288394109"/>
      <w:bookmarkStart w:id="186" w:name="_Toc288410576"/>
      <w:bookmarkStart w:id="187" w:name="_Toc288410705"/>
      <w:bookmarkStart w:id="188" w:name="_Toc294246114"/>
      <w:r w:rsidRPr="00FF3660">
        <w:t xml:space="preserve">Система </w:t>
      </w:r>
      <w:r w:rsidR="00D37D59">
        <w:t xml:space="preserve">условий реализации </w:t>
      </w:r>
      <w:r w:rsidRPr="009B0659">
        <w:t>основной</w:t>
      </w:r>
      <w:r w:rsidR="00D37D59">
        <w:t xml:space="preserve"> </w:t>
      </w:r>
      <w:r w:rsidRPr="009B0659">
        <w:t xml:space="preserve"> образовательной про</w:t>
      </w:r>
      <w:r w:rsidRPr="002C5232">
        <w:t>граммы</w:t>
      </w:r>
      <w:bookmarkEnd w:id="185"/>
      <w:bookmarkEnd w:id="186"/>
      <w:bookmarkEnd w:id="187"/>
      <w:bookmarkEnd w:id="188"/>
    </w:p>
    <w:p w:rsidR="00D4633B" w:rsidRPr="00BD7394"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Интегративным результатом выполнения требований к ус</w:t>
      </w:r>
      <w:r w:rsidRPr="00BD7394">
        <w:rPr>
          <w:rFonts w:ascii="Times New Roman" w:hAnsi="Times New Roman"/>
          <w:color w:val="auto"/>
          <w:spacing w:val="2"/>
          <w:sz w:val="28"/>
          <w:szCs w:val="28"/>
        </w:rPr>
        <w:t xml:space="preserve">ловиям реализации основной образовательной программы </w:t>
      </w:r>
      <w:r w:rsidRPr="00BD7394">
        <w:rPr>
          <w:rFonts w:ascii="Times New Roman" w:hAnsi="Times New Roman"/>
          <w:color w:val="auto"/>
          <w:sz w:val="28"/>
          <w:szCs w:val="28"/>
        </w:rPr>
        <w:t>организации, осуществляющей образовательную деятельность</w:t>
      </w:r>
      <w:r>
        <w:rPr>
          <w:rFonts w:ascii="Times New Roman" w:hAnsi="Times New Roman"/>
          <w:color w:val="auto"/>
          <w:sz w:val="28"/>
          <w:szCs w:val="28"/>
        </w:rPr>
        <w:t>,</w:t>
      </w:r>
      <w:r w:rsidRPr="00BD7394">
        <w:rPr>
          <w:rFonts w:ascii="Times New Roman" w:hAnsi="Times New Roman"/>
          <w:color w:val="auto"/>
          <w:sz w:val="28"/>
          <w:szCs w:val="28"/>
        </w:rPr>
        <w:t xml:space="preserve"> должно быть создание и поддержание комфортной развивающей образовательной среды, </w:t>
      </w:r>
      <w:r w:rsidRPr="00BD7394">
        <w:rPr>
          <w:rFonts w:ascii="Times New Roman" w:hAnsi="Times New Roman"/>
          <w:color w:val="auto"/>
          <w:spacing w:val="2"/>
          <w:sz w:val="28"/>
          <w:szCs w:val="28"/>
        </w:rPr>
        <w:t xml:space="preserve">адекватной задачам достижения личностного, социального, </w:t>
      </w:r>
      <w:r w:rsidRPr="00BD7394">
        <w:rPr>
          <w:rFonts w:ascii="Times New Roman" w:hAnsi="Times New Roman"/>
          <w:color w:val="auto"/>
          <w:sz w:val="28"/>
          <w:szCs w:val="28"/>
        </w:rPr>
        <w:t>познавательного (интеллектуального), коммуникативного, эс</w:t>
      </w:r>
      <w:r w:rsidRPr="00BD7394">
        <w:rPr>
          <w:rFonts w:ascii="Times New Roman" w:hAnsi="Times New Roman"/>
          <w:color w:val="auto"/>
          <w:spacing w:val="-2"/>
          <w:sz w:val="28"/>
          <w:szCs w:val="28"/>
        </w:rPr>
        <w:t>тетического, физического, трудового развития обучающихся.</w:t>
      </w:r>
    </w:p>
    <w:p w:rsidR="00D4633B" w:rsidRPr="00BD7394" w:rsidRDefault="00D4633B" w:rsidP="00C327FC">
      <w:pPr>
        <w:pStyle w:val="a3"/>
        <w:spacing w:line="240" w:lineRule="auto"/>
        <w:ind w:firstLine="709"/>
        <w:rPr>
          <w:rFonts w:ascii="Times New Roman" w:hAnsi="Times New Roman"/>
          <w:color w:val="auto"/>
          <w:sz w:val="28"/>
          <w:szCs w:val="28"/>
        </w:rPr>
      </w:pPr>
      <w:proofErr w:type="gramStart"/>
      <w:r w:rsidRPr="00BD7394">
        <w:rPr>
          <w:rFonts w:ascii="Times New Roman" w:hAnsi="Times New Roman"/>
          <w:color w:val="auto"/>
          <w:sz w:val="28"/>
          <w:szCs w:val="28"/>
        </w:rPr>
        <w:t xml:space="preserve">Созданные в образовательной организции, реализующей </w:t>
      </w:r>
      <w:r w:rsidRPr="00BD7394">
        <w:rPr>
          <w:rFonts w:ascii="Times New Roman" w:hAnsi="Times New Roman"/>
          <w:color w:val="auto"/>
          <w:spacing w:val="-2"/>
          <w:sz w:val="28"/>
          <w:szCs w:val="28"/>
        </w:rPr>
        <w:t>основную образовательную программу начального общего об</w:t>
      </w:r>
      <w:r w:rsidRPr="00BD7394">
        <w:rPr>
          <w:rFonts w:ascii="Times New Roman" w:hAnsi="Times New Roman"/>
          <w:color w:val="auto"/>
          <w:sz w:val="28"/>
          <w:szCs w:val="28"/>
        </w:rPr>
        <w:t>разования, условия должны:</w:t>
      </w:r>
      <w:proofErr w:type="gramEnd"/>
    </w:p>
    <w:p w:rsidR="00D4633B" w:rsidRPr="00E55EE9" w:rsidRDefault="00D4633B" w:rsidP="00C327FC">
      <w:pPr>
        <w:pStyle w:val="21"/>
        <w:spacing w:line="240" w:lineRule="auto"/>
        <w:ind w:firstLine="709"/>
      </w:pPr>
      <w:r w:rsidRPr="0041436B">
        <w:t xml:space="preserve">соответствовать требованиям </w:t>
      </w:r>
      <w:r w:rsidRPr="00797ECB">
        <w:t>ФГОС НОО</w:t>
      </w:r>
      <w:r w:rsidRPr="00E55EE9">
        <w:t>;</w:t>
      </w:r>
    </w:p>
    <w:p w:rsidR="00D4633B" w:rsidRPr="002C5232" w:rsidRDefault="00D4633B" w:rsidP="00C327FC">
      <w:pPr>
        <w:pStyle w:val="21"/>
        <w:spacing w:line="240" w:lineRule="auto"/>
        <w:ind w:firstLine="709"/>
      </w:pPr>
      <w:r w:rsidRPr="004902B1">
        <w:rPr>
          <w:spacing w:val="2"/>
        </w:rPr>
        <w:t xml:space="preserve">гарантировать сохранность и укрепление физического, </w:t>
      </w:r>
      <w:r w:rsidRPr="009B0659">
        <w:t xml:space="preserve">психологического и социального здоровья </w:t>
      </w:r>
      <w:proofErr w:type="gramStart"/>
      <w:r w:rsidRPr="009B0659">
        <w:t>обуч</w:t>
      </w:r>
      <w:r w:rsidRPr="002C5232">
        <w:t>ающихся</w:t>
      </w:r>
      <w:proofErr w:type="gramEnd"/>
      <w:r w:rsidRPr="002C5232">
        <w:t xml:space="preserve">; </w:t>
      </w:r>
    </w:p>
    <w:p w:rsidR="00D4633B" w:rsidRPr="00012122" w:rsidRDefault="00D4633B" w:rsidP="00C327FC">
      <w:pPr>
        <w:pStyle w:val="21"/>
        <w:spacing w:line="240" w:lineRule="auto"/>
        <w:ind w:firstLine="709"/>
      </w:pPr>
      <w:r w:rsidRPr="00E417D8">
        <w:rPr>
          <w:spacing w:val="-2"/>
        </w:rPr>
        <w:lastRenderedPageBreak/>
        <w:t>обеспечивать реализацию основной образовательной про­</w:t>
      </w:r>
      <w:r w:rsidRPr="00E417D8">
        <w:rPr>
          <w:spacing w:val="-2"/>
        </w:rPr>
        <w:br/>
      </w:r>
      <w:r w:rsidRPr="00A87A29">
        <w:t xml:space="preserve">граммы </w:t>
      </w:r>
      <w:r w:rsidRPr="00C6263C">
        <w:t>организации, осуществляющей образовательную деятельнос</w:t>
      </w:r>
      <w:r w:rsidRPr="00012122">
        <w:t>ть и достижение планируемых результатов её освоения;</w:t>
      </w:r>
    </w:p>
    <w:p w:rsidR="00D4633B" w:rsidRPr="00CB6752" w:rsidRDefault="00D4633B" w:rsidP="00C327FC">
      <w:pPr>
        <w:pStyle w:val="21"/>
        <w:spacing w:line="240" w:lineRule="auto"/>
        <w:ind w:firstLine="709"/>
      </w:pPr>
      <w:r w:rsidRPr="003B2B4B">
        <w:rPr>
          <w:spacing w:val="-2"/>
        </w:rPr>
        <w:t xml:space="preserve">учитывать особенности </w:t>
      </w:r>
      <w:r w:rsidRPr="00375003">
        <w:rPr>
          <w:spacing w:val="-2"/>
        </w:rPr>
        <w:t xml:space="preserve">организации, осуществляющей образовательную деятельность, </w:t>
      </w:r>
      <w:r w:rsidRPr="00375003">
        <w:t>е</w:t>
      </w:r>
      <w:r>
        <w:t>е</w:t>
      </w:r>
      <w:r w:rsidR="00F47798">
        <w:t xml:space="preserve"> </w:t>
      </w:r>
      <w:r w:rsidRPr="00375003">
        <w:rPr>
          <w:spacing w:val="2"/>
        </w:rPr>
        <w:t xml:space="preserve">организационную структуру, запросы участников </w:t>
      </w:r>
      <w:r w:rsidRPr="00375003">
        <w:rPr>
          <w:szCs w:val="28"/>
        </w:rPr>
        <w:t>образовательных отношений</w:t>
      </w:r>
      <w:r w:rsidRPr="00375003">
        <w:t>;</w:t>
      </w:r>
    </w:p>
    <w:p w:rsidR="00D4633B" w:rsidRPr="00CB6752" w:rsidRDefault="00D4633B" w:rsidP="00C327FC">
      <w:pPr>
        <w:pStyle w:val="21"/>
        <w:spacing w:line="240" w:lineRule="auto"/>
        <w:ind w:firstLine="709"/>
      </w:pPr>
      <w:proofErr w:type="gramStart"/>
      <w:r w:rsidRPr="00FF3660">
        <w:rPr>
          <w:spacing w:val="2"/>
        </w:rPr>
        <w:t>пред</w:t>
      </w:r>
      <w:r w:rsidRPr="00E55EE9">
        <w:rPr>
          <w:spacing w:val="2"/>
        </w:rPr>
        <w:t>ставлять возможность</w:t>
      </w:r>
      <w:proofErr w:type="gramEnd"/>
      <w:r w:rsidRPr="00E55EE9">
        <w:rPr>
          <w:spacing w:val="2"/>
        </w:rPr>
        <w:t xml:space="preserve"> взаимодействия с социаль</w:t>
      </w:r>
      <w:r w:rsidRPr="004902B1">
        <w:t>ными партнёрами, использования ресурсов соци</w:t>
      </w:r>
      <w:r w:rsidRPr="009B0659">
        <w:t>ума.</w:t>
      </w:r>
    </w:p>
    <w:p w:rsidR="00D4633B" w:rsidRPr="009B0659" w:rsidRDefault="00D4633B" w:rsidP="00C327FC">
      <w:pPr>
        <w:pStyle w:val="21"/>
        <w:numPr>
          <w:ilvl w:val="0"/>
          <w:numId w:val="0"/>
        </w:numPr>
        <w:spacing w:line="240" w:lineRule="auto"/>
        <w:ind w:firstLine="709"/>
      </w:pPr>
      <w:r w:rsidRPr="0041436B">
        <w:rPr>
          <w:spacing w:val="-2"/>
        </w:rPr>
        <w:t xml:space="preserve">Раздел основной образовательной программы </w:t>
      </w:r>
      <w:r w:rsidRPr="00797ECB">
        <w:rPr>
          <w:spacing w:val="-2"/>
        </w:rPr>
        <w:t>организации, осуществляющей образовательную деятельность</w:t>
      </w:r>
      <w:r w:rsidRPr="004902B1">
        <w:rPr>
          <w:spacing w:val="-2"/>
        </w:rPr>
        <w:t>, характеризующий систему условий,</w:t>
      </w:r>
      <w:r w:rsidRPr="009B0659">
        <w:t xml:space="preserve"> должен содержать:</w:t>
      </w:r>
    </w:p>
    <w:p w:rsidR="00D4633B" w:rsidRPr="00E417D8" w:rsidRDefault="00D4633B" w:rsidP="00C327FC">
      <w:pPr>
        <w:pStyle w:val="21"/>
        <w:spacing w:line="240" w:lineRule="auto"/>
        <w:ind w:firstLine="709"/>
      </w:pPr>
      <w:r w:rsidRPr="002C5232">
        <w:rPr>
          <w:spacing w:val="2"/>
        </w:rPr>
        <w:t>описание кадровых, психолого­педагогических, финан</w:t>
      </w:r>
      <w:r w:rsidRPr="00E417D8">
        <w:t>совых, материально­технических, информационно­методических условий и ресурсов;</w:t>
      </w:r>
    </w:p>
    <w:p w:rsidR="00D4633B" w:rsidRPr="00821939" w:rsidRDefault="00D4633B" w:rsidP="00C327FC">
      <w:pPr>
        <w:pStyle w:val="21"/>
        <w:spacing w:line="240" w:lineRule="auto"/>
        <w:ind w:firstLine="709"/>
      </w:pPr>
      <w:r w:rsidRPr="00A87A29">
        <w:t xml:space="preserve">обоснование необходимых изменений в имеющихся условиях в соответствии с целями и приоритетами </w:t>
      </w:r>
      <w:r w:rsidRPr="00C6263C">
        <w:t xml:space="preserve">основной образовательной программы начального общего образования </w:t>
      </w:r>
      <w:r w:rsidRPr="00012122">
        <w:t>организации, осуществляющей образовательную деятельность</w:t>
      </w:r>
      <w:r w:rsidRPr="00821939">
        <w:t>;</w:t>
      </w:r>
    </w:p>
    <w:p w:rsidR="00D4633B" w:rsidRPr="00375003" w:rsidRDefault="00D4633B" w:rsidP="00C327FC">
      <w:pPr>
        <w:pStyle w:val="21"/>
        <w:spacing w:line="240" w:lineRule="auto"/>
        <w:ind w:firstLine="709"/>
      </w:pPr>
      <w:r w:rsidRPr="003B2B4B">
        <w:rPr>
          <w:spacing w:val="2"/>
        </w:rPr>
        <w:t xml:space="preserve">механизмы достижения целевых ориентиров в системе </w:t>
      </w:r>
      <w:r w:rsidRPr="00375003">
        <w:t>условий;</w:t>
      </w:r>
    </w:p>
    <w:p w:rsidR="00D4633B" w:rsidRPr="00375003" w:rsidRDefault="00D4633B" w:rsidP="00C327FC">
      <w:pPr>
        <w:pStyle w:val="21"/>
        <w:spacing w:line="240" w:lineRule="auto"/>
        <w:ind w:firstLine="709"/>
      </w:pPr>
      <w:r w:rsidRPr="00375003">
        <w:t>сетевой график (дорожную карту) по формированию необходимой системы условий;</w:t>
      </w:r>
    </w:p>
    <w:p w:rsidR="00D4633B" w:rsidRPr="00375003" w:rsidRDefault="00D4633B" w:rsidP="00C327FC">
      <w:pPr>
        <w:pStyle w:val="21"/>
        <w:spacing w:line="240" w:lineRule="auto"/>
        <w:ind w:firstLine="709"/>
      </w:pPr>
      <w:proofErr w:type="gramStart"/>
      <w:r>
        <w:t>контроль за</w:t>
      </w:r>
      <w:proofErr w:type="gramEnd"/>
      <w:r>
        <w:t xml:space="preserve"> состоянием </w:t>
      </w:r>
      <w:r w:rsidRPr="00375003">
        <w:t>систем</w:t>
      </w:r>
      <w:r>
        <w:t>ы</w:t>
      </w:r>
      <w:r w:rsidRPr="00375003">
        <w:t xml:space="preserve"> условий.</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color w:val="auto"/>
          <w:sz w:val="28"/>
          <w:szCs w:val="28"/>
        </w:rPr>
        <w:t>Описание системы условий реализации основной образовательной программы организации, осуществляющей образовательную деятельность</w:t>
      </w:r>
      <w:r>
        <w:rPr>
          <w:rFonts w:ascii="Times New Roman" w:hAnsi="Times New Roman"/>
          <w:color w:val="auto"/>
          <w:sz w:val="28"/>
          <w:szCs w:val="28"/>
        </w:rPr>
        <w:t>,</w:t>
      </w:r>
      <w:r w:rsidRPr="00BD7394">
        <w:rPr>
          <w:rFonts w:ascii="Times New Roman" w:hAnsi="Times New Roman"/>
          <w:color w:val="auto"/>
          <w:sz w:val="28"/>
          <w:szCs w:val="28"/>
        </w:rPr>
        <w:t xml:space="preserve"> должно базироваться на результатах проведённой в ходе разработки программы комплексной аналитико­обобщающей и прогностической работы, включающей:</w:t>
      </w:r>
    </w:p>
    <w:p w:rsidR="00D4633B" w:rsidRPr="004902B1" w:rsidRDefault="00D4633B" w:rsidP="00C327FC">
      <w:pPr>
        <w:pStyle w:val="21"/>
        <w:spacing w:line="240" w:lineRule="auto"/>
        <w:ind w:firstLine="709"/>
      </w:pPr>
      <w:r w:rsidRPr="00CB6752">
        <w:t xml:space="preserve">•анализ имеющихся в </w:t>
      </w:r>
      <w:r w:rsidRPr="00FF3660">
        <w:t xml:space="preserve">образовательной </w:t>
      </w:r>
      <w:r w:rsidRPr="00E55EE9">
        <w:t xml:space="preserve">организации </w:t>
      </w:r>
      <w:r w:rsidRPr="004902B1">
        <w:t>условий и ресурсов реализации основной образовательной программы начального общего образования;</w:t>
      </w:r>
    </w:p>
    <w:p w:rsidR="00D4633B" w:rsidRPr="003B2B4B" w:rsidRDefault="00D4633B" w:rsidP="00C327FC">
      <w:pPr>
        <w:pStyle w:val="21"/>
        <w:spacing w:line="240" w:lineRule="auto"/>
        <w:ind w:firstLine="709"/>
      </w:pPr>
      <w:r w:rsidRPr="002C5232">
        <w:rPr>
          <w:spacing w:val="-2"/>
        </w:rPr>
        <w:t>установление степени их соответствия требованиям Стан</w:t>
      </w:r>
      <w:r w:rsidRPr="00E417D8">
        <w:rPr>
          <w:spacing w:val="2"/>
        </w:rPr>
        <w:t xml:space="preserve">дарта, а также целям и задачам основной образовательной программы </w:t>
      </w:r>
      <w:r w:rsidRPr="00A87A29">
        <w:rPr>
          <w:spacing w:val="2"/>
        </w:rPr>
        <w:t>организации, осуществляющей образовательную деятельность</w:t>
      </w:r>
      <w:r w:rsidRPr="00C6263C">
        <w:rPr>
          <w:spacing w:val="2"/>
        </w:rPr>
        <w:t>, сформированным</w:t>
      </w:r>
      <w:r w:rsidR="0003408D">
        <w:rPr>
          <w:spacing w:val="2"/>
        </w:rPr>
        <w:t xml:space="preserve"> </w:t>
      </w:r>
      <w:r w:rsidRPr="00821939">
        <w:rPr>
          <w:spacing w:val="-1"/>
        </w:rPr>
        <w:t>с учётом потребностей всех участников образовательного про</w:t>
      </w:r>
      <w:r w:rsidRPr="003B2B4B">
        <w:t>цесса;</w:t>
      </w:r>
    </w:p>
    <w:p w:rsidR="00D4633B" w:rsidRPr="00375003" w:rsidRDefault="00D4633B" w:rsidP="00C327FC">
      <w:pPr>
        <w:pStyle w:val="21"/>
        <w:spacing w:line="240" w:lineRule="auto"/>
        <w:ind w:firstLine="709"/>
      </w:pPr>
      <w:r w:rsidRPr="00375003">
        <w:t>выявление проблемных зон и установление необходимых изменений в имеющихся условиях для приведения их в соответствие с требованиями ФГОС НОО;</w:t>
      </w:r>
    </w:p>
    <w:p w:rsidR="00D4633B" w:rsidRPr="00BD7394" w:rsidRDefault="00D4633B" w:rsidP="00C327FC">
      <w:pPr>
        <w:pStyle w:val="21"/>
        <w:spacing w:line="240" w:lineRule="auto"/>
        <w:ind w:firstLine="709"/>
      </w:pPr>
      <w:r w:rsidRPr="00375003">
        <w:rPr>
          <w:spacing w:val="2"/>
        </w:rPr>
        <w:t xml:space="preserve">разработку с привлечением всех участников </w:t>
      </w:r>
      <w:r w:rsidRPr="00375003">
        <w:rPr>
          <w:szCs w:val="28"/>
        </w:rPr>
        <w:t>образовательны</w:t>
      </w:r>
      <w:r w:rsidRPr="00B630CB">
        <w:rPr>
          <w:szCs w:val="28"/>
        </w:rPr>
        <w:t>х отношений</w:t>
      </w:r>
      <w:r w:rsidRPr="00BD7394">
        <w:rPr>
          <w:spacing w:val="2"/>
        </w:rPr>
        <w:t xml:space="preserve"> и возможных партнёров механизмов до</w:t>
      </w:r>
      <w:r w:rsidRPr="00BD7394">
        <w:t>стижения целевых ориентиров в системе условий;</w:t>
      </w:r>
    </w:p>
    <w:p w:rsidR="00D4633B" w:rsidRPr="00BD7394" w:rsidRDefault="00D4633B" w:rsidP="00C327FC">
      <w:pPr>
        <w:pStyle w:val="21"/>
        <w:spacing w:line="240" w:lineRule="auto"/>
        <w:ind w:firstLine="709"/>
      </w:pPr>
      <w:r w:rsidRPr="00BD7394">
        <w:t>разработку сетевого графика (дорожной карты) создания необходимой системы условий;</w:t>
      </w:r>
    </w:p>
    <w:p w:rsidR="00D4633B" w:rsidRPr="00BD7394" w:rsidRDefault="00D4633B" w:rsidP="00C327FC">
      <w:pPr>
        <w:pStyle w:val="21"/>
        <w:spacing w:line="240" w:lineRule="auto"/>
        <w:ind w:firstLine="709"/>
      </w:pPr>
      <w:r w:rsidRPr="00BD7394">
        <w:t>разработку механизмов мониторинга, оценки и коррекции реализации промежуточных этапов разработанного графика (дорожной карты).</w:t>
      </w:r>
    </w:p>
    <w:p w:rsidR="00D4633B" w:rsidRDefault="00D4633B" w:rsidP="00C327FC">
      <w:pPr>
        <w:pStyle w:val="aff"/>
        <w:numPr>
          <w:ilvl w:val="2"/>
          <w:numId w:val="69"/>
        </w:numPr>
        <w:spacing w:line="240" w:lineRule="auto"/>
        <w:ind w:left="0" w:firstLine="709"/>
      </w:pPr>
      <w:bookmarkStart w:id="189" w:name="_Toc288394110"/>
      <w:bookmarkStart w:id="190" w:name="_Toc288410577"/>
      <w:bookmarkStart w:id="191" w:name="_Toc288410706"/>
      <w:bookmarkStart w:id="192" w:name="_Toc294246115"/>
      <w:r w:rsidRPr="00BD7394">
        <w:t>Кадровые условия реализации</w:t>
      </w:r>
      <w:r w:rsidR="00D37D59">
        <w:t xml:space="preserve"> о</w:t>
      </w:r>
      <w:r w:rsidRPr="00BD7394">
        <w:t>сновной образовательной программы</w:t>
      </w:r>
      <w:bookmarkEnd w:id="189"/>
      <w:bookmarkEnd w:id="190"/>
      <w:bookmarkEnd w:id="191"/>
      <w:bookmarkEnd w:id="192"/>
    </w:p>
    <w:p w:rsidR="0003408D" w:rsidRPr="0003408D" w:rsidRDefault="0003408D" w:rsidP="00C327FC">
      <w:pPr>
        <w:shd w:val="clear" w:color="auto" w:fill="FFFFFF"/>
        <w:ind w:firstLine="426"/>
        <w:rPr>
          <w:sz w:val="28"/>
          <w:szCs w:val="28"/>
        </w:rPr>
      </w:pPr>
      <w:r w:rsidRPr="0003408D">
        <w:rPr>
          <w:b/>
          <w:i/>
          <w:sz w:val="28"/>
          <w:szCs w:val="28"/>
        </w:rPr>
        <w:t>Характеристика и состав педагогического коллектива начальной школы:</w:t>
      </w:r>
      <w:r w:rsidRPr="0003408D">
        <w:rPr>
          <w:sz w:val="28"/>
          <w:szCs w:val="28"/>
        </w:rPr>
        <w:t xml:space="preserve"> </w:t>
      </w:r>
    </w:p>
    <w:p w:rsidR="00974AE3" w:rsidRDefault="00974AE3" w:rsidP="00C327FC">
      <w:pPr>
        <w:pStyle w:val="afff1"/>
        <w:numPr>
          <w:ilvl w:val="0"/>
          <w:numId w:val="64"/>
        </w:numPr>
        <w:rPr>
          <w:sz w:val="28"/>
          <w:szCs w:val="28"/>
        </w:rPr>
      </w:pPr>
      <w:r>
        <w:rPr>
          <w:sz w:val="28"/>
          <w:szCs w:val="28"/>
        </w:rPr>
        <w:t xml:space="preserve">Учителей начальных классов </w:t>
      </w:r>
      <w:r w:rsidR="0003408D" w:rsidRPr="0003408D">
        <w:rPr>
          <w:sz w:val="28"/>
          <w:szCs w:val="28"/>
        </w:rPr>
        <w:t>всего работа</w:t>
      </w:r>
      <w:r>
        <w:rPr>
          <w:sz w:val="28"/>
          <w:szCs w:val="28"/>
        </w:rPr>
        <w:t>ет – 27;</w:t>
      </w:r>
    </w:p>
    <w:p w:rsidR="0003408D" w:rsidRDefault="00974AE3" w:rsidP="00C327FC">
      <w:pPr>
        <w:pStyle w:val="afff1"/>
        <w:numPr>
          <w:ilvl w:val="0"/>
          <w:numId w:val="64"/>
        </w:numPr>
        <w:rPr>
          <w:sz w:val="28"/>
          <w:szCs w:val="28"/>
        </w:rPr>
      </w:pPr>
      <w:r>
        <w:rPr>
          <w:sz w:val="28"/>
          <w:szCs w:val="28"/>
        </w:rPr>
        <w:lastRenderedPageBreak/>
        <w:t>13 учителей-предметников</w:t>
      </w:r>
      <w:r w:rsidR="0003408D" w:rsidRPr="0003408D">
        <w:rPr>
          <w:sz w:val="28"/>
          <w:szCs w:val="28"/>
        </w:rPr>
        <w:t>;</w:t>
      </w:r>
    </w:p>
    <w:p w:rsidR="00974AE3" w:rsidRDefault="00974AE3" w:rsidP="00C327FC">
      <w:pPr>
        <w:pStyle w:val="afff1"/>
        <w:numPr>
          <w:ilvl w:val="0"/>
          <w:numId w:val="64"/>
        </w:numPr>
        <w:rPr>
          <w:sz w:val="28"/>
          <w:szCs w:val="28"/>
        </w:rPr>
      </w:pPr>
      <w:r>
        <w:rPr>
          <w:sz w:val="28"/>
          <w:szCs w:val="28"/>
        </w:rPr>
        <w:t>педагог-психолог-2;</w:t>
      </w:r>
    </w:p>
    <w:p w:rsidR="00974AE3" w:rsidRDefault="00974AE3" w:rsidP="00C327FC">
      <w:pPr>
        <w:pStyle w:val="afff1"/>
        <w:numPr>
          <w:ilvl w:val="0"/>
          <w:numId w:val="64"/>
        </w:numPr>
        <w:rPr>
          <w:sz w:val="28"/>
          <w:szCs w:val="28"/>
        </w:rPr>
      </w:pPr>
      <w:r>
        <w:rPr>
          <w:sz w:val="28"/>
          <w:szCs w:val="28"/>
        </w:rPr>
        <w:t>логопед-1;</w:t>
      </w:r>
    </w:p>
    <w:p w:rsidR="00974AE3" w:rsidRDefault="00974AE3" w:rsidP="00C327FC">
      <w:pPr>
        <w:pStyle w:val="afff1"/>
        <w:numPr>
          <w:ilvl w:val="0"/>
          <w:numId w:val="64"/>
        </w:numPr>
        <w:rPr>
          <w:sz w:val="28"/>
          <w:szCs w:val="28"/>
        </w:rPr>
      </w:pPr>
      <w:r>
        <w:rPr>
          <w:sz w:val="28"/>
          <w:szCs w:val="28"/>
        </w:rPr>
        <w:t>заведующая библиотекой-1;</w:t>
      </w:r>
    </w:p>
    <w:p w:rsidR="00974AE3" w:rsidRDefault="00974AE3" w:rsidP="00C327FC">
      <w:pPr>
        <w:pStyle w:val="afff1"/>
        <w:numPr>
          <w:ilvl w:val="0"/>
          <w:numId w:val="64"/>
        </w:numPr>
        <w:rPr>
          <w:sz w:val="28"/>
          <w:szCs w:val="28"/>
        </w:rPr>
      </w:pPr>
      <w:r>
        <w:rPr>
          <w:sz w:val="28"/>
          <w:szCs w:val="28"/>
        </w:rPr>
        <w:t>административный персонал;</w:t>
      </w:r>
    </w:p>
    <w:p w:rsidR="00974AE3" w:rsidRDefault="00974AE3" w:rsidP="00C327FC">
      <w:pPr>
        <w:pStyle w:val="afff1"/>
        <w:numPr>
          <w:ilvl w:val="0"/>
          <w:numId w:val="64"/>
        </w:numPr>
        <w:rPr>
          <w:sz w:val="28"/>
          <w:szCs w:val="28"/>
        </w:rPr>
      </w:pPr>
      <w:r>
        <w:rPr>
          <w:sz w:val="28"/>
          <w:szCs w:val="28"/>
        </w:rPr>
        <w:t>информационно-технический персонал-1;</w:t>
      </w:r>
    </w:p>
    <w:p w:rsidR="00974AE3" w:rsidRPr="00974AE3" w:rsidRDefault="00974AE3" w:rsidP="00C327FC">
      <w:pPr>
        <w:pStyle w:val="afff1"/>
        <w:numPr>
          <w:ilvl w:val="0"/>
          <w:numId w:val="64"/>
        </w:numPr>
        <w:rPr>
          <w:sz w:val="28"/>
          <w:szCs w:val="28"/>
        </w:rPr>
      </w:pPr>
      <w:r>
        <w:rPr>
          <w:sz w:val="28"/>
          <w:szCs w:val="28"/>
        </w:rPr>
        <w:t>старшая вожатая-1;</w:t>
      </w:r>
    </w:p>
    <w:p w:rsidR="0003408D" w:rsidRPr="0003408D" w:rsidRDefault="0003408D" w:rsidP="00C327FC">
      <w:pPr>
        <w:pStyle w:val="afff1"/>
        <w:numPr>
          <w:ilvl w:val="0"/>
          <w:numId w:val="64"/>
        </w:numPr>
        <w:rPr>
          <w:sz w:val="28"/>
          <w:szCs w:val="28"/>
        </w:rPr>
      </w:pPr>
      <w:r w:rsidRPr="0003408D">
        <w:rPr>
          <w:sz w:val="28"/>
          <w:szCs w:val="28"/>
        </w:rPr>
        <w:t>из н</w:t>
      </w:r>
      <w:r w:rsidR="00974AE3">
        <w:rPr>
          <w:sz w:val="28"/>
          <w:szCs w:val="28"/>
        </w:rPr>
        <w:t xml:space="preserve">их  имеют  высшее образование </w:t>
      </w:r>
      <w:r w:rsidR="006E6D38">
        <w:rPr>
          <w:sz w:val="28"/>
          <w:szCs w:val="28"/>
        </w:rPr>
        <w:t>36</w:t>
      </w:r>
      <w:r w:rsidRPr="0003408D">
        <w:rPr>
          <w:sz w:val="28"/>
          <w:szCs w:val="28"/>
        </w:rPr>
        <w:t xml:space="preserve"> человек, среднее специальное образование –  </w:t>
      </w:r>
      <w:r w:rsidR="006E6D38">
        <w:rPr>
          <w:sz w:val="28"/>
          <w:szCs w:val="28"/>
        </w:rPr>
        <w:t>10</w:t>
      </w:r>
      <w:r w:rsidR="00974AE3">
        <w:rPr>
          <w:sz w:val="28"/>
          <w:szCs w:val="28"/>
        </w:rPr>
        <w:t xml:space="preserve"> </w:t>
      </w:r>
      <w:r w:rsidRPr="0003408D">
        <w:rPr>
          <w:sz w:val="28"/>
          <w:szCs w:val="28"/>
        </w:rPr>
        <w:t>человек.</w:t>
      </w:r>
    </w:p>
    <w:p w:rsidR="0003408D" w:rsidRPr="0003408D" w:rsidRDefault="0003408D" w:rsidP="00C327FC">
      <w:pPr>
        <w:pStyle w:val="afff1"/>
        <w:numPr>
          <w:ilvl w:val="0"/>
          <w:numId w:val="64"/>
        </w:numPr>
        <w:rPr>
          <w:sz w:val="28"/>
          <w:szCs w:val="28"/>
        </w:rPr>
      </w:pPr>
      <w:r w:rsidRPr="0003408D">
        <w:rPr>
          <w:sz w:val="28"/>
          <w:szCs w:val="28"/>
        </w:rPr>
        <w:t>по стажу работы</w:t>
      </w:r>
      <w:r w:rsidR="006E6D38">
        <w:rPr>
          <w:sz w:val="28"/>
          <w:szCs w:val="28"/>
        </w:rPr>
        <w:t>: учителя начальных классов: до 10 лет – 3 чел., свыше 20 лет – 24</w:t>
      </w:r>
      <w:r w:rsidRPr="0003408D">
        <w:rPr>
          <w:sz w:val="28"/>
          <w:szCs w:val="28"/>
        </w:rPr>
        <w:t xml:space="preserve"> человек;</w:t>
      </w:r>
    </w:p>
    <w:p w:rsidR="0003408D" w:rsidRPr="0003408D" w:rsidRDefault="0003408D" w:rsidP="00C327FC">
      <w:pPr>
        <w:pStyle w:val="afff1"/>
        <w:numPr>
          <w:ilvl w:val="0"/>
          <w:numId w:val="64"/>
        </w:numPr>
        <w:rPr>
          <w:sz w:val="28"/>
          <w:szCs w:val="28"/>
        </w:rPr>
      </w:pPr>
      <w:r w:rsidRPr="0003408D">
        <w:rPr>
          <w:sz w:val="28"/>
          <w:szCs w:val="28"/>
        </w:rPr>
        <w:t>по квалификационным категориям: имеют высшу</w:t>
      </w:r>
      <w:r w:rsidR="006E6D38">
        <w:rPr>
          <w:sz w:val="28"/>
          <w:szCs w:val="28"/>
        </w:rPr>
        <w:t>ю квалификационную категорию - 5</w:t>
      </w:r>
      <w:r w:rsidRPr="0003408D">
        <w:rPr>
          <w:sz w:val="28"/>
          <w:szCs w:val="28"/>
        </w:rPr>
        <w:t xml:space="preserve"> человек, имеют первую квалификационную категорию - 18 человек, соответ</w:t>
      </w:r>
      <w:r w:rsidR="006E6D38">
        <w:rPr>
          <w:sz w:val="28"/>
          <w:szCs w:val="28"/>
        </w:rPr>
        <w:t xml:space="preserve">ствие занимаемой должности –  4 </w:t>
      </w:r>
      <w:r w:rsidRPr="0003408D">
        <w:rPr>
          <w:sz w:val="28"/>
          <w:szCs w:val="28"/>
        </w:rPr>
        <w:t>человек.</w:t>
      </w:r>
    </w:p>
    <w:p w:rsidR="0003408D" w:rsidRPr="0003408D" w:rsidRDefault="0003408D" w:rsidP="00C327FC">
      <w:pPr>
        <w:pStyle w:val="afff1"/>
        <w:rPr>
          <w:i/>
          <w:sz w:val="28"/>
          <w:szCs w:val="28"/>
        </w:rPr>
      </w:pPr>
      <w:r w:rsidRPr="0003408D">
        <w:rPr>
          <w:i/>
          <w:sz w:val="28"/>
          <w:szCs w:val="28"/>
        </w:rPr>
        <w:t xml:space="preserve">   </w:t>
      </w:r>
    </w:p>
    <w:p w:rsidR="0003408D" w:rsidRPr="0003408D" w:rsidRDefault="0003408D" w:rsidP="00C327FC">
      <w:pPr>
        <w:pStyle w:val="afff1"/>
        <w:rPr>
          <w:sz w:val="28"/>
          <w:szCs w:val="28"/>
        </w:rPr>
      </w:pPr>
      <w:r w:rsidRPr="0003408D">
        <w:rPr>
          <w:i/>
          <w:sz w:val="28"/>
          <w:szCs w:val="28"/>
        </w:rPr>
        <w:t xml:space="preserve">  Учителя</w:t>
      </w:r>
      <w:r w:rsidRPr="0003408D">
        <w:rPr>
          <w:sz w:val="28"/>
          <w:szCs w:val="28"/>
        </w:rPr>
        <w:t xml:space="preserve"> школы  создают:</w:t>
      </w:r>
    </w:p>
    <w:p w:rsidR="0003408D" w:rsidRPr="0003408D" w:rsidRDefault="0003408D" w:rsidP="00C327FC">
      <w:pPr>
        <w:pStyle w:val="afff1"/>
        <w:numPr>
          <w:ilvl w:val="0"/>
          <w:numId w:val="65"/>
        </w:numPr>
        <w:rPr>
          <w:sz w:val="28"/>
          <w:szCs w:val="28"/>
        </w:rPr>
      </w:pPr>
      <w:r w:rsidRPr="0003408D">
        <w:rPr>
          <w:sz w:val="28"/>
          <w:szCs w:val="28"/>
        </w:rPr>
        <w:t xml:space="preserve">условия для успешного продвижения ребёнка в рамках образовательного процесса, формируют учебную деятельность младших школьников, организовывают постановку учебных целей, создавая условия для их «усвоения» и самостоятельной конкретизации учениками; </w:t>
      </w:r>
    </w:p>
    <w:p w:rsidR="0003408D" w:rsidRPr="0003408D" w:rsidRDefault="0003408D" w:rsidP="00C327FC">
      <w:pPr>
        <w:pStyle w:val="afff1"/>
        <w:numPr>
          <w:ilvl w:val="0"/>
          <w:numId w:val="65"/>
        </w:numPr>
        <w:rPr>
          <w:sz w:val="28"/>
          <w:szCs w:val="28"/>
        </w:rPr>
      </w:pPr>
      <w:r w:rsidRPr="0003408D">
        <w:rPr>
          <w:sz w:val="28"/>
          <w:szCs w:val="28"/>
        </w:rPr>
        <w:t xml:space="preserve">побуждают и поддерживают  детские инициативы, направленные на поиск средств и способов достижения учебных целей; </w:t>
      </w:r>
    </w:p>
    <w:p w:rsidR="0003408D" w:rsidRPr="0003408D" w:rsidRDefault="0003408D" w:rsidP="00C327FC">
      <w:pPr>
        <w:pStyle w:val="afff1"/>
        <w:numPr>
          <w:ilvl w:val="0"/>
          <w:numId w:val="65"/>
        </w:numPr>
        <w:rPr>
          <w:sz w:val="28"/>
          <w:szCs w:val="28"/>
        </w:rPr>
      </w:pPr>
      <w:r w:rsidRPr="0003408D">
        <w:rPr>
          <w:sz w:val="28"/>
          <w:szCs w:val="28"/>
        </w:rPr>
        <w:t xml:space="preserve">организовывают усвоение знаний посредством коллективных форм учебной работы; </w:t>
      </w:r>
    </w:p>
    <w:p w:rsidR="0003408D" w:rsidRPr="0003408D" w:rsidRDefault="0003408D" w:rsidP="00C327FC">
      <w:pPr>
        <w:pStyle w:val="afff1"/>
        <w:numPr>
          <w:ilvl w:val="0"/>
          <w:numId w:val="65"/>
        </w:numPr>
        <w:rPr>
          <w:sz w:val="28"/>
          <w:szCs w:val="28"/>
        </w:rPr>
      </w:pPr>
      <w:r w:rsidRPr="0003408D">
        <w:rPr>
          <w:sz w:val="28"/>
          <w:szCs w:val="28"/>
        </w:rPr>
        <w:t xml:space="preserve">осуществляют функции контроля и оценки, постепенно передавая их ученикам;  </w:t>
      </w:r>
    </w:p>
    <w:p w:rsidR="0003408D" w:rsidRPr="0003408D" w:rsidRDefault="0003408D" w:rsidP="00C327FC">
      <w:pPr>
        <w:pStyle w:val="afff1"/>
        <w:numPr>
          <w:ilvl w:val="0"/>
          <w:numId w:val="65"/>
        </w:numPr>
        <w:rPr>
          <w:sz w:val="28"/>
          <w:szCs w:val="28"/>
        </w:rPr>
      </w:pPr>
      <w:r w:rsidRPr="0003408D">
        <w:rPr>
          <w:sz w:val="28"/>
          <w:szCs w:val="28"/>
        </w:rPr>
        <w:t xml:space="preserve">создают условия для продуктивной творческой деятельности ребенка, обеспечивают презентацию и социальную оценку результатов творчества учеников через выставки,  конкурсы, фестивали. </w:t>
      </w:r>
    </w:p>
    <w:p w:rsidR="0003408D" w:rsidRDefault="0003408D" w:rsidP="00C327FC">
      <w:pPr>
        <w:pStyle w:val="afff1"/>
        <w:rPr>
          <w:i/>
        </w:rPr>
      </w:pPr>
      <w:r>
        <w:rPr>
          <w:i/>
        </w:rPr>
        <w:t xml:space="preserve">   </w:t>
      </w:r>
    </w:p>
    <w:p w:rsidR="0003408D" w:rsidRPr="0003408D" w:rsidRDefault="0003408D" w:rsidP="00C327FC">
      <w:pPr>
        <w:pStyle w:val="afff1"/>
        <w:ind w:firstLine="360"/>
        <w:rPr>
          <w:sz w:val="28"/>
          <w:szCs w:val="28"/>
        </w:rPr>
      </w:pPr>
      <w:r w:rsidRPr="0003408D">
        <w:rPr>
          <w:i/>
          <w:sz w:val="28"/>
          <w:szCs w:val="28"/>
        </w:rPr>
        <w:t>Классные руководители</w:t>
      </w:r>
      <w:r w:rsidRPr="0003408D">
        <w:rPr>
          <w:sz w:val="28"/>
          <w:szCs w:val="28"/>
        </w:rPr>
        <w:t xml:space="preserve"> осуществляют индивидуальное или групповое педагогическое сопровождение образовательного процесса. </w:t>
      </w:r>
    </w:p>
    <w:p w:rsidR="0003408D" w:rsidRPr="0003408D" w:rsidRDefault="0003408D" w:rsidP="00C327FC">
      <w:pPr>
        <w:pStyle w:val="afff1"/>
        <w:rPr>
          <w:i/>
          <w:sz w:val="28"/>
          <w:szCs w:val="28"/>
        </w:rPr>
      </w:pPr>
      <w:r w:rsidRPr="0003408D">
        <w:rPr>
          <w:i/>
          <w:sz w:val="28"/>
          <w:szCs w:val="28"/>
        </w:rPr>
        <w:t xml:space="preserve">   </w:t>
      </w:r>
      <w:r w:rsidRPr="0003408D">
        <w:rPr>
          <w:i/>
          <w:sz w:val="28"/>
          <w:szCs w:val="28"/>
        </w:rPr>
        <w:tab/>
      </w:r>
    </w:p>
    <w:p w:rsidR="0003408D" w:rsidRPr="0003408D" w:rsidRDefault="0003408D" w:rsidP="00C327FC">
      <w:pPr>
        <w:pStyle w:val="afff1"/>
        <w:rPr>
          <w:sz w:val="28"/>
          <w:szCs w:val="28"/>
        </w:rPr>
      </w:pPr>
      <w:r w:rsidRPr="0003408D">
        <w:rPr>
          <w:i/>
          <w:sz w:val="28"/>
          <w:szCs w:val="28"/>
        </w:rPr>
        <w:t>Администрация</w:t>
      </w:r>
      <w:r w:rsidRPr="0003408D">
        <w:rPr>
          <w:sz w:val="28"/>
          <w:szCs w:val="28"/>
        </w:rPr>
        <w:t xml:space="preserve"> обеспечивает условия для эффективной работы специалистов, осуществляет контроль и текущую организационную работу.</w:t>
      </w:r>
    </w:p>
    <w:p w:rsidR="0003408D" w:rsidRDefault="0003408D" w:rsidP="00C327FC">
      <w:pPr>
        <w:shd w:val="clear" w:color="auto" w:fill="FFFFFF"/>
        <w:autoSpaceDE w:val="0"/>
        <w:autoSpaceDN w:val="0"/>
        <w:adjustRightInd w:val="0"/>
        <w:ind w:firstLine="708"/>
      </w:pPr>
      <w:r>
        <w:t xml:space="preserve">   </w:t>
      </w:r>
    </w:p>
    <w:p w:rsidR="00D4633B" w:rsidRPr="00BD7394" w:rsidRDefault="00D4633B" w:rsidP="00C327FC">
      <w:pPr>
        <w:pStyle w:val="a3"/>
        <w:spacing w:line="240" w:lineRule="auto"/>
        <w:ind w:firstLine="851"/>
        <w:rPr>
          <w:rFonts w:ascii="Times New Roman" w:hAnsi="Times New Roman"/>
          <w:b/>
          <w:bCs/>
          <w:color w:val="auto"/>
          <w:sz w:val="28"/>
          <w:szCs w:val="28"/>
        </w:rPr>
      </w:pPr>
      <w:r w:rsidRPr="00BD7394">
        <w:rPr>
          <w:rFonts w:ascii="Times New Roman" w:hAnsi="Times New Roman"/>
          <w:b/>
          <w:bCs/>
          <w:color w:val="auto"/>
          <w:sz w:val="28"/>
          <w:szCs w:val="28"/>
        </w:rPr>
        <w:t>Профессиональное развитие и повышение квалификации педагогических работников</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w:t>
      </w:r>
      <w:r w:rsidRPr="00BD7394">
        <w:rPr>
          <w:rFonts w:ascii="Times New Roman" w:hAnsi="Times New Roman"/>
          <w:color w:val="auto"/>
          <w:sz w:val="28"/>
          <w:szCs w:val="28"/>
        </w:rPr>
        <w:lastRenderedPageBreak/>
        <w:t>подготовки и переподготовки педагогических кадров должны опережать темпы модернизации системы образования.</w:t>
      </w:r>
    </w:p>
    <w:p w:rsidR="00D4633B" w:rsidRPr="00BD7394" w:rsidRDefault="00D4633B" w:rsidP="00C327FC">
      <w:pPr>
        <w:pStyle w:val="a3"/>
        <w:spacing w:line="240" w:lineRule="auto"/>
        <w:ind w:firstLine="851"/>
        <w:rPr>
          <w:rFonts w:ascii="Times New Roman" w:hAnsi="Times New Roman"/>
          <w:color w:val="auto"/>
          <w:sz w:val="28"/>
          <w:szCs w:val="28"/>
        </w:rPr>
      </w:pPr>
      <w:proofErr w:type="gramStart"/>
      <w:r w:rsidRPr="00BD7394">
        <w:rPr>
          <w:rFonts w:ascii="Times New Roman" w:hAnsi="Times New Roman"/>
          <w:color w:val="auto"/>
          <w:sz w:val="28"/>
          <w:szCs w:val="28"/>
        </w:rPr>
        <w:t xml:space="preserve">В основной образовательной программе  образовательной организации могут быть представлены планы­графики, включающие различные формы непрерывного повышения квалификации всех педагогических работников, а также графики </w:t>
      </w:r>
      <w:r w:rsidRPr="00BD7394">
        <w:rPr>
          <w:rFonts w:ascii="Times New Roman" w:hAnsi="Times New Roman"/>
          <w:color w:val="auto"/>
          <w:spacing w:val="2"/>
          <w:sz w:val="28"/>
          <w:szCs w:val="28"/>
        </w:rPr>
        <w:t xml:space="preserve">аттестации кадров на соответствие занимаемой должности </w:t>
      </w:r>
      <w:r w:rsidRPr="00BD7394">
        <w:rPr>
          <w:rFonts w:ascii="Times New Roman" w:hAnsi="Times New Roman"/>
          <w:color w:val="auto"/>
          <w:sz w:val="28"/>
          <w:szCs w:val="28"/>
        </w:rPr>
        <w:t xml:space="preserve">и квалификационную категорию в соответствии с приказом Минобрнауки России от 07 апреля 2014 г. №276 «Об утверждении Порядка проведения аттестации педагогических работников организаций, осуществляющих образовательную деятельность». </w:t>
      </w:r>
      <w:proofErr w:type="gramEnd"/>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При этом могут быть использованы различные организации, осуществляющие образовательную деятельность, имеющие соответствующую лицензию. </w:t>
      </w:r>
      <w:r w:rsidRPr="00BD7394">
        <w:rPr>
          <w:rFonts w:ascii="Times New Roman" w:hAnsi="Times New Roman"/>
          <w:color w:val="auto"/>
          <w:spacing w:val="2"/>
          <w:sz w:val="28"/>
          <w:szCs w:val="28"/>
        </w:rPr>
        <w:t>Формами повышения квалификации могут быть: стажи</w:t>
      </w:r>
      <w:r w:rsidRPr="00BD7394">
        <w:rPr>
          <w:rFonts w:ascii="Times New Roman" w:hAnsi="Times New Roman"/>
          <w:color w:val="auto"/>
          <w:sz w:val="28"/>
          <w:szCs w:val="28"/>
        </w:rPr>
        <w:t>ровки, участие в конференциях, обучающих семинарах и мастер­классах по отдельным направлениям реализации основ</w:t>
      </w:r>
      <w:r w:rsidRPr="00BD7394">
        <w:rPr>
          <w:rFonts w:ascii="Times New Roman" w:hAnsi="Times New Roman"/>
          <w:color w:val="auto"/>
          <w:spacing w:val="2"/>
          <w:sz w:val="28"/>
          <w:szCs w:val="28"/>
        </w:rPr>
        <w:t>ной образовательной программы, дистанционное образова</w:t>
      </w:r>
      <w:r w:rsidRPr="00BD7394">
        <w:rPr>
          <w:rFonts w:ascii="Times New Roman" w:hAnsi="Times New Roman"/>
          <w:color w:val="auto"/>
          <w:sz w:val="28"/>
          <w:szCs w:val="28"/>
        </w:rPr>
        <w:t>ние, участие в различных педагогических проектах, создание и публикация методических материалов.</w:t>
      </w:r>
    </w:p>
    <w:p w:rsidR="00D4633B"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4"/>
          <w:sz w:val="28"/>
          <w:szCs w:val="28"/>
        </w:rPr>
        <w:t>Для достижения результатов основной образовательной про</w:t>
      </w:r>
      <w:r w:rsidRPr="00BD7394">
        <w:rPr>
          <w:rFonts w:ascii="Times New Roman" w:hAnsi="Times New Roman"/>
          <w:color w:val="auto"/>
          <w:sz w:val="28"/>
          <w:szCs w:val="28"/>
        </w:rPr>
        <w:t>граммы в ходе её реализации предполагается оценка качества и результативности деятельности педагогических работников</w:t>
      </w:r>
      <w:r w:rsidR="00974AE3">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с целью коррекции их деятельности, а также определения </w:t>
      </w:r>
      <w:r w:rsidRPr="00BD7394">
        <w:rPr>
          <w:rFonts w:ascii="Times New Roman" w:hAnsi="Times New Roman"/>
          <w:color w:val="auto"/>
          <w:sz w:val="28"/>
          <w:szCs w:val="28"/>
        </w:rPr>
        <w:t>стимулирующей части фонда оплаты труда.</w:t>
      </w:r>
    </w:p>
    <w:p w:rsidR="00D4633B" w:rsidRPr="00BD7394" w:rsidRDefault="00D4633B" w:rsidP="00C327FC">
      <w:pPr>
        <w:pStyle w:val="a3"/>
        <w:spacing w:line="240" w:lineRule="auto"/>
        <w:ind w:firstLine="851"/>
        <w:rPr>
          <w:rFonts w:ascii="Times New Roman" w:hAnsi="Times New Roman"/>
          <w:b/>
          <w:bCs/>
          <w:color w:val="auto"/>
          <w:sz w:val="28"/>
          <w:szCs w:val="28"/>
        </w:rPr>
      </w:pPr>
      <w:r w:rsidRPr="00BD7394">
        <w:rPr>
          <w:rFonts w:ascii="Times New Roman" w:hAnsi="Times New Roman"/>
          <w:color w:val="auto"/>
          <w:sz w:val="28"/>
          <w:szCs w:val="28"/>
        </w:rPr>
        <w:t>Показатели и индикаторы могут быть разработаны образовательной организацией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w:t>
      </w:r>
      <w:r w:rsidRPr="00BD7394">
        <w:rPr>
          <w:rFonts w:ascii="Times New Roman" w:hAnsi="Times New Roman"/>
          <w:color w:val="auto"/>
          <w:spacing w:val="-1"/>
          <w:sz w:val="28"/>
          <w:szCs w:val="28"/>
        </w:rPr>
        <w:t xml:space="preserve">личностных, регулятивных, познавательных, коммуникативных), а также </w:t>
      </w:r>
      <w:r w:rsidRPr="00BD7394">
        <w:rPr>
          <w:rFonts w:ascii="Times New Roman" w:hAnsi="Times New Roman"/>
          <w:color w:val="auto"/>
          <w:sz w:val="28"/>
          <w:szCs w:val="28"/>
        </w:rPr>
        <w:t>активность и результативность их участия во внеурочной деятельности, образовательных, твор</w:t>
      </w:r>
      <w:r w:rsidRPr="00BD7394">
        <w:rPr>
          <w:rFonts w:ascii="Times New Roman" w:hAnsi="Times New Roman"/>
          <w:color w:val="auto"/>
          <w:spacing w:val="2"/>
          <w:sz w:val="28"/>
          <w:szCs w:val="28"/>
        </w:rPr>
        <w:t xml:space="preserve">ческих и социальных, в том числе разновозрастных, проектах, школьном самоуправлении, волонтёрском движении. </w:t>
      </w:r>
      <w:proofErr w:type="gramStart"/>
      <w:r w:rsidRPr="00BD7394">
        <w:rPr>
          <w:rFonts w:ascii="Times New Roman" w:hAnsi="Times New Roman"/>
          <w:color w:val="auto"/>
          <w:sz w:val="28"/>
          <w:szCs w:val="28"/>
        </w:rPr>
        <w:t xml:space="preserve">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w:t>
      </w:r>
      <w:r w:rsidRPr="00BD7394">
        <w:rPr>
          <w:rFonts w:ascii="Times New Roman" w:hAnsi="Times New Roman"/>
          <w:color w:val="auto"/>
          <w:spacing w:val="2"/>
          <w:sz w:val="28"/>
          <w:szCs w:val="28"/>
        </w:rPr>
        <w:t xml:space="preserve">учителями современных педагогических технологий, в том </w:t>
      </w:r>
      <w:r w:rsidRPr="00BD7394">
        <w:rPr>
          <w:rFonts w:ascii="Times New Roman" w:hAnsi="Times New Roman"/>
          <w:color w:val="auto"/>
          <w:sz w:val="28"/>
          <w:szCs w:val="28"/>
        </w:rPr>
        <w:t xml:space="preserve">числе ИКТ и здоровьесберегающих; участие в методической </w:t>
      </w:r>
      <w:r w:rsidRPr="00BD7394">
        <w:rPr>
          <w:rFonts w:ascii="Times New Roman" w:hAnsi="Times New Roman"/>
          <w:color w:val="auto"/>
          <w:spacing w:val="2"/>
          <w:sz w:val="28"/>
          <w:szCs w:val="28"/>
        </w:rPr>
        <w:t>и научной работе, распространение передового педагогиче</w:t>
      </w:r>
      <w:r w:rsidRPr="00BD7394">
        <w:rPr>
          <w:rFonts w:ascii="Times New Roman" w:hAnsi="Times New Roman"/>
          <w:color w:val="auto"/>
          <w:sz w:val="28"/>
          <w:szCs w:val="28"/>
        </w:rPr>
        <w:t>ского опыта; повышение уровня профессионального мастерс</w:t>
      </w:r>
      <w:r w:rsidRPr="00BD7394">
        <w:rPr>
          <w:rFonts w:ascii="Times New Roman" w:hAnsi="Times New Roman"/>
          <w:color w:val="auto"/>
          <w:spacing w:val="2"/>
          <w:sz w:val="28"/>
          <w:szCs w:val="28"/>
        </w:rPr>
        <w:t xml:space="preserve">тва; работа учителя по формированию и сопровождению индивидуальных образовательных траекторий обучающихся, </w:t>
      </w:r>
      <w:r w:rsidRPr="00BD7394">
        <w:rPr>
          <w:rFonts w:ascii="Times New Roman" w:hAnsi="Times New Roman"/>
          <w:color w:val="auto"/>
          <w:sz w:val="28"/>
          <w:szCs w:val="28"/>
        </w:rPr>
        <w:t>руководству их проектной деятельностью;</w:t>
      </w:r>
      <w:proofErr w:type="gramEnd"/>
      <w:r w:rsidRPr="00BD7394">
        <w:rPr>
          <w:rFonts w:ascii="Times New Roman" w:hAnsi="Times New Roman"/>
          <w:color w:val="auto"/>
          <w:sz w:val="28"/>
          <w:szCs w:val="28"/>
        </w:rPr>
        <w:t xml:space="preserve"> взаимодействие со всеми участниками образовательных отношений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b/>
          <w:bCs/>
          <w:color w:val="auto"/>
          <w:spacing w:val="-4"/>
          <w:sz w:val="28"/>
          <w:szCs w:val="28"/>
        </w:rPr>
        <w:t>Ожидаемый результат повышения квалификации — про</w:t>
      </w:r>
      <w:r w:rsidRPr="00BD7394">
        <w:rPr>
          <w:rFonts w:ascii="Times New Roman" w:hAnsi="Times New Roman"/>
          <w:b/>
          <w:bCs/>
          <w:color w:val="auto"/>
          <w:sz w:val="28"/>
          <w:szCs w:val="28"/>
        </w:rPr>
        <w:t>фессиональная готовность работников образования к реализации ФГОС НОО:</w:t>
      </w:r>
    </w:p>
    <w:p w:rsidR="00D4633B" w:rsidRPr="004902B1" w:rsidRDefault="00D4633B" w:rsidP="00C327FC">
      <w:pPr>
        <w:pStyle w:val="21"/>
        <w:spacing w:line="240" w:lineRule="auto"/>
        <w:ind w:firstLine="851"/>
      </w:pPr>
      <w:r w:rsidRPr="00FF3660">
        <w:rPr>
          <w:b/>
          <w:bCs/>
        </w:rPr>
        <w:t>обеспечение</w:t>
      </w:r>
      <w:r w:rsidRPr="00797ECB">
        <w:t xml:space="preserve"> оптимального вхождения работников образования в систему ценностей современного о</w:t>
      </w:r>
      <w:r w:rsidRPr="004902B1">
        <w:t>бразования;</w:t>
      </w:r>
    </w:p>
    <w:p w:rsidR="00D4633B" w:rsidRPr="00012122" w:rsidRDefault="00D4633B" w:rsidP="00C327FC">
      <w:pPr>
        <w:pStyle w:val="21"/>
        <w:spacing w:line="240" w:lineRule="auto"/>
        <w:ind w:firstLine="851"/>
      </w:pPr>
      <w:r w:rsidRPr="002C5232">
        <w:rPr>
          <w:b/>
          <w:bCs/>
        </w:rPr>
        <w:t xml:space="preserve">принятие </w:t>
      </w:r>
      <w:r w:rsidRPr="00E417D8">
        <w:t xml:space="preserve">идеологии </w:t>
      </w:r>
      <w:r w:rsidRPr="00A87A29">
        <w:t>ФГОС НОО</w:t>
      </w:r>
      <w:r w:rsidRPr="00012122">
        <w:t>;</w:t>
      </w:r>
    </w:p>
    <w:p w:rsidR="00D4633B" w:rsidRPr="00375003" w:rsidRDefault="00D4633B" w:rsidP="00C327FC">
      <w:pPr>
        <w:pStyle w:val="21"/>
        <w:spacing w:line="240" w:lineRule="auto"/>
        <w:ind w:firstLine="851"/>
      </w:pPr>
      <w:r w:rsidRPr="003B2B4B">
        <w:rPr>
          <w:b/>
          <w:bCs/>
        </w:rPr>
        <w:lastRenderedPageBreak/>
        <w:t>освоение</w:t>
      </w:r>
      <w:r w:rsidRPr="003B2B4B">
        <w:t xml:space="preserve"> новой системы требований к структуре основной образовательной программы, результатам её освоения и условиям</w:t>
      </w:r>
      <w:r w:rsidRPr="00375003">
        <w:t xml:space="preserve"> реализации, а также системы оценки итогов образовательной деятельности обучающихся;</w:t>
      </w:r>
    </w:p>
    <w:p w:rsidR="00D4633B" w:rsidRPr="00B630CB" w:rsidRDefault="00D4633B" w:rsidP="00C327FC">
      <w:pPr>
        <w:pStyle w:val="21"/>
        <w:spacing w:line="240" w:lineRule="auto"/>
        <w:ind w:firstLine="851"/>
      </w:pPr>
      <w:r w:rsidRPr="00375003">
        <w:rPr>
          <w:b/>
          <w:bCs/>
          <w:spacing w:val="2"/>
        </w:rPr>
        <w:t>овладение</w:t>
      </w:r>
      <w:r w:rsidRPr="00375003">
        <w:rPr>
          <w:spacing w:val="2"/>
        </w:rPr>
        <w:t xml:space="preserve"> учебно­методическими и информационно­</w:t>
      </w:r>
      <w:r w:rsidRPr="00375003">
        <w:t>методическими ресурсами, необходимыми для успешного ре</w:t>
      </w:r>
      <w:r w:rsidRPr="00B630CB">
        <w:t>шения задач ФГОС НОО.</w:t>
      </w:r>
    </w:p>
    <w:p w:rsidR="00D4633B" w:rsidRPr="00BD7394" w:rsidRDefault="00D4633B" w:rsidP="00C327FC">
      <w:pPr>
        <w:pStyle w:val="a3"/>
        <w:spacing w:line="240" w:lineRule="auto"/>
        <w:ind w:firstLine="851"/>
        <w:rPr>
          <w:rFonts w:ascii="Times New Roman" w:hAnsi="Times New Roman"/>
          <w:b/>
          <w:bCs/>
          <w:color w:val="auto"/>
          <w:sz w:val="28"/>
          <w:szCs w:val="28"/>
        </w:rPr>
      </w:pPr>
      <w:r w:rsidRPr="00BD7394">
        <w:rPr>
          <w:rFonts w:ascii="Times New Roman" w:hAnsi="Times New Roman"/>
          <w:color w:val="auto"/>
          <w:sz w:val="28"/>
          <w:szCs w:val="28"/>
        </w:rPr>
        <w:t>Одним из условий готовности  образовательной организации к введению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D4633B" w:rsidRPr="00BD7394" w:rsidRDefault="00974AE3" w:rsidP="00C327FC">
      <w:pPr>
        <w:pStyle w:val="a3"/>
        <w:spacing w:line="240" w:lineRule="auto"/>
        <w:ind w:firstLine="851"/>
        <w:rPr>
          <w:rFonts w:ascii="Times New Roman" w:hAnsi="Times New Roman"/>
          <w:b/>
          <w:bCs/>
          <w:color w:val="auto"/>
          <w:sz w:val="28"/>
          <w:szCs w:val="28"/>
        </w:rPr>
      </w:pPr>
      <w:r>
        <w:rPr>
          <w:rFonts w:ascii="Times New Roman" w:hAnsi="Times New Roman"/>
          <w:b/>
          <w:bCs/>
          <w:color w:val="auto"/>
          <w:sz w:val="28"/>
          <w:szCs w:val="28"/>
        </w:rPr>
        <w:t>План методической работы  включает</w:t>
      </w:r>
      <w:r w:rsidR="00D4633B" w:rsidRPr="00BD7394">
        <w:rPr>
          <w:rFonts w:ascii="Times New Roman" w:hAnsi="Times New Roman"/>
          <w:b/>
          <w:bCs/>
          <w:color w:val="auto"/>
          <w:sz w:val="28"/>
          <w:szCs w:val="28"/>
        </w:rPr>
        <w:t xml:space="preserve"> следующие мероприятия:</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Семинары, посвящённые содержанию и ключевым особенностям ФГОС НОО.</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Тренинги для педагогов с целью выявления и соотнесения собственной профессиональной позиции с целями и задачами ФГОС НОО.</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Заседания методических объединений учителей, воспитателей по проблемам введения ФГОС НОО.</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Конференции участников образовательных отношений</w:t>
      </w:r>
      <w:r w:rsidR="00974AE3">
        <w:rPr>
          <w:rFonts w:ascii="Times New Roman" w:hAnsi="Times New Roman"/>
          <w:color w:val="auto"/>
          <w:sz w:val="28"/>
          <w:szCs w:val="28"/>
        </w:rPr>
        <w:t xml:space="preserve">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социальных партнёров ОО по итогам разработки основной </w:t>
      </w:r>
      <w:r w:rsidRPr="00BD7394">
        <w:rPr>
          <w:rFonts w:ascii="Times New Roman" w:hAnsi="Times New Roman"/>
          <w:color w:val="auto"/>
          <w:sz w:val="28"/>
          <w:szCs w:val="28"/>
        </w:rPr>
        <w:t>образовательной программы, её отдельных разделов, проблемам апробации и введения ФГОС НОО.</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Участие педагогов в разработке разделов и компонентов основной образовательной программы  образовательной организации.</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6.</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Участие педагогов в разработке и апробации оценки эффективности работы в условиях внедрения ФГОС НОО и </w:t>
      </w:r>
      <w:r w:rsidRPr="00BD7394">
        <w:rPr>
          <w:rFonts w:ascii="Times New Roman" w:hAnsi="Times New Roman"/>
          <w:color w:val="auto"/>
          <w:sz w:val="28"/>
          <w:szCs w:val="28"/>
        </w:rPr>
        <w:t>новой системы оплаты труда.</w:t>
      </w:r>
    </w:p>
    <w:p w:rsidR="00D4633B"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Участие педагогов в проведении мастер­классов, кру</w:t>
      </w:r>
      <w:r w:rsidRPr="00BD7394">
        <w:rPr>
          <w:rFonts w:ascii="Times New Roman" w:hAnsi="Times New Roman"/>
          <w:color w:val="auto"/>
          <w:sz w:val="28"/>
          <w:szCs w:val="28"/>
        </w:rPr>
        <w:t>глых столов, стажёрских площадок, открытых уроков, внеурочных занятий и мероприятий по отдельным направлениям введения и реализации ФГОС НОО.</w:t>
      </w:r>
    </w:p>
    <w:p w:rsidR="006E6D38" w:rsidRPr="00BD7394" w:rsidRDefault="006E6D38" w:rsidP="00C327FC">
      <w:pPr>
        <w:pStyle w:val="a3"/>
        <w:spacing w:line="240" w:lineRule="auto"/>
        <w:ind w:firstLine="851"/>
        <w:rPr>
          <w:rFonts w:ascii="Times New Roman" w:hAnsi="Times New Roman"/>
          <w:color w:val="auto"/>
          <w:sz w:val="28"/>
          <w:szCs w:val="28"/>
        </w:rPr>
      </w:pPr>
      <w:r>
        <w:rPr>
          <w:rFonts w:ascii="Times New Roman" w:hAnsi="Times New Roman"/>
          <w:color w:val="auto"/>
          <w:sz w:val="28"/>
          <w:szCs w:val="28"/>
        </w:rPr>
        <w:t xml:space="preserve">8. Участие педагогов в городских конкурсах: «Учитель года», «Самый классный </w:t>
      </w:r>
      <w:proofErr w:type="spellStart"/>
      <w:proofErr w:type="gramStart"/>
      <w:r>
        <w:rPr>
          <w:rFonts w:ascii="Times New Roman" w:hAnsi="Times New Roman"/>
          <w:color w:val="auto"/>
          <w:sz w:val="28"/>
          <w:szCs w:val="28"/>
        </w:rPr>
        <w:t>классный</w:t>
      </w:r>
      <w:proofErr w:type="spellEnd"/>
      <w:proofErr w:type="gramEnd"/>
      <w:r>
        <w:rPr>
          <w:rFonts w:ascii="Times New Roman" w:hAnsi="Times New Roman"/>
          <w:color w:val="auto"/>
          <w:sz w:val="28"/>
          <w:szCs w:val="28"/>
        </w:rPr>
        <w:t>».</w:t>
      </w:r>
    </w:p>
    <w:p w:rsidR="00D4633B"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b/>
          <w:bCs/>
          <w:color w:val="auto"/>
          <w:sz w:val="28"/>
          <w:szCs w:val="28"/>
        </w:rPr>
        <w:t>Подведение итогов и обсуждение результатов мероприятий</w:t>
      </w:r>
      <w:r w:rsidRPr="00BD7394">
        <w:rPr>
          <w:rFonts w:ascii="Times New Roman" w:hAnsi="Times New Roman"/>
          <w:color w:val="auto"/>
          <w:sz w:val="28"/>
          <w:szCs w:val="28"/>
        </w:rPr>
        <w:t xml:space="preserve"> могут осуществляться в разных формах: совещания при директоре, заседания педагогического и методического сове</w:t>
      </w:r>
      <w:r w:rsidRPr="00BD7394">
        <w:rPr>
          <w:rFonts w:ascii="Times New Roman" w:hAnsi="Times New Roman"/>
          <w:color w:val="auto"/>
          <w:spacing w:val="2"/>
          <w:sz w:val="28"/>
          <w:szCs w:val="28"/>
        </w:rPr>
        <w:t xml:space="preserve">тов, в виде решений педагогического совета, размещённых </w:t>
      </w:r>
      <w:r w:rsidRPr="00BD7394">
        <w:rPr>
          <w:rFonts w:ascii="Times New Roman" w:hAnsi="Times New Roman"/>
          <w:color w:val="auto"/>
          <w:sz w:val="28"/>
          <w:szCs w:val="28"/>
        </w:rPr>
        <w:t>на сайте презентаций, приказов, инструкций, рекомендаций, резолюций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D4633B" w:rsidRPr="00BD7394" w:rsidRDefault="00D4633B" w:rsidP="00C327FC">
      <w:pPr>
        <w:pStyle w:val="a3"/>
        <w:spacing w:line="240" w:lineRule="auto"/>
        <w:ind w:firstLine="851"/>
        <w:rPr>
          <w:rFonts w:ascii="Times New Roman" w:hAnsi="Times New Roman"/>
          <w:color w:val="auto"/>
          <w:sz w:val="28"/>
          <w:szCs w:val="28"/>
        </w:rPr>
      </w:pPr>
    </w:p>
    <w:p w:rsidR="00D4633B" w:rsidRPr="00FF3660" w:rsidRDefault="005A1BC3" w:rsidP="00C327FC">
      <w:pPr>
        <w:pStyle w:val="aff"/>
        <w:numPr>
          <w:ilvl w:val="2"/>
          <w:numId w:val="69"/>
        </w:numPr>
        <w:spacing w:line="240" w:lineRule="auto"/>
        <w:ind w:left="0" w:firstLine="851"/>
      </w:pPr>
      <w:bookmarkStart w:id="193" w:name="_Toc288394111"/>
      <w:bookmarkStart w:id="194" w:name="_Toc288410578"/>
      <w:bookmarkStart w:id="195" w:name="_Toc288410707"/>
      <w:bookmarkStart w:id="196" w:name="_Toc294246116"/>
      <w:r>
        <w:t xml:space="preserve">  </w:t>
      </w:r>
      <w:r w:rsidR="00D4633B" w:rsidRPr="0041436B">
        <w:t xml:space="preserve">Психолого­педагогические условия </w:t>
      </w:r>
      <w:r w:rsidR="00D4633B" w:rsidRPr="00FF3660">
        <w:t>реализации основной образовательной программы</w:t>
      </w:r>
      <w:bookmarkEnd w:id="193"/>
      <w:bookmarkEnd w:id="194"/>
      <w:bookmarkEnd w:id="195"/>
      <w:bookmarkEnd w:id="196"/>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Непременным условием реализации требований ФГОС НОО является создание в образовательнойорганизации психолого­педагогических условий, обеспечивающих:</w:t>
      </w:r>
    </w:p>
    <w:p w:rsidR="00D4633B" w:rsidRPr="00797ECB" w:rsidRDefault="00D4633B" w:rsidP="00C327FC">
      <w:pPr>
        <w:pStyle w:val="21"/>
        <w:spacing w:line="240" w:lineRule="auto"/>
        <w:ind w:firstLine="851"/>
      </w:pPr>
      <w:r w:rsidRPr="00CB6752">
        <w:t>преемственность содержания и форм организации образовательно</w:t>
      </w:r>
      <w:r w:rsidRPr="0041436B">
        <w:t>й деятельности</w:t>
      </w:r>
      <w:r w:rsidRPr="00797ECB">
        <w:t xml:space="preserve"> по отношению к дошкольному образованию с учётом специфики возрастного психофизического развития обучающихся;</w:t>
      </w:r>
    </w:p>
    <w:p w:rsidR="00D4633B" w:rsidRPr="00A87A29" w:rsidRDefault="00D4633B" w:rsidP="00C327FC">
      <w:pPr>
        <w:pStyle w:val="21"/>
        <w:spacing w:line="240" w:lineRule="auto"/>
        <w:ind w:firstLine="851"/>
        <w:rPr>
          <w:b/>
          <w:bCs/>
        </w:rPr>
      </w:pPr>
      <w:r w:rsidRPr="004902B1">
        <w:rPr>
          <w:spacing w:val="-2"/>
        </w:rPr>
        <w:t>фор</w:t>
      </w:r>
      <w:r w:rsidRPr="009B0659">
        <w:rPr>
          <w:spacing w:val="-2"/>
        </w:rPr>
        <w:t>мирование и развитие психолого­педагогической ком</w:t>
      </w:r>
      <w:r w:rsidRPr="002C5232">
        <w:t xml:space="preserve">петентности участников </w:t>
      </w:r>
      <w:r w:rsidRPr="002C5232">
        <w:rPr>
          <w:szCs w:val="28"/>
        </w:rPr>
        <w:t>образовательных отношений</w:t>
      </w:r>
      <w:r w:rsidRPr="00A87A29">
        <w:t>;</w:t>
      </w:r>
      <w:r w:rsidRPr="00A87A29">
        <w:rPr>
          <w:b/>
          <w:bCs/>
        </w:rPr>
        <w:t> </w:t>
      </w:r>
    </w:p>
    <w:p w:rsidR="00D4633B" w:rsidRPr="00375003" w:rsidRDefault="00D4633B" w:rsidP="00C327FC">
      <w:pPr>
        <w:pStyle w:val="21"/>
        <w:spacing w:line="240" w:lineRule="auto"/>
        <w:ind w:firstLine="851"/>
      </w:pPr>
      <w:r w:rsidRPr="00C6263C">
        <w:rPr>
          <w:spacing w:val="2"/>
        </w:rPr>
        <w:lastRenderedPageBreak/>
        <w:t xml:space="preserve">вариативность направлений </w:t>
      </w:r>
      <w:r w:rsidRPr="00012122">
        <w:rPr>
          <w:spacing w:val="2"/>
        </w:rPr>
        <w:t>и форм, а также диверси</w:t>
      </w:r>
      <w:r w:rsidRPr="00012122">
        <w:t>фикацию уровней психолого­педагогическ</w:t>
      </w:r>
      <w:r w:rsidRPr="00821939">
        <w:t xml:space="preserve">ого сопровождения участников </w:t>
      </w:r>
      <w:r w:rsidRPr="003B2B4B">
        <w:rPr>
          <w:szCs w:val="28"/>
        </w:rPr>
        <w:t>образовательных отношений</w:t>
      </w:r>
      <w:r w:rsidRPr="00375003">
        <w:t>;</w:t>
      </w:r>
    </w:p>
    <w:p w:rsidR="00D4633B" w:rsidRPr="00B630CB" w:rsidRDefault="00D4633B" w:rsidP="00C327FC">
      <w:pPr>
        <w:pStyle w:val="21"/>
        <w:spacing w:line="240" w:lineRule="auto"/>
        <w:ind w:firstLine="851"/>
      </w:pPr>
      <w:r w:rsidRPr="00B630CB">
        <w:t>дифференциацию и индивидуализацию обучения.</w:t>
      </w:r>
    </w:p>
    <w:p w:rsidR="00D4633B" w:rsidRPr="00BD7394" w:rsidRDefault="00D4633B" w:rsidP="00C327FC">
      <w:pPr>
        <w:pStyle w:val="a3"/>
        <w:spacing w:line="240" w:lineRule="auto"/>
        <w:ind w:firstLine="851"/>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Психолого­педагогическое сопровождение участников </w:t>
      </w:r>
      <w:r w:rsidRPr="00BD7394">
        <w:rPr>
          <w:rFonts w:ascii="Times New Roman" w:hAnsi="Times New Roman"/>
          <w:b/>
          <w:color w:val="auto"/>
          <w:sz w:val="28"/>
          <w:szCs w:val="28"/>
        </w:rPr>
        <w:t>образовательных отношений</w:t>
      </w:r>
      <w:r w:rsidR="006E6D38">
        <w:rPr>
          <w:rFonts w:ascii="Times New Roman" w:hAnsi="Times New Roman"/>
          <w:b/>
          <w:color w:val="auto"/>
          <w:sz w:val="28"/>
          <w:szCs w:val="28"/>
        </w:rPr>
        <w:t xml:space="preserve"> </w:t>
      </w:r>
      <w:r>
        <w:rPr>
          <w:rFonts w:ascii="Times New Roman" w:hAnsi="Times New Roman"/>
          <w:b/>
          <w:bCs/>
          <w:color w:val="auto"/>
          <w:sz w:val="28"/>
          <w:szCs w:val="28"/>
        </w:rPr>
        <w:t>на уровне</w:t>
      </w:r>
      <w:r w:rsidR="006E6D38">
        <w:rPr>
          <w:rFonts w:ascii="Times New Roman" w:hAnsi="Times New Roman"/>
          <w:b/>
          <w:bCs/>
          <w:color w:val="auto"/>
          <w:sz w:val="28"/>
          <w:szCs w:val="28"/>
        </w:rPr>
        <w:t xml:space="preserve"> </w:t>
      </w:r>
      <w:r w:rsidRPr="00BD7394">
        <w:rPr>
          <w:rFonts w:ascii="Times New Roman" w:hAnsi="Times New Roman"/>
          <w:b/>
          <w:bCs/>
          <w:color w:val="auto"/>
          <w:sz w:val="28"/>
          <w:szCs w:val="28"/>
        </w:rPr>
        <w:t>начального общего образования</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Можно выделить следующие уровни психолого­педагоги</w:t>
      </w:r>
      <w:r w:rsidRPr="00BD7394">
        <w:rPr>
          <w:rFonts w:ascii="Times New Roman" w:hAnsi="Times New Roman"/>
          <w:color w:val="auto"/>
          <w:sz w:val="28"/>
          <w:szCs w:val="28"/>
        </w:rPr>
        <w:t xml:space="preserve">ческого сопровождения: </w:t>
      </w:r>
      <w:proofErr w:type="gramStart"/>
      <w:r w:rsidRPr="00BD7394">
        <w:rPr>
          <w:rFonts w:ascii="Times New Roman" w:hAnsi="Times New Roman"/>
          <w:color w:val="auto"/>
          <w:sz w:val="28"/>
          <w:szCs w:val="28"/>
        </w:rPr>
        <w:t>индивидуальное</w:t>
      </w:r>
      <w:proofErr w:type="gramEnd"/>
      <w:r w:rsidRPr="00BD7394">
        <w:rPr>
          <w:rFonts w:ascii="Times New Roman" w:hAnsi="Times New Roman"/>
          <w:color w:val="auto"/>
          <w:sz w:val="28"/>
          <w:szCs w:val="28"/>
        </w:rPr>
        <w:t>, групповое, на уровне класса, на уровне  образовательной организации.</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Основными формами психолого­педагогического сопровождения являются: </w:t>
      </w:r>
    </w:p>
    <w:p w:rsidR="00D4633B" w:rsidRPr="00FF3660" w:rsidRDefault="00D4633B" w:rsidP="00C327FC">
      <w:pPr>
        <w:pStyle w:val="21"/>
        <w:spacing w:line="240" w:lineRule="auto"/>
        <w:ind w:firstLine="851"/>
      </w:pPr>
      <w:r w:rsidRPr="00CB6752">
        <w:rPr>
          <w:spacing w:val="2"/>
        </w:rPr>
        <w:t xml:space="preserve">диагностика, направленная на выявление особенностей </w:t>
      </w:r>
      <w:r w:rsidRPr="0041436B">
        <w:t>статуса ш</w:t>
      </w:r>
      <w:r w:rsidRPr="00FF3660">
        <w:t xml:space="preserve">кольника. Она может проводиться на этапе знакомства с ребёнком, после зачисления его в школу и в конце каждого учебного года; </w:t>
      </w:r>
    </w:p>
    <w:p w:rsidR="00D4633B" w:rsidRPr="00A87A29" w:rsidRDefault="00D4633B" w:rsidP="00C327FC">
      <w:pPr>
        <w:pStyle w:val="21"/>
        <w:spacing w:line="240" w:lineRule="auto"/>
        <w:ind w:firstLine="851"/>
      </w:pPr>
      <w:r w:rsidRPr="00797ECB">
        <w:rPr>
          <w:spacing w:val="2"/>
        </w:rPr>
        <w:t>консультирование педагогов и ро</w:t>
      </w:r>
      <w:r w:rsidRPr="00E55EE9">
        <w:rPr>
          <w:spacing w:val="2"/>
        </w:rPr>
        <w:t>дителей, которое осу</w:t>
      </w:r>
      <w:r w:rsidRPr="004902B1">
        <w:rPr>
          <w:spacing w:val="-2"/>
        </w:rPr>
        <w:t>ществляется учителем и психологом с учётом результатов диа</w:t>
      </w:r>
      <w:r w:rsidRPr="009B0659">
        <w:t xml:space="preserve">гностики, а также администрацией </w:t>
      </w:r>
      <w:r w:rsidRPr="002C5232">
        <w:t xml:space="preserve"> образовательной </w:t>
      </w:r>
      <w:r w:rsidRPr="00E417D8">
        <w:t>организации</w:t>
      </w:r>
      <w:r w:rsidRPr="00A87A29">
        <w:t>;</w:t>
      </w:r>
    </w:p>
    <w:p w:rsidR="00D4633B" w:rsidRPr="00821939" w:rsidRDefault="00D4633B" w:rsidP="00C327FC">
      <w:pPr>
        <w:pStyle w:val="21"/>
        <w:spacing w:line="240" w:lineRule="auto"/>
        <w:ind w:firstLine="851"/>
      </w:pPr>
      <w:r w:rsidRPr="00A87A29">
        <w:t>профилактика, экспертиза, развивающая работа, просве</w:t>
      </w:r>
      <w:r w:rsidRPr="00012122">
        <w:rPr>
          <w:spacing w:val="-2"/>
        </w:rPr>
        <w:t>щение, коррекционная работа, осуществляемая в течение все</w:t>
      </w:r>
      <w:r w:rsidRPr="00821939">
        <w:t>го учебного времени.</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К основным направлениям психолого­педагогического сопровождения можно отнести: </w:t>
      </w:r>
    </w:p>
    <w:p w:rsidR="00D4633B" w:rsidRPr="00CB6752" w:rsidRDefault="00D4633B" w:rsidP="00C327FC">
      <w:pPr>
        <w:pStyle w:val="21"/>
        <w:spacing w:line="240" w:lineRule="auto"/>
        <w:ind w:firstLine="851"/>
      </w:pPr>
      <w:r w:rsidRPr="00CB6752">
        <w:t xml:space="preserve">сохранение и укрепление психологического здоровья; </w:t>
      </w:r>
    </w:p>
    <w:p w:rsidR="00D4633B" w:rsidRPr="0041436B" w:rsidRDefault="00D4633B" w:rsidP="00C327FC">
      <w:pPr>
        <w:pStyle w:val="21"/>
        <w:spacing w:line="240" w:lineRule="auto"/>
        <w:ind w:firstLine="851"/>
      </w:pPr>
      <w:r w:rsidRPr="0041436B">
        <w:t xml:space="preserve">мониторинг возможностей и способностей обучающихся; </w:t>
      </w:r>
    </w:p>
    <w:p w:rsidR="00D4633B" w:rsidRPr="00797ECB" w:rsidRDefault="00D4633B" w:rsidP="00C327FC">
      <w:pPr>
        <w:pStyle w:val="21"/>
        <w:spacing w:line="240" w:lineRule="auto"/>
        <w:ind w:firstLine="851"/>
      </w:pPr>
      <w:r w:rsidRPr="00FF3660">
        <w:rPr>
          <w:spacing w:val="2"/>
        </w:rPr>
        <w:t>психолого­педагогическую поддержку участников олим</w:t>
      </w:r>
      <w:r w:rsidRPr="00797ECB">
        <w:t xml:space="preserve">пиадного движения; </w:t>
      </w:r>
    </w:p>
    <w:p w:rsidR="00D4633B" w:rsidRPr="004902B1" w:rsidRDefault="00D4633B" w:rsidP="00C327FC">
      <w:pPr>
        <w:pStyle w:val="21"/>
        <w:spacing w:line="240" w:lineRule="auto"/>
        <w:ind w:firstLine="851"/>
      </w:pPr>
      <w:r w:rsidRPr="004902B1">
        <w:t xml:space="preserve">формирование у </w:t>
      </w:r>
      <w:proofErr w:type="gramStart"/>
      <w:r w:rsidRPr="004902B1">
        <w:t>обучающихся</w:t>
      </w:r>
      <w:proofErr w:type="gramEnd"/>
      <w:r w:rsidRPr="004902B1">
        <w:t xml:space="preserve"> ценности здоровья и безопасного образа жизни; </w:t>
      </w:r>
    </w:p>
    <w:p w:rsidR="00D4633B" w:rsidRPr="009B0659" w:rsidRDefault="00D4633B" w:rsidP="00C327FC">
      <w:pPr>
        <w:pStyle w:val="21"/>
        <w:spacing w:line="240" w:lineRule="auto"/>
        <w:ind w:firstLine="851"/>
      </w:pPr>
      <w:r w:rsidRPr="009B0659">
        <w:t xml:space="preserve">развитие экологической культуры; </w:t>
      </w:r>
    </w:p>
    <w:p w:rsidR="00D4633B" w:rsidRPr="002C5232" w:rsidRDefault="00D4633B" w:rsidP="00C327FC">
      <w:pPr>
        <w:pStyle w:val="21"/>
        <w:spacing w:line="240" w:lineRule="auto"/>
        <w:ind w:firstLine="851"/>
      </w:pPr>
      <w:r w:rsidRPr="002C5232">
        <w:t>выявление и поддержку детей с особыми образовательными потребностями;</w:t>
      </w:r>
    </w:p>
    <w:p w:rsidR="00D4633B" w:rsidRPr="00A87A29" w:rsidRDefault="00D4633B" w:rsidP="00C327FC">
      <w:pPr>
        <w:pStyle w:val="21"/>
        <w:spacing w:line="240" w:lineRule="auto"/>
        <w:ind w:firstLine="851"/>
      </w:pPr>
      <w:r w:rsidRPr="002C5232">
        <w:rPr>
          <w:spacing w:val="2"/>
        </w:rPr>
        <w:t>формирование коммуникативных на</w:t>
      </w:r>
      <w:r w:rsidRPr="00E417D8">
        <w:rPr>
          <w:spacing w:val="2"/>
        </w:rPr>
        <w:t>выков в разновоз</w:t>
      </w:r>
      <w:r w:rsidRPr="00A87A29">
        <w:t xml:space="preserve">растной среде и среде сверстников; </w:t>
      </w:r>
    </w:p>
    <w:p w:rsidR="00D4633B" w:rsidRPr="00012122" w:rsidRDefault="00D4633B" w:rsidP="00C327FC">
      <w:pPr>
        <w:pStyle w:val="21"/>
        <w:spacing w:line="240" w:lineRule="auto"/>
        <w:ind w:firstLine="851"/>
      </w:pPr>
      <w:r w:rsidRPr="00C6263C">
        <w:t>поддержку детских объединений и ученического самоуп</w:t>
      </w:r>
      <w:r w:rsidRPr="00012122">
        <w:t xml:space="preserve">равления; </w:t>
      </w:r>
    </w:p>
    <w:p w:rsidR="00D4633B" w:rsidRPr="00BD7394" w:rsidRDefault="00D4633B" w:rsidP="00C327FC">
      <w:pPr>
        <w:pStyle w:val="21"/>
        <w:spacing w:line="240" w:lineRule="auto"/>
        <w:ind w:firstLine="851"/>
        <w:sectPr w:rsidR="00D4633B" w:rsidRPr="00BD7394" w:rsidSect="00A80084">
          <w:pgSz w:w="11906" w:h="16838" w:code="9"/>
          <w:pgMar w:top="1134" w:right="567" w:bottom="1134" w:left="1276" w:header="720" w:footer="720" w:gutter="0"/>
          <w:pgBorders w:offsetFrom="page">
            <w:top w:val="twistedLines1" w:sz="12" w:space="24" w:color="auto"/>
            <w:left w:val="twistedLines1" w:sz="12" w:space="24" w:color="auto"/>
            <w:bottom w:val="twistedLines1" w:sz="12" w:space="24" w:color="auto"/>
            <w:right w:val="twistedLines1" w:sz="12" w:space="24" w:color="auto"/>
          </w:pgBorders>
          <w:cols w:space="720"/>
          <w:noEndnote/>
        </w:sectPr>
      </w:pPr>
      <w:r w:rsidRPr="00821939">
        <w:t xml:space="preserve">выявление и поддержку </w:t>
      </w:r>
      <w:r w:rsidRPr="003B2B4B">
        <w:rPr>
          <w:szCs w:val="28"/>
        </w:rPr>
        <w:t xml:space="preserve">лиц, проявивших  выдающиеся </w:t>
      </w:r>
      <w:r w:rsidRPr="00B630CB">
        <w:rPr>
          <w:szCs w:val="28"/>
        </w:rPr>
        <w:t>способности</w:t>
      </w:r>
      <w:r w:rsidRPr="005B482A">
        <w:rPr>
          <w:szCs w:val="28"/>
        </w:rPr>
        <w:t>.</w:t>
      </w:r>
    </w:p>
    <w:p w:rsidR="00D4633B" w:rsidRPr="00BD7394" w:rsidRDefault="00D4633B" w:rsidP="00C327FC">
      <w:pPr>
        <w:pStyle w:val="ad"/>
        <w:spacing w:line="240" w:lineRule="auto"/>
        <w:ind w:firstLine="0"/>
        <w:rPr>
          <w:rFonts w:ascii="Times New Roman" w:hAnsi="Times New Roman"/>
          <w:color w:val="auto"/>
          <w:sz w:val="28"/>
          <w:szCs w:val="28"/>
        </w:rPr>
      </w:pPr>
    </w:p>
    <w:p w:rsidR="00D4633B" w:rsidRPr="00797ECB" w:rsidRDefault="00D4633B" w:rsidP="00C327FC">
      <w:pPr>
        <w:pStyle w:val="aff"/>
        <w:numPr>
          <w:ilvl w:val="2"/>
          <w:numId w:val="69"/>
        </w:numPr>
        <w:spacing w:line="240" w:lineRule="auto"/>
        <w:ind w:left="0" w:firstLine="0"/>
      </w:pPr>
      <w:bookmarkStart w:id="197" w:name="_Toc288394112"/>
      <w:bookmarkStart w:id="198" w:name="_Toc288410579"/>
      <w:bookmarkStart w:id="199" w:name="_Toc288410708"/>
      <w:bookmarkStart w:id="200" w:name="_Toc294246117"/>
      <w:r w:rsidRPr="0041436B">
        <w:t>Финансовое обеспечение реализации основной образовательной программы</w:t>
      </w:r>
      <w:bookmarkEnd w:id="197"/>
      <w:bookmarkEnd w:id="198"/>
      <w:bookmarkEnd w:id="199"/>
      <w:bookmarkEnd w:id="200"/>
    </w:p>
    <w:p w:rsidR="00D4633B" w:rsidRPr="009B0659" w:rsidRDefault="00D4633B" w:rsidP="00C327FC">
      <w:pPr>
        <w:ind w:firstLine="851"/>
        <w:jc w:val="both"/>
        <w:rPr>
          <w:sz w:val="28"/>
          <w:szCs w:val="28"/>
        </w:rPr>
      </w:pPr>
      <w:r w:rsidRPr="004902B1">
        <w:rPr>
          <w:sz w:val="28"/>
          <w:szCs w:val="28"/>
        </w:rPr>
        <w:t>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w:t>
      </w:r>
      <w:r w:rsidRPr="009B0659">
        <w:rPr>
          <w:sz w:val="28"/>
          <w:szCs w:val="28"/>
        </w:rPr>
        <w:t xml:space="preserve">щего образования. Объем действующих расходных обязательств отражается в государственном задании образовательной организации. </w:t>
      </w:r>
    </w:p>
    <w:p w:rsidR="00D4633B" w:rsidRPr="00E417D8" w:rsidRDefault="00D4633B" w:rsidP="00C327FC">
      <w:pPr>
        <w:ind w:firstLine="851"/>
        <w:jc w:val="both"/>
        <w:rPr>
          <w:sz w:val="28"/>
          <w:szCs w:val="28"/>
        </w:rPr>
      </w:pPr>
      <w:proofErr w:type="gramStart"/>
      <w:r w:rsidRPr="002C5232">
        <w:rPr>
          <w:sz w:val="28"/>
          <w:szCs w:val="28"/>
        </w:rPr>
        <w:t>Государственное задание устанавливает показатели, характеризующие качество и (или) объем (содержание) государственной услуги (рабо</w:t>
      </w:r>
      <w:r w:rsidRPr="00E417D8">
        <w:rPr>
          <w:sz w:val="28"/>
          <w:szCs w:val="28"/>
        </w:rPr>
        <w:t>ты), а также порядок ее оказания (выполнения).</w:t>
      </w:r>
      <w:proofErr w:type="gramEnd"/>
    </w:p>
    <w:p w:rsidR="00D4633B" w:rsidRPr="00C6263C" w:rsidRDefault="00D4633B" w:rsidP="00C327FC">
      <w:pPr>
        <w:ind w:firstLine="851"/>
        <w:jc w:val="both"/>
        <w:rPr>
          <w:sz w:val="28"/>
          <w:szCs w:val="28"/>
        </w:rPr>
      </w:pPr>
      <w:r w:rsidRPr="00A87A29">
        <w:rPr>
          <w:sz w:val="28"/>
          <w:szCs w:val="28"/>
        </w:rPr>
        <w:t>Финансовое обеспечение реализации образовательной программы основного общего образования бюджетного (автон</w:t>
      </w:r>
      <w:r w:rsidRPr="00C6263C">
        <w:rPr>
          <w:sz w:val="28"/>
          <w:szCs w:val="28"/>
        </w:rPr>
        <w:t>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w:t>
      </w:r>
    </w:p>
    <w:p w:rsidR="00D4633B" w:rsidRPr="00821939" w:rsidRDefault="00D4633B" w:rsidP="00C327FC">
      <w:pPr>
        <w:ind w:firstLine="851"/>
        <w:jc w:val="both"/>
        <w:rPr>
          <w:sz w:val="28"/>
          <w:szCs w:val="28"/>
        </w:rPr>
      </w:pPr>
      <w:r w:rsidRPr="00012122">
        <w:rPr>
          <w:sz w:val="28"/>
          <w:szCs w:val="28"/>
        </w:rPr>
        <w:t>Обеспечение государственных гарантий реализации прав на получение общедоступно</w:t>
      </w:r>
      <w:r w:rsidRPr="00821939">
        <w:rPr>
          <w:sz w:val="28"/>
          <w:szCs w:val="28"/>
        </w:rPr>
        <w:t xml:space="preserve">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D4633B" w:rsidRPr="00375003" w:rsidRDefault="00D4633B" w:rsidP="00C327FC">
      <w:pPr>
        <w:ind w:firstLine="851"/>
        <w:jc w:val="both"/>
        <w:rPr>
          <w:sz w:val="28"/>
          <w:szCs w:val="28"/>
        </w:rPr>
      </w:pPr>
      <w:r w:rsidRPr="003B2B4B">
        <w:rPr>
          <w:sz w:val="28"/>
          <w:szCs w:val="28"/>
        </w:rPr>
        <w:t>Норматив затрат на реализацию образовательной программы основного общего образования – гарантированный минимально допустимый объем финансовых сре</w:t>
      </w:r>
      <w:proofErr w:type="gramStart"/>
      <w:r w:rsidRPr="003B2B4B">
        <w:rPr>
          <w:sz w:val="28"/>
          <w:szCs w:val="28"/>
        </w:rPr>
        <w:t>дств в г</w:t>
      </w:r>
      <w:proofErr w:type="gramEnd"/>
      <w:r w:rsidRPr="003B2B4B">
        <w:rPr>
          <w:sz w:val="28"/>
          <w:szCs w:val="28"/>
        </w:rPr>
        <w:t>од в расчете на одного обучающегося, необходимый для реализации образовательной программы основного общего образования, включая:</w:t>
      </w:r>
    </w:p>
    <w:p w:rsidR="00D4633B" w:rsidRPr="005B482A" w:rsidRDefault="00D4633B" w:rsidP="00C327FC">
      <w:pPr>
        <w:numPr>
          <w:ilvl w:val="0"/>
          <w:numId w:val="40"/>
        </w:numPr>
        <w:tabs>
          <w:tab w:val="left" w:pos="993"/>
        </w:tabs>
        <w:ind w:left="0" w:firstLine="851"/>
        <w:jc w:val="both"/>
        <w:rPr>
          <w:sz w:val="28"/>
          <w:szCs w:val="28"/>
        </w:rPr>
      </w:pPr>
      <w:r w:rsidRPr="00B630CB">
        <w:rPr>
          <w:sz w:val="28"/>
          <w:szCs w:val="28"/>
        </w:rPr>
        <w:t>расходы на оплату труда работников, реализующих образовательную программу основного общего образова</w:t>
      </w:r>
      <w:r w:rsidRPr="005B482A">
        <w:rPr>
          <w:sz w:val="28"/>
          <w:szCs w:val="28"/>
        </w:rPr>
        <w:t>ния;</w:t>
      </w:r>
    </w:p>
    <w:p w:rsidR="00D4633B" w:rsidRPr="005B482A" w:rsidRDefault="00D4633B" w:rsidP="00C327FC">
      <w:pPr>
        <w:numPr>
          <w:ilvl w:val="0"/>
          <w:numId w:val="40"/>
        </w:numPr>
        <w:tabs>
          <w:tab w:val="left" w:pos="993"/>
        </w:tabs>
        <w:ind w:left="0" w:firstLine="851"/>
        <w:jc w:val="both"/>
        <w:rPr>
          <w:sz w:val="28"/>
          <w:szCs w:val="28"/>
        </w:rPr>
      </w:pPr>
      <w:r w:rsidRPr="005B482A">
        <w:rPr>
          <w:sz w:val="28"/>
          <w:szCs w:val="28"/>
        </w:rPr>
        <w:t>расходы на приобретение учебников и учебных пособий, средств обучения, игр, игрушек;</w:t>
      </w:r>
    </w:p>
    <w:p w:rsidR="00D4633B" w:rsidRPr="00BD7394" w:rsidRDefault="00D4633B" w:rsidP="00C327FC">
      <w:pPr>
        <w:numPr>
          <w:ilvl w:val="0"/>
          <w:numId w:val="40"/>
        </w:numPr>
        <w:tabs>
          <w:tab w:val="left" w:pos="993"/>
        </w:tabs>
        <w:ind w:left="0" w:firstLine="851"/>
        <w:jc w:val="both"/>
        <w:rPr>
          <w:sz w:val="28"/>
          <w:szCs w:val="28"/>
        </w:rPr>
      </w:pPr>
      <w:r w:rsidRPr="00BD7394">
        <w:rPr>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D4633B" w:rsidRPr="00BD7394" w:rsidRDefault="00D4633B" w:rsidP="00C327FC">
      <w:pPr>
        <w:ind w:firstLine="851"/>
        <w:jc w:val="both"/>
        <w:rPr>
          <w:sz w:val="28"/>
          <w:szCs w:val="28"/>
        </w:rPr>
      </w:pPr>
      <w:proofErr w:type="gramStart"/>
      <w:r w:rsidRPr="00BD7394">
        <w:rPr>
          <w:sz w:val="28"/>
          <w:szCs w:val="28"/>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w:t>
      </w:r>
      <w:proofErr w:type="gramEnd"/>
      <w:r w:rsidRPr="00BD7394">
        <w:rPr>
          <w:sz w:val="28"/>
          <w:szCs w:val="28"/>
        </w:rPr>
        <w:t xml:space="preserve"> учетом иных предусмотренных законодательством особенностей организации и осуществления образовательной деятельности (для различных </w:t>
      </w:r>
      <w:proofErr w:type="gramStart"/>
      <w:r w:rsidRPr="00BD7394">
        <w:rPr>
          <w:sz w:val="28"/>
          <w:szCs w:val="28"/>
        </w:rPr>
        <w:t>категорий</w:t>
      </w:r>
      <w:proofErr w:type="gramEnd"/>
      <w:r w:rsidRPr="00BD7394">
        <w:rPr>
          <w:sz w:val="28"/>
          <w:szCs w:val="28"/>
        </w:rPr>
        <w:t xml:space="preserve">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D4633B" w:rsidRPr="00BD7394" w:rsidRDefault="00D4633B" w:rsidP="00C327FC">
      <w:pPr>
        <w:ind w:firstLine="851"/>
        <w:jc w:val="both"/>
        <w:rPr>
          <w:sz w:val="28"/>
          <w:szCs w:val="28"/>
        </w:rPr>
      </w:pPr>
      <w:proofErr w:type="gramStart"/>
      <w:r w:rsidRPr="00BD7394">
        <w:rPr>
          <w:sz w:val="28"/>
          <w:szCs w:val="28"/>
        </w:rPr>
        <w:lastRenderedPageBreak/>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roofErr w:type="gramEnd"/>
    </w:p>
    <w:p w:rsidR="00D4633B" w:rsidRPr="00BD7394" w:rsidRDefault="00D4633B" w:rsidP="00C327FC">
      <w:pPr>
        <w:ind w:firstLine="851"/>
        <w:jc w:val="both"/>
        <w:rPr>
          <w:sz w:val="28"/>
          <w:szCs w:val="28"/>
        </w:rPr>
      </w:pPr>
      <w:r w:rsidRPr="00BD7394">
        <w:rPr>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D4633B" w:rsidRPr="00BD7394" w:rsidRDefault="00D4633B" w:rsidP="00C327FC">
      <w:pPr>
        <w:ind w:firstLine="851"/>
        <w:jc w:val="both"/>
        <w:rPr>
          <w:sz w:val="28"/>
          <w:szCs w:val="28"/>
        </w:rPr>
      </w:pPr>
      <w:r w:rsidRPr="00BD7394">
        <w:rPr>
          <w:sz w:val="28"/>
          <w:szCs w:val="28"/>
        </w:rPr>
        <w:t>Реализация подхода нормативного финансирования в расчете на одного обучающегося осуществляется на трех следующих уровнях:</w:t>
      </w:r>
    </w:p>
    <w:p w:rsidR="00D4633B" w:rsidRPr="00BD7394" w:rsidRDefault="00D4633B" w:rsidP="00C327FC">
      <w:pPr>
        <w:numPr>
          <w:ilvl w:val="0"/>
          <w:numId w:val="39"/>
        </w:numPr>
        <w:tabs>
          <w:tab w:val="left" w:pos="1134"/>
        </w:tabs>
        <w:ind w:left="0" w:firstLine="851"/>
        <w:jc w:val="both"/>
        <w:rPr>
          <w:sz w:val="28"/>
          <w:szCs w:val="28"/>
        </w:rPr>
      </w:pPr>
      <w:r w:rsidRPr="00BD7394">
        <w:rPr>
          <w:sz w:val="28"/>
          <w:szCs w:val="28"/>
        </w:rPr>
        <w:t>межбюджетные отношения (бюджет субъекта Российской Федерации – местный бюджет);</w:t>
      </w:r>
    </w:p>
    <w:p w:rsidR="00D4633B" w:rsidRPr="00BD7394" w:rsidRDefault="00D4633B" w:rsidP="00C327FC">
      <w:pPr>
        <w:numPr>
          <w:ilvl w:val="0"/>
          <w:numId w:val="39"/>
        </w:numPr>
        <w:tabs>
          <w:tab w:val="left" w:pos="1134"/>
        </w:tabs>
        <w:ind w:left="0" w:firstLine="851"/>
        <w:jc w:val="both"/>
        <w:rPr>
          <w:sz w:val="28"/>
          <w:szCs w:val="28"/>
        </w:rPr>
      </w:pPr>
      <w:r w:rsidRPr="00BD7394">
        <w:rPr>
          <w:sz w:val="28"/>
          <w:szCs w:val="28"/>
        </w:rPr>
        <w:t>внутрибюджетные отношения (местный бюджет – муниципальная общеобразовательная организация);</w:t>
      </w:r>
    </w:p>
    <w:p w:rsidR="00D4633B" w:rsidRPr="00BD7394" w:rsidRDefault="00D4633B" w:rsidP="00C327FC">
      <w:pPr>
        <w:numPr>
          <w:ilvl w:val="0"/>
          <w:numId w:val="39"/>
        </w:numPr>
        <w:tabs>
          <w:tab w:val="left" w:pos="1134"/>
        </w:tabs>
        <w:ind w:left="0" w:firstLine="851"/>
        <w:jc w:val="both"/>
        <w:rPr>
          <w:sz w:val="28"/>
          <w:szCs w:val="28"/>
        </w:rPr>
      </w:pPr>
      <w:r w:rsidRPr="00BD7394">
        <w:rPr>
          <w:sz w:val="28"/>
          <w:szCs w:val="28"/>
        </w:rPr>
        <w:t>общеобразовательная организация.</w:t>
      </w:r>
    </w:p>
    <w:p w:rsidR="00D4633B" w:rsidRPr="00BD7394" w:rsidRDefault="00D4633B" w:rsidP="00C327FC">
      <w:pPr>
        <w:ind w:firstLine="851"/>
        <w:jc w:val="both"/>
        <w:rPr>
          <w:sz w:val="28"/>
          <w:szCs w:val="28"/>
        </w:rPr>
      </w:pPr>
      <w:r w:rsidRPr="00BD7394">
        <w:rPr>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w:t>
      </w:r>
    </w:p>
    <w:p w:rsidR="00D4633B" w:rsidRPr="00BD7394" w:rsidRDefault="00D4633B" w:rsidP="00C327FC">
      <w:pPr>
        <w:numPr>
          <w:ilvl w:val="0"/>
          <w:numId w:val="41"/>
        </w:numPr>
        <w:tabs>
          <w:tab w:val="left" w:pos="1134"/>
        </w:tabs>
        <w:ind w:left="0" w:firstLine="851"/>
        <w:jc w:val="both"/>
        <w:rPr>
          <w:sz w:val="28"/>
          <w:szCs w:val="28"/>
        </w:rPr>
      </w:pPr>
      <w:r w:rsidRPr="00BD7394">
        <w:rPr>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D4633B" w:rsidRPr="00BD7394" w:rsidRDefault="00D4633B" w:rsidP="00C327FC">
      <w:pPr>
        <w:numPr>
          <w:ilvl w:val="0"/>
          <w:numId w:val="41"/>
        </w:numPr>
        <w:tabs>
          <w:tab w:val="left" w:pos="1134"/>
        </w:tabs>
        <w:ind w:left="0" w:firstLine="851"/>
        <w:jc w:val="both"/>
        <w:rPr>
          <w:sz w:val="28"/>
          <w:szCs w:val="28"/>
        </w:rPr>
      </w:pPr>
      <w:r w:rsidRPr="00BD7394">
        <w:rPr>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D4633B" w:rsidRPr="00BD7394" w:rsidRDefault="00D4633B" w:rsidP="00C327FC">
      <w:pPr>
        <w:ind w:firstLine="851"/>
        <w:jc w:val="both"/>
        <w:rPr>
          <w:sz w:val="28"/>
          <w:szCs w:val="28"/>
        </w:rPr>
      </w:pPr>
      <w:r w:rsidRPr="00BD7394">
        <w:rPr>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D4633B" w:rsidRPr="00BD7394" w:rsidRDefault="00D4633B" w:rsidP="00C327FC">
      <w:pPr>
        <w:ind w:firstLine="851"/>
        <w:jc w:val="both"/>
        <w:rPr>
          <w:sz w:val="28"/>
          <w:szCs w:val="28"/>
        </w:rPr>
      </w:pPr>
      <w:r w:rsidRPr="00BD7394">
        <w:rPr>
          <w:sz w:val="28"/>
          <w:szCs w:val="28"/>
        </w:rPr>
        <w:t>При разработке программы образовательной организации в части обучения детей с ограниченными возможностями,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D4633B" w:rsidRPr="00BD7394" w:rsidRDefault="00D4633B" w:rsidP="00C327FC">
      <w:pPr>
        <w:ind w:firstLine="851"/>
        <w:jc w:val="both"/>
        <w:rPr>
          <w:sz w:val="28"/>
          <w:szCs w:val="28"/>
        </w:rPr>
      </w:pPr>
      <w:proofErr w:type="gramStart"/>
      <w:r w:rsidRPr="00BD7394">
        <w:rPr>
          <w:sz w:val="28"/>
          <w:szCs w:val="28"/>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учетом </w:t>
      </w:r>
      <w:r w:rsidRPr="00BD7394">
        <w:rPr>
          <w:sz w:val="28"/>
          <w:szCs w:val="28"/>
        </w:rPr>
        <w:lastRenderedPageBreak/>
        <w:t>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proofErr w:type="gramEnd"/>
      <w:r w:rsidRPr="00BD7394">
        <w:rPr>
          <w:sz w:val="28"/>
          <w:szCs w:val="28"/>
        </w:rPr>
        <w:t xml:space="preserve"> </w:t>
      </w:r>
      <w:proofErr w:type="gramStart"/>
      <w:r w:rsidRPr="00BD7394">
        <w:rPr>
          <w:sz w:val="28"/>
          <w:szCs w:val="28"/>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roofErr w:type="gramEnd"/>
    </w:p>
    <w:p w:rsidR="00D4633B" w:rsidRPr="00BD7394" w:rsidRDefault="00D4633B" w:rsidP="00C327FC">
      <w:pPr>
        <w:ind w:firstLine="851"/>
        <w:jc w:val="both"/>
        <w:rPr>
          <w:sz w:val="28"/>
          <w:szCs w:val="28"/>
        </w:rPr>
      </w:pPr>
      <w:r w:rsidRPr="00BD7394">
        <w:rPr>
          <w:sz w:val="28"/>
          <w:szCs w:val="28"/>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D4633B" w:rsidRPr="00BD7394" w:rsidRDefault="00D4633B" w:rsidP="00C327FC">
      <w:pPr>
        <w:ind w:firstLine="851"/>
        <w:jc w:val="both"/>
        <w:rPr>
          <w:sz w:val="28"/>
          <w:szCs w:val="28"/>
        </w:rPr>
      </w:pPr>
      <w:proofErr w:type="gramStart"/>
      <w:r w:rsidRPr="00BD7394">
        <w:rPr>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roofErr w:type="gramEnd"/>
    </w:p>
    <w:p w:rsidR="00D4633B" w:rsidRPr="00BD7394" w:rsidRDefault="00D4633B" w:rsidP="00C327FC">
      <w:pPr>
        <w:ind w:firstLine="851"/>
        <w:jc w:val="both"/>
        <w:rPr>
          <w:sz w:val="28"/>
          <w:szCs w:val="28"/>
        </w:rPr>
      </w:pPr>
      <w:r w:rsidRPr="00BD7394">
        <w:rPr>
          <w:sz w:val="28"/>
          <w:szCs w:val="28"/>
        </w:rPr>
        <w:t>Справочно: в соответствии с установленным порядком финансирования оплаты труда работников образовательных организаций:</w:t>
      </w:r>
    </w:p>
    <w:p w:rsidR="00D4633B" w:rsidRPr="00BD7394" w:rsidRDefault="00D4633B" w:rsidP="00C327FC">
      <w:pPr>
        <w:numPr>
          <w:ilvl w:val="0"/>
          <w:numId w:val="42"/>
        </w:numPr>
        <w:tabs>
          <w:tab w:val="left" w:pos="1134"/>
        </w:tabs>
        <w:ind w:left="0" w:firstLine="851"/>
        <w:jc w:val="both"/>
        <w:rPr>
          <w:sz w:val="28"/>
          <w:szCs w:val="28"/>
        </w:rPr>
      </w:pPr>
      <w:proofErr w:type="gramStart"/>
      <w:r w:rsidRPr="00BD7394">
        <w:rPr>
          <w:sz w:val="28"/>
          <w:szCs w:val="28"/>
        </w:rPr>
        <w:t>фонд оплаты труда образовательной организации состоит из базовой и стимулирующей частей.</w:t>
      </w:r>
      <w:proofErr w:type="gramEnd"/>
      <w:r w:rsidRPr="00BD7394">
        <w:rPr>
          <w:sz w:val="28"/>
          <w:szCs w:val="28"/>
        </w:rPr>
        <w:t xml:space="preserve">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D4633B" w:rsidRPr="00BD7394" w:rsidRDefault="00D4633B" w:rsidP="00C327FC">
      <w:pPr>
        <w:numPr>
          <w:ilvl w:val="0"/>
          <w:numId w:val="42"/>
        </w:numPr>
        <w:tabs>
          <w:tab w:val="left" w:pos="1134"/>
        </w:tabs>
        <w:ind w:left="0" w:firstLine="851"/>
        <w:jc w:val="both"/>
        <w:rPr>
          <w:sz w:val="28"/>
          <w:szCs w:val="28"/>
        </w:rPr>
      </w:pPr>
      <w:r w:rsidRPr="00BD7394">
        <w:rPr>
          <w:sz w:val="28"/>
          <w:szCs w:val="28"/>
        </w:rPr>
        <w:t xml:space="preserve">базовая часть фонда оплаты труда обеспечивает гарантированную заработную плату работников; </w:t>
      </w:r>
    </w:p>
    <w:p w:rsidR="00D4633B" w:rsidRPr="00BD7394" w:rsidRDefault="00D4633B" w:rsidP="00C327FC">
      <w:pPr>
        <w:numPr>
          <w:ilvl w:val="0"/>
          <w:numId w:val="42"/>
        </w:numPr>
        <w:tabs>
          <w:tab w:val="left" w:pos="1134"/>
        </w:tabs>
        <w:ind w:left="0" w:firstLine="851"/>
        <w:jc w:val="both"/>
        <w:rPr>
          <w:sz w:val="28"/>
          <w:szCs w:val="28"/>
        </w:rPr>
      </w:pPr>
      <w:r w:rsidRPr="00BD7394">
        <w:rPr>
          <w:sz w:val="28"/>
          <w:szCs w:val="28"/>
        </w:rPr>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D4633B" w:rsidRPr="00BD7394" w:rsidRDefault="00D4633B" w:rsidP="00C327FC">
      <w:pPr>
        <w:numPr>
          <w:ilvl w:val="0"/>
          <w:numId w:val="42"/>
        </w:numPr>
        <w:tabs>
          <w:tab w:val="left" w:pos="1134"/>
        </w:tabs>
        <w:ind w:left="0" w:firstLine="851"/>
        <w:jc w:val="both"/>
        <w:rPr>
          <w:sz w:val="28"/>
          <w:szCs w:val="28"/>
        </w:rPr>
      </w:pPr>
      <w:proofErr w:type="gramStart"/>
      <w:r w:rsidRPr="00BD7394">
        <w:rPr>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roofErr w:type="gramEnd"/>
    </w:p>
    <w:p w:rsidR="00D4633B" w:rsidRPr="00BD7394" w:rsidRDefault="00D4633B" w:rsidP="00C327FC">
      <w:pPr>
        <w:numPr>
          <w:ilvl w:val="0"/>
          <w:numId w:val="42"/>
        </w:numPr>
        <w:tabs>
          <w:tab w:val="left" w:pos="1134"/>
        </w:tabs>
        <w:ind w:left="0" w:firstLine="851"/>
        <w:jc w:val="both"/>
        <w:rPr>
          <w:sz w:val="28"/>
          <w:szCs w:val="28"/>
        </w:rPr>
      </w:pPr>
      <w:r w:rsidRPr="00BD7394">
        <w:rPr>
          <w:sz w:val="28"/>
          <w:szCs w:val="28"/>
        </w:rPr>
        <w:t>общая часть фонда оплаты труда обеспечивает гарантированную оплату труда педагогического работника.</w:t>
      </w:r>
    </w:p>
    <w:p w:rsidR="00D4633B" w:rsidRPr="00BD7394" w:rsidRDefault="00D4633B" w:rsidP="00C327FC">
      <w:pPr>
        <w:ind w:firstLine="851"/>
        <w:jc w:val="both"/>
        <w:rPr>
          <w:sz w:val="28"/>
          <w:szCs w:val="28"/>
        </w:rPr>
      </w:pPr>
      <w:r w:rsidRPr="00BD7394">
        <w:rPr>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w:t>
      </w:r>
      <w:r w:rsidRPr="00BD7394">
        <w:rPr>
          <w:sz w:val="28"/>
          <w:szCs w:val="28"/>
        </w:rPr>
        <w:lastRenderedPageBreak/>
        <w:t xml:space="preserve">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D4633B" w:rsidRPr="00BD7394" w:rsidRDefault="00D4633B" w:rsidP="00C327FC">
      <w:pPr>
        <w:ind w:firstLine="851"/>
        <w:jc w:val="both"/>
        <w:rPr>
          <w:sz w:val="28"/>
          <w:szCs w:val="28"/>
        </w:rPr>
      </w:pPr>
      <w:r w:rsidRPr="00BD7394">
        <w:rPr>
          <w:sz w:val="28"/>
          <w:szCs w:val="28"/>
        </w:rPr>
        <w:t>Образовательная организация самостоятельно определяет:</w:t>
      </w:r>
    </w:p>
    <w:p w:rsidR="00D4633B" w:rsidRPr="00BD7394" w:rsidRDefault="00D4633B" w:rsidP="00C327FC">
      <w:pPr>
        <w:numPr>
          <w:ilvl w:val="0"/>
          <w:numId w:val="43"/>
        </w:numPr>
        <w:tabs>
          <w:tab w:val="left" w:pos="1134"/>
        </w:tabs>
        <w:ind w:left="0" w:firstLine="851"/>
        <w:jc w:val="both"/>
        <w:rPr>
          <w:sz w:val="28"/>
          <w:szCs w:val="28"/>
        </w:rPr>
      </w:pPr>
      <w:r w:rsidRPr="00BD7394">
        <w:rPr>
          <w:sz w:val="28"/>
          <w:szCs w:val="28"/>
        </w:rPr>
        <w:t>соотношение базовой и стимулирующей части фонда оплаты труда;</w:t>
      </w:r>
    </w:p>
    <w:p w:rsidR="00D4633B" w:rsidRPr="00BD7394" w:rsidRDefault="00D4633B" w:rsidP="00C327FC">
      <w:pPr>
        <w:numPr>
          <w:ilvl w:val="0"/>
          <w:numId w:val="43"/>
        </w:numPr>
        <w:tabs>
          <w:tab w:val="left" w:pos="1134"/>
        </w:tabs>
        <w:ind w:left="0" w:firstLine="851"/>
        <w:jc w:val="both"/>
        <w:rPr>
          <w:sz w:val="28"/>
          <w:szCs w:val="28"/>
        </w:rPr>
      </w:pPr>
      <w:r w:rsidRPr="00BD7394">
        <w:rPr>
          <w:spacing w:val="-4"/>
          <w:sz w:val="28"/>
          <w:szCs w:val="28"/>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w:t>
      </w:r>
      <w:r w:rsidRPr="00BD7394">
        <w:rPr>
          <w:sz w:val="28"/>
          <w:szCs w:val="28"/>
        </w:rPr>
        <w:t xml:space="preserve"> персонала;</w:t>
      </w:r>
    </w:p>
    <w:p w:rsidR="00D4633B" w:rsidRPr="00BD7394" w:rsidRDefault="00D4633B" w:rsidP="00C327FC">
      <w:pPr>
        <w:numPr>
          <w:ilvl w:val="0"/>
          <w:numId w:val="43"/>
        </w:numPr>
        <w:tabs>
          <w:tab w:val="left" w:pos="1134"/>
        </w:tabs>
        <w:ind w:left="0" w:firstLine="851"/>
        <w:jc w:val="both"/>
        <w:rPr>
          <w:sz w:val="28"/>
          <w:szCs w:val="28"/>
        </w:rPr>
      </w:pPr>
      <w:r w:rsidRPr="00BD7394">
        <w:rPr>
          <w:sz w:val="28"/>
          <w:szCs w:val="28"/>
        </w:rPr>
        <w:t>соотношение общей и специальной частей внутри базовой части фонда оплаты труда;</w:t>
      </w:r>
    </w:p>
    <w:p w:rsidR="00D4633B" w:rsidRPr="00BD7394" w:rsidRDefault="00D4633B" w:rsidP="00C327FC">
      <w:pPr>
        <w:numPr>
          <w:ilvl w:val="0"/>
          <w:numId w:val="43"/>
        </w:numPr>
        <w:tabs>
          <w:tab w:val="left" w:pos="1134"/>
        </w:tabs>
        <w:ind w:left="0" w:firstLine="851"/>
        <w:jc w:val="both"/>
        <w:rPr>
          <w:sz w:val="28"/>
          <w:szCs w:val="28"/>
        </w:rPr>
      </w:pPr>
      <w:r w:rsidRPr="00BD7394">
        <w:rPr>
          <w:sz w:val="28"/>
          <w:szCs w:val="28"/>
        </w:rPr>
        <w:t xml:space="preserve">порядок </w:t>
      </w:r>
      <w:proofErr w:type="gramStart"/>
      <w:r w:rsidRPr="00BD7394">
        <w:rPr>
          <w:sz w:val="28"/>
          <w:szCs w:val="28"/>
        </w:rPr>
        <w:t>распределения стимулирующей части фонда оплаты труда</w:t>
      </w:r>
      <w:proofErr w:type="gramEnd"/>
      <w:r w:rsidRPr="00BD7394">
        <w:rPr>
          <w:sz w:val="28"/>
          <w:szCs w:val="28"/>
        </w:rPr>
        <w:t xml:space="preserve"> в соответствии с региональными и муниципальными нормативными правовыми актами.</w:t>
      </w:r>
    </w:p>
    <w:p w:rsidR="00D4633B" w:rsidRPr="00BD7394" w:rsidRDefault="00D4633B" w:rsidP="00C327FC">
      <w:pPr>
        <w:ind w:firstLine="851"/>
        <w:jc w:val="both"/>
        <w:rPr>
          <w:sz w:val="28"/>
          <w:szCs w:val="28"/>
        </w:rPr>
      </w:pPr>
      <w:r w:rsidRPr="00BD7394">
        <w:rPr>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D4633B" w:rsidRPr="00BD7394" w:rsidRDefault="00D4633B" w:rsidP="00C327FC">
      <w:pPr>
        <w:ind w:firstLine="851"/>
        <w:jc w:val="both"/>
        <w:rPr>
          <w:sz w:val="28"/>
          <w:szCs w:val="28"/>
        </w:rPr>
      </w:pPr>
      <w:r w:rsidRPr="00BD7394">
        <w:rPr>
          <w:sz w:val="28"/>
          <w:szCs w:val="28"/>
        </w:rPr>
        <w:t xml:space="preserve">Для обеспечения требований ФГОС на основе проведенного </w:t>
      </w:r>
      <w:proofErr w:type="gramStart"/>
      <w:r w:rsidRPr="00BD7394">
        <w:rPr>
          <w:sz w:val="28"/>
          <w:szCs w:val="28"/>
        </w:rPr>
        <w:t>анализа материально-технических условий реализации образовательной программы основного общего образования</w:t>
      </w:r>
      <w:proofErr w:type="gramEnd"/>
      <w:r w:rsidRPr="00BD7394">
        <w:rPr>
          <w:sz w:val="28"/>
          <w:szCs w:val="28"/>
        </w:rPr>
        <w:t xml:space="preserve"> образовательная организация:</w:t>
      </w:r>
    </w:p>
    <w:p w:rsidR="00D4633B" w:rsidRPr="00BD7394" w:rsidRDefault="00D4633B" w:rsidP="00C327FC">
      <w:pPr>
        <w:ind w:firstLine="851"/>
        <w:jc w:val="both"/>
        <w:rPr>
          <w:sz w:val="28"/>
          <w:szCs w:val="28"/>
        </w:rPr>
      </w:pPr>
      <w:r w:rsidRPr="00BD7394">
        <w:rPr>
          <w:sz w:val="28"/>
          <w:szCs w:val="28"/>
        </w:rPr>
        <w:t>1) проводит экономический расчет стоимости обеспечения требований ФГОС;</w:t>
      </w:r>
    </w:p>
    <w:p w:rsidR="00D4633B" w:rsidRPr="00BD7394" w:rsidRDefault="00D4633B" w:rsidP="00C327FC">
      <w:pPr>
        <w:ind w:firstLine="851"/>
        <w:jc w:val="both"/>
        <w:rPr>
          <w:sz w:val="28"/>
          <w:szCs w:val="28"/>
        </w:rPr>
      </w:pPr>
      <w:r w:rsidRPr="00BD7394">
        <w:rPr>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D4633B" w:rsidRPr="00BD7394" w:rsidRDefault="00D4633B" w:rsidP="00C327FC">
      <w:pPr>
        <w:ind w:firstLine="851"/>
        <w:jc w:val="both"/>
        <w:rPr>
          <w:sz w:val="28"/>
          <w:szCs w:val="28"/>
        </w:rPr>
      </w:pPr>
      <w:r w:rsidRPr="00BD7394">
        <w:rPr>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D4633B" w:rsidRPr="00BD7394" w:rsidRDefault="00D4633B" w:rsidP="00C327FC">
      <w:pPr>
        <w:ind w:firstLine="851"/>
        <w:jc w:val="both"/>
        <w:rPr>
          <w:sz w:val="28"/>
          <w:szCs w:val="28"/>
        </w:rPr>
      </w:pPr>
      <w:r w:rsidRPr="00BD7394">
        <w:rPr>
          <w:sz w:val="28"/>
          <w:szCs w:val="28"/>
        </w:rPr>
        <w:t>4) соотносит необходимые затраты с региональным (муниципальным)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D4633B" w:rsidRPr="00BD7394" w:rsidRDefault="00D4633B" w:rsidP="00C327FC">
      <w:pPr>
        <w:ind w:firstLine="851"/>
        <w:jc w:val="both"/>
        <w:rPr>
          <w:sz w:val="28"/>
          <w:szCs w:val="28"/>
        </w:rPr>
      </w:pPr>
      <w:r w:rsidRPr="00BD7394">
        <w:rPr>
          <w:sz w:val="28"/>
          <w:szCs w:val="28"/>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D4633B" w:rsidRPr="00BD7394" w:rsidRDefault="00D4633B" w:rsidP="00C327FC">
      <w:pPr>
        <w:pStyle w:val="1-21"/>
        <w:numPr>
          <w:ilvl w:val="0"/>
          <w:numId w:val="38"/>
        </w:numPr>
        <w:tabs>
          <w:tab w:val="left" w:pos="993"/>
        </w:tabs>
        <w:ind w:left="0" w:firstLine="851"/>
        <w:jc w:val="both"/>
        <w:rPr>
          <w:rFonts w:ascii="Times New Roman" w:hAnsi="Times New Roman"/>
          <w:sz w:val="28"/>
          <w:szCs w:val="28"/>
        </w:rPr>
      </w:pPr>
      <w:r w:rsidRPr="00BD7394">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D4633B" w:rsidRPr="00BD7394" w:rsidRDefault="00D4633B" w:rsidP="00C327FC">
      <w:pPr>
        <w:pStyle w:val="1-21"/>
        <w:widowControl w:val="0"/>
        <w:numPr>
          <w:ilvl w:val="0"/>
          <w:numId w:val="38"/>
        </w:numPr>
        <w:tabs>
          <w:tab w:val="left" w:pos="993"/>
        </w:tabs>
        <w:ind w:left="0" w:firstLine="851"/>
        <w:jc w:val="both"/>
        <w:rPr>
          <w:rFonts w:ascii="Times New Roman" w:hAnsi="Times New Roman"/>
          <w:sz w:val="28"/>
          <w:szCs w:val="28"/>
        </w:rPr>
      </w:pPr>
      <w:r w:rsidRPr="00BD7394">
        <w:rPr>
          <w:rFonts w:ascii="Times New Roman" w:hAnsi="Times New Roman"/>
          <w:sz w:val="28"/>
          <w:szCs w:val="28"/>
        </w:rPr>
        <w:t xml:space="preserve">за счет выделения ставок педагогов дополнительного образования, </w:t>
      </w:r>
      <w:r w:rsidRPr="00BD7394">
        <w:rPr>
          <w:rFonts w:ascii="Times New Roman" w:hAnsi="Times New Roman"/>
          <w:sz w:val="28"/>
          <w:szCs w:val="28"/>
        </w:rPr>
        <w:lastRenderedPageBreak/>
        <w:t>которые обеспечивают реализацию для обучающихся образовательной организации широкого спектра программ внеурочной деятельности.</w:t>
      </w:r>
    </w:p>
    <w:p w:rsidR="00D4633B" w:rsidRPr="00BD7394" w:rsidRDefault="00D4633B" w:rsidP="00C327FC">
      <w:pPr>
        <w:widowControl w:val="0"/>
        <w:ind w:firstLine="851"/>
        <w:jc w:val="both"/>
        <w:rPr>
          <w:sz w:val="28"/>
          <w:szCs w:val="28"/>
        </w:rPr>
      </w:pPr>
      <w:r w:rsidRPr="00BD7394">
        <w:rPr>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законом  (пункт 10 ст. 2 ФЗ от 29.12.2012 № 273-ФЗ «Об образовании в Российской Федерации» (п. 10, ст. 2).).</w:t>
      </w:r>
    </w:p>
    <w:p w:rsidR="00D4633B" w:rsidRPr="00BD7394" w:rsidRDefault="00D4633B" w:rsidP="00C327FC">
      <w:pPr>
        <w:widowControl w:val="0"/>
        <w:ind w:firstLine="851"/>
        <w:jc w:val="both"/>
        <w:rPr>
          <w:sz w:val="28"/>
          <w:szCs w:val="28"/>
        </w:rPr>
      </w:pPr>
      <w:r w:rsidRPr="00BD7394">
        <w:rPr>
          <w:sz w:val="28"/>
          <w:szCs w:val="28"/>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w:t>
      </w:r>
      <w:proofErr w:type="spellStart"/>
      <w:proofErr w:type="gramStart"/>
      <w:r w:rsidRPr="00BD7394">
        <w:rPr>
          <w:sz w:val="28"/>
          <w:szCs w:val="28"/>
        </w:rPr>
        <w:t>в</w:t>
      </w:r>
      <w:proofErr w:type="spellEnd"/>
      <w:proofErr w:type="gramEnd"/>
      <w:r w:rsidRPr="00BD7394">
        <w:rPr>
          <w:sz w:val="28"/>
          <w:szCs w:val="28"/>
        </w:rPr>
        <w:t xml:space="preserve"> соответствии с законом «Об образовании в Российской Федерации» (п. 10, ст. 2).</w:t>
      </w:r>
    </w:p>
    <w:p w:rsidR="00D4633B" w:rsidRPr="00BD7394" w:rsidRDefault="00D4633B" w:rsidP="00C327FC">
      <w:pPr>
        <w:shd w:val="clear" w:color="auto" w:fill="FFFFFF"/>
        <w:tabs>
          <w:tab w:val="left" w:pos="1238"/>
        </w:tabs>
        <w:ind w:firstLine="851"/>
        <w:jc w:val="both"/>
        <w:rPr>
          <w:sz w:val="28"/>
          <w:szCs w:val="28"/>
        </w:rPr>
      </w:pPr>
      <w:r w:rsidRPr="00BD7394">
        <w:rPr>
          <w:sz w:val="28"/>
          <w:szCs w:val="28"/>
        </w:rPr>
        <w:t xml:space="preserve">Финансовое обеспечение оказания государственных услуг </w:t>
      </w:r>
      <w:r w:rsidRPr="00BD7394">
        <w:rPr>
          <w:spacing w:val="-3"/>
          <w:sz w:val="28"/>
          <w:szCs w:val="28"/>
        </w:rPr>
        <w:t xml:space="preserve">осуществляется в пределах бюджетных ассигнований, предусмотренных </w:t>
      </w:r>
      <w:r w:rsidRPr="00BD7394">
        <w:rPr>
          <w:sz w:val="28"/>
          <w:szCs w:val="28"/>
        </w:rPr>
        <w:t>организации на очередной финансовый год.</w:t>
      </w:r>
    </w:p>
    <w:p w:rsidR="00D4633B" w:rsidRPr="00BD7394" w:rsidRDefault="00D4633B" w:rsidP="00C327FC"/>
    <w:p w:rsidR="00D4633B" w:rsidRPr="00BD7394" w:rsidRDefault="00D4633B" w:rsidP="00C327FC">
      <w:pPr>
        <w:pStyle w:val="aff"/>
        <w:numPr>
          <w:ilvl w:val="2"/>
          <w:numId w:val="69"/>
        </w:numPr>
        <w:spacing w:line="240" w:lineRule="auto"/>
        <w:ind w:left="0" w:firstLine="0"/>
      </w:pPr>
      <w:bookmarkStart w:id="201" w:name="_Toc288394113"/>
      <w:bookmarkStart w:id="202" w:name="_Toc288410580"/>
      <w:bookmarkStart w:id="203" w:name="_Toc288410709"/>
      <w:bookmarkStart w:id="204" w:name="_Toc294246118"/>
      <w:r w:rsidRPr="00BD7394">
        <w:t>Материально-технические условия реализации основной образовательной программы</w:t>
      </w:r>
      <w:bookmarkEnd w:id="201"/>
      <w:bookmarkEnd w:id="202"/>
      <w:bookmarkEnd w:id="203"/>
      <w:bookmarkEnd w:id="204"/>
    </w:p>
    <w:p w:rsidR="00D4633B" w:rsidRPr="00BD7394" w:rsidRDefault="00D4633B" w:rsidP="00C327FC"/>
    <w:p w:rsidR="006E6D38" w:rsidRPr="006E6D38"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Материально­техническ</w:t>
      </w:r>
      <w:r w:rsidR="006E6D38">
        <w:rPr>
          <w:rFonts w:ascii="Times New Roman" w:hAnsi="Times New Roman"/>
          <w:color w:val="auto"/>
          <w:sz w:val="28"/>
          <w:szCs w:val="28"/>
        </w:rPr>
        <w:t>ое обеспечение одно из важнейших условий реализации основной образовательной</w:t>
      </w:r>
      <w:r w:rsidRPr="00BD7394">
        <w:rPr>
          <w:rFonts w:ascii="Times New Roman" w:hAnsi="Times New Roman"/>
          <w:color w:val="auto"/>
          <w:spacing w:val="-2"/>
          <w:sz w:val="28"/>
          <w:szCs w:val="28"/>
        </w:rPr>
        <w:t xml:space="preserve"> </w:t>
      </w:r>
      <w:r w:rsidR="006E6D38">
        <w:rPr>
          <w:rFonts w:ascii="Times New Roman" w:hAnsi="Times New Roman"/>
          <w:color w:val="auto"/>
          <w:spacing w:val="-2"/>
          <w:sz w:val="28"/>
          <w:szCs w:val="28"/>
        </w:rPr>
        <w:t xml:space="preserve">программы начального образования. </w:t>
      </w:r>
    </w:p>
    <w:p w:rsidR="00D4633B" w:rsidRPr="00BD7394" w:rsidRDefault="00D4633B" w:rsidP="00C327FC">
      <w:pPr>
        <w:pStyle w:val="a3"/>
        <w:spacing w:line="240" w:lineRule="auto"/>
        <w:ind w:firstLine="0"/>
        <w:rPr>
          <w:rFonts w:ascii="Times New Roman" w:hAnsi="Times New Roman"/>
          <w:color w:val="auto"/>
          <w:sz w:val="28"/>
          <w:szCs w:val="28"/>
        </w:rPr>
      </w:pPr>
      <w:r w:rsidRPr="00BD7394">
        <w:rPr>
          <w:rFonts w:ascii="Times New Roman" w:hAnsi="Times New Roman"/>
          <w:color w:val="auto"/>
          <w:spacing w:val="-2"/>
          <w:sz w:val="28"/>
          <w:szCs w:val="28"/>
        </w:rPr>
        <w:t>Для этого образовательная организация</w:t>
      </w:r>
      <w:r w:rsidR="006E6D38">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разрабатывает и закрепляет локальным актом перечни оснащения и обору</w:t>
      </w:r>
      <w:r w:rsidRPr="00BD7394">
        <w:rPr>
          <w:rFonts w:ascii="Times New Roman" w:hAnsi="Times New Roman"/>
          <w:color w:val="auto"/>
          <w:sz w:val="28"/>
          <w:szCs w:val="28"/>
        </w:rPr>
        <w:t>дования образовательной организации.</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Критериальными источниками оценки учебно­материального обеспечения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w:t>
      </w:r>
      <w:r w:rsidRPr="00BD7394">
        <w:rPr>
          <w:rFonts w:ascii="Times New Roman" w:hAnsi="Times New Roman"/>
          <w:color w:val="auto"/>
          <w:spacing w:val="2"/>
          <w:sz w:val="28"/>
          <w:szCs w:val="28"/>
        </w:rPr>
        <w:t xml:space="preserve">постановлением Правительства Российской Федерации </w:t>
      </w:r>
      <w:r w:rsidRPr="00BD7394">
        <w:rPr>
          <w:rFonts w:ascii="Times New Roman" w:hAnsi="Times New Roman"/>
          <w:color w:val="auto"/>
          <w:sz w:val="28"/>
          <w:szCs w:val="28"/>
        </w:rPr>
        <w:t>28 октября 2013г. №966, а также соответствующие приказы и методические рекомендации, в том числе:</w:t>
      </w:r>
    </w:p>
    <w:p w:rsidR="00D4633B" w:rsidRPr="0041436B" w:rsidRDefault="00D4633B" w:rsidP="00C327FC">
      <w:pPr>
        <w:pStyle w:val="21"/>
        <w:spacing w:line="240" w:lineRule="auto"/>
        <w:ind w:firstLine="851"/>
      </w:pPr>
      <w:r w:rsidRPr="00CB6752">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w:t>
      </w:r>
      <w:r w:rsidRPr="0041436B">
        <w:t>ии обучения в общеобразовательных учреждениях»;</w:t>
      </w:r>
    </w:p>
    <w:p w:rsidR="00007ED5" w:rsidRDefault="00007ED5" w:rsidP="00C327FC">
      <w:pPr>
        <w:pStyle w:val="21"/>
        <w:numPr>
          <w:ilvl w:val="0"/>
          <w:numId w:val="0"/>
        </w:numPr>
        <w:spacing w:line="240" w:lineRule="auto"/>
      </w:pPr>
      <w:r>
        <w:t>Учебное оборудование МКОУ СОШ № 1 включает в себя:</w:t>
      </w:r>
    </w:p>
    <w:p w:rsidR="00007ED5" w:rsidRDefault="00007ED5" w:rsidP="00C327FC">
      <w:pPr>
        <w:pStyle w:val="21"/>
        <w:spacing w:line="240" w:lineRule="auto"/>
        <w:ind w:firstLine="851"/>
      </w:pPr>
      <w:r>
        <w:t>книгопечатную продукцию</w:t>
      </w:r>
    </w:p>
    <w:p w:rsidR="00007ED5" w:rsidRDefault="00007ED5" w:rsidP="00C327FC">
      <w:pPr>
        <w:pStyle w:val="21"/>
        <w:spacing w:line="240" w:lineRule="auto"/>
        <w:ind w:firstLine="851"/>
      </w:pPr>
      <w:r>
        <w:t>печатные пособия</w:t>
      </w:r>
    </w:p>
    <w:p w:rsidR="00007ED5" w:rsidRDefault="00007ED5" w:rsidP="00C327FC">
      <w:pPr>
        <w:pStyle w:val="21"/>
        <w:spacing w:line="240" w:lineRule="auto"/>
        <w:ind w:firstLine="851"/>
      </w:pPr>
      <w:r>
        <w:t>экранно-звуковые пособия, в том числе в цифровом виде.</w:t>
      </w:r>
    </w:p>
    <w:p w:rsidR="00007ED5" w:rsidRDefault="00007ED5" w:rsidP="00C327FC">
      <w:pPr>
        <w:pStyle w:val="21"/>
        <w:numPr>
          <w:ilvl w:val="0"/>
          <w:numId w:val="0"/>
        </w:numPr>
        <w:spacing w:line="240" w:lineRule="auto"/>
        <w:ind w:firstLine="680"/>
      </w:pPr>
      <w:r>
        <w:t>Учебно-практическое оборудование:</w:t>
      </w:r>
    </w:p>
    <w:p w:rsidR="00007ED5" w:rsidRDefault="00007ED5" w:rsidP="00C327FC">
      <w:pPr>
        <w:pStyle w:val="21"/>
        <w:spacing w:line="240" w:lineRule="auto"/>
        <w:ind w:firstLine="851"/>
      </w:pPr>
      <w:r>
        <w:t>натуральные объекты</w:t>
      </w:r>
    </w:p>
    <w:p w:rsidR="00007ED5" w:rsidRDefault="00007ED5" w:rsidP="00C327FC">
      <w:pPr>
        <w:pStyle w:val="21"/>
        <w:numPr>
          <w:ilvl w:val="0"/>
          <w:numId w:val="0"/>
        </w:numPr>
        <w:spacing w:line="240" w:lineRule="auto"/>
        <w:ind w:left="851"/>
      </w:pPr>
      <w:r>
        <w:t>Обучение проходит в закрепленном за классом помещении. В школе функционируют кабинеты по отдельным предметам, спортзал, столовая, медпункт.</w:t>
      </w:r>
    </w:p>
    <w:p w:rsidR="00D4633B" w:rsidRPr="00B630CB" w:rsidRDefault="00007ED5" w:rsidP="00C327FC">
      <w:pPr>
        <w:pStyle w:val="21"/>
        <w:numPr>
          <w:ilvl w:val="0"/>
          <w:numId w:val="0"/>
        </w:numPr>
        <w:spacing w:line="240" w:lineRule="auto"/>
        <w:ind w:left="851"/>
      </w:pPr>
      <w:r>
        <w:lastRenderedPageBreak/>
        <w:t>Все перечисленные помещения соответствуют ФГОС и способствуют решению задач освоения основной образовательной программы начального общего образования.</w:t>
      </w:r>
    </w:p>
    <w:p w:rsidR="00D4633B" w:rsidRPr="00B630CB" w:rsidRDefault="00D4633B" w:rsidP="00C327FC">
      <w:pPr>
        <w:pStyle w:val="21"/>
        <w:numPr>
          <w:ilvl w:val="0"/>
          <w:numId w:val="0"/>
        </w:numPr>
        <w:spacing w:line="240" w:lineRule="auto"/>
        <w:ind w:left="851"/>
      </w:pPr>
      <w:r w:rsidRPr="00375003">
        <w:t>спортивными соо</w:t>
      </w:r>
      <w:r w:rsidR="00007ED5">
        <w:t xml:space="preserve">ружениями (комплексами, залами, </w:t>
      </w:r>
      <w:r w:rsidRPr="00375003">
        <w:rPr>
          <w:spacing w:val="2"/>
        </w:rPr>
        <w:t>стадионами, спортивными площадками</w:t>
      </w:r>
      <w:proofErr w:type="gramStart"/>
      <w:r w:rsidRPr="00375003">
        <w:rPr>
          <w:spacing w:val="2"/>
        </w:rPr>
        <w:t xml:space="preserve">,), </w:t>
      </w:r>
      <w:proofErr w:type="gramEnd"/>
      <w:r w:rsidRPr="00375003">
        <w:rPr>
          <w:spacing w:val="2"/>
        </w:rPr>
        <w:t>оснащёнными игровым, спортивным оборудованием и ин</w:t>
      </w:r>
      <w:r w:rsidRPr="00B630CB">
        <w:t>вентарём;</w:t>
      </w:r>
    </w:p>
    <w:p w:rsidR="00D4633B" w:rsidRPr="00BD7394" w:rsidRDefault="00D4633B" w:rsidP="00C327FC">
      <w:pPr>
        <w:pStyle w:val="21"/>
        <w:spacing w:line="240" w:lineRule="auto"/>
        <w:ind w:firstLine="851"/>
      </w:pPr>
      <w:r w:rsidRPr="00B630CB">
        <w:rPr>
          <w:spacing w:val="2"/>
        </w:rPr>
        <w:t>помещ</w:t>
      </w:r>
      <w:r w:rsidR="00007ED5">
        <w:rPr>
          <w:spacing w:val="2"/>
        </w:rPr>
        <w:t>ение</w:t>
      </w:r>
      <w:r w:rsidRPr="00B630CB">
        <w:rPr>
          <w:spacing w:val="2"/>
        </w:rPr>
        <w:t xml:space="preserve"> для питания обучающихся, а также для </w:t>
      </w:r>
      <w:r w:rsidRPr="00B630CB">
        <w:t xml:space="preserve">хранения и приготовления пищи, </w:t>
      </w:r>
      <w:proofErr w:type="gramStart"/>
      <w:r w:rsidRPr="00B630CB">
        <w:t>обеспечивающими</w:t>
      </w:r>
      <w:proofErr w:type="gramEnd"/>
      <w:r w:rsidRPr="00B630CB">
        <w:t xml:space="preserve"> возможность </w:t>
      </w:r>
      <w:r w:rsidRPr="005B482A">
        <w:rPr>
          <w:spacing w:val="2"/>
        </w:rPr>
        <w:t xml:space="preserve">организации качественного горячего питания, в том числе </w:t>
      </w:r>
      <w:r w:rsidRPr="00BD7394">
        <w:t>горячих завтраков;</w:t>
      </w:r>
    </w:p>
    <w:p w:rsidR="00D4633B" w:rsidRPr="00BD7394" w:rsidRDefault="00D4633B" w:rsidP="00C327FC">
      <w:pPr>
        <w:pStyle w:val="21"/>
        <w:spacing w:line="240" w:lineRule="auto"/>
        <w:ind w:firstLine="851"/>
      </w:pPr>
      <w:r w:rsidRPr="00BD7394">
        <w:rPr>
          <w:spacing w:val="2"/>
        </w:rPr>
        <w:t>административными и иными помещениями, оснащёнными необходимым оборудованием</w:t>
      </w:r>
      <w:r w:rsidR="00007ED5">
        <w:rPr>
          <w:spacing w:val="2"/>
        </w:rPr>
        <w:t>.</w:t>
      </w:r>
    </w:p>
    <w:p w:rsidR="00D4633B" w:rsidRPr="00BD7394" w:rsidRDefault="00007ED5" w:rsidP="00C327FC">
      <w:pPr>
        <w:pStyle w:val="21"/>
        <w:spacing w:line="240" w:lineRule="auto"/>
        <w:ind w:firstLine="851"/>
      </w:pPr>
      <w:r>
        <w:t>Санузлы</w:t>
      </w:r>
      <w:proofErr w:type="gramStart"/>
      <w:r>
        <w:t xml:space="preserve"> </w:t>
      </w:r>
      <w:r w:rsidR="00D4633B" w:rsidRPr="00BD7394">
        <w:t>,</w:t>
      </w:r>
      <w:proofErr w:type="gramEnd"/>
      <w:r w:rsidR="00D4633B" w:rsidRPr="00BD7394">
        <w:t xml:space="preserve"> местами личной гигиены;</w:t>
      </w:r>
    </w:p>
    <w:p w:rsidR="00D4633B" w:rsidRPr="00BD7394" w:rsidRDefault="00D4633B" w:rsidP="00C327FC">
      <w:pPr>
        <w:pStyle w:val="21"/>
        <w:spacing w:line="240" w:lineRule="auto"/>
        <w:ind w:firstLine="851"/>
      </w:pPr>
      <w:r w:rsidRPr="00BD7394">
        <w:rPr>
          <w:spacing w:val="2"/>
        </w:rPr>
        <w:t>участком (территорией) с необходимым набором осна</w:t>
      </w:r>
      <w:r w:rsidRPr="00BD7394">
        <w:t>щённых зон.</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Образовательная организация</w:t>
      </w:r>
      <w:r w:rsidR="00007ED5">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обеспечивает комплектом средств обучения, поддерживаемых инструктивно­</w:t>
      </w:r>
      <w:r w:rsidRPr="00BD7394">
        <w:rPr>
          <w:rFonts w:ascii="Times New Roman" w:hAnsi="Times New Roman"/>
          <w:color w:val="auto"/>
          <w:sz w:val="28"/>
          <w:szCs w:val="28"/>
        </w:rPr>
        <w:t>методическими материалами и модулем программы повышения квалификации по использованию комплекта в образовательной</w:t>
      </w:r>
      <w:r w:rsidR="00007ED5">
        <w:rPr>
          <w:rFonts w:ascii="Times New Roman" w:hAnsi="Times New Roman"/>
          <w:color w:val="auto"/>
          <w:sz w:val="28"/>
          <w:szCs w:val="28"/>
        </w:rPr>
        <w:t xml:space="preserve"> </w:t>
      </w:r>
      <w:r w:rsidRPr="00BD7394">
        <w:rPr>
          <w:rFonts w:ascii="Times New Roman" w:hAnsi="Times New Roman"/>
          <w:color w:val="auto"/>
          <w:sz w:val="28"/>
          <w:szCs w:val="28"/>
        </w:rPr>
        <w:t xml:space="preserve">деятельности, обеспечивающей реализацию основных </w:t>
      </w:r>
      <w:r w:rsidRPr="00BD7394">
        <w:rPr>
          <w:rFonts w:ascii="Times New Roman" w:hAnsi="Times New Roman"/>
          <w:color w:val="auto"/>
          <w:spacing w:val="2"/>
          <w:sz w:val="28"/>
          <w:szCs w:val="28"/>
        </w:rPr>
        <w:t xml:space="preserve">образовательных программ в соответствии с требованиями </w:t>
      </w:r>
      <w:r w:rsidRPr="00BD7394">
        <w:rPr>
          <w:rFonts w:ascii="Times New Roman" w:hAnsi="Times New Roman"/>
          <w:color w:val="auto"/>
          <w:sz w:val="28"/>
          <w:szCs w:val="28"/>
        </w:rPr>
        <w:t>ФГОС НОО.</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средств обучения должен объединять как современные (инновационные) средства обучения на базе цифровых технологий, так и традиционные — сред</w:t>
      </w:r>
      <w:r w:rsidRPr="00BD7394">
        <w:rPr>
          <w:rFonts w:ascii="Times New Roman" w:hAnsi="Times New Roman"/>
          <w:color w:val="auto"/>
          <w:sz w:val="28"/>
          <w:szCs w:val="28"/>
        </w:rPr>
        <w:t>ства наглядности (печатные материалы, натуральные объек</w:t>
      </w:r>
      <w:r w:rsidRPr="00BD7394">
        <w:rPr>
          <w:rFonts w:ascii="Times New Roman" w:hAnsi="Times New Roman"/>
          <w:color w:val="auto"/>
          <w:spacing w:val="2"/>
          <w:sz w:val="28"/>
          <w:szCs w:val="28"/>
        </w:rPr>
        <w:t xml:space="preserve">ты, модели), а также лабораторное оборудование, приборы и инструменты для проведения натурных экспериментов и </w:t>
      </w:r>
      <w:r w:rsidRPr="00BD7394">
        <w:rPr>
          <w:rFonts w:ascii="Times New Roman" w:hAnsi="Times New Roman"/>
          <w:color w:val="auto"/>
          <w:sz w:val="28"/>
          <w:szCs w:val="28"/>
        </w:rPr>
        <w:t>исследований, расходные материалы и канцелярские принадлежности.</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должен формироваться с учётом</w:t>
      </w:r>
      <w:r w:rsidRPr="00BD7394">
        <w:rPr>
          <w:rFonts w:ascii="Times New Roman" w:hAnsi="Times New Roman"/>
          <w:color w:val="auto"/>
          <w:sz w:val="28"/>
          <w:szCs w:val="28"/>
        </w:rPr>
        <w:t>:</w:t>
      </w:r>
    </w:p>
    <w:p w:rsidR="00D4633B" w:rsidRPr="00CB6752" w:rsidRDefault="00D4633B" w:rsidP="00C327FC">
      <w:pPr>
        <w:pStyle w:val="21"/>
        <w:spacing w:line="240" w:lineRule="auto"/>
        <w:ind w:firstLine="851"/>
      </w:pPr>
      <w:r w:rsidRPr="00CB6752">
        <w:t xml:space="preserve">возрастных, психолого­педагогических особенностей обучающихся; </w:t>
      </w:r>
    </w:p>
    <w:p w:rsidR="00D4633B" w:rsidRPr="0041436B" w:rsidRDefault="00D4633B" w:rsidP="00C327FC">
      <w:pPr>
        <w:pStyle w:val="21"/>
        <w:spacing w:line="240" w:lineRule="auto"/>
        <w:ind w:firstLine="851"/>
      </w:pPr>
      <w:r w:rsidRPr="0041436B">
        <w:t>его необходимости и достаточности;</w:t>
      </w:r>
    </w:p>
    <w:p w:rsidR="00D4633B" w:rsidRPr="00797ECB" w:rsidRDefault="00D4633B" w:rsidP="00C327FC">
      <w:pPr>
        <w:pStyle w:val="21"/>
        <w:spacing w:line="240" w:lineRule="auto"/>
        <w:ind w:firstLine="851"/>
      </w:pPr>
      <w:r w:rsidRPr="00FF3660">
        <w:t>универсальности</w:t>
      </w:r>
      <w:r w:rsidRPr="00797ECB">
        <w:t xml:space="preserve"> (возможности применения одних и тех же средств обучения для решения комплекса задач в учебной и внеурочной деятельности, в различных предметных областях, а также при использовании разнообразных методик обучения);</w:t>
      </w:r>
    </w:p>
    <w:p w:rsidR="00D4633B" w:rsidRPr="00A87A29" w:rsidRDefault="00D4633B" w:rsidP="00C327FC">
      <w:pPr>
        <w:pStyle w:val="21"/>
        <w:spacing w:line="240" w:lineRule="auto"/>
        <w:ind w:firstLine="851"/>
      </w:pPr>
      <w:r w:rsidRPr="004902B1">
        <w:t xml:space="preserve">необходимости </w:t>
      </w:r>
      <w:r w:rsidRPr="009B0659">
        <w:t xml:space="preserve">единого интерфейса подключения и </w:t>
      </w:r>
      <w:r w:rsidRPr="002C5232">
        <w:rPr>
          <w:spacing w:val="2"/>
        </w:rPr>
        <w:t xml:space="preserve">обеспечения эргономичного режима работы участников </w:t>
      </w:r>
      <w:r w:rsidRPr="002C5232">
        <w:rPr>
          <w:szCs w:val="28"/>
        </w:rPr>
        <w:t>образовательных отношений</w:t>
      </w:r>
      <w:r w:rsidRPr="00A87A29">
        <w:t>;</w:t>
      </w:r>
    </w:p>
    <w:p w:rsidR="00D4633B" w:rsidRPr="00375003" w:rsidRDefault="00D4633B" w:rsidP="00C327FC">
      <w:pPr>
        <w:pStyle w:val="21"/>
        <w:spacing w:line="240" w:lineRule="auto"/>
        <w:ind w:firstLine="851"/>
      </w:pPr>
      <w:r w:rsidRPr="00C6263C">
        <w:rPr>
          <w:spacing w:val="-2"/>
        </w:rPr>
        <w:t>согласованности с</w:t>
      </w:r>
      <w:r w:rsidRPr="00012122">
        <w:rPr>
          <w:spacing w:val="-2"/>
        </w:rPr>
        <w:t>овместного использования (содержатель</w:t>
      </w:r>
      <w:r w:rsidRPr="00821939">
        <w:t>ной, функциональн</w:t>
      </w:r>
      <w:r w:rsidRPr="003B2B4B">
        <w:t>ой, программной и</w:t>
      </w:r>
      <w:r w:rsidRPr="00375003">
        <w:t> </w:t>
      </w:r>
      <w:r w:rsidRPr="00375003">
        <w:t>пр.).</w:t>
      </w:r>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t>Инновационные средства обуч</w:t>
      </w:r>
      <w:r w:rsidR="00FC6794">
        <w:rPr>
          <w:rFonts w:ascii="Times New Roman" w:hAnsi="Times New Roman"/>
          <w:color w:val="auto"/>
          <w:sz w:val="28"/>
          <w:szCs w:val="28"/>
        </w:rPr>
        <w:t>ения  содержат</w:t>
      </w:r>
      <w:r w:rsidRPr="00BD7394">
        <w:rPr>
          <w:rFonts w:ascii="Times New Roman" w:hAnsi="Times New Roman"/>
          <w:color w:val="auto"/>
          <w:sz w:val="28"/>
          <w:szCs w:val="28"/>
        </w:rPr>
        <w:t>:</w:t>
      </w:r>
    </w:p>
    <w:p w:rsidR="00D4633B" w:rsidRPr="00E55EE9" w:rsidRDefault="00D4633B" w:rsidP="00C327FC">
      <w:pPr>
        <w:pStyle w:val="21"/>
        <w:spacing w:line="240" w:lineRule="auto"/>
        <w:ind w:firstLine="851"/>
      </w:pPr>
      <w:r w:rsidRPr="00CB6752">
        <w:t xml:space="preserve">аппаратную часть, включающую: модуль масштабной визуализации, управления и тиражирования информации, организации эффективного взаимодействия всех участников </w:t>
      </w:r>
      <w:r w:rsidRPr="00CB6752">
        <w:rPr>
          <w:szCs w:val="28"/>
        </w:rPr>
        <w:t>образовательных отношений</w:t>
      </w:r>
      <w:r w:rsidRPr="00797ECB">
        <w:t>а; документ­камеру, мод</w:t>
      </w:r>
      <w:r w:rsidRPr="00E55EE9">
        <w:t>ульную систему экспериментов и цифровой микроскоп, систему контроля и мониторинга качества знаний;</w:t>
      </w:r>
    </w:p>
    <w:p w:rsidR="00D4633B" w:rsidRPr="002C5232" w:rsidRDefault="00D4633B" w:rsidP="00C327FC">
      <w:pPr>
        <w:pStyle w:val="21"/>
        <w:spacing w:line="240" w:lineRule="auto"/>
        <w:ind w:firstLine="851"/>
      </w:pPr>
      <w:r w:rsidRPr="004902B1">
        <w:rPr>
          <w:spacing w:val="-2"/>
        </w:rPr>
        <w:t xml:space="preserve">программную часть, включающую многопользовательскую </w:t>
      </w:r>
      <w:r w:rsidRPr="009B0659">
        <w:rPr>
          <w:spacing w:val="2"/>
        </w:rPr>
        <w:t>операционную систему и прикладное программное обеспе</w:t>
      </w:r>
      <w:r w:rsidRPr="002C5232">
        <w:t>чение;</w:t>
      </w:r>
    </w:p>
    <w:p w:rsidR="00D4633B" w:rsidRPr="00A87A29" w:rsidRDefault="00D4633B" w:rsidP="00C327FC">
      <w:pPr>
        <w:pStyle w:val="21"/>
        <w:spacing w:line="240" w:lineRule="auto"/>
        <w:ind w:firstLine="851"/>
      </w:pPr>
      <w:r w:rsidRPr="00E417D8">
        <w:rPr>
          <w:spacing w:val="2"/>
        </w:rPr>
        <w:t xml:space="preserve">электронные образовательные ресурсы по предметным </w:t>
      </w:r>
      <w:r w:rsidRPr="00A87A29">
        <w:t>областям.</w:t>
      </w:r>
    </w:p>
    <w:p w:rsidR="00D4633B"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color w:val="auto"/>
          <w:sz w:val="28"/>
          <w:szCs w:val="28"/>
        </w:rPr>
        <w:lastRenderedPageBreak/>
        <w:t>Оценка материально­технических условий реализации ос</w:t>
      </w:r>
      <w:r w:rsidRPr="00BD7394">
        <w:rPr>
          <w:rFonts w:ascii="Times New Roman" w:hAnsi="Times New Roman"/>
          <w:color w:val="auto"/>
          <w:spacing w:val="2"/>
          <w:sz w:val="28"/>
          <w:szCs w:val="28"/>
        </w:rPr>
        <w:t>новной образовательной программы в образовательной организации</w:t>
      </w:r>
      <w:r w:rsidR="00FC6794">
        <w:rPr>
          <w:rFonts w:ascii="Times New Roman" w:hAnsi="Times New Roman"/>
          <w:color w:val="auto"/>
          <w:spacing w:val="2"/>
          <w:sz w:val="28"/>
          <w:szCs w:val="28"/>
        </w:rPr>
        <w:t xml:space="preserve"> </w:t>
      </w:r>
      <w:r w:rsidRPr="00BD7394">
        <w:rPr>
          <w:rFonts w:ascii="Times New Roman" w:hAnsi="Times New Roman"/>
          <w:color w:val="auto"/>
          <w:sz w:val="28"/>
          <w:szCs w:val="28"/>
        </w:rPr>
        <w:t>может быть осуществлена по следующей форме:</w:t>
      </w:r>
    </w:p>
    <w:p w:rsidR="00D4633B" w:rsidRPr="007261C4" w:rsidRDefault="00D4633B" w:rsidP="00C327FC">
      <w:pPr>
        <w:ind w:firstLine="709"/>
        <w:jc w:val="both"/>
        <w:rPr>
          <w:sz w:val="28"/>
          <w:szCs w:val="28"/>
        </w:rPr>
      </w:pPr>
      <w:r w:rsidRPr="007261C4">
        <w:rPr>
          <w:sz w:val="28"/>
          <w:szCs w:val="28"/>
        </w:rPr>
        <w:t>Материально-технические условия реализации основной образовательной программы нача</w:t>
      </w:r>
      <w:r w:rsidR="00FC6794">
        <w:rPr>
          <w:sz w:val="28"/>
          <w:szCs w:val="28"/>
        </w:rPr>
        <w:t>льного общего образования  обеспечивают</w:t>
      </w:r>
      <w:r w:rsidRPr="007261C4">
        <w:rPr>
          <w:sz w:val="28"/>
          <w:szCs w:val="28"/>
        </w:rPr>
        <w:t>:</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реализации индивидуальных учебных планов обучающихся, осуществления самостоятельной познавательной деятельности обучающихся;</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материальных объектов, в том числе произведений искусства;</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w:t>
      </w:r>
      <w:proofErr w:type="gramStart"/>
      <w:r w:rsidRPr="007261C4">
        <w:rPr>
          <w:rFonts w:ascii="Times New Roman" w:hAnsi="Times New Roman"/>
          <w:sz w:val="28"/>
          <w:szCs w:val="28"/>
        </w:rPr>
        <w:t>о-</w:t>
      </w:r>
      <w:proofErr w:type="gramEnd"/>
      <w:r w:rsidRPr="007261C4">
        <w:rPr>
          <w:rFonts w:ascii="Times New Roman" w:hAnsi="Times New Roman"/>
          <w:sz w:val="28"/>
          <w:szCs w:val="28"/>
        </w:rPr>
        <w:t>, видеосопровождением и графическим сопровождением, общение в сети Интернет и др.);</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получения информации различными способами (поиск информации в сети Интернет, работа в библиотеке и др.);</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наблюдения, наглядного представления и анализа данных; использования цифровых планов и карт, спутниковых изображений;</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физического развития, участия в спортивных соревнованиях и играх;</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исполнения, сочинения и аранжировки музыкальных произведений с применением традиционных инструментов и цифровых технологий;</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технологий;</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планирования учебной деятельности, фиксирования ее реализации в целом и отдельных этапов (выступлений, дискуссий, экспериментов);</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размещения своих материалов и работ в информационной среде организации, осуществляющей образовательную деятельность;</w:t>
      </w:r>
    </w:p>
    <w:p w:rsidR="00D4633B" w:rsidRPr="007261C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выпуска школьных печатных изданий, работы школьного сайта;</w:t>
      </w:r>
    </w:p>
    <w:p w:rsidR="00D4633B" w:rsidRPr="00BD7394" w:rsidRDefault="00D4633B" w:rsidP="00C327FC">
      <w:pPr>
        <w:pStyle w:val="afff"/>
        <w:numPr>
          <w:ilvl w:val="0"/>
          <w:numId w:val="58"/>
        </w:numPr>
        <w:tabs>
          <w:tab w:val="left" w:pos="993"/>
        </w:tabs>
        <w:spacing w:after="0" w:line="240" w:lineRule="auto"/>
        <w:ind w:left="0" w:firstLine="709"/>
        <w:contextualSpacing w:val="0"/>
        <w:jc w:val="both"/>
        <w:rPr>
          <w:rFonts w:ascii="Times New Roman" w:hAnsi="Times New Roman"/>
          <w:sz w:val="28"/>
          <w:szCs w:val="28"/>
        </w:rPr>
      </w:pPr>
      <w:r w:rsidRPr="00FC6794">
        <w:rPr>
          <w:rFonts w:ascii="Times New Roman" w:hAnsi="Times New Roman"/>
          <w:sz w:val="28"/>
          <w:szCs w:val="28"/>
        </w:rPr>
        <w:t>организации качественного гор</w:t>
      </w:r>
      <w:r w:rsidR="00FC6794">
        <w:rPr>
          <w:rFonts w:ascii="Times New Roman" w:hAnsi="Times New Roman"/>
          <w:sz w:val="28"/>
          <w:szCs w:val="28"/>
        </w:rPr>
        <w:t>ячего питания.</w:t>
      </w:r>
    </w:p>
    <w:p w:rsidR="00D4633B" w:rsidRPr="0041436B" w:rsidRDefault="00D4633B" w:rsidP="00C327FC">
      <w:pPr>
        <w:pStyle w:val="aff"/>
        <w:numPr>
          <w:ilvl w:val="2"/>
          <w:numId w:val="69"/>
        </w:numPr>
        <w:spacing w:line="240" w:lineRule="auto"/>
        <w:ind w:left="0" w:firstLine="0"/>
      </w:pPr>
      <w:bookmarkStart w:id="205" w:name="_Toc288394114"/>
      <w:bookmarkStart w:id="206" w:name="_Toc288410581"/>
      <w:bookmarkStart w:id="207" w:name="_Toc288410710"/>
      <w:bookmarkStart w:id="208" w:name="_Toc294246119"/>
      <w:r w:rsidRPr="0041436B">
        <w:t>Информационно­методические условия реализации основной образовательной программы</w:t>
      </w:r>
      <w:bookmarkEnd w:id="205"/>
      <w:bookmarkEnd w:id="206"/>
      <w:bookmarkEnd w:id="207"/>
      <w:bookmarkEnd w:id="208"/>
    </w:p>
    <w:p w:rsidR="00D4633B" w:rsidRPr="00BD7394" w:rsidRDefault="00D4633B" w:rsidP="00C327FC">
      <w:pPr>
        <w:pStyle w:val="a3"/>
        <w:spacing w:line="240" w:lineRule="auto"/>
        <w:ind w:firstLine="851"/>
        <w:rPr>
          <w:rFonts w:ascii="Times New Roman" w:hAnsi="Times New Roman"/>
          <w:b/>
          <w:bCs/>
          <w:iCs/>
          <w:color w:val="auto"/>
          <w:sz w:val="28"/>
          <w:szCs w:val="28"/>
        </w:rPr>
      </w:pPr>
      <w:r w:rsidRPr="00BD7394">
        <w:rPr>
          <w:rFonts w:ascii="Times New Roman" w:hAnsi="Times New Roman"/>
          <w:color w:val="auto"/>
          <w:sz w:val="28"/>
          <w:szCs w:val="28"/>
        </w:rPr>
        <w:lastRenderedPageBreak/>
        <w:t>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rsidR="00D4633B" w:rsidRPr="00BD7394" w:rsidRDefault="00D4633B" w:rsidP="00C327FC">
      <w:pPr>
        <w:pStyle w:val="a3"/>
        <w:spacing w:line="240" w:lineRule="auto"/>
        <w:ind w:firstLine="851"/>
        <w:rPr>
          <w:rFonts w:ascii="Times New Roman" w:hAnsi="Times New Roman"/>
          <w:b/>
          <w:bCs/>
          <w:iCs/>
          <w:color w:val="auto"/>
          <w:sz w:val="28"/>
          <w:szCs w:val="28"/>
        </w:rPr>
      </w:pPr>
      <w:r w:rsidRPr="00BD7394">
        <w:rPr>
          <w:rFonts w:ascii="Times New Roman" w:hAnsi="Times New Roman"/>
          <w:b/>
          <w:bCs/>
          <w:iCs/>
          <w:color w:val="auto"/>
          <w:sz w:val="28"/>
          <w:szCs w:val="28"/>
        </w:rPr>
        <w:t>Основными элементами ИОС являются:</w:t>
      </w:r>
    </w:p>
    <w:p w:rsidR="00D4633B" w:rsidRPr="00CB6752" w:rsidRDefault="00D4633B" w:rsidP="00C327FC">
      <w:pPr>
        <w:pStyle w:val="21"/>
        <w:spacing w:line="240" w:lineRule="auto"/>
        <w:ind w:firstLine="851"/>
      </w:pPr>
      <w:r w:rsidRPr="00CB6752">
        <w:t>информационно­образовательные ресурсы в виде печатной продукции;</w:t>
      </w:r>
    </w:p>
    <w:p w:rsidR="00D4633B" w:rsidRPr="00FF3660" w:rsidRDefault="00D4633B" w:rsidP="00C327FC">
      <w:pPr>
        <w:pStyle w:val="21"/>
        <w:spacing w:line="240" w:lineRule="auto"/>
        <w:ind w:firstLine="851"/>
      </w:pPr>
      <w:r w:rsidRPr="0041436B">
        <w:rPr>
          <w:spacing w:val="2"/>
        </w:rPr>
        <w:t xml:space="preserve">информационно­образовательные ресурсы на сменных </w:t>
      </w:r>
      <w:r w:rsidRPr="00FF3660">
        <w:t>оптических носителях;</w:t>
      </w:r>
    </w:p>
    <w:p w:rsidR="00D4633B" w:rsidRPr="002C5232" w:rsidRDefault="00D4633B" w:rsidP="00C327FC">
      <w:pPr>
        <w:pStyle w:val="21"/>
        <w:spacing w:line="240" w:lineRule="auto"/>
        <w:ind w:firstLine="851"/>
      </w:pPr>
      <w:r w:rsidRPr="00797ECB">
        <w:t>инф</w:t>
      </w:r>
      <w:r w:rsidRPr="00E55EE9">
        <w:t xml:space="preserve">ормационно­образовательные ресурсы </w:t>
      </w:r>
      <w:r w:rsidRPr="004902B1">
        <w:t xml:space="preserve">сети </w:t>
      </w:r>
      <w:r w:rsidRPr="009B0659">
        <w:t>Интернет</w:t>
      </w:r>
      <w:r w:rsidRPr="002C5232">
        <w:t>;</w:t>
      </w:r>
    </w:p>
    <w:p w:rsidR="00D4633B" w:rsidRPr="00A87A29" w:rsidRDefault="00D4633B" w:rsidP="00C327FC">
      <w:pPr>
        <w:pStyle w:val="21"/>
        <w:spacing w:line="240" w:lineRule="auto"/>
        <w:ind w:firstLine="851"/>
      </w:pPr>
      <w:r w:rsidRPr="00E417D8">
        <w:rPr>
          <w:spacing w:val="2"/>
        </w:rPr>
        <w:t>вычислительная и информационно­телекоммуникацион</w:t>
      </w:r>
      <w:r w:rsidRPr="00A87A29">
        <w:t>ная инфраструктура;</w:t>
      </w:r>
    </w:p>
    <w:p w:rsidR="00D4633B" w:rsidRPr="00BD7394" w:rsidRDefault="00D4633B" w:rsidP="00C327FC">
      <w:pPr>
        <w:pStyle w:val="21"/>
        <w:spacing w:line="240" w:lineRule="auto"/>
        <w:ind w:firstLine="851"/>
      </w:pPr>
      <w:r w:rsidRPr="00C6263C">
        <w:rPr>
          <w:spacing w:val="2"/>
        </w:rPr>
        <w:t>прикладные программы, в том числе</w:t>
      </w:r>
      <w:r w:rsidRPr="00012122">
        <w:rPr>
          <w:spacing w:val="2"/>
        </w:rPr>
        <w:t xml:space="preserve"> поддерживающие </w:t>
      </w:r>
      <w:r w:rsidRPr="00821939">
        <w:rPr>
          <w:spacing w:val="-2"/>
        </w:rPr>
        <w:t>администрирование и финансово­хозяйствен</w:t>
      </w:r>
      <w:r w:rsidRPr="003B2B4B">
        <w:rPr>
          <w:spacing w:val="-2"/>
        </w:rPr>
        <w:t>ную деятельность</w:t>
      </w:r>
      <w:r w:rsidRPr="00375003">
        <w:t xml:space="preserve"> образовательной </w:t>
      </w:r>
      <w:r w:rsidR="00FC6794">
        <w:t>организации</w:t>
      </w:r>
      <w:proofErr w:type="gramStart"/>
      <w:r w:rsidR="00FC6794">
        <w:t xml:space="preserve"> .</w:t>
      </w:r>
      <w:proofErr w:type="gramEnd"/>
    </w:p>
    <w:p w:rsidR="00D4633B" w:rsidRPr="00BD7394" w:rsidRDefault="00D4633B" w:rsidP="00C327FC">
      <w:pPr>
        <w:pStyle w:val="a3"/>
        <w:spacing w:line="240" w:lineRule="auto"/>
        <w:ind w:firstLine="851"/>
        <w:rPr>
          <w:rFonts w:ascii="Times New Roman" w:hAnsi="Times New Roman"/>
          <w:color w:val="auto"/>
          <w:sz w:val="28"/>
          <w:szCs w:val="28"/>
        </w:rPr>
      </w:pPr>
      <w:r w:rsidRPr="00BD7394">
        <w:rPr>
          <w:rFonts w:ascii="Times New Roman" w:hAnsi="Times New Roman"/>
          <w:b/>
          <w:bCs/>
          <w:iCs/>
          <w:color w:val="auto"/>
          <w:spacing w:val="-4"/>
          <w:sz w:val="28"/>
          <w:szCs w:val="28"/>
        </w:rPr>
        <w:t>Необходимое для использования ИКТ оборудование</w:t>
      </w:r>
      <w:r w:rsidR="00FC6794">
        <w:rPr>
          <w:rFonts w:ascii="Times New Roman" w:hAnsi="Times New Roman"/>
          <w:b/>
          <w:bCs/>
          <w:iCs/>
          <w:color w:val="auto"/>
          <w:spacing w:val="-4"/>
          <w:sz w:val="28"/>
          <w:szCs w:val="28"/>
        </w:rPr>
        <w:t xml:space="preserve"> </w:t>
      </w:r>
      <w:r w:rsidRPr="00BD7394">
        <w:rPr>
          <w:rFonts w:ascii="Times New Roman" w:hAnsi="Times New Roman"/>
          <w:color w:val="auto"/>
          <w:spacing w:val="2"/>
          <w:sz w:val="28"/>
          <w:szCs w:val="28"/>
        </w:rPr>
        <w:t>отвечает современным требованиям и обеспечивает ис</w:t>
      </w:r>
      <w:r w:rsidRPr="00BD7394">
        <w:rPr>
          <w:rFonts w:ascii="Times New Roman" w:hAnsi="Times New Roman"/>
          <w:color w:val="auto"/>
          <w:sz w:val="28"/>
          <w:szCs w:val="28"/>
        </w:rPr>
        <w:t>пользование ИКТ:</w:t>
      </w:r>
    </w:p>
    <w:p w:rsidR="00D4633B" w:rsidRPr="00CB6752" w:rsidRDefault="00D4633B" w:rsidP="00C327FC">
      <w:pPr>
        <w:pStyle w:val="21"/>
        <w:spacing w:line="240" w:lineRule="auto"/>
        <w:ind w:firstLine="851"/>
      </w:pPr>
      <w:r w:rsidRPr="00CB6752">
        <w:t>в учебной деятельности;</w:t>
      </w:r>
    </w:p>
    <w:p w:rsidR="00D4633B" w:rsidRPr="0041436B" w:rsidRDefault="00D4633B" w:rsidP="00C327FC">
      <w:pPr>
        <w:pStyle w:val="21"/>
        <w:spacing w:line="240" w:lineRule="auto"/>
        <w:ind w:firstLine="851"/>
      </w:pPr>
      <w:r w:rsidRPr="0041436B">
        <w:t>во внеурочной деятельности;</w:t>
      </w:r>
    </w:p>
    <w:p w:rsidR="00D4633B" w:rsidRPr="00797ECB" w:rsidRDefault="00D4633B" w:rsidP="00C327FC">
      <w:pPr>
        <w:pStyle w:val="21"/>
        <w:spacing w:line="240" w:lineRule="auto"/>
        <w:ind w:firstLine="851"/>
      </w:pPr>
      <w:r w:rsidRPr="00FF3660">
        <w:t>в естественно­научной деят</w:t>
      </w:r>
      <w:r w:rsidRPr="00797ECB">
        <w:t>ельности;</w:t>
      </w:r>
    </w:p>
    <w:p w:rsidR="00D4633B" w:rsidRPr="004902B1" w:rsidRDefault="00D4633B" w:rsidP="00C327FC">
      <w:pPr>
        <w:pStyle w:val="21"/>
        <w:spacing w:line="240" w:lineRule="auto"/>
        <w:ind w:firstLine="851"/>
      </w:pPr>
      <w:r w:rsidRPr="004902B1">
        <w:t>при измерении, контроле и оценке результатов образования;</w:t>
      </w:r>
    </w:p>
    <w:p w:rsidR="00D4633B" w:rsidRPr="00821939" w:rsidRDefault="00D4633B" w:rsidP="00C327FC">
      <w:pPr>
        <w:pStyle w:val="21"/>
        <w:spacing w:line="240" w:lineRule="auto"/>
        <w:ind w:firstLine="851"/>
      </w:pPr>
      <w:r w:rsidRPr="009B0659">
        <w:t xml:space="preserve">в административной деятельности, включая дистанционное взаимодействие всех участников </w:t>
      </w:r>
      <w:r w:rsidRPr="002C5232">
        <w:rPr>
          <w:szCs w:val="28"/>
        </w:rPr>
        <w:t>образовательных отношений</w:t>
      </w:r>
      <w:r w:rsidRPr="00A87A29">
        <w:rPr>
          <w:spacing w:val="2"/>
        </w:rPr>
        <w:t xml:space="preserve">, в том числе в рамках дистанционного образования, а также дистанционное взаимодействие </w:t>
      </w:r>
      <w:r w:rsidRPr="00012122">
        <w:t xml:space="preserve"> образовательной </w:t>
      </w:r>
      <w:r w:rsidRPr="00012122">
        <w:rPr>
          <w:spacing w:val="2"/>
        </w:rPr>
        <w:t>организации</w:t>
      </w:r>
      <w:r w:rsidRPr="00821939">
        <w:t xml:space="preserve"> с другими организациями социальной сферы и органами управления. </w:t>
      </w:r>
    </w:p>
    <w:p w:rsidR="00D4633B" w:rsidRPr="00BD7394" w:rsidRDefault="00D4633B" w:rsidP="00C327FC">
      <w:pPr>
        <w:pStyle w:val="a3"/>
        <w:spacing w:line="240" w:lineRule="auto"/>
        <w:ind w:firstLine="851"/>
        <w:rPr>
          <w:rFonts w:ascii="Times New Roman" w:hAnsi="Times New Roman"/>
          <w:color w:val="auto"/>
          <w:spacing w:val="-2"/>
          <w:sz w:val="28"/>
          <w:szCs w:val="28"/>
        </w:rPr>
      </w:pPr>
      <w:r w:rsidRPr="00BD7394">
        <w:rPr>
          <w:rFonts w:ascii="Times New Roman" w:hAnsi="Times New Roman"/>
          <w:b/>
          <w:bCs/>
          <w:iCs/>
          <w:color w:val="auto"/>
          <w:spacing w:val="-4"/>
          <w:sz w:val="28"/>
          <w:szCs w:val="28"/>
        </w:rPr>
        <w:t>Учебно­методическое и информационное оснащени</w:t>
      </w:r>
      <w:r w:rsidRPr="00BD7394">
        <w:rPr>
          <w:rFonts w:ascii="Times New Roman" w:hAnsi="Times New Roman"/>
          <w:b/>
          <w:bCs/>
          <w:iCs/>
          <w:color w:val="auto"/>
          <w:sz w:val="28"/>
          <w:szCs w:val="28"/>
        </w:rPr>
        <w:t>е об</w:t>
      </w:r>
      <w:r w:rsidRPr="00BD7394">
        <w:rPr>
          <w:rFonts w:ascii="Times New Roman" w:hAnsi="Times New Roman"/>
          <w:b/>
          <w:bCs/>
          <w:iCs/>
          <w:color w:val="auto"/>
          <w:spacing w:val="-2"/>
          <w:sz w:val="28"/>
          <w:szCs w:val="28"/>
        </w:rPr>
        <w:t>разовательной деятельности</w:t>
      </w:r>
      <w:r w:rsidR="00FC6794">
        <w:rPr>
          <w:rFonts w:ascii="Times New Roman" w:hAnsi="Times New Roman"/>
          <w:b/>
          <w:bCs/>
          <w:iCs/>
          <w:color w:val="auto"/>
          <w:spacing w:val="-2"/>
          <w:sz w:val="28"/>
          <w:szCs w:val="28"/>
        </w:rPr>
        <w:t xml:space="preserve"> </w:t>
      </w:r>
      <w:r w:rsidRPr="00BD7394">
        <w:rPr>
          <w:rFonts w:ascii="Times New Roman" w:hAnsi="Times New Roman"/>
          <w:color w:val="auto"/>
          <w:spacing w:val="-2"/>
          <w:sz w:val="28"/>
          <w:szCs w:val="28"/>
        </w:rPr>
        <w:t>обеспечивает возможность:</w:t>
      </w:r>
    </w:p>
    <w:p w:rsidR="00D4633B" w:rsidRPr="00FF3660" w:rsidRDefault="00D4633B" w:rsidP="00C327FC">
      <w:pPr>
        <w:pStyle w:val="21"/>
        <w:spacing w:line="240" w:lineRule="auto"/>
        <w:ind w:firstLine="851"/>
      </w:pPr>
      <w:r w:rsidRPr="00CB6752">
        <w:rPr>
          <w:spacing w:val="-2"/>
        </w:rPr>
        <w:t>реализации индивидуальных образовательных планов обу</w:t>
      </w:r>
      <w:r w:rsidRPr="00FF3660">
        <w:t>чающихся, осуществления их самостоятельной образовательной деятельности;</w:t>
      </w:r>
    </w:p>
    <w:p w:rsidR="00D4633B" w:rsidRPr="002C5232" w:rsidRDefault="00D4633B" w:rsidP="00C327FC">
      <w:pPr>
        <w:pStyle w:val="21"/>
        <w:spacing w:line="240" w:lineRule="auto"/>
        <w:ind w:firstLine="851"/>
      </w:pPr>
      <w:r w:rsidRPr="00797ECB">
        <w:t>ввода русского и иноязычного текста, распознавания сканированного</w:t>
      </w:r>
      <w:r w:rsidRPr="004902B1">
        <w:t xml:space="preserve"> текста; создания текста на основе расшифров</w:t>
      </w:r>
      <w:r w:rsidRPr="009B0659">
        <w:rPr>
          <w:spacing w:val="2"/>
        </w:rPr>
        <w:t>ки аудиозаписи; использования средств орфографического</w:t>
      </w:r>
      <w:r w:rsidR="00FC6794">
        <w:rPr>
          <w:spacing w:val="2"/>
        </w:rPr>
        <w:t xml:space="preserve"> </w:t>
      </w:r>
      <w:r w:rsidRPr="002C5232">
        <w:t>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D4633B" w:rsidRPr="003B2B4B" w:rsidRDefault="00D4633B" w:rsidP="00C327FC">
      <w:pPr>
        <w:pStyle w:val="21"/>
        <w:spacing w:line="240" w:lineRule="auto"/>
        <w:ind w:firstLine="851"/>
      </w:pPr>
      <w:r w:rsidRPr="00821939">
        <w:t>перен</w:t>
      </w:r>
      <w:r w:rsidRPr="003B2B4B">
        <w:t>оса информации с нецифровых носителей (включая трёхмерные объекты) в цифровую среду (оцифровка, сканирование);</w:t>
      </w:r>
    </w:p>
    <w:p w:rsidR="00D4633B" w:rsidRPr="00BD7394" w:rsidRDefault="00D4633B" w:rsidP="00C327FC">
      <w:pPr>
        <w:pStyle w:val="21"/>
        <w:spacing w:line="240" w:lineRule="auto"/>
        <w:ind w:firstLine="851"/>
      </w:pPr>
      <w:r w:rsidRPr="00BD7394">
        <w:t>выступления с аудио­, видео­ и графическим экранным сопровождением;</w:t>
      </w:r>
    </w:p>
    <w:p w:rsidR="00D4633B" w:rsidRPr="00BD7394" w:rsidRDefault="00D4633B" w:rsidP="00C327FC">
      <w:pPr>
        <w:pStyle w:val="21"/>
        <w:spacing w:line="240" w:lineRule="auto"/>
        <w:ind w:firstLine="851"/>
      </w:pPr>
      <w:r w:rsidRPr="00BD7394">
        <w:t>вывода информации на бумагу и</w:t>
      </w:r>
      <w:r w:rsidRPr="00BD7394">
        <w:t> </w:t>
      </w:r>
      <w:r w:rsidRPr="00BD7394">
        <w:t>т.</w:t>
      </w:r>
      <w:r w:rsidRPr="00BD7394">
        <w:t> </w:t>
      </w:r>
      <w:r w:rsidRPr="00BD7394">
        <w:t>п. и в трёхмерную материальную среду (печать);</w:t>
      </w:r>
    </w:p>
    <w:p w:rsidR="00D4633B" w:rsidRPr="00BD7394" w:rsidRDefault="00D4633B" w:rsidP="00C327FC">
      <w:pPr>
        <w:pStyle w:val="21"/>
        <w:spacing w:line="240" w:lineRule="auto"/>
        <w:ind w:firstLine="851"/>
      </w:pPr>
      <w:r w:rsidRPr="00BD7394">
        <w:t xml:space="preserve">информационного подключения к локальной сети и глобальной сети Интернет, входа в информационную среду образовательной организации, </w:t>
      </w:r>
      <w:r w:rsidR="00FC6794">
        <w:t>в том числе через сеть Интернет</w:t>
      </w:r>
      <w:r w:rsidRPr="00BD7394">
        <w:t>;</w:t>
      </w:r>
    </w:p>
    <w:p w:rsidR="00D4633B" w:rsidRPr="00BD7394" w:rsidRDefault="00D4633B" w:rsidP="00C327FC">
      <w:pPr>
        <w:pStyle w:val="21"/>
        <w:spacing w:line="240" w:lineRule="auto"/>
        <w:ind w:firstLine="851"/>
      </w:pPr>
      <w:r w:rsidRPr="00BD7394">
        <w:t>поиска и получения информации;</w:t>
      </w:r>
    </w:p>
    <w:p w:rsidR="00D4633B" w:rsidRPr="00BD7394" w:rsidRDefault="00D4633B" w:rsidP="00C327FC">
      <w:pPr>
        <w:pStyle w:val="21"/>
        <w:spacing w:line="240" w:lineRule="auto"/>
        <w:ind w:firstLine="851"/>
      </w:pPr>
      <w:r w:rsidRPr="00BD7394">
        <w:lastRenderedPageBreak/>
        <w:t>использования источников информации на бумажных и цифровых носителях (в том числе в справочниках, словарях, поисковых системах);</w:t>
      </w:r>
    </w:p>
    <w:p w:rsidR="00D4633B" w:rsidRPr="00BD7394" w:rsidRDefault="00FC6794" w:rsidP="00C327FC">
      <w:pPr>
        <w:pStyle w:val="21"/>
        <w:spacing w:line="240" w:lineRule="auto"/>
        <w:ind w:firstLine="851"/>
      </w:pPr>
      <w:r>
        <w:rPr>
          <w:spacing w:val="2"/>
        </w:rPr>
        <w:t xml:space="preserve">использования </w:t>
      </w:r>
      <w:r w:rsidR="00D4633B" w:rsidRPr="00BD7394">
        <w:rPr>
          <w:spacing w:val="2"/>
        </w:rPr>
        <w:t>аудиовидео­</w:t>
      </w:r>
      <w:r w:rsidR="00D4633B" w:rsidRPr="00BD7394">
        <w:rPr>
          <w:spacing w:val="2"/>
        </w:rPr>
        <w:br/>
        <w:t>ус</w:t>
      </w:r>
      <w:r w:rsidR="00D4633B" w:rsidRPr="00BD7394">
        <w:t>трой</w:t>
      </w:r>
      <w:proofErr w:type="gramStart"/>
      <w:r w:rsidR="00D4633B" w:rsidRPr="00BD7394">
        <w:t>ств дл</w:t>
      </w:r>
      <w:proofErr w:type="gramEnd"/>
      <w:r w:rsidR="00D4633B" w:rsidRPr="00BD7394">
        <w:t>я учебной деятельности на уроке и вне урока;</w:t>
      </w:r>
    </w:p>
    <w:p w:rsidR="00D4633B" w:rsidRPr="00BD7394" w:rsidRDefault="00D4633B" w:rsidP="00C327FC">
      <w:pPr>
        <w:pStyle w:val="21"/>
        <w:spacing w:line="240" w:lineRule="auto"/>
        <w:ind w:firstLine="851"/>
      </w:pPr>
      <w:r w:rsidRPr="00BD7394">
        <w:rPr>
          <w:spacing w:val="2"/>
        </w:rPr>
        <w:t xml:space="preserve">общения в Интернете, взаимодействия в социальных </w:t>
      </w:r>
      <w:r w:rsidRPr="00BD7394">
        <w:t>группах и сетях, участия в форумах, групповой работы над сообщениями (вики);</w:t>
      </w:r>
    </w:p>
    <w:p w:rsidR="00D4633B" w:rsidRPr="00BD7394" w:rsidRDefault="00D4633B" w:rsidP="00C327FC">
      <w:pPr>
        <w:pStyle w:val="21"/>
        <w:spacing w:line="240" w:lineRule="auto"/>
        <w:ind w:firstLine="851"/>
      </w:pPr>
      <w:r w:rsidRPr="00BD7394">
        <w:t>создания,</w:t>
      </w:r>
      <w:r w:rsidR="00FC6794">
        <w:t xml:space="preserve"> </w:t>
      </w:r>
      <w:r w:rsidRPr="00BD7394">
        <w:t>заполнения и анализа баз данных, в том числе определителей; их наглядного представления;</w:t>
      </w:r>
    </w:p>
    <w:p w:rsidR="00D4633B" w:rsidRPr="00BD7394" w:rsidRDefault="00D4633B" w:rsidP="00C327FC">
      <w:pPr>
        <w:pStyle w:val="21"/>
        <w:spacing w:line="240" w:lineRule="auto"/>
        <w:ind w:firstLine="851"/>
      </w:pPr>
      <w:r w:rsidRPr="00BD7394">
        <w:rPr>
          <w:spacing w:val="2"/>
        </w:rPr>
        <w:t>включения обучающихся в естественно­научную дея</w:t>
      </w:r>
      <w:r w:rsidRPr="00BD7394">
        <w:t xml:space="preserve">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w:t>
      </w:r>
      <w:r w:rsidRPr="00BD7394">
        <w:rPr>
          <w:spacing w:val="2"/>
        </w:rPr>
        <w:t xml:space="preserve">включая определение местонахождения; виртуальных лабораторий, вещественных и виртуально­наглядных моделей и </w:t>
      </w:r>
      <w:r w:rsidRPr="00BD7394">
        <w:t>коллекций основных математических и естественно­научных объектов и явлений;</w:t>
      </w:r>
    </w:p>
    <w:p w:rsidR="00D4633B" w:rsidRPr="00BD7394" w:rsidRDefault="00D4633B" w:rsidP="00C327FC">
      <w:pPr>
        <w:pStyle w:val="21"/>
        <w:spacing w:line="240" w:lineRule="auto"/>
        <w:ind w:firstLine="851"/>
      </w:pPr>
      <w:r w:rsidRPr="00BD7394">
        <w:t>занятий по изучению правил дорожного движения с использованием игр, оборудования, а также компьютерных тренажёров;</w:t>
      </w:r>
    </w:p>
    <w:p w:rsidR="00D4633B" w:rsidRPr="00BD7394" w:rsidRDefault="00D4633B" w:rsidP="00C327FC">
      <w:pPr>
        <w:pStyle w:val="21"/>
        <w:spacing w:line="240" w:lineRule="auto"/>
        <w:ind w:firstLine="851"/>
        <w:rPr>
          <w:spacing w:val="-2"/>
        </w:rPr>
      </w:pPr>
      <w:r w:rsidRPr="00BD7394">
        <w:rPr>
          <w:spacing w:val="-2"/>
        </w:rPr>
        <w:t>размещения продуктов познавательной, учебно­исследовательской деятельности обучающихся в информационно­образовательной среде образовательной организации;</w:t>
      </w:r>
    </w:p>
    <w:p w:rsidR="00D4633B" w:rsidRPr="00B630CB" w:rsidRDefault="00D4633B" w:rsidP="00C327FC">
      <w:pPr>
        <w:pStyle w:val="21"/>
        <w:spacing w:line="240" w:lineRule="auto"/>
        <w:ind w:firstLine="851"/>
      </w:pPr>
      <w:r w:rsidRPr="00BD7394">
        <w:t xml:space="preserve">проектирования и организации индивидуальной и групповой деятельности, организации своего времени с использованием ИКТ; планирования </w:t>
      </w:r>
      <w:r>
        <w:t>образовательной</w:t>
      </w:r>
      <w:r w:rsidRPr="00B630CB">
        <w:t xml:space="preserve"> деятельности, фиксирования ее реализации в целом и отдельных этапов (выступлений, дискуссий, экспериментов);</w:t>
      </w:r>
    </w:p>
    <w:p w:rsidR="00D4633B" w:rsidRPr="00BD7394" w:rsidRDefault="00D4633B" w:rsidP="00C327FC">
      <w:pPr>
        <w:pStyle w:val="21"/>
        <w:spacing w:line="240" w:lineRule="auto"/>
        <w:ind w:firstLine="851"/>
      </w:pPr>
      <w:r w:rsidRPr="005B482A">
        <w:t>обеспечения доступа в школьной библиотеке к и</w:t>
      </w:r>
      <w:r w:rsidRPr="00BD7394">
        <w:t>нформационным ресурсам сети 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D4633B" w:rsidRPr="00BD7394" w:rsidRDefault="00D4633B" w:rsidP="00C327FC">
      <w:pPr>
        <w:pStyle w:val="21"/>
        <w:spacing w:line="240" w:lineRule="auto"/>
        <w:ind w:firstLine="851"/>
        <w:rPr>
          <w:spacing w:val="-2"/>
        </w:rPr>
      </w:pPr>
      <w:r w:rsidRPr="00BD7394">
        <w:rPr>
          <w:spacing w:val="-2"/>
        </w:rPr>
        <w:t>проведения массовых мероприятий, собраний, представле</w:t>
      </w:r>
      <w:r w:rsidRPr="00BD7394">
        <w:rPr>
          <w:spacing w:val="-4"/>
        </w:rPr>
        <w:t xml:space="preserve">ний; досуга и </w:t>
      </w:r>
      <w:proofErr w:type="gramStart"/>
      <w:r w:rsidRPr="00BD7394">
        <w:rPr>
          <w:spacing w:val="-4"/>
        </w:rPr>
        <w:t>общения</w:t>
      </w:r>
      <w:proofErr w:type="gramEnd"/>
      <w:r w:rsidRPr="00BD7394">
        <w:rPr>
          <w:spacing w:val="-4"/>
        </w:rPr>
        <w:t xml:space="preserve"> обучающихся с возможностью массово</w:t>
      </w:r>
      <w:r w:rsidRPr="00BD7394">
        <w:rPr>
          <w:spacing w:val="-2"/>
        </w:rPr>
        <w:t>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D4633B" w:rsidRDefault="00D4633B" w:rsidP="00C327FC">
      <w:pPr>
        <w:pStyle w:val="a3"/>
        <w:spacing w:line="240" w:lineRule="auto"/>
        <w:ind w:firstLine="0"/>
        <w:rPr>
          <w:rFonts w:ascii="Times New Roman" w:hAnsi="Times New Roman"/>
          <w:b/>
          <w:bCs/>
          <w:color w:val="auto"/>
          <w:spacing w:val="2"/>
          <w:sz w:val="28"/>
          <w:szCs w:val="28"/>
        </w:rPr>
      </w:pPr>
    </w:p>
    <w:p w:rsidR="00A46BA7" w:rsidRDefault="00D4633B" w:rsidP="00C327FC">
      <w:pPr>
        <w:pStyle w:val="a3"/>
        <w:spacing w:line="240" w:lineRule="auto"/>
        <w:ind w:firstLine="709"/>
        <w:rPr>
          <w:rFonts w:ascii="Times New Roman" w:hAnsi="Times New Roman"/>
          <w:color w:val="auto"/>
          <w:spacing w:val="2"/>
          <w:sz w:val="28"/>
          <w:szCs w:val="28"/>
        </w:rPr>
      </w:pPr>
      <w:r w:rsidRPr="00BD7394">
        <w:rPr>
          <w:rFonts w:ascii="Times New Roman" w:hAnsi="Times New Roman"/>
          <w:b/>
          <w:bCs/>
          <w:color w:val="auto"/>
          <w:spacing w:val="2"/>
          <w:sz w:val="28"/>
          <w:szCs w:val="28"/>
        </w:rPr>
        <w:t>Технические средства:</w:t>
      </w:r>
      <w:r w:rsidRPr="00BD7394">
        <w:rPr>
          <w:rFonts w:ascii="Times New Roman" w:hAnsi="Times New Roman"/>
          <w:color w:val="auto"/>
          <w:spacing w:val="2"/>
          <w:sz w:val="28"/>
          <w:szCs w:val="28"/>
        </w:rPr>
        <w:t xml:space="preserve"> </w:t>
      </w:r>
    </w:p>
    <w:p w:rsidR="00A46BA7" w:rsidRDefault="00A46BA7" w:rsidP="00C327FC">
      <w:pPr>
        <w:pStyle w:val="a3"/>
        <w:spacing w:line="240" w:lineRule="auto"/>
        <w:rPr>
          <w:rFonts w:ascii="Times New Roman" w:hAnsi="Times New Roman"/>
          <w:color w:val="auto"/>
          <w:spacing w:val="2"/>
          <w:sz w:val="28"/>
          <w:szCs w:val="28"/>
        </w:rPr>
      </w:pPr>
      <w:r>
        <w:rPr>
          <w:rFonts w:ascii="Times New Roman" w:hAnsi="Times New Roman"/>
          <w:color w:val="auto"/>
          <w:spacing w:val="2"/>
          <w:sz w:val="28"/>
          <w:szCs w:val="28"/>
        </w:rPr>
        <w:t xml:space="preserve">      проектор и экран</w:t>
      </w:r>
      <w:r w:rsidR="00D4633B" w:rsidRPr="00BD7394">
        <w:rPr>
          <w:rFonts w:ascii="Times New Roman" w:hAnsi="Times New Roman"/>
          <w:color w:val="auto"/>
          <w:spacing w:val="2"/>
          <w:sz w:val="28"/>
          <w:szCs w:val="28"/>
        </w:rPr>
        <w:t xml:space="preserve"> </w:t>
      </w:r>
      <w:r>
        <w:rPr>
          <w:rFonts w:ascii="Times New Roman" w:hAnsi="Times New Roman"/>
          <w:color w:val="auto"/>
          <w:spacing w:val="2"/>
          <w:sz w:val="28"/>
          <w:szCs w:val="28"/>
        </w:rPr>
        <w:t>- 7</w:t>
      </w:r>
    </w:p>
    <w:p w:rsidR="00A46BA7" w:rsidRDefault="00A46BA7" w:rsidP="00C327FC">
      <w:pPr>
        <w:pStyle w:val="a3"/>
        <w:spacing w:line="240" w:lineRule="auto"/>
        <w:ind w:firstLine="709"/>
        <w:rPr>
          <w:rFonts w:ascii="Times New Roman" w:hAnsi="Times New Roman"/>
          <w:color w:val="auto"/>
          <w:spacing w:val="2"/>
          <w:sz w:val="28"/>
          <w:szCs w:val="28"/>
        </w:rPr>
      </w:pPr>
      <w:r>
        <w:rPr>
          <w:rFonts w:ascii="Times New Roman" w:hAnsi="Times New Roman"/>
          <w:color w:val="auto"/>
          <w:spacing w:val="2"/>
          <w:sz w:val="28"/>
          <w:szCs w:val="28"/>
        </w:rPr>
        <w:t>принтер монохромный 3</w:t>
      </w:r>
      <w:r w:rsidR="00D4633B" w:rsidRPr="00BD7394">
        <w:rPr>
          <w:rFonts w:ascii="Times New Roman" w:hAnsi="Times New Roman"/>
          <w:color w:val="auto"/>
          <w:spacing w:val="2"/>
          <w:sz w:val="28"/>
          <w:szCs w:val="28"/>
        </w:rPr>
        <w:t xml:space="preserve"> </w:t>
      </w:r>
    </w:p>
    <w:p w:rsidR="00A46BA7" w:rsidRDefault="00A46BA7" w:rsidP="00C327FC">
      <w:pPr>
        <w:pStyle w:val="a3"/>
        <w:spacing w:line="240" w:lineRule="auto"/>
        <w:ind w:firstLine="709"/>
        <w:rPr>
          <w:rFonts w:ascii="Times New Roman" w:hAnsi="Times New Roman"/>
          <w:color w:val="auto"/>
          <w:spacing w:val="2"/>
          <w:sz w:val="28"/>
          <w:szCs w:val="28"/>
        </w:rPr>
      </w:pPr>
      <w:r>
        <w:rPr>
          <w:rFonts w:ascii="Times New Roman" w:hAnsi="Times New Roman"/>
          <w:color w:val="auto"/>
          <w:spacing w:val="2"/>
          <w:sz w:val="28"/>
          <w:szCs w:val="28"/>
        </w:rPr>
        <w:t xml:space="preserve">сканер -1 </w:t>
      </w:r>
    </w:p>
    <w:p w:rsidR="00A46BA7" w:rsidRDefault="00A46BA7" w:rsidP="00C327FC">
      <w:pPr>
        <w:pStyle w:val="a3"/>
        <w:spacing w:line="240" w:lineRule="auto"/>
        <w:ind w:firstLine="709"/>
        <w:rPr>
          <w:rFonts w:ascii="Times New Roman" w:hAnsi="Times New Roman"/>
          <w:color w:val="auto"/>
          <w:spacing w:val="2"/>
          <w:sz w:val="28"/>
          <w:szCs w:val="28"/>
        </w:rPr>
      </w:pPr>
      <w:r>
        <w:rPr>
          <w:rFonts w:ascii="Times New Roman" w:hAnsi="Times New Roman"/>
          <w:color w:val="auto"/>
          <w:spacing w:val="2"/>
          <w:sz w:val="28"/>
          <w:szCs w:val="28"/>
        </w:rPr>
        <w:t>микрофон -1</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 xml:space="preserve">Обеспечение технической, методической и организационной поддержки: </w:t>
      </w:r>
      <w:r w:rsidRPr="00BD7394">
        <w:rPr>
          <w:rFonts w:ascii="Times New Roman" w:hAnsi="Times New Roman"/>
          <w:color w:val="auto"/>
          <w:spacing w:val="2"/>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w:t>
      </w:r>
      <w:r w:rsidRPr="00BD7394">
        <w:rPr>
          <w:rFonts w:ascii="Times New Roman" w:hAnsi="Times New Roman"/>
          <w:color w:val="auto"/>
          <w:sz w:val="28"/>
          <w:szCs w:val="28"/>
        </w:rPr>
        <w:lastRenderedPageBreak/>
        <w:t>ИКТ­компетентности работников ОУ (индивидуальных программ для каждого работника).</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Отображение образовательной</w:t>
      </w:r>
      <w:r w:rsidR="00A46BA7">
        <w:rPr>
          <w:rFonts w:ascii="Times New Roman" w:hAnsi="Times New Roman"/>
          <w:b/>
          <w:bCs/>
          <w:color w:val="auto"/>
          <w:spacing w:val="2"/>
          <w:sz w:val="28"/>
          <w:szCs w:val="28"/>
        </w:rPr>
        <w:t xml:space="preserve"> </w:t>
      </w:r>
      <w:r w:rsidRPr="00BD7394">
        <w:rPr>
          <w:rFonts w:ascii="Times New Roman" w:hAnsi="Times New Roman"/>
          <w:b/>
          <w:bCs/>
          <w:color w:val="auto"/>
          <w:spacing w:val="2"/>
          <w:sz w:val="28"/>
          <w:szCs w:val="28"/>
        </w:rPr>
        <w:t xml:space="preserve">деятельности в информационной среде: </w:t>
      </w:r>
      <w:r w:rsidRPr="00BD7394">
        <w:rPr>
          <w:rFonts w:ascii="Times New Roman" w:hAnsi="Times New Roman"/>
          <w:color w:val="auto"/>
          <w:spacing w:val="2"/>
          <w:sz w:val="28"/>
          <w:szCs w:val="28"/>
        </w:rPr>
        <w:t>размещаются домашние задания (тексто</w:t>
      </w:r>
      <w:r w:rsidRPr="00BD7394">
        <w:rPr>
          <w:rFonts w:ascii="Times New Roman" w:hAnsi="Times New Roman"/>
          <w:color w:val="auto"/>
          <w:sz w:val="28"/>
          <w:szCs w:val="28"/>
        </w:rPr>
        <w:t>вая формулировка, видеофильм для анализа, географическая карта); результаты выполнения аттестационных работ обуча</w:t>
      </w:r>
      <w:r w:rsidRPr="00BD7394">
        <w:rPr>
          <w:rFonts w:ascii="Times New Roman" w:hAnsi="Times New Roman"/>
          <w:color w:val="auto"/>
          <w:spacing w:val="2"/>
          <w:sz w:val="28"/>
          <w:szCs w:val="28"/>
        </w:rPr>
        <w:t>ющихся; творческие работы учителей и обучающихся; осу</w:t>
      </w:r>
      <w:r w:rsidRPr="00BD7394">
        <w:rPr>
          <w:rFonts w:ascii="Times New Roman" w:hAnsi="Times New Roman"/>
          <w:color w:val="auto"/>
          <w:sz w:val="28"/>
          <w:szCs w:val="28"/>
        </w:rPr>
        <w:t>ществляется связь учителей, администрации, родителей, ор</w:t>
      </w:r>
      <w:r w:rsidRPr="00BD7394">
        <w:rPr>
          <w:rFonts w:ascii="Times New Roman" w:hAnsi="Times New Roman"/>
          <w:color w:val="auto"/>
          <w:spacing w:val="2"/>
          <w:sz w:val="28"/>
          <w:szCs w:val="28"/>
        </w:rPr>
        <w:t xml:space="preserve">ганов управления; осуществляется методическая поддержка </w:t>
      </w:r>
      <w:r w:rsidRPr="00BD7394">
        <w:rPr>
          <w:rFonts w:ascii="Times New Roman" w:hAnsi="Times New Roman"/>
          <w:color w:val="auto"/>
          <w:sz w:val="28"/>
          <w:szCs w:val="28"/>
        </w:rPr>
        <w:t>учителей (интернет­школа, интернет­ИПК, мультимедиаколлекция).</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бумажных носителях: </w:t>
      </w:r>
      <w:r w:rsidRPr="00BD7394">
        <w:rPr>
          <w:rFonts w:ascii="Times New Roman" w:hAnsi="Times New Roman"/>
          <w:color w:val="auto"/>
          <w:sz w:val="28"/>
          <w:szCs w:val="28"/>
        </w:rPr>
        <w:t>учебники (органайзеры); рабочие тетради (тетради­тренажёры).</w:t>
      </w:r>
    </w:p>
    <w:p w:rsidR="00D4633B" w:rsidRPr="00BD7394" w:rsidRDefault="00D4633B" w:rsidP="00C327FC">
      <w:pPr>
        <w:pStyle w:val="a3"/>
        <w:spacing w:line="24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CD и DVD: </w:t>
      </w:r>
      <w:r w:rsidRPr="00BD7394">
        <w:rPr>
          <w:rFonts w:ascii="Times New Roman" w:hAnsi="Times New Roman"/>
          <w:color w:val="auto"/>
          <w:sz w:val="28"/>
          <w:szCs w:val="28"/>
        </w:rPr>
        <w:t>электронные приложения к учебникам;</w:t>
      </w:r>
      <w:r w:rsidR="00A46BA7">
        <w:rPr>
          <w:rFonts w:ascii="Times New Roman" w:hAnsi="Times New Roman"/>
          <w:color w:val="auto"/>
          <w:sz w:val="28"/>
          <w:szCs w:val="28"/>
        </w:rPr>
        <w:t xml:space="preserve"> электронные наглядные пособия.</w:t>
      </w:r>
    </w:p>
    <w:p w:rsidR="00D4633B" w:rsidRPr="007261C4" w:rsidRDefault="00D4633B" w:rsidP="00C327FC">
      <w:pPr>
        <w:ind w:firstLine="709"/>
        <w:jc w:val="both"/>
        <w:rPr>
          <w:sz w:val="28"/>
          <w:szCs w:val="28"/>
        </w:rPr>
      </w:pPr>
      <w:r w:rsidRPr="007261C4">
        <w:rPr>
          <w:b/>
          <w:i/>
          <w:sz w:val="28"/>
          <w:szCs w:val="28"/>
        </w:rPr>
        <w:t>Учебно-методическое и информационное обеспечение</w:t>
      </w:r>
      <w:r w:rsidRPr="007261C4">
        <w:rPr>
          <w:sz w:val="28"/>
          <w:szCs w:val="28"/>
        </w:rPr>
        <w:t xml:space="preserve">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w:t>
      </w:r>
    </w:p>
    <w:p w:rsidR="00D4633B" w:rsidRPr="007261C4" w:rsidRDefault="00D4633B" w:rsidP="00C327FC">
      <w:pPr>
        <w:ind w:firstLine="709"/>
        <w:jc w:val="both"/>
        <w:rPr>
          <w:sz w:val="28"/>
          <w:szCs w:val="28"/>
        </w:rPr>
      </w:pPr>
      <w:r w:rsidRPr="007261C4">
        <w:rPr>
          <w:sz w:val="28"/>
          <w:szCs w:val="28"/>
        </w:rPr>
        <w:t>Требования к учебно-методическому обеспечению образовательной деятельности включают:</w:t>
      </w:r>
    </w:p>
    <w:p w:rsidR="00D4633B" w:rsidRPr="007261C4" w:rsidRDefault="00D4633B" w:rsidP="00C327FC">
      <w:pPr>
        <w:ind w:firstLine="709"/>
        <w:jc w:val="both"/>
        <w:rPr>
          <w:sz w:val="28"/>
          <w:szCs w:val="28"/>
        </w:rPr>
      </w:pPr>
      <w:r w:rsidRPr="007261C4">
        <w:rPr>
          <w:sz w:val="28"/>
          <w:szCs w:val="28"/>
        </w:rP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D4633B" w:rsidRPr="007261C4" w:rsidRDefault="00D4633B" w:rsidP="00C327FC">
      <w:pPr>
        <w:ind w:firstLine="709"/>
        <w:jc w:val="both"/>
        <w:rPr>
          <w:sz w:val="28"/>
          <w:szCs w:val="28"/>
        </w:rPr>
      </w:pPr>
      <w:r w:rsidRPr="007261C4">
        <w:rPr>
          <w:sz w:val="28"/>
          <w:szCs w:val="28"/>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D4633B" w:rsidRPr="007261C4" w:rsidRDefault="00D4633B" w:rsidP="00C327FC">
      <w:pPr>
        <w:ind w:firstLine="709"/>
        <w:jc w:val="both"/>
        <w:rPr>
          <w:sz w:val="28"/>
          <w:szCs w:val="28"/>
        </w:rPr>
      </w:pPr>
      <w:proofErr w:type="gramStart"/>
      <w:r w:rsidRPr="007261C4">
        <w:rPr>
          <w:sz w:val="28"/>
          <w:szCs w:val="28"/>
        </w:rPr>
        <w:t>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образовательной организации языках обучения и воспитания.</w:t>
      </w:r>
      <w:proofErr w:type="gramEnd"/>
    </w:p>
    <w:p w:rsidR="00D4633B" w:rsidRPr="007261C4" w:rsidRDefault="00D4633B" w:rsidP="00C327FC">
      <w:pPr>
        <w:ind w:firstLine="709"/>
        <w:jc w:val="both"/>
        <w:rPr>
          <w:sz w:val="28"/>
          <w:szCs w:val="28"/>
        </w:rPr>
      </w:pPr>
      <w:r w:rsidRPr="007261C4">
        <w:rPr>
          <w:sz w:val="28"/>
          <w:szCs w:val="28"/>
        </w:rPr>
        <w:t>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7F5166" w:rsidRDefault="007F5166" w:rsidP="00C327FC">
      <w:pPr>
        <w:pStyle w:val="a3"/>
        <w:spacing w:line="240" w:lineRule="auto"/>
        <w:ind w:firstLine="709"/>
        <w:rPr>
          <w:rFonts w:ascii="Times New Roman" w:hAnsi="Times New Roman"/>
          <w:color w:val="auto"/>
          <w:sz w:val="28"/>
          <w:szCs w:val="28"/>
        </w:rPr>
      </w:pPr>
      <w:r>
        <w:rPr>
          <w:rFonts w:ascii="Times New Roman" w:hAnsi="Times New Roman"/>
          <w:color w:val="auto"/>
          <w:sz w:val="28"/>
          <w:szCs w:val="28"/>
        </w:rPr>
        <w:t>Условия для организации образовательного процесса в МКОУ СОШ №  1.</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 xml:space="preserve">Тип здания: </w:t>
      </w:r>
      <w:proofErr w:type="gramStart"/>
      <w:r>
        <w:rPr>
          <w:rFonts w:ascii="Times New Roman" w:hAnsi="Times New Roman"/>
          <w:color w:val="auto"/>
          <w:sz w:val="28"/>
          <w:szCs w:val="28"/>
        </w:rPr>
        <w:t>каменное</w:t>
      </w:r>
      <w:proofErr w:type="gramEnd"/>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Г</w:t>
      </w:r>
      <w:r w:rsidRPr="007F5166">
        <w:rPr>
          <w:rFonts w:ascii="Times New Roman" w:hAnsi="Times New Roman"/>
          <w:color w:val="auto"/>
          <w:sz w:val="28"/>
          <w:szCs w:val="28"/>
        </w:rPr>
        <w:t>од ввода в</w:t>
      </w:r>
      <w:r w:rsidR="00681396">
        <w:rPr>
          <w:rFonts w:ascii="Times New Roman" w:hAnsi="Times New Roman"/>
          <w:color w:val="auto"/>
          <w:sz w:val="28"/>
          <w:szCs w:val="28"/>
        </w:rPr>
        <w:t xml:space="preserve"> </w:t>
      </w:r>
      <w:r w:rsidRPr="007F5166">
        <w:rPr>
          <w:rFonts w:ascii="Times New Roman" w:hAnsi="Times New Roman"/>
          <w:color w:val="auto"/>
          <w:sz w:val="28"/>
          <w:szCs w:val="28"/>
        </w:rPr>
        <w:t xml:space="preserve">эксплуатацию </w:t>
      </w:r>
      <w:r>
        <w:rPr>
          <w:rFonts w:ascii="Times New Roman" w:hAnsi="Times New Roman"/>
          <w:color w:val="auto"/>
          <w:sz w:val="28"/>
          <w:szCs w:val="28"/>
        </w:rPr>
        <w:t>–</w:t>
      </w:r>
      <w:r w:rsidRPr="007F5166">
        <w:rPr>
          <w:rFonts w:ascii="Times New Roman" w:hAnsi="Times New Roman"/>
          <w:color w:val="auto"/>
          <w:sz w:val="28"/>
          <w:szCs w:val="28"/>
        </w:rPr>
        <w:t xml:space="preserve"> 1946</w:t>
      </w:r>
      <w:r>
        <w:rPr>
          <w:rFonts w:ascii="Times New Roman" w:hAnsi="Times New Roman"/>
          <w:color w:val="auto"/>
          <w:sz w:val="28"/>
          <w:szCs w:val="28"/>
        </w:rPr>
        <w:t>г.</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lastRenderedPageBreak/>
        <w:t>Библиотека</w:t>
      </w:r>
      <w:r w:rsidR="002404F2">
        <w:rPr>
          <w:rFonts w:ascii="Times New Roman" w:hAnsi="Times New Roman"/>
          <w:color w:val="auto"/>
          <w:sz w:val="28"/>
          <w:szCs w:val="28"/>
        </w:rPr>
        <w:t xml:space="preserve"> </w:t>
      </w:r>
      <w:r>
        <w:rPr>
          <w:rFonts w:ascii="Times New Roman" w:hAnsi="Times New Roman"/>
          <w:color w:val="auto"/>
          <w:sz w:val="28"/>
          <w:szCs w:val="28"/>
        </w:rPr>
        <w:t>-</w:t>
      </w:r>
      <w:r w:rsidR="002404F2">
        <w:rPr>
          <w:rFonts w:ascii="Times New Roman" w:hAnsi="Times New Roman"/>
          <w:color w:val="auto"/>
          <w:sz w:val="28"/>
          <w:szCs w:val="28"/>
        </w:rPr>
        <w:t xml:space="preserve"> </w:t>
      </w:r>
      <w:r>
        <w:rPr>
          <w:rFonts w:ascii="Times New Roman" w:hAnsi="Times New Roman"/>
          <w:color w:val="auto"/>
          <w:sz w:val="28"/>
          <w:szCs w:val="28"/>
        </w:rPr>
        <w:t>имеется</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спортивного зала - имеется</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спортивного оборудовани</w:t>
      </w:r>
      <w:proofErr w:type="gramStart"/>
      <w:r>
        <w:rPr>
          <w:rFonts w:ascii="Times New Roman" w:hAnsi="Times New Roman"/>
          <w:color w:val="auto"/>
          <w:sz w:val="28"/>
          <w:szCs w:val="28"/>
        </w:rPr>
        <w:t>я-</w:t>
      </w:r>
      <w:proofErr w:type="gramEnd"/>
      <w:r>
        <w:rPr>
          <w:rFonts w:ascii="Times New Roman" w:hAnsi="Times New Roman"/>
          <w:color w:val="auto"/>
          <w:sz w:val="28"/>
          <w:szCs w:val="28"/>
        </w:rPr>
        <w:t xml:space="preserve"> имеется в соответствии </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спортплощадки – имеется</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столовой – имеется</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кабинета информатик</w:t>
      </w:r>
      <w:proofErr w:type="gramStart"/>
      <w:r>
        <w:rPr>
          <w:rFonts w:ascii="Times New Roman" w:hAnsi="Times New Roman"/>
          <w:color w:val="auto"/>
          <w:sz w:val="28"/>
          <w:szCs w:val="28"/>
        </w:rPr>
        <w:t>и-</w:t>
      </w:r>
      <w:proofErr w:type="gramEnd"/>
      <w:r>
        <w:rPr>
          <w:rFonts w:ascii="Times New Roman" w:hAnsi="Times New Roman"/>
          <w:color w:val="auto"/>
          <w:sz w:val="28"/>
          <w:szCs w:val="28"/>
        </w:rPr>
        <w:t xml:space="preserve"> имеется</w:t>
      </w:r>
    </w:p>
    <w:p w:rsidR="007F5166" w:rsidRDefault="007F5166" w:rsidP="00C327FC">
      <w:pPr>
        <w:pStyle w:val="a3"/>
        <w:numPr>
          <w:ilvl w:val="1"/>
          <w:numId w:val="63"/>
        </w:numPr>
        <w:spacing w:line="240" w:lineRule="auto"/>
        <w:rPr>
          <w:rFonts w:ascii="Times New Roman" w:hAnsi="Times New Roman"/>
          <w:color w:val="auto"/>
          <w:sz w:val="28"/>
          <w:szCs w:val="28"/>
        </w:rPr>
      </w:pPr>
      <w:r>
        <w:rPr>
          <w:rFonts w:ascii="Times New Roman" w:hAnsi="Times New Roman"/>
          <w:color w:val="auto"/>
          <w:sz w:val="28"/>
          <w:szCs w:val="28"/>
        </w:rPr>
        <w:t>Наличие выхода в сеть Интернет – имеется</w:t>
      </w:r>
    </w:p>
    <w:p w:rsidR="007F5166" w:rsidRDefault="007F5166" w:rsidP="00C327FC">
      <w:pPr>
        <w:pStyle w:val="a3"/>
        <w:spacing w:line="240" w:lineRule="auto"/>
        <w:ind w:left="1080" w:firstLine="0"/>
        <w:rPr>
          <w:rFonts w:ascii="Times New Roman" w:hAnsi="Times New Roman"/>
          <w:color w:val="auto"/>
          <w:sz w:val="28"/>
          <w:szCs w:val="28"/>
        </w:rPr>
      </w:pPr>
      <w:r>
        <w:rPr>
          <w:rFonts w:ascii="Times New Roman" w:hAnsi="Times New Roman"/>
          <w:color w:val="auto"/>
          <w:sz w:val="28"/>
          <w:szCs w:val="28"/>
        </w:rPr>
        <w:t>Медико-санитарные условия и соблюдение мер противопожарной безопасности:</w:t>
      </w:r>
    </w:p>
    <w:p w:rsidR="002404F2" w:rsidRDefault="007F5166"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Наличие</w:t>
      </w:r>
      <w:r w:rsidR="002404F2">
        <w:rPr>
          <w:rFonts w:ascii="Times New Roman" w:hAnsi="Times New Roman"/>
          <w:color w:val="auto"/>
          <w:sz w:val="28"/>
          <w:szCs w:val="28"/>
        </w:rPr>
        <w:t xml:space="preserve"> медицинского кабинета – имеется.</w:t>
      </w:r>
    </w:p>
    <w:p w:rsidR="007F5166"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 xml:space="preserve">Наличие пожарной автоматической сигнализации – имеется. </w:t>
      </w:r>
    </w:p>
    <w:p w:rsidR="002404F2"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Система видеонаблюдения – имеется.</w:t>
      </w:r>
    </w:p>
    <w:p w:rsidR="002404F2"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 xml:space="preserve">Наличие акта приема образовательного учреждения к новому учебному году - имеется. </w:t>
      </w:r>
    </w:p>
    <w:p w:rsidR="002404F2"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Кнопка экстренного вызова – имеется.</w:t>
      </w:r>
    </w:p>
    <w:p w:rsidR="002404F2"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Наличие и перечень предписаний органов Госпожнадзора – имеется.</w:t>
      </w:r>
    </w:p>
    <w:p w:rsidR="002404F2" w:rsidRPr="007F5166" w:rsidRDefault="002404F2" w:rsidP="00C327FC">
      <w:pPr>
        <w:pStyle w:val="a3"/>
        <w:numPr>
          <w:ilvl w:val="0"/>
          <w:numId w:val="68"/>
        </w:numPr>
        <w:spacing w:line="240" w:lineRule="auto"/>
        <w:rPr>
          <w:rFonts w:ascii="Times New Roman" w:hAnsi="Times New Roman"/>
          <w:color w:val="auto"/>
          <w:sz w:val="28"/>
          <w:szCs w:val="28"/>
        </w:rPr>
      </w:pPr>
      <w:r>
        <w:rPr>
          <w:rFonts w:ascii="Times New Roman" w:hAnsi="Times New Roman"/>
          <w:color w:val="auto"/>
          <w:sz w:val="28"/>
          <w:szCs w:val="28"/>
        </w:rPr>
        <w:t>Наличие и перечень предписаний органов Роспотребназоза – имеется.</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603332450510203670830559428146817986133868575782</w:t>
            </w:r>
          </w:p>
        </w:tc>
      </w:tr>
      <w:tr>
        <w:trPr/>
        <w:tc>
          <w:tcPr/>
          <w:p>
            <w:pPr>
              <w:rPr/>
            </w:pPr>
            <w:r>
              <w:rPr/>
              <w:t xml:space="preserve">Владелец</w:t>
            </w:r>
          </w:p>
        </w:tc>
        <w:tc>
          <w:tcPr>
            <w:gridSpan w:val="2"/>
          </w:tcPr>
          <w:p>
            <w:pPr>
              <w:rPr/>
            </w:pPr>
            <w:r>
              <w:rPr/>
              <w:t xml:space="preserve">Муслимов Магомед Муслимович</w:t>
            </w:r>
          </w:p>
        </w:tc>
      </w:tr>
      <w:tr>
        <w:trPr/>
        <w:tc>
          <w:tcPr/>
          <w:p>
            <w:pPr>
              <w:rPr/>
            </w:pPr>
            <w:r>
              <w:rPr/>
              <w:t xml:space="preserve">Действителен</w:t>
            </w:r>
          </w:p>
        </w:tc>
        <w:tc>
          <w:tcPr>
            <w:gridSpan w:val="2"/>
          </w:tcPr>
          <w:p>
            <w:pPr>
              <w:rPr/>
            </w:pPr>
            <w:r>
              <w:rPr/>
              <w:t xml:space="preserve">С 15.07.2021 по 15.07.2022</w:t>
            </w:r>
          </w:p>
        </w:tc>
      </w:tr>
    </w:tbl>
    <w:sectPr xmlns:w="http://schemas.openxmlformats.org/wordprocessingml/2006/main" w:rsidR="002404F2" w:rsidRPr="007F5166" w:rsidSect="00A80084">
      <w:pgSz w:w="11906" w:h="16838" w:code="9"/>
      <w:pgMar w:top="1134" w:right="567" w:bottom="1134" w:left="1276" w:header="720" w:footer="720" w:gutter="0"/>
      <w:pgBorders w:offsetFrom="page">
        <w:top w:val="twistedLines1" w:sz="12" w:space="24" w:color="auto"/>
        <w:left w:val="twistedLines1" w:sz="12" w:space="24" w:color="auto"/>
        <w:bottom w:val="twistedLines1" w:sz="12" w:space="24" w:color="auto"/>
        <w:right w:val="twistedLines1" w:sz="12" w:space="24" w:color="auto"/>
      </w:pgBorders>
      <w:cols w:space="720"/>
      <w:noEndnote/>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CC9" w:rsidRDefault="00107CC9" w:rsidP="00D4633B">
      <w:r>
        <w:separator/>
      </w:r>
    </w:p>
  </w:endnote>
  <w:endnote w:type="continuationSeparator" w:id="0">
    <w:p w:rsidR="00107CC9" w:rsidRDefault="00107CC9" w:rsidP="00D46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altName w:val="Times New Roman"/>
    <w:charset w:val="59"/>
    <w:family w:val="auto"/>
    <w:pitch w:val="variable"/>
    <w:sig w:usb0="00000000" w:usb1="5000A1FF" w:usb2="00000000" w:usb3="00000000" w:csb0="000001B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27" w:rsidRDefault="00D84494" w:rsidP="00126DE2">
    <w:pPr>
      <w:pStyle w:val="af5"/>
      <w:framePr w:wrap="around" w:vAnchor="text" w:hAnchor="margin" w:xAlign="right" w:y="1"/>
      <w:rPr>
        <w:rStyle w:val="af7"/>
      </w:rPr>
    </w:pPr>
    <w:r>
      <w:rPr>
        <w:rStyle w:val="af7"/>
      </w:rPr>
      <w:fldChar w:fldCharType="begin"/>
    </w:r>
    <w:r w:rsidR="00446727">
      <w:rPr>
        <w:rStyle w:val="af7"/>
      </w:rPr>
      <w:instrText xml:space="preserve">PAGE  </w:instrText>
    </w:r>
    <w:r>
      <w:rPr>
        <w:rStyle w:val="af7"/>
      </w:rPr>
      <w:fldChar w:fldCharType="end"/>
    </w:r>
  </w:p>
  <w:p w:rsidR="00446727" w:rsidRDefault="00446727" w:rsidP="00126DE2">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27" w:rsidRDefault="00D84494" w:rsidP="00126DE2">
    <w:pPr>
      <w:pStyle w:val="af5"/>
      <w:framePr w:wrap="around" w:vAnchor="text" w:hAnchor="margin" w:xAlign="right" w:y="1"/>
      <w:rPr>
        <w:rStyle w:val="af7"/>
      </w:rPr>
    </w:pPr>
    <w:r>
      <w:rPr>
        <w:rStyle w:val="af7"/>
      </w:rPr>
      <w:fldChar w:fldCharType="begin"/>
    </w:r>
    <w:r w:rsidR="00446727">
      <w:rPr>
        <w:rStyle w:val="af7"/>
      </w:rPr>
      <w:instrText xml:space="preserve">PAGE  </w:instrText>
    </w:r>
    <w:r>
      <w:rPr>
        <w:rStyle w:val="af7"/>
      </w:rPr>
      <w:fldChar w:fldCharType="separate"/>
    </w:r>
    <w:r w:rsidR="006926B5">
      <w:rPr>
        <w:rStyle w:val="af7"/>
        <w:noProof/>
      </w:rPr>
      <w:t>4</w:t>
    </w:r>
    <w:r>
      <w:rPr>
        <w:rStyle w:val="af7"/>
      </w:rPr>
      <w:fldChar w:fldCharType="end"/>
    </w:r>
  </w:p>
  <w:p w:rsidR="00446727" w:rsidRDefault="00446727" w:rsidP="00126DE2">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CC9" w:rsidRDefault="00107CC9" w:rsidP="00D4633B">
      <w:r>
        <w:separator/>
      </w:r>
    </w:p>
  </w:footnote>
  <w:footnote w:type="continuationSeparator" w:id="0">
    <w:p w:rsidR="00107CC9" w:rsidRDefault="00107CC9" w:rsidP="00D4633B">
      <w:r>
        <w:continuationSeparator/>
      </w:r>
    </w:p>
  </w:footnote>
  <w:footnote w:id="1">
    <w:p w:rsidR="00446727" w:rsidRPr="00A94410" w:rsidRDefault="00446727" w:rsidP="00D4633B">
      <w:pPr>
        <w:pStyle w:val="affc"/>
        <w:rPr>
          <w:sz w:val="22"/>
          <w:szCs w:val="22"/>
        </w:rPr>
      </w:pPr>
      <w:r w:rsidRPr="00413904">
        <w:rPr>
          <w:rStyle w:val="affe"/>
          <w:sz w:val="22"/>
          <w:szCs w:val="22"/>
        </w:rPr>
        <w:footnoteRef/>
      </w:r>
      <w:r w:rsidRPr="00A94410">
        <w:rPr>
          <w:sz w:val="22"/>
          <w:szCs w:val="22"/>
        </w:rPr>
        <w:t xml:space="preserve"> Изучается во всех разделах курса.</w:t>
      </w:r>
    </w:p>
  </w:footnote>
  <w:footnote w:id="2">
    <w:p w:rsidR="00446727" w:rsidRPr="00A94410" w:rsidRDefault="00446727" w:rsidP="00D4633B">
      <w:pPr>
        <w:pStyle w:val="affc"/>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 w:id="3">
    <w:p w:rsidR="00446727" w:rsidRPr="00413904" w:rsidRDefault="00446727" w:rsidP="00D4633B">
      <w:pPr>
        <w:pStyle w:val="affc"/>
        <w:rPr>
          <w:sz w:val="20"/>
          <w:szCs w:val="20"/>
        </w:rPr>
      </w:pPr>
      <w:r w:rsidRPr="002F30AF">
        <w:rPr>
          <w:rStyle w:val="affe"/>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w:t>
      </w:r>
      <w:proofErr w:type="gramStart"/>
      <w:r w:rsidRPr="002F30AF">
        <w:rPr>
          <w:sz w:val="20"/>
          <w:szCs w:val="20"/>
        </w:rPr>
        <w:t>климато-географических</w:t>
      </w:r>
      <w:proofErr w:type="gramEnd"/>
      <w:r w:rsidRPr="002F30AF">
        <w:rPr>
          <w:sz w:val="20"/>
          <w:szCs w:val="20"/>
        </w:rPr>
        <w:t xml:space="preserve">  и региональных  особенностей.</w:t>
      </w:r>
    </w:p>
  </w:footnote>
  <w:footnote w:id="4">
    <w:p w:rsidR="00446727" w:rsidRDefault="00446727" w:rsidP="00D4633B">
      <w:pPr>
        <w:pStyle w:val="af4"/>
      </w:pPr>
      <w:r>
        <w:rPr>
          <w:vertAlign w:val="superscript"/>
        </w:rPr>
        <w:footnoteRef/>
      </w:r>
      <w:r>
        <w:rPr>
          <w:rFonts w:ascii="MS Mincho" w:eastAsia="MS Mincho" w:hAnsi="MS Mincho" w:cs="MS Mincho" w:hint="eastAsia"/>
          <w:spacing w:val="2"/>
        </w:rPr>
        <w:t> </w:t>
      </w:r>
      <w:r>
        <w:rPr>
          <w:spacing w:val="2"/>
        </w:rPr>
        <w:t xml:space="preserve">При организации работы в данном направлении целесообразно руководствоваться разработанными на федеральном уровне методическими </w:t>
      </w:r>
      <w:r>
        <w:t xml:space="preserve">рекомендациями, учитывающими специфику образовательного и реабилитационного процесса для таких детей. Специальные (коррекционные) </w:t>
      </w:r>
      <w:proofErr w:type="gramStart"/>
      <w:r>
        <w:t>организации, осуществляющие образовательную деятельность могут</w:t>
      </w:r>
      <w:proofErr w:type="gramEnd"/>
      <w:r>
        <w:t xml:space="preserve"> выполнять функции учебно­методических центров, обеспечивающих оказание методической помощи педагогическим </w:t>
      </w:r>
      <w:r>
        <w:rPr>
          <w:spacing w:val="2"/>
        </w:rPr>
        <w:t>работникам образовательных учреждений общего типа, консультативной</w:t>
      </w:r>
      <w:r>
        <w:t xml:space="preserve"> и психолого­педагогической помощи обучающимся и их родителям (законным представителям).</w:t>
      </w:r>
    </w:p>
    <w:p w:rsidR="00446727" w:rsidRDefault="00446727" w:rsidP="00D4633B">
      <w:pPr>
        <w:pStyle w:val="af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873">
    <w:multiLevelType w:val="hybridMultilevel"/>
    <w:lvl w:ilvl="0" w:tplc="58166652">
      <w:start w:val="1"/>
      <w:numFmt w:val="decimal"/>
      <w:lvlText w:val="%1."/>
      <w:lvlJc w:val="left"/>
      <w:pPr>
        <w:ind w:left="720" w:hanging="360"/>
      </w:pPr>
    </w:lvl>
    <w:lvl w:ilvl="1" w:tplc="58166652" w:tentative="1">
      <w:start w:val="1"/>
      <w:numFmt w:val="lowerLetter"/>
      <w:lvlText w:val="%2."/>
      <w:lvlJc w:val="left"/>
      <w:pPr>
        <w:ind w:left="1440" w:hanging="360"/>
      </w:pPr>
    </w:lvl>
    <w:lvl w:ilvl="2" w:tplc="58166652" w:tentative="1">
      <w:start w:val="1"/>
      <w:numFmt w:val="lowerRoman"/>
      <w:lvlText w:val="%3."/>
      <w:lvlJc w:val="right"/>
      <w:pPr>
        <w:ind w:left="2160" w:hanging="180"/>
      </w:pPr>
    </w:lvl>
    <w:lvl w:ilvl="3" w:tplc="58166652" w:tentative="1">
      <w:start w:val="1"/>
      <w:numFmt w:val="decimal"/>
      <w:lvlText w:val="%4."/>
      <w:lvlJc w:val="left"/>
      <w:pPr>
        <w:ind w:left="2880" w:hanging="360"/>
      </w:pPr>
    </w:lvl>
    <w:lvl w:ilvl="4" w:tplc="58166652" w:tentative="1">
      <w:start w:val="1"/>
      <w:numFmt w:val="lowerLetter"/>
      <w:lvlText w:val="%5."/>
      <w:lvlJc w:val="left"/>
      <w:pPr>
        <w:ind w:left="3600" w:hanging="360"/>
      </w:pPr>
    </w:lvl>
    <w:lvl w:ilvl="5" w:tplc="58166652" w:tentative="1">
      <w:start w:val="1"/>
      <w:numFmt w:val="lowerRoman"/>
      <w:lvlText w:val="%6."/>
      <w:lvlJc w:val="right"/>
      <w:pPr>
        <w:ind w:left="4320" w:hanging="180"/>
      </w:pPr>
    </w:lvl>
    <w:lvl w:ilvl="6" w:tplc="58166652" w:tentative="1">
      <w:start w:val="1"/>
      <w:numFmt w:val="decimal"/>
      <w:lvlText w:val="%7."/>
      <w:lvlJc w:val="left"/>
      <w:pPr>
        <w:ind w:left="5040" w:hanging="360"/>
      </w:pPr>
    </w:lvl>
    <w:lvl w:ilvl="7" w:tplc="58166652" w:tentative="1">
      <w:start w:val="1"/>
      <w:numFmt w:val="lowerLetter"/>
      <w:lvlText w:val="%8."/>
      <w:lvlJc w:val="left"/>
      <w:pPr>
        <w:ind w:left="5760" w:hanging="360"/>
      </w:pPr>
    </w:lvl>
    <w:lvl w:ilvl="8" w:tplc="58166652" w:tentative="1">
      <w:start w:val="1"/>
      <w:numFmt w:val="lowerRoman"/>
      <w:lvlText w:val="%9."/>
      <w:lvlJc w:val="right"/>
      <w:pPr>
        <w:ind w:left="6480" w:hanging="180"/>
      </w:pPr>
    </w:lvl>
  </w:abstractNum>
  <w:abstractNum w:abstractNumId="23872">
    <w:multiLevelType w:val="hybridMultilevel"/>
    <w:lvl w:ilvl="0" w:tplc="918372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04F15396"/>
    <w:multiLevelType w:val="hybridMultilevel"/>
    <w:tmpl w:val="EC7C00A2"/>
    <w:lvl w:ilvl="0" w:tplc="B02E6EF4">
      <w:start w:val="1"/>
      <w:numFmt w:val="bullet"/>
      <w:lvlText w:val="–"/>
      <w:lvlJc w:val="left"/>
      <w:pPr>
        <w:ind w:left="66" w:firstLine="680"/>
      </w:pPr>
      <w:rPr>
        <w:rFonts w:ascii="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08C63594"/>
    <w:multiLevelType w:val="hybridMultilevel"/>
    <w:tmpl w:val="8410F48A"/>
    <w:lvl w:ilvl="0" w:tplc="9A227D3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nsid w:val="08DF7918"/>
    <w:multiLevelType w:val="hybridMultilevel"/>
    <w:tmpl w:val="34948A3A"/>
    <w:lvl w:ilvl="0" w:tplc="2ACE91F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124337D7"/>
    <w:multiLevelType w:val="hybridMultilevel"/>
    <w:tmpl w:val="C1961634"/>
    <w:lvl w:ilvl="0" w:tplc="B02E6EF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4">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156F061B"/>
    <w:multiLevelType w:val="multilevel"/>
    <w:tmpl w:val="C204CD56"/>
    <w:lvl w:ilvl="0">
      <w:start w:val="3"/>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1D6015B1"/>
    <w:multiLevelType w:val="multilevel"/>
    <w:tmpl w:val="9888281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20674B3"/>
    <w:multiLevelType w:val="hybridMultilevel"/>
    <w:tmpl w:val="920431EE"/>
    <w:lvl w:ilvl="0" w:tplc="B02E6EF4">
      <w:start w:val="1"/>
      <w:numFmt w:val="bullet"/>
      <w:lvlText w:val="–"/>
      <w:lvlJc w:val="left"/>
      <w:pPr>
        <w:ind w:left="142" w:firstLine="68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3">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286D19D8"/>
    <w:multiLevelType w:val="multilevel"/>
    <w:tmpl w:val="3246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CC4CB0"/>
    <w:multiLevelType w:val="hybridMultilevel"/>
    <w:tmpl w:val="65CA57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B04636C"/>
    <w:multiLevelType w:val="hybridMultilevel"/>
    <w:tmpl w:val="EA50C2F0"/>
    <w:lvl w:ilvl="0" w:tplc="A4D28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CAA40F8"/>
    <w:multiLevelType w:val="multilevel"/>
    <w:tmpl w:val="4314B5B8"/>
    <w:lvl w:ilvl="0">
      <w:start w:val="2"/>
      <w:numFmt w:val="decimal"/>
      <w:lvlText w:val="%1."/>
      <w:lvlJc w:val="left"/>
      <w:pPr>
        <w:ind w:left="675" w:hanging="675"/>
      </w:pPr>
      <w:rPr>
        <w:rFonts w:hint="default"/>
      </w:rPr>
    </w:lvl>
    <w:lvl w:ilvl="1">
      <w:start w:val="1"/>
      <w:numFmt w:val="decimal"/>
      <w:lvlText w:val="%1.%2."/>
      <w:lvlJc w:val="left"/>
      <w:pPr>
        <w:ind w:left="1440" w:hanging="720"/>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2">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22E4778"/>
    <w:multiLevelType w:val="hybridMultilevel"/>
    <w:tmpl w:val="FCE8D2E2"/>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nsid w:val="3B322662"/>
    <w:multiLevelType w:val="hybridMultilevel"/>
    <w:tmpl w:val="182EEA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9">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0">
    <w:nsid w:val="46CE112C"/>
    <w:multiLevelType w:val="multilevel"/>
    <w:tmpl w:val="FAD8C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3">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4">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EDF746A"/>
    <w:multiLevelType w:val="multilevel"/>
    <w:tmpl w:val="D3423EEE"/>
    <w:lvl w:ilvl="0">
      <w:start w:val="2"/>
      <w:numFmt w:val="decimal"/>
      <w:lvlText w:val="%1"/>
      <w:lvlJc w:val="left"/>
      <w:pPr>
        <w:ind w:left="585" w:hanging="585"/>
      </w:pPr>
      <w:rPr>
        <w:rFonts w:hint="default"/>
      </w:rPr>
    </w:lvl>
    <w:lvl w:ilvl="1">
      <w:start w:val="1"/>
      <w:numFmt w:val="decimal"/>
      <w:lvlText w:val="%1.%2"/>
      <w:lvlJc w:val="left"/>
      <w:pPr>
        <w:ind w:left="765" w:hanging="58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6">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534375BE"/>
    <w:multiLevelType w:val="multilevel"/>
    <w:tmpl w:val="76E82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3F109BB"/>
    <w:multiLevelType w:val="hybridMultilevel"/>
    <w:tmpl w:val="E578BD30"/>
    <w:lvl w:ilvl="0" w:tplc="A4D28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2">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3">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AEB3CD1"/>
    <w:multiLevelType w:val="hybridMultilevel"/>
    <w:tmpl w:val="F1108208"/>
    <w:lvl w:ilvl="0" w:tplc="47D4E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nsid w:val="5B965065"/>
    <w:multiLevelType w:val="multilevel"/>
    <w:tmpl w:val="E69809E2"/>
    <w:lvl w:ilvl="0">
      <w:start w:val="2"/>
      <w:numFmt w:val="decimal"/>
      <w:lvlText w:val="%1."/>
      <w:lvlJc w:val="left"/>
      <w:pPr>
        <w:ind w:left="885" w:hanging="885"/>
      </w:pPr>
      <w:rPr>
        <w:rFonts w:hint="default"/>
      </w:rPr>
    </w:lvl>
    <w:lvl w:ilvl="1">
      <w:start w:val="2"/>
      <w:numFmt w:val="decimal"/>
      <w:lvlText w:val="%1.%2."/>
      <w:lvlJc w:val="left"/>
      <w:pPr>
        <w:ind w:left="1605" w:hanging="885"/>
      </w:pPr>
      <w:rPr>
        <w:rFonts w:hint="default"/>
      </w:rPr>
    </w:lvl>
    <w:lvl w:ilvl="2">
      <w:start w:val="2"/>
      <w:numFmt w:val="decimal"/>
      <w:lvlText w:val="%1.%2.%3."/>
      <w:lvlJc w:val="left"/>
      <w:pPr>
        <w:ind w:left="2325" w:hanging="88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nsid w:val="5F906568"/>
    <w:multiLevelType w:val="hybridMultilevel"/>
    <w:tmpl w:val="41F0017A"/>
    <w:lvl w:ilvl="0" w:tplc="EE62C598">
      <w:start w:val="1"/>
      <w:numFmt w:val="decimal"/>
      <w:lvlText w:val="%1."/>
      <w:lvlJc w:val="left"/>
      <w:pPr>
        <w:ind w:left="644" w:hanging="360"/>
      </w:pPr>
      <w:rPr>
        <w:b w:val="0"/>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9">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0">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1">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2">
    <w:nsid w:val="6580321C"/>
    <w:multiLevelType w:val="multilevel"/>
    <w:tmpl w:val="1D2C8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4">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5">
    <w:nsid w:val="68A37CE5"/>
    <w:multiLevelType w:val="multilevel"/>
    <w:tmpl w:val="3BE8932A"/>
    <w:lvl w:ilvl="0">
      <w:start w:val="2"/>
      <w:numFmt w:val="decimal"/>
      <w:lvlText w:val="%1."/>
      <w:lvlJc w:val="left"/>
      <w:pPr>
        <w:ind w:left="1020" w:hanging="1020"/>
      </w:pPr>
      <w:rPr>
        <w:rFonts w:hint="default"/>
      </w:rPr>
    </w:lvl>
    <w:lvl w:ilvl="1">
      <w:start w:val="2"/>
      <w:numFmt w:val="decimal"/>
      <w:lvlText w:val="%1.%2."/>
      <w:lvlJc w:val="left"/>
      <w:pPr>
        <w:ind w:left="1162" w:hanging="1020"/>
      </w:pPr>
      <w:rPr>
        <w:rFonts w:hint="default"/>
      </w:rPr>
    </w:lvl>
    <w:lvl w:ilvl="2">
      <w:start w:val="2"/>
      <w:numFmt w:val="decimal"/>
      <w:lvlText w:val="%1.%2.%3."/>
      <w:lvlJc w:val="left"/>
      <w:pPr>
        <w:ind w:left="1020" w:hanging="1020"/>
      </w:pPr>
      <w:rPr>
        <w:rFonts w:hint="default"/>
      </w:rPr>
    </w:lvl>
    <w:lvl w:ilvl="3">
      <w:start w:val="1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nsid w:val="6B6677A5"/>
    <w:multiLevelType w:val="hybridMultilevel"/>
    <w:tmpl w:val="8D02ED9A"/>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7">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9">
    <w:nsid w:val="6E521936"/>
    <w:multiLevelType w:val="multilevel"/>
    <w:tmpl w:val="CF545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46E74AA"/>
    <w:multiLevelType w:val="multilevel"/>
    <w:tmpl w:val="86AA8A8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4">
    <w:nsid w:val="7BD741DF"/>
    <w:multiLevelType w:val="hybridMultilevel"/>
    <w:tmpl w:val="461C0AC4"/>
    <w:lvl w:ilvl="0" w:tplc="A3660C1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5">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6">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E8344C4"/>
    <w:multiLevelType w:val="hybridMultilevel"/>
    <w:tmpl w:val="E9121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7"/>
  </w:num>
  <w:num w:numId="3">
    <w:abstractNumId w:val="11"/>
  </w:num>
  <w:num w:numId="4">
    <w:abstractNumId w:val="22"/>
  </w:num>
  <w:num w:numId="5">
    <w:abstractNumId w:val="66"/>
  </w:num>
  <w:num w:numId="6">
    <w:abstractNumId w:val="5"/>
  </w:num>
  <w:num w:numId="7">
    <w:abstractNumId w:val="36"/>
  </w:num>
  <w:num w:numId="8">
    <w:abstractNumId w:val="56"/>
  </w:num>
  <w:num w:numId="9">
    <w:abstractNumId w:val="3"/>
  </w:num>
  <w:num w:numId="10">
    <w:abstractNumId w:val="33"/>
  </w:num>
  <w:num w:numId="11">
    <w:abstractNumId w:val="61"/>
  </w:num>
  <w:num w:numId="12">
    <w:abstractNumId w:val="53"/>
  </w:num>
  <w:num w:numId="13">
    <w:abstractNumId w:val="29"/>
  </w:num>
  <w:num w:numId="14">
    <w:abstractNumId w:val="75"/>
  </w:num>
  <w:num w:numId="15">
    <w:abstractNumId w:val="31"/>
  </w:num>
  <w:num w:numId="16">
    <w:abstractNumId w:val="43"/>
  </w:num>
  <w:num w:numId="17">
    <w:abstractNumId w:val="10"/>
  </w:num>
  <w:num w:numId="18">
    <w:abstractNumId w:val="14"/>
  </w:num>
  <w:num w:numId="19">
    <w:abstractNumId w:val="17"/>
  </w:num>
  <w:num w:numId="20">
    <w:abstractNumId w:val="39"/>
  </w:num>
  <w:num w:numId="21">
    <w:abstractNumId w:val="47"/>
  </w:num>
  <w:num w:numId="22">
    <w:abstractNumId w:val="58"/>
  </w:num>
  <w:num w:numId="23">
    <w:abstractNumId w:val="52"/>
  </w:num>
  <w:num w:numId="24">
    <w:abstractNumId w:val="34"/>
  </w:num>
  <w:num w:numId="25">
    <w:abstractNumId w:val="38"/>
  </w:num>
  <w:num w:numId="26">
    <w:abstractNumId w:val="24"/>
  </w:num>
  <w:num w:numId="27">
    <w:abstractNumId w:val="20"/>
  </w:num>
  <w:num w:numId="28">
    <w:abstractNumId w:val="2"/>
  </w:num>
  <w:num w:numId="29">
    <w:abstractNumId w:val="19"/>
  </w:num>
  <w:num w:numId="30">
    <w:abstractNumId w:val="18"/>
  </w:num>
  <w:num w:numId="31">
    <w:abstractNumId w:val="30"/>
  </w:num>
  <w:num w:numId="32">
    <w:abstractNumId w:val="16"/>
  </w:num>
  <w:num w:numId="33">
    <w:abstractNumId w:val="68"/>
  </w:num>
  <w:num w:numId="34">
    <w:abstractNumId w:val="51"/>
  </w:num>
  <w:num w:numId="35">
    <w:abstractNumId w:val="42"/>
  </w:num>
  <w:num w:numId="36">
    <w:abstractNumId w:val="23"/>
  </w:num>
  <w:num w:numId="37">
    <w:abstractNumId w:val="13"/>
  </w:num>
  <w:num w:numId="38">
    <w:abstractNumId w:val="8"/>
  </w:num>
  <w:num w:numId="39">
    <w:abstractNumId w:val="35"/>
  </w:num>
  <w:num w:numId="40">
    <w:abstractNumId w:val="1"/>
  </w:num>
  <w:num w:numId="41">
    <w:abstractNumId w:val="64"/>
  </w:num>
  <w:num w:numId="42">
    <w:abstractNumId w:val="4"/>
  </w:num>
  <w:num w:numId="43">
    <w:abstractNumId w:val="59"/>
  </w:num>
  <w:num w:numId="44">
    <w:abstractNumId w:val="41"/>
  </w:num>
  <w:num w:numId="45">
    <w:abstractNumId w:val="46"/>
  </w:num>
  <w:num w:numId="46">
    <w:abstractNumId w:val="9"/>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3"/>
  </w:num>
  <w:num w:numId="49">
    <w:abstractNumId w:val="63"/>
  </w:num>
  <w:num w:numId="50">
    <w:abstractNumId w:val="77"/>
  </w:num>
  <w:num w:numId="51">
    <w:abstractNumId w:val="60"/>
  </w:num>
  <w:num w:numId="52">
    <w:abstractNumId w:val="70"/>
  </w:num>
  <w:num w:numId="53">
    <w:abstractNumId w:val="72"/>
  </w:num>
  <w:num w:numId="54">
    <w:abstractNumId w:val="32"/>
  </w:num>
  <w:num w:numId="55">
    <w:abstractNumId w:val="76"/>
  </w:num>
  <w:num w:numId="56">
    <w:abstractNumId w:val="12"/>
  </w:num>
  <w:num w:numId="57">
    <w:abstractNumId w:val="44"/>
  </w:num>
  <w:num w:numId="58">
    <w:abstractNumId w:val="26"/>
  </w:num>
  <w:num w:numId="59">
    <w:abstractNumId w:val="65"/>
  </w:num>
  <w:num w:numId="60">
    <w:abstractNumId w:val="6"/>
  </w:num>
  <w:num w:numId="61">
    <w:abstractNumId w:val="74"/>
  </w:num>
  <w:num w:numId="62">
    <w:abstractNumId w:val="37"/>
  </w:num>
  <w:num w:numId="63">
    <w:abstractNumId w:val="57"/>
  </w:num>
  <w:num w:numId="64">
    <w:abstractNumId w:val="49"/>
  </w:num>
  <w:num w:numId="65">
    <w:abstractNumId w:val="27"/>
  </w:num>
  <w:num w:numId="66">
    <w:abstractNumId w:val="78"/>
  </w:num>
  <w:num w:numId="67">
    <w:abstractNumId w:val="54"/>
  </w:num>
  <w:num w:numId="68">
    <w:abstractNumId w:val="7"/>
  </w:num>
  <w:num w:numId="69">
    <w:abstractNumId w:val="15"/>
  </w:num>
  <w:num w:numId="70">
    <w:abstractNumId w:val="71"/>
  </w:num>
  <w:num w:numId="71">
    <w:abstractNumId w:val="48"/>
  </w:num>
  <w:num w:numId="72">
    <w:abstractNumId w:val="40"/>
  </w:num>
  <w:num w:numId="73">
    <w:abstractNumId w:val="69"/>
  </w:num>
  <w:num w:numId="74">
    <w:abstractNumId w:val="25"/>
  </w:num>
  <w:num w:numId="75">
    <w:abstractNumId w:val="62"/>
  </w:num>
  <w:num w:numId="76">
    <w:abstractNumId w:val="45"/>
  </w:num>
  <w:num w:numId="77">
    <w:abstractNumId w:val="28"/>
  </w:num>
  <w:num w:numId="78">
    <w:abstractNumId w:val="21"/>
  </w:num>
  <w:num w:numId="79">
    <w:abstractNumId w:val="55"/>
  </w:num>
  <w:num w:numId="23872">
    <w:abstractNumId w:val="23872"/>
  </w:num>
  <w:num w:numId="23873">
    <w:abstractNumId w:val="23873"/>
  </w:num>
  <w:numIdMacAtCleanup w:val="75"/>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characterSpacingControl w:val="doNotCompress"/>
  <w:footnotePr>
    <w:footnote w:id="-1"/>
    <w:footnote w:id="0"/>
  </w:footnotePr>
  <w:endnotePr>
    <w:endnote w:id="-1"/>
    <w:endnote w:id="0"/>
  </w:endnotePr>
  <w:compat/>
  <w:rsids>
    <w:rsidRoot w:val="00D4633B"/>
    <w:rsid w:val="00007ED5"/>
    <w:rsid w:val="0003408D"/>
    <w:rsid w:val="00091D22"/>
    <w:rsid w:val="001052EE"/>
    <w:rsid w:val="00107CC9"/>
    <w:rsid w:val="00126DE2"/>
    <w:rsid w:val="0014686E"/>
    <w:rsid w:val="001805E1"/>
    <w:rsid w:val="0019069A"/>
    <w:rsid w:val="001B6B7E"/>
    <w:rsid w:val="001B7C1A"/>
    <w:rsid w:val="001F5D42"/>
    <w:rsid w:val="0021229F"/>
    <w:rsid w:val="002404F2"/>
    <w:rsid w:val="00246763"/>
    <w:rsid w:val="00270890"/>
    <w:rsid w:val="00341C5F"/>
    <w:rsid w:val="003B2594"/>
    <w:rsid w:val="003F14BC"/>
    <w:rsid w:val="003F5FF7"/>
    <w:rsid w:val="004403E6"/>
    <w:rsid w:val="00446727"/>
    <w:rsid w:val="004472A6"/>
    <w:rsid w:val="004D3386"/>
    <w:rsid w:val="005462BC"/>
    <w:rsid w:val="005700FE"/>
    <w:rsid w:val="005938FE"/>
    <w:rsid w:val="005A1BC3"/>
    <w:rsid w:val="005A3F58"/>
    <w:rsid w:val="005C53C2"/>
    <w:rsid w:val="005C78BF"/>
    <w:rsid w:val="005E1C07"/>
    <w:rsid w:val="00611C22"/>
    <w:rsid w:val="00617290"/>
    <w:rsid w:val="006527EC"/>
    <w:rsid w:val="006759D0"/>
    <w:rsid w:val="00681396"/>
    <w:rsid w:val="00690E74"/>
    <w:rsid w:val="006926B5"/>
    <w:rsid w:val="00693FD7"/>
    <w:rsid w:val="006C6584"/>
    <w:rsid w:val="006C712D"/>
    <w:rsid w:val="006E2897"/>
    <w:rsid w:val="006E6D38"/>
    <w:rsid w:val="00737C47"/>
    <w:rsid w:val="007459B8"/>
    <w:rsid w:val="00760A5B"/>
    <w:rsid w:val="007666EB"/>
    <w:rsid w:val="007935BB"/>
    <w:rsid w:val="007C7242"/>
    <w:rsid w:val="007E2057"/>
    <w:rsid w:val="007F5166"/>
    <w:rsid w:val="00810570"/>
    <w:rsid w:val="008C1A12"/>
    <w:rsid w:val="00974AE3"/>
    <w:rsid w:val="009A31E3"/>
    <w:rsid w:val="009B3A68"/>
    <w:rsid w:val="009D6821"/>
    <w:rsid w:val="00A01DDE"/>
    <w:rsid w:val="00A46BA7"/>
    <w:rsid w:val="00A7379B"/>
    <w:rsid w:val="00A80084"/>
    <w:rsid w:val="00B53CF7"/>
    <w:rsid w:val="00B64699"/>
    <w:rsid w:val="00B75F52"/>
    <w:rsid w:val="00B8216D"/>
    <w:rsid w:val="00BB6E2A"/>
    <w:rsid w:val="00BC4532"/>
    <w:rsid w:val="00BC4C2B"/>
    <w:rsid w:val="00BE2CB5"/>
    <w:rsid w:val="00BF2362"/>
    <w:rsid w:val="00C02A61"/>
    <w:rsid w:val="00C12206"/>
    <w:rsid w:val="00C122CB"/>
    <w:rsid w:val="00C2025B"/>
    <w:rsid w:val="00C327FC"/>
    <w:rsid w:val="00C63C20"/>
    <w:rsid w:val="00C70032"/>
    <w:rsid w:val="00CE0F57"/>
    <w:rsid w:val="00CF32FE"/>
    <w:rsid w:val="00CF52A2"/>
    <w:rsid w:val="00D06CCD"/>
    <w:rsid w:val="00D37D59"/>
    <w:rsid w:val="00D4633B"/>
    <w:rsid w:val="00D72CE2"/>
    <w:rsid w:val="00D84494"/>
    <w:rsid w:val="00E649DC"/>
    <w:rsid w:val="00E64C4B"/>
    <w:rsid w:val="00EA7F30"/>
    <w:rsid w:val="00EB149C"/>
    <w:rsid w:val="00EE5A11"/>
    <w:rsid w:val="00F0113E"/>
    <w:rsid w:val="00F03201"/>
    <w:rsid w:val="00F14AD0"/>
    <w:rsid w:val="00F2562B"/>
    <w:rsid w:val="00F31064"/>
    <w:rsid w:val="00F47798"/>
    <w:rsid w:val="00F90303"/>
    <w:rsid w:val="00FC3BF6"/>
    <w:rsid w:val="00FC67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3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633B"/>
    <w:pPr>
      <w:keepNext/>
      <w:spacing w:line="360" w:lineRule="auto"/>
      <w:outlineLvl w:val="0"/>
    </w:pPr>
    <w:rPr>
      <w:rFonts w:eastAsia="MS Gothic"/>
      <w:b/>
      <w:bCs/>
      <w:caps/>
      <w:kern w:val="32"/>
      <w:sz w:val="28"/>
      <w:szCs w:val="28"/>
    </w:rPr>
  </w:style>
  <w:style w:type="paragraph" w:styleId="2">
    <w:name w:val="heading 2"/>
    <w:basedOn w:val="a"/>
    <w:next w:val="a"/>
    <w:link w:val="20"/>
    <w:qFormat/>
    <w:rsid w:val="00D4633B"/>
    <w:pPr>
      <w:keepNext/>
      <w:spacing w:before="240" w:after="60"/>
      <w:outlineLvl w:val="1"/>
    </w:pPr>
    <w:rPr>
      <w:rFonts w:ascii="Calibri" w:eastAsia="MS Gothic" w:hAnsi="Calibri"/>
      <w:b/>
      <w:bCs/>
      <w:i/>
      <w:iCs/>
      <w:sz w:val="28"/>
      <w:szCs w:val="28"/>
    </w:rPr>
  </w:style>
  <w:style w:type="paragraph" w:styleId="3">
    <w:name w:val="heading 3"/>
    <w:basedOn w:val="a"/>
    <w:next w:val="a"/>
    <w:link w:val="30"/>
    <w:qFormat/>
    <w:rsid w:val="00D4633B"/>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633B"/>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rsid w:val="00D4633B"/>
    <w:rPr>
      <w:rFonts w:ascii="Calibri" w:eastAsia="MS Gothic" w:hAnsi="Calibri" w:cs="Times New Roman"/>
      <w:b/>
      <w:bCs/>
      <w:i/>
      <w:iCs/>
      <w:sz w:val="28"/>
      <w:szCs w:val="28"/>
      <w:lang w:eastAsia="ru-RU"/>
    </w:rPr>
  </w:style>
  <w:style w:type="character" w:customStyle="1" w:styleId="30">
    <w:name w:val="Заголовок 3 Знак"/>
    <w:basedOn w:val="a0"/>
    <w:link w:val="3"/>
    <w:rsid w:val="00D4633B"/>
    <w:rPr>
      <w:rFonts w:ascii="Times New Roman" w:eastAsia="Times New Roman" w:hAnsi="Times New Roman" w:cs="Times New Roman"/>
      <w:b/>
      <w:bCs/>
      <w:sz w:val="28"/>
      <w:szCs w:val="28"/>
      <w:lang w:eastAsia="ru-RU"/>
    </w:rPr>
  </w:style>
  <w:style w:type="paragraph" w:customStyle="1" w:styleId="a3">
    <w:name w:val="Основной"/>
    <w:basedOn w:val="a"/>
    <w:link w:val="a4"/>
    <w:rsid w:val="00D4633B"/>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Таблица"/>
    <w:basedOn w:val="a3"/>
    <w:rsid w:val="00D4633B"/>
    <w:pPr>
      <w:tabs>
        <w:tab w:val="left" w:pos="4500"/>
        <w:tab w:val="left" w:pos="9180"/>
        <w:tab w:val="left" w:pos="9360"/>
      </w:tabs>
      <w:spacing w:line="194" w:lineRule="atLeast"/>
      <w:ind w:firstLine="0"/>
      <w:jc w:val="left"/>
    </w:pPr>
    <w:rPr>
      <w:sz w:val="19"/>
      <w:szCs w:val="19"/>
    </w:rPr>
  </w:style>
  <w:style w:type="paragraph" w:styleId="a6">
    <w:name w:val="Message Header"/>
    <w:basedOn w:val="a5"/>
    <w:link w:val="a7"/>
    <w:rsid w:val="00D4633B"/>
    <w:pPr>
      <w:jc w:val="center"/>
    </w:pPr>
    <w:rPr>
      <w:b/>
      <w:bCs/>
    </w:rPr>
  </w:style>
  <w:style w:type="character" w:customStyle="1" w:styleId="a7">
    <w:name w:val="Шапка Знак"/>
    <w:basedOn w:val="a0"/>
    <w:link w:val="a6"/>
    <w:rsid w:val="00D4633B"/>
    <w:rPr>
      <w:rFonts w:ascii="NewtonCSanPin" w:eastAsia="Times New Roman" w:hAnsi="NewtonCSanPin" w:cs="Times New Roman"/>
      <w:b/>
      <w:bCs/>
      <w:color w:val="000000"/>
      <w:sz w:val="19"/>
      <w:szCs w:val="19"/>
      <w:lang w:eastAsia="ru-RU"/>
    </w:rPr>
  </w:style>
  <w:style w:type="paragraph" w:customStyle="1" w:styleId="a8">
    <w:name w:val="Название таблицы"/>
    <w:basedOn w:val="a3"/>
    <w:rsid w:val="00D4633B"/>
    <w:pPr>
      <w:spacing w:before="113"/>
      <w:ind w:firstLine="0"/>
      <w:jc w:val="center"/>
    </w:pPr>
    <w:rPr>
      <w:b/>
      <w:bCs/>
    </w:rPr>
  </w:style>
  <w:style w:type="paragraph" w:customStyle="1" w:styleId="a9">
    <w:name w:val="Приложение"/>
    <w:basedOn w:val="11"/>
    <w:rsid w:val="00D4633B"/>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D4633B"/>
    <w:pPr>
      <w:keepNext/>
      <w:pageBreakBefore/>
      <w:spacing w:after="170" w:line="296" w:lineRule="atLeast"/>
      <w:ind w:firstLine="0"/>
      <w:jc w:val="center"/>
    </w:pPr>
    <w:rPr>
      <w:rFonts w:ascii="PragmaticaC" w:hAnsi="PragmaticaC" w:cs="PragmaticaC"/>
      <w:b/>
      <w:bCs/>
      <w:caps/>
      <w:sz w:val="26"/>
      <w:szCs w:val="26"/>
    </w:rPr>
  </w:style>
  <w:style w:type="paragraph" w:styleId="aa">
    <w:name w:val="Signature"/>
    <w:basedOn w:val="a3"/>
    <w:link w:val="ab"/>
    <w:rsid w:val="00D4633B"/>
    <w:pPr>
      <w:spacing w:before="57" w:line="194" w:lineRule="atLeast"/>
      <w:ind w:firstLine="0"/>
      <w:jc w:val="center"/>
    </w:pPr>
    <w:rPr>
      <w:sz w:val="19"/>
      <w:szCs w:val="19"/>
    </w:rPr>
  </w:style>
  <w:style w:type="character" w:customStyle="1" w:styleId="ab">
    <w:name w:val="Подпись Знак"/>
    <w:basedOn w:val="a0"/>
    <w:link w:val="aa"/>
    <w:rsid w:val="00D4633B"/>
    <w:rPr>
      <w:rFonts w:ascii="NewtonCSanPin" w:eastAsia="Times New Roman" w:hAnsi="NewtonCSanPin" w:cs="Times New Roman"/>
      <w:color w:val="000000"/>
      <w:sz w:val="19"/>
      <w:szCs w:val="19"/>
      <w:lang w:eastAsia="ru-RU"/>
    </w:rPr>
  </w:style>
  <w:style w:type="paragraph" w:customStyle="1" w:styleId="ac">
    <w:name w:val="В скобках"/>
    <w:basedOn w:val="aa"/>
    <w:rsid w:val="00D4633B"/>
    <w:pPr>
      <w:spacing w:line="174" w:lineRule="atLeast"/>
    </w:pPr>
    <w:rPr>
      <w:sz w:val="17"/>
      <w:szCs w:val="17"/>
    </w:rPr>
  </w:style>
  <w:style w:type="paragraph" w:customStyle="1" w:styleId="12">
    <w:name w:val="Содержание 1"/>
    <w:basedOn w:val="a3"/>
    <w:rsid w:val="00D4633B"/>
    <w:pPr>
      <w:suppressAutoHyphens/>
      <w:ind w:firstLine="0"/>
    </w:pPr>
    <w:rPr>
      <w:rFonts w:ascii="Times New Roman" w:hAnsi="Times New Roman"/>
      <w:lang w:val="en-US"/>
    </w:rPr>
  </w:style>
  <w:style w:type="paragraph" w:customStyle="1" w:styleId="BasicParagraph">
    <w:name w:val="[Basic Paragraph]"/>
    <w:basedOn w:val="NoParagraphStyle"/>
    <w:rsid w:val="00D4633B"/>
  </w:style>
  <w:style w:type="paragraph" w:customStyle="1" w:styleId="NoParagraphStyle">
    <w:name w:val="[No Paragraph Style]"/>
    <w:rsid w:val="00D4633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d">
    <w:name w:val="Буллит"/>
    <w:basedOn w:val="a3"/>
    <w:link w:val="ae"/>
    <w:rsid w:val="00D4633B"/>
    <w:pPr>
      <w:ind w:firstLine="244"/>
    </w:pPr>
  </w:style>
  <w:style w:type="paragraph" w:customStyle="1" w:styleId="22">
    <w:name w:val="Заг 2"/>
    <w:basedOn w:val="11"/>
    <w:rsid w:val="00D4633B"/>
    <w:pPr>
      <w:pageBreakBefore w:val="0"/>
      <w:spacing w:before="283"/>
    </w:pPr>
    <w:rPr>
      <w:caps w:val="0"/>
    </w:rPr>
  </w:style>
  <w:style w:type="paragraph" w:customStyle="1" w:styleId="31">
    <w:name w:val="Заг 3"/>
    <w:basedOn w:val="22"/>
    <w:rsid w:val="00D4633B"/>
    <w:pPr>
      <w:spacing w:before="255" w:after="113" w:line="240" w:lineRule="atLeast"/>
    </w:pPr>
    <w:rPr>
      <w:i/>
      <w:iCs/>
      <w:sz w:val="23"/>
      <w:szCs w:val="23"/>
    </w:rPr>
  </w:style>
  <w:style w:type="paragraph" w:customStyle="1" w:styleId="4">
    <w:name w:val="Заг 4"/>
    <w:basedOn w:val="31"/>
    <w:rsid w:val="00D4633B"/>
    <w:rPr>
      <w:b w:val="0"/>
      <w:bCs w:val="0"/>
    </w:rPr>
  </w:style>
  <w:style w:type="paragraph" w:customStyle="1" w:styleId="af">
    <w:name w:val="Курсив"/>
    <w:basedOn w:val="a3"/>
    <w:rsid w:val="00D4633B"/>
    <w:rPr>
      <w:i/>
      <w:iCs/>
    </w:rPr>
  </w:style>
  <w:style w:type="paragraph" w:customStyle="1" w:styleId="af0">
    <w:name w:val="Буллит Курсив"/>
    <w:basedOn w:val="ad"/>
    <w:link w:val="af1"/>
    <w:uiPriority w:val="99"/>
    <w:rsid w:val="00D4633B"/>
    <w:rPr>
      <w:i/>
      <w:iCs/>
    </w:rPr>
  </w:style>
  <w:style w:type="paragraph" w:customStyle="1" w:styleId="af2">
    <w:name w:val="Подзаг"/>
    <w:basedOn w:val="a3"/>
    <w:rsid w:val="00D4633B"/>
    <w:pPr>
      <w:spacing w:before="113" w:after="28"/>
      <w:jc w:val="center"/>
    </w:pPr>
    <w:rPr>
      <w:b/>
      <w:bCs/>
      <w:i/>
      <w:iCs/>
    </w:rPr>
  </w:style>
  <w:style w:type="paragraph" w:customStyle="1" w:styleId="af3">
    <w:name w:val="Пж Курсив"/>
    <w:basedOn w:val="a3"/>
    <w:rsid w:val="00D4633B"/>
    <w:rPr>
      <w:b/>
      <w:bCs/>
      <w:i/>
      <w:iCs/>
    </w:rPr>
  </w:style>
  <w:style w:type="paragraph" w:customStyle="1" w:styleId="af4">
    <w:name w:val="Сноска"/>
    <w:basedOn w:val="a3"/>
    <w:rsid w:val="00D4633B"/>
    <w:pPr>
      <w:spacing w:line="174" w:lineRule="atLeast"/>
    </w:pPr>
    <w:rPr>
      <w:sz w:val="17"/>
      <w:szCs w:val="17"/>
    </w:rPr>
  </w:style>
  <w:style w:type="character" w:customStyle="1" w:styleId="13">
    <w:name w:val="Сноска1"/>
    <w:rsid w:val="00D4633B"/>
    <w:rPr>
      <w:rFonts w:ascii="Times New Roman" w:hAnsi="Times New Roman" w:cs="Times New Roman"/>
      <w:vertAlign w:val="superscript"/>
    </w:rPr>
  </w:style>
  <w:style w:type="character" w:customStyle="1" w:styleId="Zag11">
    <w:name w:val="Zag_11"/>
    <w:rsid w:val="00D4633B"/>
    <w:rPr>
      <w:color w:val="000000"/>
      <w:w w:val="100"/>
    </w:rPr>
  </w:style>
  <w:style w:type="paragraph" w:styleId="af5">
    <w:name w:val="footer"/>
    <w:basedOn w:val="a"/>
    <w:link w:val="af6"/>
    <w:rsid w:val="00D4633B"/>
    <w:pPr>
      <w:tabs>
        <w:tab w:val="center" w:pos="4677"/>
        <w:tab w:val="right" w:pos="9355"/>
      </w:tabs>
    </w:pPr>
  </w:style>
  <w:style w:type="character" w:customStyle="1" w:styleId="af6">
    <w:name w:val="Нижний колонтитул Знак"/>
    <w:basedOn w:val="a0"/>
    <w:link w:val="af5"/>
    <w:rsid w:val="00D4633B"/>
    <w:rPr>
      <w:rFonts w:ascii="Times New Roman" w:eastAsia="Times New Roman" w:hAnsi="Times New Roman" w:cs="Times New Roman"/>
      <w:sz w:val="24"/>
      <w:szCs w:val="24"/>
      <w:lang w:eastAsia="ru-RU"/>
    </w:rPr>
  </w:style>
  <w:style w:type="character" w:styleId="af7">
    <w:name w:val="page number"/>
    <w:rsid w:val="00D4633B"/>
  </w:style>
  <w:style w:type="paragraph" w:styleId="af8">
    <w:name w:val="Balloon Text"/>
    <w:basedOn w:val="a"/>
    <w:link w:val="af9"/>
    <w:rsid w:val="00D4633B"/>
    <w:rPr>
      <w:rFonts w:ascii="Lucida Grande CY" w:hAnsi="Lucida Grande CY"/>
      <w:sz w:val="18"/>
      <w:szCs w:val="18"/>
    </w:rPr>
  </w:style>
  <w:style w:type="character" w:customStyle="1" w:styleId="af9">
    <w:name w:val="Текст выноски Знак"/>
    <w:basedOn w:val="a0"/>
    <w:link w:val="af8"/>
    <w:rsid w:val="00D4633B"/>
    <w:rPr>
      <w:rFonts w:ascii="Lucida Grande CY" w:eastAsia="Times New Roman" w:hAnsi="Lucida Grande CY" w:cs="Times New Roman"/>
      <w:sz w:val="18"/>
      <w:szCs w:val="18"/>
      <w:lang w:eastAsia="ru-RU"/>
    </w:rPr>
  </w:style>
  <w:style w:type="character" w:styleId="afa">
    <w:name w:val="annotation reference"/>
    <w:uiPriority w:val="99"/>
    <w:rsid w:val="00D4633B"/>
    <w:rPr>
      <w:sz w:val="16"/>
      <w:szCs w:val="16"/>
    </w:rPr>
  </w:style>
  <w:style w:type="paragraph" w:styleId="afb">
    <w:name w:val="annotation text"/>
    <w:basedOn w:val="a"/>
    <w:link w:val="afc"/>
    <w:uiPriority w:val="99"/>
    <w:rsid w:val="00D4633B"/>
    <w:rPr>
      <w:sz w:val="20"/>
      <w:szCs w:val="20"/>
    </w:rPr>
  </w:style>
  <w:style w:type="character" w:customStyle="1" w:styleId="afc">
    <w:name w:val="Текст примечания Знак"/>
    <w:basedOn w:val="a0"/>
    <w:link w:val="afb"/>
    <w:uiPriority w:val="99"/>
    <w:rsid w:val="00D4633B"/>
    <w:rPr>
      <w:rFonts w:ascii="Times New Roman" w:eastAsia="Times New Roman" w:hAnsi="Times New Roman" w:cs="Times New Roman"/>
      <w:sz w:val="20"/>
      <w:szCs w:val="20"/>
      <w:lang w:eastAsia="ru-RU"/>
    </w:rPr>
  </w:style>
  <w:style w:type="paragraph" w:styleId="afd">
    <w:name w:val="annotation subject"/>
    <w:basedOn w:val="afb"/>
    <w:next w:val="afb"/>
    <w:link w:val="afe"/>
    <w:rsid w:val="00D4633B"/>
    <w:rPr>
      <w:b/>
      <w:bCs/>
    </w:rPr>
  </w:style>
  <w:style w:type="character" w:customStyle="1" w:styleId="afe">
    <w:name w:val="Тема примечания Знак"/>
    <w:basedOn w:val="afc"/>
    <w:link w:val="afd"/>
    <w:rsid w:val="00D4633B"/>
    <w:rPr>
      <w:b/>
      <w:bCs/>
    </w:rPr>
  </w:style>
  <w:style w:type="paragraph" w:styleId="aff">
    <w:name w:val="Subtitle"/>
    <w:basedOn w:val="a"/>
    <w:next w:val="a"/>
    <w:link w:val="aff0"/>
    <w:qFormat/>
    <w:rsid w:val="00D4633B"/>
    <w:pPr>
      <w:spacing w:line="360" w:lineRule="auto"/>
      <w:outlineLvl w:val="1"/>
    </w:pPr>
    <w:rPr>
      <w:rFonts w:eastAsia="MS Gothic"/>
      <w:b/>
      <w:sz w:val="28"/>
    </w:rPr>
  </w:style>
  <w:style w:type="character" w:customStyle="1" w:styleId="aff0">
    <w:name w:val="Подзаголовок Знак"/>
    <w:basedOn w:val="a0"/>
    <w:link w:val="aff"/>
    <w:rsid w:val="00D4633B"/>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D4633B"/>
    <w:pPr>
      <w:spacing w:after="0" w:line="240" w:lineRule="auto"/>
    </w:pPr>
    <w:rPr>
      <w:rFonts w:ascii="Times New Roman" w:eastAsia="Times New Roman" w:hAnsi="Times New Roman" w:cs="Times New Roman"/>
      <w:sz w:val="24"/>
      <w:szCs w:val="24"/>
      <w:lang w:eastAsia="ru-RU"/>
    </w:rPr>
  </w:style>
  <w:style w:type="paragraph" w:customStyle="1" w:styleId="21">
    <w:name w:val="Средняя сетка 21"/>
    <w:basedOn w:val="a"/>
    <w:uiPriority w:val="1"/>
    <w:qFormat/>
    <w:rsid w:val="00D4633B"/>
    <w:pPr>
      <w:numPr>
        <w:numId w:val="1"/>
      </w:numPr>
      <w:spacing w:line="360" w:lineRule="auto"/>
      <w:contextualSpacing/>
      <w:jc w:val="both"/>
      <w:outlineLvl w:val="1"/>
    </w:pPr>
    <w:rPr>
      <w:sz w:val="28"/>
    </w:rPr>
  </w:style>
  <w:style w:type="paragraph" w:styleId="14">
    <w:name w:val="toc 1"/>
    <w:basedOn w:val="a"/>
    <w:next w:val="a"/>
    <w:autoRedefine/>
    <w:uiPriority w:val="39"/>
    <w:rsid w:val="00D4633B"/>
    <w:pPr>
      <w:tabs>
        <w:tab w:val="left" w:pos="480"/>
        <w:tab w:val="right" w:leader="dot" w:pos="10065"/>
      </w:tabs>
      <w:spacing w:before="120"/>
      <w:jc w:val="center"/>
    </w:pPr>
    <w:rPr>
      <w:rFonts w:ascii="Cambria" w:hAnsi="Cambria"/>
      <w:b/>
    </w:rPr>
  </w:style>
  <w:style w:type="paragraph" w:styleId="23">
    <w:name w:val="toc 2"/>
    <w:basedOn w:val="a"/>
    <w:next w:val="a"/>
    <w:autoRedefine/>
    <w:uiPriority w:val="39"/>
    <w:rsid w:val="00D4633B"/>
    <w:pPr>
      <w:tabs>
        <w:tab w:val="left" w:pos="1068"/>
        <w:tab w:val="left" w:pos="1200"/>
        <w:tab w:val="left" w:pos="1985"/>
        <w:tab w:val="right" w:leader="dot" w:pos="9923"/>
      </w:tabs>
      <w:ind w:left="709" w:firstLine="327"/>
    </w:pPr>
    <w:rPr>
      <w:rFonts w:ascii="Cambria" w:hAnsi="Cambria"/>
      <w:b/>
      <w:sz w:val="22"/>
      <w:szCs w:val="22"/>
    </w:rPr>
  </w:style>
  <w:style w:type="paragraph" w:styleId="32">
    <w:name w:val="toc 3"/>
    <w:basedOn w:val="a"/>
    <w:next w:val="a"/>
    <w:autoRedefine/>
    <w:uiPriority w:val="39"/>
    <w:rsid w:val="00D4633B"/>
    <w:pPr>
      <w:ind w:left="480"/>
    </w:pPr>
    <w:rPr>
      <w:rFonts w:ascii="Cambria" w:hAnsi="Cambria"/>
      <w:sz w:val="22"/>
      <w:szCs w:val="22"/>
    </w:rPr>
  </w:style>
  <w:style w:type="paragraph" w:styleId="40">
    <w:name w:val="toc 4"/>
    <w:basedOn w:val="a"/>
    <w:next w:val="a"/>
    <w:autoRedefine/>
    <w:uiPriority w:val="39"/>
    <w:rsid w:val="00D4633B"/>
    <w:pPr>
      <w:ind w:left="720"/>
    </w:pPr>
    <w:rPr>
      <w:rFonts w:ascii="Cambria" w:hAnsi="Cambria"/>
      <w:sz w:val="20"/>
      <w:szCs w:val="20"/>
    </w:rPr>
  </w:style>
  <w:style w:type="paragraph" w:styleId="5">
    <w:name w:val="toc 5"/>
    <w:basedOn w:val="a"/>
    <w:next w:val="a"/>
    <w:autoRedefine/>
    <w:uiPriority w:val="39"/>
    <w:rsid w:val="00D4633B"/>
    <w:pPr>
      <w:ind w:left="960"/>
    </w:pPr>
    <w:rPr>
      <w:rFonts w:ascii="Cambria" w:hAnsi="Cambria"/>
      <w:sz w:val="20"/>
      <w:szCs w:val="20"/>
    </w:rPr>
  </w:style>
  <w:style w:type="paragraph" w:styleId="6">
    <w:name w:val="toc 6"/>
    <w:basedOn w:val="a"/>
    <w:next w:val="a"/>
    <w:autoRedefine/>
    <w:uiPriority w:val="39"/>
    <w:rsid w:val="00D4633B"/>
    <w:pPr>
      <w:ind w:left="1200"/>
    </w:pPr>
    <w:rPr>
      <w:rFonts w:ascii="Cambria" w:hAnsi="Cambria"/>
      <w:sz w:val="20"/>
      <w:szCs w:val="20"/>
    </w:rPr>
  </w:style>
  <w:style w:type="paragraph" w:styleId="7">
    <w:name w:val="toc 7"/>
    <w:basedOn w:val="a"/>
    <w:next w:val="a"/>
    <w:autoRedefine/>
    <w:uiPriority w:val="39"/>
    <w:rsid w:val="00D4633B"/>
    <w:pPr>
      <w:ind w:left="1440"/>
    </w:pPr>
    <w:rPr>
      <w:rFonts w:ascii="Cambria" w:hAnsi="Cambria"/>
      <w:sz w:val="20"/>
      <w:szCs w:val="20"/>
    </w:rPr>
  </w:style>
  <w:style w:type="paragraph" w:styleId="8">
    <w:name w:val="toc 8"/>
    <w:basedOn w:val="a"/>
    <w:next w:val="a"/>
    <w:autoRedefine/>
    <w:uiPriority w:val="39"/>
    <w:rsid w:val="00D4633B"/>
    <w:pPr>
      <w:ind w:left="1680"/>
    </w:pPr>
    <w:rPr>
      <w:rFonts w:ascii="Cambria" w:hAnsi="Cambria"/>
      <w:sz w:val="20"/>
      <w:szCs w:val="20"/>
    </w:rPr>
  </w:style>
  <w:style w:type="paragraph" w:styleId="9">
    <w:name w:val="toc 9"/>
    <w:basedOn w:val="a"/>
    <w:next w:val="a"/>
    <w:autoRedefine/>
    <w:uiPriority w:val="39"/>
    <w:rsid w:val="00D4633B"/>
    <w:pPr>
      <w:ind w:left="1920"/>
    </w:pPr>
    <w:rPr>
      <w:rFonts w:ascii="Cambria" w:hAnsi="Cambria"/>
      <w:sz w:val="20"/>
      <w:szCs w:val="20"/>
    </w:rPr>
  </w:style>
  <w:style w:type="paragraph" w:styleId="aff1">
    <w:name w:val="Normal (Web)"/>
    <w:aliases w:val="Normal (Web) Char"/>
    <w:basedOn w:val="a"/>
    <w:link w:val="aff2"/>
    <w:uiPriority w:val="99"/>
    <w:unhideWhenUsed/>
    <w:rsid w:val="00D4633B"/>
    <w:pPr>
      <w:spacing w:before="100" w:beforeAutospacing="1" w:after="119"/>
    </w:pPr>
  </w:style>
  <w:style w:type="paragraph" w:customStyle="1" w:styleId="1-21">
    <w:name w:val="Средняя сетка 1 - Акцент 21"/>
    <w:basedOn w:val="a"/>
    <w:link w:val="1-2"/>
    <w:uiPriority w:val="34"/>
    <w:qFormat/>
    <w:rsid w:val="00D4633B"/>
    <w:pPr>
      <w:ind w:left="720"/>
      <w:contextualSpacing/>
    </w:pPr>
    <w:rPr>
      <w:rFonts w:ascii="Calibri" w:eastAsia="Calibri" w:hAnsi="Calibri"/>
    </w:rPr>
  </w:style>
  <w:style w:type="character" w:customStyle="1" w:styleId="1-2">
    <w:name w:val="Средняя сетка 1 - Акцент 2 Знак"/>
    <w:link w:val="1-21"/>
    <w:uiPriority w:val="34"/>
    <w:locked/>
    <w:rsid w:val="00D4633B"/>
    <w:rPr>
      <w:rFonts w:ascii="Calibri" w:eastAsia="Calibri" w:hAnsi="Calibri" w:cs="Times New Roman"/>
      <w:sz w:val="24"/>
      <w:szCs w:val="24"/>
      <w:lang w:eastAsia="ru-RU"/>
    </w:rPr>
  </w:style>
  <w:style w:type="paragraph" w:styleId="aff3">
    <w:name w:val="Body Text"/>
    <w:basedOn w:val="a"/>
    <w:link w:val="aff4"/>
    <w:rsid w:val="00D4633B"/>
    <w:pPr>
      <w:jc w:val="both"/>
    </w:pPr>
    <w:rPr>
      <w:sz w:val="28"/>
    </w:rPr>
  </w:style>
  <w:style w:type="character" w:customStyle="1" w:styleId="aff4">
    <w:name w:val="Основной текст Знак"/>
    <w:basedOn w:val="a0"/>
    <w:link w:val="aff3"/>
    <w:rsid w:val="00D4633B"/>
    <w:rPr>
      <w:rFonts w:ascii="Times New Roman" w:eastAsia="Times New Roman" w:hAnsi="Times New Roman" w:cs="Times New Roman"/>
      <w:sz w:val="28"/>
      <w:szCs w:val="24"/>
      <w:lang w:eastAsia="ru-RU"/>
    </w:rPr>
  </w:style>
  <w:style w:type="paragraph" w:customStyle="1" w:styleId="Zag1">
    <w:name w:val="Zag_1"/>
    <w:basedOn w:val="a"/>
    <w:uiPriority w:val="99"/>
    <w:rsid w:val="00D4633B"/>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5">
    <w:name w:val="О_Т"/>
    <w:basedOn w:val="a"/>
    <w:link w:val="aff6"/>
    <w:rsid w:val="00D4633B"/>
    <w:pPr>
      <w:spacing w:line="288" w:lineRule="auto"/>
      <w:ind w:firstLine="539"/>
      <w:jc w:val="both"/>
    </w:pPr>
    <w:rPr>
      <w:rFonts w:ascii="Arial" w:hAnsi="Arial"/>
      <w:sz w:val="28"/>
      <w:szCs w:val="28"/>
    </w:rPr>
  </w:style>
  <w:style w:type="character" w:customStyle="1" w:styleId="aff6">
    <w:name w:val="О_Т Знак"/>
    <w:link w:val="aff5"/>
    <w:rsid w:val="00D4633B"/>
    <w:rPr>
      <w:rFonts w:ascii="Arial" w:eastAsia="Times New Roman" w:hAnsi="Arial" w:cs="Times New Roman"/>
      <w:sz w:val="28"/>
      <w:szCs w:val="28"/>
      <w:lang w:eastAsia="ru-RU"/>
    </w:rPr>
  </w:style>
  <w:style w:type="character" w:customStyle="1" w:styleId="a4">
    <w:name w:val="Основной Знак"/>
    <w:link w:val="a3"/>
    <w:rsid w:val="00D4633B"/>
    <w:rPr>
      <w:rFonts w:ascii="NewtonCSanPin" w:eastAsia="Times New Roman" w:hAnsi="NewtonCSanPin" w:cs="Times New Roman"/>
      <w:color w:val="000000"/>
      <w:sz w:val="21"/>
      <w:szCs w:val="21"/>
      <w:lang w:eastAsia="ru-RU"/>
    </w:rPr>
  </w:style>
  <w:style w:type="character" w:customStyle="1" w:styleId="ae">
    <w:name w:val="Буллит Знак"/>
    <w:basedOn w:val="a4"/>
    <w:link w:val="ad"/>
    <w:rsid w:val="00D4633B"/>
  </w:style>
  <w:style w:type="paragraph" w:customStyle="1" w:styleId="dash041e005f0431005f044b005f0447005f043d005f044b005f0439">
    <w:name w:val="dash041e_005f0431_005f044b_005f0447_005f043d_005f044b_005f0439"/>
    <w:basedOn w:val="a"/>
    <w:rsid w:val="00D4633B"/>
    <w:rPr>
      <w:rFonts w:eastAsia="Calibri"/>
    </w:rPr>
  </w:style>
  <w:style w:type="character" w:customStyle="1" w:styleId="dash041e005f0431005f044b005f0447005f043d005f044b005f0439005f005fchar1char1">
    <w:name w:val="dash041e_005f0431_005f044b_005f0447_005f043d_005f044b_005f0439_005f_005fchar1__char1"/>
    <w:rsid w:val="00D4633B"/>
  </w:style>
  <w:style w:type="paragraph" w:customStyle="1" w:styleId="-12">
    <w:name w:val="Цветной список - Акцент 12"/>
    <w:basedOn w:val="a"/>
    <w:qFormat/>
    <w:rsid w:val="00D4633B"/>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4633B"/>
    <w:rPr>
      <w:rFonts w:ascii="Times New Roman" w:hAnsi="Times New Roman" w:cs="Times New Roman" w:hint="default"/>
      <w:strike w:val="0"/>
      <w:dstrike w:val="0"/>
      <w:sz w:val="24"/>
      <w:szCs w:val="24"/>
      <w:u w:val="none"/>
      <w:effect w:val="none"/>
    </w:rPr>
  </w:style>
  <w:style w:type="paragraph" w:customStyle="1" w:styleId="Osnova">
    <w:name w:val="Osnova"/>
    <w:basedOn w:val="a"/>
    <w:rsid w:val="00D4633B"/>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7">
    <w:name w:val="header"/>
    <w:basedOn w:val="a"/>
    <w:link w:val="aff8"/>
    <w:rsid w:val="00D4633B"/>
    <w:pPr>
      <w:tabs>
        <w:tab w:val="center" w:pos="4677"/>
        <w:tab w:val="right" w:pos="9355"/>
      </w:tabs>
    </w:pPr>
  </w:style>
  <w:style w:type="character" w:customStyle="1" w:styleId="aff8">
    <w:name w:val="Верхний колонтитул Знак"/>
    <w:basedOn w:val="a0"/>
    <w:link w:val="aff7"/>
    <w:rsid w:val="00D4633B"/>
    <w:rPr>
      <w:rFonts w:ascii="Times New Roman" w:eastAsia="Times New Roman" w:hAnsi="Times New Roman" w:cs="Times New Roman"/>
      <w:sz w:val="24"/>
      <w:szCs w:val="24"/>
      <w:lang w:eastAsia="ru-RU"/>
    </w:rPr>
  </w:style>
  <w:style w:type="paragraph" w:customStyle="1" w:styleId="-11">
    <w:name w:val="Цветная заливка - Акцент 11"/>
    <w:hidden/>
    <w:uiPriority w:val="99"/>
    <w:semiHidden/>
    <w:rsid w:val="00D4633B"/>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463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Zag3">
    <w:name w:val="Zag_3"/>
    <w:basedOn w:val="a"/>
    <w:uiPriority w:val="99"/>
    <w:rsid w:val="00D4633B"/>
    <w:pPr>
      <w:widowControl w:val="0"/>
      <w:autoSpaceDE w:val="0"/>
      <w:autoSpaceDN w:val="0"/>
      <w:adjustRightInd w:val="0"/>
      <w:spacing w:after="68" w:line="282" w:lineRule="exact"/>
      <w:jc w:val="center"/>
    </w:pPr>
    <w:rPr>
      <w:i/>
      <w:iCs/>
      <w:color w:val="000000"/>
      <w:lang w:val="en-US"/>
    </w:rPr>
  </w:style>
  <w:style w:type="paragraph" w:customStyle="1" w:styleId="aff9">
    <w:name w:val="Ξαϋχνϋι"/>
    <w:basedOn w:val="a"/>
    <w:uiPriority w:val="99"/>
    <w:rsid w:val="00D4633B"/>
    <w:pPr>
      <w:widowControl w:val="0"/>
      <w:autoSpaceDE w:val="0"/>
      <w:autoSpaceDN w:val="0"/>
      <w:adjustRightInd w:val="0"/>
    </w:pPr>
    <w:rPr>
      <w:color w:val="000000"/>
      <w:lang w:val="en-US"/>
    </w:rPr>
  </w:style>
  <w:style w:type="paragraph" w:customStyle="1" w:styleId="affa">
    <w:name w:val="Νξβϋι"/>
    <w:basedOn w:val="a"/>
    <w:uiPriority w:val="99"/>
    <w:rsid w:val="00D4633B"/>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D4633B"/>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D4633B"/>
    <w:rPr>
      <w:rFonts w:ascii="Calibri" w:eastAsia="Calibri" w:hAnsi="Calibri" w:cs="Times New Roman"/>
    </w:rPr>
  </w:style>
  <w:style w:type="character" w:customStyle="1" w:styleId="33">
    <w:name w:val="Основной текст + Курсив3"/>
    <w:uiPriority w:val="99"/>
    <w:rsid w:val="00D4633B"/>
    <w:rPr>
      <w:rFonts w:ascii="Times New Roman" w:hAnsi="Times New Roman" w:cs="Times New Roman"/>
      <w:i/>
      <w:iCs/>
      <w:spacing w:val="0"/>
      <w:sz w:val="18"/>
      <w:szCs w:val="18"/>
    </w:rPr>
  </w:style>
  <w:style w:type="character" w:customStyle="1" w:styleId="af1">
    <w:name w:val="Буллит Курсив Знак"/>
    <w:link w:val="af0"/>
    <w:uiPriority w:val="99"/>
    <w:rsid w:val="00D4633B"/>
    <w:rPr>
      <w:rFonts w:ascii="NewtonCSanPin" w:eastAsia="Times New Roman" w:hAnsi="NewtonCSanPin" w:cs="Times New Roman"/>
      <w:i/>
      <w:iCs/>
      <w:color w:val="000000"/>
      <w:sz w:val="21"/>
      <w:szCs w:val="21"/>
      <w:lang w:eastAsia="ru-RU"/>
    </w:rPr>
  </w:style>
  <w:style w:type="character" w:customStyle="1" w:styleId="affb">
    <w:name w:val="Основной текст_"/>
    <w:link w:val="80"/>
    <w:locked/>
    <w:rsid w:val="00D4633B"/>
    <w:rPr>
      <w:rFonts w:ascii="Courier New" w:eastAsia="Courier New" w:hAnsi="Courier New"/>
      <w:spacing w:val="-20"/>
      <w:sz w:val="28"/>
      <w:szCs w:val="28"/>
      <w:shd w:val="clear" w:color="auto" w:fill="FFFFFF"/>
    </w:rPr>
  </w:style>
  <w:style w:type="paragraph" w:customStyle="1" w:styleId="80">
    <w:name w:val="Основной текст8"/>
    <w:basedOn w:val="a"/>
    <w:link w:val="affb"/>
    <w:rsid w:val="00D4633B"/>
    <w:pPr>
      <w:shd w:val="clear" w:color="auto" w:fill="FFFFFF"/>
      <w:spacing w:before="600" w:after="60" w:line="0" w:lineRule="atLeast"/>
      <w:ind w:hanging="2080"/>
    </w:pPr>
    <w:rPr>
      <w:rFonts w:ascii="Courier New" w:eastAsia="Courier New" w:hAnsi="Courier New" w:cstheme="minorBidi"/>
      <w:spacing w:val="-20"/>
      <w:sz w:val="28"/>
      <w:szCs w:val="28"/>
      <w:lang w:eastAsia="en-US"/>
    </w:rPr>
  </w:style>
  <w:style w:type="character" w:customStyle="1" w:styleId="aff2">
    <w:name w:val="Обычный (веб) Знак"/>
    <w:aliases w:val="Normal (Web) Char Знак"/>
    <w:link w:val="aff1"/>
    <w:uiPriority w:val="99"/>
    <w:rsid w:val="00D4633B"/>
    <w:rPr>
      <w:rFonts w:ascii="Times New Roman" w:eastAsia="Times New Roman" w:hAnsi="Times New Roman" w:cs="Times New Roman"/>
      <w:sz w:val="24"/>
      <w:szCs w:val="24"/>
      <w:lang w:eastAsia="ru-RU"/>
    </w:rPr>
  </w:style>
  <w:style w:type="paragraph" w:styleId="affc">
    <w:name w:val="footnote text"/>
    <w:basedOn w:val="a"/>
    <w:link w:val="affd"/>
    <w:uiPriority w:val="99"/>
    <w:rsid w:val="00D4633B"/>
  </w:style>
  <w:style w:type="character" w:customStyle="1" w:styleId="affd">
    <w:name w:val="Текст сноски Знак"/>
    <w:basedOn w:val="a0"/>
    <w:link w:val="affc"/>
    <w:uiPriority w:val="99"/>
    <w:rsid w:val="00D4633B"/>
    <w:rPr>
      <w:rFonts w:ascii="Times New Roman" w:eastAsia="Times New Roman" w:hAnsi="Times New Roman" w:cs="Times New Roman"/>
      <w:sz w:val="24"/>
      <w:szCs w:val="24"/>
      <w:lang w:eastAsia="ru-RU"/>
    </w:rPr>
  </w:style>
  <w:style w:type="character" w:styleId="affe">
    <w:name w:val="footnote reference"/>
    <w:uiPriority w:val="99"/>
    <w:rsid w:val="00D4633B"/>
    <w:rPr>
      <w:vertAlign w:val="superscript"/>
    </w:rPr>
  </w:style>
  <w:style w:type="paragraph" w:customStyle="1" w:styleId="220">
    <w:name w:val="Основной текст 22"/>
    <w:basedOn w:val="a"/>
    <w:rsid w:val="00D4633B"/>
    <w:pPr>
      <w:ind w:firstLine="709"/>
      <w:jc w:val="both"/>
    </w:pPr>
  </w:style>
  <w:style w:type="paragraph" w:customStyle="1" w:styleId="zag4">
    <w:name w:val="zag_4"/>
    <w:basedOn w:val="a"/>
    <w:uiPriority w:val="99"/>
    <w:rsid w:val="00D4633B"/>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f">
    <w:name w:val="List Paragraph"/>
    <w:basedOn w:val="a"/>
    <w:link w:val="afff0"/>
    <w:qFormat/>
    <w:rsid w:val="00D4633B"/>
    <w:pPr>
      <w:spacing w:after="200" w:line="276" w:lineRule="auto"/>
      <w:ind w:left="720"/>
      <w:contextualSpacing/>
    </w:pPr>
    <w:rPr>
      <w:rFonts w:ascii="Calibri" w:eastAsia="Calibri" w:hAnsi="Calibri"/>
      <w:sz w:val="22"/>
      <w:szCs w:val="22"/>
      <w:lang w:eastAsia="en-US"/>
    </w:rPr>
  </w:style>
  <w:style w:type="character" w:customStyle="1" w:styleId="afff0">
    <w:name w:val="Абзац списка Знак"/>
    <w:link w:val="afff"/>
    <w:uiPriority w:val="34"/>
    <w:locked/>
    <w:rsid w:val="00D4633B"/>
    <w:rPr>
      <w:rFonts w:ascii="Calibri" w:eastAsia="Calibri" w:hAnsi="Calibri" w:cs="Times New Roman"/>
    </w:rPr>
  </w:style>
  <w:style w:type="paragraph" w:customStyle="1" w:styleId="Zag2">
    <w:name w:val="Zag_2"/>
    <w:basedOn w:val="a"/>
    <w:rsid w:val="00D4633B"/>
    <w:pPr>
      <w:widowControl w:val="0"/>
      <w:autoSpaceDE w:val="0"/>
      <w:autoSpaceDN w:val="0"/>
      <w:adjustRightInd w:val="0"/>
      <w:spacing w:after="129" w:line="291" w:lineRule="exact"/>
      <w:ind w:firstLine="709"/>
      <w:jc w:val="center"/>
    </w:pPr>
    <w:rPr>
      <w:rFonts w:eastAsia="Calibri"/>
      <w:b/>
      <w:bCs/>
      <w:color w:val="000000"/>
      <w:sz w:val="28"/>
      <w:lang w:val="en-US"/>
    </w:rPr>
  </w:style>
  <w:style w:type="paragraph" w:customStyle="1" w:styleId="msolistparagraph0">
    <w:name w:val="msolistparagraph"/>
    <w:basedOn w:val="a"/>
    <w:rsid w:val="005E1C07"/>
    <w:pPr>
      <w:ind w:left="720" w:firstLine="709"/>
      <w:jc w:val="both"/>
    </w:pPr>
  </w:style>
  <w:style w:type="paragraph" w:styleId="afff1">
    <w:name w:val="No Spacing"/>
    <w:link w:val="afff2"/>
    <w:qFormat/>
    <w:rsid w:val="005E1C07"/>
    <w:pPr>
      <w:spacing w:after="0" w:line="240" w:lineRule="auto"/>
      <w:jc w:val="both"/>
    </w:pPr>
    <w:rPr>
      <w:rFonts w:ascii="Times New Roman" w:eastAsia="MS Mincho" w:hAnsi="Times New Roman" w:cs="Times New Roman"/>
      <w:sz w:val="24"/>
      <w:szCs w:val="24"/>
    </w:rPr>
  </w:style>
  <w:style w:type="character" w:customStyle="1" w:styleId="afff2">
    <w:name w:val="Без интервала Знак"/>
    <w:link w:val="afff1"/>
    <w:locked/>
    <w:rsid w:val="005E1C07"/>
    <w:rPr>
      <w:rFonts w:ascii="Times New Roman" w:eastAsia="MS Mincho" w:hAnsi="Times New Roman" w:cs="Times New Roman"/>
      <w:sz w:val="24"/>
      <w:szCs w:val="24"/>
    </w:rPr>
  </w:style>
  <w:style w:type="character" w:styleId="afff3">
    <w:name w:val="Strong"/>
    <w:basedOn w:val="a0"/>
    <w:uiPriority w:val="22"/>
    <w:qFormat/>
    <w:rsid w:val="007459B8"/>
    <w:rPr>
      <w:b/>
      <w:bCs/>
    </w:rPr>
  </w:style>
  <w:style w:type="paragraph" w:customStyle="1" w:styleId="c2">
    <w:name w:val="c2"/>
    <w:basedOn w:val="a"/>
    <w:rsid w:val="00C12206"/>
    <w:pPr>
      <w:spacing w:before="100" w:beforeAutospacing="1" w:after="100" w:afterAutospacing="1"/>
    </w:pPr>
  </w:style>
  <w:style w:type="character" w:customStyle="1" w:styleId="c14">
    <w:name w:val="c14"/>
    <w:basedOn w:val="a0"/>
    <w:rsid w:val="00C12206"/>
  </w:style>
  <w:style w:type="character" w:customStyle="1" w:styleId="c1">
    <w:name w:val="c1"/>
    <w:basedOn w:val="a0"/>
    <w:rsid w:val="00C12206"/>
  </w:style>
  <w:style w:type="character" w:styleId="afff4">
    <w:name w:val="Hyperlink"/>
    <w:basedOn w:val="a0"/>
    <w:uiPriority w:val="99"/>
    <w:semiHidden/>
    <w:unhideWhenUsed/>
    <w:rsid w:val="00C12206"/>
    <w:rPr>
      <w:color w:val="0000FF"/>
      <w:u w:val="single"/>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304627336">
      <w:bodyDiv w:val="1"/>
      <w:marLeft w:val="0"/>
      <w:marRight w:val="0"/>
      <w:marTop w:val="0"/>
      <w:marBottom w:val="0"/>
      <w:divBdr>
        <w:top w:val="none" w:sz="0" w:space="0" w:color="auto"/>
        <w:left w:val="none" w:sz="0" w:space="0" w:color="auto"/>
        <w:bottom w:val="none" w:sz="0" w:space="0" w:color="auto"/>
        <w:right w:val="none" w:sz="0" w:space="0" w:color="auto"/>
      </w:divBdr>
    </w:div>
    <w:div w:id="574122523">
      <w:bodyDiv w:val="1"/>
      <w:marLeft w:val="0"/>
      <w:marRight w:val="0"/>
      <w:marTop w:val="0"/>
      <w:marBottom w:val="0"/>
      <w:divBdr>
        <w:top w:val="none" w:sz="0" w:space="0" w:color="auto"/>
        <w:left w:val="none" w:sz="0" w:space="0" w:color="auto"/>
        <w:bottom w:val="none" w:sz="0" w:space="0" w:color="auto"/>
        <w:right w:val="none" w:sz="0" w:space="0" w:color="auto"/>
      </w:divBdr>
    </w:div>
    <w:div w:id="582450995">
      <w:bodyDiv w:val="1"/>
      <w:marLeft w:val="0"/>
      <w:marRight w:val="0"/>
      <w:marTop w:val="0"/>
      <w:marBottom w:val="0"/>
      <w:divBdr>
        <w:top w:val="none" w:sz="0" w:space="0" w:color="auto"/>
        <w:left w:val="none" w:sz="0" w:space="0" w:color="auto"/>
        <w:bottom w:val="none" w:sz="0" w:space="0" w:color="auto"/>
        <w:right w:val="none" w:sz="0" w:space="0" w:color="auto"/>
      </w:divBdr>
    </w:div>
    <w:div w:id="977802489">
      <w:bodyDiv w:val="1"/>
      <w:marLeft w:val="0"/>
      <w:marRight w:val="0"/>
      <w:marTop w:val="0"/>
      <w:marBottom w:val="0"/>
      <w:divBdr>
        <w:top w:val="none" w:sz="0" w:space="0" w:color="auto"/>
        <w:left w:val="none" w:sz="0" w:space="0" w:color="auto"/>
        <w:bottom w:val="none" w:sz="0" w:space="0" w:color="auto"/>
        <w:right w:val="none" w:sz="0" w:space="0" w:color="auto"/>
      </w:divBdr>
    </w:div>
    <w:div w:id="1230386379">
      <w:bodyDiv w:val="1"/>
      <w:marLeft w:val="0"/>
      <w:marRight w:val="0"/>
      <w:marTop w:val="0"/>
      <w:marBottom w:val="0"/>
      <w:divBdr>
        <w:top w:val="none" w:sz="0" w:space="0" w:color="auto"/>
        <w:left w:val="none" w:sz="0" w:space="0" w:color="auto"/>
        <w:bottom w:val="none" w:sz="0" w:space="0" w:color="auto"/>
        <w:right w:val="none" w:sz="0" w:space="0" w:color="auto"/>
      </w:divBdr>
    </w:div>
    <w:div w:id="177015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222076104" Type="http://schemas.openxmlformats.org/officeDocument/2006/relationships/comments" Target="comments.xml"/><Relationship Id="rId879983230" Type="http://schemas.microsoft.com/office/2011/relationships/commentsExtended" Target="commentsExtended.xml"/><Relationship Id="rId72375728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4pL5U1EdDEXdBL1hBHr4L9gEJe4=</DigestValue>
    </Reference>
    <Reference Type="http://www.w3.org/2000/09/xmldsig#Object" URI="#idOfficeObject">
      <DigestMethod Algorithm="http://www.w3.org/2000/09/xmldsig#sha1"/>
      <DigestValue>qHaQ7908NIwzGU7HYBA+z0wQ+Vo=</DigestValue>
    </Reference>
  </SignedInfo>
  <SignatureValue>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</SignatureValue>
  <KeyInfo>
    <X509Data>
      <X509Certificate>MIIFgzCCA2sCFGmuXN4bNSDagNvjEsKHZo/19nwmMA0GCSqGSIb3DQEBCwUAMIGQ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</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222076104"/>
            <mdssi:RelationshipReference SourceId="rId879983230"/>
            <mdssi:RelationshipReference SourceId="rId723757285"/>
          </Transform>
          <Transform Algorithm="http://www.w3.org/TR/2001/REC-xml-c14n-20010315"/>
        </Transforms>
        <DigestMethod Algorithm="http://www.w3.org/2000/09/xmldsig#sha1"/>
        <DigestValue>0PDrnBkSXKONWgZhbacbcVYn5bw=</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k2oT8d0jFR936TmN812f7irFKQg=</DigestValue>
      </Reference>
      <Reference URI="/word/endnotes.xml?ContentType=application/vnd.openxmlformats-officedocument.wordprocessingml.endnotes+xml">
        <DigestMethod Algorithm="http://www.w3.org/2000/09/xmldsig#sha1"/>
        <DigestValue>XLkq3MIcZgmbHyAj2qi/GByjalw=</DigestValue>
      </Reference>
      <Reference URI="/word/fontTable.xml?ContentType=application/vnd.openxmlformats-officedocument.wordprocessingml.fontTable+xml">
        <DigestMethod Algorithm="http://www.w3.org/2000/09/xmldsig#sha1"/>
        <DigestValue>wWpY7JnxZQHQI3nhJIiLuHCuRrA=</DigestValue>
      </Reference>
      <Reference URI="/word/footer1.xml?ContentType=application/vnd.openxmlformats-officedocument.wordprocessingml.footer+xml">
        <DigestMethod Algorithm="http://www.w3.org/2000/09/xmldsig#sha1"/>
        <DigestValue>dpMhmWv3z455AVntCNoo49ol3uE=</DigestValue>
      </Reference>
      <Reference URI="/word/footer2.xml?ContentType=application/vnd.openxmlformats-officedocument.wordprocessingml.footer+xml">
        <DigestMethod Algorithm="http://www.w3.org/2000/09/xmldsig#sha1"/>
        <DigestValue>rXaVAu7umeTn7TlPCFoaUZN7AAs=</DigestValue>
      </Reference>
      <Reference URI="/word/footnotes.xml?ContentType=application/vnd.openxmlformats-officedocument.wordprocessingml.footnotes+xml">
        <DigestMethod Algorithm="http://www.w3.org/2000/09/xmldsig#sha1"/>
        <DigestValue>I5u1gN8VeUVZfZO+mf47mHDHzLc=</DigestValue>
      </Reference>
      <Reference URI="/word/numbering.xml?ContentType=application/vnd.openxmlformats-officedocument.wordprocessingml.numbering+xml">
        <DigestMethod Algorithm="http://www.w3.org/2000/09/xmldsig#sha1"/>
        <DigestValue>5IWQbMb1rpA/y4WJrlMAEKx7xe4=</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sx/G32SYf4CeG3krA57AFB9D09Q=</DigestValue>
      </Reference>
      <Reference URI="/word/styles.xml?ContentType=application/vnd.openxmlformats-officedocument.wordprocessingml.styles+xml">
        <DigestMethod Algorithm="http://www.w3.org/2000/09/xmldsig#sha1"/>
        <DigestValue>jS2NCboNXgJIWLZhDPbOUC/O/qs=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se4cgs6W3zoM2pFewzVPGemD14Q=</DigestValue>
      </Reference>
    </Manifest>
    <SignatureProperties>
      <SignatureProperty Id="idSignatureTime" Target="#idPackageSignature">
        <mdssi:SignatureTime>
          <mdssi:Format>YYYY-MM-DDThh:mm:ssTZD</mdssi:Format>
          <mdssi:Value>2021-07-15T19:44:08Z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106FF-C496-49AA-BAC5-8BF84133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Pages>
  <Words>86247</Words>
  <Characters>491609</Characters>
  <Application>Microsoft Office Word</Application>
  <DocSecurity>0</DocSecurity>
  <Lines>4096</Lines>
  <Paragraphs>1153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45</cp:revision>
  <cp:lastPrinted>2018-01-29T13:37:00Z</cp:lastPrinted>
  <dcterms:created xsi:type="dcterms:W3CDTF">2016-09-29T09:49:00Z</dcterms:created>
  <dcterms:modified xsi:type="dcterms:W3CDTF">2018-01-29T13:37:00Z</dcterms:modified>
</cp:coreProperties>
</file>