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7EB" w:rsidRDefault="00A037EB" w:rsidP="00A037EB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Рекомендации</w:t>
      </w:r>
    </w:p>
    <w:p w:rsidR="00A037EB" w:rsidRDefault="00A037EB" w:rsidP="00A037EB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 созданию портфолио педагога дошкольного учреждения</w:t>
      </w:r>
    </w:p>
    <w:p w:rsidR="00A037EB" w:rsidRDefault="00A037EB" w:rsidP="00A037E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Портфолио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предъявляется в форме накопительной папки достижений как при непосредственно аттестации педагога, так и во время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межаттестационного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периода. Оно должно содержать  анализ и результаты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образовательной работы</w:t>
      </w:r>
      <w:r>
        <w:rPr>
          <w:rFonts w:ascii="Times New Roman" w:eastAsia="Times New Roman" w:hAnsi="Times New Roman" w:cs="Times New Roman"/>
          <w:sz w:val="24"/>
          <w:szCs w:val="24"/>
        </w:rPr>
        <w:t>. Поэтому в папке будут как рефлексивно-аналитические тексты, так и документы, свидетельствующие о достижениях самого работника и его воспитанников. Это могут быть справки или свидетельства о выступлениях на педсоветах, методических объединениях, семинарах, конференциях и других педагогических мероприятиях, а также дипломы, грамоты, свидетельства об участии в мероприятиях и конкурсах детей.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Уровень профессионализма  </w:t>
      </w:r>
      <w:r>
        <w:rPr>
          <w:rFonts w:ascii="Times New Roman" w:eastAsia="Times New Roman" w:hAnsi="Times New Roman" w:cs="Times New Roman"/>
          <w:sz w:val="24"/>
          <w:szCs w:val="24"/>
        </w:rPr>
        <w:t>могут подтверждать: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обобщение и распространение опыта на всех уровнях;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выступления на семинарах, конференциях;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научно-методические публикации;— участие в профессиональных конкурсах на всех уровнях;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курсы повышения квалификации;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работа в творческих группах;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участие в экспериментальной деятельности;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предоставление дополнительных образовательных услуг.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портфолио: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— титульный лист (ФИО, место работы, образование, стаж работы (общий, в конкретном учреждении),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квалиф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категория и срок ее действия, награды, звания);</w:t>
      </w:r>
      <w:proofErr w:type="gramEnd"/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оглавление (с наименованиями материалов и номерами страниц);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пояснительная записка;— содержание портфолио;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приложение.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пояснительной записке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необходимо объяснить, какие материалы и почему включены в портфолио.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Например: «Выбор документов и материалов портфолио определялся характером поставленных задач, спецификой развития способностей дошкольников, методической темой по самообразованию …» или » В соответствии с положениями и требованиями ФГОС дошкольного образования в портфолио представлены…»Указываются цель и задачи своей педагогической деятельности (одна общая цель и 3-4 конкретные задачи).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содержании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портфолио должны присутствовать материалы по применяемым педагогическим технологиям, методикам, приемам и средствам обучения. Обязательно нужно обосновать выбор используемых технологий и методик.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Обоснование можно начать так: «Указанный программно-методический комплекс соответствует современным требованиям к дошкольному образованию, поставленной цели и задачам». Или так: «Данные методы (приемы, средства) имеют развивающий характер, ориентированы на системное развитие каждого ребенка и его образование в процессе овладения им практической деятельности».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содержании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портфолио отражаются: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(тема по самообразованию) и материалы по ней;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диагностика (не только результаты, но и краткое описание);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самоанализ педагогической деятельности;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— материалы, содержащие конкретные результаты деятельности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аттестуемого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Можно включить: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описание творческих, проектных, исследовательских работ;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описание опытно-экспериментальной деятельности;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— результаты в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здоровьесбережения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детей.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Педагог должен отобразить позитивную динамику качества образования воспитанников и результативность их участия в различных конкурсах, концертах на всех уровнях за последние 5 лет.</w:t>
      </w:r>
      <w:proofErr w:type="gramEnd"/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приложении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должны быть: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свидетельства о повышении квалификации, участии в семинарах, конференциях;</w:t>
      </w:r>
    </w:p>
    <w:p w:rsidR="00A037EB" w:rsidRDefault="00A037EB" w:rsidP="00A0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— грамоты, дипломы, сертификаты, отзывы коллег, родителей и другие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свидетельствующие о результатах педагогической деятельности.</w:t>
      </w:r>
    </w:p>
    <w:p w:rsidR="00A037EB" w:rsidRDefault="00A037EB" w:rsidP="00A037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7EB" w:rsidRDefault="00A037EB" w:rsidP="00A037EB">
      <w:pPr>
        <w:spacing w:after="0" w:line="240" w:lineRule="auto"/>
        <w:ind w:firstLine="709"/>
        <w:rPr>
          <w:sz w:val="24"/>
          <w:szCs w:val="24"/>
        </w:rPr>
      </w:pPr>
    </w:p>
    <w:p w:rsidR="00B82387" w:rsidRDefault="00B82387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Нурият  Хабибовна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06.01.2022 по 06.01.2023</w:t>
            </w:r>
          </w:p>
        </w:tc>
      </w:tr>
    </w:tbl>
    <w:sectPr xmlns:w="http://schemas.openxmlformats.org/wordprocessingml/2006/main" w:rsidR="00B8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350">
    <w:multiLevelType w:val="hybridMultilevel"/>
    <w:lvl w:ilvl="0" w:tplc="39014885">
      <w:start w:val="1"/>
      <w:numFmt w:val="decimal"/>
      <w:lvlText w:val="%1."/>
      <w:lvlJc w:val="left"/>
      <w:pPr>
        <w:ind w:left="720" w:hanging="360"/>
      </w:pPr>
    </w:lvl>
    <w:lvl w:ilvl="1" w:tplc="39014885" w:tentative="1">
      <w:start w:val="1"/>
      <w:numFmt w:val="lowerLetter"/>
      <w:lvlText w:val="%2."/>
      <w:lvlJc w:val="left"/>
      <w:pPr>
        <w:ind w:left="1440" w:hanging="360"/>
      </w:pPr>
    </w:lvl>
    <w:lvl w:ilvl="2" w:tplc="39014885" w:tentative="1">
      <w:start w:val="1"/>
      <w:numFmt w:val="lowerRoman"/>
      <w:lvlText w:val="%3."/>
      <w:lvlJc w:val="right"/>
      <w:pPr>
        <w:ind w:left="2160" w:hanging="180"/>
      </w:pPr>
    </w:lvl>
    <w:lvl w:ilvl="3" w:tplc="39014885" w:tentative="1">
      <w:start w:val="1"/>
      <w:numFmt w:val="decimal"/>
      <w:lvlText w:val="%4."/>
      <w:lvlJc w:val="left"/>
      <w:pPr>
        <w:ind w:left="2880" w:hanging="360"/>
      </w:pPr>
    </w:lvl>
    <w:lvl w:ilvl="4" w:tplc="39014885" w:tentative="1">
      <w:start w:val="1"/>
      <w:numFmt w:val="lowerLetter"/>
      <w:lvlText w:val="%5."/>
      <w:lvlJc w:val="left"/>
      <w:pPr>
        <w:ind w:left="3600" w:hanging="360"/>
      </w:pPr>
    </w:lvl>
    <w:lvl w:ilvl="5" w:tplc="39014885" w:tentative="1">
      <w:start w:val="1"/>
      <w:numFmt w:val="lowerRoman"/>
      <w:lvlText w:val="%6."/>
      <w:lvlJc w:val="right"/>
      <w:pPr>
        <w:ind w:left="4320" w:hanging="180"/>
      </w:pPr>
    </w:lvl>
    <w:lvl w:ilvl="6" w:tplc="39014885" w:tentative="1">
      <w:start w:val="1"/>
      <w:numFmt w:val="decimal"/>
      <w:lvlText w:val="%7."/>
      <w:lvlJc w:val="left"/>
      <w:pPr>
        <w:ind w:left="5040" w:hanging="360"/>
      </w:pPr>
    </w:lvl>
    <w:lvl w:ilvl="7" w:tplc="39014885" w:tentative="1">
      <w:start w:val="1"/>
      <w:numFmt w:val="lowerLetter"/>
      <w:lvlText w:val="%8."/>
      <w:lvlJc w:val="left"/>
      <w:pPr>
        <w:ind w:left="5760" w:hanging="360"/>
      </w:pPr>
    </w:lvl>
    <w:lvl w:ilvl="8" w:tplc="3901488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49">
    <w:multiLevelType w:val="hybridMultilevel"/>
    <w:lvl w:ilvl="0" w:tplc="1965119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8349">
    <w:abstractNumId w:val="18349"/>
  </w:num>
  <w:num w:numId="18350">
    <w:abstractNumId w:val="1835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7EB"/>
    <w:rsid w:val="00652D4A"/>
    <w:rsid w:val="006879D9"/>
    <w:rsid w:val="00972AE0"/>
    <w:rsid w:val="00A037EB"/>
    <w:rsid w:val="00B82387"/>
    <w:rsid w:val="00C9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677372867" Type="http://schemas.openxmlformats.org/officeDocument/2006/relationships/numbering" Target="numbering.xml"/><Relationship Id="rId156516231" Type="http://schemas.openxmlformats.org/officeDocument/2006/relationships/footnotes" Target="footnotes.xml"/><Relationship Id="rId259479837" Type="http://schemas.openxmlformats.org/officeDocument/2006/relationships/endnotes" Target="endnotes.xml"/><Relationship Id="rId127604675" Type="http://schemas.openxmlformats.org/officeDocument/2006/relationships/comments" Target="comments.xml"/><Relationship Id="rId269917039" Type="http://schemas.microsoft.com/office/2011/relationships/commentsExtended" Target="commentsExtended.xml"/><Relationship Id="rId43899343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Pn9WFcBVcmYJbhokNhLkXdLynhE=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</SignatureValue>
  <KeyInfo>
    <X509Data>
      <X509Certificate>MIIFlzCCA38CFGmuXN4bNSDagNvjEsKHZo/19nwvMA0GCSqGSIb3DQEBCwUAMIGQ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77372867"/>
            <mdssi:RelationshipReference SourceId="rId156516231"/>
            <mdssi:RelationshipReference SourceId="rId259479837"/>
            <mdssi:RelationshipReference SourceId="rId127604675"/>
            <mdssi:RelationshipReference SourceId="rId269917039"/>
            <mdssi:RelationshipReference SourceId="rId438993432"/>
          </Transform>
          <Transform Algorithm="http://www.w3.org/TR/2001/REC-xml-c14n-20010315"/>
        </Transforms>
        <DigestMethod Algorithm="http://www.w3.org/2000/09/xmldsig#sha1"/>
        <DigestValue>Xy1WmMCg964P1iP4GGbkpqC7xiw=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ziiqZSbaUkaJMfbDH4r+q7qWXq4=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Ohf/nGkecfSLEZh8Kbz3sPfCfWM=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8uwMVdHSQzahhrApMZWBi8ayxYA=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As08LNqmrh6BfLRY1zg17bxUgHU=</DigestValue>
      </Reference>
      <Reference URI="/word/styles.xml?ContentType=application/vnd.openxmlformats-officedocument.wordprocessingml.styles+xml">
        <DigestMethod Algorithm="http://www.w3.org/2000/09/xmldsig#sha1"/>
        <DigestValue>1uL9Ul2VqSswusGYLkut6AH0NzI=</DigestValue>
      </Reference>
      <Reference URI="/word/stylesWithEffects.xml?ContentType=application/vnd.ms-word.stylesWithEffects+xml">
        <DigestMethod Algorithm="http://www.w3.org/2000/09/xmldsig#sha1"/>
        <DigestValue>vXXlplLAPRF0jZ26Nf8+Q8NTb40=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E5OhlQ+8S8m4o0mG3NynLJ/EImg=</DigestValue>
      </Reference>
    </Manifest>
    <SignatureProperties>
      <SignatureProperty Id="idSignatureTime" Target="#idPackageSignature">
        <mdssi:SignatureTime>
          <mdssi:Format>YYYY-MM-DDThh:mm:ssTZD</mdssi:Format>
          <mdssi:Value>2022-01-06T14:26:29Z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Журавушка</dc:creator>
  <cp:lastModifiedBy>Журавушка</cp:lastModifiedBy>
  <cp:revision>1</cp:revision>
  <dcterms:created xsi:type="dcterms:W3CDTF">2017-12-06T12:32:00Z</dcterms:created>
  <dcterms:modified xsi:type="dcterms:W3CDTF">2017-12-06T12:32:00Z</dcterms:modified>
</cp:coreProperties>
</file>