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B49" w:rsidRDefault="00194B49" w:rsidP="00194B49">
      <w:pPr>
        <w:jc w:val="both"/>
        <w:rPr>
          <w:rFonts w:ascii="Times New Roman" w:hAnsi="Times New Roman" w:cs="Times New Roman"/>
        </w:rPr>
      </w:pPr>
      <w:r>
        <w:rPr>
          <w:rFonts w:ascii="Times New Roman" w:hAnsi="Times New Roman" w:cs="Times New Roman"/>
        </w:rPr>
        <w:t>Постановление Правительства РФ от 10 июля 2013 г. N 582</w:t>
      </w:r>
      <w:r>
        <w:rPr>
          <w:rFonts w:ascii="Times New Roman" w:hAnsi="Times New Roman" w:cs="Times New Roman"/>
        </w:rPr>
        <w:br/>
        <w:t>"Об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194B49" w:rsidRDefault="00194B49" w:rsidP="00194B49">
      <w:pPr>
        <w:jc w:val="both"/>
        <w:rPr>
          <w:rFonts w:ascii="Times New Roman" w:hAnsi="Times New Roman" w:cs="Times New Roman"/>
          <w:b/>
          <w:bCs/>
        </w:rPr>
      </w:pPr>
      <w:r>
        <w:rPr>
          <w:rFonts w:ascii="Times New Roman" w:hAnsi="Times New Roman" w:cs="Times New Roman"/>
          <w:b/>
          <w:bCs/>
        </w:rPr>
        <w:t xml:space="preserve">С изменениями и дополнениями </w:t>
      </w:r>
      <w:proofErr w:type="gramStart"/>
      <w:r>
        <w:rPr>
          <w:rFonts w:ascii="Times New Roman" w:hAnsi="Times New Roman" w:cs="Times New Roman"/>
          <w:b/>
          <w:bCs/>
        </w:rPr>
        <w:t>от</w:t>
      </w:r>
      <w:proofErr w:type="gramEnd"/>
      <w:r>
        <w:rPr>
          <w:rFonts w:ascii="Times New Roman" w:hAnsi="Times New Roman" w:cs="Times New Roman"/>
          <w:b/>
          <w:bCs/>
        </w:rPr>
        <w:t>:</w:t>
      </w:r>
    </w:p>
    <w:p w:rsidR="00194B49" w:rsidRDefault="00194B49" w:rsidP="00194B49">
      <w:pPr>
        <w:jc w:val="both"/>
        <w:rPr>
          <w:rFonts w:ascii="Times New Roman" w:hAnsi="Times New Roman" w:cs="Times New Roman"/>
        </w:rPr>
      </w:pPr>
      <w:r>
        <w:rPr>
          <w:rFonts w:ascii="Times New Roman" w:hAnsi="Times New Roman" w:cs="Times New Roman"/>
        </w:rPr>
        <w:t xml:space="preserve">В соответствии со </w:t>
      </w:r>
      <w:hyperlink r:id="rId5" w:anchor="/document/70291362/entry/29" w:history="1">
        <w:r>
          <w:rPr>
            <w:rStyle w:val="a3"/>
            <w:rFonts w:ascii="Times New Roman" w:hAnsi="Times New Roman" w:cs="Times New Roman"/>
          </w:rPr>
          <w:t>статьей 29</w:t>
        </w:r>
      </w:hyperlink>
      <w:r>
        <w:rPr>
          <w:rFonts w:ascii="Times New Roman" w:hAnsi="Times New Roman" w:cs="Times New Roman"/>
        </w:rPr>
        <w:t xml:space="preserve"> Федерального закона "Об образовании в Российской Федерации" Правительство Российской Федерации постановляет:</w:t>
      </w:r>
    </w:p>
    <w:p w:rsidR="00194B49" w:rsidRDefault="00194B49" w:rsidP="00194B49">
      <w:pPr>
        <w:jc w:val="both"/>
        <w:rPr>
          <w:rFonts w:ascii="Times New Roman" w:hAnsi="Times New Roman" w:cs="Times New Roman"/>
        </w:rPr>
      </w:pPr>
      <w:r>
        <w:rPr>
          <w:rFonts w:ascii="Times New Roman" w:hAnsi="Times New Roman" w:cs="Times New Roman"/>
        </w:rPr>
        <w:t xml:space="preserve">1. Утвердить прилагаемые </w:t>
      </w:r>
      <w:hyperlink r:id="rId6" w:anchor="/document/70413268/entry/1000" w:history="1">
        <w:r>
          <w:rPr>
            <w:rStyle w:val="a3"/>
            <w:rFonts w:ascii="Times New Roman" w:hAnsi="Times New Roman" w:cs="Times New Roman"/>
          </w:rPr>
          <w:t>Правила</w:t>
        </w:r>
      </w:hyperlink>
      <w:r>
        <w:rPr>
          <w:rFonts w:ascii="Times New Roman" w:hAnsi="Times New Roman" w:cs="Times New Roman"/>
        </w:rPr>
        <w:t xml:space="preserve">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w:t>
      </w:r>
    </w:p>
    <w:p w:rsidR="00194B49" w:rsidRDefault="00194B49" w:rsidP="00194B49">
      <w:pPr>
        <w:jc w:val="both"/>
        <w:rPr>
          <w:rFonts w:ascii="Times New Roman" w:hAnsi="Times New Roman" w:cs="Times New Roman"/>
        </w:rPr>
      </w:pPr>
      <w:r>
        <w:rPr>
          <w:rFonts w:ascii="Times New Roman" w:hAnsi="Times New Roman" w:cs="Times New Roman"/>
        </w:rPr>
        <w:t xml:space="preserve">2. Признать утратившим силу </w:t>
      </w:r>
      <w:hyperlink r:id="rId7" w:anchor="/document/70164076/entry/0" w:history="1">
        <w:r>
          <w:rPr>
            <w:rStyle w:val="a3"/>
            <w:rFonts w:ascii="Times New Roman" w:hAnsi="Times New Roman" w:cs="Times New Roman"/>
          </w:rPr>
          <w:t>постановление</w:t>
        </w:r>
      </w:hyperlink>
      <w:r>
        <w:rPr>
          <w:rFonts w:ascii="Times New Roman" w:hAnsi="Times New Roman" w:cs="Times New Roman"/>
        </w:rPr>
        <w:t xml:space="preserve"> Правительства Российской Федерации от 18 апреля 2012 г. N 343 "Об утверждении Правил размещения в сети Интернет и обновления информации об образовательном учреждении" (Собрание законодательства Российской Федерации, 2012, N 17, ст. 2012). </w:t>
      </w:r>
    </w:p>
    <w:p w:rsidR="00194B49" w:rsidRDefault="00194B49" w:rsidP="00194B49">
      <w:pPr>
        <w:jc w:val="both"/>
        <w:rPr>
          <w:rFonts w:ascii="Times New Roman" w:hAnsi="Times New Roman" w:cs="Times New Roman"/>
        </w:rPr>
      </w:pPr>
      <w:r>
        <w:rPr>
          <w:rFonts w:ascii="Times New Roman" w:hAnsi="Times New Roman" w:cs="Times New Roman"/>
        </w:rPr>
        <w:t>3. Настоящее постановление вступает в силу с 1 сентября 2013 г.</w:t>
      </w:r>
    </w:p>
    <w:tbl>
      <w:tblPr>
        <w:tblW w:w="5000" w:type="pct"/>
        <w:tblCellSpacing w:w="15" w:type="dxa"/>
        <w:tblLook w:val="04A0" w:firstRow="1" w:lastRow="0" w:firstColumn="1" w:lastColumn="0" w:noHBand="0" w:noVBand="1"/>
      </w:tblPr>
      <w:tblGrid>
        <w:gridCol w:w="6281"/>
        <w:gridCol w:w="3164"/>
      </w:tblGrid>
      <w:tr w:rsidR="00194B49" w:rsidTr="00194B49">
        <w:trPr>
          <w:tblCellSpacing w:w="15" w:type="dxa"/>
        </w:trPr>
        <w:tc>
          <w:tcPr>
            <w:tcW w:w="3300" w:type="pct"/>
            <w:tcMar>
              <w:top w:w="15" w:type="dxa"/>
              <w:left w:w="15" w:type="dxa"/>
              <w:bottom w:w="15" w:type="dxa"/>
              <w:right w:w="15" w:type="dxa"/>
            </w:tcMar>
            <w:vAlign w:val="bottom"/>
            <w:hideMark/>
          </w:tcPr>
          <w:p w:rsidR="00194B49" w:rsidRDefault="00194B49">
            <w:pPr>
              <w:jc w:val="both"/>
              <w:rPr>
                <w:rFonts w:ascii="Times New Roman" w:hAnsi="Times New Roman" w:cs="Times New Roman"/>
              </w:rPr>
            </w:pPr>
            <w:r>
              <w:rPr>
                <w:rFonts w:ascii="Times New Roman" w:hAnsi="Times New Roman" w:cs="Times New Roman"/>
              </w:rPr>
              <w:t>Председатель Правительства</w:t>
            </w:r>
            <w:r>
              <w:rPr>
                <w:rFonts w:ascii="Times New Roman" w:hAnsi="Times New Roman" w:cs="Times New Roman"/>
              </w:rPr>
              <w:br/>
              <w:t>Российской Федерации</w:t>
            </w:r>
          </w:p>
        </w:tc>
        <w:tc>
          <w:tcPr>
            <w:tcW w:w="1650" w:type="pct"/>
            <w:tcMar>
              <w:top w:w="15" w:type="dxa"/>
              <w:left w:w="15" w:type="dxa"/>
              <w:bottom w:w="15" w:type="dxa"/>
              <w:right w:w="15" w:type="dxa"/>
            </w:tcMar>
            <w:vAlign w:val="bottom"/>
            <w:hideMark/>
          </w:tcPr>
          <w:p w:rsidR="00194B49" w:rsidRDefault="00194B49">
            <w:pPr>
              <w:jc w:val="both"/>
              <w:rPr>
                <w:rFonts w:ascii="Times New Roman" w:hAnsi="Times New Roman" w:cs="Times New Roman"/>
              </w:rPr>
            </w:pPr>
            <w:r>
              <w:rPr>
                <w:rFonts w:ascii="Times New Roman" w:hAnsi="Times New Roman" w:cs="Times New Roman"/>
              </w:rPr>
              <w:t>Д. Медведев</w:t>
            </w:r>
          </w:p>
        </w:tc>
      </w:tr>
    </w:tbl>
    <w:p w:rsidR="00194B49" w:rsidRDefault="00194B49" w:rsidP="00194B49">
      <w:pPr>
        <w:jc w:val="both"/>
        <w:rPr>
          <w:rFonts w:ascii="Times New Roman" w:hAnsi="Times New Roman" w:cs="Times New Roman"/>
        </w:rPr>
      </w:pPr>
      <w:r>
        <w:rPr>
          <w:rFonts w:ascii="Times New Roman" w:hAnsi="Times New Roman" w:cs="Times New Roman"/>
        </w:rPr>
        <w:t>Москва</w:t>
      </w:r>
    </w:p>
    <w:p w:rsidR="00194B49" w:rsidRDefault="00194B49" w:rsidP="00194B49">
      <w:pPr>
        <w:jc w:val="both"/>
        <w:rPr>
          <w:rFonts w:ascii="Times New Roman" w:hAnsi="Times New Roman" w:cs="Times New Roman"/>
        </w:rPr>
      </w:pPr>
      <w:r>
        <w:rPr>
          <w:rFonts w:ascii="Times New Roman" w:hAnsi="Times New Roman" w:cs="Times New Roman"/>
        </w:rPr>
        <w:t>10 июля 2013 г. N 582</w:t>
      </w:r>
    </w:p>
    <w:p w:rsidR="00194B49" w:rsidRDefault="00194B49" w:rsidP="00194B49">
      <w:pPr>
        <w:jc w:val="both"/>
        <w:rPr>
          <w:rFonts w:ascii="Times New Roman" w:hAnsi="Times New Roman" w:cs="Times New Roman"/>
        </w:rPr>
      </w:pPr>
      <w:r>
        <w:rPr>
          <w:rFonts w:ascii="Times New Roman" w:hAnsi="Times New Roman" w:cs="Times New Roman"/>
        </w:rPr>
        <w:t>Правила</w:t>
      </w:r>
      <w:r>
        <w:rPr>
          <w:rFonts w:ascii="Times New Roman" w:hAnsi="Times New Roman" w:cs="Times New Roman"/>
        </w:rPr>
        <w:br/>
        <w:t>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r>
        <w:rPr>
          <w:rFonts w:ascii="Times New Roman" w:hAnsi="Times New Roman" w:cs="Times New Roman"/>
        </w:rPr>
        <w:br/>
        <w:t xml:space="preserve">(утв. </w:t>
      </w:r>
      <w:hyperlink r:id="rId8" w:anchor="/document/70413268/entry/0" w:history="1">
        <w:r>
          <w:rPr>
            <w:rStyle w:val="a3"/>
            <w:rFonts w:ascii="Times New Roman" w:hAnsi="Times New Roman" w:cs="Times New Roman"/>
          </w:rPr>
          <w:t>постановлением</w:t>
        </w:r>
      </w:hyperlink>
      <w:r>
        <w:rPr>
          <w:rFonts w:ascii="Times New Roman" w:hAnsi="Times New Roman" w:cs="Times New Roman"/>
        </w:rPr>
        <w:t xml:space="preserve"> Правительства РФ от 10 июля 2013 г. N 582)</w:t>
      </w:r>
    </w:p>
    <w:p w:rsidR="00194B49" w:rsidRDefault="00194B49" w:rsidP="00194B49">
      <w:pPr>
        <w:jc w:val="both"/>
        <w:rPr>
          <w:rFonts w:ascii="Times New Roman" w:hAnsi="Times New Roman" w:cs="Times New Roman"/>
        </w:rPr>
      </w:pPr>
      <w:r>
        <w:rPr>
          <w:rFonts w:ascii="Times New Roman" w:hAnsi="Times New Roman" w:cs="Times New Roman"/>
        </w:rPr>
        <w:t xml:space="preserve">См. </w:t>
      </w:r>
      <w:hyperlink r:id="rId9" w:anchor="/document/70919634/entry/37" w:history="1">
        <w:r>
          <w:rPr>
            <w:rStyle w:val="a3"/>
            <w:rFonts w:ascii="Times New Roman" w:hAnsi="Times New Roman" w:cs="Times New Roman"/>
          </w:rPr>
          <w:t>Методические рекомендации</w:t>
        </w:r>
      </w:hyperlink>
      <w:r>
        <w:rPr>
          <w:rFonts w:ascii="Times New Roman" w:hAnsi="Times New Roman" w:cs="Times New Roman"/>
        </w:rPr>
        <w:t xml:space="preserve"> представления информации об образовательной организации в открытых источниках с учетом соблюдения требований законодательства в сфере образования (для образовательных организаций высшего образования), направленные </w:t>
      </w:r>
      <w:hyperlink r:id="rId10" w:anchor="/document/70919634/entry/0" w:history="1">
        <w:r>
          <w:rPr>
            <w:rStyle w:val="a3"/>
            <w:rFonts w:ascii="Times New Roman" w:hAnsi="Times New Roman" w:cs="Times New Roman"/>
          </w:rPr>
          <w:t>письмом</w:t>
        </w:r>
      </w:hyperlink>
      <w:r>
        <w:rPr>
          <w:rFonts w:ascii="Times New Roman" w:hAnsi="Times New Roman" w:cs="Times New Roman"/>
        </w:rPr>
        <w:t xml:space="preserve"> </w:t>
      </w:r>
      <w:proofErr w:type="spellStart"/>
      <w:r>
        <w:rPr>
          <w:rFonts w:ascii="Times New Roman" w:hAnsi="Times New Roman" w:cs="Times New Roman"/>
        </w:rPr>
        <w:t>Рособрнадзора</w:t>
      </w:r>
      <w:proofErr w:type="spellEnd"/>
      <w:r>
        <w:rPr>
          <w:rFonts w:ascii="Times New Roman" w:hAnsi="Times New Roman" w:cs="Times New Roman"/>
        </w:rPr>
        <w:t xml:space="preserve"> от 25 марта 2015 г. N 07-675</w:t>
      </w:r>
    </w:p>
    <w:p w:rsidR="00194B49" w:rsidRDefault="00194B49" w:rsidP="00194B49">
      <w:pPr>
        <w:jc w:val="both"/>
        <w:rPr>
          <w:rFonts w:ascii="Times New Roman" w:hAnsi="Times New Roman" w:cs="Times New Roman"/>
        </w:rPr>
      </w:pPr>
      <w:r>
        <w:rPr>
          <w:rFonts w:ascii="Times New Roman" w:hAnsi="Times New Roman" w:cs="Times New Roman"/>
        </w:rPr>
        <w:t>1. Настоящие Правила определяют порядок размещения на официальном сайте образовательной организации в информационно-телекоммуникационной сети "Интернет" (далее соответственно - официальный сайт, сеть "Интернет") и обновления информации об образовательной организации, за исключением сведений, составляющих государственную и иную охраняемую законом тайну, в целях обеспечения открытости и доступности указанной информации. </w:t>
      </w:r>
    </w:p>
    <w:p w:rsidR="00194B49" w:rsidRDefault="00194B49" w:rsidP="00194B49">
      <w:pPr>
        <w:jc w:val="both"/>
        <w:rPr>
          <w:rFonts w:ascii="Times New Roman" w:hAnsi="Times New Roman" w:cs="Times New Roman"/>
        </w:rPr>
      </w:pPr>
      <w:r>
        <w:rPr>
          <w:rFonts w:ascii="Times New Roman" w:hAnsi="Times New Roman" w:cs="Times New Roman"/>
        </w:rPr>
        <w:t>2. </w:t>
      </w:r>
      <w:proofErr w:type="gramStart"/>
      <w:r>
        <w:rPr>
          <w:rFonts w:ascii="Times New Roman" w:hAnsi="Times New Roman" w:cs="Times New Roman"/>
        </w:rPr>
        <w:t>Действие настоящих Правил не распространяется на образовательные организации, находящиеся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и федеральных органов исполнительной власти, осуществляющих функции:</w:t>
      </w:r>
      <w:proofErr w:type="gramEnd"/>
    </w:p>
    <w:p w:rsidR="00194B49" w:rsidRDefault="00194B49" w:rsidP="00194B49">
      <w:pPr>
        <w:jc w:val="both"/>
        <w:rPr>
          <w:rFonts w:ascii="Times New Roman" w:hAnsi="Times New Roman" w:cs="Times New Roman"/>
        </w:rPr>
      </w:pPr>
      <w:r>
        <w:rPr>
          <w:rFonts w:ascii="Times New Roman" w:hAnsi="Times New Roman" w:cs="Times New Roman"/>
        </w:rPr>
        <w:t>а) по выработке и реализации государственной политики и нормативно-правовому регулированию в области обороны;</w:t>
      </w:r>
    </w:p>
    <w:p w:rsidR="00194B49" w:rsidRDefault="00194B49" w:rsidP="00194B49">
      <w:pPr>
        <w:jc w:val="both"/>
        <w:rPr>
          <w:rFonts w:ascii="Times New Roman" w:hAnsi="Times New Roman" w:cs="Times New Roman"/>
        </w:rPr>
      </w:pPr>
      <w:r>
        <w:rPr>
          <w:rFonts w:ascii="Times New Roman" w:hAnsi="Times New Roman" w:cs="Times New Roman"/>
        </w:rPr>
        <w:t>б) по выработке и реализации государственной политики и нормативно-правовому регулированию в сфере внутренних дел, а также по выработке государственной политики в сфере миграции;</w:t>
      </w:r>
    </w:p>
    <w:p w:rsidR="00194B49" w:rsidRDefault="00194B49" w:rsidP="00194B49">
      <w:pPr>
        <w:jc w:val="both"/>
        <w:rPr>
          <w:rFonts w:ascii="Times New Roman" w:hAnsi="Times New Roman" w:cs="Times New Roman"/>
        </w:rPr>
      </w:pPr>
      <w:r>
        <w:rPr>
          <w:rFonts w:ascii="Times New Roman" w:hAnsi="Times New Roman" w:cs="Times New Roman"/>
        </w:rPr>
        <w:t xml:space="preserve">в) по контролю и надзору в сфере исполнения уголовных наказаний в отношении осужденных, содержанию лиц, подозреваемых или обвиняемых в совершении преступлений, и подсудимых, </w:t>
      </w:r>
      <w:r>
        <w:rPr>
          <w:rFonts w:ascii="Times New Roman" w:hAnsi="Times New Roman" w:cs="Times New Roman"/>
        </w:rPr>
        <w:lastRenderedPageBreak/>
        <w:t xml:space="preserve">находящихся под стражей, их охране и конвоированию, </w:t>
      </w:r>
      <w:proofErr w:type="gramStart"/>
      <w:r>
        <w:rPr>
          <w:rFonts w:ascii="Times New Roman" w:hAnsi="Times New Roman" w:cs="Times New Roman"/>
        </w:rPr>
        <w:t>контролю за</w:t>
      </w:r>
      <w:proofErr w:type="gramEnd"/>
      <w:r>
        <w:rPr>
          <w:rFonts w:ascii="Times New Roman" w:hAnsi="Times New Roman" w:cs="Times New Roman"/>
        </w:rPr>
        <w:t xml:space="preserve"> поведением условно осужденных и осужденных, которым судом предоставлена отсрочка отбывания наказания, а также правоприменительные функции;</w:t>
      </w:r>
    </w:p>
    <w:p w:rsidR="00194B49" w:rsidRDefault="00194B49" w:rsidP="00194B49">
      <w:pPr>
        <w:jc w:val="both"/>
        <w:rPr>
          <w:rFonts w:ascii="Times New Roman" w:hAnsi="Times New Roman" w:cs="Times New Roman"/>
        </w:rPr>
      </w:pPr>
      <w:r>
        <w:rPr>
          <w:rFonts w:ascii="Times New Roman" w:hAnsi="Times New Roman" w:cs="Times New Roman"/>
        </w:rPr>
        <w:t>г) по выработке государственной политики, нормативно-правовому регулированию, контролю и надзору в сфере государственной охраны;</w:t>
      </w:r>
    </w:p>
    <w:p w:rsidR="00194B49" w:rsidRDefault="00194B49" w:rsidP="00194B49">
      <w:pPr>
        <w:jc w:val="both"/>
        <w:rPr>
          <w:rFonts w:ascii="Times New Roman" w:hAnsi="Times New Roman" w:cs="Times New Roman"/>
        </w:rPr>
      </w:pPr>
      <w:r>
        <w:rPr>
          <w:rFonts w:ascii="Times New Roman" w:hAnsi="Times New Roman" w:cs="Times New Roman"/>
        </w:rPr>
        <w:t xml:space="preserve">д)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w:t>
      </w:r>
      <w:proofErr w:type="spellStart"/>
      <w:r>
        <w:rPr>
          <w:rFonts w:ascii="Times New Roman" w:hAnsi="Times New Roman" w:cs="Times New Roman"/>
        </w:rPr>
        <w:t>прекурсоров</w:t>
      </w:r>
      <w:proofErr w:type="spellEnd"/>
      <w:r>
        <w:rPr>
          <w:rFonts w:ascii="Times New Roman" w:hAnsi="Times New Roman" w:cs="Times New Roman"/>
        </w:rPr>
        <w:t>, а также в области противодействия их незаконному обороту. </w:t>
      </w:r>
    </w:p>
    <w:p w:rsidR="00194B49" w:rsidRDefault="00194B49" w:rsidP="00194B49">
      <w:pPr>
        <w:jc w:val="both"/>
        <w:rPr>
          <w:rFonts w:ascii="Times New Roman" w:hAnsi="Times New Roman" w:cs="Times New Roman"/>
        </w:rPr>
      </w:pPr>
      <w:r>
        <w:rPr>
          <w:rFonts w:ascii="Times New Roman" w:hAnsi="Times New Roman" w:cs="Times New Roman"/>
        </w:rPr>
        <w:t>3. Образовательная организация размещает на официальном сайте:</w:t>
      </w:r>
    </w:p>
    <w:p w:rsidR="00194B49" w:rsidRDefault="00194B49" w:rsidP="00194B49">
      <w:pPr>
        <w:jc w:val="both"/>
        <w:rPr>
          <w:rFonts w:ascii="Times New Roman" w:hAnsi="Times New Roman" w:cs="Times New Roman"/>
        </w:rPr>
      </w:pPr>
      <w:r>
        <w:rPr>
          <w:rFonts w:ascii="Times New Roman" w:hAnsi="Times New Roman" w:cs="Times New Roman"/>
        </w:rPr>
        <w:t>а) информацию:</w:t>
      </w:r>
    </w:p>
    <w:p w:rsidR="00194B49" w:rsidRDefault="00194B49" w:rsidP="00194B49">
      <w:pPr>
        <w:jc w:val="both"/>
        <w:rPr>
          <w:rFonts w:ascii="Times New Roman" w:hAnsi="Times New Roman" w:cs="Times New Roman"/>
        </w:rPr>
      </w:pPr>
      <w:r>
        <w:rPr>
          <w:rFonts w:ascii="Times New Roman" w:hAnsi="Times New Roman" w:cs="Times New Roman"/>
        </w:rPr>
        <w:t>о дате создания образовательной организации, об учредителе, учредителях образовательной организации, о месте нахождения образовательной организац</w:t>
      </w:r>
      <w:proofErr w:type="gramStart"/>
      <w:r>
        <w:rPr>
          <w:rFonts w:ascii="Times New Roman" w:hAnsi="Times New Roman" w:cs="Times New Roman"/>
        </w:rPr>
        <w:t>ии и ее</w:t>
      </w:r>
      <w:proofErr w:type="gramEnd"/>
      <w:r>
        <w:rPr>
          <w:rFonts w:ascii="Times New Roman" w:hAnsi="Times New Roman" w:cs="Times New Roman"/>
        </w:rPr>
        <w:t xml:space="preserve"> филиалов (при наличии), режиме, графике работы, контактных телефонах и об адресах электронной почты;</w:t>
      </w:r>
    </w:p>
    <w:p w:rsidR="00194B49" w:rsidRDefault="00194B49" w:rsidP="00194B49">
      <w:pPr>
        <w:jc w:val="both"/>
        <w:rPr>
          <w:rFonts w:ascii="Times New Roman" w:hAnsi="Times New Roman" w:cs="Times New Roman"/>
        </w:rPr>
      </w:pPr>
      <w:r>
        <w:rPr>
          <w:rFonts w:ascii="Times New Roman" w:hAnsi="Times New Roman" w:cs="Times New Roman"/>
        </w:rPr>
        <w:t>о структуре и об органах управления образовательной организации, в том числе:</w:t>
      </w:r>
    </w:p>
    <w:p w:rsidR="00194B49" w:rsidRDefault="00194B49" w:rsidP="00194B49">
      <w:pPr>
        <w:jc w:val="both"/>
        <w:rPr>
          <w:rFonts w:ascii="Times New Roman" w:hAnsi="Times New Roman" w:cs="Times New Roman"/>
        </w:rPr>
      </w:pPr>
      <w:r>
        <w:rPr>
          <w:rFonts w:ascii="Times New Roman" w:hAnsi="Times New Roman" w:cs="Times New Roman"/>
        </w:rPr>
        <w:t>наименование структурных подразделений (органов управления);</w:t>
      </w:r>
    </w:p>
    <w:p w:rsidR="00194B49" w:rsidRDefault="00194B49" w:rsidP="00194B49">
      <w:pPr>
        <w:jc w:val="both"/>
        <w:rPr>
          <w:rFonts w:ascii="Times New Roman" w:hAnsi="Times New Roman" w:cs="Times New Roman"/>
        </w:rPr>
      </w:pPr>
      <w:r>
        <w:rPr>
          <w:rFonts w:ascii="Times New Roman" w:hAnsi="Times New Roman" w:cs="Times New Roman"/>
        </w:rPr>
        <w:t>фамилии, имена, отчества и должности руководителей структурных подразделений;</w:t>
      </w:r>
    </w:p>
    <w:p w:rsidR="00194B49" w:rsidRDefault="00194B49" w:rsidP="00194B49">
      <w:pPr>
        <w:jc w:val="both"/>
        <w:rPr>
          <w:rFonts w:ascii="Times New Roman" w:hAnsi="Times New Roman" w:cs="Times New Roman"/>
        </w:rPr>
      </w:pPr>
      <w:r>
        <w:rPr>
          <w:rFonts w:ascii="Times New Roman" w:hAnsi="Times New Roman" w:cs="Times New Roman"/>
        </w:rPr>
        <w:t>места нахождения структурных подразделений;</w:t>
      </w:r>
    </w:p>
    <w:p w:rsidR="00194B49" w:rsidRDefault="00194B49" w:rsidP="00194B49">
      <w:pPr>
        <w:jc w:val="both"/>
        <w:rPr>
          <w:rFonts w:ascii="Times New Roman" w:hAnsi="Times New Roman" w:cs="Times New Roman"/>
        </w:rPr>
      </w:pPr>
      <w:r>
        <w:rPr>
          <w:rFonts w:ascii="Times New Roman" w:hAnsi="Times New Roman" w:cs="Times New Roman"/>
        </w:rPr>
        <w:t>адреса официальных сайтов в сети "Интернет" структурных подразделений (при наличии);</w:t>
      </w:r>
    </w:p>
    <w:p w:rsidR="00194B49" w:rsidRDefault="00194B49" w:rsidP="00194B49">
      <w:pPr>
        <w:jc w:val="both"/>
        <w:rPr>
          <w:rFonts w:ascii="Times New Roman" w:hAnsi="Times New Roman" w:cs="Times New Roman"/>
        </w:rPr>
      </w:pPr>
      <w:r>
        <w:rPr>
          <w:rFonts w:ascii="Times New Roman" w:hAnsi="Times New Roman" w:cs="Times New Roman"/>
        </w:rPr>
        <w:t>адреса электронной почты структурных подразделений (при наличии);</w:t>
      </w:r>
    </w:p>
    <w:p w:rsidR="00194B49" w:rsidRDefault="00194B49" w:rsidP="00194B49">
      <w:pPr>
        <w:jc w:val="both"/>
        <w:rPr>
          <w:rFonts w:ascii="Times New Roman" w:hAnsi="Times New Roman" w:cs="Times New Roman"/>
        </w:rPr>
      </w:pPr>
      <w:r>
        <w:rPr>
          <w:rFonts w:ascii="Times New Roman" w:hAnsi="Times New Roman" w:cs="Times New Roman"/>
        </w:rPr>
        <w:t>сведения о наличии положений о структурных подразделениях (об органах управления) с приложением копий указанных положений (при их наличии);</w:t>
      </w:r>
    </w:p>
    <w:p w:rsidR="00194B49" w:rsidRDefault="00194B49" w:rsidP="00194B49">
      <w:pPr>
        <w:jc w:val="both"/>
        <w:rPr>
          <w:rFonts w:ascii="Times New Roman" w:hAnsi="Times New Roman" w:cs="Times New Roman"/>
        </w:rPr>
      </w:pPr>
      <w:r>
        <w:rPr>
          <w:rFonts w:ascii="Times New Roman" w:hAnsi="Times New Roman" w:cs="Times New Roman"/>
        </w:rPr>
        <w:t>об уровне образования;</w:t>
      </w:r>
    </w:p>
    <w:p w:rsidR="00194B49" w:rsidRDefault="00194B49" w:rsidP="00194B49">
      <w:pPr>
        <w:jc w:val="both"/>
        <w:rPr>
          <w:rFonts w:ascii="Times New Roman" w:hAnsi="Times New Roman" w:cs="Times New Roman"/>
        </w:rPr>
      </w:pPr>
      <w:r>
        <w:rPr>
          <w:rFonts w:ascii="Times New Roman" w:hAnsi="Times New Roman" w:cs="Times New Roman"/>
        </w:rPr>
        <w:t>о формах обучения;</w:t>
      </w:r>
    </w:p>
    <w:p w:rsidR="00194B49" w:rsidRDefault="00194B49" w:rsidP="00194B49">
      <w:pPr>
        <w:jc w:val="both"/>
        <w:rPr>
          <w:rFonts w:ascii="Times New Roman" w:hAnsi="Times New Roman" w:cs="Times New Roman"/>
        </w:rPr>
      </w:pPr>
      <w:r>
        <w:rPr>
          <w:rFonts w:ascii="Times New Roman" w:hAnsi="Times New Roman" w:cs="Times New Roman"/>
        </w:rPr>
        <w:t>о нормативном сроке обучения;</w:t>
      </w:r>
    </w:p>
    <w:p w:rsidR="00194B49" w:rsidRDefault="00194B49" w:rsidP="00194B49">
      <w:pPr>
        <w:jc w:val="both"/>
        <w:rPr>
          <w:rFonts w:ascii="Times New Roman" w:hAnsi="Times New Roman" w:cs="Times New Roman"/>
        </w:rPr>
      </w:pPr>
      <w:r>
        <w:rPr>
          <w:rFonts w:ascii="Times New Roman" w:hAnsi="Times New Roman" w:cs="Times New Roman"/>
        </w:rPr>
        <w:t>о сроке действия государственной аккредитации образовательной программы (при наличии государственной аккредитации);</w:t>
      </w:r>
    </w:p>
    <w:p w:rsidR="00194B49" w:rsidRDefault="00194B49" w:rsidP="00194B49">
      <w:pPr>
        <w:jc w:val="both"/>
        <w:rPr>
          <w:rFonts w:ascii="Times New Roman" w:hAnsi="Times New Roman" w:cs="Times New Roman"/>
        </w:rPr>
      </w:pPr>
      <w:r>
        <w:rPr>
          <w:rFonts w:ascii="Times New Roman" w:hAnsi="Times New Roman" w:cs="Times New Roman"/>
        </w:rPr>
        <w:t>об описании образовательной программы с приложением ее копии;</w:t>
      </w:r>
    </w:p>
    <w:p w:rsidR="00194B49" w:rsidRDefault="00194B49" w:rsidP="00194B49">
      <w:pPr>
        <w:jc w:val="both"/>
        <w:rPr>
          <w:rFonts w:ascii="Times New Roman" w:hAnsi="Times New Roman" w:cs="Times New Roman"/>
        </w:rPr>
      </w:pPr>
      <w:r>
        <w:rPr>
          <w:rFonts w:ascii="Times New Roman" w:hAnsi="Times New Roman" w:cs="Times New Roman"/>
        </w:rPr>
        <w:t>об учебном плане с приложением его копии;</w:t>
      </w:r>
    </w:p>
    <w:p w:rsidR="00194B49" w:rsidRDefault="00194B49" w:rsidP="00194B49">
      <w:pPr>
        <w:jc w:val="both"/>
        <w:rPr>
          <w:rFonts w:ascii="Times New Roman" w:hAnsi="Times New Roman" w:cs="Times New Roman"/>
        </w:rPr>
      </w:pPr>
      <w:r>
        <w:rPr>
          <w:rFonts w:ascii="Times New Roman" w:hAnsi="Times New Roman" w:cs="Times New Roman"/>
        </w:rPr>
        <w:t>об аннотации к рабочим программам дисциплин (по каждой дисциплине в составе образовательной программы) с приложением их копий (при наличии);</w:t>
      </w:r>
    </w:p>
    <w:p w:rsidR="00194B49" w:rsidRDefault="00194B49" w:rsidP="00194B49">
      <w:pPr>
        <w:jc w:val="both"/>
        <w:rPr>
          <w:rFonts w:ascii="Times New Roman" w:hAnsi="Times New Roman" w:cs="Times New Roman"/>
        </w:rPr>
      </w:pPr>
      <w:r>
        <w:rPr>
          <w:rFonts w:ascii="Times New Roman" w:hAnsi="Times New Roman" w:cs="Times New Roman"/>
        </w:rPr>
        <w:t>о календарном учебном графике с приложением его копии;</w:t>
      </w:r>
    </w:p>
    <w:p w:rsidR="00194B49" w:rsidRDefault="00194B49" w:rsidP="00194B49">
      <w:pPr>
        <w:jc w:val="both"/>
        <w:rPr>
          <w:rFonts w:ascii="Times New Roman" w:hAnsi="Times New Roman" w:cs="Times New Roman"/>
        </w:rPr>
      </w:pPr>
      <w:r>
        <w:rPr>
          <w:rFonts w:ascii="Times New Roman" w:hAnsi="Times New Roman" w:cs="Times New Roman"/>
        </w:rPr>
        <w:t>о методических и об иных документах, разработанных образовательной организацией для обеспечения образовательного процесса;</w:t>
      </w:r>
    </w:p>
    <w:p w:rsidR="00194B49" w:rsidRDefault="00194B49" w:rsidP="00194B49">
      <w:pPr>
        <w:jc w:val="both"/>
        <w:rPr>
          <w:rFonts w:ascii="Times New Roman" w:hAnsi="Times New Roman" w:cs="Times New Roman"/>
        </w:rPr>
      </w:pPr>
      <w:r>
        <w:rPr>
          <w:rFonts w:ascii="Times New Roman" w:hAnsi="Times New Roman" w:cs="Times New Roman"/>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194B49" w:rsidRDefault="00194B49" w:rsidP="00194B49">
      <w:pPr>
        <w:jc w:val="both"/>
        <w:rPr>
          <w:rFonts w:ascii="Times New Roman" w:hAnsi="Times New Roman" w:cs="Times New Roman"/>
        </w:rPr>
      </w:pPr>
      <w:r>
        <w:rPr>
          <w:rFonts w:ascii="Times New Roman" w:hAnsi="Times New Roman" w:cs="Times New Roman"/>
        </w:rPr>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194B49" w:rsidRDefault="00194B49" w:rsidP="00194B49">
      <w:pPr>
        <w:jc w:val="both"/>
        <w:rPr>
          <w:rFonts w:ascii="Times New Roman" w:hAnsi="Times New Roman" w:cs="Times New Roman"/>
        </w:rPr>
      </w:pPr>
      <w:r>
        <w:rPr>
          <w:rFonts w:ascii="Times New Roman" w:hAnsi="Times New Roman" w:cs="Times New Roman"/>
        </w:rPr>
        <w:t>о языках, на которых осуществляется образование (обучение);</w:t>
      </w:r>
    </w:p>
    <w:p w:rsidR="00194B49" w:rsidRDefault="00194B49" w:rsidP="00194B49">
      <w:pPr>
        <w:jc w:val="both"/>
        <w:rPr>
          <w:rFonts w:ascii="Times New Roman" w:hAnsi="Times New Roman" w:cs="Times New Roman"/>
        </w:rPr>
      </w:pPr>
      <w:r>
        <w:rPr>
          <w:rFonts w:ascii="Times New Roman" w:hAnsi="Times New Roman" w:cs="Times New Roman"/>
        </w:rPr>
        <w:lastRenderedPageBreak/>
        <w:t>о федеральных государственных образовательных стандартах и об образовательных стандартах с приложением их копий (при наличии);</w:t>
      </w:r>
    </w:p>
    <w:p w:rsidR="00194B49" w:rsidRDefault="00194B49" w:rsidP="00194B49">
      <w:pPr>
        <w:jc w:val="both"/>
        <w:rPr>
          <w:rFonts w:ascii="Times New Roman" w:hAnsi="Times New Roman" w:cs="Times New Roman"/>
        </w:rPr>
      </w:pPr>
      <w:r>
        <w:rPr>
          <w:rFonts w:ascii="Times New Roman" w:hAnsi="Times New Roman" w:cs="Times New Roman"/>
        </w:rPr>
        <w:t>о руководителе образовательной организации, его заместителях, руководителях филиалов образовательной организации (при их наличии), в том числе:</w:t>
      </w:r>
    </w:p>
    <w:p w:rsidR="00194B49" w:rsidRDefault="00194B49" w:rsidP="00194B49">
      <w:pPr>
        <w:jc w:val="both"/>
        <w:rPr>
          <w:rFonts w:ascii="Times New Roman" w:hAnsi="Times New Roman" w:cs="Times New Roman"/>
        </w:rPr>
      </w:pPr>
      <w:r>
        <w:rPr>
          <w:rFonts w:ascii="Times New Roman" w:hAnsi="Times New Roman" w:cs="Times New Roman"/>
        </w:rPr>
        <w:t>фамилия, имя, отчество (при наличии) руководителя, его заместителей;</w:t>
      </w:r>
    </w:p>
    <w:p w:rsidR="00194B49" w:rsidRDefault="00194B49" w:rsidP="00194B49">
      <w:pPr>
        <w:jc w:val="both"/>
        <w:rPr>
          <w:rFonts w:ascii="Times New Roman" w:hAnsi="Times New Roman" w:cs="Times New Roman"/>
        </w:rPr>
      </w:pPr>
      <w:r>
        <w:rPr>
          <w:rFonts w:ascii="Times New Roman" w:hAnsi="Times New Roman" w:cs="Times New Roman"/>
        </w:rPr>
        <w:t>должность руководителя, его заместителей;</w:t>
      </w:r>
    </w:p>
    <w:p w:rsidR="00194B49" w:rsidRDefault="00194B49" w:rsidP="00194B49">
      <w:pPr>
        <w:jc w:val="both"/>
        <w:rPr>
          <w:rFonts w:ascii="Times New Roman" w:hAnsi="Times New Roman" w:cs="Times New Roman"/>
        </w:rPr>
      </w:pPr>
      <w:r>
        <w:rPr>
          <w:rFonts w:ascii="Times New Roman" w:hAnsi="Times New Roman" w:cs="Times New Roman"/>
        </w:rPr>
        <w:t>контактные телефоны;</w:t>
      </w:r>
    </w:p>
    <w:p w:rsidR="00194B49" w:rsidRDefault="00194B49" w:rsidP="00194B49">
      <w:pPr>
        <w:jc w:val="both"/>
        <w:rPr>
          <w:rFonts w:ascii="Times New Roman" w:hAnsi="Times New Roman" w:cs="Times New Roman"/>
        </w:rPr>
      </w:pPr>
      <w:r>
        <w:rPr>
          <w:rFonts w:ascii="Times New Roman" w:hAnsi="Times New Roman" w:cs="Times New Roman"/>
        </w:rPr>
        <w:t>адрес электронной почты;</w:t>
      </w:r>
    </w:p>
    <w:p w:rsidR="00194B49" w:rsidRDefault="00194B49" w:rsidP="00194B49">
      <w:pPr>
        <w:jc w:val="both"/>
        <w:rPr>
          <w:rFonts w:ascii="Times New Roman" w:hAnsi="Times New Roman" w:cs="Times New Roman"/>
        </w:rPr>
      </w:pPr>
      <w:r>
        <w:rPr>
          <w:rFonts w:ascii="Times New Roman" w:hAnsi="Times New Roman" w:cs="Times New Roman"/>
        </w:rPr>
        <w:t>о персональном составе педагогических работников с указанием уровня образования, квалификации и опыта работы, в том числе:</w:t>
      </w:r>
    </w:p>
    <w:p w:rsidR="00194B49" w:rsidRDefault="00194B49" w:rsidP="00194B49">
      <w:pPr>
        <w:jc w:val="both"/>
        <w:rPr>
          <w:rFonts w:ascii="Times New Roman" w:hAnsi="Times New Roman" w:cs="Times New Roman"/>
        </w:rPr>
      </w:pPr>
      <w:r>
        <w:rPr>
          <w:rFonts w:ascii="Times New Roman" w:hAnsi="Times New Roman" w:cs="Times New Roman"/>
        </w:rPr>
        <w:t>фамилия, имя, отчество (при наличии) работника;</w:t>
      </w:r>
    </w:p>
    <w:p w:rsidR="00194B49" w:rsidRDefault="00194B49" w:rsidP="00194B49">
      <w:pPr>
        <w:jc w:val="both"/>
        <w:rPr>
          <w:rFonts w:ascii="Times New Roman" w:hAnsi="Times New Roman" w:cs="Times New Roman"/>
        </w:rPr>
      </w:pPr>
      <w:r>
        <w:rPr>
          <w:rFonts w:ascii="Times New Roman" w:hAnsi="Times New Roman" w:cs="Times New Roman"/>
        </w:rPr>
        <w:t>занимаемая должность (должности);</w:t>
      </w:r>
    </w:p>
    <w:p w:rsidR="00194B49" w:rsidRDefault="00194B49" w:rsidP="00194B49">
      <w:pPr>
        <w:jc w:val="both"/>
        <w:rPr>
          <w:rFonts w:ascii="Times New Roman" w:hAnsi="Times New Roman" w:cs="Times New Roman"/>
        </w:rPr>
      </w:pPr>
      <w:r>
        <w:rPr>
          <w:rFonts w:ascii="Times New Roman" w:hAnsi="Times New Roman" w:cs="Times New Roman"/>
        </w:rPr>
        <w:t>преподаваемые дисциплины;</w:t>
      </w:r>
    </w:p>
    <w:p w:rsidR="00194B49" w:rsidRDefault="00194B49" w:rsidP="00194B49">
      <w:pPr>
        <w:jc w:val="both"/>
        <w:rPr>
          <w:rFonts w:ascii="Times New Roman" w:hAnsi="Times New Roman" w:cs="Times New Roman"/>
        </w:rPr>
      </w:pPr>
      <w:r>
        <w:rPr>
          <w:rFonts w:ascii="Times New Roman" w:hAnsi="Times New Roman" w:cs="Times New Roman"/>
        </w:rPr>
        <w:t>ученая степень (при наличии);</w:t>
      </w:r>
    </w:p>
    <w:p w:rsidR="00194B49" w:rsidRDefault="00194B49" w:rsidP="00194B49">
      <w:pPr>
        <w:jc w:val="both"/>
        <w:rPr>
          <w:rFonts w:ascii="Times New Roman" w:hAnsi="Times New Roman" w:cs="Times New Roman"/>
        </w:rPr>
      </w:pPr>
      <w:r>
        <w:rPr>
          <w:rFonts w:ascii="Times New Roman" w:hAnsi="Times New Roman" w:cs="Times New Roman"/>
        </w:rPr>
        <w:t>ученое звание (при наличии);</w:t>
      </w:r>
    </w:p>
    <w:p w:rsidR="00194B49" w:rsidRDefault="00194B49" w:rsidP="00194B49">
      <w:pPr>
        <w:jc w:val="both"/>
        <w:rPr>
          <w:rFonts w:ascii="Times New Roman" w:hAnsi="Times New Roman" w:cs="Times New Roman"/>
        </w:rPr>
      </w:pPr>
      <w:r>
        <w:rPr>
          <w:rFonts w:ascii="Times New Roman" w:hAnsi="Times New Roman" w:cs="Times New Roman"/>
        </w:rPr>
        <w:t>наименование направления подготовки и (или) специальности;</w:t>
      </w:r>
    </w:p>
    <w:p w:rsidR="00194B49" w:rsidRDefault="00194B49" w:rsidP="00194B49">
      <w:pPr>
        <w:jc w:val="both"/>
        <w:rPr>
          <w:rFonts w:ascii="Times New Roman" w:hAnsi="Times New Roman" w:cs="Times New Roman"/>
        </w:rPr>
      </w:pPr>
      <w:r>
        <w:rPr>
          <w:rFonts w:ascii="Times New Roman" w:hAnsi="Times New Roman" w:cs="Times New Roman"/>
        </w:rPr>
        <w:t>данные о повышении квалификации и (или) профессиональной переподготовке (при наличии);</w:t>
      </w:r>
    </w:p>
    <w:p w:rsidR="00194B49" w:rsidRDefault="00194B49" w:rsidP="00194B49">
      <w:pPr>
        <w:jc w:val="both"/>
        <w:rPr>
          <w:rFonts w:ascii="Times New Roman" w:hAnsi="Times New Roman" w:cs="Times New Roman"/>
        </w:rPr>
      </w:pPr>
      <w:r>
        <w:rPr>
          <w:rFonts w:ascii="Times New Roman" w:hAnsi="Times New Roman" w:cs="Times New Roman"/>
        </w:rPr>
        <w:t>общий стаж работы;</w:t>
      </w:r>
    </w:p>
    <w:p w:rsidR="00194B49" w:rsidRDefault="00194B49" w:rsidP="00194B49">
      <w:pPr>
        <w:jc w:val="both"/>
        <w:rPr>
          <w:rFonts w:ascii="Times New Roman" w:hAnsi="Times New Roman" w:cs="Times New Roman"/>
        </w:rPr>
      </w:pPr>
      <w:r>
        <w:rPr>
          <w:rFonts w:ascii="Times New Roman" w:hAnsi="Times New Roman" w:cs="Times New Roman"/>
        </w:rPr>
        <w:t>стаж работы по специальности;</w:t>
      </w:r>
    </w:p>
    <w:p w:rsidR="00194B49" w:rsidRDefault="00194B49" w:rsidP="00194B49">
      <w:pPr>
        <w:jc w:val="both"/>
        <w:rPr>
          <w:rFonts w:ascii="Times New Roman" w:hAnsi="Times New Roman" w:cs="Times New Roman"/>
        </w:rPr>
      </w:pPr>
      <w:r>
        <w:rPr>
          <w:rFonts w:ascii="Times New Roman" w:hAnsi="Times New Roman" w:cs="Times New Roman"/>
        </w:rPr>
        <w:t>о материально-техническом обеспечении образовательной деятельности, в том числе сведения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194B49" w:rsidRDefault="00194B49" w:rsidP="00194B49">
      <w:pPr>
        <w:jc w:val="both"/>
        <w:rPr>
          <w:rFonts w:ascii="Times New Roman" w:hAnsi="Times New Roman" w:cs="Times New Roman"/>
        </w:rPr>
      </w:pPr>
      <w:proofErr w:type="gramStart"/>
      <w:r>
        <w:rPr>
          <w:rFonts w:ascii="Times New Roman" w:hAnsi="Times New Roman" w:cs="Times New Roman"/>
        </w:rPr>
        <w:t>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p w:rsidR="00194B49" w:rsidRDefault="00194B49" w:rsidP="00194B49">
      <w:pPr>
        <w:jc w:val="both"/>
        <w:rPr>
          <w:rFonts w:ascii="Times New Roman" w:hAnsi="Times New Roman" w:cs="Times New Roman"/>
        </w:rPr>
      </w:pPr>
      <w:r>
        <w:rPr>
          <w:rFonts w:ascii="Times New Roman" w:hAnsi="Times New Roman" w:cs="Times New Roman"/>
        </w:rPr>
        <w:t xml:space="preserve">о наличии и условиях предоставления </w:t>
      </w:r>
      <w:proofErr w:type="gramStart"/>
      <w:r>
        <w:rPr>
          <w:rFonts w:ascii="Times New Roman" w:hAnsi="Times New Roman" w:cs="Times New Roman"/>
        </w:rPr>
        <w:t>обучающимся</w:t>
      </w:r>
      <w:proofErr w:type="gramEnd"/>
      <w:r>
        <w:rPr>
          <w:rFonts w:ascii="Times New Roman" w:hAnsi="Times New Roman" w:cs="Times New Roman"/>
        </w:rPr>
        <w:t xml:space="preserve"> стипендий, мер социальной поддержки;</w:t>
      </w:r>
    </w:p>
    <w:p w:rsidR="00194B49" w:rsidRDefault="00194B49" w:rsidP="00194B49">
      <w:pPr>
        <w:jc w:val="both"/>
        <w:rPr>
          <w:rFonts w:ascii="Times New Roman" w:hAnsi="Times New Roman" w:cs="Times New Roman"/>
        </w:rPr>
      </w:pPr>
      <w:proofErr w:type="gramStart"/>
      <w:r>
        <w:rPr>
          <w:rFonts w:ascii="Times New Roman" w:hAnsi="Times New Roman" w:cs="Times New Roman"/>
        </w:rPr>
        <w:t>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roofErr w:type="gramEnd"/>
    </w:p>
    <w:p w:rsidR="00194B49" w:rsidRDefault="00194B49" w:rsidP="00194B49">
      <w:pPr>
        <w:jc w:val="both"/>
        <w:rPr>
          <w:rFonts w:ascii="Times New Roman" w:hAnsi="Times New Roman" w:cs="Times New Roman"/>
        </w:rPr>
      </w:pPr>
      <w:r>
        <w:rPr>
          <w:rFonts w:ascii="Times New Roman" w:hAnsi="Times New Roman" w:cs="Times New Roman"/>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194B49" w:rsidRDefault="00194B49" w:rsidP="00194B49">
      <w:pPr>
        <w:jc w:val="both"/>
        <w:rPr>
          <w:rFonts w:ascii="Times New Roman" w:hAnsi="Times New Roman" w:cs="Times New Roman"/>
        </w:rPr>
      </w:pPr>
      <w:r>
        <w:rPr>
          <w:rFonts w:ascii="Times New Roman" w:hAnsi="Times New Roman" w:cs="Times New Roman"/>
        </w:rPr>
        <w:t>о поступлении финансовых и материальных средств и об их расходовании по итогам финансового года;</w:t>
      </w:r>
    </w:p>
    <w:p w:rsidR="00194B49" w:rsidRDefault="00194B49" w:rsidP="00194B49">
      <w:pPr>
        <w:jc w:val="both"/>
        <w:rPr>
          <w:rFonts w:ascii="Times New Roman" w:hAnsi="Times New Roman" w:cs="Times New Roman"/>
        </w:rPr>
      </w:pPr>
      <w:r>
        <w:rPr>
          <w:rFonts w:ascii="Times New Roman" w:hAnsi="Times New Roman" w:cs="Times New Roman"/>
        </w:rPr>
        <w:t>о трудоустройстве выпускников;</w:t>
      </w:r>
    </w:p>
    <w:p w:rsidR="00194B49" w:rsidRDefault="00194B49" w:rsidP="00194B49">
      <w:pPr>
        <w:jc w:val="both"/>
        <w:rPr>
          <w:rFonts w:ascii="Times New Roman" w:hAnsi="Times New Roman" w:cs="Times New Roman"/>
        </w:rPr>
      </w:pPr>
      <w:r>
        <w:rPr>
          <w:rFonts w:ascii="Times New Roman" w:hAnsi="Times New Roman" w:cs="Times New Roman"/>
        </w:rPr>
        <w:lastRenderedPageBreak/>
        <w:t>б) копии:</w:t>
      </w:r>
    </w:p>
    <w:p w:rsidR="00194B49" w:rsidRDefault="00194B49" w:rsidP="00194B49">
      <w:pPr>
        <w:jc w:val="both"/>
        <w:rPr>
          <w:rFonts w:ascii="Times New Roman" w:hAnsi="Times New Roman" w:cs="Times New Roman"/>
        </w:rPr>
      </w:pPr>
      <w:r>
        <w:rPr>
          <w:rFonts w:ascii="Times New Roman" w:hAnsi="Times New Roman" w:cs="Times New Roman"/>
        </w:rPr>
        <w:t>устава образовательной организации;</w:t>
      </w:r>
    </w:p>
    <w:p w:rsidR="00194B49" w:rsidRDefault="00194B49" w:rsidP="00194B49">
      <w:pPr>
        <w:jc w:val="both"/>
        <w:rPr>
          <w:rFonts w:ascii="Times New Roman" w:hAnsi="Times New Roman" w:cs="Times New Roman"/>
        </w:rPr>
      </w:pPr>
      <w:r>
        <w:rPr>
          <w:rFonts w:ascii="Times New Roman" w:hAnsi="Times New Roman" w:cs="Times New Roman"/>
        </w:rPr>
        <w:t>лицензии на осуществление образовательной деятельности (с приложениями);</w:t>
      </w:r>
    </w:p>
    <w:p w:rsidR="00194B49" w:rsidRDefault="00194B49" w:rsidP="00194B49">
      <w:pPr>
        <w:jc w:val="both"/>
        <w:rPr>
          <w:rFonts w:ascii="Times New Roman" w:hAnsi="Times New Roman" w:cs="Times New Roman"/>
        </w:rPr>
      </w:pPr>
      <w:r>
        <w:rPr>
          <w:rFonts w:ascii="Times New Roman" w:hAnsi="Times New Roman" w:cs="Times New Roman"/>
        </w:rPr>
        <w:t>свидетельства о государственной аккредитации (с приложениями);</w:t>
      </w:r>
    </w:p>
    <w:p w:rsidR="00194B49" w:rsidRDefault="00194B49" w:rsidP="00194B49">
      <w:pPr>
        <w:jc w:val="both"/>
        <w:rPr>
          <w:rFonts w:ascii="Times New Roman" w:hAnsi="Times New Roman" w:cs="Times New Roman"/>
        </w:rPr>
      </w:pPr>
      <w:proofErr w:type="gramStart"/>
      <w:r>
        <w:rPr>
          <w:rFonts w:ascii="Times New Roman" w:hAnsi="Times New Roman" w:cs="Times New Roman"/>
        </w:rPr>
        <w:t>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roofErr w:type="gramEnd"/>
    </w:p>
    <w:p w:rsidR="00194B49" w:rsidRDefault="00194B49" w:rsidP="00194B49">
      <w:pPr>
        <w:jc w:val="both"/>
        <w:rPr>
          <w:rFonts w:ascii="Times New Roman" w:hAnsi="Times New Roman" w:cs="Times New Roman"/>
        </w:rPr>
      </w:pPr>
      <w:r>
        <w:rPr>
          <w:rFonts w:ascii="Times New Roman" w:hAnsi="Times New Roman" w:cs="Times New Roman"/>
        </w:rPr>
        <w:t xml:space="preserve">локальных нормативных актов, предусмотренных </w:t>
      </w:r>
      <w:hyperlink r:id="rId11" w:anchor="/document/70291362/entry/108369" w:history="1">
        <w:r>
          <w:rPr>
            <w:rStyle w:val="a3"/>
            <w:rFonts w:ascii="Times New Roman" w:hAnsi="Times New Roman" w:cs="Times New Roman"/>
          </w:rPr>
          <w:t>частью 2 статьи 30</w:t>
        </w:r>
      </w:hyperlink>
      <w:r>
        <w:rPr>
          <w:rFonts w:ascii="Times New Roman" w:hAnsi="Times New Roman" w:cs="Times New Roman"/>
        </w:rPr>
        <w:t xml:space="preserve"> Федерального закона "Об образовании в Российской Федерации", правил внутреннего распорядка обучающихся, правил внутреннего трудового распорядка и коллективного договора;</w:t>
      </w:r>
    </w:p>
    <w:p w:rsidR="00194B49" w:rsidRDefault="00194B49" w:rsidP="00194B49">
      <w:pPr>
        <w:jc w:val="both"/>
        <w:rPr>
          <w:rFonts w:ascii="Times New Roman" w:hAnsi="Times New Roman" w:cs="Times New Roman"/>
        </w:rPr>
      </w:pPr>
      <w:r>
        <w:rPr>
          <w:rFonts w:ascii="Times New Roman" w:hAnsi="Times New Roman" w:cs="Times New Roman"/>
        </w:rPr>
        <w:t xml:space="preserve">в) отчет о результатах </w:t>
      </w:r>
      <w:proofErr w:type="spellStart"/>
      <w:r>
        <w:rPr>
          <w:rFonts w:ascii="Times New Roman" w:hAnsi="Times New Roman" w:cs="Times New Roman"/>
        </w:rPr>
        <w:t>самообследования</w:t>
      </w:r>
      <w:proofErr w:type="spellEnd"/>
      <w:r>
        <w:rPr>
          <w:rFonts w:ascii="Times New Roman" w:hAnsi="Times New Roman" w:cs="Times New Roman"/>
        </w:rPr>
        <w:t>;</w:t>
      </w:r>
    </w:p>
    <w:p w:rsidR="00194B49" w:rsidRDefault="00194B49" w:rsidP="00194B49">
      <w:pPr>
        <w:jc w:val="both"/>
        <w:rPr>
          <w:rFonts w:ascii="Times New Roman" w:hAnsi="Times New Roman" w:cs="Times New Roman"/>
        </w:rPr>
      </w:pPr>
      <w:r>
        <w:rPr>
          <w:rFonts w:ascii="Times New Roman" w:hAnsi="Times New Roman" w:cs="Times New Roman"/>
        </w:rPr>
        <w:t xml:space="preserve">г)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w:t>
      </w:r>
      <w:proofErr w:type="gramStart"/>
      <w:r>
        <w:rPr>
          <w:rFonts w:ascii="Times New Roman" w:hAnsi="Times New Roman" w:cs="Times New Roman"/>
        </w:rPr>
        <w:t>обучения</w:t>
      </w:r>
      <w:proofErr w:type="gramEnd"/>
      <w:r>
        <w:rPr>
          <w:rFonts w:ascii="Times New Roman" w:hAnsi="Times New Roman" w:cs="Times New Roman"/>
        </w:rPr>
        <w:t xml:space="preserve"> по каждой образовательной программе;</w:t>
      </w:r>
    </w:p>
    <w:p w:rsidR="00194B49" w:rsidRDefault="00194B49" w:rsidP="00194B49">
      <w:pPr>
        <w:jc w:val="both"/>
        <w:rPr>
          <w:rFonts w:ascii="Times New Roman" w:hAnsi="Times New Roman" w:cs="Times New Roman"/>
        </w:rPr>
      </w:pPr>
      <w:hyperlink r:id="rId12" w:anchor="/document/71225006/entry/0" w:history="1">
        <w:r>
          <w:rPr>
            <w:rStyle w:val="a3"/>
            <w:rFonts w:ascii="Times New Roman" w:hAnsi="Times New Roman" w:cs="Times New Roman"/>
          </w:rPr>
          <w:t>Постановлением</w:t>
        </w:r>
      </w:hyperlink>
      <w:r>
        <w:rPr>
          <w:rFonts w:ascii="Times New Roman" w:hAnsi="Times New Roman" w:cs="Times New Roman"/>
        </w:rPr>
        <w:t xml:space="preserve"> Правительства РФ от 20 октября 2015 г. N 1120 пункт 3 дополнен подпунктом "г.1"</w:t>
      </w:r>
    </w:p>
    <w:p w:rsidR="00194B49" w:rsidRDefault="00194B49" w:rsidP="00194B49">
      <w:pPr>
        <w:jc w:val="both"/>
        <w:rPr>
          <w:rFonts w:ascii="Times New Roman" w:hAnsi="Times New Roman" w:cs="Times New Roman"/>
        </w:rPr>
      </w:pPr>
      <w:proofErr w:type="gramStart"/>
      <w:r>
        <w:rPr>
          <w:rFonts w:ascii="Times New Roman" w:hAnsi="Times New Roman" w:cs="Times New Roman"/>
        </w:rPr>
        <w:t>г.1) документ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w:t>
      </w:r>
      <w:proofErr w:type="gramEnd"/>
      <w:r>
        <w:rPr>
          <w:rFonts w:ascii="Times New Roman" w:hAnsi="Times New Roman" w:cs="Times New Roman"/>
        </w:rPr>
        <w:t xml:space="preserve">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194B49" w:rsidRDefault="00194B49" w:rsidP="00194B49">
      <w:pPr>
        <w:jc w:val="both"/>
        <w:rPr>
          <w:rFonts w:ascii="Times New Roman" w:hAnsi="Times New Roman" w:cs="Times New Roman"/>
        </w:rPr>
      </w:pPr>
      <w:r>
        <w:rPr>
          <w:rFonts w:ascii="Times New Roman" w:hAnsi="Times New Roman" w:cs="Times New Roman"/>
        </w:rPr>
        <w:t>д) предписания органов, осуществляющих государственный контроль (надзор) в сфере образования, отчеты об исполнении таких предписаний;</w:t>
      </w:r>
    </w:p>
    <w:p w:rsidR="00194B49" w:rsidRDefault="00194B49" w:rsidP="00194B49">
      <w:pPr>
        <w:jc w:val="both"/>
        <w:rPr>
          <w:rFonts w:ascii="Times New Roman" w:hAnsi="Times New Roman" w:cs="Times New Roman"/>
        </w:rPr>
      </w:pPr>
      <w:r>
        <w:rPr>
          <w:rFonts w:ascii="Times New Roman" w:hAnsi="Times New Roman" w:cs="Times New Roman"/>
        </w:rPr>
        <w:t>е) иную информацию,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 </w:t>
      </w:r>
    </w:p>
    <w:p w:rsidR="00194B49" w:rsidRDefault="00194B49" w:rsidP="00194B49">
      <w:pPr>
        <w:jc w:val="both"/>
        <w:rPr>
          <w:rFonts w:ascii="Times New Roman" w:hAnsi="Times New Roman" w:cs="Times New Roman"/>
        </w:rPr>
      </w:pPr>
      <w:r>
        <w:rPr>
          <w:rFonts w:ascii="Times New Roman" w:hAnsi="Times New Roman" w:cs="Times New Roman"/>
        </w:rPr>
        <w:t xml:space="preserve">4. Образовательные организации, реализующие общеобразовательные программы, дополнительно к информации, предусмотренной </w:t>
      </w:r>
      <w:hyperlink r:id="rId13" w:anchor="/document/70413268/entry/1003" w:history="1">
        <w:r>
          <w:rPr>
            <w:rStyle w:val="a3"/>
            <w:rFonts w:ascii="Times New Roman" w:hAnsi="Times New Roman" w:cs="Times New Roman"/>
          </w:rPr>
          <w:t>пунктом 3</w:t>
        </w:r>
      </w:hyperlink>
      <w:r>
        <w:rPr>
          <w:rFonts w:ascii="Times New Roman" w:hAnsi="Times New Roman" w:cs="Times New Roman"/>
        </w:rPr>
        <w:t xml:space="preserve"> настоящих Правил, указывают наименование образовательной программы. </w:t>
      </w:r>
    </w:p>
    <w:p w:rsidR="00194B49" w:rsidRDefault="00194B49" w:rsidP="00194B49">
      <w:pPr>
        <w:jc w:val="both"/>
        <w:rPr>
          <w:rFonts w:ascii="Times New Roman" w:hAnsi="Times New Roman" w:cs="Times New Roman"/>
        </w:rPr>
      </w:pPr>
      <w:r>
        <w:rPr>
          <w:rFonts w:ascii="Times New Roman" w:hAnsi="Times New Roman" w:cs="Times New Roman"/>
        </w:rPr>
        <w:t xml:space="preserve">5. Образовательные организации, реализующие профессиональные образовательные программы, дополнительно к информации, предусмотренной </w:t>
      </w:r>
      <w:hyperlink r:id="rId14" w:anchor="/document/70413268/entry/1003" w:history="1">
        <w:r>
          <w:rPr>
            <w:rStyle w:val="a3"/>
            <w:rFonts w:ascii="Times New Roman" w:hAnsi="Times New Roman" w:cs="Times New Roman"/>
          </w:rPr>
          <w:t>пунктом 3</w:t>
        </w:r>
      </w:hyperlink>
      <w:r>
        <w:rPr>
          <w:rFonts w:ascii="Times New Roman" w:hAnsi="Times New Roman" w:cs="Times New Roman"/>
        </w:rPr>
        <w:t xml:space="preserve"> настоящих Правил, для каждой образовательной программы указывают:</w:t>
      </w:r>
    </w:p>
    <w:p w:rsidR="00194B49" w:rsidRDefault="00194B49" w:rsidP="00194B49">
      <w:pPr>
        <w:jc w:val="both"/>
        <w:rPr>
          <w:rFonts w:ascii="Times New Roman" w:hAnsi="Times New Roman" w:cs="Times New Roman"/>
        </w:rPr>
      </w:pPr>
      <w:r>
        <w:rPr>
          <w:rFonts w:ascii="Times New Roman" w:hAnsi="Times New Roman" w:cs="Times New Roman"/>
        </w:rPr>
        <w:t>а) уровень образования;</w:t>
      </w:r>
    </w:p>
    <w:p w:rsidR="00194B49" w:rsidRDefault="00194B49" w:rsidP="00194B49">
      <w:pPr>
        <w:jc w:val="both"/>
        <w:rPr>
          <w:rFonts w:ascii="Times New Roman" w:hAnsi="Times New Roman" w:cs="Times New Roman"/>
        </w:rPr>
      </w:pPr>
      <w:r>
        <w:rPr>
          <w:rFonts w:ascii="Times New Roman" w:hAnsi="Times New Roman" w:cs="Times New Roman"/>
        </w:rPr>
        <w:t>б) код и наименование профессии, специальности, направления подготовки;</w:t>
      </w:r>
    </w:p>
    <w:p w:rsidR="00194B49" w:rsidRDefault="00194B49" w:rsidP="00194B49">
      <w:pPr>
        <w:jc w:val="both"/>
        <w:rPr>
          <w:rFonts w:ascii="Times New Roman" w:hAnsi="Times New Roman" w:cs="Times New Roman"/>
        </w:rPr>
      </w:pPr>
      <w:r>
        <w:rPr>
          <w:rFonts w:ascii="Times New Roman" w:hAnsi="Times New Roman" w:cs="Times New Roman"/>
        </w:rPr>
        <w:t>в) информацию:</w:t>
      </w:r>
    </w:p>
    <w:p w:rsidR="00194B49" w:rsidRDefault="00194B49" w:rsidP="00194B49">
      <w:pPr>
        <w:jc w:val="both"/>
        <w:rPr>
          <w:rFonts w:ascii="Times New Roman" w:hAnsi="Times New Roman" w:cs="Times New Roman"/>
        </w:rPr>
      </w:pPr>
      <w:r>
        <w:rPr>
          <w:rFonts w:ascii="Times New Roman" w:hAnsi="Times New Roman" w:cs="Times New Roman"/>
        </w:rPr>
        <w:t>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p w:rsidR="00194B49" w:rsidRDefault="00194B49" w:rsidP="00194B49">
      <w:pPr>
        <w:jc w:val="both"/>
        <w:rPr>
          <w:rFonts w:ascii="Times New Roman" w:hAnsi="Times New Roman" w:cs="Times New Roman"/>
        </w:rPr>
      </w:pPr>
      <w:proofErr w:type="gramStart"/>
      <w:r>
        <w:rPr>
          <w:rFonts w:ascii="Times New Roman" w:hAnsi="Times New Roman" w:cs="Times New Roman"/>
        </w:rPr>
        <w:lastRenderedPageBreak/>
        <w:t>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w:t>
      </w:r>
      <w:proofErr w:type="gramEnd"/>
      <w:r>
        <w:rPr>
          <w:rFonts w:ascii="Times New Roman" w:hAnsi="Times New Roman" w:cs="Times New Roman"/>
        </w:rPr>
        <w:t xml:space="preserve"> вступительным испытаниям, а также о результатах перевода, восстановления и отчисления. </w:t>
      </w:r>
    </w:p>
    <w:p w:rsidR="00194B49" w:rsidRDefault="00194B49" w:rsidP="00194B49">
      <w:pPr>
        <w:jc w:val="both"/>
        <w:rPr>
          <w:rFonts w:ascii="Times New Roman" w:hAnsi="Times New Roman" w:cs="Times New Roman"/>
        </w:rPr>
      </w:pPr>
      <w:r>
        <w:rPr>
          <w:rFonts w:ascii="Times New Roman" w:hAnsi="Times New Roman" w:cs="Times New Roman"/>
        </w:rPr>
        <w:t xml:space="preserve">6. Образовательная организация обновляет сведения, указанные в </w:t>
      </w:r>
      <w:hyperlink r:id="rId15" w:anchor="/document/70413268/entry/1003" w:history="1">
        <w:r>
          <w:rPr>
            <w:rStyle w:val="a3"/>
            <w:rFonts w:ascii="Times New Roman" w:hAnsi="Times New Roman" w:cs="Times New Roman"/>
          </w:rPr>
          <w:t>пунктах 3 - 5</w:t>
        </w:r>
      </w:hyperlink>
      <w:r>
        <w:rPr>
          <w:rFonts w:ascii="Times New Roman" w:hAnsi="Times New Roman" w:cs="Times New Roman"/>
        </w:rPr>
        <w:t xml:space="preserve"> настоящих Правил, не позднее 10 рабочих дней после их изменений. </w:t>
      </w:r>
    </w:p>
    <w:p w:rsidR="00194B49" w:rsidRDefault="00194B49" w:rsidP="00194B49">
      <w:pPr>
        <w:jc w:val="both"/>
        <w:rPr>
          <w:rFonts w:ascii="Times New Roman" w:hAnsi="Times New Roman" w:cs="Times New Roman"/>
        </w:rPr>
      </w:pPr>
      <w:r>
        <w:rPr>
          <w:rFonts w:ascii="Times New Roman" w:hAnsi="Times New Roman" w:cs="Times New Roman"/>
        </w:rPr>
        <w:t>7. Пользователю официального сайта предоставляется наглядная информация о структуре официального сайта, включающая в себя ссылку на официальный сайт Министерства образования и науки Российской Федерации в сети "Интернет".</w:t>
      </w:r>
    </w:p>
    <w:p w:rsidR="00194B49" w:rsidRDefault="00194B49" w:rsidP="00194B49">
      <w:pPr>
        <w:jc w:val="both"/>
        <w:rPr>
          <w:rFonts w:ascii="Times New Roman" w:hAnsi="Times New Roman" w:cs="Times New Roman"/>
        </w:rPr>
      </w:pPr>
      <w:r>
        <w:rPr>
          <w:rFonts w:ascii="Times New Roman" w:hAnsi="Times New Roman" w:cs="Times New Roman"/>
        </w:rPr>
        <w:t>8. </w:t>
      </w:r>
      <w:proofErr w:type="gramStart"/>
      <w:r>
        <w:rPr>
          <w:rFonts w:ascii="Times New Roman" w:hAnsi="Times New Roman" w:cs="Times New Roman"/>
        </w:rPr>
        <w:t xml:space="preserve">Информация, указанная в </w:t>
      </w:r>
      <w:hyperlink r:id="rId16" w:anchor="/document/70413268/entry/1003" w:history="1">
        <w:r>
          <w:rPr>
            <w:rStyle w:val="a3"/>
            <w:rFonts w:ascii="Times New Roman" w:hAnsi="Times New Roman" w:cs="Times New Roman"/>
          </w:rPr>
          <w:t>пунктах 3 - 5</w:t>
        </w:r>
      </w:hyperlink>
      <w:r>
        <w:rPr>
          <w:rFonts w:ascii="Times New Roman" w:hAnsi="Times New Roman" w:cs="Times New Roman"/>
        </w:rPr>
        <w:t xml:space="preserve"> настоящих Правил, размещается на официальном сайте в текстовой и (или) табличной формах, а также в форме копий документов в соответствии с </w:t>
      </w:r>
      <w:hyperlink r:id="rId17" w:anchor="/document/70713570/entry/1000" w:history="1">
        <w:r>
          <w:rPr>
            <w:rStyle w:val="a3"/>
            <w:rFonts w:ascii="Times New Roman" w:hAnsi="Times New Roman" w:cs="Times New Roman"/>
          </w:rPr>
          <w:t>требованиями</w:t>
        </w:r>
      </w:hyperlink>
      <w:r>
        <w:rPr>
          <w:rFonts w:ascii="Times New Roman" w:hAnsi="Times New Roman" w:cs="Times New Roman"/>
        </w:rPr>
        <w:t xml:space="preserve"> к структуре официального сайта и формату представления информации, установленными Федеральной службой по надзору в сфере образования и науки. </w:t>
      </w:r>
      <w:proofErr w:type="gramEnd"/>
    </w:p>
    <w:p w:rsidR="00194B49" w:rsidRDefault="00194B49" w:rsidP="00194B49">
      <w:pPr>
        <w:jc w:val="both"/>
        <w:rPr>
          <w:rFonts w:ascii="Times New Roman" w:hAnsi="Times New Roman" w:cs="Times New Roman"/>
        </w:rPr>
      </w:pPr>
      <w:r>
        <w:rPr>
          <w:rFonts w:ascii="Times New Roman" w:hAnsi="Times New Roman" w:cs="Times New Roman"/>
        </w:rPr>
        <w:t xml:space="preserve">9. При размещении информации на официальном сайте и ее обновлении обеспечивается соблюдение требований </w:t>
      </w:r>
      <w:hyperlink r:id="rId18" w:anchor="/document/12148567/entry/4" w:history="1">
        <w:r>
          <w:rPr>
            <w:rStyle w:val="a3"/>
            <w:rFonts w:ascii="Times New Roman" w:hAnsi="Times New Roman" w:cs="Times New Roman"/>
          </w:rPr>
          <w:t>законодательства</w:t>
        </w:r>
      </w:hyperlink>
      <w:r>
        <w:rPr>
          <w:rFonts w:ascii="Times New Roman" w:hAnsi="Times New Roman" w:cs="Times New Roman"/>
        </w:rPr>
        <w:t xml:space="preserve"> Российской Федерации о персональных данных. </w:t>
      </w:r>
    </w:p>
    <w:p w:rsidR="00194B49" w:rsidRDefault="00194B49" w:rsidP="00194B49">
      <w:pPr>
        <w:jc w:val="both"/>
        <w:rPr>
          <w:rFonts w:ascii="Times New Roman" w:hAnsi="Times New Roman" w:cs="Times New Roman"/>
        </w:rPr>
      </w:pPr>
      <w:r>
        <w:rPr>
          <w:rFonts w:ascii="Times New Roman" w:hAnsi="Times New Roman" w:cs="Times New Roman"/>
        </w:rPr>
        <w:t>10. Технологические и программные средства, которые используются для функционирования официального сайта, должны обеспечивать:</w:t>
      </w:r>
    </w:p>
    <w:p w:rsidR="00194B49" w:rsidRDefault="00194B49" w:rsidP="00194B49">
      <w:pPr>
        <w:jc w:val="both"/>
        <w:rPr>
          <w:rFonts w:ascii="Times New Roman" w:hAnsi="Times New Roman" w:cs="Times New Roman"/>
        </w:rPr>
      </w:pPr>
      <w:r>
        <w:rPr>
          <w:rFonts w:ascii="Times New Roman" w:hAnsi="Times New Roman" w:cs="Times New Roman"/>
        </w:rPr>
        <w:t>а) доступ к размещенной на официальном сайте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p w:rsidR="00194B49" w:rsidRDefault="00194B49" w:rsidP="00194B49">
      <w:pPr>
        <w:jc w:val="both"/>
        <w:rPr>
          <w:rFonts w:ascii="Times New Roman" w:hAnsi="Times New Roman" w:cs="Times New Roman"/>
        </w:rPr>
      </w:pPr>
      <w:r>
        <w:rPr>
          <w:rFonts w:ascii="Times New Roman" w:hAnsi="Times New Roman" w:cs="Times New Roman"/>
        </w:rPr>
        <w:t>б) защиту информации от уничтожения, модификации и блокирования доступа к ней, а также иных неправомерных действий в отношении нее;</w:t>
      </w:r>
    </w:p>
    <w:p w:rsidR="00194B49" w:rsidRDefault="00194B49" w:rsidP="00194B49">
      <w:pPr>
        <w:jc w:val="both"/>
        <w:rPr>
          <w:rFonts w:ascii="Times New Roman" w:hAnsi="Times New Roman" w:cs="Times New Roman"/>
        </w:rPr>
      </w:pPr>
      <w:r>
        <w:rPr>
          <w:rFonts w:ascii="Times New Roman" w:hAnsi="Times New Roman" w:cs="Times New Roman"/>
        </w:rPr>
        <w:t>в) возможность копирования информации на резервный носитель, обеспечивающий ее восстановление;</w:t>
      </w:r>
    </w:p>
    <w:p w:rsidR="00194B49" w:rsidRDefault="00194B49" w:rsidP="00194B49">
      <w:pPr>
        <w:jc w:val="both"/>
        <w:rPr>
          <w:rFonts w:ascii="Times New Roman" w:hAnsi="Times New Roman" w:cs="Times New Roman"/>
        </w:rPr>
      </w:pPr>
      <w:r>
        <w:rPr>
          <w:rFonts w:ascii="Times New Roman" w:hAnsi="Times New Roman" w:cs="Times New Roman"/>
        </w:rPr>
        <w:t>г) защиту от копирования авторских материалов. </w:t>
      </w:r>
    </w:p>
    <w:p w:rsidR="00194B49" w:rsidRDefault="00194B49" w:rsidP="00194B49">
      <w:pPr>
        <w:jc w:val="both"/>
        <w:rPr>
          <w:rFonts w:ascii="Times New Roman" w:hAnsi="Times New Roman" w:cs="Times New Roman"/>
        </w:rPr>
      </w:pPr>
      <w:r>
        <w:rPr>
          <w:rFonts w:ascii="Times New Roman" w:hAnsi="Times New Roman" w:cs="Times New Roman"/>
        </w:rPr>
        <w:t>11. Информация на официальном сайте размещается на русском языке, а также может быть размещена на государственных языках республик, входящих в состав Российской Федерации, и (или) на иностранных языках.</w:t>
      </w:r>
    </w:p>
    <w:p w:rsidR="00194B49" w:rsidRDefault="00194B49" w:rsidP="00194B49">
      <w:pPr>
        <w:jc w:val="both"/>
        <w:rPr>
          <w:rFonts w:ascii="Times New Roman" w:hAnsi="Times New Roman" w:cs="Times New Roman"/>
        </w:rPr>
      </w:pPr>
    </w:p>
    <w:p w:rsidR="00B82387" w:rsidRDefault="00B82387">
      <w:bookmarkStart w:id="0" w:name="_GoBack"/>
      <w:bookmarkEnd w:id="0"/>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603332450510203670830559428146817986133868575791</w:t>
            </w:r>
          </w:p>
        </w:tc>
      </w:tr>
      <w:tr>
        <w:trPr/>
        <w:tc>
          <w:tcPr/>
          <w:p>
            <w:pPr>
              <w:rPr/>
            </w:pPr>
            <w:r>
              <w:rPr/>
              <w:t xml:space="preserve">Владелец</w:t>
            </w:r>
          </w:p>
        </w:tc>
        <w:tc>
          <w:tcPr>
            <w:gridSpan w:val="2"/>
          </w:tcPr>
          <w:p>
            <w:pPr>
              <w:rPr/>
            </w:pPr>
            <w:r>
              <w:rPr/>
              <w:t xml:space="preserve">Магомедова Нурият  Хабибовна</w:t>
            </w:r>
          </w:p>
        </w:tc>
      </w:tr>
      <w:tr>
        <w:trPr/>
        <w:tc>
          <w:tcPr/>
          <w:p>
            <w:pPr>
              <w:rPr/>
            </w:pPr>
            <w:r>
              <w:rPr/>
              <w:t xml:space="preserve">Действителен</w:t>
            </w:r>
          </w:p>
        </w:tc>
        <w:tc>
          <w:tcPr>
            <w:gridSpan w:val="2"/>
          </w:tcPr>
          <w:p>
            <w:pPr>
              <w:rPr/>
            </w:pPr>
            <w:r>
              <w:rPr/>
              <w:t xml:space="preserve">С 06.01.2022 по 06.01.2023</w:t>
            </w:r>
          </w:p>
        </w:tc>
      </w:tr>
    </w:tbl>
    <w:sectPr xmlns:w="http://schemas.openxmlformats.org/wordprocessingml/2006/main" w:rsidR="00B82387">
      <w:pgSz w:w="11906" w:h="16838"/>
      <w:pgMar w:top="1134" w:right="850" w:bottom="1134" w:left="170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340">
    <w:multiLevelType w:val="hybridMultilevel"/>
    <w:lvl w:ilvl="0" w:tplc="42830820">
      <w:start w:val="1"/>
      <w:numFmt w:val="decimal"/>
      <w:lvlText w:val="%1."/>
      <w:lvlJc w:val="left"/>
      <w:pPr>
        <w:ind w:left="720" w:hanging="360"/>
      </w:pPr>
    </w:lvl>
    <w:lvl w:ilvl="1" w:tplc="42830820" w:tentative="1">
      <w:start w:val="1"/>
      <w:numFmt w:val="lowerLetter"/>
      <w:lvlText w:val="%2."/>
      <w:lvlJc w:val="left"/>
      <w:pPr>
        <w:ind w:left="1440" w:hanging="360"/>
      </w:pPr>
    </w:lvl>
    <w:lvl w:ilvl="2" w:tplc="42830820" w:tentative="1">
      <w:start w:val="1"/>
      <w:numFmt w:val="lowerRoman"/>
      <w:lvlText w:val="%3."/>
      <w:lvlJc w:val="right"/>
      <w:pPr>
        <w:ind w:left="2160" w:hanging="180"/>
      </w:pPr>
    </w:lvl>
    <w:lvl w:ilvl="3" w:tplc="42830820" w:tentative="1">
      <w:start w:val="1"/>
      <w:numFmt w:val="decimal"/>
      <w:lvlText w:val="%4."/>
      <w:lvlJc w:val="left"/>
      <w:pPr>
        <w:ind w:left="2880" w:hanging="360"/>
      </w:pPr>
    </w:lvl>
    <w:lvl w:ilvl="4" w:tplc="42830820" w:tentative="1">
      <w:start w:val="1"/>
      <w:numFmt w:val="lowerLetter"/>
      <w:lvlText w:val="%5."/>
      <w:lvlJc w:val="left"/>
      <w:pPr>
        <w:ind w:left="3600" w:hanging="360"/>
      </w:pPr>
    </w:lvl>
    <w:lvl w:ilvl="5" w:tplc="42830820" w:tentative="1">
      <w:start w:val="1"/>
      <w:numFmt w:val="lowerRoman"/>
      <w:lvlText w:val="%6."/>
      <w:lvlJc w:val="right"/>
      <w:pPr>
        <w:ind w:left="4320" w:hanging="180"/>
      </w:pPr>
    </w:lvl>
    <w:lvl w:ilvl="6" w:tplc="42830820" w:tentative="1">
      <w:start w:val="1"/>
      <w:numFmt w:val="decimal"/>
      <w:lvlText w:val="%7."/>
      <w:lvlJc w:val="left"/>
      <w:pPr>
        <w:ind w:left="5040" w:hanging="360"/>
      </w:pPr>
    </w:lvl>
    <w:lvl w:ilvl="7" w:tplc="42830820" w:tentative="1">
      <w:start w:val="1"/>
      <w:numFmt w:val="lowerLetter"/>
      <w:lvlText w:val="%8."/>
      <w:lvlJc w:val="left"/>
      <w:pPr>
        <w:ind w:left="5760" w:hanging="360"/>
      </w:pPr>
    </w:lvl>
    <w:lvl w:ilvl="8" w:tplc="42830820" w:tentative="1">
      <w:start w:val="1"/>
      <w:numFmt w:val="lowerRoman"/>
      <w:lvlText w:val="%9."/>
      <w:lvlJc w:val="right"/>
      <w:pPr>
        <w:ind w:left="6480" w:hanging="180"/>
      </w:pPr>
    </w:lvl>
  </w:abstractNum>
  <w:abstractNum w:abstractNumId="14339">
    <w:multiLevelType w:val="hybridMultilevel"/>
    <w:lvl w:ilvl="0" w:tplc="553101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339">
    <w:abstractNumId w:val="14339"/>
  </w:num>
  <w:num w:numId="14340">
    <w:abstractNumId w:val="14340"/>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49"/>
    <w:rsid w:val="00194B49"/>
    <w:rsid w:val="00652D4A"/>
    <w:rsid w:val="006879D9"/>
    <w:rsid w:val="00972AE0"/>
    <w:rsid w:val="00B82387"/>
    <w:rsid w:val="00C93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B49"/>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94B49"/>
    <w:rPr>
      <w:color w:val="0000FF" w:themeColor="hyperlink"/>
      <w:u w:val="single"/>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B49"/>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94B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51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3" Type="http://schemas.openxmlformats.org/officeDocument/2006/relationships/settings" Target="settings.xml"/><Relationship Id="rId7" Type="http://schemas.openxmlformats.org/officeDocument/2006/relationships/hyperlink" Target="http://ivo.garant.ru/" TargetMode="Externa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 Type="http://schemas.microsoft.com/office/2007/relationships/stylesWithEffects" Target="stylesWithEffects.xml"/><Relationship Id="rId16" Type="http://schemas.openxmlformats.org/officeDocument/2006/relationships/hyperlink" Target="http://ivo.garant.ru/"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ivo.garant.ru/" TargetMode="External"/><Relationship Id="rId11" Type="http://schemas.openxmlformats.org/officeDocument/2006/relationships/hyperlink" Target="http://ivo.garant.ru/" TargetMode="External"/><Relationship Id="rId5" Type="http://schemas.openxmlformats.org/officeDocument/2006/relationships/hyperlink" Target="http://ivo.garant.ru/" TargetMode="External"/><Relationship Id="rId15" Type="http://schemas.openxmlformats.org/officeDocument/2006/relationships/hyperlink" Target="http://ivo.garant.ru/" TargetMode="External"/><Relationship Id="rId10" Type="http://schemas.openxmlformats.org/officeDocument/2006/relationships/hyperlink" Target="http://ivo.garant.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527882261" Type="http://schemas.openxmlformats.org/officeDocument/2006/relationships/numbering" Target="numbering.xml"/><Relationship Id="rId732454029" Type="http://schemas.openxmlformats.org/officeDocument/2006/relationships/footnotes" Target="footnotes.xml"/><Relationship Id="rId848537539" Type="http://schemas.openxmlformats.org/officeDocument/2006/relationships/endnotes" Target="endnotes.xml"/><Relationship Id="rId920784060" Type="http://schemas.openxmlformats.org/officeDocument/2006/relationships/comments" Target="comments.xml"/><Relationship Id="rId253028116" Type="http://schemas.microsoft.com/office/2011/relationships/commentsExtended" Target="commentsExtended.xml"/><Relationship Id="rId713193471"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NSznXKerHCPZVKB3PNsSgBDgGu0=</DigestValue>
    </Reference>
    <Reference Type="http://www.w3.org/2000/09/xmldsig#Object" URI="#idOfficeObject">
      <DigestMethod Algorithm="http://www.w3.org/2000/09/xmldsig#sha1"/>
      <DigestValue>qHaQ7908NIwzGU7HYBA+z0wQ+Vo=</DigestValue>
    </Reference>
  </SignedInfo>
  <SignatureValue>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</SignatureValue>
  <KeyInfo>
    <X509Data>
      <X509Certificate>MIIFlzCCA38CFGmuXN4bNSDagNvjEsKHZo/19nwvMA0GCSqGSIb3DQEBCwUAMIGQ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</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527882261"/>
            <mdssi:RelationshipReference SourceId="rId732454029"/>
            <mdssi:RelationshipReference SourceId="rId848537539"/>
            <mdssi:RelationshipReference SourceId="rId920784060"/>
            <mdssi:RelationshipReference SourceId="rId253028116"/>
            <mdssi:RelationshipReference SourceId="rId713193471"/>
          </Transform>
          <Transform Algorithm="http://www.w3.org/TR/2001/REC-xml-c14n-20010315"/>
        </Transforms>
        <DigestMethod Algorithm="http://www.w3.org/2000/09/xmldsig#sha1"/>
        <DigestValue>O9JLBW7Qd0kR98RFHEZJPNgXt2g=</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AIcE6oEzZkZEI0Z0B28FcWMsR04=</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Ohf/nGkecfSLEZh8Kbz3sPfCfWM=</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PVhlOiAjFbqqZhaaH+nsDqgt/NE=</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mICR1FSqCKjY5It1nuH+tgk6wZA=</DigestValue>
      </Reference>
      <Reference URI="/word/styles.xml?ContentType=application/vnd.openxmlformats-officedocument.wordprocessingml.styles+xml">
        <DigestMethod Algorithm="http://www.w3.org/2000/09/xmldsig#sha1"/>
        <DigestValue>OMXrL4GEZ0+SlTDcftgjxstR6NQ=</DigestValue>
      </Reference>
      <Reference URI="/word/stylesWithEffects.xml?ContentType=application/vnd.ms-word.stylesWithEffects+xml">
        <DigestMethod Algorithm="http://www.w3.org/2000/09/xmldsig#sha1"/>
        <DigestValue>U/WidhJEakO+wbmpcIlLOV3VOIs=</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hzzviC6RUwR7FHnWdjdqcqBhMf8=</DigestValue>
      </Reference>
    </Manifest>
    <SignatureProperties>
      <SignatureProperty Id="idSignatureTime" Target="#idPackageSignature">
        <mdssi:SignatureTime>
          <mdssi:Format>YYYY-MM-DDThh:mm:ssTZD</mdssi:Format>
          <mdssi:Value>2022-01-06T14:26:23Z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5</Pages>
  <Words>2086</Words>
  <Characters>11892</Characters>
  <Application>Microsoft Office Word</Application>
  <DocSecurity>0</DocSecurity>
  <Lines>99</Lines>
  <Paragraphs>27</Paragraphs>
  <ScaleCrop>false</ScaleCrop>
  <Company/>
  <LinksUpToDate>false</LinksUpToDate>
  <CharactersWithSpaces>13951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Журавушка</dc:creator>
  <cp:lastModifiedBy>Журавушка</cp:lastModifiedBy>
  <cp:revision>1</cp:revision>
  <dcterms:created xsi:type="dcterms:W3CDTF">2017-12-08T10:00:00Z</dcterms:created>
  <dcterms:modified xsi:type="dcterms:W3CDTF">2017-12-08T10:00:00Z</dcterms:modified>
</cp:coreProperties>
</file>