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16" w:rsidRPr="000D1216" w:rsidRDefault="000D1216">
      <w:pPr>
        <w:rPr>
          <w:rFonts w:ascii="Times New Roman" w:hAnsi="Times New Roman" w:cs="Times New Roman"/>
          <w:b/>
          <w:sz w:val="28"/>
        </w:rPr>
      </w:pPr>
      <w:r w:rsidRPr="000D1216">
        <w:rPr>
          <w:rFonts w:ascii="Times New Roman" w:hAnsi="Times New Roman" w:cs="Times New Roman"/>
          <w:b/>
          <w:sz w:val="28"/>
        </w:rPr>
        <w:t>СВЕДЕНИЯ ОБ ЭЛЕКТРОННЫХ ОБРАЗОВАТЕЛЬНЫХ РЕСУРСАХ, К КОТОРЫМ ОБЕСПЕЧИВАЕТСЯ ДОСТУП ОБУЧАЮЩИХСЯ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 В ДОУ нет электронных образовательных ресурсов, самостоятельный доступ к которым обеспечивается обучающимся. 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Для организации детской деятельности педагоги используют электронные образовательные ресурсы: 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http://nsportal.ru - Социальная сеть работников образования - на сайте представлены методические разработки, конспекты занятий, вечеров досуга, сценарии праздников. 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http://festival.1september.ru/articles/subjects/16 — «Фестиваль педагогических идей «Открытый урок». «Работа с дошкольниками» — авторские программы, интересные занятия, планирование работы в ДОУ, сценарии праздников. 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>http://www.moi-detsad.ru/index.htm — «Всё для детского сада» — на сайте представлены методические разработки, конспекты занятий, вечеров досуга, сценарии праздников.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 http://www.ivalex.vistcom.ru/metod.htm — «Мой детский сад» — на сайте представлены методические разработки, конспекты занятий, вечеров досуга, сценарии праздников. 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http://www.detskiysad.ru – «Детский сад. </w:t>
      </w:r>
      <w:proofErr w:type="spellStart"/>
      <w:proofErr w:type="gramStart"/>
      <w:r w:rsidRPr="000D1216">
        <w:rPr>
          <w:rFonts w:ascii="Times New Roman" w:hAnsi="Times New Roman" w:cs="Times New Roman"/>
          <w:b/>
          <w:sz w:val="28"/>
        </w:rPr>
        <w:t>Ру</w:t>
      </w:r>
      <w:proofErr w:type="spellEnd"/>
      <w:r w:rsidRPr="000D1216">
        <w:rPr>
          <w:rFonts w:ascii="Times New Roman" w:hAnsi="Times New Roman" w:cs="Times New Roman"/>
          <w:b/>
          <w:sz w:val="28"/>
        </w:rPr>
        <w:t xml:space="preserve"> — на</w:t>
      </w:r>
      <w:proofErr w:type="gramEnd"/>
      <w:r w:rsidRPr="000D1216">
        <w:rPr>
          <w:rFonts w:ascii="Times New Roman" w:hAnsi="Times New Roman" w:cs="Times New Roman"/>
          <w:b/>
          <w:sz w:val="28"/>
        </w:rPr>
        <w:t xml:space="preserve"> сайте представлены познавательные статьи.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 http://www.pedlib.ru/index.php — «Педагогическая библиотека» сайт представляет собой постоянно пополняющееся собрание литературы по педагогике, ее прикладным отраслям, а также наукам медицинского и гуманитарного циклов, имеющим отношение к воспитанию и обучению детей. (Популярные и научные издания, учебники, статьи из периодики: библиотека — это фонд доступной каждому информации). http://www.maam.ru — «</w:t>
      </w:r>
      <w:proofErr w:type="spellStart"/>
      <w:r w:rsidRPr="000D1216">
        <w:rPr>
          <w:rFonts w:ascii="Times New Roman" w:hAnsi="Times New Roman" w:cs="Times New Roman"/>
          <w:b/>
          <w:sz w:val="28"/>
        </w:rPr>
        <w:t>Маам</w:t>
      </w:r>
      <w:proofErr w:type="gramStart"/>
      <w:r w:rsidRPr="000D1216">
        <w:rPr>
          <w:rFonts w:ascii="Times New Roman" w:hAnsi="Times New Roman" w:cs="Times New Roman"/>
          <w:b/>
          <w:sz w:val="28"/>
        </w:rPr>
        <w:t>.р</w:t>
      </w:r>
      <w:proofErr w:type="gramEnd"/>
      <w:r w:rsidRPr="000D1216">
        <w:rPr>
          <w:rFonts w:ascii="Times New Roman" w:hAnsi="Times New Roman" w:cs="Times New Roman"/>
          <w:b/>
          <w:sz w:val="28"/>
        </w:rPr>
        <w:t>у</w:t>
      </w:r>
      <w:proofErr w:type="spellEnd"/>
      <w:r w:rsidRPr="000D1216">
        <w:rPr>
          <w:rFonts w:ascii="Times New Roman" w:hAnsi="Times New Roman" w:cs="Times New Roman"/>
          <w:b/>
          <w:sz w:val="28"/>
        </w:rPr>
        <w:t>» — на сайте представлены методические разработки, конспекты занятий, вечеров досуга, сценарии праздников.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 http://allforchildren.ru — «Все для детей» — на сайте представлены занимательные задания для детей 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>http://medien.ru/pedagogicheskie-gazety-i-zhurnaly.html#ego1 — Педагогические журналы и газеты коллекции ссылок</w:t>
      </w:r>
      <w:proofErr w:type="gramStart"/>
      <w:r w:rsidRPr="000D1216">
        <w:rPr>
          <w:rFonts w:ascii="Times New Roman" w:hAnsi="Times New Roman" w:cs="Times New Roman"/>
          <w:b/>
          <w:sz w:val="28"/>
        </w:rPr>
        <w:t>.«</w:t>
      </w:r>
      <w:proofErr w:type="spellStart"/>
      <w:proofErr w:type="gramEnd"/>
      <w:r w:rsidRPr="000D1216">
        <w:rPr>
          <w:rFonts w:ascii="Times New Roman" w:hAnsi="Times New Roman" w:cs="Times New Roman"/>
          <w:b/>
          <w:sz w:val="28"/>
        </w:rPr>
        <w:t>СоцОбраз</w:t>
      </w:r>
      <w:proofErr w:type="spellEnd"/>
      <w:r w:rsidRPr="000D1216">
        <w:rPr>
          <w:rFonts w:ascii="Times New Roman" w:hAnsi="Times New Roman" w:cs="Times New Roman"/>
          <w:b/>
          <w:sz w:val="28"/>
        </w:rPr>
        <w:t xml:space="preserve">» — </w:t>
      </w:r>
      <w:r w:rsidRPr="000D1216">
        <w:rPr>
          <w:rFonts w:ascii="Times New Roman" w:hAnsi="Times New Roman" w:cs="Times New Roman"/>
          <w:b/>
          <w:sz w:val="28"/>
        </w:rPr>
        <w:lastRenderedPageBreak/>
        <w:t xml:space="preserve">сетевое социально-педагогическое сообщество, созданное в рамках проекта «Создание и развитие социально-педагогических сообществ в сети Интернет (учителей, методистов, социальных педагогов, </w:t>
      </w:r>
      <w:proofErr w:type="spellStart"/>
      <w:r w:rsidRPr="000D1216">
        <w:rPr>
          <w:rFonts w:ascii="Times New Roman" w:hAnsi="Times New Roman" w:cs="Times New Roman"/>
          <w:b/>
          <w:sz w:val="28"/>
        </w:rPr>
        <w:t>психологов,специалистов</w:t>
      </w:r>
      <w:proofErr w:type="spellEnd"/>
      <w:r w:rsidRPr="000D1216">
        <w:rPr>
          <w:rFonts w:ascii="Times New Roman" w:hAnsi="Times New Roman" w:cs="Times New Roman"/>
          <w:b/>
          <w:sz w:val="28"/>
        </w:rPr>
        <w:t xml:space="preserve"> дополнительного образования и родителей. </w:t>
      </w:r>
    </w:p>
    <w:p w:rsidR="000D1216" w:rsidRDefault="000D1216">
      <w:pPr>
        <w:rPr>
          <w:rFonts w:ascii="Times New Roman" w:hAnsi="Times New Roman" w:cs="Times New Roman"/>
          <w:b/>
          <w:sz w:val="28"/>
          <w:lang w:val="en-US"/>
        </w:rPr>
      </w:pPr>
      <w:r w:rsidRPr="000D1216">
        <w:rPr>
          <w:rFonts w:ascii="Times New Roman" w:hAnsi="Times New Roman" w:cs="Times New Roman"/>
          <w:b/>
          <w:sz w:val="28"/>
        </w:rPr>
        <w:t xml:space="preserve">Электронные версии журналов: Журнал Обруч – http://www.obruch.ru/index.php?id=8&amp;n=7&amp;… </w:t>
      </w:r>
    </w:p>
    <w:p w:rsidR="000D1216" w:rsidRPr="000D1216" w:rsidRDefault="000D1216">
      <w:pPr>
        <w:rPr>
          <w:rFonts w:ascii="Times New Roman" w:hAnsi="Times New Roman" w:cs="Times New Roman"/>
          <w:b/>
          <w:sz w:val="28"/>
        </w:rPr>
      </w:pPr>
      <w:r w:rsidRPr="000D1216">
        <w:rPr>
          <w:rFonts w:ascii="Times New Roman" w:hAnsi="Times New Roman" w:cs="Times New Roman"/>
          <w:b/>
          <w:sz w:val="28"/>
        </w:rPr>
        <w:t xml:space="preserve">Журнал Дошкольное воспитание — </w:t>
      </w:r>
      <w:hyperlink r:id="rId4" w:history="1">
        <w:r w:rsidRPr="003B672D">
          <w:rPr>
            <w:rStyle w:val="a3"/>
            <w:rFonts w:ascii="Times New Roman" w:hAnsi="Times New Roman" w:cs="Times New Roman"/>
            <w:b/>
            <w:sz w:val="28"/>
          </w:rPr>
          <w:t>http://www.dovosp.ru/?mnu=1.6&amp;page=8</w:t>
        </w:r>
      </w:hyperlink>
      <w:r w:rsidRPr="000D1216">
        <w:rPr>
          <w:rFonts w:ascii="Times New Roman" w:hAnsi="Times New Roman" w:cs="Times New Roman"/>
          <w:b/>
          <w:sz w:val="28"/>
        </w:rPr>
        <w:t xml:space="preserve"> </w:t>
      </w:r>
    </w:p>
    <w:p w:rsidR="00715A55" w:rsidRPr="000D1216" w:rsidRDefault="000D1216">
      <w:pPr>
        <w:rPr>
          <w:rFonts w:ascii="Times New Roman" w:hAnsi="Times New Roman" w:cs="Times New Roman"/>
          <w:b/>
          <w:sz w:val="28"/>
        </w:rPr>
      </w:pPr>
      <w:r w:rsidRPr="000D1216">
        <w:rPr>
          <w:rFonts w:ascii="Times New Roman" w:hAnsi="Times New Roman" w:cs="Times New Roman"/>
          <w:b/>
          <w:sz w:val="28"/>
        </w:rPr>
        <w:t>Журнал Дошкольное образование» — http://dob.1september.ru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603332450510203670830559428146817986133868575791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Магомедова Нурият  Хабибовна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06.01.2022 по 06.01.2023</w:t>
            </w:r>
          </w:p>
        </w:tc>
      </w:tr>
    </w:tbl>
    <w:sectPr xmlns:w="http://schemas.openxmlformats.org/wordprocessingml/2006/main" w:rsidR="00715A55" w:rsidRPr="000D1216" w:rsidSect="00715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720">
    <w:multiLevelType w:val="hybridMultilevel"/>
    <w:lvl w:ilvl="0" w:tplc="60884117">
      <w:start w:val="1"/>
      <w:numFmt w:val="decimal"/>
      <w:lvlText w:val="%1."/>
      <w:lvlJc w:val="left"/>
      <w:pPr>
        <w:ind w:left="720" w:hanging="360"/>
      </w:pPr>
    </w:lvl>
    <w:lvl w:ilvl="1" w:tplc="60884117" w:tentative="1">
      <w:start w:val="1"/>
      <w:numFmt w:val="lowerLetter"/>
      <w:lvlText w:val="%2."/>
      <w:lvlJc w:val="left"/>
      <w:pPr>
        <w:ind w:left="1440" w:hanging="360"/>
      </w:pPr>
    </w:lvl>
    <w:lvl w:ilvl="2" w:tplc="60884117" w:tentative="1">
      <w:start w:val="1"/>
      <w:numFmt w:val="lowerRoman"/>
      <w:lvlText w:val="%3."/>
      <w:lvlJc w:val="right"/>
      <w:pPr>
        <w:ind w:left="2160" w:hanging="180"/>
      </w:pPr>
    </w:lvl>
    <w:lvl w:ilvl="3" w:tplc="60884117" w:tentative="1">
      <w:start w:val="1"/>
      <w:numFmt w:val="decimal"/>
      <w:lvlText w:val="%4."/>
      <w:lvlJc w:val="left"/>
      <w:pPr>
        <w:ind w:left="2880" w:hanging="360"/>
      </w:pPr>
    </w:lvl>
    <w:lvl w:ilvl="4" w:tplc="60884117" w:tentative="1">
      <w:start w:val="1"/>
      <w:numFmt w:val="lowerLetter"/>
      <w:lvlText w:val="%5."/>
      <w:lvlJc w:val="left"/>
      <w:pPr>
        <w:ind w:left="3600" w:hanging="360"/>
      </w:pPr>
    </w:lvl>
    <w:lvl w:ilvl="5" w:tplc="60884117" w:tentative="1">
      <w:start w:val="1"/>
      <w:numFmt w:val="lowerRoman"/>
      <w:lvlText w:val="%6."/>
      <w:lvlJc w:val="right"/>
      <w:pPr>
        <w:ind w:left="4320" w:hanging="180"/>
      </w:pPr>
    </w:lvl>
    <w:lvl w:ilvl="6" w:tplc="60884117" w:tentative="1">
      <w:start w:val="1"/>
      <w:numFmt w:val="decimal"/>
      <w:lvlText w:val="%7."/>
      <w:lvlJc w:val="left"/>
      <w:pPr>
        <w:ind w:left="5040" w:hanging="360"/>
      </w:pPr>
    </w:lvl>
    <w:lvl w:ilvl="7" w:tplc="60884117" w:tentative="1">
      <w:start w:val="1"/>
      <w:numFmt w:val="lowerLetter"/>
      <w:lvlText w:val="%8."/>
      <w:lvlJc w:val="left"/>
      <w:pPr>
        <w:ind w:left="5760" w:hanging="360"/>
      </w:pPr>
    </w:lvl>
    <w:lvl w:ilvl="8" w:tplc="6088411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19">
    <w:multiLevelType w:val="hybridMultilevel"/>
    <w:lvl w:ilvl="0" w:tplc="86142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719">
    <w:abstractNumId w:val="27719"/>
  </w:num>
  <w:num w:numId="27720">
    <w:abstractNumId w:val="2772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D1216"/>
    <w:rsid w:val="000D1216"/>
    <w:rsid w:val="00715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1216"/>
    <w:rPr>
      <w:color w:val="0000FF" w:themeColor="hyperlink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vosp.ru/?mnu=1.6&amp;page=8" TargetMode="External"/><Relationship Id="rId509842494" Type="http://schemas.openxmlformats.org/officeDocument/2006/relationships/numbering" Target="numbering.xml"/><Relationship Id="rId748496552" Type="http://schemas.openxmlformats.org/officeDocument/2006/relationships/footnotes" Target="footnotes.xml"/><Relationship Id="rId644600764" Type="http://schemas.openxmlformats.org/officeDocument/2006/relationships/endnotes" Target="endnotes.xml"/><Relationship Id="rId736159872" Type="http://schemas.openxmlformats.org/officeDocument/2006/relationships/comments" Target="comments.xml"/><Relationship Id="rId385965771" Type="http://schemas.microsoft.com/office/2011/relationships/commentsExtended" Target="commentsExtended.xml"/><Relationship Id="rId48322270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DDo9xveT+8Ukv3H3CLtHLoLOu2w=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</SignatureValue>
  <KeyInfo>
    <X509Data>
      <X509Certificate>MIIFlzCCA38CFGmuXN4bNSDagNvjEsKHZo/19nwvMA0GCSqGSIb3DQEBCwUAMIGQ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09842494"/>
            <mdssi:RelationshipReference SourceId="rId748496552"/>
            <mdssi:RelationshipReference SourceId="rId644600764"/>
            <mdssi:RelationshipReference SourceId="rId736159872"/>
            <mdssi:RelationshipReference SourceId="rId385965771"/>
            <mdssi:RelationshipReference SourceId="rId483222708"/>
          </Transform>
          <Transform Algorithm="http://www.w3.org/TR/2001/REC-xml-c14n-20010315"/>
        </Transforms>
        <DigestMethod Algorithm="http://www.w3.org/2000/09/xmldsig#sha1"/>
        <DigestValue>HNfvAbgBpRtS05vH6fkI/gBuMuI=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u3JwPJs1xHlImAA5PGwHQzaiod0=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41UYpSXfCxt0+gPxKvap0POTLrE=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26iYM7VQudq5XVcJQjzr7uj5e3I=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4JQii3cPewW4pRkG7NF8H0EA4qE=</DigestValue>
      </Reference>
      <Reference URI="/word/styles.xml?ContentType=application/vnd.openxmlformats-officedocument.wordprocessingml.styles+xml">
        <DigestMethod Algorithm="http://www.w3.org/2000/09/xmldsig#sha1"/>
        <DigestValue>9ZiVAlC66MqAed4lTfobYDcQ1fQ=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2022-01-16T13:14:04Z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2022-01-16T12:26:00Z</dcterms:created>
  <dcterms:modified xsi:type="dcterms:W3CDTF">2022-01-16T12:28:00Z</dcterms:modified>
</cp:coreProperties>
</file>