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6E0AF" w14:textId="77777777" w:rsidR="008C2888" w:rsidRDefault="008C2888" w:rsidP="008C2888">
      <w:pPr>
        <w:jc w:val="center"/>
        <w:rPr>
          <w:b/>
          <w:color w:val="000000"/>
          <w:sz w:val="28"/>
          <w:szCs w:val="28"/>
        </w:rPr>
      </w:pPr>
    </w:p>
    <w:p w14:paraId="3E020D76" w14:textId="77777777" w:rsidR="0069063C" w:rsidRPr="0069063C" w:rsidRDefault="00DD6B99" w:rsidP="0069063C">
      <w:pPr>
        <w:spacing w:line="28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</w:t>
      </w:r>
      <w:r w:rsidR="0069063C" w:rsidRPr="0069063C">
        <w:rPr>
          <w:color w:val="000000"/>
          <w:sz w:val="28"/>
          <w:szCs w:val="28"/>
        </w:rPr>
        <w:t xml:space="preserve">Муниципальное казенное дошкольное образовательное учреждение </w:t>
      </w:r>
    </w:p>
    <w:p w14:paraId="6FCB3A36" w14:textId="77777777" w:rsidR="0069063C" w:rsidRPr="0069063C" w:rsidRDefault="0069063C" w:rsidP="0069063C">
      <w:pPr>
        <w:spacing w:line="280" w:lineRule="auto"/>
        <w:jc w:val="center"/>
        <w:rPr>
          <w:color w:val="000000"/>
          <w:sz w:val="28"/>
          <w:szCs w:val="28"/>
        </w:rPr>
      </w:pPr>
      <w:r w:rsidRPr="0069063C">
        <w:rPr>
          <w:color w:val="000000"/>
          <w:sz w:val="28"/>
          <w:szCs w:val="28"/>
        </w:rPr>
        <w:t xml:space="preserve">«Центр развития ребенка детский - сад №12» </w:t>
      </w:r>
    </w:p>
    <w:p w14:paraId="62851B5B" w14:textId="77777777" w:rsidR="0069063C" w:rsidRPr="0069063C" w:rsidRDefault="0069063C" w:rsidP="0069063C">
      <w:pPr>
        <w:spacing w:line="256" w:lineRule="auto"/>
        <w:jc w:val="center"/>
        <w:rPr>
          <w:color w:val="000000"/>
          <w:sz w:val="18"/>
          <w:szCs w:val="18"/>
        </w:rPr>
      </w:pPr>
      <w:r w:rsidRPr="0069063C">
        <w:rPr>
          <w:color w:val="000000"/>
          <w:sz w:val="18"/>
          <w:szCs w:val="18"/>
        </w:rPr>
        <w:t>г. Избербаш  Республика  Дагестан</w:t>
      </w:r>
      <w:proofErr w:type="gramStart"/>
      <w:r w:rsidRPr="0069063C">
        <w:rPr>
          <w:color w:val="000000"/>
          <w:sz w:val="18"/>
          <w:szCs w:val="18"/>
        </w:rPr>
        <w:t xml:space="preserve"> У</w:t>
      </w:r>
      <w:proofErr w:type="gramEnd"/>
      <w:r w:rsidRPr="0069063C">
        <w:rPr>
          <w:color w:val="000000"/>
          <w:sz w:val="18"/>
          <w:szCs w:val="18"/>
        </w:rPr>
        <w:t xml:space="preserve">л. Буйнакского, №112 Учредитель: Управление образованием </w:t>
      </w:r>
      <w:proofErr w:type="gramStart"/>
      <w:r w:rsidRPr="0069063C">
        <w:rPr>
          <w:color w:val="000000"/>
          <w:sz w:val="18"/>
          <w:szCs w:val="18"/>
        </w:rPr>
        <w:t>г</w:t>
      </w:r>
      <w:proofErr w:type="gramEnd"/>
      <w:r w:rsidRPr="0069063C">
        <w:rPr>
          <w:color w:val="000000"/>
          <w:sz w:val="18"/>
          <w:szCs w:val="18"/>
        </w:rPr>
        <w:t>.</w:t>
      </w:r>
    </w:p>
    <w:p w14:paraId="0F0A0EF4" w14:textId="277767EC" w:rsidR="0069063C" w:rsidRDefault="0069063C" w:rsidP="0069063C">
      <w:pPr>
        <w:rPr>
          <w:b/>
          <w:bCs/>
          <w:color w:val="000000"/>
          <w:sz w:val="28"/>
          <w:szCs w:val="28"/>
        </w:rPr>
      </w:pPr>
      <w:r w:rsidRPr="0069063C">
        <w:rPr>
          <w:color w:val="000000"/>
          <w:sz w:val="18"/>
          <w:szCs w:val="18"/>
        </w:rPr>
        <w:t>Избербаш Тел.2-69-38,E-mail</w:t>
      </w:r>
      <w:proofErr w:type="gramStart"/>
      <w:r w:rsidRPr="0069063C">
        <w:rPr>
          <w:color w:val="000000"/>
          <w:sz w:val="18"/>
          <w:szCs w:val="18"/>
        </w:rPr>
        <w:t xml:space="preserve"> :</w:t>
      </w:r>
      <w:proofErr w:type="gramEnd"/>
      <w:r w:rsidRPr="0069063C">
        <w:rPr>
          <w:rFonts w:ascii="Helvetica" w:hAnsi="Helvetica" w:cs="Helvetica"/>
          <w:color w:val="919399"/>
          <w:sz w:val="23"/>
          <w:szCs w:val="23"/>
          <w:shd w:val="clear" w:color="auto" w:fill="FFFFFF"/>
        </w:rPr>
        <w:t xml:space="preserve"> </w:t>
      </w:r>
      <w:hyperlink r:id="rId6" w:history="1">
        <w:r w:rsidRPr="0069063C">
          <w:rPr>
            <w:color w:val="0000FF"/>
            <w:sz w:val="18"/>
            <w:szCs w:val="18"/>
            <w:u w:val="single"/>
          </w:rPr>
          <w:t>mkdoy12@bk.ru</w:t>
        </w:r>
      </w:hyperlink>
      <w:r w:rsidRPr="0069063C">
        <w:rPr>
          <w:color w:val="000000"/>
          <w:sz w:val="18"/>
          <w:szCs w:val="18"/>
        </w:rPr>
        <w:t xml:space="preserve"> ОГРН1070548000786 ИНН0548113642 КПП054801001</w:t>
      </w:r>
      <w:r w:rsidR="00DD6B99">
        <w:rPr>
          <w:b/>
          <w:bCs/>
          <w:color w:val="000000"/>
          <w:sz w:val="28"/>
          <w:szCs w:val="28"/>
        </w:rPr>
        <w:t xml:space="preserve">                  </w:t>
      </w:r>
    </w:p>
    <w:p w14:paraId="7CE1D92F" w14:textId="77777777" w:rsidR="0069063C" w:rsidRDefault="0069063C" w:rsidP="00DD6B99">
      <w:pPr>
        <w:rPr>
          <w:b/>
          <w:bCs/>
          <w:color w:val="000000"/>
          <w:sz w:val="28"/>
          <w:szCs w:val="28"/>
        </w:rPr>
      </w:pPr>
    </w:p>
    <w:p w14:paraId="7F55D170" w14:textId="77777777" w:rsidR="0069063C" w:rsidRDefault="0069063C" w:rsidP="00DD6B99">
      <w:pPr>
        <w:rPr>
          <w:b/>
          <w:bCs/>
          <w:color w:val="000000"/>
          <w:sz w:val="28"/>
          <w:szCs w:val="28"/>
        </w:rPr>
      </w:pPr>
    </w:p>
    <w:p w14:paraId="2DDA5810" w14:textId="245C0937" w:rsidR="008C2888" w:rsidRPr="00421773" w:rsidRDefault="008C2888" w:rsidP="0069063C">
      <w:pPr>
        <w:jc w:val="center"/>
        <w:rPr>
          <w:b/>
          <w:bCs/>
          <w:color w:val="000000"/>
          <w:sz w:val="28"/>
          <w:szCs w:val="28"/>
        </w:rPr>
      </w:pPr>
      <w:r w:rsidRPr="00421773">
        <w:rPr>
          <w:b/>
          <w:bCs/>
          <w:color w:val="000000"/>
          <w:sz w:val="28"/>
          <w:szCs w:val="28"/>
        </w:rPr>
        <w:t>ПРИКАЗ</w:t>
      </w:r>
    </w:p>
    <w:p w14:paraId="2C711A5B" w14:textId="77777777" w:rsidR="008C2888" w:rsidRPr="00421773" w:rsidRDefault="008C2888" w:rsidP="008C2888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43"/>
        <w:gridCol w:w="2467"/>
      </w:tblGrid>
      <w:tr w:rsidR="008C2888" w:rsidRPr="00421773" w14:paraId="4D5CEE31" w14:textId="77777777" w:rsidTr="00067F96">
        <w:trPr>
          <w:trHeight w:val="731"/>
        </w:trPr>
        <w:tc>
          <w:tcPr>
            <w:tcW w:w="684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DCCEBF" w14:textId="6B413215" w:rsidR="00DD6B99" w:rsidRPr="00DD6B99" w:rsidRDefault="00067F96" w:rsidP="00D8289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От30.09.21г.</w:t>
            </w:r>
            <w:bookmarkStart w:id="0" w:name="_GoBack"/>
            <w:bookmarkEnd w:id="0"/>
          </w:p>
        </w:tc>
        <w:tc>
          <w:tcPr>
            <w:tcW w:w="246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DFDC3" w14:textId="3F2B2F76" w:rsidR="008C2888" w:rsidRPr="00421773" w:rsidRDefault="008C2888" w:rsidP="00067F96">
            <w:pPr>
              <w:rPr>
                <w:color w:val="000000"/>
                <w:sz w:val="28"/>
                <w:szCs w:val="28"/>
              </w:rPr>
            </w:pPr>
            <w:r w:rsidRPr="00421773">
              <w:rPr>
                <w:color w:val="000000"/>
                <w:sz w:val="28"/>
                <w:szCs w:val="28"/>
              </w:rPr>
              <w:t xml:space="preserve">№ </w:t>
            </w:r>
            <w:r w:rsidR="00067F96">
              <w:rPr>
                <w:color w:val="000000"/>
                <w:sz w:val="28"/>
                <w:szCs w:val="28"/>
              </w:rPr>
              <w:t>1</w:t>
            </w:r>
            <w:r w:rsidRPr="00421773">
              <w:rPr>
                <w:color w:val="000000"/>
                <w:sz w:val="28"/>
                <w:szCs w:val="28"/>
              </w:rPr>
              <w:t>_</w:t>
            </w:r>
            <w:r w:rsidR="00DD6B99">
              <w:rPr>
                <w:color w:val="000000"/>
                <w:sz w:val="28"/>
                <w:szCs w:val="28"/>
              </w:rPr>
              <w:t>____</w:t>
            </w:r>
          </w:p>
        </w:tc>
      </w:tr>
    </w:tbl>
    <w:p w14:paraId="262966CD" w14:textId="10132A95" w:rsidR="008C2888" w:rsidRDefault="008C2888" w:rsidP="006F2680">
      <w:pPr>
        <w:jc w:val="center"/>
        <w:rPr>
          <w:b/>
          <w:bCs/>
          <w:color w:val="000000"/>
          <w:sz w:val="28"/>
          <w:szCs w:val="28"/>
        </w:rPr>
      </w:pPr>
      <w:r w:rsidRPr="00421773">
        <w:rPr>
          <w:b/>
          <w:bCs/>
          <w:color w:val="000000"/>
          <w:sz w:val="28"/>
          <w:szCs w:val="28"/>
        </w:rPr>
        <w:t>О создании рабочей группы по разработке</w:t>
      </w:r>
      <w:r w:rsidRPr="00421773">
        <w:rPr>
          <w:sz w:val="28"/>
          <w:szCs w:val="28"/>
        </w:rPr>
        <w:br/>
      </w:r>
      <w:r w:rsidRPr="00421773">
        <w:rPr>
          <w:b/>
          <w:bCs/>
          <w:color w:val="000000"/>
          <w:sz w:val="28"/>
          <w:szCs w:val="28"/>
        </w:rPr>
        <w:t xml:space="preserve"> программы воспитания и календарного плана</w:t>
      </w:r>
      <w:r w:rsidRPr="00421773">
        <w:rPr>
          <w:sz w:val="28"/>
          <w:szCs w:val="28"/>
        </w:rPr>
        <w:br/>
      </w:r>
      <w:r w:rsidRPr="00421773">
        <w:rPr>
          <w:b/>
          <w:bCs/>
          <w:color w:val="000000"/>
          <w:sz w:val="28"/>
          <w:szCs w:val="28"/>
        </w:rPr>
        <w:t xml:space="preserve"> воспитательной работы </w:t>
      </w:r>
      <w:r w:rsidR="00DD6B99" w:rsidRPr="00DD6B99">
        <w:rPr>
          <w:b/>
          <w:bCs/>
          <w:color w:val="000000"/>
          <w:sz w:val="28"/>
          <w:szCs w:val="28"/>
        </w:rPr>
        <w:t>МКДОУ «</w:t>
      </w:r>
      <w:r w:rsidR="00E06459">
        <w:rPr>
          <w:b/>
          <w:bCs/>
          <w:color w:val="000000"/>
          <w:sz w:val="28"/>
          <w:szCs w:val="28"/>
        </w:rPr>
        <w:t>ЦРР-</w:t>
      </w:r>
      <w:r w:rsidR="00DD6B99" w:rsidRPr="00DD6B99">
        <w:rPr>
          <w:b/>
          <w:bCs/>
          <w:color w:val="000000"/>
          <w:sz w:val="28"/>
          <w:szCs w:val="28"/>
        </w:rPr>
        <w:t>Детский сад №1</w:t>
      </w:r>
      <w:r w:rsidR="00E06459">
        <w:rPr>
          <w:b/>
          <w:bCs/>
          <w:color w:val="000000"/>
          <w:sz w:val="28"/>
          <w:szCs w:val="28"/>
        </w:rPr>
        <w:t>2</w:t>
      </w:r>
      <w:r w:rsidR="00DD6B99" w:rsidRPr="00DD6B99">
        <w:rPr>
          <w:b/>
          <w:bCs/>
          <w:color w:val="000000"/>
          <w:sz w:val="28"/>
          <w:szCs w:val="28"/>
        </w:rPr>
        <w:t>»</w:t>
      </w:r>
    </w:p>
    <w:p w14:paraId="3915308D" w14:textId="77777777" w:rsidR="006F2680" w:rsidRPr="00421773" w:rsidRDefault="006F2680" w:rsidP="006F2680">
      <w:pPr>
        <w:jc w:val="center"/>
        <w:rPr>
          <w:color w:val="000000"/>
          <w:sz w:val="28"/>
          <w:szCs w:val="28"/>
        </w:rPr>
      </w:pPr>
    </w:p>
    <w:p w14:paraId="1D597E26" w14:textId="06FD737B" w:rsidR="008C2888" w:rsidRPr="00421773" w:rsidRDefault="008C2888" w:rsidP="008C2888">
      <w:pPr>
        <w:jc w:val="both"/>
        <w:rPr>
          <w:color w:val="000000"/>
          <w:sz w:val="28"/>
          <w:szCs w:val="28"/>
        </w:rPr>
      </w:pPr>
      <w:r w:rsidRPr="00421773">
        <w:rPr>
          <w:color w:val="000000"/>
          <w:sz w:val="28"/>
          <w:szCs w:val="28"/>
        </w:rPr>
        <w:tab/>
        <w:t>Во исполнение статьи 12.1 Федерального закона от 29.12.2012 № 273-ФЗ «Об образовании в Российской Федерации»,</w:t>
      </w:r>
      <w:r w:rsidRPr="00421773">
        <w:rPr>
          <w:sz w:val="28"/>
          <w:szCs w:val="28"/>
        </w:rPr>
        <w:t xml:space="preserve"> Федерального закона от 31.07.2020г. № 304-ФЗ «О внесении изменений в Федеральный закон «Об образовании в Российской Федерации» </w:t>
      </w:r>
      <w:r w:rsidRPr="00421773">
        <w:rPr>
          <w:color w:val="000000"/>
          <w:sz w:val="28"/>
          <w:szCs w:val="28"/>
        </w:rPr>
        <w:t>с целью приведения основной образовательной программы дошкольного о</w:t>
      </w:r>
      <w:r w:rsidR="00DD6B99">
        <w:rPr>
          <w:color w:val="000000"/>
          <w:sz w:val="28"/>
          <w:szCs w:val="28"/>
        </w:rPr>
        <w:t xml:space="preserve">бразования </w:t>
      </w:r>
      <w:r w:rsidR="0069063C">
        <w:rPr>
          <w:bCs/>
          <w:color w:val="000000"/>
          <w:sz w:val="28"/>
          <w:szCs w:val="28"/>
        </w:rPr>
        <w:t>МКДОУ</w:t>
      </w:r>
      <w:proofErr w:type="gramStart"/>
      <w:r w:rsidR="00DD6B99" w:rsidRPr="00B220F9">
        <w:rPr>
          <w:bCs/>
          <w:color w:val="000000"/>
          <w:sz w:val="28"/>
          <w:szCs w:val="28"/>
        </w:rPr>
        <w:t>«</w:t>
      </w:r>
      <w:r w:rsidR="0069063C">
        <w:rPr>
          <w:bCs/>
          <w:color w:val="000000"/>
          <w:sz w:val="28"/>
          <w:szCs w:val="28"/>
        </w:rPr>
        <w:t>Ц</w:t>
      </w:r>
      <w:proofErr w:type="gramEnd"/>
      <w:r w:rsidR="0069063C">
        <w:rPr>
          <w:bCs/>
          <w:color w:val="000000"/>
          <w:sz w:val="28"/>
          <w:szCs w:val="28"/>
        </w:rPr>
        <w:t>РР-</w:t>
      </w:r>
      <w:r w:rsidR="00DD6B99" w:rsidRPr="00B220F9">
        <w:rPr>
          <w:bCs/>
          <w:color w:val="000000"/>
          <w:sz w:val="28"/>
          <w:szCs w:val="28"/>
        </w:rPr>
        <w:t>Детский сад №1</w:t>
      </w:r>
      <w:r w:rsidR="0069063C">
        <w:rPr>
          <w:bCs/>
          <w:color w:val="000000"/>
          <w:sz w:val="28"/>
          <w:szCs w:val="28"/>
        </w:rPr>
        <w:t>2</w:t>
      </w:r>
      <w:r w:rsidR="00DD6B99" w:rsidRPr="00B220F9">
        <w:rPr>
          <w:bCs/>
          <w:color w:val="000000"/>
          <w:sz w:val="28"/>
          <w:szCs w:val="28"/>
        </w:rPr>
        <w:t>»</w:t>
      </w:r>
      <w:r w:rsidR="00DD6B99" w:rsidRPr="00421773">
        <w:rPr>
          <w:color w:val="000000"/>
          <w:sz w:val="28"/>
          <w:szCs w:val="28"/>
        </w:rPr>
        <w:t xml:space="preserve"> в соответствие с действующим законодательством</w:t>
      </w:r>
      <w:r w:rsidR="00DD6B99">
        <w:rPr>
          <w:color w:val="000000"/>
          <w:sz w:val="28"/>
          <w:szCs w:val="28"/>
        </w:rPr>
        <w:t>,</w:t>
      </w:r>
    </w:p>
    <w:p w14:paraId="0D4929B6" w14:textId="77777777" w:rsidR="008C2888" w:rsidRPr="00421773" w:rsidRDefault="008C2888" w:rsidP="008C2888">
      <w:pPr>
        <w:jc w:val="both"/>
        <w:rPr>
          <w:color w:val="000000"/>
          <w:sz w:val="28"/>
          <w:szCs w:val="28"/>
        </w:rPr>
      </w:pPr>
      <w:r w:rsidRPr="00421773">
        <w:rPr>
          <w:color w:val="000000"/>
          <w:sz w:val="28"/>
          <w:szCs w:val="28"/>
        </w:rPr>
        <w:t>ПРИКАЗЫВАЮ:</w:t>
      </w:r>
    </w:p>
    <w:p w14:paraId="39948DC4" w14:textId="401598BD" w:rsidR="008A29DB" w:rsidRPr="008A29DB" w:rsidRDefault="008C2888" w:rsidP="008A29DB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8A29DB">
        <w:rPr>
          <w:color w:val="000000"/>
          <w:sz w:val="28"/>
          <w:szCs w:val="28"/>
        </w:rPr>
        <w:t xml:space="preserve">Создать рабочую группу по разработке программы воспитания и календарного плана воспитательной работы </w:t>
      </w:r>
      <w:r w:rsidR="0069063C">
        <w:rPr>
          <w:bCs/>
          <w:color w:val="000000"/>
          <w:sz w:val="28"/>
          <w:szCs w:val="28"/>
        </w:rPr>
        <w:t>МКДОУ</w:t>
      </w:r>
      <w:proofErr w:type="gramStart"/>
      <w:r w:rsidR="00DD6B99" w:rsidRPr="008A29DB">
        <w:rPr>
          <w:bCs/>
          <w:color w:val="000000"/>
          <w:sz w:val="28"/>
          <w:szCs w:val="28"/>
        </w:rPr>
        <w:t>«</w:t>
      </w:r>
      <w:r w:rsidR="0069063C">
        <w:rPr>
          <w:bCs/>
          <w:color w:val="000000"/>
          <w:sz w:val="28"/>
          <w:szCs w:val="28"/>
        </w:rPr>
        <w:t>Ц</w:t>
      </w:r>
      <w:proofErr w:type="gramEnd"/>
      <w:r w:rsidR="0069063C">
        <w:rPr>
          <w:bCs/>
          <w:color w:val="000000"/>
          <w:sz w:val="28"/>
          <w:szCs w:val="28"/>
        </w:rPr>
        <w:t>РР-</w:t>
      </w:r>
      <w:r w:rsidR="00DD6B99" w:rsidRPr="008A29DB">
        <w:rPr>
          <w:bCs/>
          <w:color w:val="000000"/>
          <w:sz w:val="28"/>
          <w:szCs w:val="28"/>
        </w:rPr>
        <w:t>Детский сад №1</w:t>
      </w:r>
      <w:r w:rsidR="0069063C">
        <w:rPr>
          <w:bCs/>
          <w:color w:val="000000"/>
          <w:sz w:val="28"/>
          <w:szCs w:val="28"/>
        </w:rPr>
        <w:t>2</w:t>
      </w:r>
      <w:r w:rsidR="00DD6B99" w:rsidRPr="008A29DB">
        <w:rPr>
          <w:bCs/>
          <w:color w:val="000000"/>
          <w:sz w:val="28"/>
          <w:szCs w:val="28"/>
        </w:rPr>
        <w:t>»</w:t>
      </w:r>
      <w:r w:rsidRPr="008A29DB">
        <w:rPr>
          <w:color w:val="000000"/>
          <w:sz w:val="28"/>
          <w:szCs w:val="28"/>
        </w:rPr>
        <w:t xml:space="preserve"> (далее – рабочая группа) в составе:</w:t>
      </w:r>
    </w:p>
    <w:p w14:paraId="27DACCD8" w14:textId="3E071CA0" w:rsidR="008A29DB" w:rsidRPr="00421773" w:rsidRDefault="008C2888" w:rsidP="008C2888">
      <w:pPr>
        <w:jc w:val="both"/>
        <w:rPr>
          <w:color w:val="000000"/>
          <w:sz w:val="28"/>
          <w:szCs w:val="28"/>
        </w:rPr>
      </w:pPr>
      <w:r w:rsidRPr="008A29DB">
        <w:rPr>
          <w:color w:val="000000"/>
          <w:sz w:val="28"/>
          <w:szCs w:val="28"/>
          <w:u w:val="single"/>
        </w:rPr>
        <w:t>Руководитель группы</w:t>
      </w:r>
      <w:r w:rsidR="0069063C">
        <w:rPr>
          <w:color w:val="000000"/>
          <w:sz w:val="28"/>
          <w:szCs w:val="28"/>
        </w:rPr>
        <w:t xml:space="preserve"> – </w:t>
      </w:r>
      <w:proofErr w:type="spellStart"/>
      <w:r w:rsidR="0069063C">
        <w:rPr>
          <w:color w:val="000000"/>
          <w:sz w:val="28"/>
          <w:szCs w:val="28"/>
        </w:rPr>
        <w:t>зам</w:t>
      </w:r>
      <w:proofErr w:type="gramStart"/>
      <w:r w:rsidR="0069063C">
        <w:rPr>
          <w:color w:val="000000"/>
          <w:sz w:val="28"/>
          <w:szCs w:val="28"/>
        </w:rPr>
        <w:t>.з</w:t>
      </w:r>
      <w:proofErr w:type="gramEnd"/>
      <w:r w:rsidR="0069063C">
        <w:rPr>
          <w:color w:val="000000"/>
          <w:sz w:val="28"/>
          <w:szCs w:val="28"/>
        </w:rPr>
        <w:t>ав</w:t>
      </w:r>
      <w:proofErr w:type="spellEnd"/>
      <w:r w:rsidR="0069063C">
        <w:rPr>
          <w:color w:val="000000"/>
          <w:sz w:val="28"/>
          <w:szCs w:val="28"/>
        </w:rPr>
        <w:t xml:space="preserve">. по </w:t>
      </w:r>
      <w:proofErr w:type="spellStart"/>
      <w:r w:rsidR="0069063C">
        <w:rPr>
          <w:color w:val="000000"/>
          <w:sz w:val="28"/>
          <w:szCs w:val="28"/>
        </w:rPr>
        <w:t>вмр</w:t>
      </w:r>
      <w:proofErr w:type="spellEnd"/>
      <w:r w:rsidR="0069063C">
        <w:rPr>
          <w:color w:val="000000"/>
          <w:sz w:val="28"/>
          <w:szCs w:val="28"/>
        </w:rPr>
        <w:t xml:space="preserve">  Гаджиева А.В.</w:t>
      </w:r>
    </w:p>
    <w:p w14:paraId="240EC897" w14:textId="66320446" w:rsidR="008A29DB" w:rsidRDefault="008C2888" w:rsidP="008C2888">
      <w:pPr>
        <w:jc w:val="both"/>
        <w:rPr>
          <w:color w:val="000000"/>
          <w:sz w:val="28"/>
          <w:szCs w:val="28"/>
        </w:rPr>
      </w:pPr>
      <w:r w:rsidRPr="008A29DB">
        <w:rPr>
          <w:color w:val="000000"/>
          <w:sz w:val="28"/>
          <w:szCs w:val="28"/>
          <w:u w:val="single"/>
        </w:rPr>
        <w:t>Члены группы</w:t>
      </w:r>
      <w:r w:rsidR="008A29DB">
        <w:rPr>
          <w:color w:val="000000"/>
          <w:sz w:val="28"/>
          <w:szCs w:val="28"/>
        </w:rPr>
        <w:t>:</w:t>
      </w:r>
    </w:p>
    <w:p w14:paraId="48EA424E" w14:textId="7735F7AE" w:rsidR="008A29DB" w:rsidRPr="006F2680" w:rsidRDefault="0069063C" w:rsidP="008C2888">
      <w:pPr>
        <w:jc w:val="both"/>
        <w:rPr>
          <w:color w:val="000000"/>
          <w:sz w:val="28"/>
          <w:szCs w:val="28"/>
        </w:rPr>
      </w:pPr>
      <w:r w:rsidRPr="006F2680">
        <w:rPr>
          <w:color w:val="000000"/>
          <w:sz w:val="28"/>
          <w:szCs w:val="28"/>
        </w:rPr>
        <w:t>Махмудова  А.М</w:t>
      </w:r>
      <w:r w:rsidR="008A29DB" w:rsidRPr="006F2680">
        <w:rPr>
          <w:color w:val="000000"/>
          <w:sz w:val="28"/>
          <w:szCs w:val="28"/>
        </w:rPr>
        <w:t>.</w:t>
      </w:r>
    </w:p>
    <w:p w14:paraId="768D5FD1" w14:textId="10343B5E" w:rsidR="008A29DB" w:rsidRPr="006F2680" w:rsidRDefault="0069063C" w:rsidP="008C2888">
      <w:pPr>
        <w:jc w:val="both"/>
        <w:rPr>
          <w:color w:val="000000"/>
          <w:sz w:val="28"/>
          <w:szCs w:val="28"/>
        </w:rPr>
      </w:pPr>
      <w:r w:rsidRPr="006F2680">
        <w:rPr>
          <w:color w:val="000000"/>
          <w:sz w:val="28"/>
          <w:szCs w:val="28"/>
        </w:rPr>
        <w:t>Асланова И.Т.</w:t>
      </w:r>
    </w:p>
    <w:p w14:paraId="22AF7712" w14:textId="0F79578C" w:rsidR="008A29DB" w:rsidRDefault="0069063C" w:rsidP="008C2888">
      <w:pPr>
        <w:jc w:val="both"/>
        <w:rPr>
          <w:color w:val="000000"/>
          <w:sz w:val="28"/>
          <w:szCs w:val="28"/>
        </w:rPr>
      </w:pPr>
      <w:proofErr w:type="spellStart"/>
      <w:r w:rsidRPr="006F2680">
        <w:rPr>
          <w:color w:val="000000"/>
          <w:sz w:val="28"/>
          <w:szCs w:val="28"/>
        </w:rPr>
        <w:t>Халитова</w:t>
      </w:r>
      <w:proofErr w:type="spellEnd"/>
      <w:r w:rsidRPr="006F2680">
        <w:rPr>
          <w:color w:val="000000"/>
          <w:sz w:val="28"/>
          <w:szCs w:val="28"/>
        </w:rPr>
        <w:t xml:space="preserve"> З.А</w:t>
      </w:r>
    </w:p>
    <w:p w14:paraId="2B48F1CF" w14:textId="3F139B0E" w:rsidR="008C2888" w:rsidRPr="00421773" w:rsidRDefault="008C2888" w:rsidP="008C2888">
      <w:pPr>
        <w:jc w:val="both"/>
        <w:rPr>
          <w:color w:val="000000"/>
          <w:sz w:val="28"/>
          <w:szCs w:val="28"/>
        </w:rPr>
      </w:pPr>
      <w:r w:rsidRPr="00421773">
        <w:rPr>
          <w:color w:val="000000"/>
          <w:sz w:val="28"/>
          <w:szCs w:val="28"/>
        </w:rPr>
        <w:t>2. Утвердить Положение о рабочей группе по разработке рабочей программы воспитания и календарного плана воспитательн</w:t>
      </w:r>
      <w:r w:rsidR="00DD6B99">
        <w:rPr>
          <w:color w:val="000000"/>
          <w:sz w:val="28"/>
          <w:szCs w:val="28"/>
        </w:rPr>
        <w:t xml:space="preserve">ой работы </w:t>
      </w:r>
      <w:r w:rsidR="0069063C">
        <w:rPr>
          <w:bCs/>
          <w:color w:val="000000"/>
          <w:sz w:val="28"/>
          <w:szCs w:val="28"/>
        </w:rPr>
        <w:t>МКДОУ</w:t>
      </w:r>
      <w:proofErr w:type="gramStart"/>
      <w:r w:rsidR="00DD6B99" w:rsidRPr="00B220F9">
        <w:rPr>
          <w:bCs/>
          <w:color w:val="000000"/>
          <w:sz w:val="28"/>
          <w:szCs w:val="28"/>
        </w:rPr>
        <w:t>«</w:t>
      </w:r>
      <w:r w:rsidR="0069063C">
        <w:rPr>
          <w:bCs/>
          <w:color w:val="000000"/>
          <w:sz w:val="28"/>
          <w:szCs w:val="28"/>
        </w:rPr>
        <w:t>Ц</w:t>
      </w:r>
      <w:proofErr w:type="gramEnd"/>
      <w:r w:rsidR="0069063C">
        <w:rPr>
          <w:bCs/>
          <w:color w:val="000000"/>
          <w:sz w:val="28"/>
          <w:szCs w:val="28"/>
        </w:rPr>
        <w:t>РР-</w:t>
      </w:r>
      <w:r w:rsidR="00DD6B99" w:rsidRPr="00B220F9">
        <w:rPr>
          <w:bCs/>
          <w:color w:val="000000"/>
          <w:sz w:val="28"/>
          <w:szCs w:val="28"/>
        </w:rPr>
        <w:t>Детский сад №1</w:t>
      </w:r>
      <w:r w:rsidR="0069063C">
        <w:rPr>
          <w:bCs/>
          <w:color w:val="000000"/>
          <w:sz w:val="28"/>
          <w:szCs w:val="28"/>
        </w:rPr>
        <w:t>2</w:t>
      </w:r>
      <w:r w:rsidR="00DD6B99" w:rsidRPr="00B220F9">
        <w:rPr>
          <w:bCs/>
          <w:color w:val="000000"/>
          <w:sz w:val="28"/>
          <w:szCs w:val="28"/>
        </w:rPr>
        <w:t>»</w:t>
      </w:r>
      <w:r w:rsidR="00DD6B99" w:rsidRPr="00421773">
        <w:rPr>
          <w:color w:val="000000"/>
          <w:sz w:val="28"/>
          <w:szCs w:val="28"/>
        </w:rPr>
        <w:t xml:space="preserve"> </w:t>
      </w:r>
      <w:r w:rsidRPr="00421773">
        <w:rPr>
          <w:color w:val="000000"/>
          <w:sz w:val="28"/>
          <w:szCs w:val="28"/>
        </w:rPr>
        <w:t>.</w:t>
      </w:r>
    </w:p>
    <w:p w14:paraId="28714980" w14:textId="6D663274" w:rsidR="008C2888" w:rsidRPr="00421773" w:rsidRDefault="008C2888" w:rsidP="008C2888">
      <w:pPr>
        <w:jc w:val="both"/>
        <w:rPr>
          <w:color w:val="000000"/>
          <w:sz w:val="28"/>
          <w:szCs w:val="28"/>
        </w:rPr>
      </w:pPr>
      <w:r w:rsidRPr="00421773">
        <w:rPr>
          <w:color w:val="000000"/>
          <w:sz w:val="28"/>
          <w:szCs w:val="28"/>
        </w:rPr>
        <w:t xml:space="preserve">3. Рабочей группе разработать проект рабочей программы воспитания до </w:t>
      </w:r>
      <w:r w:rsidR="00DD6B99" w:rsidRPr="00DD6B99">
        <w:rPr>
          <w:bCs/>
          <w:color w:val="000000"/>
          <w:sz w:val="28"/>
          <w:szCs w:val="28"/>
        </w:rPr>
        <w:t xml:space="preserve"> </w:t>
      </w:r>
      <w:r w:rsidR="0069063C">
        <w:rPr>
          <w:bCs/>
          <w:color w:val="000000"/>
          <w:sz w:val="28"/>
          <w:szCs w:val="28"/>
        </w:rPr>
        <w:t>МКДОУ</w:t>
      </w:r>
      <w:proofErr w:type="gramStart"/>
      <w:r w:rsidR="00DD6B99" w:rsidRPr="00B220F9">
        <w:rPr>
          <w:bCs/>
          <w:color w:val="000000"/>
          <w:sz w:val="28"/>
          <w:szCs w:val="28"/>
        </w:rPr>
        <w:t>«</w:t>
      </w:r>
      <w:r w:rsidR="0069063C">
        <w:rPr>
          <w:bCs/>
          <w:color w:val="000000"/>
          <w:sz w:val="28"/>
          <w:szCs w:val="28"/>
        </w:rPr>
        <w:t>Ц</w:t>
      </w:r>
      <w:proofErr w:type="gramEnd"/>
      <w:r w:rsidR="0069063C">
        <w:rPr>
          <w:bCs/>
          <w:color w:val="000000"/>
          <w:sz w:val="28"/>
          <w:szCs w:val="28"/>
        </w:rPr>
        <w:t>РР-</w:t>
      </w:r>
      <w:r w:rsidR="00DD6B99" w:rsidRPr="00B220F9">
        <w:rPr>
          <w:bCs/>
          <w:color w:val="000000"/>
          <w:sz w:val="28"/>
          <w:szCs w:val="28"/>
        </w:rPr>
        <w:t>Детский сад №1</w:t>
      </w:r>
      <w:r w:rsidR="0069063C">
        <w:rPr>
          <w:bCs/>
          <w:color w:val="000000"/>
          <w:sz w:val="28"/>
          <w:szCs w:val="28"/>
        </w:rPr>
        <w:t>2</w:t>
      </w:r>
      <w:r w:rsidR="00DD6B99" w:rsidRPr="00B220F9">
        <w:rPr>
          <w:bCs/>
          <w:color w:val="000000"/>
          <w:sz w:val="28"/>
          <w:szCs w:val="28"/>
        </w:rPr>
        <w:t>»</w:t>
      </w:r>
      <w:r w:rsidRPr="00421773">
        <w:rPr>
          <w:color w:val="000000"/>
          <w:sz w:val="28"/>
          <w:szCs w:val="28"/>
        </w:rPr>
        <w:t xml:space="preserve"> и проект календарного плана воспитатель</w:t>
      </w:r>
      <w:r w:rsidR="00DD6B99">
        <w:rPr>
          <w:color w:val="000000"/>
          <w:sz w:val="28"/>
          <w:szCs w:val="28"/>
        </w:rPr>
        <w:t>ной работы  в срок  до</w:t>
      </w:r>
      <w:r w:rsidR="008A29DB">
        <w:rPr>
          <w:color w:val="000000"/>
          <w:sz w:val="28"/>
          <w:szCs w:val="28"/>
        </w:rPr>
        <w:t xml:space="preserve"> </w:t>
      </w:r>
      <w:r w:rsidR="00DD6B99" w:rsidRPr="008A29DB">
        <w:rPr>
          <w:b/>
          <w:color w:val="000000"/>
          <w:sz w:val="28"/>
          <w:szCs w:val="28"/>
        </w:rPr>
        <w:t>1.09.2021 г.</w:t>
      </w:r>
      <w:r w:rsidR="008A29DB">
        <w:rPr>
          <w:color w:val="000000"/>
          <w:sz w:val="28"/>
          <w:szCs w:val="28"/>
        </w:rPr>
        <w:t xml:space="preserve"> и утвердить на Установочном педагогическом совете </w:t>
      </w:r>
      <w:r w:rsidRPr="00421773">
        <w:rPr>
          <w:color w:val="000000"/>
          <w:sz w:val="28"/>
          <w:szCs w:val="28"/>
        </w:rPr>
        <w:t xml:space="preserve"> в соответствии с Положением о рабочей группе по разработке рабочей программы воспитания и календарного плана воспитательной работы </w:t>
      </w:r>
      <w:r w:rsidR="00DD6B99" w:rsidRPr="00B220F9">
        <w:rPr>
          <w:bCs/>
          <w:color w:val="000000"/>
          <w:sz w:val="28"/>
          <w:szCs w:val="28"/>
        </w:rPr>
        <w:t>МКДОУ «</w:t>
      </w:r>
      <w:r w:rsidR="0069063C">
        <w:rPr>
          <w:bCs/>
          <w:color w:val="000000"/>
          <w:sz w:val="28"/>
          <w:szCs w:val="28"/>
        </w:rPr>
        <w:t>ЦРР-</w:t>
      </w:r>
      <w:r w:rsidR="00DD6B99" w:rsidRPr="00B220F9">
        <w:rPr>
          <w:bCs/>
          <w:color w:val="000000"/>
          <w:sz w:val="28"/>
          <w:szCs w:val="28"/>
        </w:rPr>
        <w:t>Детский сад №1</w:t>
      </w:r>
      <w:r w:rsidR="0069063C">
        <w:rPr>
          <w:bCs/>
          <w:color w:val="000000"/>
          <w:sz w:val="28"/>
          <w:szCs w:val="28"/>
        </w:rPr>
        <w:t>2</w:t>
      </w:r>
      <w:r w:rsidR="00DD6B99" w:rsidRPr="00B220F9">
        <w:rPr>
          <w:bCs/>
          <w:color w:val="000000"/>
          <w:sz w:val="28"/>
          <w:szCs w:val="28"/>
        </w:rPr>
        <w:t>»</w:t>
      </w:r>
      <w:r w:rsidRPr="00421773">
        <w:rPr>
          <w:color w:val="000000"/>
          <w:sz w:val="28"/>
          <w:szCs w:val="28"/>
        </w:rPr>
        <w:t>.</w:t>
      </w:r>
    </w:p>
    <w:p w14:paraId="3AA5EFD2" w14:textId="77777777" w:rsidR="00067F96" w:rsidRDefault="008C2888" w:rsidP="008A29DB">
      <w:pPr>
        <w:jc w:val="both"/>
        <w:rPr>
          <w:color w:val="000000"/>
          <w:sz w:val="28"/>
          <w:szCs w:val="28"/>
        </w:rPr>
      </w:pPr>
      <w:r w:rsidRPr="00421773">
        <w:rPr>
          <w:color w:val="000000"/>
          <w:sz w:val="28"/>
          <w:szCs w:val="28"/>
        </w:rPr>
        <w:t>4. Контроль исполнения приказа оставляю за собой.</w:t>
      </w:r>
      <w:r w:rsidR="00067F96">
        <w:rPr>
          <w:color w:val="000000"/>
          <w:sz w:val="28"/>
          <w:szCs w:val="28"/>
        </w:rPr>
        <w:t xml:space="preserve">                                                                </w:t>
      </w:r>
      <w:r w:rsidR="008A29DB">
        <w:rPr>
          <w:color w:val="000000"/>
          <w:sz w:val="28"/>
          <w:szCs w:val="28"/>
        </w:rPr>
        <w:t xml:space="preserve">  </w:t>
      </w:r>
    </w:p>
    <w:p w14:paraId="6B080C32" w14:textId="77777777" w:rsidR="00067F96" w:rsidRDefault="00067F96" w:rsidP="008A29DB">
      <w:pPr>
        <w:jc w:val="both"/>
        <w:rPr>
          <w:color w:val="000000"/>
          <w:sz w:val="28"/>
          <w:szCs w:val="28"/>
        </w:rPr>
      </w:pPr>
    </w:p>
    <w:p w14:paraId="766EFFC7" w14:textId="0AEE177F" w:rsidR="008A29DB" w:rsidRDefault="008A29DB" w:rsidP="008A29D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Заведующий                </w:t>
      </w:r>
      <w:r w:rsidR="0069063C">
        <w:rPr>
          <w:color w:val="000000"/>
          <w:sz w:val="28"/>
          <w:szCs w:val="28"/>
        </w:rPr>
        <w:t xml:space="preserve">                 Сулейманова Х.А.</w:t>
      </w:r>
    </w:p>
    <w:p w14:paraId="4895C6CA" w14:textId="7CF4509C" w:rsidR="00067F96" w:rsidRDefault="008C2888" w:rsidP="00421773">
      <w:pPr>
        <w:contextualSpacing/>
        <w:jc w:val="both"/>
        <w:rPr>
          <w:color w:val="000000"/>
          <w:sz w:val="28"/>
          <w:szCs w:val="28"/>
        </w:rPr>
      </w:pPr>
      <w:r w:rsidRPr="00421773">
        <w:rPr>
          <w:color w:val="000000"/>
          <w:sz w:val="28"/>
          <w:szCs w:val="28"/>
        </w:rPr>
        <w:t xml:space="preserve">С приказом </w:t>
      </w:r>
      <w:proofErr w:type="gramStart"/>
      <w:r w:rsidRPr="00421773">
        <w:rPr>
          <w:color w:val="000000"/>
          <w:sz w:val="28"/>
          <w:szCs w:val="28"/>
        </w:rPr>
        <w:t>ознакомлены</w:t>
      </w:r>
      <w:proofErr w:type="gramEnd"/>
      <w:r w:rsidRPr="00421773">
        <w:rPr>
          <w:color w:val="000000"/>
          <w:sz w:val="28"/>
          <w:szCs w:val="28"/>
        </w:rPr>
        <w:t>:</w:t>
      </w:r>
    </w:p>
    <w:p w14:paraId="2B903056" w14:textId="77777777" w:rsidR="00067F96" w:rsidRPr="006F2680" w:rsidRDefault="00067F96" w:rsidP="00067F96">
      <w:pPr>
        <w:jc w:val="both"/>
        <w:rPr>
          <w:color w:val="000000"/>
          <w:sz w:val="28"/>
          <w:szCs w:val="28"/>
        </w:rPr>
      </w:pPr>
      <w:r w:rsidRPr="006F2680">
        <w:rPr>
          <w:color w:val="000000"/>
          <w:sz w:val="28"/>
          <w:szCs w:val="28"/>
        </w:rPr>
        <w:t>Махмудова  А.М.</w:t>
      </w:r>
    </w:p>
    <w:p w14:paraId="559B255D" w14:textId="77777777" w:rsidR="00067F96" w:rsidRPr="006F2680" w:rsidRDefault="00067F96" w:rsidP="00067F96">
      <w:pPr>
        <w:jc w:val="both"/>
        <w:rPr>
          <w:color w:val="000000"/>
          <w:sz w:val="28"/>
          <w:szCs w:val="28"/>
        </w:rPr>
      </w:pPr>
      <w:r w:rsidRPr="006F2680">
        <w:rPr>
          <w:color w:val="000000"/>
          <w:sz w:val="28"/>
          <w:szCs w:val="28"/>
        </w:rPr>
        <w:t>Асланова И.Т.</w:t>
      </w:r>
    </w:p>
    <w:p w14:paraId="3BF53D9F" w14:textId="77777777" w:rsidR="00067F96" w:rsidRDefault="00067F96" w:rsidP="00067F96">
      <w:pPr>
        <w:jc w:val="both"/>
        <w:rPr>
          <w:color w:val="000000"/>
          <w:sz w:val="28"/>
          <w:szCs w:val="28"/>
        </w:rPr>
      </w:pPr>
      <w:proofErr w:type="spellStart"/>
      <w:r w:rsidRPr="006F2680">
        <w:rPr>
          <w:color w:val="000000"/>
          <w:sz w:val="28"/>
          <w:szCs w:val="28"/>
        </w:rPr>
        <w:t>Халитова</w:t>
      </w:r>
      <w:proofErr w:type="spellEnd"/>
      <w:r w:rsidRPr="006F2680">
        <w:rPr>
          <w:color w:val="000000"/>
          <w:sz w:val="28"/>
          <w:szCs w:val="28"/>
        </w:rPr>
        <w:t xml:space="preserve"> З.А</w:t>
      </w:r>
    </w:p>
    <w:p w14:paraId="2F521A75" w14:textId="08D9F2C3" w:rsidR="001D06DF" w:rsidRPr="00421773" w:rsidRDefault="001D06DF" w:rsidP="00421773">
      <w:pPr>
        <w:jc w:val="both"/>
        <w:rPr>
          <w:i/>
          <w:iCs/>
          <w:color w:val="000000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1D06DF" w:rsidRPr="00421773" w:rsidSect="008A29DB">
      <w:pgSz w:w="11900" w:h="16840"/>
      <w:pgMar w:top="28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930">
    <w:multiLevelType w:val="hybridMultilevel"/>
    <w:lvl w:ilvl="0" w:tplc="71886671">
      <w:start w:val="1"/>
      <w:numFmt w:val="decimal"/>
      <w:lvlText w:val="%1."/>
      <w:lvlJc w:val="left"/>
      <w:pPr>
        <w:ind w:left="720" w:hanging="360"/>
      </w:pPr>
    </w:lvl>
    <w:lvl w:ilvl="1" w:tplc="71886671" w:tentative="1">
      <w:start w:val="1"/>
      <w:numFmt w:val="lowerLetter"/>
      <w:lvlText w:val="%2."/>
      <w:lvlJc w:val="left"/>
      <w:pPr>
        <w:ind w:left="1440" w:hanging="360"/>
      </w:pPr>
    </w:lvl>
    <w:lvl w:ilvl="2" w:tplc="71886671" w:tentative="1">
      <w:start w:val="1"/>
      <w:numFmt w:val="lowerRoman"/>
      <w:lvlText w:val="%3."/>
      <w:lvlJc w:val="right"/>
      <w:pPr>
        <w:ind w:left="2160" w:hanging="180"/>
      </w:pPr>
    </w:lvl>
    <w:lvl w:ilvl="3" w:tplc="71886671" w:tentative="1">
      <w:start w:val="1"/>
      <w:numFmt w:val="decimal"/>
      <w:lvlText w:val="%4."/>
      <w:lvlJc w:val="left"/>
      <w:pPr>
        <w:ind w:left="2880" w:hanging="360"/>
      </w:pPr>
    </w:lvl>
    <w:lvl w:ilvl="4" w:tplc="71886671" w:tentative="1">
      <w:start w:val="1"/>
      <w:numFmt w:val="lowerLetter"/>
      <w:lvlText w:val="%5."/>
      <w:lvlJc w:val="left"/>
      <w:pPr>
        <w:ind w:left="3600" w:hanging="360"/>
      </w:pPr>
    </w:lvl>
    <w:lvl w:ilvl="5" w:tplc="71886671" w:tentative="1">
      <w:start w:val="1"/>
      <w:numFmt w:val="lowerRoman"/>
      <w:lvlText w:val="%6."/>
      <w:lvlJc w:val="right"/>
      <w:pPr>
        <w:ind w:left="4320" w:hanging="180"/>
      </w:pPr>
    </w:lvl>
    <w:lvl w:ilvl="6" w:tplc="71886671" w:tentative="1">
      <w:start w:val="1"/>
      <w:numFmt w:val="decimal"/>
      <w:lvlText w:val="%7."/>
      <w:lvlJc w:val="left"/>
      <w:pPr>
        <w:ind w:left="5040" w:hanging="360"/>
      </w:pPr>
    </w:lvl>
    <w:lvl w:ilvl="7" w:tplc="71886671" w:tentative="1">
      <w:start w:val="1"/>
      <w:numFmt w:val="lowerLetter"/>
      <w:lvlText w:val="%8."/>
      <w:lvlJc w:val="left"/>
      <w:pPr>
        <w:ind w:left="5760" w:hanging="360"/>
      </w:pPr>
    </w:lvl>
    <w:lvl w:ilvl="8" w:tplc="718866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29">
    <w:multiLevelType w:val="hybridMultilevel"/>
    <w:lvl w:ilvl="0" w:tplc="617124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0EF2EED"/>
    <w:multiLevelType w:val="hybridMultilevel"/>
    <w:tmpl w:val="B9C8E0E8"/>
    <w:lvl w:ilvl="0" w:tplc="2C54D79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18929">
    <w:abstractNumId w:val="18929"/>
  </w:num>
  <w:num w:numId="18930">
    <w:abstractNumId w:val="1893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88"/>
    <w:rsid w:val="00067F96"/>
    <w:rsid w:val="001D06DF"/>
    <w:rsid w:val="00421773"/>
    <w:rsid w:val="0069063C"/>
    <w:rsid w:val="006A634A"/>
    <w:rsid w:val="006F2680"/>
    <w:rsid w:val="008A29DB"/>
    <w:rsid w:val="008C2888"/>
    <w:rsid w:val="00981A29"/>
    <w:rsid w:val="00A83D69"/>
    <w:rsid w:val="00DD6B99"/>
    <w:rsid w:val="00E06459"/>
    <w:rsid w:val="00E2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6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8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9DB"/>
    <w:pPr>
      <w:ind w:left="720"/>
      <w:contextualSpacing/>
    </w:pPr>
  </w:style>
  <w:style w:type="paragraph" w:styleId="a4">
    <w:name w:val="No Spacing"/>
    <w:uiPriority w:val="1"/>
    <w:qFormat/>
    <w:rsid w:val="008A29DB"/>
    <w:rPr>
      <w:rFonts w:eastAsiaTheme="minorEastAsia"/>
      <w:sz w:val="22"/>
      <w:szCs w:val="22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8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9DB"/>
    <w:pPr>
      <w:ind w:left="720"/>
      <w:contextualSpacing/>
    </w:pPr>
  </w:style>
  <w:style w:type="paragraph" w:styleId="a4">
    <w:name w:val="No Spacing"/>
    <w:uiPriority w:val="1"/>
    <w:qFormat/>
    <w:rsid w:val="008A29DB"/>
    <w:rPr>
      <w:rFonts w:eastAsiaTheme="minorEastAsia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doy1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64602608" Type="http://schemas.openxmlformats.org/officeDocument/2006/relationships/footnotes" Target="footnotes.xml"/><Relationship Id="rId256096824" Type="http://schemas.openxmlformats.org/officeDocument/2006/relationships/endnotes" Target="endnotes.xml"/><Relationship Id="rId232701322" Type="http://schemas.openxmlformats.org/officeDocument/2006/relationships/comments" Target="comments.xml"/><Relationship Id="rId334559121" Type="http://schemas.microsoft.com/office/2011/relationships/commentsExtended" Target="commentsExtended.xml"/><Relationship Id="rId96785051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hUO9gNwt40AwbQVGxdHma7iCtdQ=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64602608"/>
            <mdssi:RelationshipReference SourceId="rId256096824"/>
            <mdssi:RelationshipReference SourceId="rId232701322"/>
            <mdssi:RelationshipReference SourceId="rId334559121"/>
            <mdssi:RelationshipReference SourceId="rId967850511"/>
          </Transform>
          <Transform Algorithm="http://www.w3.org/TR/2001/REC-xml-c14n-20010315"/>
        </Transforms>
        <DigestMethod Algorithm="http://www.w3.org/2000/09/xmldsig#sha1"/>
        <DigestValue>XXvE8w83UnnN+lyeeDl2BOPIpog=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prQpo4VPmNkB2boMmZlUNNHZbaI=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g8GVnS+wsgpgpAF+oui8O/zbXvE=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JIrlyElHCPhvREncAAWojl+kJlo=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aQ09wLj3Kzr2eTBjcfPw1yYGJGI=</DigestValue>
      </Reference>
      <Reference URI="/word/styles.xml?ContentType=application/vnd.openxmlformats-officedocument.wordprocessingml.styles+xml">
        <DigestMethod Algorithm="http://www.w3.org/2000/09/xmldsig#sha1"/>
        <DigestValue>7m1ZWbc3wfH+ROvuN3fVTWUFT7s=</DigestValue>
      </Reference>
      <Reference URI="/word/stylesWithEffects.xml?ContentType=application/vnd.ms-word.stylesWithEffects+xml">
        <DigestMethod Algorithm="http://www.w3.org/2000/09/xmldsig#sha1"/>
        <DigestValue>0gdOzQYCUTpB3x1UvzyP/jryF7s=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2021-09-23T11:28:47Z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Хадижат Алиева</dc:creator>
  <cp:lastModifiedBy>User</cp:lastModifiedBy>
  <cp:revision>7</cp:revision>
  <cp:lastPrinted>2021-09-09T06:37:00Z</cp:lastPrinted>
  <dcterms:created xsi:type="dcterms:W3CDTF">2021-08-26T05:53:00Z</dcterms:created>
  <dcterms:modified xsi:type="dcterms:W3CDTF">2021-09-09T06:45:00Z</dcterms:modified>
</cp:coreProperties>
</file>