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B66" w:rsidRPr="009E1B66" w:rsidRDefault="009E1B66" w:rsidP="009E1B66">
      <w:pPr>
        <w:shd w:val="clear" w:color="auto" w:fill="FFFFFF"/>
        <w:spacing w:line="326" w:lineRule="atLeast"/>
        <w:outlineLvl w:val="1"/>
        <w:rPr>
          <w:rFonts w:ascii="Verdana" w:eastAsia="Times New Roman" w:hAnsi="Verdana" w:cs="Arial"/>
          <w:color w:val="007AD0"/>
          <w:sz w:val="24"/>
          <w:szCs w:val="33"/>
          <w:lang w:eastAsia="ru-RU"/>
        </w:rPr>
      </w:pPr>
      <w:r w:rsidRPr="009E1B66">
        <w:rPr>
          <w:rFonts w:ascii="Verdana" w:eastAsia="Times New Roman" w:hAnsi="Verdana" w:cs="Arial"/>
          <w:color w:val="007AD0"/>
          <w:sz w:val="24"/>
          <w:szCs w:val="33"/>
          <w:lang w:eastAsia="ru-RU"/>
        </w:rPr>
        <w:t>Аннотации к рабочим программам педагогов и специалистов ДОУ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center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b/>
          <w:bCs/>
          <w:color w:val="555555"/>
          <w:sz w:val="20"/>
          <w:lang w:eastAsia="ru-RU"/>
        </w:rPr>
        <w:t>Аннотация к рабочим программам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Рабочие программы по реализации организованной деятельности составлены основе основной общеобразовательной программы - образовательной программы дошкольного образования ДОУ (далее - ООП ДО), разработанной в соответствии с основными нормативно-правовыми документами по дошкольному образованию: ФГОС ДО и с учетом Примерной образовательной программы дошкольного образования. Часть, формируемая участниками образовательных отношений, согласно п. 2.11, 2.12. ФГОС ДО, разработана с учетом направлений, выбранных участниками образовательных отношений из числа парциальных, иных программ и методик.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Рабочие программы построены в том числе и с учетом методических рекомендаций образовательной программы дошкольного образования «От рождения до школы», под редакцией Н.Е.Вераксы и др.,разработанной на основе ФГОС ДО, как программа обогащенного развития детей дошкольного возраста, обеспечивающая единый процесс социализации — индивидуализации личности через осознание ребенком своих потребностей, возможностей и способностей.Цель программы создать каждому ребенку в детском саду возможность для развития способностей, широкого взаимодействия с миром, активного практикования в разных видах деятельности, творческой самореализации. Данная цель реализуется в процессе разнообразных видов детской деятельности: игровой, учебной, экспериментальной, художественной, максимально конструктивной, двигательной, трудовой.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Рабочие программы обеспечивают эффективное планирование, организацию, управление образовательной деятельностью в рамках реализации современного содержания дошкольного образования в соответствии с ФГОС ДО и определяют оптимальный объем содержания образования, обоснованный выбор форм, средств и методов работы с детьми с учетом целей, задач ФГОС ДО, ООП ДО и особенностей контингента воспитанников.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Структура Рабочих программ включает в себя 3 обязательных раздела (целевой, содержательный и организационный).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b/>
          <w:bCs/>
          <w:i/>
          <w:iCs/>
          <w:color w:val="555555"/>
          <w:sz w:val="20"/>
          <w:lang w:eastAsia="ru-RU"/>
        </w:rPr>
        <w:t>Целевой раздел</w:t>
      </w: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 отражает: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-цели и задачи реализации рабочей программы;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-принципы и подходы к формированию рабочей программы;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-характеристику возрастных особенностей детей;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-характеристику детей группы;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-планируемые результаты освоения программы: целевые ориентиры образования и критерии достижения целевых ориентиров в соответствии с возрастной категорией.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b/>
          <w:bCs/>
          <w:i/>
          <w:iCs/>
          <w:color w:val="555555"/>
          <w:sz w:val="20"/>
          <w:lang w:eastAsia="ru-RU"/>
        </w:rPr>
        <w:t>Содержательный раздел </w:t>
      </w: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включает:</w:t>
      </w:r>
      <w:r w:rsidRPr="009E1B66">
        <w:rPr>
          <w:rFonts w:ascii="Verdana" w:eastAsia="Times New Roman" w:hAnsi="Verdana" w:cs="Tahoma"/>
          <w:noProof/>
          <w:color w:val="007AD0"/>
          <w:sz w:val="14"/>
          <w:szCs w:val="19"/>
          <w:lang w:eastAsia="ru-RU"/>
        </w:rPr>
        <w:drawing>
          <wp:inline distT="0" distB="0" distL="0" distR="0">
            <wp:extent cx="8890" cy="8890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-образовательную деятельность в соответствии с направлениями развития ребенка (в пяти образовательных областях: физическое развитие, познавательное развитие, речевое развитие, социально-коммуникативное развитие, художественно-эстетическое развитие);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-календарно-тематический план;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-особенности образовательной деятельности разных видов и культурных практик;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lastRenderedPageBreak/>
        <w:t>-особенности взаимодействия педагогов с семьями воспитанников.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b/>
          <w:bCs/>
          <w:i/>
          <w:iCs/>
          <w:color w:val="555555"/>
          <w:sz w:val="24"/>
          <w:lang w:eastAsia="ru-RU"/>
        </w:rPr>
        <w:t>Организационный раздел </w:t>
      </w: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содержит: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-комплексно-тематический план;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-режим дня;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-расписание непрерывной образовательной деятельности.</w:t>
      </w:r>
    </w:p>
    <w:p w:rsidR="009E1B66" w:rsidRPr="009E1B66" w:rsidRDefault="009E1B66" w:rsidP="009E1B66">
      <w:pPr>
        <w:shd w:val="clear" w:color="auto" w:fill="FFFFFF"/>
        <w:spacing w:after="0" w:line="330" w:lineRule="atLeast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-особенности формирования развивающей предметно-пространственной среды по образовательным областям в соответствии с возрастной категорией.</w:t>
      </w:r>
    </w:p>
    <w:p w:rsidR="009E1B66" w:rsidRPr="009E1B66" w:rsidRDefault="009E1B66" w:rsidP="009E1B66">
      <w:pPr>
        <w:shd w:val="clear" w:color="auto" w:fill="FFFFFF"/>
        <w:spacing w:line="330" w:lineRule="atLeast"/>
        <w:ind w:firstLine="709"/>
        <w:jc w:val="both"/>
        <w:rPr>
          <w:rFonts w:ascii="Verdana" w:eastAsia="Times New Roman" w:hAnsi="Verdana" w:cs="Tahoma"/>
          <w:color w:val="555555"/>
          <w:sz w:val="14"/>
          <w:szCs w:val="19"/>
          <w:lang w:eastAsia="ru-RU"/>
        </w:rPr>
      </w:pPr>
      <w:r w:rsidRPr="009E1B66">
        <w:rPr>
          <w:rFonts w:ascii="Verdana" w:eastAsia="Times New Roman" w:hAnsi="Verdana" w:cs="Tahoma"/>
          <w:color w:val="555555"/>
          <w:sz w:val="20"/>
          <w:szCs w:val="28"/>
          <w:lang w:eastAsia="ru-RU"/>
        </w:rPr>
        <w:t>Реализация программы обеспечивает развитие личности дошкольников лет в различных видах общения и деятельности с учетом их возрастных, индивидуальных психологических и физиологических особенностей. Основное содержание программы дополнено примерным планом взаимодействия педагогов с родительской общественностью.</w:t>
      </w:r>
    </w:p>
    <w:p w:rsidR="000711D6" w:rsidRPr="009E1B66" w:rsidRDefault="000711D6">
      <w:pPr>
        <w:rPr>
          <w:rFonts w:ascii="Verdana" w:hAnsi="Verdana"/>
          <w:sz w:val="16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603332450510203670830559428146817986133868575893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Халимат Абдулмеджидовна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0711D6" w:rsidRPr="009E1B66" w:rsidSect="00071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0448">
    <w:multiLevelType w:val="hybridMultilevel"/>
    <w:lvl w:ilvl="0" w:tplc="77441657">
      <w:start w:val="1"/>
      <w:numFmt w:val="decimal"/>
      <w:lvlText w:val="%1."/>
      <w:lvlJc w:val="left"/>
      <w:pPr>
        <w:ind w:left="720" w:hanging="360"/>
      </w:pPr>
    </w:lvl>
    <w:lvl w:ilvl="1" w:tplc="77441657" w:tentative="1">
      <w:start w:val="1"/>
      <w:numFmt w:val="lowerLetter"/>
      <w:lvlText w:val="%2."/>
      <w:lvlJc w:val="left"/>
      <w:pPr>
        <w:ind w:left="1440" w:hanging="360"/>
      </w:pPr>
    </w:lvl>
    <w:lvl w:ilvl="2" w:tplc="77441657" w:tentative="1">
      <w:start w:val="1"/>
      <w:numFmt w:val="lowerRoman"/>
      <w:lvlText w:val="%3."/>
      <w:lvlJc w:val="right"/>
      <w:pPr>
        <w:ind w:left="2160" w:hanging="180"/>
      </w:pPr>
    </w:lvl>
    <w:lvl w:ilvl="3" w:tplc="77441657" w:tentative="1">
      <w:start w:val="1"/>
      <w:numFmt w:val="decimal"/>
      <w:lvlText w:val="%4."/>
      <w:lvlJc w:val="left"/>
      <w:pPr>
        <w:ind w:left="2880" w:hanging="360"/>
      </w:pPr>
    </w:lvl>
    <w:lvl w:ilvl="4" w:tplc="77441657" w:tentative="1">
      <w:start w:val="1"/>
      <w:numFmt w:val="lowerLetter"/>
      <w:lvlText w:val="%5."/>
      <w:lvlJc w:val="left"/>
      <w:pPr>
        <w:ind w:left="3600" w:hanging="360"/>
      </w:pPr>
    </w:lvl>
    <w:lvl w:ilvl="5" w:tplc="77441657" w:tentative="1">
      <w:start w:val="1"/>
      <w:numFmt w:val="lowerRoman"/>
      <w:lvlText w:val="%6."/>
      <w:lvlJc w:val="right"/>
      <w:pPr>
        <w:ind w:left="4320" w:hanging="180"/>
      </w:pPr>
    </w:lvl>
    <w:lvl w:ilvl="6" w:tplc="77441657" w:tentative="1">
      <w:start w:val="1"/>
      <w:numFmt w:val="decimal"/>
      <w:lvlText w:val="%7."/>
      <w:lvlJc w:val="left"/>
      <w:pPr>
        <w:ind w:left="5040" w:hanging="360"/>
      </w:pPr>
    </w:lvl>
    <w:lvl w:ilvl="7" w:tplc="77441657" w:tentative="1">
      <w:start w:val="1"/>
      <w:numFmt w:val="lowerLetter"/>
      <w:lvlText w:val="%8."/>
      <w:lvlJc w:val="left"/>
      <w:pPr>
        <w:ind w:left="5760" w:hanging="360"/>
      </w:pPr>
    </w:lvl>
    <w:lvl w:ilvl="8" w:tplc="7744165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47">
    <w:multiLevelType w:val="hybridMultilevel"/>
    <w:lvl w:ilvl="0" w:tplc="88399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0447">
    <w:abstractNumId w:val="20447"/>
  </w:num>
  <w:num w:numId="20448">
    <w:abstractNumId w:val="2044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9E1B66"/>
    <w:rsid w:val="000711D6"/>
    <w:rsid w:val="000F64E0"/>
    <w:rsid w:val="009E1B66"/>
    <w:rsid w:val="00D32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BF9"/>
  </w:style>
  <w:style w:type="paragraph" w:styleId="2">
    <w:name w:val="heading 2"/>
    <w:basedOn w:val="a"/>
    <w:link w:val="20"/>
    <w:uiPriority w:val="9"/>
    <w:qFormat/>
    <w:rsid w:val="009E1B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1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E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1B66"/>
    <w:rPr>
      <w:b/>
      <w:bCs/>
    </w:rPr>
  </w:style>
  <w:style w:type="character" w:styleId="a5">
    <w:name w:val="Emphasis"/>
    <w:basedOn w:val="a0"/>
    <w:uiPriority w:val="20"/>
    <w:qFormat/>
    <w:rsid w:val="009E1B6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E1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1B66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8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8531"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3258"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Relationship Id="rId144029788" Type="http://schemas.openxmlformats.org/officeDocument/2006/relationships/numbering" Target="numbering.xml"/><Relationship Id="rId469016490" Type="http://schemas.openxmlformats.org/officeDocument/2006/relationships/footnotes" Target="footnotes.xml"/><Relationship Id="rId172144784" Type="http://schemas.openxmlformats.org/officeDocument/2006/relationships/endnotes" Target="endnotes.xml"/><Relationship Id="rId717406865" Type="http://schemas.openxmlformats.org/officeDocument/2006/relationships/comments" Target="comments.xml"/><Relationship Id="rId538658333" Type="http://schemas.microsoft.com/office/2011/relationships/commentsExtended" Target="commentsExtended.xml"/><Relationship Id="rId86999554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RwLrZENalxbgsw6vCz8XQ3YdsQA=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</SignatureValue>
  <KeyInfo>
    <X509Data>
      <X509Certificate>MIIFujCCA6ICFGmuXN4bNSDagNvjEsKHZo/19nyVMA0GCSqGSIb3DQEBCwUAMIGQ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44029788"/>
            <mdssi:RelationshipReference SourceId="rId469016490"/>
            <mdssi:RelationshipReference SourceId="rId172144784"/>
            <mdssi:RelationshipReference SourceId="rId717406865"/>
            <mdssi:RelationshipReference SourceId="rId538658333"/>
            <mdssi:RelationshipReference SourceId="rId869995544"/>
          </Transform>
          <Transform Algorithm="http://www.w3.org/TR/2001/REC-xml-c14n-20010315"/>
        </Transforms>
        <DigestMethod Algorithm="http://www.w3.org/2000/09/xmldsig#sha1"/>
        <DigestValue>3Qy+2onizwsCPgtFNUhdhqAqzxM=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TPbNaYp3JaNNJVDjzCLwC+Xb5rM=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sI1rWm6uJND6ccHN3wvr8+++PLE=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png?ContentType=image/png">
        <DigestMethod Algorithm="http://www.w3.org/2000/09/xmldsig#sha1"/>
        <DigestValue>wZhq88JmCbi32JM/mcUcGonp6ms=</DigestValue>
      </Reference>
      <Reference URI="/word/numbering.xml?ContentType=application/vnd.openxmlformats-officedocument.wordprocessingml.numbering+xml">
        <DigestMethod Algorithm="http://www.w3.org/2000/09/xmldsig#sha1"/>
        <DigestValue>jHnFzbJy6H0mBY0CFomZqGvOY8o=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nNY9uxl0oIapJ3Z924+Ve629bNg=</DigestValue>
      </Reference>
      <Reference URI="/word/styles.xml?ContentType=application/vnd.openxmlformats-officedocument.wordprocessingml.styles+xml">
        <DigestMethod Algorithm="http://www.w3.org/2000/09/xmldsig#sha1"/>
        <DigestValue>OE/65EqO33XaH4Lq6V2ViB53ds0=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uy3hrVcIgj1rYEeDWB4JflcV8R0=</DigestValue>
      </Reference>
    </Manifest>
    <SignatureProperties>
      <SignatureProperty Id="idSignatureTime" Target="#idPackageSignature">
        <mdssi:SignatureTime>
          <mdssi:Format>YYYY-MM-DDThh:mm:ssTZD</mdssi:Format>
          <mdssi:Value>2021-04-05T20:54:42Z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2021-04-05T19:53:00Z</dcterms:created>
  <dcterms:modified xsi:type="dcterms:W3CDTF">2021-04-05T19:56:00Z</dcterms:modified>
</cp:coreProperties>
</file>