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CB6" w:rsidRPr="00CC6A13" w:rsidRDefault="00217CB6" w:rsidP="00217CB6">
      <w:pPr>
        <w:jc w:val="center"/>
        <w:rPr>
          <w:sz w:val="28"/>
          <w:szCs w:val="28"/>
        </w:rPr>
      </w:pPr>
      <w:r w:rsidRPr="00CC6A13">
        <w:rPr>
          <w:sz w:val="28"/>
          <w:szCs w:val="28"/>
        </w:rPr>
        <w:t xml:space="preserve">Муниципальное </w:t>
      </w:r>
      <w:r w:rsidR="000C2FA1">
        <w:rPr>
          <w:sz w:val="28"/>
          <w:szCs w:val="28"/>
        </w:rPr>
        <w:t xml:space="preserve">казенное </w:t>
      </w:r>
      <w:r w:rsidRPr="00CC6A13">
        <w:rPr>
          <w:sz w:val="28"/>
          <w:szCs w:val="28"/>
        </w:rPr>
        <w:t xml:space="preserve">дошкольное образовательное учреждение </w:t>
      </w:r>
    </w:p>
    <w:p w:rsidR="00217CB6" w:rsidRPr="00CC6A13" w:rsidRDefault="00217CB6" w:rsidP="00217CB6">
      <w:pPr>
        <w:jc w:val="center"/>
        <w:rPr>
          <w:sz w:val="28"/>
          <w:szCs w:val="28"/>
        </w:rPr>
      </w:pPr>
      <w:r w:rsidRPr="00CC6A13">
        <w:rPr>
          <w:sz w:val="28"/>
          <w:szCs w:val="28"/>
        </w:rPr>
        <w:t>«</w:t>
      </w:r>
      <w:r w:rsidR="000C2FA1">
        <w:rPr>
          <w:sz w:val="28"/>
          <w:szCs w:val="28"/>
        </w:rPr>
        <w:t>Центр развития ребенка-Детский сад №12»</w:t>
      </w:r>
    </w:p>
    <w:p w:rsidR="00217CB6" w:rsidRPr="00CC6A13" w:rsidRDefault="00217CB6" w:rsidP="00217CB6">
      <w:pPr>
        <w:rPr>
          <w:sz w:val="28"/>
          <w:szCs w:val="28"/>
        </w:rPr>
      </w:pPr>
    </w:p>
    <w:p w:rsidR="00217CB6" w:rsidRDefault="00217CB6" w:rsidP="00217CB6"/>
    <w:p w:rsidR="00CC6A13" w:rsidRDefault="00CC6A13" w:rsidP="00217CB6"/>
    <w:p w:rsidR="00217CB6" w:rsidRDefault="00217CB6" w:rsidP="00217CB6"/>
    <w:p w:rsidR="00217CB6" w:rsidRDefault="00217CB6" w:rsidP="00217CB6">
      <w:r>
        <w:t xml:space="preserve">Принято:                                                                       </w:t>
      </w:r>
      <w:r w:rsidR="000C2FA1">
        <w:t xml:space="preserve">                                        </w:t>
      </w:r>
      <w:r>
        <w:t xml:space="preserve"> Утверждено:</w:t>
      </w:r>
    </w:p>
    <w:p w:rsidR="00217CB6" w:rsidRDefault="00217CB6" w:rsidP="00217CB6">
      <w:pPr>
        <w:rPr>
          <w:lang w:eastAsia="en-US"/>
        </w:rPr>
      </w:pPr>
      <w:r>
        <w:t xml:space="preserve">на заседании педагогического совета                       </w:t>
      </w:r>
      <w:r w:rsidR="006F6DEB">
        <w:t xml:space="preserve"> </w:t>
      </w:r>
      <w:r>
        <w:t xml:space="preserve"> </w:t>
      </w:r>
      <w:r w:rsidR="000C2FA1">
        <w:t xml:space="preserve">                                        </w:t>
      </w:r>
      <w:r w:rsidR="00B46882" w:rsidRPr="00B46882">
        <w:rPr>
          <w:lang w:eastAsia="en-US"/>
        </w:rPr>
        <w:t xml:space="preserve">приказом заведующего </w:t>
      </w:r>
    </w:p>
    <w:p w:rsidR="00217CB6" w:rsidRDefault="00194050" w:rsidP="00217CB6">
      <w:r>
        <w:t xml:space="preserve">протокол № 1 </w:t>
      </w:r>
      <w:r w:rsidR="00361C27">
        <w:t xml:space="preserve"> от  29.08.2019</w:t>
      </w:r>
      <w:r w:rsidR="00217CB6">
        <w:t xml:space="preserve"> г.                             </w:t>
      </w:r>
      <w:r w:rsidR="00361C27">
        <w:t xml:space="preserve">     </w:t>
      </w:r>
      <w:r w:rsidR="006F6DEB">
        <w:t xml:space="preserve"> </w:t>
      </w:r>
      <w:bookmarkStart w:id="0" w:name="_GoBack"/>
      <w:bookmarkEnd w:id="0"/>
      <w:r w:rsidR="000C2FA1">
        <w:t xml:space="preserve">                                         </w:t>
      </w:r>
      <w:r w:rsidR="0005280E">
        <w:t>от  29</w:t>
      </w:r>
      <w:r w:rsidR="00CE2792">
        <w:t>.08.201</w:t>
      </w:r>
      <w:r w:rsidR="00984465">
        <w:t>9</w:t>
      </w:r>
      <w:r w:rsidR="00217CB6">
        <w:t xml:space="preserve"> г.</w:t>
      </w:r>
    </w:p>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Pr="00196C18" w:rsidRDefault="00217CB6" w:rsidP="00217CB6">
      <w:pPr>
        <w:rPr>
          <w:sz w:val="32"/>
          <w:szCs w:val="32"/>
        </w:rPr>
      </w:pPr>
    </w:p>
    <w:p w:rsidR="00217CB6" w:rsidRPr="00194050" w:rsidRDefault="00CF1663" w:rsidP="00217CB6">
      <w:pPr>
        <w:pStyle w:val="a3"/>
        <w:spacing w:before="0" w:beforeAutospacing="0" w:after="0" w:afterAutospacing="0"/>
        <w:jc w:val="center"/>
        <w:rPr>
          <w:b/>
          <w:smallCaps/>
          <w:sz w:val="40"/>
          <w:szCs w:val="40"/>
        </w:rPr>
      </w:pPr>
      <w:r w:rsidRPr="00194050">
        <w:rPr>
          <w:b/>
          <w:smallCaps/>
          <w:sz w:val="40"/>
          <w:szCs w:val="40"/>
        </w:rPr>
        <w:t>ГОДОВОЙ</w:t>
      </w:r>
      <w:r w:rsidR="000C2FA1">
        <w:rPr>
          <w:b/>
          <w:smallCaps/>
          <w:sz w:val="40"/>
          <w:szCs w:val="40"/>
        </w:rPr>
        <w:t xml:space="preserve"> </w:t>
      </w:r>
      <w:r w:rsidRPr="00194050">
        <w:rPr>
          <w:b/>
          <w:smallCaps/>
          <w:sz w:val="40"/>
          <w:szCs w:val="40"/>
        </w:rPr>
        <w:t xml:space="preserve"> КАЛЕНДАРНЫЙ </w:t>
      </w:r>
      <w:r w:rsidR="000C2FA1">
        <w:rPr>
          <w:b/>
          <w:smallCaps/>
          <w:sz w:val="40"/>
          <w:szCs w:val="40"/>
        </w:rPr>
        <w:t xml:space="preserve"> </w:t>
      </w:r>
      <w:r w:rsidRPr="00194050">
        <w:rPr>
          <w:b/>
          <w:smallCaps/>
          <w:sz w:val="40"/>
          <w:szCs w:val="40"/>
        </w:rPr>
        <w:t>УЧЕБНЫЙ ГРАФИК</w:t>
      </w:r>
    </w:p>
    <w:p w:rsidR="00217CB6" w:rsidRPr="00194050" w:rsidRDefault="00194050" w:rsidP="00194050">
      <w:pPr>
        <w:pStyle w:val="a3"/>
        <w:spacing w:before="0" w:beforeAutospacing="0" w:after="0" w:afterAutospacing="0"/>
        <w:jc w:val="center"/>
        <w:rPr>
          <w:b/>
          <w:sz w:val="40"/>
          <w:szCs w:val="40"/>
        </w:rPr>
      </w:pPr>
      <w:r w:rsidRPr="00194050">
        <w:rPr>
          <w:b/>
          <w:color w:val="000000"/>
          <w:sz w:val="40"/>
          <w:szCs w:val="40"/>
        </w:rPr>
        <w:t>М</w:t>
      </w:r>
      <w:r w:rsidR="000C2FA1">
        <w:rPr>
          <w:b/>
          <w:color w:val="000000"/>
          <w:sz w:val="40"/>
          <w:szCs w:val="40"/>
        </w:rPr>
        <w:t>К</w:t>
      </w:r>
      <w:r w:rsidRPr="00194050">
        <w:rPr>
          <w:b/>
          <w:color w:val="000000"/>
          <w:sz w:val="40"/>
          <w:szCs w:val="40"/>
        </w:rPr>
        <w:t>ДОУ «</w:t>
      </w:r>
      <w:r w:rsidR="000C2FA1">
        <w:rPr>
          <w:b/>
          <w:color w:val="000000"/>
          <w:sz w:val="40"/>
          <w:szCs w:val="40"/>
        </w:rPr>
        <w:t xml:space="preserve">ЦРР-Детский сад №12» </w:t>
      </w:r>
    </w:p>
    <w:p w:rsidR="00217CB6" w:rsidRPr="00194050" w:rsidRDefault="00361C27" w:rsidP="00217CB6">
      <w:pPr>
        <w:pStyle w:val="a3"/>
        <w:spacing w:before="0" w:beforeAutospacing="0" w:after="0" w:afterAutospacing="0"/>
        <w:jc w:val="center"/>
        <w:rPr>
          <w:b/>
          <w:smallCaps/>
          <w:sz w:val="40"/>
          <w:szCs w:val="40"/>
        </w:rPr>
      </w:pPr>
      <w:r>
        <w:rPr>
          <w:b/>
          <w:smallCaps/>
          <w:sz w:val="40"/>
          <w:szCs w:val="40"/>
        </w:rPr>
        <w:t>на 2019 – 2020</w:t>
      </w:r>
      <w:r w:rsidR="00CF1663" w:rsidRPr="00194050">
        <w:rPr>
          <w:b/>
          <w:smallCaps/>
          <w:sz w:val="40"/>
          <w:szCs w:val="40"/>
        </w:rPr>
        <w:t xml:space="preserve"> учебный год</w:t>
      </w:r>
    </w:p>
    <w:p w:rsidR="00217CB6" w:rsidRPr="00196C18" w:rsidRDefault="00217CB6" w:rsidP="00217CB6">
      <w:pPr>
        <w:rPr>
          <w:b/>
          <w:sz w:val="32"/>
          <w:szCs w:val="32"/>
        </w:rPr>
      </w:pPr>
    </w:p>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217CB6" w:rsidRDefault="00217CB6" w:rsidP="00217CB6"/>
    <w:p w:rsidR="00CE2792" w:rsidRDefault="00CE2792" w:rsidP="00217CB6"/>
    <w:p w:rsidR="00CE2792" w:rsidRDefault="00CE2792" w:rsidP="00217CB6"/>
    <w:p w:rsidR="000C2FA1" w:rsidRDefault="000C2FA1" w:rsidP="000C2FA1">
      <w:pPr>
        <w:jc w:val="center"/>
      </w:pPr>
      <w:r>
        <w:t>г.Избербаш</w:t>
      </w:r>
    </w:p>
    <w:p w:rsidR="00217CB6" w:rsidRDefault="00217CB6" w:rsidP="00217CB6"/>
    <w:p w:rsidR="00217CB6" w:rsidRPr="0071088F" w:rsidRDefault="00217CB6" w:rsidP="00217CB6">
      <w:pPr>
        <w:jc w:val="center"/>
      </w:pPr>
      <w:r w:rsidRPr="0071088F">
        <w:rPr>
          <w:b/>
          <w:bCs/>
        </w:rPr>
        <w:lastRenderedPageBreak/>
        <w:t>Пояснительная  записка</w:t>
      </w:r>
    </w:p>
    <w:p w:rsidR="00217CB6" w:rsidRPr="0071088F" w:rsidRDefault="00217CB6" w:rsidP="00217CB6">
      <w:pPr>
        <w:jc w:val="both"/>
      </w:pPr>
      <w:r w:rsidRPr="0071088F">
        <w:rPr>
          <w:b/>
          <w:bCs/>
        </w:rPr>
        <w:t> </w:t>
      </w:r>
    </w:p>
    <w:p w:rsidR="00217CB6" w:rsidRPr="0071088F" w:rsidRDefault="00217CB6" w:rsidP="00217CB6">
      <w:pPr>
        <w:spacing w:line="360" w:lineRule="auto"/>
        <w:jc w:val="both"/>
      </w:pPr>
      <w:r w:rsidRPr="0071088F">
        <w:t xml:space="preserve">   </w:t>
      </w:r>
      <w:r>
        <w:t>Годовой календарный учебный график образ</w:t>
      </w:r>
      <w:r w:rsidR="00984465">
        <w:t>овательной деятельности  на 2019 – 2020</w:t>
      </w:r>
      <w:r w:rsidRPr="0071088F">
        <w:t xml:space="preserve"> учебный год разработан в соответствии с:</w:t>
      </w:r>
    </w:p>
    <w:p w:rsidR="00217CB6" w:rsidRPr="0071088F" w:rsidRDefault="00217CB6" w:rsidP="00217CB6">
      <w:pPr>
        <w:spacing w:line="360" w:lineRule="auto"/>
        <w:jc w:val="both"/>
      </w:pPr>
      <w:r w:rsidRPr="0071088F">
        <w:t>- Федеральным законом от 29.12.2012г. № 273-ФЗ «Об образовании в Российской Федерации»;</w:t>
      </w:r>
    </w:p>
    <w:p w:rsidR="00217CB6" w:rsidRPr="0071088F" w:rsidRDefault="00217CB6" w:rsidP="00217CB6">
      <w:pPr>
        <w:spacing w:line="360" w:lineRule="auto"/>
        <w:jc w:val="both"/>
      </w:pPr>
      <w:r w:rsidRPr="0071088F">
        <w:t>- Приказом Министерства образования и науки Российской Федерации от 30.08.2013 № 1014  «Об утверждении порядка организации и осуществления образовательной деятельности по основным общеобразовательным программах- образовательным программам дошкольного образования»;</w:t>
      </w:r>
    </w:p>
    <w:p w:rsidR="00217CB6" w:rsidRPr="0071088F" w:rsidRDefault="00217CB6" w:rsidP="00217CB6">
      <w:pPr>
        <w:spacing w:line="360" w:lineRule="auto"/>
        <w:jc w:val="both"/>
      </w:pPr>
      <w:r w:rsidRPr="0071088F">
        <w:t xml:space="preserve">- </w:t>
      </w:r>
      <w:r>
        <w:t>О</w:t>
      </w:r>
      <w:r w:rsidRPr="0071088F">
        <w:t>сновной общеобразовательной программой</w:t>
      </w:r>
      <w:r>
        <w:t xml:space="preserve"> ДОУ, разработанной в соответствии с п</w:t>
      </w:r>
      <w:r w:rsidRPr="0071088F">
        <w:t xml:space="preserve">римерной основной общеобразовательной программой «От рождения до школы» под редакцией Н.Е. Вераксы, </w:t>
      </w:r>
      <w:r>
        <w:t>Т.С. Комаровой, М.А. Васильевой разработанной в соответствии с ФГОС ДО.</w:t>
      </w:r>
    </w:p>
    <w:p w:rsidR="00217CB6" w:rsidRPr="0071088F" w:rsidRDefault="00217CB6" w:rsidP="00217CB6">
      <w:pPr>
        <w:spacing w:line="360" w:lineRule="auto"/>
        <w:jc w:val="both"/>
      </w:pPr>
      <w:r w:rsidRPr="0071088F">
        <w:t>- Санитарно-эпидемиологическими правилами и нормативами СанПиН 2.4.1.3049-13 «Санитарно-эпидемиологические требования к устройству, содержанию и организации режима работы дошкольных об</w:t>
      </w:r>
      <w:r>
        <w:t>разовательных учреждений», от 15</w:t>
      </w:r>
      <w:r w:rsidRPr="0071088F">
        <w:t>.05.2013г.</w:t>
      </w:r>
      <w:r>
        <w:t xml:space="preserve"> №</w:t>
      </w:r>
      <w:r w:rsidR="00AE40DC">
        <w:t xml:space="preserve"> </w:t>
      </w:r>
      <w:r>
        <w:t>26</w:t>
      </w:r>
      <w:r w:rsidRPr="0071088F">
        <w:t>;</w:t>
      </w:r>
    </w:p>
    <w:p w:rsidR="00217CB6" w:rsidRPr="0071088F" w:rsidRDefault="00217CB6" w:rsidP="00217CB6">
      <w:pPr>
        <w:spacing w:line="360" w:lineRule="auto"/>
        <w:jc w:val="both"/>
      </w:pPr>
      <w:r w:rsidRPr="0071088F">
        <w:t>- Приказом Министерства образования и науки Российской Федерации от 17.10.2013 № 1155 «Об утверждении  федерального государственного стандарта   дошкольного образования».</w:t>
      </w:r>
    </w:p>
    <w:p w:rsidR="00217CB6" w:rsidRPr="0071088F" w:rsidRDefault="00217CB6" w:rsidP="00217CB6">
      <w:pPr>
        <w:spacing w:line="360" w:lineRule="auto"/>
        <w:jc w:val="both"/>
      </w:pPr>
      <w:r w:rsidRPr="0071088F">
        <w:t>-Письмом  «Комментарии к ФГОС дошкольного образования» Министерства образования и науки Российской Федерации от 28.02.2014 г. № 08-249</w:t>
      </w:r>
    </w:p>
    <w:p w:rsidR="00217CB6" w:rsidRPr="0071088F" w:rsidRDefault="00217CB6" w:rsidP="00217CB6">
      <w:pPr>
        <w:spacing w:line="360" w:lineRule="auto"/>
        <w:jc w:val="both"/>
      </w:pPr>
      <w:r>
        <w:t>       Годовой календарный учебный график образ</w:t>
      </w:r>
      <w:r w:rsidR="00A01DA3">
        <w:t xml:space="preserve">овательной деятельности  на 2019 – 2020 </w:t>
      </w:r>
      <w:r w:rsidRPr="0071088F">
        <w:t>учебный год является нормативным актом, устанавливающим перечень образовательных областей и объём учебного времени, отводимого на проведение непосредственно образовательной деятельности.</w:t>
      </w:r>
    </w:p>
    <w:p w:rsidR="00217CB6" w:rsidRDefault="00217CB6" w:rsidP="00217CB6">
      <w:pPr>
        <w:spacing w:line="360" w:lineRule="auto"/>
        <w:jc w:val="both"/>
      </w:pPr>
      <w:r>
        <w:t>      </w:t>
      </w:r>
      <w:r w:rsidRPr="0071088F">
        <w:t xml:space="preserve">Учебный год начинается с 1 сентября и заканчивается </w:t>
      </w:r>
      <w:r>
        <w:t>31</w:t>
      </w:r>
      <w:r w:rsidRPr="0071088F">
        <w:t xml:space="preserve"> мая. </w:t>
      </w:r>
    </w:p>
    <w:p w:rsidR="00217CB6" w:rsidRPr="0071088F" w:rsidRDefault="00217CB6" w:rsidP="00217CB6">
      <w:pPr>
        <w:spacing w:line="360" w:lineRule="auto"/>
        <w:ind w:firstLine="360"/>
        <w:jc w:val="both"/>
      </w:pPr>
      <w:r w:rsidRPr="0071088F">
        <w:t>Детский сад работает в режиме пятидневной рабочей недели.</w:t>
      </w:r>
    </w:p>
    <w:p w:rsidR="00217CB6" w:rsidRDefault="00217CB6" w:rsidP="00217CB6">
      <w:pPr>
        <w:spacing w:line="360" w:lineRule="auto"/>
        <w:jc w:val="both"/>
      </w:pPr>
      <w:r w:rsidRPr="0071088F">
        <w:t> </w:t>
      </w:r>
      <w:r>
        <w:t>Основными задачами годового календарного графика являются:</w:t>
      </w:r>
    </w:p>
    <w:p w:rsidR="00217CB6" w:rsidRDefault="00217CB6" w:rsidP="00217CB6">
      <w:pPr>
        <w:spacing w:line="360" w:lineRule="auto"/>
        <w:jc w:val="both"/>
      </w:pPr>
      <w:r>
        <w:t>1. Регулирование объема образовательной нагрузки.</w:t>
      </w:r>
    </w:p>
    <w:p w:rsidR="00217CB6" w:rsidRDefault="00217CB6" w:rsidP="00217CB6">
      <w:pPr>
        <w:spacing w:line="360" w:lineRule="auto"/>
        <w:jc w:val="both"/>
      </w:pPr>
      <w:r>
        <w:t>2. Реализация ФГОС к содержанию и организации образовательного процесса ДОУ.</w:t>
      </w:r>
    </w:p>
    <w:p w:rsidR="00217CB6" w:rsidRDefault="00217CB6" w:rsidP="00217CB6">
      <w:pPr>
        <w:spacing w:line="360" w:lineRule="auto"/>
        <w:jc w:val="both"/>
      </w:pPr>
      <w:r>
        <w:t>3. Обеспечение углубленной работы по приоритетному направлению деятельности ДОУ.</w:t>
      </w:r>
    </w:p>
    <w:p w:rsidR="00217CB6" w:rsidRDefault="00217CB6" w:rsidP="00217CB6">
      <w:pPr>
        <w:spacing w:line="360" w:lineRule="auto"/>
        <w:jc w:val="both"/>
      </w:pPr>
      <w:r>
        <w:t>4. Обеспечение единства всех компонентов (федерального, регионального и институционального)</w:t>
      </w:r>
    </w:p>
    <w:p w:rsidR="00217CB6" w:rsidRPr="0071088F" w:rsidRDefault="008772E4" w:rsidP="00217CB6">
      <w:pPr>
        <w:spacing w:line="360" w:lineRule="auto"/>
        <w:ind w:firstLine="360"/>
        <w:jc w:val="both"/>
      </w:pPr>
      <w:r>
        <w:t xml:space="preserve"> В 201</w:t>
      </w:r>
      <w:r w:rsidR="00361C27">
        <w:t>9-2020</w:t>
      </w:r>
      <w:r w:rsidR="00217CB6" w:rsidRPr="0071088F">
        <w:t xml:space="preserve"> </w:t>
      </w:r>
      <w:r w:rsidR="00A01DA3">
        <w:t>уч.</w:t>
      </w:r>
      <w:r w:rsidR="00217CB6" w:rsidRPr="0071088F">
        <w:t>г. в  М</w:t>
      </w:r>
      <w:r w:rsidR="00217CB6">
        <w:t xml:space="preserve">ДОУ </w:t>
      </w:r>
      <w:r w:rsidR="000C2FA1">
        <w:t>функционирует 12</w:t>
      </w:r>
      <w:r w:rsidR="005D1949">
        <w:t xml:space="preserve"> </w:t>
      </w:r>
      <w:r w:rsidR="00217CB6">
        <w:t xml:space="preserve">групп общеразвивающей направленности, </w:t>
      </w:r>
      <w:r w:rsidR="00217CB6" w:rsidRPr="0071088F">
        <w:t>укомплектованных в соответствии с возрастными нормами:</w:t>
      </w:r>
    </w:p>
    <w:p w:rsidR="00CC6A13" w:rsidRDefault="00CC6A13" w:rsidP="00217CB6">
      <w:pPr>
        <w:numPr>
          <w:ilvl w:val="0"/>
          <w:numId w:val="1"/>
        </w:numPr>
        <w:spacing w:line="360" w:lineRule="auto"/>
        <w:ind w:left="0" w:firstLine="0"/>
        <w:jc w:val="both"/>
      </w:pPr>
      <w:r>
        <w:t xml:space="preserve">1 младшая – </w:t>
      </w:r>
      <w:r w:rsidR="000C2FA1">
        <w:t>2 группы</w:t>
      </w:r>
      <w:r w:rsidR="00CE2792">
        <w:t xml:space="preserve"> </w:t>
      </w:r>
      <w:r>
        <w:t>(2-3 года)</w:t>
      </w:r>
    </w:p>
    <w:p w:rsidR="00217CB6" w:rsidRPr="0071088F" w:rsidRDefault="00217CB6" w:rsidP="00217CB6">
      <w:pPr>
        <w:numPr>
          <w:ilvl w:val="0"/>
          <w:numId w:val="1"/>
        </w:numPr>
        <w:spacing w:line="360" w:lineRule="auto"/>
        <w:ind w:left="0" w:firstLine="0"/>
        <w:jc w:val="both"/>
      </w:pPr>
      <w:r>
        <w:t xml:space="preserve">вторая младшая группа – </w:t>
      </w:r>
      <w:r w:rsidRPr="0071088F">
        <w:t> </w:t>
      </w:r>
      <w:r w:rsidR="000C2FA1">
        <w:t>3 группы</w:t>
      </w:r>
      <w:r w:rsidR="00CE2792">
        <w:t xml:space="preserve"> </w:t>
      </w:r>
      <w:r w:rsidRPr="0071088F">
        <w:t>(3-4 года) </w:t>
      </w:r>
    </w:p>
    <w:p w:rsidR="00217CB6" w:rsidRPr="0071088F" w:rsidRDefault="008772E4" w:rsidP="00217CB6">
      <w:pPr>
        <w:numPr>
          <w:ilvl w:val="0"/>
          <w:numId w:val="1"/>
        </w:numPr>
        <w:spacing w:line="360" w:lineRule="auto"/>
        <w:ind w:left="0" w:firstLine="0"/>
        <w:jc w:val="both"/>
      </w:pPr>
      <w:r>
        <w:t>средняя группа</w:t>
      </w:r>
      <w:r w:rsidR="00217CB6">
        <w:t xml:space="preserve"> – </w:t>
      </w:r>
      <w:r w:rsidR="000C2FA1">
        <w:t>4</w:t>
      </w:r>
      <w:r w:rsidR="008510DE">
        <w:t xml:space="preserve"> группы </w:t>
      </w:r>
      <w:r w:rsidR="00217CB6" w:rsidRPr="0071088F">
        <w:t>(4-5 лет)</w:t>
      </w:r>
    </w:p>
    <w:p w:rsidR="008772E4" w:rsidRPr="0071088F" w:rsidRDefault="000C2FA1" w:rsidP="008772E4">
      <w:pPr>
        <w:numPr>
          <w:ilvl w:val="0"/>
          <w:numId w:val="1"/>
        </w:numPr>
        <w:spacing w:line="360" w:lineRule="auto"/>
        <w:ind w:left="0" w:firstLine="0"/>
        <w:jc w:val="both"/>
      </w:pPr>
      <w:r>
        <w:t>старшая группа – 2 группы</w:t>
      </w:r>
      <w:r w:rsidR="008772E4">
        <w:t xml:space="preserve"> </w:t>
      </w:r>
      <w:r w:rsidR="008772E4" w:rsidRPr="0071088F">
        <w:t>(5-6 лет)</w:t>
      </w:r>
    </w:p>
    <w:p w:rsidR="008772E4" w:rsidRDefault="008772E4" w:rsidP="008772E4">
      <w:pPr>
        <w:numPr>
          <w:ilvl w:val="0"/>
          <w:numId w:val="1"/>
        </w:numPr>
        <w:spacing w:line="360" w:lineRule="auto"/>
        <w:ind w:left="0" w:firstLine="0"/>
        <w:jc w:val="both"/>
      </w:pPr>
      <w:r>
        <w:t>подготовительная к школе группа– 1 группа (6 -7</w:t>
      </w:r>
      <w:r w:rsidRPr="0071088F">
        <w:t xml:space="preserve"> лет)</w:t>
      </w:r>
    </w:p>
    <w:p w:rsidR="00217CB6" w:rsidRDefault="00217CB6" w:rsidP="00217CB6">
      <w:pPr>
        <w:spacing w:line="360" w:lineRule="auto"/>
        <w:ind w:firstLine="360"/>
        <w:jc w:val="both"/>
      </w:pPr>
      <w:r w:rsidRPr="0071088F">
        <w:lastRenderedPageBreak/>
        <w:t xml:space="preserve">Коллектив дошкольного образовательного учреждения работает по </w:t>
      </w:r>
      <w:r>
        <w:rPr>
          <w:spacing w:val="-10"/>
        </w:rPr>
        <w:t>Основной общеобразовательной программе</w:t>
      </w:r>
      <w:r w:rsidRPr="00A43BC3">
        <w:rPr>
          <w:spacing w:val="-10"/>
        </w:rPr>
        <w:t xml:space="preserve"> (далее - Программа</w:t>
      </w:r>
      <w:r w:rsidR="000C2FA1">
        <w:rPr>
          <w:spacing w:val="-10"/>
        </w:rPr>
        <w:t xml:space="preserve">) </w:t>
      </w:r>
      <w:r>
        <w:rPr>
          <w:spacing w:val="-10"/>
        </w:rPr>
        <w:t>ДОУ разработанной</w:t>
      </w:r>
      <w:r w:rsidRPr="00A43BC3">
        <w:rPr>
          <w:spacing w:val="-10"/>
        </w:rPr>
        <w:t xml:space="preserve"> в соответствии с действующим Федеральным государственным образовательным стандартом дошкольного образования (далее ФГОС ДО) </w:t>
      </w:r>
      <w:r>
        <w:rPr>
          <w:spacing w:val="-10"/>
        </w:rPr>
        <w:t xml:space="preserve">и требованиями </w:t>
      </w:r>
      <w:r w:rsidRPr="00A43BC3">
        <w:rPr>
          <w:spacing w:val="-10"/>
        </w:rPr>
        <w:t>к структуре основной общеобразовательной программы дошкольного образования (Приказ Министерства образования и науки Российской Федерации  от 17 октября 2013 года № 1155 «Об утверждении и введении в действие Федерального государственного образовательного стандарта дошкольного образования к структуре основной общеобразовательной прог</w:t>
      </w:r>
      <w:r>
        <w:rPr>
          <w:spacing w:val="-10"/>
        </w:rPr>
        <w:t>раммы дошкольного образования»), написанной в соответствии с п</w:t>
      </w:r>
      <w:r w:rsidRPr="0071088F">
        <w:t>римерной основной общеобразовательной программе дошкольного образования «От рождения до школы» под редакцией Н.Е. Вераксы, Т.С. Комаровой, М.А.Васильевой. Методическое обеспечение основной программы соответствует перечню методических изданий, рекомендованных Министерством образования РФ по разделу «Дошкольное воспитание».</w:t>
      </w:r>
    </w:p>
    <w:p w:rsidR="00217CB6" w:rsidRPr="00A24C5F" w:rsidRDefault="00217CB6" w:rsidP="00217CB6">
      <w:pPr>
        <w:spacing w:line="360" w:lineRule="auto"/>
        <w:ind w:firstLine="360"/>
        <w:jc w:val="both"/>
      </w:pPr>
      <w:r w:rsidRPr="00A24C5F">
        <w:t>Годовой календарный учебный  график образовательной деятельности  соответствует Уставу ДОУ, общеобразовательной и парциальным программам, гарантирует ребенку получение комплекса образовательных услуг.</w:t>
      </w:r>
    </w:p>
    <w:p w:rsidR="00217CB6" w:rsidRPr="003F3840" w:rsidRDefault="00217CB6" w:rsidP="00217CB6">
      <w:pPr>
        <w:spacing w:line="360" w:lineRule="auto"/>
        <w:jc w:val="both"/>
      </w:pPr>
      <w:r w:rsidRPr="0071088F">
        <w:t>        </w:t>
      </w:r>
      <w:r w:rsidRPr="003F3840">
        <w:rPr>
          <w:b/>
          <w:u w:val="single"/>
        </w:rPr>
        <w:t>Содержание</w:t>
      </w:r>
      <w:r>
        <w:rPr>
          <w:b/>
          <w:u w:val="single"/>
        </w:rPr>
        <w:t xml:space="preserve"> годового календарного учебного </w:t>
      </w:r>
      <w:r w:rsidRPr="003F3840">
        <w:rPr>
          <w:b/>
          <w:u w:val="single"/>
        </w:rPr>
        <w:t>графика</w:t>
      </w:r>
      <w:r w:rsidRPr="003F3840">
        <w:t xml:space="preserve"> включает в себя</w:t>
      </w:r>
      <w:r>
        <w:t>:</w:t>
      </w:r>
    </w:p>
    <w:p w:rsidR="00217CB6" w:rsidRPr="003F3840" w:rsidRDefault="00217CB6" w:rsidP="00217CB6">
      <w:pPr>
        <w:shd w:val="clear" w:color="auto" w:fill="FFFFFF"/>
        <w:spacing w:line="360" w:lineRule="auto"/>
        <w:jc w:val="both"/>
      </w:pPr>
      <w:r w:rsidRPr="003F3840">
        <w:t xml:space="preserve">- режим работы ДОУ, </w:t>
      </w:r>
    </w:p>
    <w:p w:rsidR="00217CB6" w:rsidRPr="003F3840" w:rsidRDefault="00217CB6" w:rsidP="00217CB6">
      <w:pPr>
        <w:shd w:val="clear" w:color="auto" w:fill="FFFFFF"/>
        <w:spacing w:line="360" w:lineRule="auto"/>
        <w:jc w:val="both"/>
      </w:pPr>
      <w:r w:rsidRPr="003F3840">
        <w:t xml:space="preserve">- продолжительность учебного года, </w:t>
      </w:r>
    </w:p>
    <w:p w:rsidR="00217CB6" w:rsidRDefault="00217CB6" w:rsidP="00217CB6">
      <w:pPr>
        <w:shd w:val="clear" w:color="auto" w:fill="FFFFFF"/>
        <w:spacing w:line="360" w:lineRule="auto"/>
        <w:jc w:val="both"/>
      </w:pPr>
      <w:r w:rsidRPr="003F3840">
        <w:t xml:space="preserve">- количество недель в учебном году, </w:t>
      </w:r>
    </w:p>
    <w:p w:rsidR="00217CB6" w:rsidRDefault="00217CB6" w:rsidP="00217CB6">
      <w:pPr>
        <w:shd w:val="clear" w:color="auto" w:fill="FFFFFF"/>
        <w:spacing w:line="360" w:lineRule="auto"/>
        <w:jc w:val="both"/>
      </w:pPr>
      <w:r w:rsidRPr="003F3840">
        <w:t xml:space="preserve">- сроки проведения каникул, их начала и окончания, </w:t>
      </w:r>
    </w:p>
    <w:p w:rsidR="00217CB6" w:rsidRPr="003F3840" w:rsidRDefault="00217CB6" w:rsidP="00217CB6">
      <w:pPr>
        <w:shd w:val="clear" w:color="auto" w:fill="FFFFFF"/>
        <w:spacing w:line="360" w:lineRule="auto"/>
        <w:jc w:val="both"/>
      </w:pPr>
      <w:r w:rsidRPr="003F3840">
        <w:t xml:space="preserve">- перечень проводимых праздников для воспитанников, </w:t>
      </w:r>
    </w:p>
    <w:p w:rsidR="00217CB6" w:rsidRPr="003F3840" w:rsidRDefault="00217CB6" w:rsidP="00217CB6">
      <w:pPr>
        <w:shd w:val="clear" w:color="auto" w:fill="FFFFFF"/>
        <w:spacing w:line="360" w:lineRule="auto"/>
        <w:jc w:val="both"/>
      </w:pPr>
      <w:r w:rsidRPr="003F3840">
        <w:t xml:space="preserve">- сроки проведения мониторинга достижения детьми планируемых результатов освоения ООП дошкольного образования, </w:t>
      </w:r>
    </w:p>
    <w:p w:rsidR="00217CB6" w:rsidRPr="003F3840" w:rsidRDefault="00217CB6" w:rsidP="00217CB6">
      <w:pPr>
        <w:shd w:val="clear" w:color="auto" w:fill="FFFFFF"/>
        <w:spacing w:line="360" w:lineRule="auto"/>
        <w:jc w:val="both"/>
      </w:pPr>
      <w:r w:rsidRPr="003F3840">
        <w:t xml:space="preserve">- праздничные дни, </w:t>
      </w:r>
    </w:p>
    <w:p w:rsidR="00217CB6" w:rsidRPr="000B426D" w:rsidRDefault="00217CB6" w:rsidP="00217CB6">
      <w:pPr>
        <w:shd w:val="clear" w:color="auto" w:fill="FFFFFF"/>
        <w:spacing w:line="360" w:lineRule="auto"/>
        <w:jc w:val="both"/>
      </w:pPr>
      <w:r w:rsidRPr="003F3840">
        <w:t xml:space="preserve">- </w:t>
      </w:r>
      <w:r w:rsidRPr="000B426D">
        <w:t>мероприятия, проводимые в летний оздоровительный период.</w:t>
      </w:r>
    </w:p>
    <w:p w:rsidR="00217CB6" w:rsidRPr="003F3840" w:rsidRDefault="00217CB6" w:rsidP="00217CB6">
      <w:pPr>
        <w:shd w:val="clear" w:color="auto" w:fill="FFFFFF"/>
        <w:spacing w:line="360" w:lineRule="auto"/>
        <w:ind w:firstLine="360"/>
        <w:jc w:val="both"/>
      </w:pPr>
      <w:r>
        <w:t xml:space="preserve">Годовой календарныйучебный </w:t>
      </w:r>
      <w:r w:rsidRPr="003F3840">
        <w:t xml:space="preserve">график разрабатывается ежегодно, принимается на </w:t>
      </w:r>
      <w:r>
        <w:t>П</w:t>
      </w:r>
      <w:r w:rsidRPr="003F3840">
        <w:t xml:space="preserve">едагогическом совете, утверждается приказом </w:t>
      </w:r>
      <w:r>
        <w:t>заведующего до начала учебного года.</w:t>
      </w:r>
    </w:p>
    <w:p w:rsidR="00217CB6" w:rsidRPr="003F3840" w:rsidRDefault="00217CB6" w:rsidP="00217CB6">
      <w:pPr>
        <w:shd w:val="clear" w:color="auto" w:fill="FFFFFF"/>
        <w:spacing w:line="360" w:lineRule="auto"/>
        <w:ind w:firstLine="360"/>
        <w:jc w:val="both"/>
      </w:pPr>
      <w:r w:rsidRPr="003F3840">
        <w:t xml:space="preserve">Все изменения, вносимые ДОУ в годовой календарный учебный график, утверждаются приказом </w:t>
      </w:r>
      <w:r>
        <w:t>заведующего</w:t>
      </w:r>
      <w:r w:rsidRPr="003F3840">
        <w:t xml:space="preserve"> образовательного учреждения и доводятся до всех участников образовательного процесса.</w:t>
      </w:r>
    </w:p>
    <w:p w:rsidR="00217CB6" w:rsidRPr="0096089A" w:rsidRDefault="00217CB6" w:rsidP="00217CB6">
      <w:pPr>
        <w:pStyle w:val="1"/>
        <w:spacing w:line="360" w:lineRule="auto"/>
        <w:ind w:left="0" w:firstLine="360"/>
        <w:jc w:val="both"/>
      </w:pPr>
      <w:r w:rsidRPr="0096089A">
        <w:t>Согласно статье 112 Трудового Кодекса Российской Федерации, а также Постановления о переносе выходных дней Правительства РФ от 28.05.2013</w:t>
      </w:r>
      <w:r w:rsidR="00E53ED9">
        <w:t xml:space="preserve"> </w:t>
      </w:r>
      <w:r w:rsidRPr="0096089A">
        <w:t xml:space="preserve">г. № 444  в годовом календарном учебном графике учтены нерабочие (выходные и праздничные) дни. </w:t>
      </w:r>
    </w:p>
    <w:p w:rsidR="005521D3" w:rsidRDefault="00217CB6" w:rsidP="005D2E60">
      <w:pPr>
        <w:widowControl w:val="0"/>
        <w:autoSpaceDE w:val="0"/>
        <w:autoSpaceDN w:val="0"/>
        <w:adjustRightInd w:val="0"/>
        <w:spacing w:line="360" w:lineRule="auto"/>
        <w:ind w:firstLine="360"/>
        <w:jc w:val="both"/>
      </w:pPr>
      <w:r>
        <w:t xml:space="preserve">В середине учебного года (январь - февраль) для детей дошкольного возраста организуются зимние недельные каникулы. В дни каникул организуется </w:t>
      </w:r>
      <w:r w:rsidR="00326DFA">
        <w:t xml:space="preserve">образовательная </w:t>
      </w:r>
      <w:r>
        <w:t>деятельность</w:t>
      </w:r>
      <w:r w:rsidR="00326DFA">
        <w:t xml:space="preserve"> в виде развлечений</w:t>
      </w:r>
      <w:r>
        <w:t>: - музыкальные развлечения;</w:t>
      </w:r>
      <w:r w:rsidR="00326DFA">
        <w:t xml:space="preserve">спортивные развлечения; </w:t>
      </w:r>
      <w:r>
        <w:t>дни здоровья и др. В летний период организуются подвижные и спортивные игры, праздники, экскурсии и т.д. (по плану работы в летний период)</w:t>
      </w:r>
      <w:r w:rsidR="00326DFA">
        <w:t>.</w:t>
      </w:r>
    </w:p>
    <w:tbl>
      <w:tblPr>
        <w:tblStyle w:val="a4"/>
        <w:tblW w:w="10566" w:type="dxa"/>
        <w:tblInd w:w="-252" w:type="dxa"/>
        <w:tblLayout w:type="fixed"/>
        <w:tblLook w:val="00A0"/>
      </w:tblPr>
      <w:tblGrid>
        <w:gridCol w:w="1736"/>
        <w:gridCol w:w="404"/>
        <w:gridCol w:w="82"/>
        <w:gridCol w:w="1353"/>
        <w:gridCol w:w="46"/>
        <w:gridCol w:w="1104"/>
        <w:gridCol w:w="220"/>
        <w:gridCol w:w="93"/>
        <w:gridCol w:w="851"/>
        <w:gridCol w:w="567"/>
        <w:gridCol w:w="567"/>
        <w:gridCol w:w="850"/>
        <w:gridCol w:w="545"/>
        <w:gridCol w:w="730"/>
        <w:gridCol w:w="105"/>
        <w:gridCol w:w="30"/>
        <w:gridCol w:w="8"/>
        <w:gridCol w:w="37"/>
        <w:gridCol w:w="1238"/>
      </w:tblGrid>
      <w:tr w:rsidR="00F53ADB" w:rsidRPr="005908BC" w:rsidTr="00555D9D">
        <w:trPr>
          <w:cnfStyle w:val="100000000000"/>
        </w:trPr>
        <w:tc>
          <w:tcPr>
            <w:tcW w:w="10566" w:type="dxa"/>
            <w:gridSpan w:val="19"/>
            <w:tcBorders>
              <w:right w:val="single" w:sz="4" w:space="0" w:color="auto"/>
            </w:tcBorders>
          </w:tcPr>
          <w:p w:rsidR="00F53ADB" w:rsidRPr="00A41ECE" w:rsidRDefault="00F53ADB" w:rsidP="00A70176">
            <w:pPr>
              <w:jc w:val="center"/>
              <w:rPr>
                <w:b/>
              </w:rPr>
            </w:pPr>
          </w:p>
          <w:p w:rsidR="00F53ADB" w:rsidRPr="00A41ECE" w:rsidRDefault="00F53ADB" w:rsidP="00A70176">
            <w:pPr>
              <w:ind w:left="360"/>
              <w:jc w:val="center"/>
              <w:rPr>
                <w:b/>
                <w:caps w:val="0"/>
              </w:rPr>
            </w:pPr>
            <w:r w:rsidRPr="00A41ECE">
              <w:rPr>
                <w:b/>
                <w:caps w:val="0"/>
              </w:rPr>
              <w:t>1. Режим работы учреждения</w:t>
            </w:r>
          </w:p>
        </w:tc>
      </w:tr>
      <w:tr w:rsidR="00F53ADB" w:rsidRPr="005908BC" w:rsidTr="00555D9D">
        <w:tc>
          <w:tcPr>
            <w:tcW w:w="4945" w:type="dxa"/>
            <w:gridSpan w:val="7"/>
          </w:tcPr>
          <w:p w:rsidR="00F53ADB" w:rsidRPr="00A41ECE" w:rsidRDefault="00F53ADB" w:rsidP="00A70176">
            <w:r w:rsidRPr="00A41ECE">
              <w:t>Продолжительность учебной недели</w:t>
            </w:r>
          </w:p>
        </w:tc>
        <w:tc>
          <w:tcPr>
            <w:tcW w:w="5621" w:type="dxa"/>
            <w:gridSpan w:val="12"/>
            <w:tcBorders>
              <w:right w:val="single" w:sz="4" w:space="0" w:color="auto"/>
            </w:tcBorders>
          </w:tcPr>
          <w:p w:rsidR="00F53ADB" w:rsidRPr="00A41ECE" w:rsidRDefault="00F53ADB" w:rsidP="00A70176">
            <w:pPr>
              <w:jc w:val="center"/>
            </w:pPr>
            <w:r w:rsidRPr="00A41ECE">
              <w:t>5 дней (с понедельника по пятницу)</w:t>
            </w:r>
          </w:p>
        </w:tc>
      </w:tr>
      <w:tr w:rsidR="00F53ADB" w:rsidRPr="005908BC" w:rsidTr="00555D9D">
        <w:tc>
          <w:tcPr>
            <w:tcW w:w="4945" w:type="dxa"/>
            <w:gridSpan w:val="7"/>
          </w:tcPr>
          <w:p w:rsidR="00F53ADB" w:rsidRPr="00A41ECE" w:rsidRDefault="00F53ADB" w:rsidP="00A70176">
            <w:r w:rsidRPr="00A41ECE">
              <w:t>Время работы возрастных групп</w:t>
            </w:r>
          </w:p>
        </w:tc>
        <w:tc>
          <w:tcPr>
            <w:tcW w:w="5621" w:type="dxa"/>
            <w:gridSpan w:val="12"/>
            <w:tcBorders>
              <w:right w:val="single" w:sz="4" w:space="0" w:color="auto"/>
            </w:tcBorders>
          </w:tcPr>
          <w:p w:rsidR="00F53ADB" w:rsidRPr="00A41ECE" w:rsidRDefault="00F53ADB" w:rsidP="00A70176">
            <w:pPr>
              <w:jc w:val="center"/>
            </w:pPr>
            <w:r w:rsidRPr="00A41ECE">
              <w:t xml:space="preserve">12 часов в день (с 7ч. </w:t>
            </w:r>
            <w:r w:rsidRPr="00A41ECE">
              <w:rPr>
                <w:vertAlign w:val="superscript"/>
              </w:rPr>
              <w:t>00</w:t>
            </w:r>
            <w:r w:rsidRPr="00A41ECE">
              <w:t>м. до 19ч.</w:t>
            </w:r>
            <w:r w:rsidRPr="00A41ECE">
              <w:rPr>
                <w:vertAlign w:val="superscript"/>
              </w:rPr>
              <w:t>00</w:t>
            </w:r>
            <w:r w:rsidRPr="00A41ECE">
              <w:t>м.)</w:t>
            </w:r>
          </w:p>
        </w:tc>
      </w:tr>
      <w:tr w:rsidR="00F53ADB" w:rsidRPr="005908BC" w:rsidTr="00555D9D">
        <w:tc>
          <w:tcPr>
            <w:tcW w:w="4945" w:type="dxa"/>
            <w:gridSpan w:val="7"/>
          </w:tcPr>
          <w:p w:rsidR="00F53ADB" w:rsidRPr="00A41ECE" w:rsidRDefault="00F53ADB" w:rsidP="00A70176">
            <w:r w:rsidRPr="00A41ECE">
              <w:t>Нерабочие дни</w:t>
            </w:r>
          </w:p>
        </w:tc>
        <w:tc>
          <w:tcPr>
            <w:tcW w:w="5621" w:type="dxa"/>
            <w:gridSpan w:val="12"/>
            <w:tcBorders>
              <w:right w:val="single" w:sz="4" w:space="0" w:color="auto"/>
            </w:tcBorders>
          </w:tcPr>
          <w:p w:rsidR="00F53ADB" w:rsidRPr="00A41ECE" w:rsidRDefault="00F53ADB" w:rsidP="00A70176">
            <w:pPr>
              <w:jc w:val="center"/>
            </w:pPr>
            <w:r w:rsidRPr="00A41ECE">
              <w:t>суббота, воскресенье и праздничные дни</w:t>
            </w:r>
          </w:p>
        </w:tc>
      </w:tr>
      <w:tr w:rsidR="006F1031" w:rsidRPr="005908BC" w:rsidTr="006F1031">
        <w:trPr>
          <w:trHeight w:val="225"/>
        </w:trPr>
        <w:tc>
          <w:tcPr>
            <w:tcW w:w="10566" w:type="dxa"/>
            <w:gridSpan w:val="19"/>
            <w:tcBorders>
              <w:top w:val="single" w:sz="4" w:space="0" w:color="auto"/>
              <w:right w:val="single" w:sz="4" w:space="0" w:color="auto"/>
            </w:tcBorders>
          </w:tcPr>
          <w:p w:rsidR="006F1031" w:rsidRPr="00A41ECE" w:rsidRDefault="006F1031" w:rsidP="00A70176">
            <w:pPr>
              <w:ind w:left="360"/>
              <w:jc w:val="center"/>
              <w:rPr>
                <w:b/>
              </w:rPr>
            </w:pPr>
            <w:r w:rsidRPr="00A41ECE">
              <w:rPr>
                <w:b/>
              </w:rPr>
              <w:t>2. Продолжительность учебного года</w:t>
            </w:r>
          </w:p>
        </w:tc>
      </w:tr>
      <w:tr w:rsidR="00F53ADB" w:rsidRPr="005908BC" w:rsidTr="00555D9D">
        <w:tc>
          <w:tcPr>
            <w:tcW w:w="2222" w:type="dxa"/>
            <w:gridSpan w:val="3"/>
          </w:tcPr>
          <w:p w:rsidR="00F53ADB" w:rsidRPr="00A41ECE" w:rsidRDefault="00F53ADB" w:rsidP="00A70176">
            <w:r w:rsidRPr="00A41ECE">
              <w:t>Учебный год</w:t>
            </w:r>
          </w:p>
        </w:tc>
        <w:tc>
          <w:tcPr>
            <w:tcW w:w="4801" w:type="dxa"/>
            <w:gridSpan w:val="8"/>
          </w:tcPr>
          <w:p w:rsidR="00F53ADB" w:rsidRPr="00A41ECE" w:rsidRDefault="0029677D" w:rsidP="00A70176">
            <w:pPr>
              <w:jc w:val="center"/>
            </w:pPr>
            <w:r>
              <w:t>с 02.09.2019</w:t>
            </w:r>
            <w:r w:rsidR="00B11A91">
              <w:t xml:space="preserve"> </w:t>
            </w:r>
            <w:r w:rsidR="00F53ADB" w:rsidRPr="00A41ECE">
              <w:t xml:space="preserve">г. по </w:t>
            </w:r>
            <w:r>
              <w:t>31.05.2020</w:t>
            </w:r>
            <w:r w:rsidR="00B11A91">
              <w:t xml:space="preserve"> </w:t>
            </w:r>
            <w:r w:rsidR="00F53ADB" w:rsidRPr="00A41ECE">
              <w:t>г.</w:t>
            </w:r>
          </w:p>
        </w:tc>
        <w:tc>
          <w:tcPr>
            <w:tcW w:w="3543" w:type="dxa"/>
            <w:gridSpan w:val="8"/>
            <w:tcBorders>
              <w:right w:val="single" w:sz="4" w:space="0" w:color="auto"/>
            </w:tcBorders>
          </w:tcPr>
          <w:p w:rsidR="00F53ADB" w:rsidRPr="00C06292" w:rsidRDefault="00F53ADB" w:rsidP="00A70176">
            <w:pPr>
              <w:jc w:val="center"/>
            </w:pPr>
            <w:r w:rsidRPr="00C06292">
              <w:t>3</w:t>
            </w:r>
            <w:r>
              <w:t>6</w:t>
            </w:r>
            <w:r w:rsidRPr="00C06292">
              <w:t xml:space="preserve"> недель</w:t>
            </w:r>
          </w:p>
        </w:tc>
      </w:tr>
      <w:tr w:rsidR="00F53ADB" w:rsidRPr="005908BC" w:rsidTr="00555D9D">
        <w:tc>
          <w:tcPr>
            <w:tcW w:w="2222" w:type="dxa"/>
            <w:gridSpan w:val="3"/>
          </w:tcPr>
          <w:p w:rsidR="00F53ADB" w:rsidRPr="00A41ECE" w:rsidRDefault="00F53ADB" w:rsidP="00A70176">
            <w:r w:rsidRPr="00A41ECE">
              <w:rPr>
                <w:lang w:val="en-US"/>
              </w:rPr>
              <w:t>I</w:t>
            </w:r>
            <w:r w:rsidRPr="00A41ECE">
              <w:t xml:space="preserve"> полугодие</w:t>
            </w:r>
          </w:p>
        </w:tc>
        <w:tc>
          <w:tcPr>
            <w:tcW w:w="4801" w:type="dxa"/>
            <w:gridSpan w:val="8"/>
          </w:tcPr>
          <w:p w:rsidR="00F53ADB" w:rsidRPr="00A41ECE" w:rsidRDefault="0029677D" w:rsidP="007E1F5B">
            <w:pPr>
              <w:jc w:val="center"/>
            </w:pPr>
            <w:r>
              <w:t>с 02.09.2019</w:t>
            </w:r>
            <w:r w:rsidR="00B11A91">
              <w:t xml:space="preserve"> </w:t>
            </w:r>
            <w:r>
              <w:t>г. по 31.12.2019</w:t>
            </w:r>
            <w:r w:rsidR="00B11A91">
              <w:t xml:space="preserve"> </w:t>
            </w:r>
            <w:r w:rsidR="00F53ADB" w:rsidRPr="00A41ECE">
              <w:t>г.</w:t>
            </w:r>
          </w:p>
        </w:tc>
        <w:tc>
          <w:tcPr>
            <w:tcW w:w="3543" w:type="dxa"/>
            <w:gridSpan w:val="8"/>
            <w:tcBorders>
              <w:right w:val="single" w:sz="4" w:space="0" w:color="auto"/>
            </w:tcBorders>
          </w:tcPr>
          <w:p w:rsidR="00F53ADB" w:rsidRPr="00A41ECE" w:rsidRDefault="00F53ADB" w:rsidP="00A70176">
            <w:pPr>
              <w:jc w:val="center"/>
            </w:pPr>
            <w:r w:rsidRPr="00A41ECE">
              <w:t>17 недель</w:t>
            </w:r>
          </w:p>
        </w:tc>
      </w:tr>
      <w:tr w:rsidR="00F53ADB" w:rsidRPr="005908BC" w:rsidTr="00555D9D">
        <w:tc>
          <w:tcPr>
            <w:tcW w:w="2222" w:type="dxa"/>
            <w:gridSpan w:val="3"/>
          </w:tcPr>
          <w:p w:rsidR="00F53ADB" w:rsidRPr="00A41ECE" w:rsidRDefault="00F53ADB" w:rsidP="00A70176">
            <w:r w:rsidRPr="00A41ECE">
              <w:rPr>
                <w:lang w:val="en-US"/>
              </w:rPr>
              <w:t>II</w:t>
            </w:r>
            <w:r w:rsidRPr="00A41ECE">
              <w:t xml:space="preserve"> полугодие</w:t>
            </w:r>
          </w:p>
        </w:tc>
        <w:tc>
          <w:tcPr>
            <w:tcW w:w="4801" w:type="dxa"/>
            <w:gridSpan w:val="8"/>
          </w:tcPr>
          <w:p w:rsidR="00F53ADB" w:rsidRPr="00A41ECE" w:rsidRDefault="00F53ADB" w:rsidP="00A70176">
            <w:pPr>
              <w:jc w:val="center"/>
            </w:pPr>
            <w:r w:rsidRPr="006763F5">
              <w:t xml:space="preserve">с </w:t>
            </w:r>
            <w:r w:rsidR="0000282D">
              <w:t>08</w:t>
            </w:r>
            <w:r w:rsidR="0029677D">
              <w:t>.01.2020</w:t>
            </w:r>
            <w:r w:rsidR="00B11A91">
              <w:t xml:space="preserve"> </w:t>
            </w:r>
            <w:r w:rsidRPr="006763F5">
              <w:t xml:space="preserve">г. </w:t>
            </w:r>
            <w:r w:rsidRPr="0026158A">
              <w:t xml:space="preserve">по </w:t>
            </w:r>
            <w:r w:rsidR="0029677D">
              <w:t>31.05.2020</w:t>
            </w:r>
            <w:r w:rsidR="00B11A91">
              <w:t xml:space="preserve"> </w:t>
            </w:r>
            <w:r w:rsidRPr="0026158A">
              <w:t>г.</w:t>
            </w:r>
          </w:p>
        </w:tc>
        <w:tc>
          <w:tcPr>
            <w:tcW w:w="3543" w:type="dxa"/>
            <w:gridSpan w:val="8"/>
            <w:tcBorders>
              <w:right w:val="single" w:sz="4" w:space="0" w:color="auto"/>
            </w:tcBorders>
          </w:tcPr>
          <w:p w:rsidR="00F53ADB" w:rsidRPr="00A41ECE" w:rsidRDefault="00F53ADB" w:rsidP="00A70176">
            <w:pPr>
              <w:jc w:val="center"/>
            </w:pPr>
            <w:r>
              <w:t xml:space="preserve">19 </w:t>
            </w:r>
            <w:r w:rsidRPr="00A41ECE">
              <w:t>недель</w:t>
            </w:r>
          </w:p>
        </w:tc>
      </w:tr>
      <w:tr w:rsidR="00F53ADB" w:rsidRPr="005908BC" w:rsidTr="00555D9D">
        <w:tc>
          <w:tcPr>
            <w:tcW w:w="10566" w:type="dxa"/>
            <w:gridSpan w:val="19"/>
            <w:tcBorders>
              <w:right w:val="single" w:sz="4" w:space="0" w:color="auto"/>
            </w:tcBorders>
          </w:tcPr>
          <w:p w:rsidR="00F53ADB" w:rsidRPr="00A41ECE" w:rsidRDefault="00F53ADB" w:rsidP="00A70176">
            <w:pPr>
              <w:jc w:val="center"/>
              <w:rPr>
                <w:b/>
              </w:rPr>
            </w:pPr>
          </w:p>
          <w:p w:rsidR="00F53ADB" w:rsidRPr="00A41ECE" w:rsidRDefault="00F53ADB" w:rsidP="00454ADB">
            <w:pPr>
              <w:jc w:val="center"/>
              <w:rPr>
                <w:b/>
              </w:rPr>
            </w:pPr>
            <w:r w:rsidRPr="00A41ECE">
              <w:rPr>
                <w:b/>
              </w:rPr>
              <w:t>3. Мероприятия, проводимые в рамках образовательного процесса</w:t>
            </w:r>
          </w:p>
        </w:tc>
      </w:tr>
      <w:tr w:rsidR="00F53ADB" w:rsidRPr="005908BC" w:rsidTr="00555D9D">
        <w:tc>
          <w:tcPr>
            <w:tcW w:w="10566" w:type="dxa"/>
            <w:gridSpan w:val="19"/>
            <w:tcBorders>
              <w:right w:val="single" w:sz="4" w:space="0" w:color="auto"/>
            </w:tcBorders>
          </w:tcPr>
          <w:p w:rsidR="00F53ADB" w:rsidRPr="00A41ECE" w:rsidRDefault="00F53ADB" w:rsidP="00FA68E4">
            <w:pPr>
              <w:jc w:val="center"/>
              <w:rPr>
                <w:b/>
              </w:rPr>
            </w:pPr>
            <w:r w:rsidRPr="00A41ECE">
              <w:rPr>
                <w:b/>
              </w:rPr>
              <w:t>3.1. Мониторинг достижения детьми планируемых результатов освоения образовательной программы (без прекращения образовательного процесса)</w:t>
            </w:r>
          </w:p>
        </w:tc>
      </w:tr>
      <w:tr w:rsidR="00F53ADB" w:rsidRPr="005908BC" w:rsidTr="00555D9D">
        <w:tc>
          <w:tcPr>
            <w:tcW w:w="3575" w:type="dxa"/>
            <w:gridSpan w:val="4"/>
          </w:tcPr>
          <w:p w:rsidR="00F53ADB" w:rsidRPr="00A41ECE" w:rsidRDefault="00F53ADB" w:rsidP="00A70176">
            <w:r w:rsidRPr="00A41ECE">
              <w:t>Первичный мониторинг</w:t>
            </w:r>
          </w:p>
        </w:tc>
        <w:tc>
          <w:tcPr>
            <w:tcW w:w="3448" w:type="dxa"/>
            <w:gridSpan w:val="7"/>
          </w:tcPr>
          <w:p w:rsidR="00F53ADB" w:rsidRPr="00A41ECE" w:rsidRDefault="00F53ADB" w:rsidP="00981090">
            <w:pPr>
              <w:jc w:val="center"/>
            </w:pPr>
            <w:r w:rsidRPr="00A41ECE">
              <w:t> 1</w:t>
            </w:r>
            <w:r w:rsidR="009860FE">
              <w:t>6.09.2019 г. - 27.09.2019</w:t>
            </w:r>
            <w:r w:rsidRPr="00A41ECE">
              <w:t xml:space="preserve"> г.</w:t>
            </w:r>
          </w:p>
        </w:tc>
        <w:tc>
          <w:tcPr>
            <w:tcW w:w="3543" w:type="dxa"/>
            <w:gridSpan w:val="8"/>
            <w:tcBorders>
              <w:right w:val="single" w:sz="4" w:space="0" w:color="auto"/>
            </w:tcBorders>
          </w:tcPr>
          <w:p w:rsidR="00F53ADB" w:rsidRPr="00A41ECE" w:rsidRDefault="00F53ADB" w:rsidP="00A70176">
            <w:pPr>
              <w:jc w:val="center"/>
            </w:pPr>
            <w:r>
              <w:t>10</w:t>
            </w:r>
            <w:r w:rsidRPr="00A41ECE">
              <w:t xml:space="preserve"> дней</w:t>
            </w:r>
          </w:p>
        </w:tc>
      </w:tr>
      <w:tr w:rsidR="00F53ADB" w:rsidRPr="005908BC" w:rsidTr="00555D9D">
        <w:tc>
          <w:tcPr>
            <w:tcW w:w="3575" w:type="dxa"/>
            <w:gridSpan w:val="4"/>
          </w:tcPr>
          <w:p w:rsidR="00F53ADB" w:rsidRPr="00A41ECE" w:rsidRDefault="00F53ADB" w:rsidP="00A70176">
            <w:r w:rsidRPr="00A41ECE">
              <w:t>Итоговый мониторинг</w:t>
            </w:r>
          </w:p>
        </w:tc>
        <w:tc>
          <w:tcPr>
            <w:tcW w:w="3448" w:type="dxa"/>
            <w:gridSpan w:val="7"/>
          </w:tcPr>
          <w:p w:rsidR="00F53ADB" w:rsidRPr="00A41ECE" w:rsidRDefault="0007699E" w:rsidP="00981090">
            <w:pPr>
              <w:jc w:val="center"/>
            </w:pPr>
            <w:r>
              <w:t>12.05.2020 г. - 22</w:t>
            </w:r>
            <w:r w:rsidR="009860FE">
              <w:t>.05.2020</w:t>
            </w:r>
            <w:r w:rsidR="00F53ADB" w:rsidRPr="00A41ECE">
              <w:t xml:space="preserve"> г.</w:t>
            </w:r>
          </w:p>
        </w:tc>
        <w:tc>
          <w:tcPr>
            <w:tcW w:w="3543" w:type="dxa"/>
            <w:gridSpan w:val="8"/>
            <w:tcBorders>
              <w:right w:val="single" w:sz="4" w:space="0" w:color="auto"/>
            </w:tcBorders>
          </w:tcPr>
          <w:p w:rsidR="00F53ADB" w:rsidRPr="00A41ECE" w:rsidRDefault="00F53ADB" w:rsidP="00A70176">
            <w:pPr>
              <w:jc w:val="center"/>
            </w:pPr>
            <w:r>
              <w:t>10</w:t>
            </w:r>
            <w:r w:rsidRPr="00A41ECE">
              <w:t xml:space="preserve"> дней</w:t>
            </w:r>
          </w:p>
        </w:tc>
      </w:tr>
      <w:tr w:rsidR="00F53ADB" w:rsidRPr="005908BC" w:rsidTr="00555D9D">
        <w:tc>
          <w:tcPr>
            <w:tcW w:w="10566" w:type="dxa"/>
            <w:gridSpan w:val="19"/>
            <w:tcBorders>
              <w:right w:val="single" w:sz="4" w:space="0" w:color="auto"/>
            </w:tcBorders>
          </w:tcPr>
          <w:p w:rsidR="00F53ADB" w:rsidRPr="00A41ECE" w:rsidRDefault="00F53ADB" w:rsidP="00F53ADB">
            <w:pPr>
              <w:tabs>
                <w:tab w:val="center" w:pos="5175"/>
              </w:tabs>
              <w:rPr>
                <w:b/>
              </w:rPr>
            </w:pPr>
            <w:r>
              <w:rPr>
                <w:b/>
              </w:rPr>
              <w:tab/>
            </w:r>
            <w:r w:rsidRPr="00A41ECE">
              <w:rPr>
                <w:b/>
              </w:rPr>
              <w:t>3.2. Праздники для воспитанников</w:t>
            </w:r>
          </w:p>
        </w:tc>
      </w:tr>
      <w:tr w:rsidR="00F53ADB" w:rsidRPr="005908BC" w:rsidTr="00555D9D">
        <w:tc>
          <w:tcPr>
            <w:tcW w:w="7023" w:type="dxa"/>
            <w:gridSpan w:val="11"/>
          </w:tcPr>
          <w:p w:rsidR="00F53ADB" w:rsidRPr="00A70176" w:rsidRDefault="00F53ADB" w:rsidP="00A70176">
            <w:r w:rsidRPr="00A70176">
              <w:t>День знаний</w:t>
            </w:r>
          </w:p>
        </w:tc>
        <w:tc>
          <w:tcPr>
            <w:tcW w:w="3543" w:type="dxa"/>
            <w:gridSpan w:val="8"/>
            <w:tcBorders>
              <w:right w:val="single" w:sz="4" w:space="0" w:color="auto"/>
            </w:tcBorders>
          </w:tcPr>
          <w:p w:rsidR="00F53ADB" w:rsidRPr="00A70176" w:rsidRDefault="009860FE" w:rsidP="00D0364E">
            <w:pPr>
              <w:jc w:val="center"/>
            </w:pPr>
            <w:r>
              <w:t>02.09.2019</w:t>
            </w:r>
            <w:r w:rsidR="00F53ADB" w:rsidRPr="00A70176">
              <w:t xml:space="preserve"> г.</w:t>
            </w:r>
          </w:p>
        </w:tc>
      </w:tr>
      <w:tr w:rsidR="006A0A1D" w:rsidRPr="00A70176" w:rsidTr="0000282D">
        <w:tc>
          <w:tcPr>
            <w:tcW w:w="7023" w:type="dxa"/>
            <w:gridSpan w:val="11"/>
          </w:tcPr>
          <w:p w:rsidR="006A0A1D" w:rsidRPr="00A70176" w:rsidRDefault="006A0A1D" w:rsidP="0000282D">
            <w:pPr>
              <w:rPr>
                <w:highlight w:val="yellow"/>
              </w:rPr>
            </w:pPr>
            <w:r w:rsidRPr="00A70176">
              <w:t>Тематический досуг «Зелёный огонёк»</w:t>
            </w:r>
          </w:p>
        </w:tc>
        <w:tc>
          <w:tcPr>
            <w:tcW w:w="3543" w:type="dxa"/>
            <w:gridSpan w:val="8"/>
            <w:tcBorders>
              <w:right w:val="single" w:sz="4" w:space="0" w:color="auto"/>
            </w:tcBorders>
          </w:tcPr>
          <w:p w:rsidR="006A0A1D" w:rsidRPr="00A70176" w:rsidRDefault="006A0A1D" w:rsidP="0000282D">
            <w:pPr>
              <w:jc w:val="center"/>
              <w:rPr>
                <w:highlight w:val="yellow"/>
              </w:rPr>
            </w:pPr>
            <w:r>
              <w:t>23</w:t>
            </w:r>
            <w:r w:rsidRPr="00A70176">
              <w:t>.09.</w:t>
            </w:r>
            <w:r>
              <w:t xml:space="preserve">2019 </w:t>
            </w:r>
            <w:r w:rsidRPr="00A70176">
              <w:t xml:space="preserve">г. -  </w:t>
            </w:r>
            <w:r>
              <w:t xml:space="preserve">27.09.2019 </w:t>
            </w:r>
            <w:r w:rsidRPr="00A70176">
              <w:t>г.</w:t>
            </w:r>
          </w:p>
        </w:tc>
      </w:tr>
      <w:tr w:rsidR="00F53ADB" w:rsidRPr="005908BC" w:rsidTr="00555D9D">
        <w:tc>
          <w:tcPr>
            <w:tcW w:w="7023" w:type="dxa"/>
            <w:gridSpan w:val="11"/>
          </w:tcPr>
          <w:p w:rsidR="00F53ADB" w:rsidRPr="00A70176" w:rsidRDefault="00F53ADB" w:rsidP="00A70176">
            <w:r w:rsidRPr="00A70176">
              <w:t>Развлечения «Осень в гости к нам пришла» (по возрастным группам)</w:t>
            </w:r>
          </w:p>
        </w:tc>
        <w:tc>
          <w:tcPr>
            <w:tcW w:w="3543" w:type="dxa"/>
            <w:gridSpan w:val="8"/>
            <w:tcBorders>
              <w:right w:val="single" w:sz="4" w:space="0" w:color="auto"/>
            </w:tcBorders>
          </w:tcPr>
          <w:p w:rsidR="00F53ADB" w:rsidRPr="00A70176" w:rsidRDefault="006A0A1D" w:rsidP="00A70176">
            <w:pPr>
              <w:jc w:val="center"/>
            </w:pPr>
            <w:r>
              <w:t>14.10.2019</w:t>
            </w:r>
            <w:r w:rsidR="00F53ADB" w:rsidRPr="00A70176">
              <w:t xml:space="preserve"> г. -  </w:t>
            </w:r>
            <w:r>
              <w:t xml:space="preserve">25.10.2019 </w:t>
            </w:r>
            <w:r w:rsidR="00F53ADB" w:rsidRPr="00A70176">
              <w:t>г.</w:t>
            </w:r>
          </w:p>
        </w:tc>
      </w:tr>
      <w:tr w:rsidR="00F53ADB" w:rsidRPr="005908BC" w:rsidTr="00555D9D">
        <w:trPr>
          <w:trHeight w:val="270"/>
        </w:trPr>
        <w:tc>
          <w:tcPr>
            <w:tcW w:w="7023" w:type="dxa"/>
            <w:gridSpan w:val="11"/>
            <w:tcBorders>
              <w:bottom w:val="single" w:sz="4" w:space="0" w:color="auto"/>
            </w:tcBorders>
          </w:tcPr>
          <w:p w:rsidR="00F53ADB" w:rsidRPr="00A70176" w:rsidRDefault="00F53ADB" w:rsidP="00A70176">
            <w:r w:rsidRPr="00A70176">
              <w:t>«Мы живём в России» (старший дошкольный возраст)</w:t>
            </w:r>
          </w:p>
        </w:tc>
        <w:tc>
          <w:tcPr>
            <w:tcW w:w="3543" w:type="dxa"/>
            <w:gridSpan w:val="8"/>
            <w:tcBorders>
              <w:bottom w:val="single" w:sz="4" w:space="0" w:color="auto"/>
              <w:right w:val="single" w:sz="4" w:space="0" w:color="auto"/>
            </w:tcBorders>
          </w:tcPr>
          <w:p w:rsidR="00F53ADB" w:rsidRPr="00A70176" w:rsidRDefault="006A0A1D" w:rsidP="00A70176">
            <w:pPr>
              <w:jc w:val="center"/>
            </w:pPr>
            <w:r>
              <w:t>01</w:t>
            </w:r>
            <w:r w:rsidR="00F53ADB" w:rsidRPr="00A70176">
              <w:t>.11.201</w:t>
            </w:r>
            <w:r>
              <w:t xml:space="preserve">9 </w:t>
            </w:r>
            <w:r w:rsidR="00F53ADB" w:rsidRPr="00A70176">
              <w:t>г.</w:t>
            </w:r>
          </w:p>
        </w:tc>
      </w:tr>
      <w:tr w:rsidR="00F53ADB" w:rsidRPr="005908BC" w:rsidTr="00555D9D">
        <w:trPr>
          <w:trHeight w:val="285"/>
        </w:trPr>
        <w:tc>
          <w:tcPr>
            <w:tcW w:w="7023" w:type="dxa"/>
            <w:gridSpan w:val="11"/>
            <w:tcBorders>
              <w:top w:val="single" w:sz="4" w:space="0" w:color="auto"/>
              <w:bottom w:val="single" w:sz="4" w:space="0" w:color="auto"/>
            </w:tcBorders>
          </w:tcPr>
          <w:p w:rsidR="00F53ADB" w:rsidRPr="00A70176" w:rsidRDefault="00F53ADB" w:rsidP="00A70176">
            <w:r w:rsidRPr="00A70176">
              <w:t>«День Матери» (старший дошкольный возраст)</w:t>
            </w:r>
          </w:p>
        </w:tc>
        <w:tc>
          <w:tcPr>
            <w:tcW w:w="3543" w:type="dxa"/>
            <w:gridSpan w:val="8"/>
            <w:tcBorders>
              <w:top w:val="single" w:sz="4" w:space="0" w:color="auto"/>
              <w:bottom w:val="single" w:sz="4" w:space="0" w:color="auto"/>
              <w:right w:val="single" w:sz="4" w:space="0" w:color="auto"/>
            </w:tcBorders>
          </w:tcPr>
          <w:p w:rsidR="00F53ADB" w:rsidRPr="00A70176" w:rsidRDefault="006A0A1D" w:rsidP="004C4286">
            <w:pPr>
              <w:jc w:val="center"/>
            </w:pPr>
            <w:r>
              <w:t xml:space="preserve">29.11.2019 </w:t>
            </w:r>
            <w:r w:rsidR="00F53ADB" w:rsidRPr="00A70176">
              <w:t>г.</w:t>
            </w:r>
          </w:p>
        </w:tc>
      </w:tr>
      <w:tr w:rsidR="00F53ADB" w:rsidRPr="005908BC" w:rsidTr="00555D9D">
        <w:trPr>
          <w:trHeight w:val="275"/>
        </w:trPr>
        <w:tc>
          <w:tcPr>
            <w:tcW w:w="7023" w:type="dxa"/>
            <w:gridSpan w:val="11"/>
            <w:tcBorders>
              <w:top w:val="single" w:sz="4" w:space="0" w:color="auto"/>
            </w:tcBorders>
          </w:tcPr>
          <w:p w:rsidR="00F53ADB" w:rsidRPr="00A70176" w:rsidRDefault="00F53ADB" w:rsidP="00A70176">
            <w:r w:rsidRPr="00A70176">
              <w:t>Новогодние чудеса (по возрастным группам)</w:t>
            </w:r>
          </w:p>
        </w:tc>
        <w:tc>
          <w:tcPr>
            <w:tcW w:w="3543" w:type="dxa"/>
            <w:gridSpan w:val="8"/>
            <w:tcBorders>
              <w:top w:val="single" w:sz="4" w:space="0" w:color="auto"/>
              <w:right w:val="single" w:sz="4" w:space="0" w:color="auto"/>
            </w:tcBorders>
          </w:tcPr>
          <w:p w:rsidR="00F53ADB" w:rsidRPr="00A70176" w:rsidRDefault="00B11A91" w:rsidP="00A70176">
            <w:pPr>
              <w:jc w:val="center"/>
            </w:pPr>
            <w:r>
              <w:t xml:space="preserve">23.12.2019 г. -  27.12.2019 </w:t>
            </w:r>
            <w:r w:rsidR="00F53ADB" w:rsidRPr="00A70176">
              <w:t>г.</w:t>
            </w:r>
          </w:p>
        </w:tc>
      </w:tr>
      <w:tr w:rsidR="00F53ADB" w:rsidRPr="005908BC" w:rsidTr="00555D9D">
        <w:tc>
          <w:tcPr>
            <w:tcW w:w="7023" w:type="dxa"/>
            <w:gridSpan w:val="11"/>
          </w:tcPr>
          <w:p w:rsidR="00F53ADB" w:rsidRPr="00A70176" w:rsidRDefault="00F53ADB" w:rsidP="00113835">
            <w:r w:rsidRPr="00A70176">
              <w:t>Развлечения «Зимняя сказка» (младший дошкольный возраст)</w:t>
            </w:r>
          </w:p>
        </w:tc>
        <w:tc>
          <w:tcPr>
            <w:tcW w:w="3543" w:type="dxa"/>
            <w:gridSpan w:val="8"/>
            <w:tcBorders>
              <w:right w:val="single" w:sz="4" w:space="0" w:color="auto"/>
            </w:tcBorders>
          </w:tcPr>
          <w:p w:rsidR="00F53ADB" w:rsidRPr="00A70176" w:rsidRDefault="0000677F" w:rsidP="00A70176">
            <w:pPr>
              <w:jc w:val="center"/>
            </w:pPr>
            <w:r>
              <w:t xml:space="preserve">09.01.2020 г. – 10.01.2020 </w:t>
            </w:r>
            <w:r w:rsidR="00F53ADB" w:rsidRPr="00A70176">
              <w:t>г.</w:t>
            </w:r>
          </w:p>
        </w:tc>
      </w:tr>
      <w:tr w:rsidR="00F53ADB" w:rsidRPr="005908BC" w:rsidTr="00555D9D">
        <w:tc>
          <w:tcPr>
            <w:tcW w:w="7023" w:type="dxa"/>
            <w:gridSpan w:val="11"/>
          </w:tcPr>
          <w:p w:rsidR="00F53ADB" w:rsidRPr="00A70176" w:rsidRDefault="00F53ADB" w:rsidP="00A70176">
            <w:r w:rsidRPr="00A70176">
              <w:t>Рождественские встречи (старший дошкольный возраст)</w:t>
            </w:r>
          </w:p>
        </w:tc>
        <w:tc>
          <w:tcPr>
            <w:tcW w:w="3543" w:type="dxa"/>
            <w:gridSpan w:val="8"/>
            <w:tcBorders>
              <w:right w:val="single" w:sz="4" w:space="0" w:color="auto"/>
            </w:tcBorders>
          </w:tcPr>
          <w:p w:rsidR="00F53ADB" w:rsidRPr="00A70176" w:rsidRDefault="0000677F" w:rsidP="0000677F">
            <w:pPr>
              <w:jc w:val="center"/>
            </w:pPr>
            <w:r>
              <w:t xml:space="preserve">08.01.2020г. – 09.01.2020 </w:t>
            </w:r>
            <w:r w:rsidR="00F53ADB" w:rsidRPr="00A70176">
              <w:t>г.</w:t>
            </w:r>
          </w:p>
        </w:tc>
      </w:tr>
      <w:tr w:rsidR="002123A0" w:rsidRPr="005908BC" w:rsidTr="002123A0">
        <w:trPr>
          <w:trHeight w:val="243"/>
        </w:trPr>
        <w:tc>
          <w:tcPr>
            <w:tcW w:w="7023" w:type="dxa"/>
            <w:gridSpan w:val="11"/>
            <w:tcBorders>
              <w:bottom w:val="single" w:sz="4" w:space="0" w:color="auto"/>
            </w:tcBorders>
          </w:tcPr>
          <w:p w:rsidR="002123A0" w:rsidRPr="002123A0" w:rsidRDefault="002123A0" w:rsidP="00A70176">
            <w:r w:rsidRPr="002123A0">
              <w:rPr>
                <w:kern w:val="2"/>
              </w:rPr>
              <w:t xml:space="preserve">Спортивный праздник «Мама, папа, я – спортивная семья» </w:t>
            </w:r>
            <w:r w:rsidRPr="00A70176">
              <w:t>(старший дошкольный возраст)</w:t>
            </w:r>
            <w:r w:rsidRPr="002123A0">
              <w:rPr>
                <w:kern w:val="2"/>
              </w:rPr>
              <w:t xml:space="preserve">  </w:t>
            </w:r>
          </w:p>
        </w:tc>
        <w:tc>
          <w:tcPr>
            <w:tcW w:w="3543" w:type="dxa"/>
            <w:gridSpan w:val="8"/>
            <w:tcBorders>
              <w:bottom w:val="single" w:sz="4" w:space="0" w:color="auto"/>
              <w:right w:val="single" w:sz="4" w:space="0" w:color="auto"/>
            </w:tcBorders>
          </w:tcPr>
          <w:p w:rsidR="002123A0" w:rsidRPr="00A70176" w:rsidRDefault="00635E3F" w:rsidP="00A70176">
            <w:pPr>
              <w:jc w:val="center"/>
            </w:pPr>
            <w:r>
              <w:t>Февраль</w:t>
            </w:r>
          </w:p>
        </w:tc>
      </w:tr>
      <w:tr w:rsidR="002123A0" w:rsidRPr="005908BC" w:rsidTr="002123A0">
        <w:trPr>
          <w:trHeight w:val="570"/>
        </w:trPr>
        <w:tc>
          <w:tcPr>
            <w:tcW w:w="7023" w:type="dxa"/>
            <w:gridSpan w:val="11"/>
            <w:tcBorders>
              <w:top w:val="single" w:sz="4" w:space="0" w:color="auto"/>
              <w:bottom w:val="single" w:sz="4" w:space="0" w:color="auto"/>
            </w:tcBorders>
          </w:tcPr>
          <w:p w:rsidR="002123A0" w:rsidRDefault="002123A0" w:rsidP="00A70176">
            <w:r w:rsidRPr="00A70176">
              <w:t>«Веселые старты», посвященные Дню защитника Отечества (старший дошкольный возраст)</w:t>
            </w:r>
          </w:p>
        </w:tc>
        <w:tc>
          <w:tcPr>
            <w:tcW w:w="3543" w:type="dxa"/>
            <w:gridSpan w:val="8"/>
            <w:tcBorders>
              <w:top w:val="single" w:sz="4" w:space="0" w:color="auto"/>
              <w:bottom w:val="single" w:sz="4" w:space="0" w:color="auto"/>
              <w:right w:val="single" w:sz="4" w:space="0" w:color="auto"/>
            </w:tcBorders>
          </w:tcPr>
          <w:p w:rsidR="002123A0" w:rsidRPr="00A70176" w:rsidRDefault="002123A0" w:rsidP="00A70176">
            <w:pPr>
              <w:jc w:val="center"/>
            </w:pPr>
            <w:r w:rsidRPr="00A70176">
              <w:t>21</w:t>
            </w:r>
            <w:r>
              <w:t>.02.2019г. -  22.02.2019</w:t>
            </w:r>
            <w:r w:rsidRPr="00A70176">
              <w:t>г.</w:t>
            </w:r>
          </w:p>
        </w:tc>
      </w:tr>
      <w:tr w:rsidR="00F53ADB" w:rsidRPr="005908BC" w:rsidTr="00555D9D">
        <w:trPr>
          <w:trHeight w:val="240"/>
        </w:trPr>
        <w:tc>
          <w:tcPr>
            <w:tcW w:w="7023" w:type="dxa"/>
            <w:gridSpan w:val="11"/>
            <w:tcBorders>
              <w:top w:val="single" w:sz="4" w:space="0" w:color="auto"/>
            </w:tcBorders>
          </w:tcPr>
          <w:p w:rsidR="00F53ADB" w:rsidRPr="00891D4E" w:rsidRDefault="00F53ADB" w:rsidP="00A70176">
            <w:r w:rsidRPr="00891D4E">
              <w:t>Зимний спортивно – оздоровительный праздник «Масленица»</w:t>
            </w:r>
            <w:r w:rsidRPr="00A70176">
              <w:t xml:space="preserve"> (старший дошкольный возраст)</w:t>
            </w:r>
          </w:p>
        </w:tc>
        <w:tc>
          <w:tcPr>
            <w:tcW w:w="3543" w:type="dxa"/>
            <w:gridSpan w:val="8"/>
            <w:tcBorders>
              <w:top w:val="single" w:sz="4" w:space="0" w:color="auto"/>
              <w:right w:val="single" w:sz="4" w:space="0" w:color="auto"/>
            </w:tcBorders>
          </w:tcPr>
          <w:p w:rsidR="00F53ADB" w:rsidRPr="00A70176" w:rsidRDefault="00F53ADB" w:rsidP="00A70176">
            <w:pPr>
              <w:jc w:val="center"/>
            </w:pPr>
            <w:r>
              <w:t>Март</w:t>
            </w:r>
          </w:p>
        </w:tc>
      </w:tr>
      <w:tr w:rsidR="00F53ADB" w:rsidRPr="005908BC" w:rsidTr="00555D9D">
        <w:tc>
          <w:tcPr>
            <w:tcW w:w="7023" w:type="dxa"/>
            <w:gridSpan w:val="11"/>
          </w:tcPr>
          <w:p w:rsidR="00F53ADB" w:rsidRPr="00A70176" w:rsidRDefault="00F53ADB" w:rsidP="00A70176">
            <w:r w:rsidRPr="00A70176">
              <w:t xml:space="preserve">Праздник «Моя милая мамочка» </w:t>
            </w:r>
          </w:p>
        </w:tc>
        <w:tc>
          <w:tcPr>
            <w:tcW w:w="3543" w:type="dxa"/>
            <w:gridSpan w:val="8"/>
            <w:tcBorders>
              <w:right w:val="single" w:sz="4" w:space="0" w:color="auto"/>
            </w:tcBorders>
          </w:tcPr>
          <w:p w:rsidR="00F53ADB" w:rsidRPr="00A70176" w:rsidRDefault="0000677F" w:rsidP="00A70176">
            <w:pPr>
              <w:jc w:val="center"/>
            </w:pPr>
            <w:r>
              <w:t xml:space="preserve">05.03.2020 г. -  06.03.2020 </w:t>
            </w:r>
            <w:r w:rsidR="00F53ADB" w:rsidRPr="00A70176">
              <w:t>г.</w:t>
            </w:r>
          </w:p>
        </w:tc>
      </w:tr>
      <w:tr w:rsidR="00F53ADB" w:rsidRPr="005908BC" w:rsidTr="00555D9D">
        <w:tc>
          <w:tcPr>
            <w:tcW w:w="7023" w:type="dxa"/>
            <w:gridSpan w:val="11"/>
          </w:tcPr>
          <w:p w:rsidR="00F53ADB" w:rsidRPr="00A70176" w:rsidRDefault="00F53ADB" w:rsidP="00D457E9">
            <w:r w:rsidRPr="00A70176">
              <w:t xml:space="preserve">«Спорт – это здорово» (старший дошкольный возраст) </w:t>
            </w:r>
          </w:p>
        </w:tc>
        <w:tc>
          <w:tcPr>
            <w:tcW w:w="3543" w:type="dxa"/>
            <w:gridSpan w:val="8"/>
            <w:tcBorders>
              <w:right w:val="single" w:sz="4" w:space="0" w:color="auto"/>
            </w:tcBorders>
          </w:tcPr>
          <w:p w:rsidR="00F53ADB" w:rsidRPr="00A70176" w:rsidRDefault="00F53ADB" w:rsidP="00D657DD">
            <w:pPr>
              <w:jc w:val="center"/>
            </w:pPr>
            <w:r w:rsidRPr="00A70176">
              <w:t>0</w:t>
            </w:r>
            <w:r w:rsidR="00EF53D8">
              <w:t xml:space="preserve">6.04.2020 </w:t>
            </w:r>
            <w:r w:rsidRPr="00A70176">
              <w:t>г.</w:t>
            </w:r>
          </w:p>
        </w:tc>
      </w:tr>
      <w:tr w:rsidR="00F53ADB" w:rsidRPr="005908BC" w:rsidTr="00555D9D">
        <w:tc>
          <w:tcPr>
            <w:tcW w:w="7023" w:type="dxa"/>
            <w:gridSpan w:val="11"/>
          </w:tcPr>
          <w:p w:rsidR="00F53ADB" w:rsidRPr="00A70176" w:rsidRDefault="00F53ADB" w:rsidP="00A70176">
            <w:r w:rsidRPr="00A70176">
              <w:t>«Весна – красна»</w:t>
            </w:r>
          </w:p>
        </w:tc>
        <w:tc>
          <w:tcPr>
            <w:tcW w:w="3543" w:type="dxa"/>
            <w:gridSpan w:val="8"/>
            <w:tcBorders>
              <w:right w:val="single" w:sz="4" w:space="0" w:color="auto"/>
            </w:tcBorders>
          </w:tcPr>
          <w:p w:rsidR="00F53ADB" w:rsidRPr="00A70176" w:rsidRDefault="00EF53D8" w:rsidP="00EF53D8">
            <w:pPr>
              <w:jc w:val="center"/>
            </w:pPr>
            <w:r>
              <w:t xml:space="preserve">17.04.2020 </w:t>
            </w:r>
            <w:r w:rsidR="00F53ADB" w:rsidRPr="00A70176">
              <w:t>г.</w:t>
            </w:r>
          </w:p>
        </w:tc>
      </w:tr>
      <w:tr w:rsidR="00F53ADB" w:rsidRPr="005908BC" w:rsidTr="00423543">
        <w:trPr>
          <w:trHeight w:val="285"/>
        </w:trPr>
        <w:tc>
          <w:tcPr>
            <w:tcW w:w="7023" w:type="dxa"/>
            <w:gridSpan w:val="11"/>
            <w:tcBorders>
              <w:bottom w:val="single" w:sz="4" w:space="0" w:color="auto"/>
            </w:tcBorders>
          </w:tcPr>
          <w:p w:rsidR="00423543" w:rsidRPr="00423543" w:rsidRDefault="00F53ADB" w:rsidP="00A70176">
            <w:r w:rsidRPr="00A70176">
              <w:t>День Победы</w:t>
            </w:r>
          </w:p>
        </w:tc>
        <w:tc>
          <w:tcPr>
            <w:tcW w:w="3543" w:type="dxa"/>
            <w:gridSpan w:val="8"/>
            <w:tcBorders>
              <w:bottom w:val="single" w:sz="4" w:space="0" w:color="auto"/>
              <w:right w:val="single" w:sz="4" w:space="0" w:color="auto"/>
            </w:tcBorders>
          </w:tcPr>
          <w:p w:rsidR="00F53ADB" w:rsidRPr="00A70176" w:rsidRDefault="00EF53D8" w:rsidP="00A70176">
            <w:pPr>
              <w:jc w:val="center"/>
            </w:pPr>
            <w:r>
              <w:t xml:space="preserve">07.05.2020 г. – 08.05.2020 </w:t>
            </w:r>
            <w:r w:rsidR="00F53ADB" w:rsidRPr="00A70176">
              <w:t>г.</w:t>
            </w:r>
          </w:p>
        </w:tc>
      </w:tr>
      <w:tr w:rsidR="00423543" w:rsidRPr="005908BC" w:rsidTr="00423543">
        <w:trPr>
          <w:trHeight w:val="270"/>
        </w:trPr>
        <w:tc>
          <w:tcPr>
            <w:tcW w:w="7023" w:type="dxa"/>
            <w:gridSpan w:val="11"/>
            <w:tcBorders>
              <w:top w:val="single" w:sz="4" w:space="0" w:color="auto"/>
            </w:tcBorders>
          </w:tcPr>
          <w:p w:rsidR="00423543" w:rsidRPr="00A70176" w:rsidRDefault="00423543" w:rsidP="00A70176">
            <w:r w:rsidRPr="00423543">
              <w:rPr>
                <w:kern w:val="2"/>
              </w:rPr>
              <w:t xml:space="preserve">Семейные веселые старты   </w:t>
            </w:r>
          </w:p>
        </w:tc>
        <w:tc>
          <w:tcPr>
            <w:tcW w:w="3543" w:type="dxa"/>
            <w:gridSpan w:val="8"/>
            <w:tcBorders>
              <w:top w:val="single" w:sz="4" w:space="0" w:color="auto"/>
              <w:right w:val="single" w:sz="4" w:space="0" w:color="auto"/>
            </w:tcBorders>
          </w:tcPr>
          <w:p w:rsidR="00423543" w:rsidRDefault="00635E3F" w:rsidP="00A70176">
            <w:pPr>
              <w:jc w:val="center"/>
            </w:pPr>
            <w:r>
              <w:t>Май</w:t>
            </w:r>
          </w:p>
        </w:tc>
      </w:tr>
      <w:tr w:rsidR="00F53ADB" w:rsidRPr="005908BC" w:rsidTr="00555D9D">
        <w:trPr>
          <w:trHeight w:val="300"/>
        </w:trPr>
        <w:tc>
          <w:tcPr>
            <w:tcW w:w="7023" w:type="dxa"/>
            <w:gridSpan w:val="11"/>
            <w:tcBorders>
              <w:bottom w:val="single" w:sz="4" w:space="0" w:color="auto"/>
            </w:tcBorders>
          </w:tcPr>
          <w:p w:rsidR="00F53ADB" w:rsidRPr="00A70176" w:rsidRDefault="00F53ADB" w:rsidP="00D657DD">
            <w:r w:rsidRPr="00A70176">
              <w:t>«До свидания, детский сад» Выпускной бал (</w:t>
            </w:r>
            <w:r>
              <w:t>подготов.группа</w:t>
            </w:r>
            <w:r w:rsidRPr="00A70176">
              <w:t>)</w:t>
            </w:r>
          </w:p>
        </w:tc>
        <w:tc>
          <w:tcPr>
            <w:tcW w:w="3543" w:type="dxa"/>
            <w:gridSpan w:val="8"/>
            <w:tcBorders>
              <w:bottom w:val="single" w:sz="4" w:space="0" w:color="auto"/>
              <w:right w:val="single" w:sz="4" w:space="0" w:color="auto"/>
            </w:tcBorders>
          </w:tcPr>
          <w:p w:rsidR="00F53ADB" w:rsidRPr="00A70176" w:rsidRDefault="00EF53D8" w:rsidP="00A70176">
            <w:pPr>
              <w:jc w:val="center"/>
            </w:pPr>
            <w:r>
              <w:t>28.05.2020</w:t>
            </w:r>
            <w:r w:rsidR="00F53ADB" w:rsidRPr="00A70176">
              <w:t xml:space="preserve"> г.</w:t>
            </w:r>
          </w:p>
        </w:tc>
      </w:tr>
      <w:tr w:rsidR="00F53ADB" w:rsidRPr="005908BC" w:rsidTr="00555D9D">
        <w:trPr>
          <w:trHeight w:val="255"/>
        </w:trPr>
        <w:tc>
          <w:tcPr>
            <w:tcW w:w="7023" w:type="dxa"/>
            <w:gridSpan w:val="11"/>
            <w:tcBorders>
              <w:top w:val="single" w:sz="4" w:space="0" w:color="auto"/>
            </w:tcBorders>
          </w:tcPr>
          <w:p w:rsidR="00F53ADB" w:rsidRPr="00A70176" w:rsidRDefault="00F53ADB" w:rsidP="00A70176">
            <w:r w:rsidRPr="00A70176">
              <w:t>День Защиты Детей «Пусть всегда будет солнце»</w:t>
            </w:r>
          </w:p>
        </w:tc>
        <w:tc>
          <w:tcPr>
            <w:tcW w:w="3543" w:type="dxa"/>
            <w:gridSpan w:val="8"/>
            <w:tcBorders>
              <w:top w:val="single" w:sz="4" w:space="0" w:color="auto"/>
              <w:right w:val="single" w:sz="4" w:space="0" w:color="auto"/>
            </w:tcBorders>
          </w:tcPr>
          <w:p w:rsidR="00F53ADB" w:rsidRPr="00A70176" w:rsidRDefault="00EF53D8" w:rsidP="00EF53D8">
            <w:pPr>
              <w:jc w:val="center"/>
            </w:pPr>
            <w:r>
              <w:t xml:space="preserve">01.06.2020 </w:t>
            </w:r>
            <w:r w:rsidR="00F53ADB" w:rsidRPr="00A70176">
              <w:t xml:space="preserve">г. </w:t>
            </w:r>
          </w:p>
        </w:tc>
      </w:tr>
      <w:tr w:rsidR="00F53ADB" w:rsidRPr="005908BC" w:rsidTr="00555D9D">
        <w:trPr>
          <w:trHeight w:val="330"/>
        </w:trPr>
        <w:tc>
          <w:tcPr>
            <w:tcW w:w="7023" w:type="dxa"/>
            <w:gridSpan w:val="11"/>
            <w:tcBorders>
              <w:bottom w:val="single" w:sz="4" w:space="0" w:color="auto"/>
            </w:tcBorders>
          </w:tcPr>
          <w:p w:rsidR="00F53ADB" w:rsidRPr="0004567E" w:rsidRDefault="00F53ADB" w:rsidP="00A70176">
            <w:r w:rsidRPr="0004567E">
              <w:t xml:space="preserve">Летний спортивно-оздоровительный праздник </w:t>
            </w:r>
          </w:p>
        </w:tc>
        <w:tc>
          <w:tcPr>
            <w:tcW w:w="3543" w:type="dxa"/>
            <w:gridSpan w:val="8"/>
            <w:tcBorders>
              <w:bottom w:val="single" w:sz="4" w:space="0" w:color="auto"/>
              <w:right w:val="single" w:sz="4" w:space="0" w:color="auto"/>
            </w:tcBorders>
          </w:tcPr>
          <w:p w:rsidR="00F53ADB" w:rsidRPr="00A70176" w:rsidRDefault="00F53ADB" w:rsidP="00A70176">
            <w:pPr>
              <w:jc w:val="center"/>
            </w:pPr>
            <w:r w:rsidRPr="00A70176">
              <w:t>Июль</w:t>
            </w:r>
          </w:p>
        </w:tc>
      </w:tr>
      <w:tr w:rsidR="00F53ADB" w:rsidRPr="005908BC" w:rsidTr="00555D9D">
        <w:trPr>
          <w:trHeight w:val="240"/>
        </w:trPr>
        <w:tc>
          <w:tcPr>
            <w:tcW w:w="7023" w:type="dxa"/>
            <w:gridSpan w:val="11"/>
            <w:tcBorders>
              <w:top w:val="single" w:sz="4" w:space="0" w:color="auto"/>
            </w:tcBorders>
          </w:tcPr>
          <w:p w:rsidR="00F53ADB" w:rsidRPr="00A70176" w:rsidRDefault="00F53ADB" w:rsidP="00A70176">
            <w:r w:rsidRPr="00A70176">
              <w:t>Праздник «До свидания, лето»</w:t>
            </w:r>
          </w:p>
        </w:tc>
        <w:tc>
          <w:tcPr>
            <w:tcW w:w="3543" w:type="dxa"/>
            <w:gridSpan w:val="8"/>
            <w:tcBorders>
              <w:top w:val="single" w:sz="4" w:space="0" w:color="auto"/>
              <w:right w:val="single" w:sz="4" w:space="0" w:color="auto"/>
            </w:tcBorders>
          </w:tcPr>
          <w:p w:rsidR="00F53ADB" w:rsidRPr="00A70176" w:rsidRDefault="00EF53D8" w:rsidP="00A70176">
            <w:pPr>
              <w:jc w:val="center"/>
            </w:pPr>
            <w:r>
              <w:t xml:space="preserve">31.08.2020 </w:t>
            </w:r>
            <w:r w:rsidR="00F53ADB" w:rsidRPr="00A70176">
              <w:t>г.</w:t>
            </w:r>
          </w:p>
        </w:tc>
      </w:tr>
      <w:tr w:rsidR="00F53ADB" w:rsidRPr="005908BC" w:rsidTr="00555D9D">
        <w:tc>
          <w:tcPr>
            <w:tcW w:w="10566" w:type="dxa"/>
            <w:gridSpan w:val="19"/>
            <w:tcBorders>
              <w:right w:val="single" w:sz="4" w:space="0" w:color="auto"/>
            </w:tcBorders>
          </w:tcPr>
          <w:p w:rsidR="00F53ADB" w:rsidRPr="00A41ECE" w:rsidRDefault="00F53ADB" w:rsidP="0074791F">
            <w:pPr>
              <w:jc w:val="center"/>
              <w:rPr>
                <w:b/>
              </w:rPr>
            </w:pPr>
            <w:r w:rsidRPr="00A41ECE">
              <w:rPr>
                <w:b/>
              </w:rPr>
              <w:t>4. Каникулярное время, праздничные (нерабочие) дни</w:t>
            </w:r>
          </w:p>
        </w:tc>
      </w:tr>
      <w:tr w:rsidR="00F53ADB" w:rsidRPr="005908BC" w:rsidTr="00555D9D">
        <w:tc>
          <w:tcPr>
            <w:tcW w:w="10566" w:type="dxa"/>
            <w:gridSpan w:val="19"/>
            <w:tcBorders>
              <w:right w:val="single" w:sz="4" w:space="0" w:color="auto"/>
            </w:tcBorders>
          </w:tcPr>
          <w:p w:rsidR="00F53ADB" w:rsidRPr="00A41ECE" w:rsidRDefault="00F53ADB" w:rsidP="008A5402">
            <w:pPr>
              <w:jc w:val="center"/>
              <w:rPr>
                <w:b/>
              </w:rPr>
            </w:pPr>
            <w:r w:rsidRPr="00A41ECE">
              <w:rPr>
                <w:b/>
              </w:rPr>
              <w:t>4.1. Каникулы</w:t>
            </w:r>
          </w:p>
        </w:tc>
      </w:tr>
      <w:tr w:rsidR="00F53ADB" w:rsidRPr="005908BC" w:rsidTr="00555D9D">
        <w:tc>
          <w:tcPr>
            <w:tcW w:w="2140" w:type="dxa"/>
            <w:gridSpan w:val="2"/>
          </w:tcPr>
          <w:p w:rsidR="00F53ADB" w:rsidRPr="0088563C" w:rsidRDefault="00F53ADB" w:rsidP="00A70176">
            <w:pPr>
              <w:rPr>
                <w:sz w:val="20"/>
                <w:szCs w:val="20"/>
              </w:rPr>
            </w:pPr>
          </w:p>
        </w:tc>
        <w:tc>
          <w:tcPr>
            <w:tcW w:w="4883" w:type="dxa"/>
            <w:gridSpan w:val="9"/>
          </w:tcPr>
          <w:p w:rsidR="00F53ADB" w:rsidRPr="0088563C" w:rsidRDefault="00F53ADB" w:rsidP="00A70176">
            <w:pPr>
              <w:jc w:val="center"/>
              <w:rPr>
                <w:sz w:val="20"/>
                <w:szCs w:val="20"/>
              </w:rPr>
            </w:pPr>
            <w:r w:rsidRPr="0088563C">
              <w:rPr>
                <w:sz w:val="20"/>
                <w:szCs w:val="20"/>
              </w:rPr>
              <w:t>Сроки/ даты</w:t>
            </w:r>
          </w:p>
        </w:tc>
        <w:tc>
          <w:tcPr>
            <w:tcW w:w="3543" w:type="dxa"/>
            <w:gridSpan w:val="8"/>
            <w:tcBorders>
              <w:right w:val="single" w:sz="4" w:space="0" w:color="auto"/>
            </w:tcBorders>
          </w:tcPr>
          <w:p w:rsidR="00F53ADB" w:rsidRPr="0088563C" w:rsidRDefault="00F53ADB" w:rsidP="00A70176">
            <w:pPr>
              <w:jc w:val="center"/>
              <w:rPr>
                <w:sz w:val="20"/>
                <w:szCs w:val="20"/>
              </w:rPr>
            </w:pPr>
            <w:r w:rsidRPr="0088563C">
              <w:rPr>
                <w:sz w:val="20"/>
                <w:szCs w:val="20"/>
              </w:rPr>
              <w:t>Количество каникулярных недель/ праздничных дней</w:t>
            </w:r>
          </w:p>
        </w:tc>
      </w:tr>
      <w:tr w:rsidR="00F53ADB" w:rsidRPr="005908BC" w:rsidTr="00555D9D">
        <w:tc>
          <w:tcPr>
            <w:tcW w:w="2140" w:type="dxa"/>
            <w:gridSpan w:val="2"/>
          </w:tcPr>
          <w:p w:rsidR="00F53ADB" w:rsidRPr="00A41ECE" w:rsidRDefault="00F53ADB" w:rsidP="00A70176">
            <w:r w:rsidRPr="00A41ECE">
              <w:t>Зимние каникулы</w:t>
            </w:r>
          </w:p>
        </w:tc>
        <w:tc>
          <w:tcPr>
            <w:tcW w:w="4883" w:type="dxa"/>
            <w:gridSpan w:val="9"/>
          </w:tcPr>
          <w:p w:rsidR="00F53ADB" w:rsidRPr="006853A5" w:rsidRDefault="00EF53D8" w:rsidP="00EF53D8">
            <w:pPr>
              <w:jc w:val="center"/>
            </w:pPr>
            <w:r>
              <w:t>с 27.01.2020 г. по 31.01.2020</w:t>
            </w:r>
            <w:r w:rsidR="00F53ADB" w:rsidRPr="006853A5">
              <w:t xml:space="preserve"> г.</w:t>
            </w:r>
          </w:p>
        </w:tc>
        <w:tc>
          <w:tcPr>
            <w:tcW w:w="3543" w:type="dxa"/>
            <w:gridSpan w:val="8"/>
            <w:tcBorders>
              <w:right w:val="single" w:sz="4" w:space="0" w:color="auto"/>
            </w:tcBorders>
          </w:tcPr>
          <w:p w:rsidR="00F53ADB" w:rsidRPr="006853A5" w:rsidRDefault="00F53ADB" w:rsidP="00A70176">
            <w:pPr>
              <w:jc w:val="center"/>
            </w:pPr>
            <w:r w:rsidRPr="006853A5">
              <w:t>1 неделя</w:t>
            </w:r>
          </w:p>
        </w:tc>
      </w:tr>
      <w:tr w:rsidR="00F53ADB" w:rsidRPr="005908BC" w:rsidTr="00555D9D">
        <w:tc>
          <w:tcPr>
            <w:tcW w:w="2140" w:type="dxa"/>
            <w:gridSpan w:val="2"/>
          </w:tcPr>
          <w:p w:rsidR="00F53ADB" w:rsidRPr="00A41ECE" w:rsidRDefault="00F53ADB" w:rsidP="00A70176">
            <w:r w:rsidRPr="00A41ECE">
              <w:t>Летние каникулы</w:t>
            </w:r>
          </w:p>
        </w:tc>
        <w:tc>
          <w:tcPr>
            <w:tcW w:w="4883" w:type="dxa"/>
            <w:gridSpan w:val="9"/>
          </w:tcPr>
          <w:p w:rsidR="00F53ADB" w:rsidRPr="00A41ECE" w:rsidRDefault="00F53ADB" w:rsidP="00EF53D8">
            <w:pPr>
              <w:jc w:val="center"/>
            </w:pPr>
            <w:r>
              <w:t>с 0</w:t>
            </w:r>
            <w:r w:rsidR="00EF53D8">
              <w:t xml:space="preserve">1.06.2020 г. по 31.08.2020 </w:t>
            </w:r>
            <w:r w:rsidRPr="00A41ECE">
              <w:t>г.</w:t>
            </w:r>
          </w:p>
        </w:tc>
        <w:tc>
          <w:tcPr>
            <w:tcW w:w="3543" w:type="dxa"/>
            <w:gridSpan w:val="8"/>
            <w:tcBorders>
              <w:right w:val="single" w:sz="4" w:space="0" w:color="auto"/>
            </w:tcBorders>
          </w:tcPr>
          <w:p w:rsidR="00F53ADB" w:rsidRPr="00A41ECE" w:rsidRDefault="00F53ADB" w:rsidP="00A70176">
            <w:pPr>
              <w:jc w:val="center"/>
            </w:pPr>
            <w:r w:rsidRPr="00A41ECE">
              <w:t>13 недель</w:t>
            </w:r>
          </w:p>
        </w:tc>
      </w:tr>
      <w:tr w:rsidR="00F53ADB" w:rsidRPr="005908BC" w:rsidTr="00555D9D">
        <w:tc>
          <w:tcPr>
            <w:tcW w:w="10566" w:type="dxa"/>
            <w:gridSpan w:val="19"/>
            <w:tcBorders>
              <w:right w:val="single" w:sz="4" w:space="0" w:color="auto"/>
            </w:tcBorders>
          </w:tcPr>
          <w:p w:rsidR="00F53ADB" w:rsidRPr="00A41ECE" w:rsidRDefault="00CD55A2" w:rsidP="00CD55A2">
            <w:pPr>
              <w:tabs>
                <w:tab w:val="center" w:pos="5175"/>
              </w:tabs>
              <w:rPr>
                <w:b/>
              </w:rPr>
            </w:pPr>
            <w:r>
              <w:rPr>
                <w:b/>
              </w:rPr>
              <w:tab/>
            </w:r>
            <w:r w:rsidR="00F53ADB" w:rsidRPr="00A41ECE">
              <w:rPr>
                <w:b/>
              </w:rPr>
              <w:t>4.2. Праздничные и выходные дни</w:t>
            </w:r>
          </w:p>
        </w:tc>
      </w:tr>
      <w:tr w:rsidR="00F53ADB" w:rsidRPr="005908BC" w:rsidTr="00555D9D">
        <w:tc>
          <w:tcPr>
            <w:tcW w:w="4725" w:type="dxa"/>
            <w:gridSpan w:val="6"/>
          </w:tcPr>
          <w:p w:rsidR="00F53ADB" w:rsidRPr="00A41ECE" w:rsidRDefault="00F53ADB" w:rsidP="00A70176">
            <w:r w:rsidRPr="00A41ECE">
              <w:t>День народного единства</w:t>
            </w:r>
          </w:p>
        </w:tc>
        <w:tc>
          <w:tcPr>
            <w:tcW w:w="3693" w:type="dxa"/>
            <w:gridSpan w:val="7"/>
          </w:tcPr>
          <w:p w:rsidR="00F53ADB" w:rsidRPr="00A41ECE" w:rsidRDefault="00CF1983" w:rsidP="00A70176">
            <w:pPr>
              <w:jc w:val="center"/>
            </w:pPr>
            <w:r>
              <w:t xml:space="preserve">04.11.2019 </w:t>
            </w:r>
            <w:r w:rsidR="00F53ADB" w:rsidRPr="00A41ECE">
              <w:t>г.</w:t>
            </w:r>
          </w:p>
        </w:tc>
        <w:tc>
          <w:tcPr>
            <w:tcW w:w="2148" w:type="dxa"/>
            <w:gridSpan w:val="6"/>
            <w:tcBorders>
              <w:right w:val="single" w:sz="4" w:space="0" w:color="auto"/>
            </w:tcBorders>
          </w:tcPr>
          <w:p w:rsidR="00F53ADB" w:rsidRPr="00A41ECE" w:rsidRDefault="00F53ADB" w:rsidP="00937D91">
            <w:r>
              <w:t>1</w:t>
            </w:r>
            <w:r w:rsidRPr="00A41ECE">
              <w:t xml:space="preserve"> д</w:t>
            </w:r>
            <w:r>
              <w:t>ень</w:t>
            </w:r>
          </w:p>
        </w:tc>
      </w:tr>
      <w:tr w:rsidR="00F53ADB" w:rsidRPr="005908BC" w:rsidTr="00555D9D">
        <w:tc>
          <w:tcPr>
            <w:tcW w:w="4725" w:type="dxa"/>
            <w:gridSpan w:val="6"/>
          </w:tcPr>
          <w:p w:rsidR="00F53ADB" w:rsidRPr="00506E95" w:rsidRDefault="00F53ADB" w:rsidP="00A70176">
            <w:r w:rsidRPr="00506E95">
              <w:t>Новогодние, рождественские  каникулы</w:t>
            </w:r>
          </w:p>
        </w:tc>
        <w:tc>
          <w:tcPr>
            <w:tcW w:w="3693" w:type="dxa"/>
            <w:gridSpan w:val="7"/>
          </w:tcPr>
          <w:p w:rsidR="00F53ADB" w:rsidRPr="00506E95" w:rsidRDefault="00CF1983" w:rsidP="00A70176">
            <w:pPr>
              <w:jc w:val="center"/>
            </w:pPr>
            <w:r>
              <w:t xml:space="preserve">01.01.2020 г. - 07.01.2020 </w:t>
            </w:r>
            <w:r w:rsidR="00F53ADB" w:rsidRPr="00506E95">
              <w:t>г.</w:t>
            </w:r>
          </w:p>
        </w:tc>
        <w:tc>
          <w:tcPr>
            <w:tcW w:w="2148" w:type="dxa"/>
            <w:gridSpan w:val="6"/>
            <w:tcBorders>
              <w:right w:val="single" w:sz="4" w:space="0" w:color="auto"/>
            </w:tcBorders>
          </w:tcPr>
          <w:p w:rsidR="00F53ADB" w:rsidRPr="00506E95" w:rsidRDefault="00F53ADB" w:rsidP="00937D91">
            <w:r>
              <w:t>7</w:t>
            </w:r>
            <w:r w:rsidRPr="00506E95">
              <w:t xml:space="preserve"> дней</w:t>
            </w:r>
          </w:p>
        </w:tc>
      </w:tr>
      <w:tr w:rsidR="00F53ADB" w:rsidRPr="005908BC" w:rsidTr="00555D9D">
        <w:tc>
          <w:tcPr>
            <w:tcW w:w="4725" w:type="dxa"/>
            <w:gridSpan w:val="6"/>
          </w:tcPr>
          <w:p w:rsidR="00F53ADB" w:rsidRPr="00A41ECE" w:rsidRDefault="00F53ADB" w:rsidP="00A70176">
            <w:r w:rsidRPr="00A41ECE">
              <w:t>День защитника Отечества</w:t>
            </w:r>
          </w:p>
        </w:tc>
        <w:tc>
          <w:tcPr>
            <w:tcW w:w="3693" w:type="dxa"/>
            <w:gridSpan w:val="7"/>
          </w:tcPr>
          <w:p w:rsidR="00F53ADB" w:rsidRPr="00A41ECE" w:rsidRDefault="00CF1983" w:rsidP="00A70176">
            <w:pPr>
              <w:jc w:val="center"/>
            </w:pPr>
            <w:r>
              <w:t xml:space="preserve">23.02.2020 </w:t>
            </w:r>
            <w:r w:rsidR="00F53ADB" w:rsidRPr="00A41ECE">
              <w:t>г.</w:t>
            </w:r>
          </w:p>
        </w:tc>
        <w:tc>
          <w:tcPr>
            <w:tcW w:w="2148" w:type="dxa"/>
            <w:gridSpan w:val="6"/>
            <w:tcBorders>
              <w:right w:val="single" w:sz="4" w:space="0" w:color="auto"/>
            </w:tcBorders>
          </w:tcPr>
          <w:p w:rsidR="00F53ADB" w:rsidRPr="00A41ECE" w:rsidRDefault="00F53ADB" w:rsidP="00937D91">
            <w:r>
              <w:t>1</w:t>
            </w:r>
            <w:r w:rsidRPr="00A41ECE">
              <w:t xml:space="preserve"> д</w:t>
            </w:r>
            <w:r>
              <w:t>ень</w:t>
            </w:r>
          </w:p>
        </w:tc>
      </w:tr>
      <w:tr w:rsidR="00F53ADB" w:rsidRPr="005908BC" w:rsidTr="00555D9D">
        <w:tc>
          <w:tcPr>
            <w:tcW w:w="4725" w:type="dxa"/>
            <w:gridSpan w:val="6"/>
          </w:tcPr>
          <w:p w:rsidR="00F53ADB" w:rsidRPr="00A41ECE" w:rsidRDefault="00F53ADB" w:rsidP="00A70176">
            <w:r w:rsidRPr="00A41ECE">
              <w:t>Международный женский день</w:t>
            </w:r>
          </w:p>
        </w:tc>
        <w:tc>
          <w:tcPr>
            <w:tcW w:w="3693" w:type="dxa"/>
            <w:gridSpan w:val="7"/>
          </w:tcPr>
          <w:p w:rsidR="00F53ADB" w:rsidRPr="00A41ECE" w:rsidRDefault="00CF1983" w:rsidP="001620FE">
            <w:pPr>
              <w:jc w:val="center"/>
            </w:pPr>
            <w:r>
              <w:t xml:space="preserve">08.03.2020 </w:t>
            </w:r>
            <w:r w:rsidR="00F53ADB" w:rsidRPr="00A41ECE">
              <w:t>г.</w:t>
            </w:r>
          </w:p>
        </w:tc>
        <w:tc>
          <w:tcPr>
            <w:tcW w:w="2148" w:type="dxa"/>
            <w:gridSpan w:val="6"/>
            <w:tcBorders>
              <w:right w:val="single" w:sz="4" w:space="0" w:color="auto"/>
            </w:tcBorders>
          </w:tcPr>
          <w:p w:rsidR="00F53ADB" w:rsidRPr="00A41ECE" w:rsidRDefault="00F53ADB" w:rsidP="00937D91">
            <w:r>
              <w:t>1</w:t>
            </w:r>
            <w:r w:rsidRPr="00A41ECE">
              <w:t xml:space="preserve"> д</w:t>
            </w:r>
            <w:r>
              <w:t>ень</w:t>
            </w:r>
          </w:p>
        </w:tc>
      </w:tr>
      <w:tr w:rsidR="00F53ADB" w:rsidRPr="005908BC" w:rsidTr="00555D9D">
        <w:tc>
          <w:tcPr>
            <w:tcW w:w="4725" w:type="dxa"/>
            <w:gridSpan w:val="6"/>
          </w:tcPr>
          <w:p w:rsidR="00F53ADB" w:rsidRPr="00A41ECE" w:rsidRDefault="00F53ADB" w:rsidP="00A70176">
            <w:r w:rsidRPr="00A41ECE">
              <w:t>Праздник Весны и Труда</w:t>
            </w:r>
          </w:p>
        </w:tc>
        <w:tc>
          <w:tcPr>
            <w:tcW w:w="3693" w:type="dxa"/>
            <w:gridSpan w:val="7"/>
          </w:tcPr>
          <w:p w:rsidR="00F53ADB" w:rsidRPr="00A41ECE" w:rsidRDefault="00F53ADB" w:rsidP="0002606A">
            <w:pPr>
              <w:jc w:val="center"/>
            </w:pPr>
            <w:r w:rsidRPr="00A41ECE">
              <w:t>01.0</w:t>
            </w:r>
            <w:r w:rsidR="00CF1983">
              <w:t xml:space="preserve">5.2020 </w:t>
            </w:r>
            <w:r>
              <w:t xml:space="preserve">г. </w:t>
            </w:r>
          </w:p>
        </w:tc>
        <w:tc>
          <w:tcPr>
            <w:tcW w:w="2148" w:type="dxa"/>
            <w:gridSpan w:val="6"/>
            <w:tcBorders>
              <w:right w:val="single" w:sz="4" w:space="0" w:color="auto"/>
            </w:tcBorders>
          </w:tcPr>
          <w:p w:rsidR="00F53ADB" w:rsidRPr="00A41ECE" w:rsidRDefault="00F53ADB" w:rsidP="00937D91">
            <w:r>
              <w:t>1</w:t>
            </w:r>
            <w:r w:rsidRPr="00A41ECE">
              <w:t xml:space="preserve"> д</w:t>
            </w:r>
            <w:r>
              <w:t>ень</w:t>
            </w:r>
          </w:p>
        </w:tc>
      </w:tr>
      <w:tr w:rsidR="00F53ADB" w:rsidRPr="005908BC" w:rsidTr="00555D9D">
        <w:tc>
          <w:tcPr>
            <w:tcW w:w="4725" w:type="dxa"/>
            <w:gridSpan w:val="6"/>
          </w:tcPr>
          <w:p w:rsidR="00F53ADB" w:rsidRPr="00A41ECE" w:rsidRDefault="00F53ADB" w:rsidP="00A70176">
            <w:r w:rsidRPr="00A41ECE">
              <w:t>День Победы</w:t>
            </w:r>
          </w:p>
        </w:tc>
        <w:tc>
          <w:tcPr>
            <w:tcW w:w="3693" w:type="dxa"/>
            <w:gridSpan w:val="7"/>
          </w:tcPr>
          <w:p w:rsidR="00F53ADB" w:rsidRPr="00A41ECE" w:rsidRDefault="00CF1983" w:rsidP="00A70176">
            <w:pPr>
              <w:jc w:val="center"/>
            </w:pPr>
            <w:r>
              <w:t xml:space="preserve">09.05.2020 </w:t>
            </w:r>
            <w:r w:rsidR="00F53ADB">
              <w:t xml:space="preserve">г. </w:t>
            </w:r>
          </w:p>
        </w:tc>
        <w:tc>
          <w:tcPr>
            <w:tcW w:w="2148" w:type="dxa"/>
            <w:gridSpan w:val="6"/>
            <w:tcBorders>
              <w:right w:val="single" w:sz="4" w:space="0" w:color="auto"/>
            </w:tcBorders>
          </w:tcPr>
          <w:p w:rsidR="00F53ADB" w:rsidRPr="00A41ECE" w:rsidRDefault="00F53ADB" w:rsidP="00937D91">
            <w:r>
              <w:t>1</w:t>
            </w:r>
            <w:r w:rsidRPr="00A41ECE">
              <w:t xml:space="preserve"> д</w:t>
            </w:r>
            <w:r>
              <w:t>ень</w:t>
            </w:r>
          </w:p>
        </w:tc>
      </w:tr>
      <w:tr w:rsidR="00F53ADB" w:rsidRPr="005908BC" w:rsidTr="00555D9D">
        <w:tc>
          <w:tcPr>
            <w:tcW w:w="4725" w:type="dxa"/>
            <w:gridSpan w:val="6"/>
          </w:tcPr>
          <w:p w:rsidR="00F53ADB" w:rsidRPr="00A41ECE" w:rsidRDefault="00F53ADB" w:rsidP="00A70176">
            <w:r w:rsidRPr="00A41ECE">
              <w:t>День России</w:t>
            </w:r>
          </w:p>
        </w:tc>
        <w:tc>
          <w:tcPr>
            <w:tcW w:w="3693" w:type="dxa"/>
            <w:gridSpan w:val="7"/>
          </w:tcPr>
          <w:p w:rsidR="00F53ADB" w:rsidRPr="00A41ECE" w:rsidRDefault="00CF1983" w:rsidP="00A70176">
            <w:pPr>
              <w:jc w:val="center"/>
            </w:pPr>
            <w:r>
              <w:t xml:space="preserve">12.06.2020 </w:t>
            </w:r>
            <w:r w:rsidR="00F53ADB">
              <w:t xml:space="preserve">г. </w:t>
            </w:r>
          </w:p>
        </w:tc>
        <w:tc>
          <w:tcPr>
            <w:tcW w:w="2148" w:type="dxa"/>
            <w:gridSpan w:val="6"/>
            <w:tcBorders>
              <w:right w:val="single" w:sz="4" w:space="0" w:color="auto"/>
            </w:tcBorders>
          </w:tcPr>
          <w:p w:rsidR="00F53ADB" w:rsidRPr="00A41ECE" w:rsidRDefault="00F53ADB" w:rsidP="00937D91">
            <w:r>
              <w:t>1</w:t>
            </w:r>
            <w:r w:rsidRPr="00A41ECE">
              <w:t xml:space="preserve"> д</w:t>
            </w:r>
            <w:r>
              <w:t>ень</w:t>
            </w:r>
          </w:p>
        </w:tc>
      </w:tr>
      <w:tr w:rsidR="00F53ADB" w:rsidRPr="005908BC" w:rsidTr="00555D9D">
        <w:tc>
          <w:tcPr>
            <w:tcW w:w="10566" w:type="dxa"/>
            <w:gridSpan w:val="19"/>
            <w:tcBorders>
              <w:right w:val="single" w:sz="4" w:space="0" w:color="auto"/>
            </w:tcBorders>
          </w:tcPr>
          <w:p w:rsidR="00F53ADB" w:rsidRPr="00A41ECE" w:rsidRDefault="00F53ADB" w:rsidP="00A70176">
            <w:pPr>
              <w:jc w:val="center"/>
              <w:rPr>
                <w:b/>
              </w:rPr>
            </w:pPr>
          </w:p>
          <w:p w:rsidR="00F53ADB" w:rsidRPr="00A41ECE" w:rsidRDefault="00F53ADB" w:rsidP="00FA68E4">
            <w:pPr>
              <w:jc w:val="center"/>
              <w:rPr>
                <w:b/>
              </w:rPr>
            </w:pPr>
            <w:r w:rsidRPr="00A41ECE">
              <w:rPr>
                <w:b/>
              </w:rPr>
              <w:t>5. Мероприятия, проводимые в летний оздоровительный период</w:t>
            </w:r>
          </w:p>
        </w:tc>
      </w:tr>
      <w:tr w:rsidR="00F53ADB" w:rsidRPr="005908BC" w:rsidTr="00555D9D">
        <w:tc>
          <w:tcPr>
            <w:tcW w:w="5889" w:type="dxa"/>
            <w:gridSpan w:val="9"/>
          </w:tcPr>
          <w:p w:rsidR="00F53ADB" w:rsidRPr="00A41ECE" w:rsidRDefault="00F53ADB" w:rsidP="00A70176">
            <w:pPr>
              <w:jc w:val="center"/>
              <w:rPr>
                <w:b/>
              </w:rPr>
            </w:pPr>
            <w:r w:rsidRPr="00A41ECE">
              <w:rPr>
                <w:b/>
              </w:rPr>
              <w:t>Наименование</w:t>
            </w:r>
          </w:p>
        </w:tc>
        <w:tc>
          <w:tcPr>
            <w:tcW w:w="4677" w:type="dxa"/>
            <w:gridSpan w:val="10"/>
            <w:tcBorders>
              <w:right w:val="single" w:sz="4" w:space="0" w:color="auto"/>
            </w:tcBorders>
          </w:tcPr>
          <w:p w:rsidR="00F53ADB" w:rsidRPr="00A41ECE" w:rsidRDefault="00F53ADB" w:rsidP="00A70176">
            <w:pPr>
              <w:jc w:val="center"/>
              <w:rPr>
                <w:b/>
              </w:rPr>
            </w:pPr>
            <w:r w:rsidRPr="00A41ECE">
              <w:rPr>
                <w:b/>
              </w:rPr>
              <w:t>Сроки/даты</w:t>
            </w:r>
          </w:p>
        </w:tc>
      </w:tr>
      <w:tr w:rsidR="00F53ADB" w:rsidRPr="005908BC" w:rsidTr="00555D9D">
        <w:tc>
          <w:tcPr>
            <w:tcW w:w="5889" w:type="dxa"/>
            <w:gridSpan w:val="9"/>
          </w:tcPr>
          <w:p w:rsidR="00F53ADB" w:rsidRPr="00A41ECE" w:rsidRDefault="00F53ADB" w:rsidP="00A70176">
            <w:r w:rsidRPr="00A41ECE">
              <w:t>Проведение праздников, досугов, развлечений</w:t>
            </w:r>
          </w:p>
        </w:tc>
        <w:tc>
          <w:tcPr>
            <w:tcW w:w="4677" w:type="dxa"/>
            <w:gridSpan w:val="10"/>
            <w:tcBorders>
              <w:right w:val="single" w:sz="4" w:space="0" w:color="auto"/>
            </w:tcBorders>
          </w:tcPr>
          <w:p w:rsidR="00F53ADB" w:rsidRPr="00A41ECE" w:rsidRDefault="00F53ADB" w:rsidP="00A70176">
            <w:pPr>
              <w:jc w:val="center"/>
            </w:pPr>
            <w:r w:rsidRPr="00A41ECE">
              <w:t>1 раз в неделю с июня - август</w:t>
            </w:r>
          </w:p>
        </w:tc>
      </w:tr>
      <w:tr w:rsidR="00F53ADB" w:rsidRPr="005908BC" w:rsidTr="00555D9D">
        <w:tc>
          <w:tcPr>
            <w:tcW w:w="5889" w:type="dxa"/>
            <w:gridSpan w:val="9"/>
          </w:tcPr>
          <w:p w:rsidR="00F53ADB" w:rsidRPr="00A41ECE" w:rsidRDefault="00F53ADB" w:rsidP="00A70176">
            <w:r w:rsidRPr="00A41ECE">
              <w:t>Экскурсии, целевые прогулки</w:t>
            </w:r>
          </w:p>
        </w:tc>
        <w:tc>
          <w:tcPr>
            <w:tcW w:w="4677" w:type="dxa"/>
            <w:gridSpan w:val="10"/>
            <w:tcBorders>
              <w:right w:val="single" w:sz="4" w:space="0" w:color="auto"/>
            </w:tcBorders>
          </w:tcPr>
          <w:p w:rsidR="00F53ADB" w:rsidRDefault="00F53ADB" w:rsidP="00A70176">
            <w:pPr>
              <w:jc w:val="center"/>
            </w:pPr>
            <w:r w:rsidRPr="00A41ECE">
              <w:t xml:space="preserve">по плану педагогов, </w:t>
            </w:r>
          </w:p>
          <w:p w:rsidR="00F53ADB" w:rsidRPr="00A41ECE" w:rsidRDefault="00F53ADB" w:rsidP="00A70176">
            <w:pPr>
              <w:jc w:val="center"/>
            </w:pPr>
            <w:r w:rsidRPr="00A41ECE">
              <w:t>плану работы в летний период</w:t>
            </w:r>
          </w:p>
        </w:tc>
      </w:tr>
      <w:tr w:rsidR="00F53ADB" w:rsidRPr="005908BC" w:rsidTr="00555D9D">
        <w:tc>
          <w:tcPr>
            <w:tcW w:w="5889" w:type="dxa"/>
            <w:gridSpan w:val="9"/>
          </w:tcPr>
          <w:p w:rsidR="00F53ADB" w:rsidRPr="00A41ECE" w:rsidRDefault="00F53ADB" w:rsidP="00A70176">
            <w:r w:rsidRPr="00A41ECE">
              <w:t>Выставки творческих работ</w:t>
            </w:r>
          </w:p>
        </w:tc>
        <w:tc>
          <w:tcPr>
            <w:tcW w:w="4677" w:type="dxa"/>
            <w:gridSpan w:val="10"/>
            <w:tcBorders>
              <w:right w:val="single" w:sz="4" w:space="0" w:color="auto"/>
            </w:tcBorders>
          </w:tcPr>
          <w:p w:rsidR="00F53ADB" w:rsidRPr="00A41ECE" w:rsidRDefault="00F53ADB" w:rsidP="00A70176">
            <w:pPr>
              <w:jc w:val="center"/>
            </w:pPr>
            <w:r w:rsidRPr="00A41ECE">
              <w:t>1 раз в две недели</w:t>
            </w:r>
          </w:p>
        </w:tc>
      </w:tr>
      <w:tr w:rsidR="00F53ADB" w:rsidRPr="005908BC" w:rsidTr="00555D9D">
        <w:tc>
          <w:tcPr>
            <w:tcW w:w="10566" w:type="dxa"/>
            <w:gridSpan w:val="19"/>
            <w:tcBorders>
              <w:right w:val="single" w:sz="4" w:space="0" w:color="auto"/>
            </w:tcBorders>
          </w:tcPr>
          <w:p w:rsidR="00F53ADB" w:rsidRPr="00A41ECE" w:rsidRDefault="00F53ADB" w:rsidP="00A70176">
            <w:pPr>
              <w:jc w:val="center"/>
              <w:rPr>
                <w:b/>
              </w:rPr>
            </w:pPr>
          </w:p>
          <w:p w:rsidR="00F53ADB" w:rsidRDefault="00F53ADB" w:rsidP="00A70176">
            <w:pPr>
              <w:jc w:val="center"/>
              <w:rPr>
                <w:b/>
              </w:rPr>
            </w:pPr>
            <w:r w:rsidRPr="00A41ECE">
              <w:rPr>
                <w:b/>
              </w:rPr>
              <w:t>6. Организация образовательного процесса</w:t>
            </w:r>
          </w:p>
          <w:p w:rsidR="00890371" w:rsidRPr="00A41ECE" w:rsidRDefault="00890371" w:rsidP="00A70176">
            <w:pPr>
              <w:jc w:val="center"/>
              <w:rPr>
                <w:b/>
              </w:rPr>
            </w:pPr>
          </w:p>
        </w:tc>
      </w:tr>
      <w:tr w:rsidR="00F53ADB" w:rsidTr="00555D9D">
        <w:tblPrEx>
          <w:tblLook w:val="0000"/>
        </w:tblPrEx>
        <w:tc>
          <w:tcPr>
            <w:tcW w:w="3621" w:type="dxa"/>
            <w:gridSpan w:val="5"/>
            <w:vMerge w:val="restart"/>
          </w:tcPr>
          <w:p w:rsidR="00F53ADB" w:rsidRPr="0088563C" w:rsidRDefault="00F53ADB" w:rsidP="00A70176">
            <w:pPr>
              <w:pStyle w:val="a3"/>
              <w:jc w:val="center"/>
              <w:rPr>
                <w:sz w:val="20"/>
                <w:szCs w:val="20"/>
              </w:rPr>
            </w:pPr>
            <w:r w:rsidRPr="0088563C">
              <w:rPr>
                <w:sz w:val="20"/>
                <w:szCs w:val="20"/>
              </w:rPr>
              <w:t xml:space="preserve">Содержание </w:t>
            </w:r>
          </w:p>
        </w:tc>
        <w:tc>
          <w:tcPr>
            <w:tcW w:w="6945" w:type="dxa"/>
            <w:gridSpan w:val="14"/>
            <w:tcBorders>
              <w:right w:val="single" w:sz="4" w:space="0" w:color="auto"/>
            </w:tcBorders>
          </w:tcPr>
          <w:p w:rsidR="00F53ADB" w:rsidRPr="0088563C" w:rsidRDefault="00F53ADB" w:rsidP="00A70176">
            <w:pPr>
              <w:pStyle w:val="a3"/>
              <w:jc w:val="center"/>
              <w:rPr>
                <w:sz w:val="20"/>
                <w:szCs w:val="20"/>
              </w:rPr>
            </w:pPr>
            <w:r w:rsidRPr="0088563C">
              <w:rPr>
                <w:sz w:val="20"/>
                <w:szCs w:val="20"/>
              </w:rPr>
              <w:t>Возрастные группы</w:t>
            </w:r>
          </w:p>
        </w:tc>
      </w:tr>
      <w:tr w:rsidR="00F53ADB" w:rsidRPr="004D602A" w:rsidTr="00905F45">
        <w:tblPrEx>
          <w:tblLook w:val="0000"/>
        </w:tblPrEx>
        <w:trPr>
          <w:trHeight w:val="795"/>
        </w:trPr>
        <w:tc>
          <w:tcPr>
            <w:tcW w:w="3621" w:type="dxa"/>
            <w:gridSpan w:val="5"/>
            <w:vMerge/>
            <w:tcBorders>
              <w:bottom w:val="single" w:sz="4" w:space="0" w:color="auto"/>
            </w:tcBorders>
          </w:tcPr>
          <w:p w:rsidR="00F53ADB" w:rsidRPr="0088563C" w:rsidRDefault="00F53ADB" w:rsidP="00A70176">
            <w:pPr>
              <w:rPr>
                <w:sz w:val="20"/>
                <w:szCs w:val="20"/>
              </w:rPr>
            </w:pPr>
          </w:p>
        </w:tc>
        <w:tc>
          <w:tcPr>
            <w:tcW w:w="1417" w:type="dxa"/>
            <w:gridSpan w:val="3"/>
            <w:tcBorders>
              <w:bottom w:val="single" w:sz="4" w:space="0" w:color="auto"/>
              <w:right w:val="single" w:sz="4" w:space="0" w:color="auto"/>
            </w:tcBorders>
          </w:tcPr>
          <w:p w:rsidR="00F53ADB" w:rsidRPr="00F07D8E" w:rsidRDefault="00F53ADB" w:rsidP="00B13109">
            <w:pPr>
              <w:pStyle w:val="a3"/>
              <w:spacing w:before="0" w:beforeAutospacing="0" w:after="0" w:afterAutospacing="0"/>
              <w:ind w:left="72"/>
              <w:jc w:val="center"/>
              <w:rPr>
                <w:sz w:val="22"/>
                <w:szCs w:val="22"/>
              </w:rPr>
            </w:pPr>
            <w:r w:rsidRPr="00F07D8E">
              <w:rPr>
                <w:sz w:val="22"/>
                <w:szCs w:val="22"/>
              </w:rPr>
              <w:t>1 младшая</w:t>
            </w:r>
          </w:p>
          <w:p w:rsidR="00F53ADB" w:rsidRPr="00F07D8E" w:rsidRDefault="00F53ADB" w:rsidP="00B13109">
            <w:pPr>
              <w:pStyle w:val="a3"/>
              <w:spacing w:before="0" w:beforeAutospacing="0" w:after="0" w:afterAutospacing="0"/>
              <w:jc w:val="center"/>
              <w:rPr>
                <w:sz w:val="22"/>
                <w:szCs w:val="22"/>
              </w:rPr>
            </w:pPr>
            <w:r w:rsidRPr="00F07D8E">
              <w:rPr>
                <w:sz w:val="22"/>
                <w:szCs w:val="22"/>
              </w:rPr>
              <w:t>группа</w:t>
            </w:r>
          </w:p>
          <w:p w:rsidR="00F53ADB" w:rsidRPr="00F07D8E" w:rsidRDefault="00F53ADB" w:rsidP="00B13109">
            <w:pPr>
              <w:pStyle w:val="a3"/>
              <w:spacing w:before="0" w:beforeAutospacing="0" w:after="0" w:afterAutospacing="0"/>
              <w:jc w:val="center"/>
              <w:rPr>
                <w:sz w:val="22"/>
                <w:szCs w:val="22"/>
              </w:rPr>
            </w:pPr>
            <w:r w:rsidRPr="00F07D8E">
              <w:rPr>
                <w:sz w:val="22"/>
                <w:szCs w:val="22"/>
              </w:rPr>
              <w:t>(2- 3  лет)</w:t>
            </w:r>
          </w:p>
        </w:tc>
        <w:tc>
          <w:tcPr>
            <w:tcW w:w="1418" w:type="dxa"/>
            <w:gridSpan w:val="2"/>
            <w:tcBorders>
              <w:left w:val="single" w:sz="4" w:space="0" w:color="auto"/>
              <w:bottom w:val="single" w:sz="4" w:space="0" w:color="auto"/>
            </w:tcBorders>
          </w:tcPr>
          <w:p w:rsidR="00F53ADB" w:rsidRPr="00F07D8E" w:rsidRDefault="00F53ADB" w:rsidP="00B13109">
            <w:pPr>
              <w:pStyle w:val="a3"/>
              <w:spacing w:before="0" w:beforeAutospacing="0" w:after="0" w:afterAutospacing="0"/>
              <w:ind w:left="72"/>
              <w:jc w:val="center"/>
              <w:rPr>
                <w:sz w:val="22"/>
                <w:szCs w:val="22"/>
              </w:rPr>
            </w:pPr>
            <w:r w:rsidRPr="00F07D8E">
              <w:rPr>
                <w:sz w:val="22"/>
                <w:szCs w:val="22"/>
              </w:rPr>
              <w:t>2 младшая</w:t>
            </w:r>
          </w:p>
          <w:p w:rsidR="00F53ADB" w:rsidRPr="00F07D8E" w:rsidRDefault="00F53ADB" w:rsidP="00B13109">
            <w:pPr>
              <w:pStyle w:val="a3"/>
              <w:spacing w:before="0" w:beforeAutospacing="0" w:after="0" w:afterAutospacing="0"/>
              <w:jc w:val="center"/>
              <w:rPr>
                <w:sz w:val="22"/>
                <w:szCs w:val="22"/>
              </w:rPr>
            </w:pPr>
            <w:r w:rsidRPr="00F07D8E">
              <w:rPr>
                <w:sz w:val="22"/>
                <w:szCs w:val="22"/>
              </w:rPr>
              <w:t>группа</w:t>
            </w:r>
          </w:p>
          <w:p w:rsidR="00F53ADB" w:rsidRPr="00F07D8E" w:rsidRDefault="00F53ADB" w:rsidP="00B13109">
            <w:pPr>
              <w:pStyle w:val="a3"/>
              <w:spacing w:before="0" w:beforeAutospacing="0" w:after="0" w:afterAutospacing="0"/>
              <w:jc w:val="center"/>
              <w:rPr>
                <w:sz w:val="22"/>
                <w:szCs w:val="22"/>
              </w:rPr>
            </w:pPr>
            <w:r w:rsidRPr="00F07D8E">
              <w:rPr>
                <w:sz w:val="22"/>
                <w:szCs w:val="22"/>
              </w:rPr>
              <w:t>(3- 4  лет)</w:t>
            </w:r>
          </w:p>
        </w:tc>
        <w:tc>
          <w:tcPr>
            <w:tcW w:w="1417" w:type="dxa"/>
            <w:gridSpan w:val="2"/>
            <w:tcBorders>
              <w:bottom w:val="single" w:sz="4" w:space="0" w:color="auto"/>
            </w:tcBorders>
          </w:tcPr>
          <w:p w:rsidR="00F53ADB" w:rsidRPr="00F07D8E" w:rsidRDefault="00F53ADB" w:rsidP="00B13109">
            <w:pPr>
              <w:pStyle w:val="a3"/>
              <w:spacing w:before="0" w:beforeAutospacing="0" w:after="0" w:afterAutospacing="0"/>
              <w:jc w:val="center"/>
              <w:rPr>
                <w:sz w:val="22"/>
                <w:szCs w:val="22"/>
              </w:rPr>
            </w:pPr>
            <w:r w:rsidRPr="00F07D8E">
              <w:rPr>
                <w:sz w:val="22"/>
                <w:szCs w:val="22"/>
              </w:rPr>
              <w:t>Средняя группа</w:t>
            </w:r>
          </w:p>
          <w:p w:rsidR="00F53ADB" w:rsidRPr="00F07D8E" w:rsidRDefault="00F53ADB" w:rsidP="00B13109">
            <w:pPr>
              <w:pStyle w:val="a3"/>
              <w:spacing w:before="0" w:beforeAutospacing="0" w:after="0" w:afterAutospacing="0"/>
              <w:jc w:val="center"/>
              <w:rPr>
                <w:sz w:val="22"/>
                <w:szCs w:val="22"/>
              </w:rPr>
            </w:pPr>
            <w:r w:rsidRPr="00F07D8E">
              <w:rPr>
                <w:sz w:val="22"/>
                <w:szCs w:val="22"/>
              </w:rPr>
              <w:t>(4-5 лет)</w:t>
            </w:r>
          </w:p>
        </w:tc>
        <w:tc>
          <w:tcPr>
            <w:tcW w:w="1418" w:type="dxa"/>
            <w:gridSpan w:val="5"/>
            <w:tcBorders>
              <w:bottom w:val="single" w:sz="4" w:space="0" w:color="auto"/>
              <w:right w:val="single" w:sz="4" w:space="0" w:color="auto"/>
            </w:tcBorders>
          </w:tcPr>
          <w:p w:rsidR="00F53ADB" w:rsidRPr="00F07D8E" w:rsidRDefault="00F53ADB" w:rsidP="00B13109">
            <w:pPr>
              <w:pStyle w:val="a3"/>
              <w:spacing w:before="0" w:beforeAutospacing="0" w:after="0" w:afterAutospacing="0"/>
              <w:jc w:val="center"/>
              <w:rPr>
                <w:sz w:val="22"/>
                <w:szCs w:val="22"/>
              </w:rPr>
            </w:pPr>
            <w:r w:rsidRPr="00F07D8E">
              <w:rPr>
                <w:sz w:val="22"/>
                <w:szCs w:val="22"/>
              </w:rPr>
              <w:t>Старшая группа</w:t>
            </w:r>
          </w:p>
          <w:p w:rsidR="00F53ADB" w:rsidRPr="00F07D8E" w:rsidRDefault="00F53ADB" w:rsidP="00B13109">
            <w:pPr>
              <w:pStyle w:val="a3"/>
              <w:spacing w:before="0" w:beforeAutospacing="0" w:after="0" w:afterAutospacing="0"/>
              <w:jc w:val="center"/>
              <w:rPr>
                <w:sz w:val="22"/>
                <w:szCs w:val="22"/>
              </w:rPr>
            </w:pPr>
            <w:r w:rsidRPr="00F07D8E">
              <w:rPr>
                <w:sz w:val="22"/>
                <w:szCs w:val="22"/>
              </w:rPr>
              <w:t>(5-6 лет)</w:t>
            </w:r>
          </w:p>
        </w:tc>
        <w:tc>
          <w:tcPr>
            <w:tcW w:w="1275" w:type="dxa"/>
            <w:gridSpan w:val="2"/>
            <w:tcBorders>
              <w:left w:val="single" w:sz="4" w:space="0" w:color="auto"/>
              <w:bottom w:val="single" w:sz="4" w:space="0" w:color="auto"/>
              <w:right w:val="single" w:sz="4" w:space="0" w:color="auto"/>
            </w:tcBorders>
          </w:tcPr>
          <w:p w:rsidR="00F53ADB" w:rsidRDefault="00F53ADB" w:rsidP="00B13109">
            <w:pPr>
              <w:jc w:val="center"/>
              <w:rPr>
                <w:sz w:val="22"/>
                <w:szCs w:val="22"/>
              </w:rPr>
            </w:pPr>
            <w:r w:rsidRPr="00F07D8E">
              <w:rPr>
                <w:sz w:val="22"/>
                <w:szCs w:val="22"/>
              </w:rPr>
              <w:t>Подгот.группа</w:t>
            </w:r>
          </w:p>
          <w:p w:rsidR="00F53ADB" w:rsidRPr="00F07D8E" w:rsidRDefault="00F53ADB" w:rsidP="00B13109">
            <w:pPr>
              <w:jc w:val="center"/>
              <w:rPr>
                <w:sz w:val="22"/>
                <w:szCs w:val="22"/>
              </w:rPr>
            </w:pPr>
            <w:r w:rsidRPr="00F07D8E">
              <w:rPr>
                <w:sz w:val="22"/>
                <w:szCs w:val="22"/>
              </w:rPr>
              <w:t>(6-7 лет)</w:t>
            </w:r>
          </w:p>
        </w:tc>
      </w:tr>
      <w:tr w:rsidR="00F53ADB" w:rsidRPr="004D602A" w:rsidTr="00555D9D">
        <w:tblPrEx>
          <w:tblLook w:val="0000"/>
        </w:tblPrEx>
        <w:tc>
          <w:tcPr>
            <w:tcW w:w="3621" w:type="dxa"/>
            <w:gridSpan w:val="5"/>
          </w:tcPr>
          <w:p w:rsidR="00F53ADB" w:rsidRPr="00F07D8E" w:rsidRDefault="00F53ADB" w:rsidP="00A70176">
            <w:pPr>
              <w:pStyle w:val="a3"/>
            </w:pPr>
            <w:r w:rsidRPr="00F07D8E">
              <w:t xml:space="preserve">Кол-во возрастных групп </w:t>
            </w:r>
          </w:p>
        </w:tc>
        <w:tc>
          <w:tcPr>
            <w:tcW w:w="1417" w:type="dxa"/>
            <w:gridSpan w:val="3"/>
            <w:tcBorders>
              <w:right w:val="single" w:sz="4" w:space="0" w:color="auto"/>
            </w:tcBorders>
            <w:vAlign w:val="center"/>
          </w:tcPr>
          <w:p w:rsidR="00F53ADB" w:rsidRPr="00F07D8E" w:rsidRDefault="00F53ADB" w:rsidP="00DF7262">
            <w:pPr>
              <w:pStyle w:val="a3"/>
              <w:jc w:val="center"/>
            </w:pPr>
            <w:r w:rsidRPr="00F07D8E">
              <w:t>1</w:t>
            </w:r>
          </w:p>
        </w:tc>
        <w:tc>
          <w:tcPr>
            <w:tcW w:w="1418" w:type="dxa"/>
            <w:gridSpan w:val="2"/>
            <w:tcBorders>
              <w:left w:val="single" w:sz="4" w:space="0" w:color="auto"/>
            </w:tcBorders>
            <w:vAlign w:val="center"/>
          </w:tcPr>
          <w:p w:rsidR="00F53ADB" w:rsidRPr="00F07D8E" w:rsidRDefault="00F53ADB" w:rsidP="00A70176">
            <w:pPr>
              <w:pStyle w:val="a3"/>
              <w:jc w:val="center"/>
            </w:pPr>
            <w:r w:rsidRPr="00F07D8E">
              <w:t>1</w:t>
            </w:r>
          </w:p>
        </w:tc>
        <w:tc>
          <w:tcPr>
            <w:tcW w:w="1417" w:type="dxa"/>
            <w:gridSpan w:val="2"/>
            <w:vAlign w:val="center"/>
          </w:tcPr>
          <w:p w:rsidR="00F53ADB" w:rsidRPr="00F07D8E" w:rsidRDefault="00F53ADB" w:rsidP="00A70176">
            <w:pPr>
              <w:pStyle w:val="a3"/>
              <w:jc w:val="center"/>
            </w:pPr>
            <w:r w:rsidRPr="00F07D8E">
              <w:t>1</w:t>
            </w:r>
          </w:p>
        </w:tc>
        <w:tc>
          <w:tcPr>
            <w:tcW w:w="1418" w:type="dxa"/>
            <w:gridSpan w:val="5"/>
            <w:tcBorders>
              <w:right w:val="single" w:sz="4" w:space="0" w:color="auto"/>
            </w:tcBorders>
            <w:vAlign w:val="center"/>
          </w:tcPr>
          <w:p w:rsidR="00F53ADB" w:rsidRPr="00F07D8E" w:rsidRDefault="00F53ADB" w:rsidP="00A70176">
            <w:pPr>
              <w:pStyle w:val="a3"/>
              <w:jc w:val="center"/>
            </w:pPr>
            <w:r w:rsidRPr="00F07D8E">
              <w:t>2</w:t>
            </w:r>
          </w:p>
        </w:tc>
        <w:tc>
          <w:tcPr>
            <w:tcW w:w="1275" w:type="dxa"/>
            <w:gridSpan w:val="2"/>
            <w:tcBorders>
              <w:left w:val="single" w:sz="4" w:space="0" w:color="auto"/>
            </w:tcBorders>
            <w:vAlign w:val="center"/>
          </w:tcPr>
          <w:p w:rsidR="00F53ADB" w:rsidRPr="00F07D8E" w:rsidRDefault="00F53ADB" w:rsidP="00071956">
            <w:pPr>
              <w:pStyle w:val="a3"/>
              <w:jc w:val="center"/>
            </w:pPr>
            <w:r>
              <w:t>1</w:t>
            </w:r>
          </w:p>
        </w:tc>
      </w:tr>
      <w:tr w:rsidR="00F53ADB" w:rsidRPr="004D602A" w:rsidTr="00555D9D">
        <w:tblPrEx>
          <w:tblLook w:val="0000"/>
        </w:tblPrEx>
        <w:trPr>
          <w:trHeight w:val="480"/>
        </w:trPr>
        <w:tc>
          <w:tcPr>
            <w:tcW w:w="3621" w:type="dxa"/>
            <w:gridSpan w:val="5"/>
            <w:tcBorders>
              <w:bottom w:val="single" w:sz="4" w:space="0" w:color="auto"/>
            </w:tcBorders>
          </w:tcPr>
          <w:p w:rsidR="00F53ADB" w:rsidRPr="00F07D8E" w:rsidRDefault="00F53ADB" w:rsidP="00A70176">
            <w:pPr>
              <w:pStyle w:val="a3"/>
            </w:pPr>
            <w:r w:rsidRPr="00F07D8E">
              <w:t>Общее количество занятий/ продолжительность</w:t>
            </w:r>
          </w:p>
        </w:tc>
        <w:tc>
          <w:tcPr>
            <w:tcW w:w="1417" w:type="dxa"/>
            <w:gridSpan w:val="3"/>
            <w:tcBorders>
              <w:bottom w:val="single" w:sz="4" w:space="0" w:color="auto"/>
              <w:right w:val="single" w:sz="4" w:space="0" w:color="auto"/>
            </w:tcBorders>
            <w:vAlign w:val="center"/>
          </w:tcPr>
          <w:p w:rsidR="00F53ADB" w:rsidRPr="00F07D8E" w:rsidRDefault="00F53ADB" w:rsidP="000E24F8">
            <w:pPr>
              <w:pStyle w:val="a3"/>
              <w:spacing w:before="0" w:beforeAutospacing="0" w:after="0" w:afterAutospacing="0"/>
              <w:jc w:val="center"/>
            </w:pPr>
            <w:r w:rsidRPr="00F07D8E">
              <w:t>10 / 10 мин.</w:t>
            </w:r>
          </w:p>
        </w:tc>
        <w:tc>
          <w:tcPr>
            <w:tcW w:w="1418" w:type="dxa"/>
            <w:gridSpan w:val="2"/>
            <w:tcBorders>
              <w:left w:val="single" w:sz="4" w:space="0" w:color="auto"/>
              <w:bottom w:val="single" w:sz="4" w:space="0" w:color="auto"/>
            </w:tcBorders>
            <w:vAlign w:val="center"/>
          </w:tcPr>
          <w:p w:rsidR="00F53ADB" w:rsidRPr="00F07D8E" w:rsidRDefault="00F53ADB" w:rsidP="000E24F8">
            <w:pPr>
              <w:pStyle w:val="a3"/>
              <w:spacing w:before="0" w:beforeAutospacing="0" w:after="0" w:afterAutospacing="0"/>
              <w:jc w:val="center"/>
            </w:pPr>
            <w:r w:rsidRPr="00F07D8E">
              <w:t>10 / 15 мин.</w:t>
            </w:r>
          </w:p>
        </w:tc>
        <w:tc>
          <w:tcPr>
            <w:tcW w:w="1417" w:type="dxa"/>
            <w:gridSpan w:val="2"/>
            <w:tcBorders>
              <w:bottom w:val="single" w:sz="4" w:space="0" w:color="auto"/>
            </w:tcBorders>
            <w:vAlign w:val="center"/>
          </w:tcPr>
          <w:p w:rsidR="00F53ADB" w:rsidRPr="00F07D8E" w:rsidRDefault="00F53ADB" w:rsidP="000E24F8">
            <w:pPr>
              <w:pStyle w:val="a3"/>
              <w:spacing w:before="0" w:beforeAutospacing="0" w:after="0" w:afterAutospacing="0"/>
            </w:pPr>
            <w:r w:rsidRPr="00F07D8E">
              <w:t>10 / 20 мин.</w:t>
            </w:r>
          </w:p>
        </w:tc>
        <w:tc>
          <w:tcPr>
            <w:tcW w:w="1418" w:type="dxa"/>
            <w:gridSpan w:val="5"/>
            <w:tcBorders>
              <w:bottom w:val="single" w:sz="4" w:space="0" w:color="auto"/>
              <w:right w:val="single" w:sz="4" w:space="0" w:color="auto"/>
            </w:tcBorders>
            <w:vAlign w:val="center"/>
          </w:tcPr>
          <w:p w:rsidR="00F53ADB" w:rsidRPr="00F07D8E" w:rsidRDefault="00F53ADB" w:rsidP="000E24F8">
            <w:pPr>
              <w:pStyle w:val="a3"/>
              <w:spacing w:before="0" w:beforeAutospacing="0" w:after="0" w:afterAutospacing="0"/>
            </w:pPr>
            <w:r w:rsidRPr="00F07D8E">
              <w:t>13 / 25 мин.</w:t>
            </w:r>
          </w:p>
        </w:tc>
        <w:tc>
          <w:tcPr>
            <w:tcW w:w="1275" w:type="dxa"/>
            <w:gridSpan w:val="2"/>
            <w:tcBorders>
              <w:left w:val="single" w:sz="4" w:space="0" w:color="auto"/>
              <w:bottom w:val="single" w:sz="4" w:space="0" w:color="auto"/>
            </w:tcBorders>
            <w:vAlign w:val="center"/>
          </w:tcPr>
          <w:p w:rsidR="00F53ADB" w:rsidRPr="000E24F8" w:rsidRDefault="00F53ADB" w:rsidP="000E24F8">
            <w:r>
              <w:t xml:space="preserve">14/30 </w:t>
            </w:r>
            <w:r w:rsidRPr="006019D1">
              <w:t>мин</w:t>
            </w:r>
          </w:p>
        </w:tc>
      </w:tr>
      <w:tr w:rsidR="00F53ADB" w:rsidRPr="004D602A" w:rsidTr="00555D9D">
        <w:tblPrEx>
          <w:tblLook w:val="0000"/>
        </w:tblPrEx>
        <w:trPr>
          <w:trHeight w:val="529"/>
        </w:trPr>
        <w:tc>
          <w:tcPr>
            <w:tcW w:w="3621" w:type="dxa"/>
            <w:gridSpan w:val="5"/>
            <w:tcBorders>
              <w:top w:val="single" w:sz="4" w:space="0" w:color="auto"/>
            </w:tcBorders>
          </w:tcPr>
          <w:p w:rsidR="00F53ADB" w:rsidRPr="00F07D8E" w:rsidRDefault="00F53ADB" w:rsidP="00A70176">
            <w:pPr>
              <w:pStyle w:val="a3"/>
            </w:pPr>
            <w:r w:rsidRPr="00F07D8E">
              <w:t>Объем недельной образовательной нагрузки (занятий)</w:t>
            </w:r>
          </w:p>
        </w:tc>
        <w:tc>
          <w:tcPr>
            <w:tcW w:w="1417" w:type="dxa"/>
            <w:gridSpan w:val="3"/>
            <w:tcBorders>
              <w:top w:val="single" w:sz="4" w:space="0" w:color="auto"/>
              <w:right w:val="single" w:sz="4" w:space="0" w:color="auto"/>
            </w:tcBorders>
            <w:vAlign w:val="center"/>
          </w:tcPr>
          <w:p w:rsidR="00F53ADB" w:rsidRPr="00F07D8E" w:rsidRDefault="00F53ADB" w:rsidP="000E24F8">
            <w:pPr>
              <w:pStyle w:val="a3"/>
              <w:spacing w:before="0" w:beforeAutospacing="0" w:after="0" w:afterAutospacing="0"/>
              <w:jc w:val="center"/>
            </w:pPr>
            <w:r>
              <w:t>1час 40</w:t>
            </w:r>
            <w:r w:rsidRPr="00F07D8E">
              <w:t>мин</w:t>
            </w:r>
          </w:p>
        </w:tc>
        <w:tc>
          <w:tcPr>
            <w:tcW w:w="1418" w:type="dxa"/>
            <w:gridSpan w:val="2"/>
            <w:tcBorders>
              <w:top w:val="single" w:sz="4" w:space="0" w:color="auto"/>
              <w:left w:val="single" w:sz="4" w:space="0" w:color="auto"/>
            </w:tcBorders>
            <w:vAlign w:val="center"/>
          </w:tcPr>
          <w:p w:rsidR="00F53ADB" w:rsidRPr="00F07D8E" w:rsidRDefault="00F4710D" w:rsidP="00DF7262">
            <w:pPr>
              <w:pStyle w:val="a3"/>
              <w:spacing w:before="0" w:beforeAutospacing="0" w:after="0" w:afterAutospacing="0"/>
              <w:jc w:val="center"/>
            </w:pPr>
            <w:r>
              <w:t>2часа</w:t>
            </w:r>
            <w:r w:rsidR="00F53ADB">
              <w:t xml:space="preserve"> 30</w:t>
            </w:r>
            <w:r w:rsidR="00F53ADB" w:rsidRPr="00F07D8E">
              <w:t>мин</w:t>
            </w:r>
          </w:p>
        </w:tc>
        <w:tc>
          <w:tcPr>
            <w:tcW w:w="1417" w:type="dxa"/>
            <w:gridSpan w:val="2"/>
            <w:tcBorders>
              <w:top w:val="single" w:sz="4" w:space="0" w:color="auto"/>
            </w:tcBorders>
            <w:vAlign w:val="center"/>
          </w:tcPr>
          <w:p w:rsidR="00F53ADB" w:rsidRDefault="00F53ADB" w:rsidP="00B2756F">
            <w:pPr>
              <w:pStyle w:val="a3"/>
              <w:spacing w:before="0" w:beforeAutospacing="0" w:after="0" w:afterAutospacing="0"/>
              <w:jc w:val="center"/>
            </w:pPr>
            <w:r w:rsidRPr="00F07D8E">
              <w:t>3 часа</w:t>
            </w:r>
          </w:p>
          <w:p w:rsidR="00F53ADB" w:rsidRPr="00F07D8E" w:rsidRDefault="00F53ADB" w:rsidP="00B2756F">
            <w:pPr>
              <w:pStyle w:val="a3"/>
              <w:spacing w:before="0" w:beforeAutospacing="0" w:after="0" w:afterAutospacing="0"/>
              <w:jc w:val="center"/>
            </w:pPr>
            <w:r w:rsidRPr="00F07D8E">
              <w:t>20 мин</w:t>
            </w:r>
          </w:p>
        </w:tc>
        <w:tc>
          <w:tcPr>
            <w:tcW w:w="1418" w:type="dxa"/>
            <w:gridSpan w:val="5"/>
            <w:tcBorders>
              <w:top w:val="single" w:sz="4" w:space="0" w:color="auto"/>
              <w:right w:val="single" w:sz="4" w:space="0" w:color="auto"/>
            </w:tcBorders>
            <w:vAlign w:val="center"/>
          </w:tcPr>
          <w:p w:rsidR="00F53ADB" w:rsidRDefault="00F53ADB" w:rsidP="006019D1">
            <w:pPr>
              <w:pStyle w:val="a3"/>
              <w:spacing w:before="0" w:beforeAutospacing="0" w:after="0" w:afterAutospacing="0"/>
              <w:jc w:val="center"/>
            </w:pPr>
            <w:r w:rsidRPr="00F07D8E">
              <w:t>5 часов</w:t>
            </w:r>
          </w:p>
          <w:p w:rsidR="00F53ADB" w:rsidRPr="00F07D8E" w:rsidRDefault="00F53ADB" w:rsidP="006019D1">
            <w:pPr>
              <w:pStyle w:val="a3"/>
              <w:spacing w:before="0" w:beforeAutospacing="0" w:after="0" w:afterAutospacing="0"/>
              <w:jc w:val="center"/>
            </w:pPr>
            <w:r w:rsidRPr="00F07D8E">
              <w:t>25 мин</w:t>
            </w:r>
          </w:p>
        </w:tc>
        <w:tc>
          <w:tcPr>
            <w:tcW w:w="1275" w:type="dxa"/>
            <w:gridSpan w:val="2"/>
            <w:tcBorders>
              <w:top w:val="single" w:sz="4" w:space="0" w:color="auto"/>
              <w:left w:val="single" w:sz="4" w:space="0" w:color="auto"/>
              <w:right w:val="single" w:sz="4" w:space="0" w:color="auto"/>
            </w:tcBorders>
            <w:vAlign w:val="center"/>
          </w:tcPr>
          <w:p w:rsidR="00F4710D" w:rsidRPr="00A41ECE" w:rsidRDefault="00F4710D" w:rsidP="00F4710D">
            <w:pPr>
              <w:pStyle w:val="a3"/>
              <w:spacing w:before="0" w:beforeAutospacing="0" w:after="0" w:afterAutospacing="0"/>
              <w:jc w:val="center"/>
            </w:pPr>
            <w:r>
              <w:t>7</w:t>
            </w:r>
            <w:r w:rsidRPr="00A41ECE">
              <w:t xml:space="preserve"> часов</w:t>
            </w:r>
          </w:p>
          <w:p w:rsidR="00F53ADB" w:rsidRPr="002742E2" w:rsidRDefault="00F4710D" w:rsidP="00F4710D">
            <w:pPr>
              <w:pStyle w:val="a3"/>
              <w:spacing w:before="0" w:beforeAutospacing="0" w:after="0" w:afterAutospacing="0"/>
              <w:rPr>
                <w:highlight w:val="yellow"/>
              </w:rPr>
            </w:pPr>
            <w:r>
              <w:t xml:space="preserve">   0</w:t>
            </w:r>
            <w:r w:rsidRPr="00A41ECE">
              <w:t>0 мин</w:t>
            </w:r>
          </w:p>
        </w:tc>
      </w:tr>
      <w:tr w:rsidR="00F53ADB" w:rsidRPr="004D602A" w:rsidTr="00555D9D">
        <w:tblPrEx>
          <w:tblLook w:val="0000"/>
        </w:tblPrEx>
        <w:trPr>
          <w:trHeight w:val="223"/>
        </w:trPr>
        <w:tc>
          <w:tcPr>
            <w:tcW w:w="5038" w:type="dxa"/>
            <w:gridSpan w:val="8"/>
            <w:tcBorders>
              <w:right w:val="single" w:sz="4" w:space="0" w:color="auto"/>
            </w:tcBorders>
          </w:tcPr>
          <w:p w:rsidR="00F53ADB" w:rsidRPr="00A41ECE" w:rsidRDefault="00F53ADB" w:rsidP="00A70176">
            <w:pPr>
              <w:pStyle w:val="a3"/>
              <w:rPr>
                <w:b/>
              </w:rPr>
            </w:pPr>
            <w:r w:rsidRPr="00A41ECE">
              <w:rPr>
                <w:b/>
              </w:rPr>
              <w:t>В  том числе в неделю:</w:t>
            </w:r>
          </w:p>
        </w:tc>
        <w:tc>
          <w:tcPr>
            <w:tcW w:w="5528" w:type="dxa"/>
            <w:gridSpan w:val="11"/>
            <w:tcBorders>
              <w:left w:val="single" w:sz="4" w:space="0" w:color="auto"/>
              <w:right w:val="single" w:sz="4" w:space="0" w:color="auto"/>
            </w:tcBorders>
          </w:tcPr>
          <w:p w:rsidR="00F53ADB" w:rsidRPr="00A41ECE" w:rsidRDefault="00F53ADB" w:rsidP="00DF7262">
            <w:pPr>
              <w:pStyle w:val="a3"/>
              <w:rPr>
                <w:b/>
              </w:rPr>
            </w:pPr>
          </w:p>
        </w:tc>
      </w:tr>
      <w:tr w:rsidR="00F53ADB" w:rsidRPr="004D602A" w:rsidTr="00555D9D">
        <w:tblPrEx>
          <w:tblLook w:val="0000"/>
        </w:tblPrEx>
        <w:tc>
          <w:tcPr>
            <w:tcW w:w="3621" w:type="dxa"/>
            <w:gridSpan w:val="5"/>
          </w:tcPr>
          <w:p w:rsidR="00F53ADB" w:rsidRPr="00A41ECE" w:rsidRDefault="00F53ADB" w:rsidP="00A70176">
            <w:pPr>
              <w:pStyle w:val="a3"/>
              <w:spacing w:before="0" w:beforeAutospacing="0" w:after="0" w:afterAutospacing="0"/>
            </w:pPr>
            <w:r w:rsidRPr="00A41ECE">
              <w:t xml:space="preserve">В </w:t>
            </w:r>
            <w:r w:rsidRPr="00A41ECE">
              <w:rPr>
                <w:lang w:val="en-US"/>
              </w:rPr>
              <w:t>I</w:t>
            </w:r>
            <w:r>
              <w:t>–</w:t>
            </w:r>
            <w:r w:rsidRPr="00A41ECE">
              <w:t xml:space="preserve"> юполовину дня</w:t>
            </w:r>
          </w:p>
        </w:tc>
        <w:tc>
          <w:tcPr>
            <w:tcW w:w="1417" w:type="dxa"/>
            <w:gridSpan w:val="3"/>
            <w:tcBorders>
              <w:right w:val="single" w:sz="4" w:space="0" w:color="auto"/>
            </w:tcBorders>
            <w:vAlign w:val="center"/>
          </w:tcPr>
          <w:p w:rsidR="00F53ADB" w:rsidRDefault="00F53ADB" w:rsidP="00B13109">
            <w:pPr>
              <w:pStyle w:val="a3"/>
              <w:spacing w:before="0" w:beforeAutospacing="0" w:after="0" w:afterAutospacing="0"/>
              <w:jc w:val="center"/>
            </w:pPr>
            <w:r>
              <w:t>50 мин</w:t>
            </w:r>
          </w:p>
          <w:p w:rsidR="00F53ADB" w:rsidRPr="00A41ECE" w:rsidRDefault="00F53ADB" w:rsidP="00B13109">
            <w:pPr>
              <w:pStyle w:val="a3"/>
              <w:spacing w:before="0" w:beforeAutospacing="0" w:after="0" w:afterAutospacing="0"/>
              <w:jc w:val="center"/>
            </w:pPr>
          </w:p>
        </w:tc>
        <w:tc>
          <w:tcPr>
            <w:tcW w:w="1418" w:type="dxa"/>
            <w:gridSpan w:val="2"/>
            <w:tcBorders>
              <w:left w:val="single" w:sz="4" w:space="0" w:color="auto"/>
            </w:tcBorders>
            <w:vAlign w:val="center"/>
          </w:tcPr>
          <w:p w:rsidR="00F53ADB" w:rsidRDefault="00F53ADB" w:rsidP="00B13109">
            <w:pPr>
              <w:pStyle w:val="a3"/>
              <w:spacing w:before="0" w:beforeAutospacing="0" w:after="0" w:afterAutospacing="0"/>
              <w:jc w:val="center"/>
            </w:pPr>
            <w:r>
              <w:t>2 часа</w:t>
            </w:r>
          </w:p>
          <w:p w:rsidR="00F53ADB" w:rsidRPr="00A41ECE" w:rsidRDefault="00F53ADB" w:rsidP="00B13109">
            <w:pPr>
              <w:pStyle w:val="a3"/>
              <w:spacing w:before="0" w:beforeAutospacing="0" w:after="0" w:afterAutospacing="0"/>
              <w:jc w:val="center"/>
            </w:pPr>
            <w:r>
              <w:t xml:space="preserve">30 </w:t>
            </w:r>
            <w:r w:rsidRPr="00A41ECE">
              <w:t>мин</w:t>
            </w:r>
          </w:p>
        </w:tc>
        <w:tc>
          <w:tcPr>
            <w:tcW w:w="1417" w:type="dxa"/>
            <w:gridSpan w:val="2"/>
            <w:vAlign w:val="center"/>
          </w:tcPr>
          <w:p w:rsidR="00F53ADB" w:rsidRDefault="00F53ADB" w:rsidP="00B13109">
            <w:pPr>
              <w:pStyle w:val="a3"/>
              <w:spacing w:before="0" w:beforeAutospacing="0" w:after="0" w:afterAutospacing="0"/>
              <w:jc w:val="center"/>
            </w:pPr>
            <w:r w:rsidRPr="00A41ECE">
              <w:t>3 часа</w:t>
            </w:r>
          </w:p>
          <w:p w:rsidR="00F53ADB" w:rsidRPr="00A41ECE" w:rsidRDefault="00F53ADB" w:rsidP="00B13109">
            <w:pPr>
              <w:pStyle w:val="a3"/>
              <w:spacing w:before="0" w:beforeAutospacing="0" w:after="0" w:afterAutospacing="0"/>
              <w:jc w:val="center"/>
            </w:pPr>
            <w:r w:rsidRPr="00A41ECE">
              <w:t>20 мин</w:t>
            </w:r>
          </w:p>
        </w:tc>
        <w:tc>
          <w:tcPr>
            <w:tcW w:w="1410" w:type="dxa"/>
            <w:gridSpan w:val="4"/>
            <w:tcBorders>
              <w:right w:val="single" w:sz="4" w:space="0" w:color="auto"/>
            </w:tcBorders>
            <w:vAlign w:val="center"/>
          </w:tcPr>
          <w:p w:rsidR="00F53ADB" w:rsidRDefault="00F53ADB" w:rsidP="00B13109">
            <w:pPr>
              <w:pStyle w:val="a3"/>
              <w:spacing w:before="0" w:beforeAutospacing="0" w:after="0" w:afterAutospacing="0"/>
              <w:jc w:val="center"/>
            </w:pPr>
            <w:r w:rsidRPr="00A82ABB">
              <w:t>4 часа</w:t>
            </w:r>
          </w:p>
          <w:p w:rsidR="00F53ADB" w:rsidRPr="00A82ABB" w:rsidRDefault="00F53ADB" w:rsidP="00B13109">
            <w:pPr>
              <w:pStyle w:val="a3"/>
              <w:spacing w:before="0" w:beforeAutospacing="0" w:after="0" w:afterAutospacing="0"/>
              <w:jc w:val="center"/>
            </w:pPr>
            <w:r w:rsidRPr="00A82ABB">
              <w:t>35 мин</w:t>
            </w:r>
          </w:p>
        </w:tc>
        <w:tc>
          <w:tcPr>
            <w:tcW w:w="1283" w:type="dxa"/>
            <w:gridSpan w:val="3"/>
            <w:tcBorders>
              <w:left w:val="single" w:sz="4" w:space="0" w:color="auto"/>
            </w:tcBorders>
            <w:vAlign w:val="center"/>
          </w:tcPr>
          <w:p w:rsidR="00F53ADB" w:rsidRDefault="00BB1B2B" w:rsidP="00B13109">
            <w:pPr>
              <w:pStyle w:val="a3"/>
              <w:spacing w:before="0" w:beforeAutospacing="0" w:after="0" w:afterAutospacing="0"/>
              <w:jc w:val="center"/>
            </w:pPr>
            <w:r>
              <w:t>5</w:t>
            </w:r>
            <w:r w:rsidR="00F53ADB" w:rsidRPr="00A82ABB">
              <w:t xml:space="preserve"> часов</w:t>
            </w:r>
          </w:p>
          <w:p w:rsidR="00F53ADB" w:rsidRPr="00A82ABB" w:rsidRDefault="00BB1B2B" w:rsidP="00B13109">
            <w:pPr>
              <w:pStyle w:val="a3"/>
              <w:spacing w:before="0" w:beforeAutospacing="0" w:after="0" w:afterAutospacing="0"/>
              <w:jc w:val="center"/>
            </w:pPr>
            <w:r>
              <w:t>0</w:t>
            </w:r>
            <w:r w:rsidR="00F53ADB" w:rsidRPr="00A82ABB">
              <w:t>0 мин</w:t>
            </w:r>
          </w:p>
        </w:tc>
      </w:tr>
      <w:tr w:rsidR="00F53ADB" w:rsidRPr="004D602A" w:rsidTr="00555D9D">
        <w:tblPrEx>
          <w:tblLook w:val="0000"/>
        </w:tblPrEx>
        <w:tc>
          <w:tcPr>
            <w:tcW w:w="3621" w:type="dxa"/>
            <w:gridSpan w:val="5"/>
          </w:tcPr>
          <w:p w:rsidR="00F53ADB" w:rsidRPr="00A41ECE" w:rsidRDefault="00F53ADB" w:rsidP="00A70176">
            <w:pPr>
              <w:pStyle w:val="a3"/>
              <w:spacing w:before="0" w:beforeAutospacing="0" w:after="0" w:afterAutospacing="0"/>
            </w:pPr>
            <w:r w:rsidRPr="00A41ECE">
              <w:t xml:space="preserve">Во </w:t>
            </w:r>
            <w:r w:rsidRPr="00A41ECE">
              <w:rPr>
                <w:lang w:val="en-US"/>
              </w:rPr>
              <w:t>II</w:t>
            </w:r>
            <w:r w:rsidRPr="00A41ECE">
              <w:t>-юполовину дня</w:t>
            </w:r>
          </w:p>
        </w:tc>
        <w:tc>
          <w:tcPr>
            <w:tcW w:w="1417" w:type="dxa"/>
            <w:gridSpan w:val="3"/>
            <w:tcBorders>
              <w:right w:val="single" w:sz="4" w:space="0" w:color="auto"/>
            </w:tcBorders>
            <w:vAlign w:val="center"/>
          </w:tcPr>
          <w:p w:rsidR="00F53ADB" w:rsidRPr="00A41ECE" w:rsidRDefault="00F53ADB" w:rsidP="00DF7262">
            <w:pPr>
              <w:pStyle w:val="a3"/>
              <w:jc w:val="center"/>
            </w:pPr>
            <w:r>
              <w:t>50 мин</w:t>
            </w:r>
          </w:p>
        </w:tc>
        <w:tc>
          <w:tcPr>
            <w:tcW w:w="1418" w:type="dxa"/>
            <w:gridSpan w:val="2"/>
            <w:tcBorders>
              <w:left w:val="single" w:sz="4" w:space="0" w:color="auto"/>
            </w:tcBorders>
            <w:vAlign w:val="center"/>
          </w:tcPr>
          <w:p w:rsidR="00F53ADB" w:rsidRPr="00274F36" w:rsidRDefault="00F53ADB" w:rsidP="00A70176">
            <w:pPr>
              <w:pStyle w:val="a3"/>
              <w:jc w:val="center"/>
              <w:rPr>
                <w:highlight w:val="yellow"/>
              </w:rPr>
            </w:pPr>
            <w:r w:rsidRPr="00D54733">
              <w:t>15 мин</w:t>
            </w:r>
          </w:p>
        </w:tc>
        <w:tc>
          <w:tcPr>
            <w:tcW w:w="1417" w:type="dxa"/>
            <w:gridSpan w:val="2"/>
            <w:vAlign w:val="center"/>
          </w:tcPr>
          <w:p w:rsidR="00F53ADB" w:rsidRPr="00274F36" w:rsidRDefault="00F53ADB" w:rsidP="00A70176">
            <w:pPr>
              <w:pStyle w:val="a3"/>
              <w:jc w:val="center"/>
              <w:rPr>
                <w:highlight w:val="yellow"/>
              </w:rPr>
            </w:pPr>
            <w:r w:rsidRPr="009148CD">
              <w:t>20 мин</w:t>
            </w:r>
          </w:p>
        </w:tc>
        <w:tc>
          <w:tcPr>
            <w:tcW w:w="1410" w:type="dxa"/>
            <w:gridSpan w:val="4"/>
            <w:tcBorders>
              <w:right w:val="single" w:sz="4" w:space="0" w:color="auto"/>
            </w:tcBorders>
            <w:vAlign w:val="center"/>
          </w:tcPr>
          <w:p w:rsidR="00F53ADB" w:rsidRPr="00A82ABB" w:rsidRDefault="00F53ADB" w:rsidP="00A82ABB">
            <w:pPr>
              <w:pStyle w:val="a3"/>
              <w:jc w:val="center"/>
            </w:pPr>
            <w:r w:rsidRPr="00A82ABB">
              <w:t>25  мин</w:t>
            </w:r>
          </w:p>
        </w:tc>
        <w:tc>
          <w:tcPr>
            <w:tcW w:w="1283" w:type="dxa"/>
            <w:gridSpan w:val="3"/>
            <w:tcBorders>
              <w:left w:val="single" w:sz="4" w:space="0" w:color="auto"/>
            </w:tcBorders>
            <w:vAlign w:val="center"/>
          </w:tcPr>
          <w:p w:rsidR="00F53ADB" w:rsidRPr="00A82ABB" w:rsidRDefault="00F53ADB" w:rsidP="00F847DC">
            <w:pPr>
              <w:pStyle w:val="a3"/>
            </w:pPr>
            <w:r w:rsidRPr="00A82ABB">
              <w:t>60 мин</w:t>
            </w:r>
          </w:p>
        </w:tc>
      </w:tr>
      <w:tr w:rsidR="00F53ADB" w:rsidRPr="00A140A8" w:rsidTr="00555D9D">
        <w:tblPrEx>
          <w:tblLook w:val="0000"/>
        </w:tblPrEx>
        <w:trPr>
          <w:trHeight w:val="720"/>
        </w:trPr>
        <w:tc>
          <w:tcPr>
            <w:tcW w:w="3621" w:type="dxa"/>
            <w:gridSpan w:val="5"/>
            <w:tcBorders>
              <w:bottom w:val="single" w:sz="4" w:space="0" w:color="auto"/>
            </w:tcBorders>
          </w:tcPr>
          <w:p w:rsidR="00F53ADB" w:rsidRPr="0085667C" w:rsidRDefault="00F53ADB" w:rsidP="00A70176">
            <w:pPr>
              <w:pStyle w:val="a3"/>
            </w:pPr>
            <w:r w:rsidRPr="0085667C">
              <w:t>На прогулке (холодный период/ теплый период)</w:t>
            </w:r>
          </w:p>
        </w:tc>
        <w:tc>
          <w:tcPr>
            <w:tcW w:w="1417" w:type="dxa"/>
            <w:gridSpan w:val="3"/>
            <w:tcBorders>
              <w:bottom w:val="single" w:sz="4" w:space="0" w:color="auto"/>
              <w:right w:val="single" w:sz="4" w:space="0" w:color="auto"/>
            </w:tcBorders>
          </w:tcPr>
          <w:p w:rsidR="00F53ADB" w:rsidRPr="0085667C" w:rsidRDefault="00F53ADB" w:rsidP="0085667C">
            <w:pPr>
              <w:pStyle w:val="a3"/>
              <w:spacing w:before="0" w:beforeAutospacing="0" w:after="0" w:afterAutospacing="0"/>
              <w:jc w:val="center"/>
              <w:rPr>
                <w:sz w:val="22"/>
                <w:szCs w:val="22"/>
              </w:rPr>
            </w:pPr>
            <w:r w:rsidRPr="0085667C">
              <w:rPr>
                <w:sz w:val="22"/>
                <w:szCs w:val="22"/>
              </w:rPr>
              <w:t>2 час.00мин. /</w:t>
            </w:r>
            <w:r>
              <w:rPr>
                <w:sz w:val="22"/>
                <w:szCs w:val="22"/>
              </w:rPr>
              <w:t>3 час 30</w:t>
            </w:r>
            <w:r w:rsidRPr="0085667C">
              <w:rPr>
                <w:sz w:val="22"/>
                <w:szCs w:val="22"/>
              </w:rPr>
              <w:t>мин</w:t>
            </w:r>
          </w:p>
        </w:tc>
        <w:tc>
          <w:tcPr>
            <w:tcW w:w="1418" w:type="dxa"/>
            <w:gridSpan w:val="2"/>
            <w:tcBorders>
              <w:left w:val="single" w:sz="4" w:space="0" w:color="auto"/>
              <w:bottom w:val="single" w:sz="4" w:space="0" w:color="auto"/>
            </w:tcBorders>
          </w:tcPr>
          <w:p w:rsidR="00F53ADB" w:rsidRPr="0085667C" w:rsidRDefault="00F53ADB" w:rsidP="00406147">
            <w:pPr>
              <w:pStyle w:val="a3"/>
              <w:spacing w:before="0" w:beforeAutospacing="0" w:after="0" w:afterAutospacing="0"/>
              <w:jc w:val="center"/>
              <w:rPr>
                <w:sz w:val="22"/>
                <w:szCs w:val="22"/>
              </w:rPr>
            </w:pPr>
            <w:r>
              <w:rPr>
                <w:sz w:val="22"/>
                <w:szCs w:val="22"/>
              </w:rPr>
              <w:t>2</w:t>
            </w:r>
            <w:r w:rsidRPr="0085667C">
              <w:rPr>
                <w:sz w:val="22"/>
                <w:szCs w:val="22"/>
              </w:rPr>
              <w:t>час.15мин./3 час.40мин.</w:t>
            </w:r>
          </w:p>
        </w:tc>
        <w:tc>
          <w:tcPr>
            <w:tcW w:w="1417" w:type="dxa"/>
            <w:gridSpan w:val="2"/>
            <w:tcBorders>
              <w:bottom w:val="single" w:sz="4" w:space="0" w:color="auto"/>
            </w:tcBorders>
          </w:tcPr>
          <w:p w:rsidR="00F53ADB" w:rsidRPr="0085667C" w:rsidRDefault="00F53ADB" w:rsidP="00291BA1">
            <w:pPr>
              <w:pStyle w:val="a3"/>
              <w:spacing w:before="0" w:beforeAutospacing="0" w:after="0" w:afterAutospacing="0"/>
              <w:jc w:val="center"/>
              <w:rPr>
                <w:sz w:val="22"/>
                <w:szCs w:val="22"/>
              </w:rPr>
            </w:pPr>
            <w:r>
              <w:rPr>
                <w:sz w:val="22"/>
                <w:szCs w:val="22"/>
              </w:rPr>
              <w:t>2</w:t>
            </w:r>
            <w:r w:rsidRPr="0085667C">
              <w:rPr>
                <w:sz w:val="22"/>
                <w:szCs w:val="22"/>
              </w:rPr>
              <w:t>час.15мин./</w:t>
            </w:r>
          </w:p>
          <w:p w:rsidR="00F53ADB" w:rsidRPr="0085667C" w:rsidRDefault="00F53ADB" w:rsidP="00A70176">
            <w:pPr>
              <w:pStyle w:val="a3"/>
              <w:spacing w:before="0" w:beforeAutospacing="0" w:after="0" w:afterAutospacing="0"/>
              <w:jc w:val="center"/>
              <w:rPr>
                <w:sz w:val="22"/>
                <w:szCs w:val="22"/>
              </w:rPr>
            </w:pPr>
            <w:r w:rsidRPr="0085667C">
              <w:rPr>
                <w:sz w:val="22"/>
                <w:szCs w:val="22"/>
              </w:rPr>
              <w:t>3 час.35мин.</w:t>
            </w:r>
          </w:p>
        </w:tc>
        <w:tc>
          <w:tcPr>
            <w:tcW w:w="1410" w:type="dxa"/>
            <w:gridSpan w:val="4"/>
            <w:tcBorders>
              <w:bottom w:val="single" w:sz="4" w:space="0" w:color="auto"/>
              <w:right w:val="single" w:sz="4" w:space="0" w:color="auto"/>
            </w:tcBorders>
          </w:tcPr>
          <w:p w:rsidR="00F53ADB" w:rsidRPr="00A82ABB" w:rsidRDefault="00F53ADB" w:rsidP="00384DD7">
            <w:pPr>
              <w:pStyle w:val="a3"/>
              <w:spacing w:before="0" w:beforeAutospacing="0" w:after="0" w:afterAutospacing="0"/>
              <w:jc w:val="center"/>
              <w:rPr>
                <w:sz w:val="22"/>
                <w:szCs w:val="22"/>
              </w:rPr>
            </w:pPr>
            <w:r w:rsidRPr="00A82ABB">
              <w:rPr>
                <w:sz w:val="22"/>
                <w:szCs w:val="22"/>
              </w:rPr>
              <w:t>2</w:t>
            </w:r>
            <w:r>
              <w:rPr>
                <w:sz w:val="22"/>
                <w:szCs w:val="22"/>
              </w:rPr>
              <w:t>час.</w:t>
            </w:r>
            <w:r w:rsidRPr="00A82ABB">
              <w:rPr>
                <w:sz w:val="22"/>
                <w:szCs w:val="22"/>
              </w:rPr>
              <w:t>40мин./</w:t>
            </w:r>
            <w:r>
              <w:rPr>
                <w:sz w:val="22"/>
                <w:szCs w:val="22"/>
              </w:rPr>
              <w:t>3час.55</w:t>
            </w:r>
            <w:r w:rsidRPr="00A82ABB">
              <w:rPr>
                <w:sz w:val="22"/>
                <w:szCs w:val="22"/>
              </w:rPr>
              <w:t>мин.</w:t>
            </w:r>
          </w:p>
        </w:tc>
        <w:tc>
          <w:tcPr>
            <w:tcW w:w="1283" w:type="dxa"/>
            <w:gridSpan w:val="3"/>
            <w:tcBorders>
              <w:left w:val="single" w:sz="4" w:space="0" w:color="auto"/>
              <w:bottom w:val="single" w:sz="4" w:space="0" w:color="auto"/>
            </w:tcBorders>
          </w:tcPr>
          <w:p w:rsidR="00F53ADB" w:rsidRPr="00A82ABB" w:rsidRDefault="00BB1B2B" w:rsidP="00BB1B2B">
            <w:pPr>
              <w:rPr>
                <w:sz w:val="22"/>
                <w:szCs w:val="22"/>
              </w:rPr>
            </w:pPr>
            <w:r>
              <w:rPr>
                <w:sz w:val="22"/>
                <w:szCs w:val="22"/>
              </w:rPr>
              <w:t>2час20</w:t>
            </w:r>
            <w:r w:rsidR="00F53ADB">
              <w:rPr>
                <w:sz w:val="22"/>
                <w:szCs w:val="22"/>
              </w:rPr>
              <w:t xml:space="preserve">мин/3часа </w:t>
            </w:r>
          </w:p>
        </w:tc>
      </w:tr>
      <w:tr w:rsidR="00F53ADB" w:rsidRPr="00A140A8" w:rsidTr="00555D9D">
        <w:tblPrEx>
          <w:tblLook w:val="0000"/>
        </w:tblPrEx>
        <w:trPr>
          <w:trHeight w:val="255"/>
        </w:trPr>
        <w:tc>
          <w:tcPr>
            <w:tcW w:w="3621" w:type="dxa"/>
            <w:gridSpan w:val="5"/>
            <w:vMerge w:val="restart"/>
          </w:tcPr>
          <w:p w:rsidR="00F53ADB" w:rsidRPr="005618BA" w:rsidRDefault="00F53ADB" w:rsidP="00A70176">
            <w:pPr>
              <w:pStyle w:val="a3"/>
              <w:spacing w:before="0" w:beforeAutospacing="0" w:after="0" w:afterAutospacing="0"/>
            </w:pPr>
            <w:r w:rsidRPr="005618BA">
              <w:rPr>
                <w:b/>
                <w:spacing w:val="-10"/>
              </w:rPr>
              <w:t xml:space="preserve">На самостоятельную деятельность детей </w:t>
            </w:r>
            <w:r w:rsidRPr="005618BA">
              <w:rPr>
                <w:spacing w:val="-10"/>
              </w:rPr>
              <w:t>(игры (без учета времени игр на прогулке</w:t>
            </w:r>
            <w:r w:rsidRPr="005618BA">
              <w:rPr>
                <w:b/>
                <w:spacing w:val="-10"/>
              </w:rPr>
              <w:t xml:space="preserve">), </w:t>
            </w:r>
            <w:r w:rsidRPr="005618BA">
              <w:rPr>
                <w:spacing w:val="-10"/>
              </w:rPr>
              <w:t>подготовка к образовательной деятельности, личная гигиена)</w:t>
            </w:r>
          </w:p>
        </w:tc>
        <w:tc>
          <w:tcPr>
            <w:tcW w:w="1417" w:type="dxa"/>
            <w:gridSpan w:val="3"/>
            <w:tcBorders>
              <w:bottom w:val="single" w:sz="4" w:space="0" w:color="auto"/>
              <w:right w:val="single" w:sz="4" w:space="0" w:color="auto"/>
            </w:tcBorders>
            <w:vAlign w:val="center"/>
          </w:tcPr>
          <w:p w:rsidR="00F53ADB" w:rsidRPr="005618BA" w:rsidRDefault="00F53ADB" w:rsidP="00A70176">
            <w:pPr>
              <w:pStyle w:val="a3"/>
              <w:spacing w:before="0" w:beforeAutospacing="0" w:after="0" w:afterAutospacing="0"/>
              <w:jc w:val="center"/>
              <w:rPr>
                <w:sz w:val="22"/>
                <w:szCs w:val="22"/>
              </w:rPr>
            </w:pPr>
            <w:r w:rsidRPr="005618BA">
              <w:rPr>
                <w:sz w:val="22"/>
                <w:szCs w:val="22"/>
              </w:rPr>
              <w:t>холодный/</w:t>
            </w:r>
          </w:p>
          <w:p w:rsidR="00F53ADB" w:rsidRPr="005618BA" w:rsidRDefault="00F53ADB" w:rsidP="00A70176">
            <w:pPr>
              <w:pStyle w:val="a3"/>
              <w:spacing w:before="0" w:beforeAutospacing="0" w:after="0" w:afterAutospacing="0"/>
              <w:jc w:val="center"/>
              <w:rPr>
                <w:sz w:val="22"/>
                <w:szCs w:val="22"/>
              </w:rPr>
            </w:pPr>
            <w:r w:rsidRPr="005618BA">
              <w:rPr>
                <w:sz w:val="22"/>
                <w:szCs w:val="22"/>
              </w:rPr>
              <w:t>теплый период</w:t>
            </w:r>
          </w:p>
        </w:tc>
        <w:tc>
          <w:tcPr>
            <w:tcW w:w="1418" w:type="dxa"/>
            <w:gridSpan w:val="2"/>
            <w:tcBorders>
              <w:left w:val="single" w:sz="4" w:space="0" w:color="auto"/>
              <w:bottom w:val="single" w:sz="4" w:space="0" w:color="auto"/>
            </w:tcBorders>
            <w:vAlign w:val="center"/>
          </w:tcPr>
          <w:p w:rsidR="00F53ADB" w:rsidRPr="005618BA" w:rsidRDefault="00F53ADB" w:rsidP="00DF7262">
            <w:pPr>
              <w:pStyle w:val="a3"/>
              <w:spacing w:before="0" w:beforeAutospacing="0" w:after="0" w:afterAutospacing="0"/>
              <w:jc w:val="center"/>
              <w:rPr>
                <w:sz w:val="22"/>
                <w:szCs w:val="22"/>
              </w:rPr>
            </w:pPr>
            <w:r w:rsidRPr="005618BA">
              <w:rPr>
                <w:sz w:val="22"/>
                <w:szCs w:val="22"/>
              </w:rPr>
              <w:t>холодный/</w:t>
            </w:r>
          </w:p>
          <w:p w:rsidR="00F53ADB" w:rsidRPr="005618BA" w:rsidRDefault="00F53ADB" w:rsidP="00DF7262">
            <w:pPr>
              <w:pStyle w:val="a3"/>
              <w:spacing w:before="0" w:beforeAutospacing="0" w:after="0" w:afterAutospacing="0"/>
              <w:jc w:val="center"/>
              <w:rPr>
                <w:sz w:val="22"/>
                <w:szCs w:val="22"/>
              </w:rPr>
            </w:pPr>
            <w:r w:rsidRPr="005618BA">
              <w:rPr>
                <w:sz w:val="22"/>
                <w:szCs w:val="22"/>
              </w:rPr>
              <w:t>теплый период</w:t>
            </w:r>
          </w:p>
        </w:tc>
        <w:tc>
          <w:tcPr>
            <w:tcW w:w="1417" w:type="dxa"/>
            <w:gridSpan w:val="2"/>
            <w:tcBorders>
              <w:bottom w:val="single" w:sz="4" w:space="0" w:color="auto"/>
            </w:tcBorders>
            <w:vAlign w:val="center"/>
          </w:tcPr>
          <w:p w:rsidR="00F53ADB" w:rsidRPr="005618BA" w:rsidRDefault="00F53ADB" w:rsidP="00A70176">
            <w:pPr>
              <w:pStyle w:val="a3"/>
              <w:spacing w:before="0" w:beforeAutospacing="0" w:after="0" w:afterAutospacing="0"/>
              <w:jc w:val="center"/>
              <w:rPr>
                <w:sz w:val="22"/>
                <w:szCs w:val="22"/>
              </w:rPr>
            </w:pPr>
            <w:r w:rsidRPr="005618BA">
              <w:rPr>
                <w:sz w:val="22"/>
                <w:szCs w:val="22"/>
              </w:rPr>
              <w:t>холодный/</w:t>
            </w:r>
          </w:p>
          <w:p w:rsidR="00F53ADB" w:rsidRPr="005618BA" w:rsidRDefault="00F53ADB" w:rsidP="00A70176">
            <w:pPr>
              <w:pStyle w:val="a3"/>
              <w:spacing w:before="0" w:beforeAutospacing="0" w:after="0" w:afterAutospacing="0"/>
              <w:jc w:val="center"/>
              <w:rPr>
                <w:sz w:val="22"/>
                <w:szCs w:val="22"/>
              </w:rPr>
            </w:pPr>
            <w:r w:rsidRPr="005618BA">
              <w:rPr>
                <w:sz w:val="22"/>
                <w:szCs w:val="22"/>
              </w:rPr>
              <w:t>теплый период</w:t>
            </w:r>
          </w:p>
        </w:tc>
        <w:tc>
          <w:tcPr>
            <w:tcW w:w="1410" w:type="dxa"/>
            <w:gridSpan w:val="4"/>
            <w:tcBorders>
              <w:bottom w:val="single" w:sz="4" w:space="0" w:color="auto"/>
              <w:right w:val="single" w:sz="4" w:space="0" w:color="auto"/>
            </w:tcBorders>
            <w:vAlign w:val="center"/>
          </w:tcPr>
          <w:p w:rsidR="00F53ADB" w:rsidRPr="009D7D68" w:rsidRDefault="00F53ADB" w:rsidP="00A82ABB">
            <w:pPr>
              <w:pStyle w:val="a3"/>
              <w:spacing w:before="0" w:beforeAutospacing="0" w:after="0" w:afterAutospacing="0"/>
              <w:jc w:val="center"/>
              <w:rPr>
                <w:sz w:val="22"/>
                <w:szCs w:val="22"/>
              </w:rPr>
            </w:pPr>
            <w:r w:rsidRPr="009D7D68">
              <w:rPr>
                <w:sz w:val="22"/>
                <w:szCs w:val="22"/>
              </w:rPr>
              <w:t>холодный/</w:t>
            </w:r>
          </w:p>
          <w:p w:rsidR="00F53ADB" w:rsidRPr="009D7D68" w:rsidRDefault="00F53ADB" w:rsidP="00A82ABB">
            <w:pPr>
              <w:pStyle w:val="a3"/>
              <w:spacing w:before="0" w:beforeAutospacing="0" w:after="0" w:afterAutospacing="0"/>
              <w:jc w:val="center"/>
              <w:rPr>
                <w:sz w:val="22"/>
                <w:szCs w:val="22"/>
              </w:rPr>
            </w:pPr>
            <w:r w:rsidRPr="009D7D68">
              <w:rPr>
                <w:sz w:val="22"/>
                <w:szCs w:val="22"/>
              </w:rPr>
              <w:t>теплый период</w:t>
            </w:r>
          </w:p>
        </w:tc>
        <w:tc>
          <w:tcPr>
            <w:tcW w:w="1283" w:type="dxa"/>
            <w:gridSpan w:val="3"/>
            <w:tcBorders>
              <w:left w:val="single" w:sz="4" w:space="0" w:color="auto"/>
              <w:bottom w:val="single" w:sz="4" w:space="0" w:color="auto"/>
            </w:tcBorders>
            <w:vAlign w:val="center"/>
          </w:tcPr>
          <w:p w:rsidR="00F53ADB" w:rsidRPr="009D7D68" w:rsidRDefault="00F53ADB" w:rsidP="00BB1B2B">
            <w:pPr>
              <w:pStyle w:val="a3"/>
              <w:spacing w:before="0" w:beforeAutospacing="0" w:after="0" w:afterAutospacing="0"/>
              <w:jc w:val="center"/>
              <w:rPr>
                <w:sz w:val="22"/>
                <w:szCs w:val="22"/>
              </w:rPr>
            </w:pPr>
            <w:r w:rsidRPr="009D7D68">
              <w:rPr>
                <w:sz w:val="22"/>
                <w:szCs w:val="22"/>
              </w:rPr>
              <w:t>холодный/</w:t>
            </w:r>
          </w:p>
          <w:p w:rsidR="00F53ADB" w:rsidRPr="009D7D68" w:rsidRDefault="00F53ADB" w:rsidP="00BB1B2B">
            <w:pPr>
              <w:pStyle w:val="a3"/>
              <w:spacing w:before="0" w:beforeAutospacing="0" w:after="0" w:afterAutospacing="0"/>
              <w:jc w:val="center"/>
              <w:rPr>
                <w:sz w:val="22"/>
                <w:szCs w:val="22"/>
              </w:rPr>
            </w:pPr>
            <w:r w:rsidRPr="009D7D68">
              <w:rPr>
                <w:sz w:val="22"/>
                <w:szCs w:val="22"/>
              </w:rPr>
              <w:t>теплый период</w:t>
            </w:r>
          </w:p>
        </w:tc>
      </w:tr>
      <w:tr w:rsidR="00F53ADB" w:rsidRPr="00A140A8" w:rsidTr="00555D9D">
        <w:tblPrEx>
          <w:tblLook w:val="0000"/>
        </w:tblPrEx>
        <w:trPr>
          <w:trHeight w:val="300"/>
        </w:trPr>
        <w:tc>
          <w:tcPr>
            <w:tcW w:w="3621" w:type="dxa"/>
            <w:gridSpan w:val="5"/>
            <w:vMerge/>
            <w:tcBorders>
              <w:bottom w:val="single" w:sz="4" w:space="0" w:color="auto"/>
            </w:tcBorders>
          </w:tcPr>
          <w:p w:rsidR="00F53ADB" w:rsidRPr="005618BA" w:rsidRDefault="00F53ADB" w:rsidP="00384DD7">
            <w:pPr>
              <w:pStyle w:val="a3"/>
              <w:spacing w:before="0" w:beforeAutospacing="0" w:after="0" w:afterAutospacing="0"/>
              <w:rPr>
                <w:b/>
                <w:spacing w:val="-10"/>
              </w:rPr>
            </w:pPr>
          </w:p>
        </w:tc>
        <w:tc>
          <w:tcPr>
            <w:tcW w:w="1417" w:type="dxa"/>
            <w:gridSpan w:val="3"/>
            <w:tcBorders>
              <w:top w:val="single" w:sz="4" w:space="0" w:color="auto"/>
              <w:bottom w:val="single" w:sz="4" w:space="0" w:color="auto"/>
              <w:right w:val="single" w:sz="4" w:space="0" w:color="auto"/>
            </w:tcBorders>
            <w:vAlign w:val="center"/>
          </w:tcPr>
          <w:p w:rsidR="00F53ADB" w:rsidRPr="005618BA" w:rsidRDefault="00F53ADB" w:rsidP="00384DD7">
            <w:pPr>
              <w:pStyle w:val="a3"/>
              <w:spacing w:before="0" w:beforeAutospacing="0" w:after="0" w:afterAutospacing="0"/>
              <w:rPr>
                <w:spacing w:val="-10"/>
                <w:sz w:val="22"/>
                <w:szCs w:val="22"/>
              </w:rPr>
            </w:pPr>
            <w:r w:rsidRPr="005618BA">
              <w:rPr>
                <w:spacing w:val="-10"/>
                <w:sz w:val="22"/>
                <w:szCs w:val="22"/>
              </w:rPr>
              <w:t>3 часа</w:t>
            </w:r>
            <w:r>
              <w:rPr>
                <w:spacing w:val="-10"/>
                <w:sz w:val="22"/>
                <w:szCs w:val="22"/>
              </w:rPr>
              <w:t>30</w:t>
            </w:r>
            <w:r w:rsidRPr="005618BA">
              <w:rPr>
                <w:spacing w:val="-10"/>
                <w:sz w:val="22"/>
                <w:szCs w:val="22"/>
              </w:rPr>
              <w:t>мин</w:t>
            </w:r>
          </w:p>
          <w:p w:rsidR="00F53ADB" w:rsidRPr="005618BA" w:rsidRDefault="00F53ADB" w:rsidP="00384DD7">
            <w:pPr>
              <w:pStyle w:val="a3"/>
              <w:spacing w:before="0" w:beforeAutospacing="0" w:after="0" w:afterAutospacing="0"/>
              <w:jc w:val="center"/>
              <w:rPr>
                <w:spacing w:val="-10"/>
                <w:sz w:val="22"/>
                <w:szCs w:val="22"/>
              </w:rPr>
            </w:pPr>
            <w:r w:rsidRPr="005618BA">
              <w:rPr>
                <w:spacing w:val="-10"/>
                <w:sz w:val="22"/>
                <w:szCs w:val="22"/>
              </w:rPr>
              <w:t>/</w:t>
            </w:r>
            <w:r>
              <w:rPr>
                <w:spacing w:val="-10"/>
                <w:sz w:val="22"/>
                <w:szCs w:val="22"/>
              </w:rPr>
              <w:t>4 часа  00</w:t>
            </w:r>
            <w:r w:rsidRPr="005618BA">
              <w:rPr>
                <w:spacing w:val="-10"/>
                <w:sz w:val="22"/>
                <w:szCs w:val="22"/>
              </w:rPr>
              <w:t>мин</w:t>
            </w:r>
          </w:p>
        </w:tc>
        <w:tc>
          <w:tcPr>
            <w:tcW w:w="1418" w:type="dxa"/>
            <w:gridSpan w:val="2"/>
            <w:tcBorders>
              <w:top w:val="single" w:sz="4" w:space="0" w:color="auto"/>
              <w:left w:val="single" w:sz="4" w:space="0" w:color="auto"/>
              <w:bottom w:val="single" w:sz="4" w:space="0" w:color="auto"/>
            </w:tcBorders>
            <w:vAlign w:val="center"/>
          </w:tcPr>
          <w:p w:rsidR="00F53ADB" w:rsidRPr="005618BA" w:rsidRDefault="00F53ADB" w:rsidP="00384DD7">
            <w:pPr>
              <w:pStyle w:val="a3"/>
              <w:spacing w:before="0" w:beforeAutospacing="0" w:after="0" w:afterAutospacing="0"/>
              <w:rPr>
                <w:spacing w:val="-10"/>
                <w:sz w:val="22"/>
                <w:szCs w:val="22"/>
              </w:rPr>
            </w:pPr>
            <w:r w:rsidRPr="005618BA">
              <w:rPr>
                <w:spacing w:val="-10"/>
                <w:sz w:val="22"/>
                <w:szCs w:val="22"/>
              </w:rPr>
              <w:t>3 часа50 мин</w:t>
            </w:r>
          </w:p>
          <w:p w:rsidR="00F53ADB" w:rsidRPr="005618BA" w:rsidRDefault="00F53ADB" w:rsidP="00384DD7">
            <w:pPr>
              <w:pStyle w:val="a3"/>
              <w:spacing w:before="0" w:beforeAutospacing="0" w:after="0" w:afterAutospacing="0"/>
              <w:rPr>
                <w:spacing w:val="-10"/>
                <w:sz w:val="22"/>
                <w:szCs w:val="22"/>
              </w:rPr>
            </w:pPr>
            <w:r w:rsidRPr="005618BA">
              <w:rPr>
                <w:spacing w:val="-10"/>
                <w:sz w:val="22"/>
                <w:szCs w:val="22"/>
              </w:rPr>
              <w:t>/</w:t>
            </w:r>
            <w:r>
              <w:rPr>
                <w:spacing w:val="-10"/>
                <w:sz w:val="22"/>
                <w:szCs w:val="22"/>
              </w:rPr>
              <w:t>4часа25</w:t>
            </w:r>
            <w:r w:rsidRPr="005618BA">
              <w:rPr>
                <w:spacing w:val="-10"/>
                <w:sz w:val="22"/>
                <w:szCs w:val="22"/>
              </w:rPr>
              <w:t>мин</w:t>
            </w:r>
          </w:p>
        </w:tc>
        <w:tc>
          <w:tcPr>
            <w:tcW w:w="1417" w:type="dxa"/>
            <w:gridSpan w:val="2"/>
            <w:tcBorders>
              <w:top w:val="single" w:sz="4" w:space="0" w:color="auto"/>
              <w:bottom w:val="single" w:sz="4" w:space="0" w:color="auto"/>
            </w:tcBorders>
            <w:vAlign w:val="center"/>
          </w:tcPr>
          <w:p w:rsidR="00F53ADB" w:rsidRPr="005618BA" w:rsidRDefault="00F53ADB" w:rsidP="00384DD7">
            <w:pPr>
              <w:pStyle w:val="a3"/>
              <w:spacing w:before="0" w:beforeAutospacing="0" w:after="0" w:afterAutospacing="0"/>
              <w:rPr>
                <w:spacing w:val="-10"/>
                <w:sz w:val="22"/>
                <w:szCs w:val="22"/>
              </w:rPr>
            </w:pPr>
            <w:r w:rsidRPr="005618BA">
              <w:rPr>
                <w:spacing w:val="-10"/>
                <w:sz w:val="22"/>
                <w:szCs w:val="22"/>
              </w:rPr>
              <w:t>3 часа</w:t>
            </w:r>
            <w:r>
              <w:rPr>
                <w:spacing w:val="-10"/>
                <w:sz w:val="22"/>
                <w:szCs w:val="22"/>
              </w:rPr>
              <w:t>35</w:t>
            </w:r>
            <w:r w:rsidRPr="005618BA">
              <w:rPr>
                <w:spacing w:val="-10"/>
                <w:sz w:val="22"/>
                <w:szCs w:val="22"/>
              </w:rPr>
              <w:t>мин</w:t>
            </w:r>
          </w:p>
          <w:p w:rsidR="00F53ADB" w:rsidRPr="005618BA" w:rsidRDefault="00F53ADB" w:rsidP="00384DD7">
            <w:pPr>
              <w:pStyle w:val="a3"/>
              <w:spacing w:before="0" w:beforeAutospacing="0" w:after="0" w:afterAutospacing="0"/>
              <w:jc w:val="center"/>
              <w:rPr>
                <w:spacing w:val="-10"/>
                <w:sz w:val="22"/>
                <w:szCs w:val="22"/>
              </w:rPr>
            </w:pPr>
            <w:r w:rsidRPr="005618BA">
              <w:rPr>
                <w:spacing w:val="-10"/>
                <w:sz w:val="22"/>
                <w:szCs w:val="22"/>
              </w:rPr>
              <w:t>/4 часа 25 мин</w:t>
            </w:r>
          </w:p>
        </w:tc>
        <w:tc>
          <w:tcPr>
            <w:tcW w:w="1410" w:type="dxa"/>
            <w:gridSpan w:val="4"/>
            <w:tcBorders>
              <w:top w:val="single" w:sz="4" w:space="0" w:color="auto"/>
              <w:bottom w:val="single" w:sz="4" w:space="0" w:color="auto"/>
              <w:right w:val="single" w:sz="4" w:space="0" w:color="auto"/>
            </w:tcBorders>
            <w:vAlign w:val="center"/>
          </w:tcPr>
          <w:p w:rsidR="00F53ADB" w:rsidRPr="009D7D68" w:rsidRDefault="00F53ADB" w:rsidP="00384DD7">
            <w:pPr>
              <w:pStyle w:val="a3"/>
              <w:spacing w:before="0" w:beforeAutospacing="0" w:after="0" w:afterAutospacing="0"/>
              <w:rPr>
                <w:spacing w:val="-10"/>
                <w:sz w:val="22"/>
                <w:szCs w:val="22"/>
              </w:rPr>
            </w:pPr>
            <w:r w:rsidRPr="009D7D68">
              <w:rPr>
                <w:spacing w:val="-10"/>
                <w:sz w:val="22"/>
                <w:szCs w:val="22"/>
              </w:rPr>
              <w:t>3 часа15 мин</w:t>
            </w:r>
          </w:p>
          <w:p w:rsidR="00F53ADB" w:rsidRPr="009D7D68" w:rsidRDefault="00F53ADB" w:rsidP="00384DD7">
            <w:pPr>
              <w:pStyle w:val="a3"/>
              <w:spacing w:before="0" w:beforeAutospacing="0" w:after="0" w:afterAutospacing="0"/>
              <w:rPr>
                <w:spacing w:val="-10"/>
                <w:sz w:val="22"/>
                <w:szCs w:val="22"/>
              </w:rPr>
            </w:pPr>
            <w:r w:rsidRPr="009D7D68">
              <w:rPr>
                <w:spacing w:val="-10"/>
                <w:sz w:val="22"/>
                <w:szCs w:val="22"/>
              </w:rPr>
              <w:t>/4 часа</w:t>
            </w:r>
            <w:r>
              <w:rPr>
                <w:spacing w:val="-10"/>
                <w:sz w:val="22"/>
                <w:szCs w:val="22"/>
              </w:rPr>
              <w:t>00</w:t>
            </w:r>
            <w:r w:rsidRPr="009D7D68">
              <w:rPr>
                <w:spacing w:val="-10"/>
                <w:sz w:val="22"/>
                <w:szCs w:val="22"/>
              </w:rPr>
              <w:t>мин.</w:t>
            </w:r>
          </w:p>
        </w:tc>
        <w:tc>
          <w:tcPr>
            <w:tcW w:w="1283" w:type="dxa"/>
            <w:gridSpan w:val="3"/>
            <w:tcBorders>
              <w:top w:val="single" w:sz="4" w:space="0" w:color="auto"/>
              <w:left w:val="single" w:sz="4" w:space="0" w:color="auto"/>
              <w:bottom w:val="single" w:sz="4" w:space="0" w:color="auto"/>
              <w:right w:val="single" w:sz="4" w:space="0" w:color="auto"/>
            </w:tcBorders>
            <w:vAlign w:val="center"/>
          </w:tcPr>
          <w:p w:rsidR="00F53ADB" w:rsidRDefault="00BB1B2B" w:rsidP="00384DD7">
            <w:pPr>
              <w:rPr>
                <w:spacing w:val="-10"/>
                <w:sz w:val="22"/>
                <w:szCs w:val="22"/>
              </w:rPr>
            </w:pPr>
            <w:r>
              <w:rPr>
                <w:spacing w:val="-10"/>
                <w:sz w:val="22"/>
                <w:szCs w:val="22"/>
              </w:rPr>
              <w:t>4часа05</w:t>
            </w:r>
            <w:r w:rsidR="00F53ADB">
              <w:rPr>
                <w:spacing w:val="-10"/>
                <w:sz w:val="22"/>
                <w:szCs w:val="22"/>
              </w:rPr>
              <w:t>мин/</w:t>
            </w:r>
          </w:p>
          <w:p w:rsidR="00F53ADB" w:rsidRPr="009D7D68" w:rsidRDefault="00BB1B2B" w:rsidP="00BB1B2B">
            <w:pPr>
              <w:rPr>
                <w:spacing w:val="-10"/>
                <w:sz w:val="22"/>
                <w:szCs w:val="22"/>
              </w:rPr>
            </w:pPr>
            <w:r>
              <w:rPr>
                <w:spacing w:val="-10"/>
                <w:sz w:val="22"/>
                <w:szCs w:val="22"/>
              </w:rPr>
              <w:t>5 часа25</w:t>
            </w:r>
            <w:r w:rsidR="00F53ADB">
              <w:rPr>
                <w:spacing w:val="-10"/>
                <w:sz w:val="22"/>
                <w:szCs w:val="22"/>
              </w:rPr>
              <w:t>мин</w:t>
            </w:r>
          </w:p>
        </w:tc>
      </w:tr>
      <w:tr w:rsidR="00F53ADB" w:rsidRPr="00A140A8" w:rsidTr="00555D9D">
        <w:tblPrEx>
          <w:tblLook w:val="01E0"/>
        </w:tblPrEx>
        <w:tc>
          <w:tcPr>
            <w:tcW w:w="10566" w:type="dxa"/>
            <w:gridSpan w:val="19"/>
            <w:tcBorders>
              <w:right w:val="single" w:sz="4" w:space="0" w:color="auto"/>
            </w:tcBorders>
          </w:tcPr>
          <w:p w:rsidR="00F53ADB" w:rsidRPr="00C91AAE" w:rsidRDefault="00F53ADB" w:rsidP="00A70176">
            <w:pPr>
              <w:jc w:val="center"/>
              <w:rPr>
                <w:b/>
                <w:bCs/>
                <w:caps/>
                <w:sz w:val="22"/>
                <w:szCs w:val="22"/>
              </w:rPr>
            </w:pPr>
          </w:p>
          <w:p w:rsidR="00F53ADB" w:rsidRDefault="00F53ADB" w:rsidP="00A70176">
            <w:pPr>
              <w:jc w:val="center"/>
              <w:rPr>
                <w:b/>
                <w:bCs/>
              </w:rPr>
            </w:pPr>
            <w:r w:rsidRPr="00C91AAE">
              <w:rPr>
                <w:b/>
                <w:bCs/>
                <w:caps/>
              </w:rPr>
              <w:t>7</w:t>
            </w:r>
            <w:r w:rsidRPr="00C91AAE">
              <w:rPr>
                <w:b/>
                <w:bCs/>
                <w:sz w:val="22"/>
                <w:szCs w:val="22"/>
              </w:rPr>
              <w:t xml:space="preserve">. </w:t>
            </w:r>
            <w:r w:rsidRPr="00C91AAE">
              <w:rPr>
                <w:b/>
                <w:bCs/>
              </w:rPr>
              <w:t>Сетка совместной образовательной деятельности в режимных моментах</w:t>
            </w:r>
          </w:p>
          <w:p w:rsidR="00890371" w:rsidRPr="00C91AAE" w:rsidRDefault="00890371" w:rsidP="00A70176">
            <w:pPr>
              <w:jc w:val="center"/>
              <w:rPr>
                <w:caps/>
                <w:sz w:val="22"/>
                <w:szCs w:val="22"/>
              </w:rPr>
            </w:pPr>
          </w:p>
        </w:tc>
      </w:tr>
      <w:tr w:rsidR="00F53ADB" w:rsidRPr="00A140A8" w:rsidTr="00555D9D">
        <w:tblPrEx>
          <w:tblLook w:val="01E0"/>
        </w:tblPrEx>
        <w:tc>
          <w:tcPr>
            <w:tcW w:w="3621" w:type="dxa"/>
            <w:gridSpan w:val="5"/>
            <w:vMerge w:val="restart"/>
          </w:tcPr>
          <w:p w:rsidR="00F53ADB" w:rsidRPr="00C91AAE" w:rsidRDefault="00F53ADB" w:rsidP="00A70176">
            <w:pPr>
              <w:jc w:val="both"/>
              <w:rPr>
                <w:sz w:val="22"/>
                <w:szCs w:val="22"/>
              </w:rPr>
            </w:pPr>
            <w:r w:rsidRPr="00C91AAE">
              <w:rPr>
                <w:sz w:val="22"/>
                <w:szCs w:val="22"/>
              </w:rPr>
              <w:t>Формы образовательной</w:t>
            </w:r>
          </w:p>
          <w:p w:rsidR="00F53ADB" w:rsidRPr="00C91AAE" w:rsidRDefault="00F53ADB" w:rsidP="00A70176">
            <w:pPr>
              <w:jc w:val="both"/>
            </w:pPr>
            <w:r w:rsidRPr="00C91AAE">
              <w:rPr>
                <w:sz w:val="22"/>
                <w:szCs w:val="22"/>
              </w:rPr>
              <w:t>деятельности в режимных моментах</w:t>
            </w:r>
          </w:p>
        </w:tc>
        <w:tc>
          <w:tcPr>
            <w:tcW w:w="6945" w:type="dxa"/>
            <w:gridSpan w:val="14"/>
            <w:tcBorders>
              <w:right w:val="single" w:sz="4" w:space="0" w:color="auto"/>
            </w:tcBorders>
          </w:tcPr>
          <w:p w:rsidR="00F53ADB" w:rsidRPr="00C91AAE" w:rsidRDefault="00F53ADB" w:rsidP="00376FEE">
            <w:pPr>
              <w:jc w:val="center"/>
              <w:rPr>
                <w:sz w:val="22"/>
                <w:szCs w:val="22"/>
              </w:rPr>
            </w:pPr>
            <w:r w:rsidRPr="00C91AAE">
              <w:rPr>
                <w:sz w:val="22"/>
                <w:szCs w:val="22"/>
              </w:rPr>
              <w:t>Количество форм образовательной деятельности в неделю</w:t>
            </w:r>
          </w:p>
        </w:tc>
      </w:tr>
      <w:tr w:rsidR="00F53ADB" w:rsidRPr="00A140A8" w:rsidTr="00555D9D">
        <w:tblPrEx>
          <w:tblLook w:val="01E0"/>
        </w:tblPrEx>
        <w:tc>
          <w:tcPr>
            <w:tcW w:w="3621" w:type="dxa"/>
            <w:gridSpan w:val="5"/>
            <w:vMerge/>
          </w:tcPr>
          <w:p w:rsidR="00F53ADB" w:rsidRPr="00C91AAE" w:rsidRDefault="00F53ADB" w:rsidP="00A70176">
            <w:pPr>
              <w:jc w:val="both"/>
            </w:pPr>
          </w:p>
        </w:tc>
        <w:tc>
          <w:tcPr>
            <w:tcW w:w="1417" w:type="dxa"/>
            <w:gridSpan w:val="3"/>
            <w:tcBorders>
              <w:right w:val="single" w:sz="4" w:space="0" w:color="auto"/>
            </w:tcBorders>
          </w:tcPr>
          <w:p w:rsidR="00F53ADB" w:rsidRPr="00C91AAE" w:rsidRDefault="00F53ADB" w:rsidP="005618BA">
            <w:pPr>
              <w:jc w:val="center"/>
              <w:rPr>
                <w:sz w:val="22"/>
                <w:szCs w:val="22"/>
              </w:rPr>
            </w:pPr>
            <w:r w:rsidRPr="00C91AAE">
              <w:rPr>
                <w:sz w:val="22"/>
                <w:szCs w:val="22"/>
              </w:rPr>
              <w:t>I младшая группа</w:t>
            </w:r>
          </w:p>
        </w:tc>
        <w:tc>
          <w:tcPr>
            <w:tcW w:w="1418" w:type="dxa"/>
            <w:gridSpan w:val="2"/>
            <w:tcBorders>
              <w:left w:val="single" w:sz="4" w:space="0" w:color="auto"/>
            </w:tcBorders>
          </w:tcPr>
          <w:p w:rsidR="00F53ADB" w:rsidRPr="00C91AAE" w:rsidRDefault="00F53ADB" w:rsidP="00A70176">
            <w:pPr>
              <w:jc w:val="center"/>
              <w:rPr>
                <w:sz w:val="22"/>
                <w:szCs w:val="22"/>
              </w:rPr>
            </w:pPr>
            <w:r w:rsidRPr="00C91AAE">
              <w:rPr>
                <w:sz w:val="22"/>
                <w:szCs w:val="22"/>
              </w:rPr>
              <w:t>II младшая группа</w:t>
            </w:r>
          </w:p>
        </w:tc>
        <w:tc>
          <w:tcPr>
            <w:tcW w:w="1417" w:type="dxa"/>
            <w:gridSpan w:val="2"/>
          </w:tcPr>
          <w:p w:rsidR="00F53ADB" w:rsidRPr="00C91AAE" w:rsidRDefault="00F53ADB" w:rsidP="00A70176">
            <w:pPr>
              <w:jc w:val="center"/>
              <w:rPr>
                <w:sz w:val="22"/>
                <w:szCs w:val="22"/>
              </w:rPr>
            </w:pPr>
            <w:r w:rsidRPr="00C91AAE">
              <w:rPr>
                <w:sz w:val="22"/>
                <w:szCs w:val="22"/>
              </w:rPr>
              <w:t>Средняя  группа</w:t>
            </w:r>
          </w:p>
        </w:tc>
        <w:tc>
          <w:tcPr>
            <w:tcW w:w="1455" w:type="dxa"/>
            <w:gridSpan w:val="6"/>
            <w:tcBorders>
              <w:right w:val="single" w:sz="4" w:space="0" w:color="auto"/>
            </w:tcBorders>
          </w:tcPr>
          <w:p w:rsidR="00F53ADB" w:rsidRPr="00C91AAE" w:rsidRDefault="00F53ADB" w:rsidP="00A70176">
            <w:pPr>
              <w:jc w:val="center"/>
              <w:rPr>
                <w:sz w:val="22"/>
                <w:szCs w:val="22"/>
              </w:rPr>
            </w:pPr>
            <w:r w:rsidRPr="00C91AAE">
              <w:rPr>
                <w:sz w:val="22"/>
                <w:szCs w:val="22"/>
              </w:rPr>
              <w:t>Старшая группа</w:t>
            </w:r>
          </w:p>
        </w:tc>
        <w:tc>
          <w:tcPr>
            <w:tcW w:w="1238" w:type="dxa"/>
            <w:tcBorders>
              <w:left w:val="single" w:sz="4" w:space="0" w:color="auto"/>
              <w:right w:val="single" w:sz="4" w:space="0" w:color="auto"/>
            </w:tcBorders>
          </w:tcPr>
          <w:p w:rsidR="00F53ADB" w:rsidRPr="00C91AAE" w:rsidRDefault="00F53ADB" w:rsidP="00BB1B2B">
            <w:pPr>
              <w:jc w:val="center"/>
              <w:rPr>
                <w:sz w:val="22"/>
                <w:szCs w:val="22"/>
              </w:rPr>
            </w:pPr>
            <w:r w:rsidRPr="00F07D8E">
              <w:rPr>
                <w:sz w:val="22"/>
                <w:szCs w:val="22"/>
              </w:rPr>
              <w:t>Подгот.</w:t>
            </w:r>
            <w:r w:rsidR="00DA2E9C">
              <w:rPr>
                <w:sz w:val="22"/>
                <w:szCs w:val="22"/>
              </w:rPr>
              <w:t xml:space="preserve"> </w:t>
            </w:r>
            <w:r w:rsidRPr="00F07D8E">
              <w:rPr>
                <w:sz w:val="22"/>
                <w:szCs w:val="22"/>
              </w:rPr>
              <w:t>группа</w:t>
            </w:r>
          </w:p>
        </w:tc>
      </w:tr>
      <w:tr w:rsidR="00F53ADB" w:rsidRPr="00A140A8" w:rsidTr="00555D9D">
        <w:tblPrEx>
          <w:tblLook w:val="01E0"/>
        </w:tblPrEx>
        <w:tc>
          <w:tcPr>
            <w:tcW w:w="10566" w:type="dxa"/>
            <w:gridSpan w:val="19"/>
            <w:tcBorders>
              <w:right w:val="single" w:sz="4" w:space="0" w:color="auto"/>
            </w:tcBorders>
          </w:tcPr>
          <w:p w:rsidR="00F53ADB" w:rsidRPr="00C91AAE" w:rsidRDefault="00F53ADB" w:rsidP="00A70176">
            <w:pPr>
              <w:jc w:val="center"/>
              <w:rPr>
                <w:b/>
              </w:rPr>
            </w:pPr>
            <w:r w:rsidRPr="00C91AAE">
              <w:rPr>
                <w:b/>
                <w:i/>
                <w:iCs/>
                <w:sz w:val="22"/>
                <w:szCs w:val="22"/>
              </w:rPr>
              <w:t>Общение</w:t>
            </w:r>
          </w:p>
        </w:tc>
      </w:tr>
      <w:tr w:rsidR="00F53ADB" w:rsidRPr="00A140A8" w:rsidTr="00555D9D">
        <w:tblPrEx>
          <w:tblLook w:val="01E0"/>
        </w:tblPrEx>
        <w:tc>
          <w:tcPr>
            <w:tcW w:w="3621" w:type="dxa"/>
            <w:gridSpan w:val="5"/>
          </w:tcPr>
          <w:p w:rsidR="00F53ADB" w:rsidRPr="00C91AAE" w:rsidRDefault="00F53ADB" w:rsidP="00A70176">
            <w:pPr>
              <w:jc w:val="both"/>
            </w:pPr>
            <w:r w:rsidRPr="00C91AAE">
              <w:rPr>
                <w:sz w:val="22"/>
                <w:szCs w:val="22"/>
              </w:rPr>
              <w:t>Ситуации общения воспитателя с детьми и накопления положительного социально-эмоционального опыта</w:t>
            </w:r>
          </w:p>
        </w:tc>
        <w:tc>
          <w:tcPr>
            <w:tcW w:w="6945" w:type="dxa"/>
            <w:gridSpan w:val="14"/>
            <w:tcBorders>
              <w:right w:val="single" w:sz="4" w:space="0" w:color="auto"/>
            </w:tcBorders>
            <w:vAlign w:val="center"/>
          </w:tcPr>
          <w:p w:rsidR="00F53ADB" w:rsidRPr="00C91AAE" w:rsidRDefault="00F53ADB" w:rsidP="00A70176">
            <w:pPr>
              <w:jc w:val="center"/>
            </w:pPr>
            <w:r w:rsidRPr="00C91AAE">
              <w:rPr>
                <w:sz w:val="22"/>
                <w:szCs w:val="22"/>
              </w:rPr>
              <w:t>Ежедневно</w:t>
            </w:r>
          </w:p>
        </w:tc>
      </w:tr>
      <w:tr w:rsidR="00F53ADB" w:rsidRPr="00A140A8" w:rsidTr="00555D9D">
        <w:tblPrEx>
          <w:tblLook w:val="01E0"/>
        </w:tblPrEx>
        <w:tc>
          <w:tcPr>
            <w:tcW w:w="3621" w:type="dxa"/>
            <w:gridSpan w:val="5"/>
          </w:tcPr>
          <w:p w:rsidR="00F53ADB" w:rsidRPr="00C91AAE" w:rsidRDefault="00F53ADB" w:rsidP="00A70176">
            <w:pPr>
              <w:jc w:val="both"/>
            </w:pPr>
            <w:r w:rsidRPr="00C91AAE">
              <w:rPr>
                <w:sz w:val="22"/>
                <w:szCs w:val="22"/>
              </w:rPr>
              <w:t>Беседы и разговоры с детьми по их интересам</w:t>
            </w:r>
          </w:p>
        </w:tc>
        <w:tc>
          <w:tcPr>
            <w:tcW w:w="6945" w:type="dxa"/>
            <w:gridSpan w:val="14"/>
            <w:tcBorders>
              <w:right w:val="single" w:sz="4" w:space="0" w:color="auto"/>
            </w:tcBorders>
            <w:vAlign w:val="center"/>
          </w:tcPr>
          <w:p w:rsidR="00F53ADB" w:rsidRPr="00C91AAE" w:rsidRDefault="00F53ADB" w:rsidP="00A70176">
            <w:pPr>
              <w:jc w:val="center"/>
            </w:pPr>
            <w:r w:rsidRPr="00C91AAE">
              <w:rPr>
                <w:sz w:val="22"/>
                <w:szCs w:val="22"/>
              </w:rPr>
              <w:t>Ежедневно</w:t>
            </w:r>
          </w:p>
        </w:tc>
      </w:tr>
      <w:tr w:rsidR="00F53ADB" w:rsidRPr="00A140A8" w:rsidTr="00555D9D">
        <w:tblPrEx>
          <w:tblLook w:val="01E0"/>
        </w:tblPrEx>
        <w:tc>
          <w:tcPr>
            <w:tcW w:w="10566" w:type="dxa"/>
            <w:gridSpan w:val="19"/>
            <w:tcBorders>
              <w:right w:val="single" w:sz="4" w:space="0" w:color="auto"/>
            </w:tcBorders>
          </w:tcPr>
          <w:p w:rsidR="00F53ADB" w:rsidRPr="00C91AAE" w:rsidRDefault="00F53ADB" w:rsidP="008A5402">
            <w:pPr>
              <w:jc w:val="center"/>
              <w:rPr>
                <w:b/>
              </w:rPr>
            </w:pPr>
            <w:r w:rsidRPr="00C91AAE">
              <w:rPr>
                <w:b/>
                <w:i/>
                <w:iCs/>
                <w:sz w:val="22"/>
                <w:szCs w:val="22"/>
              </w:rPr>
              <w:t>Игровая деятельность, включая сюжетно-ролевую игру с правилами и другие виды игр</w:t>
            </w:r>
          </w:p>
        </w:tc>
      </w:tr>
      <w:tr w:rsidR="00F53ADB" w:rsidRPr="00A140A8" w:rsidTr="00555D9D">
        <w:tblPrEx>
          <w:tblLook w:val="01E0"/>
        </w:tblPrEx>
        <w:tc>
          <w:tcPr>
            <w:tcW w:w="3621" w:type="dxa"/>
            <w:gridSpan w:val="5"/>
          </w:tcPr>
          <w:p w:rsidR="00F53ADB" w:rsidRPr="00C91AAE" w:rsidRDefault="00F53ADB" w:rsidP="00A70176">
            <w:pPr>
              <w:jc w:val="both"/>
            </w:pPr>
            <w:r w:rsidRPr="00C91AAE">
              <w:rPr>
                <w:sz w:val="22"/>
                <w:szCs w:val="22"/>
              </w:rPr>
              <w:t>Индивидуальные игры с детьми (сюжетно-ролевая, режиссерская, игра-драматизация, строительно-конструктивные игры)</w:t>
            </w:r>
          </w:p>
        </w:tc>
        <w:tc>
          <w:tcPr>
            <w:tcW w:w="4252" w:type="dxa"/>
            <w:gridSpan w:val="7"/>
            <w:vAlign w:val="center"/>
          </w:tcPr>
          <w:p w:rsidR="00F53ADB" w:rsidRPr="00C91AAE" w:rsidRDefault="00F53ADB" w:rsidP="00A70176">
            <w:pPr>
              <w:jc w:val="center"/>
            </w:pPr>
            <w:r w:rsidRPr="00C91AAE">
              <w:rPr>
                <w:sz w:val="22"/>
                <w:szCs w:val="22"/>
              </w:rPr>
              <w:t>Ежедневно</w:t>
            </w:r>
          </w:p>
        </w:tc>
        <w:tc>
          <w:tcPr>
            <w:tcW w:w="2693" w:type="dxa"/>
            <w:gridSpan w:val="7"/>
            <w:tcBorders>
              <w:right w:val="single" w:sz="4" w:space="0" w:color="auto"/>
            </w:tcBorders>
            <w:vAlign w:val="center"/>
          </w:tcPr>
          <w:p w:rsidR="00F53ADB" w:rsidRPr="00B37FDD" w:rsidRDefault="00F53ADB" w:rsidP="00A70176">
            <w:pPr>
              <w:jc w:val="center"/>
            </w:pPr>
            <w:r w:rsidRPr="00B37FDD">
              <w:rPr>
                <w:sz w:val="22"/>
                <w:szCs w:val="22"/>
              </w:rPr>
              <w:t>3 раза в неделю</w:t>
            </w:r>
          </w:p>
        </w:tc>
      </w:tr>
      <w:tr w:rsidR="00F53ADB" w:rsidRPr="00A140A8" w:rsidTr="00555D9D">
        <w:tblPrEx>
          <w:tblLook w:val="01E0"/>
        </w:tblPrEx>
        <w:tc>
          <w:tcPr>
            <w:tcW w:w="3621" w:type="dxa"/>
            <w:gridSpan w:val="5"/>
          </w:tcPr>
          <w:p w:rsidR="00F53ADB" w:rsidRPr="00C91AAE" w:rsidRDefault="00F53ADB" w:rsidP="00A70176">
            <w:pPr>
              <w:jc w:val="both"/>
            </w:pPr>
            <w:r w:rsidRPr="00C91AAE">
              <w:rPr>
                <w:sz w:val="22"/>
                <w:szCs w:val="22"/>
              </w:rPr>
              <w:t>Совместная игра воспитателя и детей (сюжетно-ролевая, режиссерская, игра-драматизация, строительно-конструктивные игры)</w:t>
            </w:r>
          </w:p>
        </w:tc>
        <w:tc>
          <w:tcPr>
            <w:tcW w:w="1417" w:type="dxa"/>
            <w:gridSpan w:val="3"/>
            <w:tcBorders>
              <w:right w:val="single" w:sz="4" w:space="0" w:color="auto"/>
            </w:tcBorders>
            <w:vAlign w:val="center"/>
          </w:tcPr>
          <w:p w:rsidR="00F53ADB" w:rsidRPr="00C91AAE" w:rsidRDefault="00F53ADB" w:rsidP="00C74751">
            <w:pPr>
              <w:jc w:val="center"/>
            </w:pPr>
            <w:r>
              <w:rPr>
                <w:sz w:val="22"/>
                <w:szCs w:val="22"/>
              </w:rPr>
              <w:t xml:space="preserve"> 1 раз</w:t>
            </w:r>
            <w:r w:rsidRPr="00C91AAE">
              <w:rPr>
                <w:sz w:val="22"/>
                <w:szCs w:val="22"/>
              </w:rPr>
              <w:t xml:space="preserve"> в неделю</w:t>
            </w:r>
          </w:p>
        </w:tc>
        <w:tc>
          <w:tcPr>
            <w:tcW w:w="1418" w:type="dxa"/>
            <w:gridSpan w:val="2"/>
            <w:tcBorders>
              <w:left w:val="single" w:sz="4" w:space="0" w:color="auto"/>
            </w:tcBorders>
            <w:vAlign w:val="center"/>
          </w:tcPr>
          <w:p w:rsidR="00F53ADB" w:rsidRPr="00C91AAE" w:rsidRDefault="00F53ADB" w:rsidP="00A70176">
            <w:pPr>
              <w:jc w:val="center"/>
            </w:pPr>
            <w:r w:rsidRPr="00C91AAE">
              <w:rPr>
                <w:sz w:val="22"/>
                <w:szCs w:val="22"/>
              </w:rPr>
              <w:t>2 раза в неделю</w:t>
            </w:r>
          </w:p>
        </w:tc>
        <w:tc>
          <w:tcPr>
            <w:tcW w:w="1417" w:type="dxa"/>
            <w:gridSpan w:val="2"/>
            <w:tcBorders>
              <w:right w:val="single" w:sz="4" w:space="0" w:color="auto"/>
            </w:tcBorders>
            <w:vAlign w:val="center"/>
          </w:tcPr>
          <w:p w:rsidR="00F53ADB" w:rsidRPr="00C91AAE" w:rsidRDefault="00F53ADB" w:rsidP="00A70176">
            <w:pPr>
              <w:jc w:val="center"/>
            </w:pPr>
            <w:r w:rsidRPr="00C91AAE">
              <w:rPr>
                <w:sz w:val="22"/>
                <w:szCs w:val="22"/>
              </w:rPr>
              <w:t>3 раза в неделю</w:t>
            </w:r>
          </w:p>
        </w:tc>
        <w:tc>
          <w:tcPr>
            <w:tcW w:w="2693" w:type="dxa"/>
            <w:gridSpan w:val="7"/>
            <w:tcBorders>
              <w:left w:val="single" w:sz="4" w:space="0" w:color="auto"/>
              <w:right w:val="single" w:sz="4" w:space="0" w:color="auto"/>
            </w:tcBorders>
            <w:vAlign w:val="center"/>
          </w:tcPr>
          <w:p w:rsidR="00F53ADB" w:rsidRPr="00B37FDD" w:rsidRDefault="00F53ADB" w:rsidP="00A70176">
            <w:pPr>
              <w:jc w:val="center"/>
            </w:pPr>
            <w:r w:rsidRPr="00B37FDD">
              <w:rPr>
                <w:sz w:val="22"/>
                <w:szCs w:val="22"/>
              </w:rPr>
              <w:t>2 раза в неделю</w:t>
            </w:r>
          </w:p>
        </w:tc>
      </w:tr>
      <w:tr w:rsidR="00F53ADB" w:rsidRPr="00A140A8" w:rsidTr="00555D9D">
        <w:tblPrEx>
          <w:tblLook w:val="01E0"/>
        </w:tblPrEx>
        <w:tc>
          <w:tcPr>
            <w:tcW w:w="3621" w:type="dxa"/>
            <w:gridSpan w:val="5"/>
          </w:tcPr>
          <w:p w:rsidR="00F53ADB" w:rsidRPr="008A5099" w:rsidRDefault="00F53ADB" w:rsidP="00C91AAE">
            <w:pPr>
              <w:jc w:val="both"/>
            </w:pPr>
            <w:r w:rsidRPr="008A5099">
              <w:rPr>
                <w:sz w:val="22"/>
                <w:szCs w:val="22"/>
              </w:rPr>
              <w:t xml:space="preserve"> Театрализованные игры</w:t>
            </w:r>
          </w:p>
        </w:tc>
        <w:tc>
          <w:tcPr>
            <w:tcW w:w="4252" w:type="dxa"/>
            <w:gridSpan w:val="7"/>
            <w:tcBorders>
              <w:right w:val="single" w:sz="4" w:space="0" w:color="auto"/>
            </w:tcBorders>
            <w:vAlign w:val="center"/>
          </w:tcPr>
          <w:p w:rsidR="00F53ADB" w:rsidRPr="008A5099" w:rsidRDefault="00F53ADB" w:rsidP="008A5099">
            <w:pPr>
              <w:jc w:val="center"/>
            </w:pPr>
            <w:r w:rsidRPr="008A5099">
              <w:rPr>
                <w:sz w:val="22"/>
                <w:szCs w:val="22"/>
              </w:rPr>
              <w:t>1 раз в неделю</w:t>
            </w:r>
          </w:p>
        </w:tc>
        <w:tc>
          <w:tcPr>
            <w:tcW w:w="2693" w:type="dxa"/>
            <w:gridSpan w:val="7"/>
            <w:tcBorders>
              <w:left w:val="single" w:sz="4" w:space="0" w:color="auto"/>
              <w:right w:val="single" w:sz="4" w:space="0" w:color="auto"/>
            </w:tcBorders>
            <w:vAlign w:val="center"/>
          </w:tcPr>
          <w:p w:rsidR="00F53ADB" w:rsidRPr="00B37FDD" w:rsidRDefault="00F53ADB" w:rsidP="008A5099">
            <w:pPr>
              <w:ind w:left="72"/>
              <w:jc w:val="center"/>
            </w:pPr>
            <w:r w:rsidRPr="00B37FDD">
              <w:rPr>
                <w:sz w:val="22"/>
                <w:szCs w:val="22"/>
              </w:rPr>
              <w:t>2 раза в неделю</w:t>
            </w:r>
          </w:p>
        </w:tc>
      </w:tr>
      <w:tr w:rsidR="00F53ADB" w:rsidRPr="00A140A8" w:rsidTr="00555D9D">
        <w:tblPrEx>
          <w:tblLook w:val="01E0"/>
        </w:tblPrEx>
        <w:tc>
          <w:tcPr>
            <w:tcW w:w="3621" w:type="dxa"/>
            <w:gridSpan w:val="5"/>
          </w:tcPr>
          <w:p w:rsidR="00F53ADB" w:rsidRPr="008A5099" w:rsidRDefault="00F53ADB" w:rsidP="00A70176">
            <w:pPr>
              <w:jc w:val="both"/>
            </w:pPr>
            <w:r w:rsidRPr="008A5099">
              <w:rPr>
                <w:sz w:val="22"/>
                <w:szCs w:val="22"/>
              </w:rPr>
              <w:t>Досуг здоровья и подвижных игр</w:t>
            </w:r>
          </w:p>
        </w:tc>
        <w:tc>
          <w:tcPr>
            <w:tcW w:w="1417" w:type="dxa"/>
            <w:gridSpan w:val="3"/>
            <w:tcBorders>
              <w:right w:val="single" w:sz="4" w:space="0" w:color="auto"/>
            </w:tcBorders>
            <w:vAlign w:val="center"/>
          </w:tcPr>
          <w:p w:rsidR="00F53ADB" w:rsidRPr="00C16DE8" w:rsidRDefault="00F53ADB" w:rsidP="002342F5">
            <w:pPr>
              <w:jc w:val="center"/>
              <w:rPr>
                <w:sz w:val="20"/>
                <w:szCs w:val="20"/>
              </w:rPr>
            </w:pPr>
            <w:r w:rsidRPr="00C16DE8">
              <w:rPr>
                <w:sz w:val="20"/>
                <w:szCs w:val="20"/>
              </w:rPr>
              <w:t>1 раз в квартал</w:t>
            </w:r>
          </w:p>
        </w:tc>
        <w:tc>
          <w:tcPr>
            <w:tcW w:w="5528" w:type="dxa"/>
            <w:gridSpan w:val="11"/>
            <w:tcBorders>
              <w:left w:val="single" w:sz="4" w:space="0" w:color="auto"/>
              <w:right w:val="single" w:sz="4" w:space="0" w:color="auto"/>
            </w:tcBorders>
            <w:vAlign w:val="center"/>
          </w:tcPr>
          <w:p w:rsidR="00F53ADB" w:rsidRPr="00B37FDD" w:rsidRDefault="00F53ADB" w:rsidP="008A5099">
            <w:pPr>
              <w:jc w:val="center"/>
            </w:pPr>
            <w:r w:rsidRPr="00B37FDD">
              <w:rPr>
                <w:sz w:val="22"/>
                <w:szCs w:val="22"/>
              </w:rPr>
              <w:t>1 раз в месяц</w:t>
            </w:r>
          </w:p>
        </w:tc>
      </w:tr>
      <w:tr w:rsidR="00F53ADB" w:rsidRPr="00A140A8" w:rsidTr="00555D9D">
        <w:tblPrEx>
          <w:tblLook w:val="01E0"/>
        </w:tblPrEx>
        <w:tc>
          <w:tcPr>
            <w:tcW w:w="3621" w:type="dxa"/>
            <w:gridSpan w:val="5"/>
          </w:tcPr>
          <w:p w:rsidR="00F53ADB" w:rsidRPr="008A5099" w:rsidRDefault="00F53ADB" w:rsidP="00A70176">
            <w:pPr>
              <w:jc w:val="both"/>
            </w:pPr>
            <w:r w:rsidRPr="008A5099">
              <w:rPr>
                <w:sz w:val="22"/>
                <w:szCs w:val="22"/>
              </w:rPr>
              <w:t>Подвижные игры</w:t>
            </w:r>
          </w:p>
        </w:tc>
        <w:tc>
          <w:tcPr>
            <w:tcW w:w="6945" w:type="dxa"/>
            <w:gridSpan w:val="14"/>
            <w:tcBorders>
              <w:right w:val="single" w:sz="4" w:space="0" w:color="auto"/>
            </w:tcBorders>
          </w:tcPr>
          <w:p w:rsidR="00F53ADB" w:rsidRPr="00B37FDD" w:rsidRDefault="00F53ADB" w:rsidP="00A70176">
            <w:pPr>
              <w:jc w:val="center"/>
            </w:pPr>
            <w:r w:rsidRPr="00B37FDD">
              <w:rPr>
                <w:sz w:val="22"/>
                <w:szCs w:val="22"/>
              </w:rPr>
              <w:t>Ежедневно</w:t>
            </w:r>
          </w:p>
        </w:tc>
      </w:tr>
      <w:tr w:rsidR="00F53ADB" w:rsidRPr="00A140A8" w:rsidTr="00555D9D">
        <w:tblPrEx>
          <w:tblLook w:val="01E0"/>
        </w:tblPrEx>
        <w:tc>
          <w:tcPr>
            <w:tcW w:w="10566" w:type="dxa"/>
            <w:gridSpan w:val="19"/>
            <w:tcBorders>
              <w:right w:val="single" w:sz="4" w:space="0" w:color="auto"/>
            </w:tcBorders>
          </w:tcPr>
          <w:p w:rsidR="00F53ADB" w:rsidRPr="00B37FDD" w:rsidRDefault="00F53ADB" w:rsidP="00A70176">
            <w:pPr>
              <w:jc w:val="center"/>
              <w:rPr>
                <w:b/>
              </w:rPr>
            </w:pPr>
            <w:r w:rsidRPr="00B37FDD">
              <w:rPr>
                <w:b/>
                <w:i/>
                <w:iCs/>
                <w:sz w:val="22"/>
                <w:szCs w:val="22"/>
              </w:rPr>
              <w:lastRenderedPageBreak/>
              <w:t>Познавательная и исследовательская деятельность</w:t>
            </w:r>
          </w:p>
        </w:tc>
      </w:tr>
      <w:tr w:rsidR="00F53ADB" w:rsidRPr="00A140A8" w:rsidTr="00555D9D">
        <w:tblPrEx>
          <w:tblLook w:val="01E0"/>
        </w:tblPrEx>
        <w:tc>
          <w:tcPr>
            <w:tcW w:w="3621" w:type="dxa"/>
            <w:gridSpan w:val="5"/>
          </w:tcPr>
          <w:p w:rsidR="00F53ADB" w:rsidRPr="009B1705" w:rsidRDefault="00F53ADB" w:rsidP="008A5099">
            <w:pPr>
              <w:rPr>
                <w:sz w:val="22"/>
                <w:szCs w:val="22"/>
              </w:rPr>
            </w:pPr>
            <w:r w:rsidRPr="009B1705">
              <w:rPr>
                <w:sz w:val="22"/>
                <w:szCs w:val="22"/>
              </w:rPr>
              <w:t xml:space="preserve">Сенсорный игровой и интеллектуальный тренинг </w:t>
            </w:r>
          </w:p>
        </w:tc>
        <w:tc>
          <w:tcPr>
            <w:tcW w:w="6945" w:type="dxa"/>
            <w:gridSpan w:val="14"/>
            <w:tcBorders>
              <w:right w:val="single" w:sz="4" w:space="0" w:color="auto"/>
            </w:tcBorders>
            <w:vAlign w:val="center"/>
          </w:tcPr>
          <w:p w:rsidR="00F53ADB" w:rsidRPr="009B1705" w:rsidRDefault="00F53ADB" w:rsidP="00A70176">
            <w:pPr>
              <w:jc w:val="center"/>
            </w:pPr>
            <w:r w:rsidRPr="009B1705">
              <w:rPr>
                <w:sz w:val="22"/>
                <w:szCs w:val="22"/>
              </w:rPr>
              <w:t>1 раз в 2 недели</w:t>
            </w:r>
          </w:p>
        </w:tc>
      </w:tr>
      <w:tr w:rsidR="00F53ADB" w:rsidRPr="00A140A8" w:rsidTr="00555D9D">
        <w:tblPrEx>
          <w:tblLook w:val="01E0"/>
        </w:tblPrEx>
        <w:tc>
          <w:tcPr>
            <w:tcW w:w="3621" w:type="dxa"/>
            <w:gridSpan w:val="5"/>
          </w:tcPr>
          <w:p w:rsidR="00F53ADB" w:rsidRPr="009B1705" w:rsidRDefault="00F53ADB" w:rsidP="008A5099">
            <w:pPr>
              <w:rPr>
                <w:sz w:val="22"/>
                <w:szCs w:val="22"/>
              </w:rPr>
            </w:pPr>
            <w:r w:rsidRPr="009B1705">
              <w:rPr>
                <w:sz w:val="22"/>
                <w:szCs w:val="22"/>
              </w:rPr>
              <w:t>Опыты, эксперименты, наблюдения</w:t>
            </w:r>
          </w:p>
          <w:p w:rsidR="00F53ADB" w:rsidRPr="009B1705" w:rsidRDefault="00F53ADB" w:rsidP="008A5099">
            <w:pPr>
              <w:rPr>
                <w:sz w:val="22"/>
                <w:szCs w:val="22"/>
              </w:rPr>
            </w:pPr>
            <w:r w:rsidRPr="009B1705">
              <w:rPr>
                <w:sz w:val="22"/>
                <w:szCs w:val="22"/>
              </w:rPr>
              <w:t xml:space="preserve"> (в том числе экологической направленности)</w:t>
            </w:r>
          </w:p>
        </w:tc>
        <w:tc>
          <w:tcPr>
            <w:tcW w:w="6945" w:type="dxa"/>
            <w:gridSpan w:val="14"/>
            <w:tcBorders>
              <w:right w:val="single" w:sz="4" w:space="0" w:color="auto"/>
            </w:tcBorders>
            <w:vAlign w:val="center"/>
          </w:tcPr>
          <w:p w:rsidR="00F53ADB" w:rsidRPr="009B1705" w:rsidRDefault="00F53ADB" w:rsidP="00A70176">
            <w:pPr>
              <w:jc w:val="center"/>
            </w:pPr>
            <w:r w:rsidRPr="009B1705">
              <w:rPr>
                <w:sz w:val="22"/>
                <w:szCs w:val="22"/>
              </w:rPr>
              <w:t>1 раз в 2 недели</w:t>
            </w:r>
          </w:p>
        </w:tc>
      </w:tr>
      <w:tr w:rsidR="00F53ADB" w:rsidRPr="00A140A8" w:rsidTr="00555D9D">
        <w:tblPrEx>
          <w:tblLook w:val="01E0"/>
        </w:tblPrEx>
        <w:tc>
          <w:tcPr>
            <w:tcW w:w="3621" w:type="dxa"/>
            <w:gridSpan w:val="5"/>
          </w:tcPr>
          <w:p w:rsidR="00F53ADB" w:rsidRPr="009B1705" w:rsidRDefault="00F53ADB" w:rsidP="008A5099">
            <w:pPr>
              <w:rPr>
                <w:sz w:val="22"/>
                <w:szCs w:val="22"/>
              </w:rPr>
            </w:pPr>
            <w:r w:rsidRPr="009B1705">
              <w:rPr>
                <w:sz w:val="22"/>
                <w:szCs w:val="22"/>
              </w:rPr>
              <w:t>Наблюдения за природой (на прогулке)</w:t>
            </w:r>
          </w:p>
        </w:tc>
        <w:tc>
          <w:tcPr>
            <w:tcW w:w="6945" w:type="dxa"/>
            <w:gridSpan w:val="14"/>
            <w:tcBorders>
              <w:right w:val="single" w:sz="4" w:space="0" w:color="auto"/>
            </w:tcBorders>
            <w:vAlign w:val="center"/>
          </w:tcPr>
          <w:p w:rsidR="00F53ADB" w:rsidRPr="009B1705" w:rsidRDefault="00F53ADB" w:rsidP="00A70176">
            <w:pPr>
              <w:jc w:val="center"/>
            </w:pPr>
            <w:r w:rsidRPr="009B1705">
              <w:rPr>
                <w:sz w:val="22"/>
                <w:szCs w:val="22"/>
              </w:rPr>
              <w:t>Ежедневно</w:t>
            </w:r>
          </w:p>
        </w:tc>
      </w:tr>
      <w:tr w:rsidR="00F53ADB" w:rsidRPr="00A140A8" w:rsidTr="00555D9D">
        <w:tblPrEx>
          <w:tblLook w:val="01E0"/>
        </w:tblPrEx>
        <w:tc>
          <w:tcPr>
            <w:tcW w:w="7873" w:type="dxa"/>
            <w:gridSpan w:val="12"/>
            <w:tcBorders>
              <w:right w:val="single" w:sz="4" w:space="0" w:color="auto"/>
            </w:tcBorders>
          </w:tcPr>
          <w:p w:rsidR="00F53ADB" w:rsidRPr="009B1705" w:rsidRDefault="00F53ADB" w:rsidP="008A5099">
            <w:pPr>
              <w:rPr>
                <w:b/>
              </w:rPr>
            </w:pPr>
            <w:r w:rsidRPr="009B1705">
              <w:rPr>
                <w:b/>
                <w:i/>
                <w:iCs/>
                <w:sz w:val="22"/>
                <w:szCs w:val="22"/>
              </w:rPr>
              <w:t>Формы творческой активности, обеспечивающей художественно-эстетическое развитие детей</w:t>
            </w:r>
          </w:p>
        </w:tc>
        <w:tc>
          <w:tcPr>
            <w:tcW w:w="2693" w:type="dxa"/>
            <w:gridSpan w:val="7"/>
            <w:tcBorders>
              <w:left w:val="single" w:sz="4" w:space="0" w:color="auto"/>
              <w:right w:val="single" w:sz="4" w:space="0" w:color="auto"/>
            </w:tcBorders>
          </w:tcPr>
          <w:p w:rsidR="00F53ADB" w:rsidRPr="009B1705" w:rsidRDefault="00F53ADB" w:rsidP="008A5099">
            <w:pPr>
              <w:rPr>
                <w:b/>
              </w:rPr>
            </w:pPr>
          </w:p>
        </w:tc>
      </w:tr>
      <w:tr w:rsidR="00F53ADB" w:rsidRPr="00A140A8" w:rsidTr="00555D9D">
        <w:tblPrEx>
          <w:tblLook w:val="01E0"/>
        </w:tblPrEx>
        <w:tc>
          <w:tcPr>
            <w:tcW w:w="3621" w:type="dxa"/>
            <w:gridSpan w:val="5"/>
          </w:tcPr>
          <w:p w:rsidR="00F53ADB" w:rsidRPr="009B1705" w:rsidRDefault="00F53ADB" w:rsidP="008A5099">
            <w:pPr>
              <w:rPr>
                <w:sz w:val="22"/>
                <w:szCs w:val="22"/>
              </w:rPr>
            </w:pPr>
            <w:r w:rsidRPr="009B1705">
              <w:rPr>
                <w:sz w:val="22"/>
                <w:szCs w:val="22"/>
              </w:rPr>
              <w:t>Музыкально-театральная гостиная</w:t>
            </w:r>
          </w:p>
        </w:tc>
        <w:tc>
          <w:tcPr>
            <w:tcW w:w="4252" w:type="dxa"/>
            <w:gridSpan w:val="7"/>
            <w:tcBorders>
              <w:right w:val="single" w:sz="4" w:space="0" w:color="auto"/>
            </w:tcBorders>
            <w:vAlign w:val="center"/>
          </w:tcPr>
          <w:p w:rsidR="00F53ADB" w:rsidRPr="009B1705" w:rsidRDefault="00F53ADB" w:rsidP="00A70176">
            <w:pPr>
              <w:jc w:val="center"/>
            </w:pPr>
            <w:r w:rsidRPr="009B1705">
              <w:rPr>
                <w:sz w:val="22"/>
                <w:szCs w:val="22"/>
              </w:rPr>
              <w:t>1 раз в 2 недели</w:t>
            </w:r>
          </w:p>
        </w:tc>
        <w:tc>
          <w:tcPr>
            <w:tcW w:w="2693" w:type="dxa"/>
            <w:gridSpan w:val="7"/>
            <w:tcBorders>
              <w:left w:val="single" w:sz="4" w:space="0" w:color="auto"/>
              <w:right w:val="single" w:sz="4" w:space="0" w:color="auto"/>
            </w:tcBorders>
            <w:vAlign w:val="center"/>
          </w:tcPr>
          <w:p w:rsidR="00F53ADB" w:rsidRPr="009B1705" w:rsidRDefault="00F53ADB" w:rsidP="00A70176">
            <w:pPr>
              <w:jc w:val="center"/>
            </w:pPr>
            <w:r w:rsidRPr="009B1705">
              <w:rPr>
                <w:sz w:val="22"/>
                <w:szCs w:val="22"/>
              </w:rPr>
              <w:t>1 раз в неделю</w:t>
            </w:r>
          </w:p>
        </w:tc>
      </w:tr>
      <w:tr w:rsidR="00F53ADB" w:rsidRPr="00A140A8" w:rsidTr="00555D9D">
        <w:tblPrEx>
          <w:tblLook w:val="01E0"/>
        </w:tblPrEx>
        <w:tc>
          <w:tcPr>
            <w:tcW w:w="3621" w:type="dxa"/>
            <w:gridSpan w:val="5"/>
          </w:tcPr>
          <w:p w:rsidR="00F53ADB" w:rsidRPr="009B1705" w:rsidRDefault="00F53ADB" w:rsidP="008A5099">
            <w:pPr>
              <w:rPr>
                <w:sz w:val="22"/>
                <w:szCs w:val="22"/>
              </w:rPr>
            </w:pPr>
            <w:r w:rsidRPr="009B1705">
              <w:rPr>
                <w:sz w:val="22"/>
                <w:szCs w:val="22"/>
              </w:rPr>
              <w:t>Творческая мастерская (рисование, лепка, художественный труд по интересам)</w:t>
            </w:r>
          </w:p>
        </w:tc>
        <w:tc>
          <w:tcPr>
            <w:tcW w:w="6945" w:type="dxa"/>
            <w:gridSpan w:val="14"/>
            <w:tcBorders>
              <w:right w:val="single" w:sz="4" w:space="0" w:color="auto"/>
            </w:tcBorders>
            <w:vAlign w:val="center"/>
          </w:tcPr>
          <w:p w:rsidR="00F53ADB" w:rsidRPr="009B1705" w:rsidRDefault="00F53ADB" w:rsidP="00A70176">
            <w:pPr>
              <w:jc w:val="center"/>
            </w:pPr>
            <w:r w:rsidRPr="009B1705">
              <w:t xml:space="preserve">1 </w:t>
            </w:r>
            <w:r w:rsidRPr="009B1705">
              <w:rPr>
                <w:sz w:val="22"/>
                <w:szCs w:val="22"/>
              </w:rPr>
              <w:t>раз в неделю</w:t>
            </w:r>
          </w:p>
        </w:tc>
      </w:tr>
      <w:tr w:rsidR="00F53ADB" w:rsidRPr="00A140A8" w:rsidTr="00555D9D">
        <w:tblPrEx>
          <w:tblLook w:val="01E0"/>
        </w:tblPrEx>
        <w:tc>
          <w:tcPr>
            <w:tcW w:w="3621" w:type="dxa"/>
            <w:gridSpan w:val="5"/>
          </w:tcPr>
          <w:p w:rsidR="00F53ADB" w:rsidRPr="009B1705" w:rsidRDefault="00F53ADB" w:rsidP="008A5099">
            <w:pPr>
              <w:rPr>
                <w:sz w:val="22"/>
                <w:szCs w:val="22"/>
              </w:rPr>
            </w:pPr>
            <w:r w:rsidRPr="009B1705">
              <w:rPr>
                <w:sz w:val="22"/>
                <w:szCs w:val="22"/>
              </w:rPr>
              <w:t>Чтение литературных произведений</w:t>
            </w:r>
          </w:p>
        </w:tc>
        <w:tc>
          <w:tcPr>
            <w:tcW w:w="6945" w:type="dxa"/>
            <w:gridSpan w:val="14"/>
            <w:tcBorders>
              <w:right w:val="single" w:sz="4" w:space="0" w:color="auto"/>
            </w:tcBorders>
          </w:tcPr>
          <w:p w:rsidR="00F53ADB" w:rsidRPr="009B1705" w:rsidRDefault="00F53ADB" w:rsidP="00A70176">
            <w:pPr>
              <w:jc w:val="center"/>
            </w:pPr>
            <w:r w:rsidRPr="009B1705">
              <w:rPr>
                <w:sz w:val="22"/>
                <w:szCs w:val="22"/>
              </w:rPr>
              <w:t>Ежедневно</w:t>
            </w:r>
          </w:p>
        </w:tc>
      </w:tr>
      <w:tr w:rsidR="00F53ADB" w:rsidRPr="00A140A8" w:rsidTr="00555D9D">
        <w:tblPrEx>
          <w:tblLook w:val="01E0"/>
        </w:tblPrEx>
        <w:tc>
          <w:tcPr>
            <w:tcW w:w="10566" w:type="dxa"/>
            <w:gridSpan w:val="19"/>
            <w:tcBorders>
              <w:right w:val="single" w:sz="4" w:space="0" w:color="auto"/>
            </w:tcBorders>
          </w:tcPr>
          <w:p w:rsidR="00F53ADB" w:rsidRPr="009B1705" w:rsidRDefault="00F53ADB" w:rsidP="008A5402">
            <w:pPr>
              <w:jc w:val="center"/>
              <w:rPr>
                <w:b/>
              </w:rPr>
            </w:pPr>
            <w:r w:rsidRPr="009B1705">
              <w:rPr>
                <w:b/>
                <w:i/>
                <w:iCs/>
                <w:sz w:val="22"/>
                <w:szCs w:val="22"/>
              </w:rPr>
              <w:t>Самообслуживание и элементарный бытовой труд</w:t>
            </w:r>
          </w:p>
        </w:tc>
      </w:tr>
      <w:tr w:rsidR="00F53ADB" w:rsidRPr="00A140A8" w:rsidTr="00555D9D">
        <w:tblPrEx>
          <w:tblLook w:val="01E0"/>
        </w:tblPrEx>
        <w:tc>
          <w:tcPr>
            <w:tcW w:w="3621" w:type="dxa"/>
            <w:gridSpan w:val="5"/>
          </w:tcPr>
          <w:p w:rsidR="00F53ADB" w:rsidRPr="009B1705" w:rsidRDefault="00F53ADB" w:rsidP="00A70176">
            <w:pPr>
              <w:jc w:val="both"/>
              <w:rPr>
                <w:sz w:val="22"/>
                <w:szCs w:val="22"/>
              </w:rPr>
            </w:pPr>
            <w:r w:rsidRPr="009B1705">
              <w:rPr>
                <w:sz w:val="22"/>
                <w:szCs w:val="22"/>
              </w:rPr>
              <w:t>Самообслуживание</w:t>
            </w:r>
          </w:p>
        </w:tc>
        <w:tc>
          <w:tcPr>
            <w:tcW w:w="6945" w:type="dxa"/>
            <w:gridSpan w:val="14"/>
            <w:tcBorders>
              <w:right w:val="single" w:sz="4" w:space="0" w:color="auto"/>
            </w:tcBorders>
            <w:vAlign w:val="center"/>
          </w:tcPr>
          <w:p w:rsidR="00F53ADB" w:rsidRPr="009B1705" w:rsidRDefault="00F53ADB" w:rsidP="00A70176">
            <w:pPr>
              <w:jc w:val="center"/>
            </w:pPr>
            <w:r w:rsidRPr="009B1705">
              <w:rPr>
                <w:sz w:val="22"/>
                <w:szCs w:val="22"/>
              </w:rPr>
              <w:t>Ежедневно</w:t>
            </w:r>
          </w:p>
        </w:tc>
      </w:tr>
      <w:tr w:rsidR="00F53ADB" w:rsidRPr="00A140A8" w:rsidTr="00555D9D">
        <w:tblPrEx>
          <w:tblLook w:val="01E0"/>
        </w:tblPrEx>
        <w:tc>
          <w:tcPr>
            <w:tcW w:w="3621" w:type="dxa"/>
            <w:gridSpan w:val="5"/>
          </w:tcPr>
          <w:p w:rsidR="00F53ADB" w:rsidRPr="009B1705" w:rsidRDefault="00F53ADB" w:rsidP="00A70176">
            <w:pPr>
              <w:jc w:val="both"/>
              <w:rPr>
                <w:sz w:val="22"/>
                <w:szCs w:val="22"/>
              </w:rPr>
            </w:pPr>
            <w:r w:rsidRPr="009B1705">
              <w:rPr>
                <w:sz w:val="22"/>
                <w:szCs w:val="22"/>
              </w:rPr>
              <w:t>Трудовые поручения (индивидуально и подгруппами)</w:t>
            </w:r>
          </w:p>
        </w:tc>
        <w:tc>
          <w:tcPr>
            <w:tcW w:w="6945" w:type="dxa"/>
            <w:gridSpan w:val="14"/>
            <w:tcBorders>
              <w:right w:val="single" w:sz="4" w:space="0" w:color="auto"/>
            </w:tcBorders>
            <w:vAlign w:val="center"/>
          </w:tcPr>
          <w:p w:rsidR="00F53ADB" w:rsidRPr="009B1705" w:rsidRDefault="00F53ADB" w:rsidP="00A70176">
            <w:pPr>
              <w:jc w:val="center"/>
            </w:pPr>
            <w:r w:rsidRPr="009B1705">
              <w:rPr>
                <w:sz w:val="22"/>
                <w:szCs w:val="22"/>
              </w:rPr>
              <w:t>Ежедневно</w:t>
            </w:r>
          </w:p>
        </w:tc>
      </w:tr>
      <w:tr w:rsidR="00F53ADB" w:rsidRPr="00A140A8" w:rsidTr="00555D9D">
        <w:tblPrEx>
          <w:tblLook w:val="01E0"/>
        </w:tblPrEx>
        <w:tc>
          <w:tcPr>
            <w:tcW w:w="3621" w:type="dxa"/>
            <w:gridSpan w:val="5"/>
          </w:tcPr>
          <w:p w:rsidR="00F53ADB" w:rsidRPr="009B1705" w:rsidRDefault="00F53ADB" w:rsidP="00A70176">
            <w:pPr>
              <w:jc w:val="both"/>
              <w:rPr>
                <w:sz w:val="22"/>
                <w:szCs w:val="22"/>
              </w:rPr>
            </w:pPr>
            <w:r w:rsidRPr="009B1705">
              <w:rPr>
                <w:sz w:val="22"/>
                <w:szCs w:val="22"/>
              </w:rPr>
              <w:t>Трудовые поручения (общий и совместный труд)</w:t>
            </w:r>
          </w:p>
        </w:tc>
        <w:tc>
          <w:tcPr>
            <w:tcW w:w="2835" w:type="dxa"/>
            <w:gridSpan w:val="5"/>
            <w:tcBorders>
              <w:right w:val="single" w:sz="4" w:space="0" w:color="auto"/>
            </w:tcBorders>
          </w:tcPr>
          <w:p w:rsidR="00F53ADB" w:rsidRPr="009B1705" w:rsidRDefault="00F53ADB" w:rsidP="0028747C">
            <w:pPr>
              <w:jc w:val="center"/>
            </w:pPr>
            <w:r w:rsidRPr="009B1705">
              <w:rPr>
                <w:sz w:val="22"/>
                <w:szCs w:val="22"/>
              </w:rPr>
              <w:t>—</w:t>
            </w:r>
          </w:p>
        </w:tc>
        <w:tc>
          <w:tcPr>
            <w:tcW w:w="1417" w:type="dxa"/>
            <w:gridSpan w:val="2"/>
            <w:tcBorders>
              <w:left w:val="single" w:sz="4" w:space="0" w:color="auto"/>
              <w:right w:val="single" w:sz="4" w:space="0" w:color="auto"/>
            </w:tcBorders>
          </w:tcPr>
          <w:p w:rsidR="00F53ADB" w:rsidRPr="009B1705" w:rsidRDefault="00F53ADB" w:rsidP="00677978">
            <w:pPr>
              <w:jc w:val="center"/>
              <w:rPr>
                <w:sz w:val="22"/>
                <w:szCs w:val="22"/>
              </w:rPr>
            </w:pPr>
            <w:r w:rsidRPr="009B1705">
              <w:t xml:space="preserve">1 </w:t>
            </w:r>
            <w:r w:rsidRPr="009B1705">
              <w:rPr>
                <w:sz w:val="22"/>
                <w:szCs w:val="22"/>
              </w:rPr>
              <w:t xml:space="preserve">раз </w:t>
            </w:r>
          </w:p>
          <w:p w:rsidR="00F53ADB" w:rsidRPr="009B1705" w:rsidRDefault="00F53ADB" w:rsidP="00677978">
            <w:pPr>
              <w:jc w:val="center"/>
            </w:pPr>
            <w:r w:rsidRPr="009B1705">
              <w:rPr>
                <w:sz w:val="22"/>
                <w:szCs w:val="22"/>
              </w:rPr>
              <w:t>в 2 недели</w:t>
            </w:r>
          </w:p>
        </w:tc>
        <w:tc>
          <w:tcPr>
            <w:tcW w:w="2693" w:type="dxa"/>
            <w:gridSpan w:val="7"/>
            <w:tcBorders>
              <w:left w:val="single" w:sz="4" w:space="0" w:color="auto"/>
              <w:right w:val="single" w:sz="4" w:space="0" w:color="auto"/>
            </w:tcBorders>
          </w:tcPr>
          <w:p w:rsidR="00F53ADB" w:rsidRPr="009B1705" w:rsidRDefault="00F53ADB" w:rsidP="00A70176">
            <w:pPr>
              <w:jc w:val="center"/>
            </w:pPr>
            <w:r w:rsidRPr="009B1705">
              <w:rPr>
                <w:sz w:val="22"/>
                <w:szCs w:val="22"/>
              </w:rPr>
              <w:t>1 раз в неделю</w:t>
            </w:r>
          </w:p>
        </w:tc>
      </w:tr>
      <w:tr w:rsidR="00F53ADB" w:rsidRPr="00A140A8" w:rsidTr="00555D9D">
        <w:tblPrEx>
          <w:tblLook w:val="01E0"/>
        </w:tblPrEx>
        <w:trPr>
          <w:trHeight w:val="555"/>
        </w:trPr>
        <w:tc>
          <w:tcPr>
            <w:tcW w:w="10566" w:type="dxa"/>
            <w:gridSpan w:val="19"/>
            <w:tcBorders>
              <w:right w:val="single" w:sz="4" w:space="0" w:color="auto"/>
            </w:tcBorders>
          </w:tcPr>
          <w:p w:rsidR="00F53ADB" w:rsidRPr="00B37FDD" w:rsidRDefault="00F53ADB" w:rsidP="00A70176">
            <w:pPr>
              <w:jc w:val="both"/>
            </w:pPr>
            <w:r w:rsidRPr="00B37FDD">
              <w:rPr>
                <w:sz w:val="22"/>
                <w:szCs w:val="22"/>
              </w:rPr>
              <w:t>На самостоятельную деятельность детей 2 -7 лет (игры, подготовка к образовательной деятельности, личная гигиена) в режиме дня отводится не менее 3 - 4-х часов.</w:t>
            </w:r>
          </w:p>
        </w:tc>
      </w:tr>
      <w:tr w:rsidR="00F53ADB" w:rsidRPr="0058654F" w:rsidTr="00555D9D">
        <w:tblPrEx>
          <w:tblLook w:val="01E0"/>
        </w:tblPrEx>
        <w:tc>
          <w:tcPr>
            <w:tcW w:w="10566" w:type="dxa"/>
            <w:gridSpan w:val="19"/>
            <w:tcBorders>
              <w:right w:val="single" w:sz="4" w:space="0" w:color="auto"/>
            </w:tcBorders>
          </w:tcPr>
          <w:p w:rsidR="00F53ADB" w:rsidRPr="009413C6" w:rsidRDefault="00F53ADB" w:rsidP="00A70176">
            <w:pPr>
              <w:jc w:val="center"/>
              <w:rPr>
                <w:b/>
                <w:bCs/>
                <w:caps/>
                <w:sz w:val="22"/>
                <w:szCs w:val="22"/>
              </w:rPr>
            </w:pPr>
          </w:p>
          <w:p w:rsidR="00F53ADB" w:rsidRPr="009413C6" w:rsidRDefault="00F53ADB" w:rsidP="00A70176">
            <w:pPr>
              <w:jc w:val="center"/>
              <w:rPr>
                <w:sz w:val="22"/>
                <w:szCs w:val="22"/>
              </w:rPr>
            </w:pPr>
            <w:r w:rsidRPr="009413C6">
              <w:rPr>
                <w:b/>
                <w:bCs/>
                <w:sz w:val="22"/>
                <w:szCs w:val="22"/>
              </w:rPr>
              <w:t>8. Сетка самостоятельной деятельности детей в режимных моментах</w:t>
            </w:r>
          </w:p>
        </w:tc>
      </w:tr>
      <w:tr w:rsidR="00F53ADB" w:rsidRPr="0058654F" w:rsidTr="00555D9D">
        <w:tblPrEx>
          <w:tblLook w:val="01E0"/>
        </w:tblPrEx>
        <w:tc>
          <w:tcPr>
            <w:tcW w:w="3621" w:type="dxa"/>
            <w:gridSpan w:val="5"/>
            <w:vMerge w:val="restart"/>
          </w:tcPr>
          <w:p w:rsidR="00F53ADB" w:rsidRPr="009413C6" w:rsidRDefault="00F53ADB" w:rsidP="00A70176">
            <w:pPr>
              <w:jc w:val="both"/>
            </w:pPr>
            <w:r w:rsidRPr="009413C6">
              <w:rPr>
                <w:b/>
                <w:bCs/>
                <w:sz w:val="22"/>
                <w:szCs w:val="22"/>
              </w:rPr>
              <w:t>Режимные моменты</w:t>
            </w:r>
          </w:p>
        </w:tc>
        <w:tc>
          <w:tcPr>
            <w:tcW w:w="6945" w:type="dxa"/>
            <w:gridSpan w:val="14"/>
            <w:tcBorders>
              <w:right w:val="single" w:sz="4" w:space="0" w:color="auto"/>
            </w:tcBorders>
          </w:tcPr>
          <w:p w:rsidR="00F53ADB" w:rsidRPr="009413C6" w:rsidRDefault="00F53ADB" w:rsidP="00A70176">
            <w:pPr>
              <w:jc w:val="center"/>
              <w:rPr>
                <w:sz w:val="22"/>
                <w:szCs w:val="22"/>
              </w:rPr>
            </w:pPr>
            <w:r w:rsidRPr="009413C6">
              <w:rPr>
                <w:b/>
                <w:bCs/>
                <w:sz w:val="22"/>
                <w:szCs w:val="22"/>
              </w:rPr>
              <w:t>Распределение времени в течение дня</w:t>
            </w:r>
          </w:p>
        </w:tc>
      </w:tr>
      <w:tr w:rsidR="00F53ADB" w:rsidRPr="0058654F" w:rsidTr="00555D9D">
        <w:tblPrEx>
          <w:tblLook w:val="01E0"/>
        </w:tblPrEx>
        <w:tc>
          <w:tcPr>
            <w:tcW w:w="3621" w:type="dxa"/>
            <w:gridSpan w:val="5"/>
            <w:vMerge/>
          </w:tcPr>
          <w:p w:rsidR="00F53ADB" w:rsidRPr="009413C6" w:rsidRDefault="00F53ADB" w:rsidP="00A70176">
            <w:pPr>
              <w:jc w:val="both"/>
            </w:pPr>
          </w:p>
        </w:tc>
        <w:tc>
          <w:tcPr>
            <w:tcW w:w="1417" w:type="dxa"/>
            <w:gridSpan w:val="3"/>
            <w:tcBorders>
              <w:right w:val="single" w:sz="4" w:space="0" w:color="auto"/>
            </w:tcBorders>
          </w:tcPr>
          <w:p w:rsidR="00F53ADB" w:rsidRPr="009413C6" w:rsidRDefault="00F53ADB" w:rsidP="00BA0F39">
            <w:pPr>
              <w:rPr>
                <w:sz w:val="22"/>
                <w:szCs w:val="22"/>
              </w:rPr>
            </w:pPr>
            <w:r w:rsidRPr="009413C6">
              <w:rPr>
                <w:sz w:val="22"/>
                <w:szCs w:val="22"/>
              </w:rPr>
              <w:t xml:space="preserve">I младшая </w:t>
            </w:r>
          </w:p>
          <w:p w:rsidR="00F53ADB" w:rsidRPr="009413C6" w:rsidRDefault="00F53ADB" w:rsidP="00BA0F39">
            <w:pPr>
              <w:jc w:val="center"/>
              <w:rPr>
                <w:sz w:val="22"/>
                <w:szCs w:val="22"/>
              </w:rPr>
            </w:pPr>
            <w:r w:rsidRPr="009413C6">
              <w:rPr>
                <w:sz w:val="22"/>
                <w:szCs w:val="22"/>
              </w:rPr>
              <w:t>группа</w:t>
            </w:r>
          </w:p>
        </w:tc>
        <w:tc>
          <w:tcPr>
            <w:tcW w:w="1418" w:type="dxa"/>
            <w:gridSpan w:val="2"/>
            <w:tcBorders>
              <w:left w:val="single" w:sz="4" w:space="0" w:color="auto"/>
            </w:tcBorders>
          </w:tcPr>
          <w:p w:rsidR="00F53ADB" w:rsidRPr="009413C6" w:rsidRDefault="00F53ADB" w:rsidP="00BA0F39">
            <w:pPr>
              <w:rPr>
                <w:sz w:val="22"/>
                <w:szCs w:val="22"/>
              </w:rPr>
            </w:pPr>
            <w:r w:rsidRPr="009413C6">
              <w:rPr>
                <w:sz w:val="22"/>
                <w:szCs w:val="22"/>
              </w:rPr>
              <w:t xml:space="preserve">II младшая </w:t>
            </w:r>
          </w:p>
          <w:p w:rsidR="00F53ADB" w:rsidRPr="009413C6" w:rsidRDefault="00F53ADB" w:rsidP="00A70176">
            <w:pPr>
              <w:jc w:val="center"/>
              <w:rPr>
                <w:sz w:val="22"/>
                <w:szCs w:val="22"/>
              </w:rPr>
            </w:pPr>
            <w:r w:rsidRPr="009413C6">
              <w:rPr>
                <w:sz w:val="22"/>
                <w:szCs w:val="22"/>
              </w:rPr>
              <w:t>группа</w:t>
            </w:r>
          </w:p>
        </w:tc>
        <w:tc>
          <w:tcPr>
            <w:tcW w:w="1417" w:type="dxa"/>
            <w:gridSpan w:val="2"/>
          </w:tcPr>
          <w:p w:rsidR="00F53ADB" w:rsidRPr="009413C6" w:rsidRDefault="00F53ADB" w:rsidP="00A70176">
            <w:pPr>
              <w:jc w:val="center"/>
              <w:rPr>
                <w:sz w:val="22"/>
                <w:szCs w:val="22"/>
              </w:rPr>
            </w:pPr>
            <w:r w:rsidRPr="009413C6">
              <w:rPr>
                <w:sz w:val="22"/>
                <w:szCs w:val="22"/>
              </w:rPr>
              <w:t>Средняя  группа</w:t>
            </w:r>
          </w:p>
        </w:tc>
        <w:tc>
          <w:tcPr>
            <w:tcW w:w="1380" w:type="dxa"/>
            <w:gridSpan w:val="3"/>
            <w:tcBorders>
              <w:right w:val="single" w:sz="4" w:space="0" w:color="auto"/>
            </w:tcBorders>
          </w:tcPr>
          <w:p w:rsidR="00F53ADB" w:rsidRPr="009413C6" w:rsidRDefault="00F53ADB" w:rsidP="00A70176">
            <w:pPr>
              <w:jc w:val="center"/>
              <w:rPr>
                <w:sz w:val="22"/>
                <w:szCs w:val="22"/>
              </w:rPr>
            </w:pPr>
            <w:r w:rsidRPr="009413C6">
              <w:rPr>
                <w:sz w:val="22"/>
                <w:szCs w:val="22"/>
              </w:rPr>
              <w:t>Старшая группа</w:t>
            </w:r>
          </w:p>
        </w:tc>
        <w:tc>
          <w:tcPr>
            <w:tcW w:w="1313" w:type="dxa"/>
            <w:gridSpan w:val="4"/>
            <w:tcBorders>
              <w:left w:val="single" w:sz="4" w:space="0" w:color="auto"/>
              <w:right w:val="single" w:sz="4" w:space="0" w:color="auto"/>
            </w:tcBorders>
          </w:tcPr>
          <w:p w:rsidR="00F53ADB" w:rsidRPr="009413C6" w:rsidRDefault="00F53ADB" w:rsidP="00B066B9">
            <w:pPr>
              <w:jc w:val="center"/>
              <w:rPr>
                <w:sz w:val="22"/>
                <w:szCs w:val="22"/>
              </w:rPr>
            </w:pPr>
            <w:r w:rsidRPr="009413C6">
              <w:rPr>
                <w:sz w:val="22"/>
                <w:szCs w:val="22"/>
              </w:rPr>
              <w:t>Подгот. группа</w:t>
            </w:r>
          </w:p>
        </w:tc>
      </w:tr>
      <w:tr w:rsidR="00F53ADB" w:rsidRPr="0058654F" w:rsidTr="00555D9D">
        <w:tblPrEx>
          <w:tblLook w:val="01E0"/>
        </w:tblPrEx>
        <w:tc>
          <w:tcPr>
            <w:tcW w:w="3621" w:type="dxa"/>
            <w:gridSpan w:val="5"/>
          </w:tcPr>
          <w:p w:rsidR="00F53ADB" w:rsidRPr="009413C6" w:rsidRDefault="00F53ADB" w:rsidP="0058654F">
            <w:r w:rsidRPr="009413C6">
              <w:rPr>
                <w:sz w:val="22"/>
                <w:szCs w:val="22"/>
              </w:rPr>
              <w:t>Игры, общение, деятельность по интересам во время утреннего приема</w:t>
            </w:r>
          </w:p>
        </w:tc>
        <w:tc>
          <w:tcPr>
            <w:tcW w:w="6945" w:type="dxa"/>
            <w:gridSpan w:val="14"/>
            <w:tcBorders>
              <w:right w:val="single" w:sz="4" w:space="0" w:color="auto"/>
            </w:tcBorders>
            <w:vAlign w:val="center"/>
          </w:tcPr>
          <w:p w:rsidR="00F53ADB" w:rsidRPr="009413C6" w:rsidRDefault="00F53ADB" w:rsidP="00B37FDD">
            <w:pPr>
              <w:jc w:val="center"/>
            </w:pPr>
            <w:r w:rsidRPr="009413C6">
              <w:rPr>
                <w:sz w:val="22"/>
                <w:szCs w:val="22"/>
              </w:rPr>
              <w:t>от 10 до 50 минут</w:t>
            </w:r>
          </w:p>
        </w:tc>
      </w:tr>
      <w:tr w:rsidR="00F53ADB" w:rsidRPr="0058654F" w:rsidTr="00555D9D">
        <w:tblPrEx>
          <w:tblLook w:val="01E0"/>
        </w:tblPrEx>
        <w:tc>
          <w:tcPr>
            <w:tcW w:w="3621" w:type="dxa"/>
            <w:gridSpan w:val="5"/>
          </w:tcPr>
          <w:p w:rsidR="00F53ADB" w:rsidRPr="009413C6" w:rsidRDefault="00F53ADB" w:rsidP="0058654F">
            <w:r w:rsidRPr="009413C6">
              <w:rPr>
                <w:sz w:val="22"/>
                <w:szCs w:val="22"/>
              </w:rPr>
              <w:t>Самостоятельные     игры     в 1-й половине дня</w:t>
            </w:r>
          </w:p>
        </w:tc>
        <w:tc>
          <w:tcPr>
            <w:tcW w:w="2835" w:type="dxa"/>
            <w:gridSpan w:val="5"/>
            <w:tcBorders>
              <w:right w:val="single" w:sz="4" w:space="0" w:color="auto"/>
            </w:tcBorders>
            <w:vAlign w:val="center"/>
          </w:tcPr>
          <w:p w:rsidR="00F53ADB" w:rsidRPr="009413C6" w:rsidRDefault="00F53ADB" w:rsidP="00A70176">
            <w:pPr>
              <w:jc w:val="center"/>
            </w:pPr>
            <w:r w:rsidRPr="009413C6">
              <w:rPr>
                <w:sz w:val="22"/>
                <w:szCs w:val="22"/>
              </w:rPr>
              <w:t>20 минут</w:t>
            </w:r>
          </w:p>
        </w:tc>
        <w:tc>
          <w:tcPr>
            <w:tcW w:w="4110" w:type="dxa"/>
            <w:gridSpan w:val="9"/>
            <w:tcBorders>
              <w:left w:val="single" w:sz="4" w:space="0" w:color="auto"/>
              <w:right w:val="single" w:sz="4" w:space="0" w:color="auto"/>
            </w:tcBorders>
            <w:vAlign w:val="center"/>
          </w:tcPr>
          <w:p w:rsidR="00F53ADB" w:rsidRPr="009413C6" w:rsidRDefault="00F53ADB" w:rsidP="00A70176">
            <w:pPr>
              <w:jc w:val="center"/>
            </w:pPr>
            <w:r w:rsidRPr="009413C6">
              <w:rPr>
                <w:sz w:val="22"/>
                <w:szCs w:val="22"/>
              </w:rPr>
              <w:t>15 минут</w:t>
            </w:r>
          </w:p>
        </w:tc>
      </w:tr>
      <w:tr w:rsidR="00F53ADB" w:rsidRPr="0058654F" w:rsidTr="00555D9D">
        <w:tblPrEx>
          <w:tblLook w:val="01E0"/>
        </w:tblPrEx>
        <w:tc>
          <w:tcPr>
            <w:tcW w:w="3621" w:type="dxa"/>
            <w:gridSpan w:val="5"/>
          </w:tcPr>
          <w:p w:rsidR="00F53ADB" w:rsidRPr="009413C6" w:rsidRDefault="00F53ADB" w:rsidP="0058654F">
            <w:pPr>
              <w:rPr>
                <w:sz w:val="22"/>
                <w:szCs w:val="22"/>
              </w:rPr>
            </w:pPr>
            <w:r w:rsidRPr="009413C6">
              <w:rPr>
                <w:sz w:val="22"/>
                <w:szCs w:val="22"/>
              </w:rPr>
              <w:t>Подготовка  к   прогулке, самостоятельная деятельность на прогулке</w:t>
            </w:r>
          </w:p>
        </w:tc>
        <w:tc>
          <w:tcPr>
            <w:tcW w:w="4252" w:type="dxa"/>
            <w:gridSpan w:val="7"/>
            <w:tcBorders>
              <w:right w:val="single" w:sz="4" w:space="0" w:color="auto"/>
            </w:tcBorders>
            <w:vAlign w:val="center"/>
          </w:tcPr>
          <w:p w:rsidR="00F53ADB" w:rsidRPr="009413C6" w:rsidRDefault="00F53ADB" w:rsidP="00A70176">
            <w:pPr>
              <w:jc w:val="center"/>
              <w:rPr>
                <w:sz w:val="22"/>
                <w:szCs w:val="22"/>
              </w:rPr>
            </w:pPr>
            <w:r w:rsidRPr="009413C6">
              <w:rPr>
                <w:sz w:val="22"/>
                <w:szCs w:val="22"/>
              </w:rPr>
              <w:t>от 60 минут до 1 часа 30 минут</w:t>
            </w:r>
          </w:p>
        </w:tc>
        <w:tc>
          <w:tcPr>
            <w:tcW w:w="2693" w:type="dxa"/>
            <w:gridSpan w:val="7"/>
            <w:tcBorders>
              <w:left w:val="single" w:sz="4" w:space="0" w:color="auto"/>
              <w:right w:val="single" w:sz="4" w:space="0" w:color="auto"/>
            </w:tcBorders>
            <w:vAlign w:val="center"/>
          </w:tcPr>
          <w:p w:rsidR="00F53ADB" w:rsidRPr="009413C6" w:rsidRDefault="00F53ADB" w:rsidP="00A70176">
            <w:pPr>
              <w:jc w:val="center"/>
              <w:rPr>
                <w:sz w:val="22"/>
                <w:szCs w:val="22"/>
              </w:rPr>
            </w:pPr>
            <w:r w:rsidRPr="009413C6">
              <w:rPr>
                <w:sz w:val="22"/>
                <w:szCs w:val="22"/>
              </w:rPr>
              <w:t>от 60 минут до 1 часа 40 минут</w:t>
            </w:r>
          </w:p>
        </w:tc>
      </w:tr>
      <w:tr w:rsidR="00F53ADB" w:rsidRPr="0058654F" w:rsidTr="00555D9D">
        <w:tblPrEx>
          <w:tblLook w:val="01E0"/>
        </w:tblPrEx>
        <w:tc>
          <w:tcPr>
            <w:tcW w:w="3621" w:type="dxa"/>
            <w:gridSpan w:val="5"/>
          </w:tcPr>
          <w:p w:rsidR="00F53ADB" w:rsidRPr="009413C6" w:rsidRDefault="00F53ADB" w:rsidP="0058654F">
            <w:pPr>
              <w:ind w:right="-108"/>
              <w:rPr>
                <w:sz w:val="22"/>
                <w:szCs w:val="22"/>
              </w:rPr>
            </w:pPr>
            <w:r w:rsidRPr="009413C6">
              <w:rPr>
                <w:sz w:val="22"/>
                <w:szCs w:val="22"/>
              </w:rPr>
              <w:t>Самостоятельные игры, досуги,</w:t>
            </w:r>
          </w:p>
          <w:p w:rsidR="00F53ADB" w:rsidRPr="009413C6" w:rsidRDefault="00F53ADB" w:rsidP="0058654F">
            <w:pPr>
              <w:ind w:right="-108"/>
              <w:rPr>
                <w:sz w:val="22"/>
                <w:szCs w:val="22"/>
              </w:rPr>
            </w:pPr>
            <w:r w:rsidRPr="009413C6">
              <w:rPr>
                <w:sz w:val="22"/>
                <w:szCs w:val="22"/>
              </w:rPr>
              <w:t>общение и деятельность по интересам во 2-й половине дня</w:t>
            </w:r>
          </w:p>
        </w:tc>
        <w:tc>
          <w:tcPr>
            <w:tcW w:w="2835" w:type="dxa"/>
            <w:gridSpan w:val="5"/>
            <w:tcBorders>
              <w:right w:val="single" w:sz="4" w:space="0" w:color="auto"/>
            </w:tcBorders>
            <w:vAlign w:val="center"/>
          </w:tcPr>
          <w:p w:rsidR="00F53ADB" w:rsidRPr="009413C6" w:rsidRDefault="00F53ADB" w:rsidP="00A70176">
            <w:pPr>
              <w:jc w:val="center"/>
              <w:rPr>
                <w:sz w:val="22"/>
                <w:szCs w:val="22"/>
              </w:rPr>
            </w:pPr>
            <w:r w:rsidRPr="009413C6">
              <w:rPr>
                <w:sz w:val="22"/>
                <w:szCs w:val="22"/>
              </w:rPr>
              <w:t>40 минут</w:t>
            </w:r>
          </w:p>
        </w:tc>
        <w:tc>
          <w:tcPr>
            <w:tcW w:w="4110" w:type="dxa"/>
            <w:gridSpan w:val="9"/>
            <w:tcBorders>
              <w:left w:val="single" w:sz="4" w:space="0" w:color="auto"/>
              <w:right w:val="single" w:sz="4" w:space="0" w:color="auto"/>
            </w:tcBorders>
            <w:vAlign w:val="center"/>
          </w:tcPr>
          <w:p w:rsidR="00F53ADB" w:rsidRPr="009413C6" w:rsidRDefault="00F53ADB" w:rsidP="00A70176">
            <w:pPr>
              <w:jc w:val="center"/>
              <w:rPr>
                <w:sz w:val="22"/>
                <w:szCs w:val="22"/>
              </w:rPr>
            </w:pPr>
            <w:r w:rsidRPr="009413C6">
              <w:rPr>
                <w:sz w:val="22"/>
                <w:szCs w:val="22"/>
              </w:rPr>
              <w:t>30 минут</w:t>
            </w:r>
          </w:p>
        </w:tc>
      </w:tr>
      <w:tr w:rsidR="00F53ADB" w:rsidRPr="0058654F" w:rsidTr="00555D9D">
        <w:tblPrEx>
          <w:tblLook w:val="01E0"/>
        </w:tblPrEx>
        <w:tc>
          <w:tcPr>
            <w:tcW w:w="3621" w:type="dxa"/>
            <w:gridSpan w:val="5"/>
          </w:tcPr>
          <w:p w:rsidR="00F53ADB" w:rsidRPr="009413C6" w:rsidRDefault="00F53ADB" w:rsidP="0058654F">
            <w:pPr>
              <w:rPr>
                <w:sz w:val="22"/>
                <w:szCs w:val="22"/>
              </w:rPr>
            </w:pPr>
            <w:r w:rsidRPr="009413C6">
              <w:rPr>
                <w:sz w:val="22"/>
                <w:szCs w:val="22"/>
              </w:rPr>
              <w:t>Подготовка       к       прогулке, самостоятельная деятельность на прогулке в 1-й половине дня</w:t>
            </w:r>
          </w:p>
        </w:tc>
        <w:tc>
          <w:tcPr>
            <w:tcW w:w="2835" w:type="dxa"/>
            <w:gridSpan w:val="5"/>
            <w:tcBorders>
              <w:right w:val="single" w:sz="4" w:space="0" w:color="auto"/>
            </w:tcBorders>
            <w:vAlign w:val="center"/>
          </w:tcPr>
          <w:p w:rsidR="00F53ADB" w:rsidRPr="009413C6" w:rsidRDefault="00F53ADB" w:rsidP="00A70176">
            <w:pPr>
              <w:jc w:val="center"/>
              <w:rPr>
                <w:sz w:val="22"/>
                <w:szCs w:val="22"/>
              </w:rPr>
            </w:pPr>
            <w:r w:rsidRPr="009413C6">
              <w:rPr>
                <w:sz w:val="22"/>
                <w:szCs w:val="22"/>
              </w:rPr>
              <w:t>40 минут</w:t>
            </w:r>
          </w:p>
        </w:tc>
        <w:tc>
          <w:tcPr>
            <w:tcW w:w="4110" w:type="dxa"/>
            <w:gridSpan w:val="9"/>
            <w:tcBorders>
              <w:left w:val="single" w:sz="4" w:space="0" w:color="auto"/>
              <w:right w:val="single" w:sz="4" w:space="0" w:color="auto"/>
            </w:tcBorders>
            <w:vAlign w:val="center"/>
          </w:tcPr>
          <w:p w:rsidR="00F53ADB" w:rsidRPr="009413C6" w:rsidRDefault="00F53ADB" w:rsidP="00A70176">
            <w:pPr>
              <w:jc w:val="center"/>
              <w:rPr>
                <w:sz w:val="22"/>
                <w:szCs w:val="22"/>
              </w:rPr>
            </w:pPr>
            <w:r w:rsidRPr="009413C6">
              <w:rPr>
                <w:sz w:val="22"/>
                <w:szCs w:val="22"/>
              </w:rPr>
              <w:t>30 минут</w:t>
            </w:r>
          </w:p>
        </w:tc>
      </w:tr>
      <w:tr w:rsidR="00F53ADB" w:rsidRPr="0058654F" w:rsidTr="00555D9D">
        <w:tblPrEx>
          <w:tblLook w:val="01E0"/>
        </w:tblPrEx>
        <w:tc>
          <w:tcPr>
            <w:tcW w:w="3621" w:type="dxa"/>
            <w:gridSpan w:val="5"/>
          </w:tcPr>
          <w:p w:rsidR="00F53ADB" w:rsidRPr="009413C6" w:rsidRDefault="00F53ADB" w:rsidP="0058654F">
            <w:pPr>
              <w:rPr>
                <w:sz w:val="22"/>
                <w:szCs w:val="22"/>
              </w:rPr>
            </w:pPr>
            <w:r w:rsidRPr="009413C6">
              <w:rPr>
                <w:sz w:val="22"/>
                <w:szCs w:val="22"/>
              </w:rPr>
              <w:t>Подготовка       к       прогулке, самостоятельная деятельность на прогулке во 2-й половине дня</w:t>
            </w:r>
          </w:p>
        </w:tc>
        <w:tc>
          <w:tcPr>
            <w:tcW w:w="6945" w:type="dxa"/>
            <w:gridSpan w:val="14"/>
            <w:tcBorders>
              <w:right w:val="single" w:sz="4" w:space="0" w:color="auto"/>
            </w:tcBorders>
            <w:vAlign w:val="center"/>
          </w:tcPr>
          <w:p w:rsidR="00F53ADB" w:rsidRPr="009413C6" w:rsidRDefault="00F53ADB" w:rsidP="00A70176">
            <w:pPr>
              <w:jc w:val="center"/>
              <w:rPr>
                <w:sz w:val="22"/>
                <w:szCs w:val="22"/>
              </w:rPr>
            </w:pPr>
            <w:r w:rsidRPr="009413C6">
              <w:rPr>
                <w:sz w:val="22"/>
                <w:szCs w:val="22"/>
              </w:rPr>
              <w:t>от 40 минут</w:t>
            </w:r>
          </w:p>
        </w:tc>
      </w:tr>
      <w:tr w:rsidR="00F53ADB" w:rsidRPr="0058654F" w:rsidTr="00555D9D">
        <w:tblPrEx>
          <w:tblLook w:val="01E0"/>
        </w:tblPrEx>
        <w:tc>
          <w:tcPr>
            <w:tcW w:w="3621" w:type="dxa"/>
            <w:gridSpan w:val="5"/>
          </w:tcPr>
          <w:p w:rsidR="00F53ADB" w:rsidRPr="009413C6" w:rsidRDefault="00F53ADB" w:rsidP="0058654F">
            <w:pPr>
              <w:rPr>
                <w:sz w:val="22"/>
                <w:szCs w:val="22"/>
              </w:rPr>
            </w:pPr>
            <w:r w:rsidRPr="009413C6">
              <w:rPr>
                <w:sz w:val="22"/>
                <w:szCs w:val="22"/>
              </w:rPr>
              <w:t>Игры перед уходом домой</w:t>
            </w:r>
          </w:p>
        </w:tc>
        <w:tc>
          <w:tcPr>
            <w:tcW w:w="6945" w:type="dxa"/>
            <w:gridSpan w:val="14"/>
            <w:tcBorders>
              <w:right w:val="single" w:sz="4" w:space="0" w:color="auto"/>
            </w:tcBorders>
            <w:vAlign w:val="center"/>
          </w:tcPr>
          <w:p w:rsidR="00F53ADB" w:rsidRPr="009413C6" w:rsidRDefault="00F53ADB" w:rsidP="00A70176">
            <w:pPr>
              <w:jc w:val="center"/>
              <w:rPr>
                <w:sz w:val="22"/>
                <w:szCs w:val="22"/>
              </w:rPr>
            </w:pPr>
            <w:r w:rsidRPr="009413C6">
              <w:rPr>
                <w:sz w:val="22"/>
                <w:szCs w:val="22"/>
              </w:rPr>
              <w:t>от 15 до 50 минут</w:t>
            </w:r>
          </w:p>
        </w:tc>
      </w:tr>
      <w:tr w:rsidR="00F53ADB" w:rsidRPr="00A140A8" w:rsidTr="00555D9D">
        <w:tblPrEx>
          <w:tblLook w:val="01E0"/>
        </w:tblPrEx>
        <w:tc>
          <w:tcPr>
            <w:tcW w:w="10566" w:type="dxa"/>
            <w:gridSpan w:val="19"/>
            <w:tcBorders>
              <w:right w:val="single" w:sz="4" w:space="0" w:color="auto"/>
            </w:tcBorders>
          </w:tcPr>
          <w:p w:rsidR="00F53ADB" w:rsidRPr="00B37FDD" w:rsidRDefault="00F53ADB" w:rsidP="00F53ADB">
            <w:pPr>
              <w:tabs>
                <w:tab w:val="left" w:pos="225"/>
                <w:tab w:val="center" w:pos="5175"/>
              </w:tabs>
              <w:jc w:val="center"/>
              <w:rPr>
                <w:caps/>
                <w:sz w:val="22"/>
                <w:szCs w:val="22"/>
              </w:rPr>
            </w:pPr>
            <w:r w:rsidRPr="00B37FDD">
              <w:rPr>
                <w:b/>
                <w:bCs/>
                <w:caps/>
                <w:sz w:val="22"/>
                <w:szCs w:val="22"/>
              </w:rPr>
              <w:t xml:space="preserve">9. </w:t>
            </w:r>
            <w:r w:rsidRPr="00B37FDD">
              <w:rPr>
                <w:b/>
                <w:bCs/>
                <w:sz w:val="22"/>
                <w:szCs w:val="22"/>
              </w:rPr>
              <w:t>Модель физического воспитания</w:t>
            </w:r>
          </w:p>
        </w:tc>
      </w:tr>
      <w:tr w:rsidR="00F53ADB" w:rsidRPr="00A140A8" w:rsidTr="00555D9D">
        <w:tblPrEx>
          <w:tblLook w:val="01E0"/>
        </w:tblPrEx>
        <w:tc>
          <w:tcPr>
            <w:tcW w:w="10566" w:type="dxa"/>
            <w:gridSpan w:val="19"/>
            <w:tcBorders>
              <w:right w:val="single" w:sz="4" w:space="0" w:color="auto"/>
            </w:tcBorders>
          </w:tcPr>
          <w:p w:rsidR="00F53ADB" w:rsidRPr="00B37FDD" w:rsidRDefault="00F53ADB" w:rsidP="00A70176">
            <w:pPr>
              <w:jc w:val="center"/>
            </w:pPr>
            <w:r w:rsidRPr="00B37FDD">
              <w:rPr>
                <w:b/>
                <w:bCs/>
                <w:i/>
                <w:iCs/>
                <w:sz w:val="22"/>
                <w:szCs w:val="22"/>
              </w:rPr>
              <w:t xml:space="preserve"> Физкультурно-оздоровительные мероприятия в ходе выполнения режимных моментов деятельности детского сада</w:t>
            </w:r>
          </w:p>
        </w:tc>
      </w:tr>
      <w:tr w:rsidR="00F53ADB" w:rsidRPr="00A140A8" w:rsidTr="00555D9D">
        <w:tblPrEx>
          <w:tblLook w:val="01E0"/>
        </w:tblPrEx>
        <w:tc>
          <w:tcPr>
            <w:tcW w:w="1736" w:type="dxa"/>
            <w:vMerge w:val="restart"/>
          </w:tcPr>
          <w:p w:rsidR="00F53ADB" w:rsidRPr="0019634F" w:rsidRDefault="00F53ADB" w:rsidP="00A70176">
            <w:pPr>
              <w:jc w:val="center"/>
              <w:rPr>
                <w:b/>
              </w:rPr>
            </w:pPr>
            <w:r w:rsidRPr="0019634F">
              <w:rPr>
                <w:b/>
              </w:rPr>
              <w:t>Формы</w:t>
            </w:r>
          </w:p>
          <w:p w:rsidR="00F53ADB" w:rsidRPr="0019634F" w:rsidRDefault="00F53ADB" w:rsidP="00A70176">
            <w:pPr>
              <w:jc w:val="center"/>
              <w:rPr>
                <w:b/>
              </w:rPr>
            </w:pPr>
            <w:r w:rsidRPr="0019634F">
              <w:rPr>
                <w:b/>
              </w:rPr>
              <w:t>работы</w:t>
            </w:r>
          </w:p>
        </w:tc>
        <w:tc>
          <w:tcPr>
            <w:tcW w:w="1885" w:type="dxa"/>
            <w:gridSpan w:val="4"/>
            <w:vMerge w:val="restart"/>
          </w:tcPr>
          <w:p w:rsidR="00F53ADB" w:rsidRPr="0019634F" w:rsidRDefault="00F53ADB" w:rsidP="00A70176">
            <w:pPr>
              <w:jc w:val="center"/>
              <w:rPr>
                <w:b/>
              </w:rPr>
            </w:pPr>
            <w:r w:rsidRPr="0019634F">
              <w:rPr>
                <w:b/>
              </w:rPr>
              <w:t>Виды</w:t>
            </w:r>
          </w:p>
          <w:p w:rsidR="00F53ADB" w:rsidRPr="0019634F" w:rsidRDefault="00F53ADB" w:rsidP="00A70176">
            <w:pPr>
              <w:jc w:val="center"/>
              <w:rPr>
                <w:b/>
              </w:rPr>
            </w:pPr>
            <w:r w:rsidRPr="0019634F">
              <w:rPr>
                <w:b/>
              </w:rPr>
              <w:t>занятий</w:t>
            </w:r>
          </w:p>
        </w:tc>
        <w:tc>
          <w:tcPr>
            <w:tcW w:w="6945" w:type="dxa"/>
            <w:gridSpan w:val="14"/>
            <w:tcBorders>
              <w:right w:val="single" w:sz="4" w:space="0" w:color="auto"/>
            </w:tcBorders>
          </w:tcPr>
          <w:p w:rsidR="00F53ADB" w:rsidRPr="00B37FDD" w:rsidRDefault="00F53ADB" w:rsidP="00A70176">
            <w:pPr>
              <w:jc w:val="center"/>
              <w:rPr>
                <w:b/>
              </w:rPr>
            </w:pPr>
            <w:r w:rsidRPr="00B37FDD">
              <w:rPr>
                <w:b/>
              </w:rPr>
              <w:t>Количество и длительность занятий (в мин.) в зависимости от возраста детей</w:t>
            </w:r>
          </w:p>
        </w:tc>
      </w:tr>
      <w:tr w:rsidR="00F53ADB" w:rsidRPr="00A140A8" w:rsidTr="00555D9D">
        <w:tblPrEx>
          <w:tblLook w:val="01E0"/>
        </w:tblPrEx>
        <w:tc>
          <w:tcPr>
            <w:tcW w:w="1736" w:type="dxa"/>
            <w:vMerge/>
          </w:tcPr>
          <w:p w:rsidR="00F53ADB" w:rsidRPr="0019634F" w:rsidRDefault="00F53ADB" w:rsidP="00A70176">
            <w:pPr>
              <w:jc w:val="center"/>
              <w:rPr>
                <w:b/>
              </w:rPr>
            </w:pPr>
          </w:p>
        </w:tc>
        <w:tc>
          <w:tcPr>
            <w:tcW w:w="1885" w:type="dxa"/>
            <w:gridSpan w:val="4"/>
            <w:vMerge/>
          </w:tcPr>
          <w:p w:rsidR="00F53ADB" w:rsidRPr="0019634F" w:rsidRDefault="00F53ADB" w:rsidP="00A70176">
            <w:pPr>
              <w:jc w:val="center"/>
              <w:rPr>
                <w:b/>
              </w:rPr>
            </w:pPr>
          </w:p>
        </w:tc>
        <w:tc>
          <w:tcPr>
            <w:tcW w:w="1417" w:type="dxa"/>
            <w:gridSpan w:val="3"/>
            <w:tcBorders>
              <w:right w:val="single" w:sz="4" w:space="0" w:color="auto"/>
            </w:tcBorders>
          </w:tcPr>
          <w:p w:rsidR="00F53ADB" w:rsidRPr="007A19D2" w:rsidRDefault="00F53ADB" w:rsidP="0080683A">
            <w:pPr>
              <w:jc w:val="center"/>
              <w:rPr>
                <w:b/>
              </w:rPr>
            </w:pPr>
            <w:r w:rsidRPr="007A19D2">
              <w:rPr>
                <w:b/>
              </w:rPr>
              <w:t>2-3 года</w:t>
            </w:r>
          </w:p>
        </w:tc>
        <w:tc>
          <w:tcPr>
            <w:tcW w:w="1418" w:type="dxa"/>
            <w:gridSpan w:val="2"/>
            <w:tcBorders>
              <w:left w:val="single" w:sz="4" w:space="0" w:color="auto"/>
            </w:tcBorders>
          </w:tcPr>
          <w:p w:rsidR="00F53ADB" w:rsidRPr="007A19D2" w:rsidRDefault="00F53ADB" w:rsidP="0080683A">
            <w:pPr>
              <w:jc w:val="center"/>
              <w:rPr>
                <w:b/>
              </w:rPr>
            </w:pPr>
            <w:r w:rsidRPr="007A19D2">
              <w:rPr>
                <w:b/>
              </w:rPr>
              <w:t>3–4 года</w:t>
            </w:r>
          </w:p>
        </w:tc>
        <w:tc>
          <w:tcPr>
            <w:tcW w:w="1417" w:type="dxa"/>
            <w:gridSpan w:val="2"/>
          </w:tcPr>
          <w:p w:rsidR="00F53ADB" w:rsidRPr="007A19D2" w:rsidRDefault="00F53ADB" w:rsidP="0080683A">
            <w:pPr>
              <w:jc w:val="center"/>
              <w:rPr>
                <w:b/>
              </w:rPr>
            </w:pPr>
            <w:r w:rsidRPr="007A19D2">
              <w:rPr>
                <w:b/>
              </w:rPr>
              <w:t>4–5 лет</w:t>
            </w:r>
          </w:p>
        </w:tc>
        <w:tc>
          <w:tcPr>
            <w:tcW w:w="1275" w:type="dxa"/>
            <w:gridSpan w:val="2"/>
            <w:tcBorders>
              <w:right w:val="single" w:sz="4" w:space="0" w:color="auto"/>
            </w:tcBorders>
          </w:tcPr>
          <w:p w:rsidR="00F53ADB" w:rsidRPr="00B37FDD" w:rsidRDefault="00F53ADB" w:rsidP="0080683A">
            <w:pPr>
              <w:jc w:val="center"/>
              <w:rPr>
                <w:b/>
              </w:rPr>
            </w:pPr>
            <w:r w:rsidRPr="00B37FDD">
              <w:rPr>
                <w:b/>
              </w:rPr>
              <w:t>5–6 лет</w:t>
            </w:r>
          </w:p>
        </w:tc>
        <w:tc>
          <w:tcPr>
            <w:tcW w:w="1418" w:type="dxa"/>
            <w:gridSpan w:val="5"/>
            <w:tcBorders>
              <w:left w:val="single" w:sz="4" w:space="0" w:color="auto"/>
              <w:right w:val="single" w:sz="4" w:space="0" w:color="auto"/>
            </w:tcBorders>
          </w:tcPr>
          <w:p w:rsidR="00F53ADB" w:rsidRPr="007A19D2" w:rsidRDefault="00F53ADB" w:rsidP="0080683A">
            <w:pPr>
              <w:jc w:val="center"/>
              <w:rPr>
                <w:b/>
              </w:rPr>
            </w:pPr>
            <w:r w:rsidRPr="007A19D2">
              <w:rPr>
                <w:b/>
                <w:sz w:val="22"/>
                <w:szCs w:val="22"/>
              </w:rPr>
              <w:t>6-7 лет</w:t>
            </w:r>
          </w:p>
        </w:tc>
      </w:tr>
      <w:tr w:rsidR="00F53ADB" w:rsidRPr="00A140A8" w:rsidTr="00555D9D">
        <w:tblPrEx>
          <w:tblLook w:val="01E0"/>
        </w:tblPrEx>
        <w:tc>
          <w:tcPr>
            <w:tcW w:w="1736" w:type="dxa"/>
            <w:vMerge w:val="restart"/>
          </w:tcPr>
          <w:p w:rsidR="00F53ADB" w:rsidRPr="0019634F" w:rsidRDefault="00F53ADB" w:rsidP="00A70176">
            <w:pPr>
              <w:jc w:val="both"/>
              <w:rPr>
                <w:sz w:val="22"/>
                <w:szCs w:val="22"/>
              </w:rPr>
            </w:pPr>
            <w:r w:rsidRPr="0019634F">
              <w:rPr>
                <w:sz w:val="22"/>
                <w:szCs w:val="22"/>
              </w:rPr>
              <w:t>Физкультурные</w:t>
            </w:r>
          </w:p>
          <w:p w:rsidR="00F53ADB" w:rsidRPr="0019634F" w:rsidRDefault="00F53ADB" w:rsidP="00A70176">
            <w:pPr>
              <w:jc w:val="both"/>
              <w:rPr>
                <w:b/>
                <w:sz w:val="22"/>
                <w:szCs w:val="22"/>
              </w:rPr>
            </w:pPr>
            <w:r w:rsidRPr="0019634F">
              <w:rPr>
                <w:sz w:val="22"/>
                <w:szCs w:val="22"/>
              </w:rPr>
              <w:t>занятия</w:t>
            </w:r>
          </w:p>
        </w:tc>
        <w:tc>
          <w:tcPr>
            <w:tcW w:w="1885" w:type="dxa"/>
            <w:gridSpan w:val="4"/>
          </w:tcPr>
          <w:p w:rsidR="00F53ADB" w:rsidRPr="002053ED" w:rsidRDefault="00F53ADB" w:rsidP="002053ED">
            <w:pPr>
              <w:rPr>
                <w:sz w:val="22"/>
                <w:szCs w:val="22"/>
              </w:rPr>
            </w:pPr>
            <w:r w:rsidRPr="002053ED">
              <w:rPr>
                <w:sz w:val="22"/>
                <w:szCs w:val="22"/>
              </w:rPr>
              <w:t>а) в помещении</w:t>
            </w:r>
          </w:p>
          <w:p w:rsidR="00F53ADB" w:rsidRPr="002053ED" w:rsidRDefault="00F53ADB" w:rsidP="002053ED">
            <w:pPr>
              <w:rPr>
                <w:b/>
                <w:sz w:val="22"/>
                <w:szCs w:val="22"/>
              </w:rPr>
            </w:pPr>
          </w:p>
        </w:tc>
        <w:tc>
          <w:tcPr>
            <w:tcW w:w="1417" w:type="dxa"/>
            <w:gridSpan w:val="3"/>
            <w:tcBorders>
              <w:right w:val="single" w:sz="4" w:space="0" w:color="auto"/>
            </w:tcBorders>
          </w:tcPr>
          <w:p w:rsidR="00F53ADB" w:rsidRPr="0019634F" w:rsidRDefault="00F53ADB" w:rsidP="0019634F">
            <w:pPr>
              <w:jc w:val="center"/>
              <w:rPr>
                <w:sz w:val="22"/>
                <w:szCs w:val="22"/>
              </w:rPr>
            </w:pPr>
            <w:r w:rsidRPr="0019634F">
              <w:rPr>
                <w:sz w:val="22"/>
                <w:szCs w:val="22"/>
              </w:rPr>
              <w:t>3 раза</w:t>
            </w:r>
          </w:p>
          <w:p w:rsidR="00F53ADB" w:rsidRPr="0019634F" w:rsidRDefault="00F53ADB" w:rsidP="0019634F">
            <w:pPr>
              <w:jc w:val="center"/>
              <w:rPr>
                <w:sz w:val="22"/>
                <w:szCs w:val="22"/>
              </w:rPr>
            </w:pPr>
            <w:r w:rsidRPr="0019634F">
              <w:rPr>
                <w:sz w:val="22"/>
                <w:szCs w:val="22"/>
              </w:rPr>
              <w:t>в неделю</w:t>
            </w:r>
          </w:p>
          <w:p w:rsidR="00F53ADB" w:rsidRPr="0019634F" w:rsidRDefault="00F53ADB" w:rsidP="007A19D2">
            <w:pPr>
              <w:jc w:val="center"/>
              <w:rPr>
                <w:sz w:val="22"/>
                <w:szCs w:val="22"/>
              </w:rPr>
            </w:pPr>
            <w:r>
              <w:rPr>
                <w:sz w:val="22"/>
                <w:szCs w:val="22"/>
              </w:rPr>
              <w:t>10-</w:t>
            </w:r>
            <w:r w:rsidRPr="0019634F">
              <w:rPr>
                <w:sz w:val="22"/>
                <w:szCs w:val="22"/>
              </w:rPr>
              <w:t>1</w:t>
            </w:r>
            <w:r>
              <w:rPr>
                <w:sz w:val="22"/>
                <w:szCs w:val="22"/>
              </w:rPr>
              <w:t>2 мин</w:t>
            </w:r>
          </w:p>
        </w:tc>
        <w:tc>
          <w:tcPr>
            <w:tcW w:w="1418" w:type="dxa"/>
            <w:gridSpan w:val="2"/>
            <w:tcBorders>
              <w:left w:val="single" w:sz="4" w:space="0" w:color="auto"/>
            </w:tcBorders>
          </w:tcPr>
          <w:p w:rsidR="00F53ADB" w:rsidRPr="0019634F" w:rsidRDefault="00F53ADB" w:rsidP="00A70176">
            <w:pPr>
              <w:jc w:val="center"/>
              <w:rPr>
                <w:sz w:val="22"/>
                <w:szCs w:val="22"/>
              </w:rPr>
            </w:pPr>
            <w:r w:rsidRPr="0019634F">
              <w:rPr>
                <w:sz w:val="22"/>
                <w:szCs w:val="22"/>
              </w:rPr>
              <w:t xml:space="preserve">      3 раза</w:t>
            </w:r>
          </w:p>
          <w:p w:rsidR="00F53ADB" w:rsidRPr="0019634F" w:rsidRDefault="00F53ADB" w:rsidP="009A460D">
            <w:pPr>
              <w:ind w:left="267"/>
              <w:jc w:val="center"/>
              <w:rPr>
                <w:sz w:val="22"/>
                <w:szCs w:val="22"/>
              </w:rPr>
            </w:pPr>
            <w:r w:rsidRPr="0019634F">
              <w:rPr>
                <w:sz w:val="22"/>
                <w:szCs w:val="22"/>
              </w:rPr>
              <w:t>в неделю</w:t>
            </w:r>
          </w:p>
          <w:p w:rsidR="00F53ADB" w:rsidRPr="0019634F" w:rsidRDefault="00F53ADB" w:rsidP="00092A80">
            <w:pPr>
              <w:jc w:val="center"/>
              <w:rPr>
                <w:b/>
                <w:sz w:val="22"/>
                <w:szCs w:val="22"/>
              </w:rPr>
            </w:pPr>
            <w:r w:rsidRPr="0019634F">
              <w:rPr>
                <w:sz w:val="22"/>
                <w:szCs w:val="22"/>
              </w:rPr>
              <w:t xml:space="preserve">      15</w:t>
            </w:r>
            <w:r>
              <w:rPr>
                <w:sz w:val="22"/>
                <w:szCs w:val="22"/>
              </w:rPr>
              <w:t xml:space="preserve"> мин</w:t>
            </w:r>
          </w:p>
        </w:tc>
        <w:tc>
          <w:tcPr>
            <w:tcW w:w="1417" w:type="dxa"/>
            <w:gridSpan w:val="2"/>
          </w:tcPr>
          <w:p w:rsidR="00F53ADB" w:rsidRPr="0019634F" w:rsidRDefault="00F53ADB" w:rsidP="00A70176">
            <w:pPr>
              <w:jc w:val="center"/>
              <w:rPr>
                <w:sz w:val="22"/>
                <w:szCs w:val="22"/>
              </w:rPr>
            </w:pPr>
            <w:r w:rsidRPr="0019634F">
              <w:rPr>
                <w:sz w:val="22"/>
                <w:szCs w:val="22"/>
              </w:rPr>
              <w:t>2 раза</w:t>
            </w:r>
          </w:p>
          <w:p w:rsidR="00F53ADB" w:rsidRPr="0019634F" w:rsidRDefault="00F53ADB" w:rsidP="00A70176">
            <w:pPr>
              <w:jc w:val="center"/>
              <w:rPr>
                <w:sz w:val="22"/>
                <w:szCs w:val="22"/>
              </w:rPr>
            </w:pPr>
            <w:r w:rsidRPr="0019634F">
              <w:rPr>
                <w:sz w:val="22"/>
                <w:szCs w:val="22"/>
              </w:rPr>
              <w:t>в неделю</w:t>
            </w:r>
          </w:p>
          <w:p w:rsidR="00F53ADB" w:rsidRPr="0019634F" w:rsidRDefault="00F53ADB" w:rsidP="00092A80">
            <w:pPr>
              <w:jc w:val="center"/>
              <w:rPr>
                <w:b/>
                <w:sz w:val="22"/>
                <w:szCs w:val="22"/>
              </w:rPr>
            </w:pPr>
            <w:r w:rsidRPr="0019634F">
              <w:rPr>
                <w:sz w:val="22"/>
                <w:szCs w:val="22"/>
              </w:rPr>
              <w:t>20</w:t>
            </w:r>
            <w:r>
              <w:rPr>
                <w:sz w:val="22"/>
                <w:szCs w:val="22"/>
              </w:rPr>
              <w:t xml:space="preserve"> мин</w:t>
            </w:r>
          </w:p>
        </w:tc>
        <w:tc>
          <w:tcPr>
            <w:tcW w:w="1275" w:type="dxa"/>
            <w:gridSpan w:val="2"/>
            <w:tcBorders>
              <w:right w:val="single" w:sz="4" w:space="0" w:color="auto"/>
            </w:tcBorders>
          </w:tcPr>
          <w:p w:rsidR="00F53ADB" w:rsidRPr="00B37FDD" w:rsidRDefault="00F53ADB" w:rsidP="00A70176">
            <w:pPr>
              <w:jc w:val="center"/>
              <w:rPr>
                <w:sz w:val="22"/>
                <w:szCs w:val="22"/>
              </w:rPr>
            </w:pPr>
            <w:r w:rsidRPr="00B37FDD">
              <w:rPr>
                <w:sz w:val="22"/>
                <w:szCs w:val="22"/>
              </w:rPr>
              <w:t>2 раза</w:t>
            </w:r>
          </w:p>
          <w:p w:rsidR="00F53ADB" w:rsidRPr="00B37FDD" w:rsidRDefault="00F53ADB" w:rsidP="00A70176">
            <w:pPr>
              <w:jc w:val="center"/>
              <w:rPr>
                <w:sz w:val="22"/>
                <w:szCs w:val="22"/>
              </w:rPr>
            </w:pPr>
            <w:r w:rsidRPr="00B37FDD">
              <w:rPr>
                <w:sz w:val="22"/>
                <w:szCs w:val="22"/>
              </w:rPr>
              <w:t>в неделю</w:t>
            </w:r>
          </w:p>
          <w:p w:rsidR="00F53ADB" w:rsidRPr="00B37FDD" w:rsidRDefault="00F53ADB" w:rsidP="00092A80">
            <w:pPr>
              <w:jc w:val="center"/>
              <w:rPr>
                <w:b/>
                <w:sz w:val="22"/>
                <w:szCs w:val="22"/>
              </w:rPr>
            </w:pPr>
            <w:r w:rsidRPr="00B37FDD">
              <w:rPr>
                <w:sz w:val="22"/>
                <w:szCs w:val="22"/>
              </w:rPr>
              <w:t>25</w:t>
            </w:r>
            <w:r>
              <w:rPr>
                <w:sz w:val="22"/>
                <w:szCs w:val="22"/>
              </w:rPr>
              <w:t xml:space="preserve"> мин</w:t>
            </w:r>
          </w:p>
        </w:tc>
        <w:tc>
          <w:tcPr>
            <w:tcW w:w="1418" w:type="dxa"/>
            <w:gridSpan w:val="5"/>
            <w:tcBorders>
              <w:left w:val="single" w:sz="4" w:space="0" w:color="auto"/>
            </w:tcBorders>
          </w:tcPr>
          <w:p w:rsidR="00F53ADB" w:rsidRPr="00B37FDD" w:rsidRDefault="00F53ADB" w:rsidP="007A19D2">
            <w:pPr>
              <w:jc w:val="center"/>
              <w:rPr>
                <w:sz w:val="22"/>
                <w:szCs w:val="22"/>
              </w:rPr>
            </w:pPr>
            <w:r w:rsidRPr="00B37FDD">
              <w:rPr>
                <w:sz w:val="22"/>
                <w:szCs w:val="22"/>
              </w:rPr>
              <w:t>2 раза</w:t>
            </w:r>
          </w:p>
          <w:p w:rsidR="00F53ADB" w:rsidRPr="00B37FDD" w:rsidRDefault="00F53ADB" w:rsidP="007A19D2">
            <w:pPr>
              <w:jc w:val="center"/>
              <w:rPr>
                <w:sz w:val="22"/>
                <w:szCs w:val="22"/>
              </w:rPr>
            </w:pPr>
            <w:r w:rsidRPr="00B37FDD">
              <w:rPr>
                <w:sz w:val="22"/>
                <w:szCs w:val="22"/>
              </w:rPr>
              <w:t>в неделю</w:t>
            </w:r>
          </w:p>
          <w:p w:rsidR="00F53ADB" w:rsidRPr="00B37FDD" w:rsidRDefault="00F53ADB" w:rsidP="007A19D2">
            <w:pPr>
              <w:jc w:val="center"/>
              <w:rPr>
                <w:b/>
                <w:sz w:val="22"/>
                <w:szCs w:val="22"/>
              </w:rPr>
            </w:pPr>
            <w:r w:rsidRPr="00B37FDD">
              <w:rPr>
                <w:sz w:val="22"/>
                <w:szCs w:val="22"/>
              </w:rPr>
              <w:t>30</w:t>
            </w:r>
            <w:r>
              <w:rPr>
                <w:sz w:val="22"/>
                <w:szCs w:val="22"/>
              </w:rPr>
              <w:t xml:space="preserve"> мин</w:t>
            </w:r>
          </w:p>
        </w:tc>
      </w:tr>
      <w:tr w:rsidR="00F53ADB" w:rsidRPr="00A140A8" w:rsidTr="00555D9D">
        <w:tblPrEx>
          <w:tblLook w:val="01E0"/>
        </w:tblPrEx>
        <w:tc>
          <w:tcPr>
            <w:tcW w:w="1736" w:type="dxa"/>
            <w:vMerge/>
          </w:tcPr>
          <w:p w:rsidR="00F53ADB" w:rsidRPr="0019634F" w:rsidRDefault="00F53ADB" w:rsidP="00A70176">
            <w:pPr>
              <w:jc w:val="both"/>
              <w:rPr>
                <w:b/>
                <w:sz w:val="22"/>
                <w:szCs w:val="22"/>
              </w:rPr>
            </w:pPr>
          </w:p>
        </w:tc>
        <w:tc>
          <w:tcPr>
            <w:tcW w:w="1885" w:type="dxa"/>
            <w:gridSpan w:val="4"/>
          </w:tcPr>
          <w:p w:rsidR="00F53ADB" w:rsidRPr="002053ED" w:rsidRDefault="00F53ADB" w:rsidP="002053ED">
            <w:pPr>
              <w:rPr>
                <w:b/>
                <w:sz w:val="22"/>
                <w:szCs w:val="22"/>
              </w:rPr>
            </w:pPr>
            <w:r w:rsidRPr="002053ED">
              <w:rPr>
                <w:sz w:val="22"/>
                <w:szCs w:val="22"/>
              </w:rPr>
              <w:t>б) на улице</w:t>
            </w:r>
          </w:p>
        </w:tc>
        <w:tc>
          <w:tcPr>
            <w:tcW w:w="1417" w:type="dxa"/>
            <w:gridSpan w:val="3"/>
            <w:tcBorders>
              <w:right w:val="single" w:sz="4" w:space="0" w:color="auto"/>
            </w:tcBorders>
            <w:vAlign w:val="center"/>
          </w:tcPr>
          <w:p w:rsidR="00F53ADB" w:rsidRPr="0019634F" w:rsidRDefault="00F53ADB" w:rsidP="009A460D">
            <w:pPr>
              <w:jc w:val="center"/>
              <w:rPr>
                <w:b/>
                <w:sz w:val="22"/>
                <w:szCs w:val="22"/>
              </w:rPr>
            </w:pPr>
            <w:r w:rsidRPr="0019634F">
              <w:rPr>
                <w:b/>
                <w:sz w:val="22"/>
                <w:szCs w:val="22"/>
              </w:rPr>
              <w:t>-</w:t>
            </w:r>
          </w:p>
        </w:tc>
        <w:tc>
          <w:tcPr>
            <w:tcW w:w="1418" w:type="dxa"/>
            <w:gridSpan w:val="2"/>
            <w:tcBorders>
              <w:left w:val="single" w:sz="4" w:space="0" w:color="auto"/>
            </w:tcBorders>
            <w:vAlign w:val="center"/>
          </w:tcPr>
          <w:p w:rsidR="00F53ADB" w:rsidRPr="0019634F" w:rsidRDefault="00F53ADB" w:rsidP="00A70176">
            <w:pPr>
              <w:jc w:val="center"/>
              <w:rPr>
                <w:b/>
                <w:sz w:val="22"/>
                <w:szCs w:val="22"/>
              </w:rPr>
            </w:pPr>
            <w:r w:rsidRPr="0019634F">
              <w:rPr>
                <w:b/>
                <w:sz w:val="22"/>
                <w:szCs w:val="22"/>
              </w:rPr>
              <w:t>-</w:t>
            </w:r>
          </w:p>
        </w:tc>
        <w:tc>
          <w:tcPr>
            <w:tcW w:w="1417" w:type="dxa"/>
            <w:gridSpan w:val="2"/>
            <w:vAlign w:val="center"/>
          </w:tcPr>
          <w:p w:rsidR="00F53ADB" w:rsidRPr="0019634F" w:rsidRDefault="00F53ADB" w:rsidP="00A70176">
            <w:pPr>
              <w:jc w:val="center"/>
              <w:rPr>
                <w:sz w:val="22"/>
                <w:szCs w:val="22"/>
              </w:rPr>
            </w:pPr>
            <w:r w:rsidRPr="0019634F">
              <w:rPr>
                <w:sz w:val="22"/>
                <w:szCs w:val="22"/>
              </w:rPr>
              <w:t>1 раз</w:t>
            </w:r>
          </w:p>
          <w:p w:rsidR="00F53ADB" w:rsidRPr="0019634F" w:rsidRDefault="00F53ADB" w:rsidP="00A70176">
            <w:pPr>
              <w:jc w:val="center"/>
              <w:rPr>
                <w:sz w:val="22"/>
                <w:szCs w:val="22"/>
              </w:rPr>
            </w:pPr>
            <w:r w:rsidRPr="0019634F">
              <w:rPr>
                <w:sz w:val="22"/>
                <w:szCs w:val="22"/>
              </w:rPr>
              <w:t>в неделю</w:t>
            </w:r>
          </w:p>
          <w:p w:rsidR="00F53ADB" w:rsidRPr="0019634F" w:rsidRDefault="00F53ADB" w:rsidP="00A70176">
            <w:pPr>
              <w:jc w:val="center"/>
              <w:rPr>
                <w:b/>
                <w:sz w:val="22"/>
                <w:szCs w:val="22"/>
              </w:rPr>
            </w:pPr>
            <w:r>
              <w:rPr>
                <w:sz w:val="22"/>
                <w:szCs w:val="22"/>
              </w:rPr>
              <w:t>20 мин</w:t>
            </w:r>
          </w:p>
        </w:tc>
        <w:tc>
          <w:tcPr>
            <w:tcW w:w="1275" w:type="dxa"/>
            <w:gridSpan w:val="2"/>
            <w:tcBorders>
              <w:right w:val="single" w:sz="4" w:space="0" w:color="auto"/>
            </w:tcBorders>
          </w:tcPr>
          <w:p w:rsidR="00F53ADB" w:rsidRPr="00B37FDD" w:rsidRDefault="00F53ADB" w:rsidP="00A70176">
            <w:pPr>
              <w:jc w:val="center"/>
              <w:rPr>
                <w:sz w:val="22"/>
                <w:szCs w:val="22"/>
              </w:rPr>
            </w:pPr>
            <w:r w:rsidRPr="00B37FDD">
              <w:rPr>
                <w:sz w:val="22"/>
                <w:szCs w:val="22"/>
              </w:rPr>
              <w:t>1 раз</w:t>
            </w:r>
          </w:p>
          <w:p w:rsidR="00F53ADB" w:rsidRPr="00B37FDD" w:rsidRDefault="00F53ADB" w:rsidP="00A70176">
            <w:pPr>
              <w:jc w:val="center"/>
              <w:rPr>
                <w:sz w:val="22"/>
                <w:szCs w:val="22"/>
              </w:rPr>
            </w:pPr>
            <w:r w:rsidRPr="00B37FDD">
              <w:rPr>
                <w:sz w:val="22"/>
                <w:szCs w:val="22"/>
              </w:rPr>
              <w:t>в неделю</w:t>
            </w:r>
          </w:p>
          <w:p w:rsidR="00F53ADB" w:rsidRPr="00B37FDD" w:rsidRDefault="00F53ADB" w:rsidP="00092A80">
            <w:pPr>
              <w:jc w:val="center"/>
              <w:rPr>
                <w:b/>
                <w:sz w:val="22"/>
                <w:szCs w:val="22"/>
              </w:rPr>
            </w:pPr>
            <w:r w:rsidRPr="00B37FDD">
              <w:rPr>
                <w:sz w:val="22"/>
                <w:szCs w:val="22"/>
              </w:rPr>
              <w:t>25</w:t>
            </w:r>
            <w:r>
              <w:rPr>
                <w:sz w:val="22"/>
                <w:szCs w:val="22"/>
              </w:rPr>
              <w:t xml:space="preserve"> мин</w:t>
            </w:r>
          </w:p>
        </w:tc>
        <w:tc>
          <w:tcPr>
            <w:tcW w:w="1418" w:type="dxa"/>
            <w:gridSpan w:val="5"/>
            <w:tcBorders>
              <w:left w:val="single" w:sz="4" w:space="0" w:color="auto"/>
            </w:tcBorders>
          </w:tcPr>
          <w:p w:rsidR="00F53ADB" w:rsidRPr="00B37FDD" w:rsidRDefault="00F53ADB" w:rsidP="00092A80">
            <w:pPr>
              <w:jc w:val="center"/>
              <w:rPr>
                <w:sz w:val="22"/>
                <w:szCs w:val="22"/>
              </w:rPr>
            </w:pPr>
            <w:r w:rsidRPr="00B37FDD">
              <w:rPr>
                <w:sz w:val="22"/>
                <w:szCs w:val="22"/>
              </w:rPr>
              <w:t>1 раз</w:t>
            </w:r>
          </w:p>
          <w:p w:rsidR="00F53ADB" w:rsidRPr="00B37FDD" w:rsidRDefault="00F53ADB" w:rsidP="00092A80">
            <w:pPr>
              <w:jc w:val="center"/>
              <w:rPr>
                <w:sz w:val="22"/>
                <w:szCs w:val="22"/>
              </w:rPr>
            </w:pPr>
            <w:r w:rsidRPr="00B37FDD">
              <w:rPr>
                <w:sz w:val="22"/>
                <w:szCs w:val="22"/>
              </w:rPr>
              <w:t>в неделю</w:t>
            </w:r>
          </w:p>
          <w:p w:rsidR="00F53ADB" w:rsidRPr="00092A80" w:rsidRDefault="00F53ADB" w:rsidP="00A70176">
            <w:pPr>
              <w:jc w:val="center"/>
              <w:rPr>
                <w:sz w:val="22"/>
                <w:szCs w:val="22"/>
              </w:rPr>
            </w:pPr>
            <w:r w:rsidRPr="00092A80">
              <w:rPr>
                <w:sz w:val="22"/>
                <w:szCs w:val="22"/>
              </w:rPr>
              <w:t>30 мин</w:t>
            </w:r>
          </w:p>
        </w:tc>
      </w:tr>
      <w:tr w:rsidR="00F53ADB" w:rsidRPr="00A140A8" w:rsidTr="00555D9D">
        <w:tblPrEx>
          <w:tblLook w:val="01E0"/>
        </w:tblPrEx>
        <w:trPr>
          <w:trHeight w:val="380"/>
        </w:trPr>
        <w:tc>
          <w:tcPr>
            <w:tcW w:w="1736" w:type="dxa"/>
            <w:vMerge w:val="restart"/>
          </w:tcPr>
          <w:p w:rsidR="00F53ADB" w:rsidRPr="0019634F" w:rsidRDefault="00F53ADB" w:rsidP="00A70176">
            <w:pPr>
              <w:jc w:val="both"/>
              <w:rPr>
                <w:sz w:val="22"/>
                <w:szCs w:val="22"/>
              </w:rPr>
            </w:pPr>
            <w:r w:rsidRPr="0019634F">
              <w:rPr>
                <w:sz w:val="22"/>
                <w:szCs w:val="22"/>
              </w:rPr>
              <w:lastRenderedPageBreak/>
              <w:t>Физкультурно-</w:t>
            </w:r>
          </w:p>
          <w:p w:rsidR="00F53ADB" w:rsidRPr="0019634F" w:rsidRDefault="00F53ADB" w:rsidP="00A70176">
            <w:pPr>
              <w:jc w:val="both"/>
              <w:rPr>
                <w:sz w:val="22"/>
                <w:szCs w:val="22"/>
              </w:rPr>
            </w:pPr>
            <w:r w:rsidRPr="0019634F">
              <w:rPr>
                <w:sz w:val="22"/>
                <w:szCs w:val="22"/>
              </w:rPr>
              <w:t>оздоровительная</w:t>
            </w:r>
          </w:p>
          <w:p w:rsidR="00F53ADB" w:rsidRPr="0019634F" w:rsidRDefault="00F53ADB" w:rsidP="00A70176">
            <w:pPr>
              <w:jc w:val="both"/>
              <w:rPr>
                <w:sz w:val="22"/>
                <w:szCs w:val="22"/>
              </w:rPr>
            </w:pPr>
            <w:r w:rsidRPr="0019634F">
              <w:rPr>
                <w:sz w:val="22"/>
                <w:szCs w:val="22"/>
              </w:rPr>
              <w:t>работа</w:t>
            </w:r>
          </w:p>
          <w:p w:rsidR="00F53ADB" w:rsidRPr="0019634F" w:rsidRDefault="00F53ADB" w:rsidP="00A70176">
            <w:pPr>
              <w:jc w:val="both"/>
              <w:rPr>
                <w:sz w:val="22"/>
                <w:szCs w:val="22"/>
              </w:rPr>
            </w:pPr>
            <w:r w:rsidRPr="0019634F">
              <w:rPr>
                <w:sz w:val="22"/>
                <w:szCs w:val="22"/>
              </w:rPr>
              <w:t>в режиме дня</w:t>
            </w:r>
          </w:p>
        </w:tc>
        <w:tc>
          <w:tcPr>
            <w:tcW w:w="1885" w:type="dxa"/>
            <w:gridSpan w:val="4"/>
          </w:tcPr>
          <w:p w:rsidR="00F53ADB" w:rsidRPr="002053ED" w:rsidRDefault="00F53ADB" w:rsidP="002053ED">
            <w:pPr>
              <w:rPr>
                <w:sz w:val="22"/>
                <w:szCs w:val="22"/>
              </w:rPr>
            </w:pPr>
            <w:r w:rsidRPr="002053ED">
              <w:rPr>
                <w:sz w:val="22"/>
                <w:szCs w:val="22"/>
              </w:rPr>
              <w:t>а) подвижные игры во время приема детей</w:t>
            </w:r>
          </w:p>
        </w:tc>
        <w:tc>
          <w:tcPr>
            <w:tcW w:w="1417" w:type="dxa"/>
            <w:gridSpan w:val="3"/>
            <w:tcBorders>
              <w:right w:val="single" w:sz="4" w:space="0" w:color="auto"/>
            </w:tcBorders>
          </w:tcPr>
          <w:p w:rsidR="00F53ADB" w:rsidRPr="0019634F" w:rsidRDefault="00F53ADB" w:rsidP="0019634F">
            <w:pPr>
              <w:rPr>
                <w:sz w:val="22"/>
                <w:szCs w:val="22"/>
              </w:rPr>
            </w:pPr>
            <w:r w:rsidRPr="0019634F">
              <w:rPr>
                <w:sz w:val="22"/>
                <w:szCs w:val="22"/>
              </w:rPr>
              <w:t>Ежедневно</w:t>
            </w:r>
          </w:p>
          <w:p w:rsidR="00F53ADB" w:rsidRPr="0019634F" w:rsidRDefault="00F53ADB" w:rsidP="0019634F">
            <w:pPr>
              <w:jc w:val="center"/>
              <w:rPr>
                <w:sz w:val="22"/>
                <w:szCs w:val="22"/>
              </w:rPr>
            </w:pPr>
            <w:r w:rsidRPr="0019634F">
              <w:rPr>
                <w:sz w:val="22"/>
                <w:szCs w:val="22"/>
              </w:rPr>
              <w:t>5–7</w:t>
            </w:r>
          </w:p>
          <w:p w:rsidR="00F53ADB" w:rsidRPr="0019634F" w:rsidRDefault="00F53ADB" w:rsidP="009A460D">
            <w:pPr>
              <w:jc w:val="center"/>
              <w:rPr>
                <w:b/>
                <w:sz w:val="22"/>
                <w:szCs w:val="22"/>
              </w:rPr>
            </w:pPr>
          </w:p>
        </w:tc>
        <w:tc>
          <w:tcPr>
            <w:tcW w:w="1418" w:type="dxa"/>
            <w:gridSpan w:val="2"/>
            <w:tcBorders>
              <w:left w:val="single" w:sz="4" w:space="0" w:color="auto"/>
            </w:tcBorders>
          </w:tcPr>
          <w:p w:rsidR="00F53ADB" w:rsidRPr="0019634F" w:rsidRDefault="00F53ADB" w:rsidP="0019634F">
            <w:pPr>
              <w:rPr>
                <w:sz w:val="22"/>
                <w:szCs w:val="22"/>
              </w:rPr>
            </w:pPr>
            <w:r w:rsidRPr="0019634F">
              <w:rPr>
                <w:sz w:val="22"/>
                <w:szCs w:val="22"/>
              </w:rPr>
              <w:t>Ежедневно</w:t>
            </w:r>
          </w:p>
          <w:p w:rsidR="00F53ADB" w:rsidRPr="0019634F" w:rsidRDefault="00F53ADB" w:rsidP="00A70176">
            <w:pPr>
              <w:jc w:val="center"/>
              <w:rPr>
                <w:b/>
                <w:sz w:val="22"/>
                <w:szCs w:val="22"/>
              </w:rPr>
            </w:pPr>
            <w:r w:rsidRPr="0019634F">
              <w:rPr>
                <w:sz w:val="22"/>
                <w:szCs w:val="22"/>
              </w:rPr>
              <w:t>5–7</w:t>
            </w:r>
          </w:p>
        </w:tc>
        <w:tc>
          <w:tcPr>
            <w:tcW w:w="1417" w:type="dxa"/>
            <w:gridSpan w:val="2"/>
          </w:tcPr>
          <w:p w:rsidR="00F53ADB" w:rsidRPr="0019634F" w:rsidRDefault="00F53ADB" w:rsidP="00A70176">
            <w:pPr>
              <w:jc w:val="center"/>
              <w:rPr>
                <w:sz w:val="22"/>
                <w:szCs w:val="22"/>
              </w:rPr>
            </w:pPr>
            <w:r w:rsidRPr="0019634F">
              <w:rPr>
                <w:sz w:val="22"/>
                <w:szCs w:val="22"/>
              </w:rPr>
              <w:t>Ежедневно</w:t>
            </w:r>
          </w:p>
          <w:p w:rsidR="00F53ADB" w:rsidRPr="0019634F" w:rsidRDefault="00F53ADB" w:rsidP="00A70176">
            <w:pPr>
              <w:jc w:val="center"/>
              <w:rPr>
                <w:b/>
                <w:sz w:val="22"/>
                <w:szCs w:val="22"/>
              </w:rPr>
            </w:pPr>
            <w:r w:rsidRPr="0019634F">
              <w:rPr>
                <w:sz w:val="22"/>
                <w:szCs w:val="22"/>
              </w:rPr>
              <w:t>7–8</w:t>
            </w:r>
          </w:p>
        </w:tc>
        <w:tc>
          <w:tcPr>
            <w:tcW w:w="1275" w:type="dxa"/>
            <w:gridSpan w:val="2"/>
            <w:tcBorders>
              <w:right w:val="single" w:sz="4" w:space="0" w:color="auto"/>
            </w:tcBorders>
          </w:tcPr>
          <w:p w:rsidR="00F53ADB" w:rsidRPr="00B37FDD" w:rsidRDefault="00F53ADB" w:rsidP="00A70176">
            <w:pPr>
              <w:jc w:val="center"/>
              <w:rPr>
                <w:sz w:val="22"/>
                <w:szCs w:val="22"/>
              </w:rPr>
            </w:pPr>
            <w:r w:rsidRPr="00B37FDD">
              <w:rPr>
                <w:sz w:val="22"/>
                <w:szCs w:val="22"/>
              </w:rPr>
              <w:t>Ежедневно</w:t>
            </w:r>
          </w:p>
          <w:p w:rsidR="00F53ADB" w:rsidRPr="00B37FDD" w:rsidRDefault="00F53ADB" w:rsidP="00A70176">
            <w:pPr>
              <w:jc w:val="center"/>
              <w:rPr>
                <w:b/>
                <w:sz w:val="22"/>
                <w:szCs w:val="22"/>
              </w:rPr>
            </w:pPr>
            <w:r w:rsidRPr="00B37FDD">
              <w:rPr>
                <w:sz w:val="22"/>
                <w:szCs w:val="22"/>
              </w:rPr>
              <w:t>8–10</w:t>
            </w:r>
          </w:p>
        </w:tc>
        <w:tc>
          <w:tcPr>
            <w:tcW w:w="1418" w:type="dxa"/>
            <w:gridSpan w:val="5"/>
            <w:tcBorders>
              <w:left w:val="single" w:sz="4" w:space="0" w:color="auto"/>
            </w:tcBorders>
          </w:tcPr>
          <w:p w:rsidR="00F53ADB" w:rsidRPr="00B37FDD" w:rsidRDefault="00F53ADB" w:rsidP="00092A80">
            <w:pPr>
              <w:jc w:val="center"/>
              <w:rPr>
                <w:sz w:val="22"/>
                <w:szCs w:val="22"/>
              </w:rPr>
            </w:pPr>
            <w:r w:rsidRPr="00B37FDD">
              <w:rPr>
                <w:sz w:val="22"/>
                <w:szCs w:val="22"/>
              </w:rPr>
              <w:t>Ежедневно</w:t>
            </w:r>
          </w:p>
          <w:p w:rsidR="00F53ADB" w:rsidRPr="00B37FDD" w:rsidRDefault="00F53ADB" w:rsidP="00092A80">
            <w:pPr>
              <w:jc w:val="center"/>
              <w:rPr>
                <w:b/>
                <w:sz w:val="22"/>
                <w:szCs w:val="22"/>
              </w:rPr>
            </w:pPr>
            <w:r w:rsidRPr="00B37FDD">
              <w:rPr>
                <w:sz w:val="22"/>
                <w:szCs w:val="22"/>
              </w:rPr>
              <w:t>10</w:t>
            </w:r>
            <w:r>
              <w:rPr>
                <w:sz w:val="22"/>
                <w:szCs w:val="22"/>
              </w:rPr>
              <w:t>-12</w:t>
            </w:r>
          </w:p>
        </w:tc>
      </w:tr>
      <w:tr w:rsidR="00F53ADB" w:rsidRPr="00A140A8" w:rsidTr="00555D9D">
        <w:tblPrEx>
          <w:tblLook w:val="01E0"/>
        </w:tblPrEx>
        <w:tc>
          <w:tcPr>
            <w:tcW w:w="1736" w:type="dxa"/>
            <w:vMerge/>
          </w:tcPr>
          <w:p w:rsidR="00F53ADB" w:rsidRPr="0019634F" w:rsidRDefault="00F53ADB" w:rsidP="00A70176">
            <w:pPr>
              <w:jc w:val="both"/>
              <w:rPr>
                <w:b/>
                <w:sz w:val="22"/>
                <w:szCs w:val="22"/>
              </w:rPr>
            </w:pPr>
          </w:p>
        </w:tc>
        <w:tc>
          <w:tcPr>
            <w:tcW w:w="1885" w:type="dxa"/>
            <w:gridSpan w:val="4"/>
          </w:tcPr>
          <w:p w:rsidR="00F53ADB" w:rsidRPr="002053ED" w:rsidRDefault="00F53ADB" w:rsidP="002053ED">
            <w:pPr>
              <w:rPr>
                <w:b/>
                <w:sz w:val="22"/>
                <w:szCs w:val="22"/>
              </w:rPr>
            </w:pPr>
            <w:r w:rsidRPr="002053ED">
              <w:rPr>
                <w:sz w:val="22"/>
                <w:szCs w:val="22"/>
              </w:rPr>
              <w:t>б) утренняя гимнастика (по желанию детей)</w:t>
            </w:r>
          </w:p>
        </w:tc>
        <w:tc>
          <w:tcPr>
            <w:tcW w:w="1417" w:type="dxa"/>
            <w:gridSpan w:val="3"/>
            <w:tcBorders>
              <w:right w:val="single" w:sz="4" w:space="0" w:color="auto"/>
            </w:tcBorders>
          </w:tcPr>
          <w:p w:rsidR="00F53ADB" w:rsidRPr="0019634F" w:rsidRDefault="00F53ADB" w:rsidP="0019634F">
            <w:pPr>
              <w:rPr>
                <w:sz w:val="22"/>
                <w:szCs w:val="22"/>
              </w:rPr>
            </w:pPr>
            <w:r w:rsidRPr="0019634F">
              <w:rPr>
                <w:sz w:val="22"/>
                <w:szCs w:val="22"/>
              </w:rPr>
              <w:t>Ежедневно</w:t>
            </w:r>
          </w:p>
          <w:p w:rsidR="00F53ADB" w:rsidRPr="0019634F" w:rsidRDefault="00F53ADB" w:rsidP="0019634F">
            <w:pPr>
              <w:jc w:val="center"/>
              <w:rPr>
                <w:sz w:val="22"/>
                <w:szCs w:val="22"/>
              </w:rPr>
            </w:pPr>
            <w:r w:rsidRPr="0019634F">
              <w:rPr>
                <w:sz w:val="22"/>
                <w:szCs w:val="22"/>
              </w:rPr>
              <w:t>4–5</w:t>
            </w:r>
          </w:p>
          <w:p w:rsidR="00F53ADB" w:rsidRPr="0019634F" w:rsidRDefault="00F53ADB" w:rsidP="009A460D">
            <w:pPr>
              <w:jc w:val="center"/>
              <w:rPr>
                <w:b/>
                <w:sz w:val="22"/>
                <w:szCs w:val="22"/>
              </w:rPr>
            </w:pPr>
          </w:p>
        </w:tc>
        <w:tc>
          <w:tcPr>
            <w:tcW w:w="1418" w:type="dxa"/>
            <w:gridSpan w:val="2"/>
            <w:tcBorders>
              <w:left w:val="single" w:sz="4" w:space="0" w:color="auto"/>
            </w:tcBorders>
          </w:tcPr>
          <w:p w:rsidR="00F53ADB" w:rsidRPr="0019634F" w:rsidRDefault="00F53ADB" w:rsidP="0019634F">
            <w:pPr>
              <w:rPr>
                <w:sz w:val="22"/>
                <w:szCs w:val="22"/>
              </w:rPr>
            </w:pPr>
            <w:r w:rsidRPr="0019634F">
              <w:rPr>
                <w:sz w:val="22"/>
                <w:szCs w:val="22"/>
              </w:rPr>
              <w:t>Ежедневно</w:t>
            </w:r>
          </w:p>
          <w:p w:rsidR="00F53ADB" w:rsidRPr="0019634F" w:rsidRDefault="00F53ADB" w:rsidP="00A70176">
            <w:pPr>
              <w:jc w:val="center"/>
              <w:rPr>
                <w:b/>
                <w:sz w:val="22"/>
                <w:szCs w:val="22"/>
              </w:rPr>
            </w:pPr>
            <w:r w:rsidRPr="0019634F">
              <w:rPr>
                <w:sz w:val="22"/>
                <w:szCs w:val="22"/>
              </w:rPr>
              <w:t>5–7</w:t>
            </w:r>
          </w:p>
        </w:tc>
        <w:tc>
          <w:tcPr>
            <w:tcW w:w="1417" w:type="dxa"/>
            <w:gridSpan w:val="2"/>
          </w:tcPr>
          <w:p w:rsidR="00F53ADB" w:rsidRPr="0019634F" w:rsidRDefault="00F53ADB" w:rsidP="00A70176">
            <w:pPr>
              <w:jc w:val="center"/>
              <w:rPr>
                <w:sz w:val="22"/>
                <w:szCs w:val="22"/>
              </w:rPr>
            </w:pPr>
            <w:r w:rsidRPr="0019634F">
              <w:rPr>
                <w:sz w:val="22"/>
                <w:szCs w:val="22"/>
              </w:rPr>
              <w:t>Ежедневно</w:t>
            </w:r>
          </w:p>
          <w:p w:rsidR="00F53ADB" w:rsidRPr="0019634F" w:rsidRDefault="00F53ADB" w:rsidP="00A70176">
            <w:pPr>
              <w:jc w:val="center"/>
              <w:rPr>
                <w:b/>
                <w:sz w:val="22"/>
                <w:szCs w:val="22"/>
              </w:rPr>
            </w:pPr>
            <w:r w:rsidRPr="0019634F">
              <w:rPr>
                <w:sz w:val="22"/>
                <w:szCs w:val="22"/>
              </w:rPr>
              <w:t>7–8</w:t>
            </w:r>
          </w:p>
        </w:tc>
        <w:tc>
          <w:tcPr>
            <w:tcW w:w="1275" w:type="dxa"/>
            <w:gridSpan w:val="2"/>
            <w:tcBorders>
              <w:right w:val="single" w:sz="4" w:space="0" w:color="auto"/>
            </w:tcBorders>
          </w:tcPr>
          <w:p w:rsidR="00F53ADB" w:rsidRPr="00B37FDD" w:rsidRDefault="00F53ADB" w:rsidP="00A70176">
            <w:pPr>
              <w:jc w:val="center"/>
              <w:rPr>
                <w:sz w:val="22"/>
                <w:szCs w:val="22"/>
              </w:rPr>
            </w:pPr>
            <w:r w:rsidRPr="00B37FDD">
              <w:rPr>
                <w:sz w:val="22"/>
                <w:szCs w:val="22"/>
              </w:rPr>
              <w:t>Ежедневно</w:t>
            </w:r>
          </w:p>
          <w:p w:rsidR="00F53ADB" w:rsidRPr="00B37FDD" w:rsidRDefault="00F53ADB" w:rsidP="00A70176">
            <w:pPr>
              <w:jc w:val="center"/>
              <w:rPr>
                <w:b/>
                <w:sz w:val="22"/>
                <w:szCs w:val="22"/>
              </w:rPr>
            </w:pPr>
            <w:r w:rsidRPr="00B37FDD">
              <w:rPr>
                <w:sz w:val="22"/>
                <w:szCs w:val="22"/>
              </w:rPr>
              <w:t>8–10</w:t>
            </w:r>
          </w:p>
        </w:tc>
        <w:tc>
          <w:tcPr>
            <w:tcW w:w="1418" w:type="dxa"/>
            <w:gridSpan w:val="5"/>
            <w:tcBorders>
              <w:left w:val="single" w:sz="4" w:space="0" w:color="auto"/>
            </w:tcBorders>
          </w:tcPr>
          <w:p w:rsidR="00F53ADB" w:rsidRPr="00B37FDD" w:rsidRDefault="00F53ADB" w:rsidP="00092A80">
            <w:pPr>
              <w:jc w:val="center"/>
              <w:rPr>
                <w:sz w:val="22"/>
                <w:szCs w:val="22"/>
              </w:rPr>
            </w:pPr>
            <w:r w:rsidRPr="00B37FDD">
              <w:rPr>
                <w:sz w:val="22"/>
                <w:szCs w:val="22"/>
              </w:rPr>
              <w:t>Ежедневно</w:t>
            </w:r>
          </w:p>
          <w:p w:rsidR="00F53ADB" w:rsidRPr="00B37FDD" w:rsidRDefault="00F53ADB" w:rsidP="00092A80">
            <w:pPr>
              <w:jc w:val="center"/>
              <w:rPr>
                <w:b/>
                <w:sz w:val="22"/>
                <w:szCs w:val="22"/>
              </w:rPr>
            </w:pPr>
            <w:r w:rsidRPr="00B37FDD">
              <w:rPr>
                <w:sz w:val="22"/>
                <w:szCs w:val="22"/>
              </w:rPr>
              <w:t>10</w:t>
            </w:r>
            <w:r>
              <w:rPr>
                <w:sz w:val="22"/>
                <w:szCs w:val="22"/>
              </w:rPr>
              <w:t>-12</w:t>
            </w:r>
          </w:p>
        </w:tc>
      </w:tr>
      <w:tr w:rsidR="00F53ADB" w:rsidRPr="00A140A8" w:rsidTr="00555D9D">
        <w:tblPrEx>
          <w:tblLook w:val="01E0"/>
        </w:tblPrEx>
        <w:trPr>
          <w:trHeight w:val="1260"/>
        </w:trPr>
        <w:tc>
          <w:tcPr>
            <w:tcW w:w="1736" w:type="dxa"/>
            <w:vMerge/>
          </w:tcPr>
          <w:p w:rsidR="00F53ADB" w:rsidRPr="00A140A8" w:rsidRDefault="00F53ADB" w:rsidP="00A70176">
            <w:pPr>
              <w:jc w:val="center"/>
              <w:rPr>
                <w:b/>
                <w:sz w:val="22"/>
                <w:szCs w:val="22"/>
                <w:highlight w:val="yellow"/>
              </w:rPr>
            </w:pPr>
          </w:p>
        </w:tc>
        <w:tc>
          <w:tcPr>
            <w:tcW w:w="1885" w:type="dxa"/>
            <w:gridSpan w:val="4"/>
            <w:tcBorders>
              <w:bottom w:val="single" w:sz="4" w:space="0" w:color="auto"/>
            </w:tcBorders>
          </w:tcPr>
          <w:p w:rsidR="00F53ADB" w:rsidRPr="002053ED" w:rsidRDefault="00F53ADB" w:rsidP="002053ED">
            <w:pPr>
              <w:rPr>
                <w:sz w:val="22"/>
                <w:szCs w:val="22"/>
              </w:rPr>
            </w:pPr>
            <w:r w:rsidRPr="002053ED">
              <w:rPr>
                <w:sz w:val="20"/>
                <w:szCs w:val="20"/>
              </w:rPr>
              <w:t>в</w:t>
            </w:r>
            <w:r w:rsidRPr="002053ED">
              <w:rPr>
                <w:sz w:val="22"/>
                <w:szCs w:val="22"/>
              </w:rPr>
              <w:t>) подвижные и спортивные игры и упражнения на прогулке или в помещении:</w:t>
            </w:r>
          </w:p>
        </w:tc>
        <w:tc>
          <w:tcPr>
            <w:tcW w:w="1417" w:type="dxa"/>
            <w:gridSpan w:val="3"/>
            <w:tcBorders>
              <w:bottom w:val="single" w:sz="4" w:space="0" w:color="auto"/>
              <w:right w:val="single" w:sz="4" w:space="0" w:color="auto"/>
            </w:tcBorders>
            <w:vAlign w:val="center"/>
          </w:tcPr>
          <w:p w:rsidR="00F53ADB" w:rsidRPr="008F40C7" w:rsidRDefault="00F53ADB" w:rsidP="0064315B">
            <w:pPr>
              <w:rPr>
                <w:sz w:val="22"/>
                <w:szCs w:val="22"/>
              </w:rPr>
            </w:pPr>
            <w:r w:rsidRPr="008F40C7">
              <w:rPr>
                <w:sz w:val="22"/>
                <w:szCs w:val="22"/>
              </w:rPr>
              <w:t>Ежедневно</w:t>
            </w:r>
          </w:p>
          <w:p w:rsidR="00F53ADB" w:rsidRPr="008F40C7" w:rsidRDefault="00F53ADB" w:rsidP="0064315B">
            <w:pPr>
              <w:ind w:left="237"/>
              <w:rPr>
                <w:sz w:val="22"/>
                <w:szCs w:val="22"/>
              </w:rPr>
            </w:pPr>
            <w:r w:rsidRPr="008F40C7">
              <w:rPr>
                <w:sz w:val="22"/>
                <w:szCs w:val="22"/>
              </w:rPr>
              <w:t>2 раза (утром и</w:t>
            </w:r>
          </w:p>
          <w:p w:rsidR="00F53ADB" w:rsidRPr="008F40C7" w:rsidRDefault="00F53ADB" w:rsidP="0064315B">
            <w:pPr>
              <w:ind w:left="237"/>
              <w:rPr>
                <w:b/>
                <w:sz w:val="22"/>
                <w:szCs w:val="22"/>
              </w:rPr>
            </w:pPr>
            <w:r w:rsidRPr="008F40C7">
              <w:rPr>
                <w:sz w:val="22"/>
                <w:szCs w:val="22"/>
              </w:rPr>
              <w:t>вечером) 10-15</w:t>
            </w:r>
          </w:p>
        </w:tc>
        <w:tc>
          <w:tcPr>
            <w:tcW w:w="1418" w:type="dxa"/>
            <w:gridSpan w:val="2"/>
            <w:tcBorders>
              <w:left w:val="single" w:sz="4" w:space="0" w:color="auto"/>
              <w:bottom w:val="single" w:sz="4" w:space="0" w:color="auto"/>
            </w:tcBorders>
            <w:vAlign w:val="center"/>
          </w:tcPr>
          <w:p w:rsidR="00F53ADB" w:rsidRPr="008F40C7" w:rsidRDefault="00F53ADB" w:rsidP="0064315B">
            <w:pPr>
              <w:rPr>
                <w:sz w:val="22"/>
                <w:szCs w:val="22"/>
              </w:rPr>
            </w:pPr>
            <w:r w:rsidRPr="008F40C7">
              <w:rPr>
                <w:sz w:val="22"/>
                <w:szCs w:val="22"/>
              </w:rPr>
              <w:t>Ежедневно</w:t>
            </w:r>
          </w:p>
          <w:p w:rsidR="00F53ADB" w:rsidRPr="008F40C7" w:rsidRDefault="00F53ADB" w:rsidP="0064315B">
            <w:pPr>
              <w:ind w:left="237"/>
              <w:jc w:val="center"/>
              <w:rPr>
                <w:sz w:val="22"/>
                <w:szCs w:val="22"/>
              </w:rPr>
            </w:pPr>
            <w:r w:rsidRPr="008F40C7">
              <w:rPr>
                <w:sz w:val="22"/>
                <w:szCs w:val="22"/>
              </w:rPr>
              <w:t>2 раза  (утром и вечером)</w:t>
            </w:r>
          </w:p>
          <w:p w:rsidR="00F53ADB" w:rsidRPr="008F40C7" w:rsidRDefault="00F53ADB" w:rsidP="0064315B">
            <w:pPr>
              <w:ind w:left="192"/>
              <w:jc w:val="center"/>
              <w:rPr>
                <w:b/>
                <w:sz w:val="22"/>
                <w:szCs w:val="22"/>
              </w:rPr>
            </w:pPr>
            <w:r w:rsidRPr="008F40C7">
              <w:rPr>
                <w:sz w:val="22"/>
                <w:szCs w:val="22"/>
              </w:rPr>
              <w:t>15-20</w:t>
            </w:r>
          </w:p>
        </w:tc>
        <w:tc>
          <w:tcPr>
            <w:tcW w:w="1417" w:type="dxa"/>
            <w:gridSpan w:val="2"/>
            <w:tcBorders>
              <w:bottom w:val="single" w:sz="4" w:space="0" w:color="auto"/>
            </w:tcBorders>
            <w:vAlign w:val="center"/>
          </w:tcPr>
          <w:p w:rsidR="00F53ADB" w:rsidRPr="008F40C7" w:rsidRDefault="00F53ADB" w:rsidP="0064315B">
            <w:pPr>
              <w:rPr>
                <w:sz w:val="22"/>
                <w:szCs w:val="22"/>
              </w:rPr>
            </w:pPr>
            <w:r w:rsidRPr="008F40C7">
              <w:rPr>
                <w:sz w:val="22"/>
                <w:szCs w:val="22"/>
              </w:rPr>
              <w:t>Ежедневно</w:t>
            </w:r>
          </w:p>
          <w:p w:rsidR="00F53ADB" w:rsidRPr="008F40C7" w:rsidRDefault="00F53ADB" w:rsidP="0064315B">
            <w:pPr>
              <w:jc w:val="center"/>
              <w:rPr>
                <w:sz w:val="22"/>
                <w:szCs w:val="22"/>
              </w:rPr>
            </w:pPr>
            <w:r w:rsidRPr="008F40C7">
              <w:rPr>
                <w:sz w:val="22"/>
                <w:szCs w:val="22"/>
              </w:rPr>
              <w:t>2 раза (утром и вечером)</w:t>
            </w:r>
          </w:p>
          <w:p w:rsidR="00F53ADB" w:rsidRPr="008F40C7" w:rsidRDefault="00F53ADB" w:rsidP="0064315B">
            <w:pPr>
              <w:jc w:val="center"/>
              <w:rPr>
                <w:b/>
                <w:sz w:val="22"/>
                <w:szCs w:val="22"/>
              </w:rPr>
            </w:pPr>
            <w:r w:rsidRPr="008F40C7">
              <w:rPr>
                <w:sz w:val="22"/>
                <w:szCs w:val="22"/>
              </w:rPr>
              <w:t>20-25</w:t>
            </w:r>
          </w:p>
        </w:tc>
        <w:tc>
          <w:tcPr>
            <w:tcW w:w="1275" w:type="dxa"/>
            <w:gridSpan w:val="2"/>
            <w:tcBorders>
              <w:bottom w:val="single" w:sz="4" w:space="0" w:color="auto"/>
              <w:right w:val="single" w:sz="4" w:space="0" w:color="auto"/>
            </w:tcBorders>
            <w:vAlign w:val="center"/>
          </w:tcPr>
          <w:p w:rsidR="00F53ADB" w:rsidRPr="00B37FDD" w:rsidRDefault="00F53ADB" w:rsidP="00A70176">
            <w:pPr>
              <w:jc w:val="center"/>
              <w:rPr>
                <w:sz w:val="22"/>
                <w:szCs w:val="22"/>
              </w:rPr>
            </w:pPr>
            <w:r w:rsidRPr="00B37FDD">
              <w:rPr>
                <w:sz w:val="22"/>
                <w:szCs w:val="22"/>
              </w:rPr>
              <w:t>Ежедневно</w:t>
            </w:r>
          </w:p>
          <w:p w:rsidR="00F53ADB" w:rsidRPr="00B37FDD" w:rsidRDefault="00F53ADB" w:rsidP="0064315B">
            <w:pPr>
              <w:jc w:val="center"/>
              <w:rPr>
                <w:sz w:val="22"/>
                <w:szCs w:val="22"/>
              </w:rPr>
            </w:pPr>
            <w:r w:rsidRPr="00B37FDD">
              <w:rPr>
                <w:sz w:val="22"/>
                <w:szCs w:val="22"/>
              </w:rPr>
              <w:t>2 раза (утром и вечером)</w:t>
            </w:r>
          </w:p>
          <w:p w:rsidR="00F53ADB" w:rsidRPr="00B37FDD" w:rsidRDefault="00F53ADB" w:rsidP="0064315B">
            <w:pPr>
              <w:jc w:val="center"/>
              <w:rPr>
                <w:b/>
                <w:sz w:val="22"/>
                <w:szCs w:val="22"/>
              </w:rPr>
            </w:pPr>
            <w:r w:rsidRPr="00B37FDD">
              <w:rPr>
                <w:sz w:val="22"/>
                <w:szCs w:val="22"/>
              </w:rPr>
              <w:t>25–30</w:t>
            </w:r>
          </w:p>
        </w:tc>
        <w:tc>
          <w:tcPr>
            <w:tcW w:w="1418" w:type="dxa"/>
            <w:gridSpan w:val="5"/>
            <w:tcBorders>
              <w:left w:val="single" w:sz="4" w:space="0" w:color="auto"/>
              <w:bottom w:val="single" w:sz="4" w:space="0" w:color="auto"/>
            </w:tcBorders>
            <w:vAlign w:val="center"/>
          </w:tcPr>
          <w:p w:rsidR="00F53ADB" w:rsidRPr="00B37FDD" w:rsidRDefault="00F53ADB" w:rsidP="00092A80">
            <w:pPr>
              <w:jc w:val="center"/>
              <w:rPr>
                <w:sz w:val="22"/>
                <w:szCs w:val="22"/>
              </w:rPr>
            </w:pPr>
            <w:r w:rsidRPr="00B37FDD">
              <w:rPr>
                <w:sz w:val="22"/>
                <w:szCs w:val="22"/>
              </w:rPr>
              <w:t>Ежедневно</w:t>
            </w:r>
          </w:p>
          <w:p w:rsidR="00F53ADB" w:rsidRPr="00B37FDD" w:rsidRDefault="00F53ADB" w:rsidP="00092A80">
            <w:pPr>
              <w:jc w:val="center"/>
              <w:rPr>
                <w:sz w:val="22"/>
                <w:szCs w:val="22"/>
              </w:rPr>
            </w:pPr>
            <w:r w:rsidRPr="00B37FDD">
              <w:rPr>
                <w:sz w:val="22"/>
                <w:szCs w:val="22"/>
              </w:rPr>
              <w:t>2 раза (утром и вечером)</w:t>
            </w:r>
          </w:p>
          <w:p w:rsidR="00F53ADB" w:rsidRPr="00B37FDD" w:rsidRDefault="00404E32" w:rsidP="00092A80">
            <w:pPr>
              <w:jc w:val="center"/>
              <w:rPr>
                <w:b/>
                <w:sz w:val="22"/>
                <w:szCs w:val="22"/>
              </w:rPr>
            </w:pPr>
            <w:r>
              <w:rPr>
                <w:sz w:val="22"/>
                <w:szCs w:val="22"/>
              </w:rPr>
              <w:t>30</w:t>
            </w:r>
            <w:r w:rsidR="00F53ADB" w:rsidRPr="00B37FDD">
              <w:rPr>
                <w:sz w:val="22"/>
                <w:szCs w:val="22"/>
              </w:rPr>
              <w:t>–3</w:t>
            </w:r>
            <w:r>
              <w:rPr>
                <w:sz w:val="22"/>
                <w:szCs w:val="22"/>
              </w:rPr>
              <w:t>5</w:t>
            </w:r>
          </w:p>
        </w:tc>
      </w:tr>
      <w:tr w:rsidR="00F53ADB" w:rsidRPr="00A140A8" w:rsidTr="00555D9D">
        <w:tblPrEx>
          <w:tblLook w:val="01E0"/>
        </w:tblPrEx>
        <w:trPr>
          <w:trHeight w:val="243"/>
        </w:trPr>
        <w:tc>
          <w:tcPr>
            <w:tcW w:w="1736" w:type="dxa"/>
            <w:vMerge/>
          </w:tcPr>
          <w:p w:rsidR="00F53ADB" w:rsidRPr="00A140A8" w:rsidRDefault="00F53ADB" w:rsidP="00A70176">
            <w:pPr>
              <w:jc w:val="center"/>
              <w:rPr>
                <w:b/>
                <w:sz w:val="22"/>
                <w:szCs w:val="22"/>
                <w:highlight w:val="yellow"/>
              </w:rPr>
            </w:pPr>
          </w:p>
        </w:tc>
        <w:tc>
          <w:tcPr>
            <w:tcW w:w="1885" w:type="dxa"/>
            <w:gridSpan w:val="4"/>
          </w:tcPr>
          <w:p w:rsidR="00F53ADB" w:rsidRPr="002053ED" w:rsidRDefault="00F53ADB" w:rsidP="002053ED">
            <w:pPr>
              <w:rPr>
                <w:sz w:val="22"/>
                <w:szCs w:val="22"/>
              </w:rPr>
            </w:pPr>
            <w:r>
              <w:rPr>
                <w:sz w:val="22"/>
                <w:szCs w:val="22"/>
              </w:rPr>
              <w:t xml:space="preserve">г) </w:t>
            </w:r>
            <w:r w:rsidRPr="002053ED">
              <w:rPr>
                <w:sz w:val="22"/>
                <w:szCs w:val="22"/>
              </w:rPr>
              <w:t>физкультминутки (в середине статического занятия)</w:t>
            </w:r>
          </w:p>
        </w:tc>
        <w:tc>
          <w:tcPr>
            <w:tcW w:w="1417" w:type="dxa"/>
            <w:gridSpan w:val="3"/>
            <w:tcBorders>
              <w:right w:val="single" w:sz="4" w:space="0" w:color="auto"/>
            </w:tcBorders>
          </w:tcPr>
          <w:p w:rsidR="00F53ADB" w:rsidRPr="002053ED" w:rsidRDefault="00F53ADB" w:rsidP="009A460D">
            <w:pPr>
              <w:jc w:val="center"/>
              <w:rPr>
                <w:sz w:val="22"/>
                <w:szCs w:val="22"/>
              </w:rPr>
            </w:pPr>
            <w:r w:rsidRPr="002053ED">
              <w:rPr>
                <w:sz w:val="22"/>
                <w:szCs w:val="22"/>
              </w:rPr>
              <w:t>1-2 ежедневно в                                                                                                                               зависимости от вида</w:t>
            </w:r>
          </w:p>
          <w:p w:rsidR="00F53ADB" w:rsidRPr="002053ED" w:rsidRDefault="00F53ADB" w:rsidP="00A70176">
            <w:pPr>
              <w:jc w:val="center"/>
              <w:rPr>
                <w:sz w:val="22"/>
                <w:szCs w:val="22"/>
              </w:rPr>
            </w:pPr>
            <w:r w:rsidRPr="002053ED">
              <w:rPr>
                <w:sz w:val="22"/>
                <w:szCs w:val="22"/>
              </w:rPr>
              <w:t>и содержания</w:t>
            </w:r>
          </w:p>
          <w:p w:rsidR="00F53ADB" w:rsidRPr="002053ED" w:rsidRDefault="00F53ADB" w:rsidP="00A70176">
            <w:pPr>
              <w:jc w:val="center"/>
              <w:rPr>
                <w:b/>
                <w:sz w:val="22"/>
                <w:szCs w:val="22"/>
              </w:rPr>
            </w:pPr>
            <w:r w:rsidRPr="002053ED">
              <w:rPr>
                <w:sz w:val="22"/>
                <w:szCs w:val="22"/>
              </w:rPr>
              <w:t>занятий</w:t>
            </w:r>
          </w:p>
        </w:tc>
        <w:tc>
          <w:tcPr>
            <w:tcW w:w="1418" w:type="dxa"/>
            <w:gridSpan w:val="2"/>
            <w:tcBorders>
              <w:left w:val="single" w:sz="4" w:space="0" w:color="auto"/>
            </w:tcBorders>
          </w:tcPr>
          <w:p w:rsidR="00F53ADB" w:rsidRPr="002053ED" w:rsidRDefault="00F53ADB" w:rsidP="009A460D">
            <w:pPr>
              <w:jc w:val="center"/>
              <w:rPr>
                <w:sz w:val="22"/>
                <w:szCs w:val="22"/>
              </w:rPr>
            </w:pPr>
            <w:r w:rsidRPr="002053ED">
              <w:rPr>
                <w:sz w:val="22"/>
                <w:szCs w:val="22"/>
              </w:rPr>
              <w:t>1-2 ежедневно в                                                                                                                               зависимости от вида</w:t>
            </w:r>
          </w:p>
          <w:p w:rsidR="00F53ADB" w:rsidRPr="002053ED" w:rsidRDefault="00F53ADB" w:rsidP="009A460D">
            <w:pPr>
              <w:jc w:val="center"/>
              <w:rPr>
                <w:sz w:val="22"/>
                <w:szCs w:val="22"/>
              </w:rPr>
            </w:pPr>
            <w:r w:rsidRPr="002053ED">
              <w:rPr>
                <w:sz w:val="22"/>
                <w:szCs w:val="22"/>
              </w:rPr>
              <w:t>и содержания</w:t>
            </w:r>
          </w:p>
          <w:p w:rsidR="00F53ADB" w:rsidRPr="002053ED" w:rsidRDefault="00F53ADB" w:rsidP="009A460D">
            <w:pPr>
              <w:jc w:val="center"/>
              <w:rPr>
                <w:b/>
                <w:sz w:val="22"/>
                <w:szCs w:val="22"/>
              </w:rPr>
            </w:pPr>
            <w:r w:rsidRPr="002053ED">
              <w:rPr>
                <w:sz w:val="22"/>
                <w:szCs w:val="22"/>
              </w:rPr>
              <w:t>занятий</w:t>
            </w:r>
          </w:p>
        </w:tc>
        <w:tc>
          <w:tcPr>
            <w:tcW w:w="1417" w:type="dxa"/>
            <w:gridSpan w:val="2"/>
          </w:tcPr>
          <w:p w:rsidR="00F53ADB" w:rsidRPr="002053ED" w:rsidRDefault="00F53ADB" w:rsidP="00A70176">
            <w:pPr>
              <w:jc w:val="center"/>
              <w:rPr>
                <w:sz w:val="22"/>
                <w:szCs w:val="22"/>
              </w:rPr>
            </w:pPr>
            <w:r w:rsidRPr="002053ED">
              <w:rPr>
                <w:sz w:val="22"/>
                <w:szCs w:val="22"/>
              </w:rPr>
              <w:t>1-2 ежедневно в зависимости от вида</w:t>
            </w:r>
          </w:p>
          <w:p w:rsidR="00F53ADB" w:rsidRPr="002053ED" w:rsidRDefault="00F53ADB" w:rsidP="00A70176">
            <w:pPr>
              <w:jc w:val="center"/>
              <w:rPr>
                <w:sz w:val="22"/>
                <w:szCs w:val="22"/>
              </w:rPr>
            </w:pPr>
            <w:r w:rsidRPr="002053ED">
              <w:rPr>
                <w:sz w:val="22"/>
                <w:szCs w:val="22"/>
              </w:rPr>
              <w:t>и содержания</w:t>
            </w:r>
          </w:p>
          <w:p w:rsidR="00F53ADB" w:rsidRPr="002053ED" w:rsidRDefault="00F53ADB" w:rsidP="00A70176">
            <w:pPr>
              <w:jc w:val="center"/>
              <w:rPr>
                <w:b/>
                <w:sz w:val="22"/>
                <w:szCs w:val="22"/>
              </w:rPr>
            </w:pPr>
            <w:r w:rsidRPr="002053ED">
              <w:rPr>
                <w:sz w:val="22"/>
                <w:szCs w:val="22"/>
              </w:rPr>
              <w:t>занятий</w:t>
            </w:r>
          </w:p>
        </w:tc>
        <w:tc>
          <w:tcPr>
            <w:tcW w:w="1275" w:type="dxa"/>
            <w:gridSpan w:val="2"/>
            <w:tcBorders>
              <w:right w:val="single" w:sz="4" w:space="0" w:color="auto"/>
            </w:tcBorders>
          </w:tcPr>
          <w:p w:rsidR="00F53ADB" w:rsidRPr="00B37FDD" w:rsidRDefault="00F53ADB" w:rsidP="00A70176">
            <w:pPr>
              <w:jc w:val="center"/>
              <w:rPr>
                <w:sz w:val="22"/>
                <w:szCs w:val="22"/>
              </w:rPr>
            </w:pPr>
            <w:r w:rsidRPr="00B37FDD">
              <w:rPr>
                <w:sz w:val="22"/>
                <w:szCs w:val="22"/>
              </w:rPr>
              <w:t>2–3 ежедневно в зависимости от вида</w:t>
            </w:r>
          </w:p>
          <w:p w:rsidR="00F53ADB" w:rsidRPr="00B37FDD" w:rsidRDefault="00F53ADB" w:rsidP="00A70176">
            <w:pPr>
              <w:jc w:val="center"/>
              <w:rPr>
                <w:sz w:val="22"/>
                <w:szCs w:val="22"/>
              </w:rPr>
            </w:pPr>
            <w:r>
              <w:rPr>
                <w:sz w:val="22"/>
                <w:szCs w:val="22"/>
              </w:rPr>
              <w:t xml:space="preserve">и </w:t>
            </w:r>
            <w:r w:rsidRPr="00B37FDD">
              <w:rPr>
                <w:sz w:val="22"/>
                <w:szCs w:val="22"/>
              </w:rPr>
              <w:t>содержания</w:t>
            </w:r>
          </w:p>
          <w:p w:rsidR="00F53ADB" w:rsidRPr="00B37FDD" w:rsidRDefault="00F53ADB" w:rsidP="00A70176">
            <w:pPr>
              <w:jc w:val="center"/>
              <w:rPr>
                <w:b/>
                <w:sz w:val="22"/>
                <w:szCs w:val="22"/>
              </w:rPr>
            </w:pPr>
            <w:r w:rsidRPr="00B37FDD">
              <w:rPr>
                <w:sz w:val="22"/>
                <w:szCs w:val="22"/>
              </w:rPr>
              <w:t>занятий</w:t>
            </w:r>
          </w:p>
        </w:tc>
        <w:tc>
          <w:tcPr>
            <w:tcW w:w="1418" w:type="dxa"/>
            <w:gridSpan w:val="5"/>
            <w:tcBorders>
              <w:left w:val="single" w:sz="4" w:space="0" w:color="auto"/>
            </w:tcBorders>
          </w:tcPr>
          <w:p w:rsidR="00F53ADB" w:rsidRPr="00B37FDD" w:rsidRDefault="00F53ADB" w:rsidP="009413C6">
            <w:pPr>
              <w:jc w:val="center"/>
              <w:rPr>
                <w:sz w:val="22"/>
                <w:szCs w:val="22"/>
              </w:rPr>
            </w:pPr>
            <w:r w:rsidRPr="00B37FDD">
              <w:rPr>
                <w:sz w:val="22"/>
                <w:szCs w:val="22"/>
              </w:rPr>
              <w:t>2–3 ежедневно в зависимости от видаи содержания</w:t>
            </w:r>
          </w:p>
          <w:p w:rsidR="00F53ADB" w:rsidRPr="00B37FDD" w:rsidRDefault="00F53ADB" w:rsidP="009413C6">
            <w:pPr>
              <w:jc w:val="center"/>
              <w:rPr>
                <w:b/>
                <w:sz w:val="22"/>
                <w:szCs w:val="22"/>
              </w:rPr>
            </w:pPr>
            <w:r w:rsidRPr="00B37FDD">
              <w:rPr>
                <w:sz w:val="22"/>
                <w:szCs w:val="22"/>
              </w:rPr>
              <w:t>занятий</w:t>
            </w:r>
          </w:p>
        </w:tc>
      </w:tr>
      <w:tr w:rsidR="00F53ADB" w:rsidRPr="00A140A8" w:rsidTr="00555D9D">
        <w:tblPrEx>
          <w:tblLook w:val="01E0"/>
        </w:tblPrEx>
        <w:tc>
          <w:tcPr>
            <w:tcW w:w="1736" w:type="dxa"/>
            <w:vMerge/>
          </w:tcPr>
          <w:p w:rsidR="00F53ADB" w:rsidRPr="00A140A8" w:rsidRDefault="00F53ADB" w:rsidP="00A70176">
            <w:pPr>
              <w:jc w:val="center"/>
              <w:rPr>
                <w:b/>
                <w:sz w:val="22"/>
                <w:szCs w:val="22"/>
                <w:highlight w:val="yellow"/>
              </w:rPr>
            </w:pPr>
          </w:p>
        </w:tc>
        <w:tc>
          <w:tcPr>
            <w:tcW w:w="1885" w:type="dxa"/>
            <w:gridSpan w:val="4"/>
          </w:tcPr>
          <w:p w:rsidR="00F53ADB" w:rsidRPr="002053ED" w:rsidRDefault="00F53ADB" w:rsidP="00A70176">
            <w:pPr>
              <w:rPr>
                <w:sz w:val="22"/>
                <w:szCs w:val="22"/>
              </w:rPr>
            </w:pPr>
            <w:r w:rsidRPr="002053ED">
              <w:rPr>
                <w:sz w:val="22"/>
                <w:szCs w:val="22"/>
              </w:rPr>
              <w:t>д) гимнастика пробуждения</w:t>
            </w:r>
          </w:p>
        </w:tc>
        <w:tc>
          <w:tcPr>
            <w:tcW w:w="1417" w:type="dxa"/>
            <w:gridSpan w:val="3"/>
            <w:tcBorders>
              <w:right w:val="single" w:sz="4" w:space="0" w:color="auto"/>
            </w:tcBorders>
          </w:tcPr>
          <w:p w:rsidR="00F53ADB" w:rsidRPr="002053ED" w:rsidRDefault="00F53ADB" w:rsidP="002053ED">
            <w:pPr>
              <w:jc w:val="center"/>
              <w:rPr>
                <w:sz w:val="22"/>
                <w:szCs w:val="22"/>
              </w:rPr>
            </w:pPr>
            <w:r w:rsidRPr="002053ED">
              <w:rPr>
                <w:sz w:val="22"/>
                <w:szCs w:val="22"/>
              </w:rPr>
              <w:t>Ежедневно</w:t>
            </w:r>
          </w:p>
          <w:p w:rsidR="00F53ADB" w:rsidRPr="002053ED" w:rsidRDefault="00F53ADB" w:rsidP="002053ED">
            <w:pPr>
              <w:jc w:val="center"/>
              <w:rPr>
                <w:sz w:val="22"/>
                <w:szCs w:val="22"/>
              </w:rPr>
            </w:pPr>
            <w:r w:rsidRPr="002053ED">
              <w:rPr>
                <w:sz w:val="22"/>
                <w:szCs w:val="22"/>
              </w:rPr>
              <w:t>3–5 мин.</w:t>
            </w:r>
          </w:p>
        </w:tc>
        <w:tc>
          <w:tcPr>
            <w:tcW w:w="1418" w:type="dxa"/>
            <w:gridSpan w:val="2"/>
            <w:tcBorders>
              <w:left w:val="single" w:sz="4" w:space="0" w:color="auto"/>
            </w:tcBorders>
          </w:tcPr>
          <w:p w:rsidR="00F53ADB" w:rsidRPr="002053ED" w:rsidRDefault="00F53ADB" w:rsidP="00A70176">
            <w:pPr>
              <w:jc w:val="center"/>
              <w:rPr>
                <w:sz w:val="22"/>
                <w:szCs w:val="22"/>
              </w:rPr>
            </w:pPr>
            <w:r w:rsidRPr="002053ED">
              <w:rPr>
                <w:sz w:val="22"/>
                <w:szCs w:val="22"/>
              </w:rPr>
              <w:t>Ежедневно</w:t>
            </w:r>
          </w:p>
          <w:p w:rsidR="00F53ADB" w:rsidRPr="002053ED" w:rsidRDefault="00F53ADB" w:rsidP="00A70176">
            <w:pPr>
              <w:jc w:val="center"/>
              <w:rPr>
                <w:sz w:val="22"/>
                <w:szCs w:val="22"/>
              </w:rPr>
            </w:pPr>
            <w:r w:rsidRPr="002053ED">
              <w:rPr>
                <w:sz w:val="22"/>
                <w:szCs w:val="22"/>
              </w:rPr>
              <w:t>3–5 мин.</w:t>
            </w:r>
          </w:p>
        </w:tc>
        <w:tc>
          <w:tcPr>
            <w:tcW w:w="1417" w:type="dxa"/>
            <w:gridSpan w:val="2"/>
          </w:tcPr>
          <w:p w:rsidR="00F53ADB" w:rsidRPr="002053ED" w:rsidRDefault="00F53ADB" w:rsidP="00A70176">
            <w:pPr>
              <w:jc w:val="center"/>
              <w:rPr>
                <w:sz w:val="22"/>
                <w:szCs w:val="22"/>
              </w:rPr>
            </w:pPr>
            <w:r w:rsidRPr="002053ED">
              <w:rPr>
                <w:sz w:val="22"/>
                <w:szCs w:val="22"/>
              </w:rPr>
              <w:t>Ежедневно</w:t>
            </w:r>
          </w:p>
          <w:p w:rsidR="00F53ADB" w:rsidRPr="002053ED" w:rsidRDefault="00F53ADB" w:rsidP="00A70176">
            <w:pPr>
              <w:jc w:val="center"/>
              <w:rPr>
                <w:sz w:val="22"/>
                <w:szCs w:val="22"/>
              </w:rPr>
            </w:pPr>
            <w:r w:rsidRPr="002053ED">
              <w:rPr>
                <w:sz w:val="22"/>
                <w:szCs w:val="22"/>
              </w:rPr>
              <w:t>6–7 мин.</w:t>
            </w:r>
          </w:p>
        </w:tc>
        <w:tc>
          <w:tcPr>
            <w:tcW w:w="1275" w:type="dxa"/>
            <w:gridSpan w:val="2"/>
            <w:tcBorders>
              <w:right w:val="single" w:sz="4" w:space="0" w:color="auto"/>
            </w:tcBorders>
          </w:tcPr>
          <w:p w:rsidR="00F53ADB" w:rsidRPr="00B37FDD" w:rsidRDefault="00F53ADB" w:rsidP="00A70176">
            <w:pPr>
              <w:jc w:val="center"/>
              <w:rPr>
                <w:sz w:val="22"/>
                <w:szCs w:val="22"/>
              </w:rPr>
            </w:pPr>
            <w:r w:rsidRPr="00B37FDD">
              <w:rPr>
                <w:sz w:val="22"/>
                <w:szCs w:val="22"/>
              </w:rPr>
              <w:t>Ежедневно</w:t>
            </w:r>
          </w:p>
          <w:p w:rsidR="00F53ADB" w:rsidRPr="00B37FDD" w:rsidRDefault="00F53ADB" w:rsidP="00A70176">
            <w:pPr>
              <w:jc w:val="center"/>
              <w:rPr>
                <w:sz w:val="22"/>
                <w:szCs w:val="22"/>
              </w:rPr>
            </w:pPr>
            <w:r w:rsidRPr="00B37FDD">
              <w:rPr>
                <w:sz w:val="22"/>
                <w:szCs w:val="22"/>
              </w:rPr>
              <w:t>7–8 мин.</w:t>
            </w:r>
          </w:p>
        </w:tc>
        <w:tc>
          <w:tcPr>
            <w:tcW w:w="1418" w:type="dxa"/>
            <w:gridSpan w:val="5"/>
            <w:tcBorders>
              <w:left w:val="single" w:sz="4" w:space="0" w:color="auto"/>
            </w:tcBorders>
          </w:tcPr>
          <w:p w:rsidR="00F53ADB" w:rsidRPr="00B37FDD" w:rsidRDefault="00F53ADB" w:rsidP="009413C6">
            <w:pPr>
              <w:jc w:val="center"/>
              <w:rPr>
                <w:sz w:val="22"/>
                <w:szCs w:val="22"/>
              </w:rPr>
            </w:pPr>
            <w:r w:rsidRPr="00B37FDD">
              <w:rPr>
                <w:sz w:val="22"/>
                <w:szCs w:val="22"/>
              </w:rPr>
              <w:t>Ежедневно</w:t>
            </w:r>
          </w:p>
          <w:p w:rsidR="00F53ADB" w:rsidRPr="00B37FDD" w:rsidRDefault="00F53ADB" w:rsidP="009413C6">
            <w:pPr>
              <w:jc w:val="center"/>
              <w:rPr>
                <w:sz w:val="22"/>
                <w:szCs w:val="22"/>
              </w:rPr>
            </w:pPr>
            <w:r w:rsidRPr="00B37FDD">
              <w:rPr>
                <w:sz w:val="22"/>
                <w:szCs w:val="22"/>
              </w:rPr>
              <w:t>8–10</w:t>
            </w:r>
          </w:p>
        </w:tc>
      </w:tr>
      <w:tr w:rsidR="00F53ADB" w:rsidRPr="00A140A8" w:rsidTr="00555D9D">
        <w:tblPrEx>
          <w:tblLook w:val="01E0"/>
        </w:tblPrEx>
        <w:tc>
          <w:tcPr>
            <w:tcW w:w="1736" w:type="dxa"/>
            <w:vMerge/>
            <w:tcBorders>
              <w:bottom w:val="single" w:sz="4" w:space="0" w:color="auto"/>
            </w:tcBorders>
          </w:tcPr>
          <w:p w:rsidR="00F53ADB" w:rsidRPr="00A140A8" w:rsidRDefault="00F53ADB" w:rsidP="00A70176">
            <w:pPr>
              <w:jc w:val="center"/>
              <w:rPr>
                <w:b/>
                <w:sz w:val="22"/>
                <w:szCs w:val="22"/>
                <w:highlight w:val="yellow"/>
              </w:rPr>
            </w:pPr>
          </w:p>
        </w:tc>
        <w:tc>
          <w:tcPr>
            <w:tcW w:w="1885" w:type="dxa"/>
            <w:gridSpan w:val="4"/>
            <w:tcBorders>
              <w:bottom w:val="single" w:sz="4" w:space="0" w:color="auto"/>
            </w:tcBorders>
          </w:tcPr>
          <w:p w:rsidR="00F53ADB" w:rsidRPr="002053ED" w:rsidRDefault="00F53ADB" w:rsidP="00A70176">
            <w:pPr>
              <w:rPr>
                <w:sz w:val="22"/>
                <w:szCs w:val="22"/>
              </w:rPr>
            </w:pPr>
            <w:r w:rsidRPr="002053ED">
              <w:rPr>
                <w:sz w:val="22"/>
                <w:szCs w:val="22"/>
              </w:rPr>
              <w:t>е) дыхательная гимнастика</w:t>
            </w:r>
          </w:p>
        </w:tc>
        <w:tc>
          <w:tcPr>
            <w:tcW w:w="1417" w:type="dxa"/>
            <w:gridSpan w:val="3"/>
            <w:tcBorders>
              <w:right w:val="single" w:sz="4" w:space="0" w:color="auto"/>
            </w:tcBorders>
          </w:tcPr>
          <w:p w:rsidR="00F53ADB" w:rsidRPr="002053ED" w:rsidRDefault="00F53ADB" w:rsidP="002053ED">
            <w:pPr>
              <w:jc w:val="center"/>
              <w:rPr>
                <w:sz w:val="22"/>
                <w:szCs w:val="22"/>
              </w:rPr>
            </w:pPr>
            <w:r w:rsidRPr="002053ED">
              <w:rPr>
                <w:sz w:val="22"/>
                <w:szCs w:val="22"/>
              </w:rPr>
              <w:t>Ежедневно</w:t>
            </w:r>
          </w:p>
          <w:p w:rsidR="00F53ADB" w:rsidRPr="002053ED" w:rsidRDefault="00F53ADB" w:rsidP="002053ED">
            <w:pPr>
              <w:jc w:val="center"/>
              <w:rPr>
                <w:sz w:val="22"/>
                <w:szCs w:val="22"/>
              </w:rPr>
            </w:pPr>
            <w:r w:rsidRPr="002053ED">
              <w:rPr>
                <w:sz w:val="22"/>
                <w:szCs w:val="22"/>
              </w:rPr>
              <w:t>3–5 мин.</w:t>
            </w:r>
          </w:p>
        </w:tc>
        <w:tc>
          <w:tcPr>
            <w:tcW w:w="1418" w:type="dxa"/>
            <w:gridSpan w:val="2"/>
            <w:tcBorders>
              <w:left w:val="single" w:sz="4" w:space="0" w:color="auto"/>
            </w:tcBorders>
          </w:tcPr>
          <w:p w:rsidR="00F53ADB" w:rsidRPr="002053ED" w:rsidRDefault="00F53ADB" w:rsidP="00A70176">
            <w:pPr>
              <w:jc w:val="center"/>
              <w:rPr>
                <w:sz w:val="22"/>
                <w:szCs w:val="22"/>
              </w:rPr>
            </w:pPr>
            <w:r w:rsidRPr="002053ED">
              <w:rPr>
                <w:sz w:val="22"/>
                <w:szCs w:val="22"/>
              </w:rPr>
              <w:t>Ежедневно</w:t>
            </w:r>
          </w:p>
          <w:p w:rsidR="00F53ADB" w:rsidRPr="002053ED" w:rsidRDefault="00F53ADB" w:rsidP="00A70176">
            <w:pPr>
              <w:jc w:val="center"/>
              <w:rPr>
                <w:sz w:val="22"/>
                <w:szCs w:val="22"/>
              </w:rPr>
            </w:pPr>
            <w:r w:rsidRPr="002053ED">
              <w:rPr>
                <w:sz w:val="22"/>
                <w:szCs w:val="22"/>
              </w:rPr>
              <w:t>3–5 мин.</w:t>
            </w:r>
          </w:p>
        </w:tc>
        <w:tc>
          <w:tcPr>
            <w:tcW w:w="1417" w:type="dxa"/>
            <w:gridSpan w:val="2"/>
          </w:tcPr>
          <w:p w:rsidR="00F53ADB" w:rsidRPr="002053ED" w:rsidRDefault="00F53ADB" w:rsidP="00A70176">
            <w:pPr>
              <w:jc w:val="center"/>
              <w:rPr>
                <w:sz w:val="22"/>
                <w:szCs w:val="22"/>
              </w:rPr>
            </w:pPr>
            <w:r w:rsidRPr="002053ED">
              <w:rPr>
                <w:sz w:val="22"/>
                <w:szCs w:val="22"/>
              </w:rPr>
              <w:t>Ежедневно</w:t>
            </w:r>
          </w:p>
          <w:p w:rsidR="00F53ADB" w:rsidRPr="002053ED" w:rsidRDefault="00F53ADB" w:rsidP="00A70176">
            <w:pPr>
              <w:jc w:val="center"/>
              <w:rPr>
                <w:sz w:val="22"/>
                <w:szCs w:val="22"/>
              </w:rPr>
            </w:pPr>
            <w:r w:rsidRPr="002053ED">
              <w:rPr>
                <w:sz w:val="22"/>
                <w:szCs w:val="22"/>
              </w:rPr>
              <w:t>6–7 мин.</w:t>
            </w:r>
          </w:p>
        </w:tc>
        <w:tc>
          <w:tcPr>
            <w:tcW w:w="1275" w:type="dxa"/>
            <w:gridSpan w:val="2"/>
            <w:tcBorders>
              <w:right w:val="single" w:sz="4" w:space="0" w:color="auto"/>
            </w:tcBorders>
          </w:tcPr>
          <w:p w:rsidR="00F53ADB" w:rsidRPr="00B37FDD" w:rsidRDefault="00F53ADB" w:rsidP="00A70176">
            <w:pPr>
              <w:jc w:val="center"/>
              <w:rPr>
                <w:sz w:val="22"/>
                <w:szCs w:val="22"/>
              </w:rPr>
            </w:pPr>
            <w:r w:rsidRPr="00B37FDD">
              <w:rPr>
                <w:sz w:val="22"/>
                <w:szCs w:val="22"/>
              </w:rPr>
              <w:t>Ежедневно</w:t>
            </w:r>
          </w:p>
          <w:p w:rsidR="00F53ADB" w:rsidRPr="00B37FDD" w:rsidRDefault="00F53ADB" w:rsidP="00A70176">
            <w:pPr>
              <w:jc w:val="center"/>
              <w:rPr>
                <w:sz w:val="22"/>
                <w:szCs w:val="22"/>
              </w:rPr>
            </w:pPr>
            <w:r w:rsidRPr="00B37FDD">
              <w:rPr>
                <w:sz w:val="22"/>
                <w:szCs w:val="22"/>
              </w:rPr>
              <w:t>7–8 мин.</w:t>
            </w:r>
          </w:p>
        </w:tc>
        <w:tc>
          <w:tcPr>
            <w:tcW w:w="1418" w:type="dxa"/>
            <w:gridSpan w:val="5"/>
            <w:tcBorders>
              <w:left w:val="single" w:sz="4" w:space="0" w:color="auto"/>
            </w:tcBorders>
          </w:tcPr>
          <w:p w:rsidR="00F53ADB" w:rsidRPr="00B37FDD" w:rsidRDefault="00F53ADB" w:rsidP="009413C6">
            <w:pPr>
              <w:jc w:val="center"/>
              <w:rPr>
                <w:sz w:val="22"/>
                <w:szCs w:val="22"/>
              </w:rPr>
            </w:pPr>
            <w:r w:rsidRPr="00B37FDD">
              <w:rPr>
                <w:sz w:val="22"/>
                <w:szCs w:val="22"/>
              </w:rPr>
              <w:t>Ежедневно</w:t>
            </w:r>
          </w:p>
          <w:p w:rsidR="00F53ADB" w:rsidRPr="00B37FDD" w:rsidRDefault="00F53ADB" w:rsidP="009413C6">
            <w:pPr>
              <w:jc w:val="center"/>
              <w:rPr>
                <w:sz w:val="22"/>
                <w:szCs w:val="22"/>
              </w:rPr>
            </w:pPr>
            <w:r w:rsidRPr="00B37FDD">
              <w:rPr>
                <w:sz w:val="22"/>
                <w:szCs w:val="22"/>
              </w:rPr>
              <w:t>8–10</w:t>
            </w:r>
          </w:p>
        </w:tc>
      </w:tr>
      <w:tr w:rsidR="00EF6406" w:rsidRPr="00A140A8" w:rsidTr="00555D9D">
        <w:tblPrEx>
          <w:tblLook w:val="01E0"/>
        </w:tblPrEx>
        <w:tc>
          <w:tcPr>
            <w:tcW w:w="1736" w:type="dxa"/>
            <w:tcBorders>
              <w:top w:val="single" w:sz="4" w:space="0" w:color="auto"/>
              <w:bottom w:val="single" w:sz="4" w:space="0" w:color="auto"/>
            </w:tcBorders>
          </w:tcPr>
          <w:p w:rsidR="00EF6406" w:rsidRPr="00A140A8" w:rsidRDefault="00EF6406" w:rsidP="00A70176">
            <w:pPr>
              <w:jc w:val="center"/>
              <w:rPr>
                <w:b/>
                <w:sz w:val="22"/>
                <w:szCs w:val="22"/>
                <w:highlight w:val="yellow"/>
              </w:rPr>
            </w:pPr>
            <w:r w:rsidRPr="002053ED">
              <w:rPr>
                <w:sz w:val="22"/>
                <w:szCs w:val="22"/>
              </w:rPr>
              <w:t>Физические упражнения и игровые задания</w:t>
            </w:r>
          </w:p>
        </w:tc>
        <w:tc>
          <w:tcPr>
            <w:tcW w:w="1885" w:type="dxa"/>
            <w:gridSpan w:val="4"/>
            <w:tcBorders>
              <w:top w:val="single" w:sz="4" w:space="0" w:color="auto"/>
              <w:bottom w:val="single" w:sz="4" w:space="0" w:color="auto"/>
            </w:tcBorders>
          </w:tcPr>
          <w:p w:rsidR="00EF6406" w:rsidRPr="002053ED" w:rsidRDefault="00EF6406" w:rsidP="00A70176">
            <w:pPr>
              <w:rPr>
                <w:sz w:val="22"/>
                <w:szCs w:val="22"/>
              </w:rPr>
            </w:pPr>
            <w:r w:rsidRPr="002053ED">
              <w:rPr>
                <w:sz w:val="22"/>
                <w:szCs w:val="22"/>
              </w:rPr>
              <w:t>артикуляционная гимнастика;</w:t>
            </w:r>
          </w:p>
          <w:p w:rsidR="00EF6406" w:rsidRPr="002053ED" w:rsidRDefault="00EF6406" w:rsidP="00A70176">
            <w:pPr>
              <w:rPr>
                <w:sz w:val="22"/>
                <w:szCs w:val="22"/>
              </w:rPr>
            </w:pPr>
            <w:r w:rsidRPr="002053ED">
              <w:rPr>
                <w:sz w:val="22"/>
                <w:szCs w:val="22"/>
              </w:rPr>
              <w:t>- пальчиковая гимнастика;</w:t>
            </w:r>
          </w:p>
          <w:p w:rsidR="00EF6406" w:rsidRPr="002053ED" w:rsidRDefault="00EF6406" w:rsidP="00A70176">
            <w:pPr>
              <w:rPr>
                <w:sz w:val="22"/>
                <w:szCs w:val="22"/>
              </w:rPr>
            </w:pPr>
            <w:r w:rsidRPr="002053ED">
              <w:rPr>
                <w:sz w:val="22"/>
                <w:szCs w:val="22"/>
              </w:rPr>
              <w:t>- зрительная гимнастика.</w:t>
            </w:r>
          </w:p>
        </w:tc>
        <w:tc>
          <w:tcPr>
            <w:tcW w:w="1417" w:type="dxa"/>
            <w:gridSpan w:val="3"/>
            <w:tcBorders>
              <w:right w:val="single" w:sz="4" w:space="0" w:color="auto"/>
            </w:tcBorders>
          </w:tcPr>
          <w:p w:rsidR="00EF6406" w:rsidRPr="002053ED" w:rsidRDefault="00EF6406" w:rsidP="00A70176">
            <w:pPr>
              <w:jc w:val="center"/>
              <w:rPr>
                <w:sz w:val="22"/>
                <w:szCs w:val="22"/>
              </w:rPr>
            </w:pPr>
            <w:r w:rsidRPr="002053ED">
              <w:rPr>
                <w:sz w:val="22"/>
                <w:szCs w:val="22"/>
              </w:rPr>
              <w:t>Ежедневно сочетая упражнения по выбору</w:t>
            </w:r>
          </w:p>
          <w:p w:rsidR="00EF6406" w:rsidRPr="002053ED" w:rsidRDefault="00EF6406" w:rsidP="00A70176">
            <w:pPr>
              <w:jc w:val="center"/>
              <w:rPr>
                <w:sz w:val="22"/>
                <w:szCs w:val="22"/>
              </w:rPr>
            </w:pPr>
            <w:r w:rsidRPr="002053ED">
              <w:rPr>
                <w:sz w:val="22"/>
                <w:szCs w:val="22"/>
              </w:rPr>
              <w:t>4-5мин.</w:t>
            </w:r>
          </w:p>
        </w:tc>
        <w:tc>
          <w:tcPr>
            <w:tcW w:w="1418" w:type="dxa"/>
            <w:gridSpan w:val="2"/>
            <w:tcBorders>
              <w:left w:val="single" w:sz="4" w:space="0" w:color="auto"/>
            </w:tcBorders>
          </w:tcPr>
          <w:p w:rsidR="00EF6406" w:rsidRPr="002053ED" w:rsidRDefault="00EF6406" w:rsidP="009A460D">
            <w:pPr>
              <w:jc w:val="center"/>
              <w:rPr>
                <w:sz w:val="22"/>
                <w:szCs w:val="22"/>
              </w:rPr>
            </w:pPr>
            <w:r w:rsidRPr="002053ED">
              <w:rPr>
                <w:sz w:val="22"/>
                <w:szCs w:val="22"/>
              </w:rPr>
              <w:t>Ежедневно сочетая упражнения по выбору</w:t>
            </w:r>
          </w:p>
          <w:p w:rsidR="00EF6406" w:rsidRPr="002053ED" w:rsidRDefault="00EF6406" w:rsidP="009A460D">
            <w:pPr>
              <w:jc w:val="center"/>
              <w:rPr>
                <w:sz w:val="22"/>
                <w:szCs w:val="22"/>
              </w:rPr>
            </w:pPr>
            <w:r>
              <w:rPr>
                <w:sz w:val="22"/>
                <w:szCs w:val="22"/>
              </w:rPr>
              <w:t xml:space="preserve">5-6 </w:t>
            </w:r>
            <w:r w:rsidRPr="002053ED">
              <w:rPr>
                <w:sz w:val="22"/>
                <w:szCs w:val="22"/>
              </w:rPr>
              <w:t>мин.</w:t>
            </w:r>
          </w:p>
        </w:tc>
        <w:tc>
          <w:tcPr>
            <w:tcW w:w="1417" w:type="dxa"/>
            <w:gridSpan w:val="2"/>
          </w:tcPr>
          <w:p w:rsidR="00EF6406" w:rsidRPr="002053ED" w:rsidRDefault="00EF6406" w:rsidP="00A70176">
            <w:pPr>
              <w:jc w:val="center"/>
              <w:rPr>
                <w:sz w:val="22"/>
                <w:szCs w:val="22"/>
              </w:rPr>
            </w:pPr>
            <w:r w:rsidRPr="002053ED">
              <w:rPr>
                <w:sz w:val="22"/>
                <w:szCs w:val="22"/>
              </w:rPr>
              <w:t>Ежедневно сочетая упражнения по выбору</w:t>
            </w:r>
          </w:p>
          <w:p w:rsidR="00EF6406" w:rsidRPr="002053ED" w:rsidRDefault="00EF6406" w:rsidP="00A70176">
            <w:pPr>
              <w:jc w:val="center"/>
              <w:rPr>
                <w:sz w:val="22"/>
                <w:szCs w:val="22"/>
              </w:rPr>
            </w:pPr>
            <w:r>
              <w:rPr>
                <w:sz w:val="22"/>
                <w:szCs w:val="22"/>
              </w:rPr>
              <w:t>6</w:t>
            </w:r>
            <w:r w:rsidRPr="002053ED">
              <w:rPr>
                <w:sz w:val="22"/>
                <w:szCs w:val="22"/>
              </w:rPr>
              <w:t>-8 мин.</w:t>
            </w:r>
          </w:p>
        </w:tc>
        <w:tc>
          <w:tcPr>
            <w:tcW w:w="1275" w:type="dxa"/>
            <w:gridSpan w:val="2"/>
            <w:tcBorders>
              <w:right w:val="single" w:sz="4" w:space="0" w:color="auto"/>
            </w:tcBorders>
          </w:tcPr>
          <w:p w:rsidR="00EF6406" w:rsidRPr="00B37FDD" w:rsidRDefault="00EF6406" w:rsidP="00A70176">
            <w:pPr>
              <w:jc w:val="center"/>
              <w:rPr>
                <w:sz w:val="22"/>
                <w:szCs w:val="22"/>
              </w:rPr>
            </w:pPr>
            <w:r w:rsidRPr="00B37FDD">
              <w:rPr>
                <w:sz w:val="22"/>
                <w:szCs w:val="22"/>
              </w:rPr>
              <w:t>Ежедневно сочетая упражнения по выбору</w:t>
            </w:r>
          </w:p>
          <w:p w:rsidR="00EF6406" w:rsidRPr="00B37FDD" w:rsidRDefault="00EF6406" w:rsidP="00A70176">
            <w:pPr>
              <w:jc w:val="center"/>
              <w:rPr>
                <w:sz w:val="22"/>
                <w:szCs w:val="22"/>
              </w:rPr>
            </w:pPr>
            <w:r w:rsidRPr="00B37FDD">
              <w:rPr>
                <w:sz w:val="22"/>
                <w:szCs w:val="22"/>
              </w:rPr>
              <w:t>8-10 мин.</w:t>
            </w:r>
          </w:p>
        </w:tc>
        <w:tc>
          <w:tcPr>
            <w:tcW w:w="1418" w:type="dxa"/>
            <w:gridSpan w:val="5"/>
            <w:tcBorders>
              <w:left w:val="single" w:sz="4" w:space="0" w:color="auto"/>
            </w:tcBorders>
          </w:tcPr>
          <w:p w:rsidR="00EF6406" w:rsidRPr="00B37FDD" w:rsidRDefault="00EF6406" w:rsidP="009413C6">
            <w:pPr>
              <w:jc w:val="center"/>
              <w:rPr>
                <w:sz w:val="22"/>
                <w:szCs w:val="22"/>
              </w:rPr>
            </w:pPr>
            <w:r w:rsidRPr="00B37FDD">
              <w:rPr>
                <w:sz w:val="22"/>
                <w:szCs w:val="22"/>
              </w:rPr>
              <w:t>Ежедневно сочетая упражнения по выбору</w:t>
            </w:r>
          </w:p>
          <w:p w:rsidR="00EF6406" w:rsidRPr="00B37FDD" w:rsidRDefault="00EF6406" w:rsidP="009413C6">
            <w:pPr>
              <w:jc w:val="center"/>
              <w:rPr>
                <w:sz w:val="22"/>
                <w:szCs w:val="22"/>
              </w:rPr>
            </w:pPr>
            <w:r>
              <w:rPr>
                <w:sz w:val="22"/>
                <w:szCs w:val="22"/>
              </w:rPr>
              <w:t>1</w:t>
            </w:r>
            <w:r w:rsidR="00404E32">
              <w:rPr>
                <w:sz w:val="22"/>
                <w:szCs w:val="22"/>
              </w:rPr>
              <w:t>0-15</w:t>
            </w:r>
            <w:r w:rsidRPr="00B37FDD">
              <w:rPr>
                <w:sz w:val="22"/>
                <w:szCs w:val="22"/>
              </w:rPr>
              <w:t xml:space="preserve"> мин.</w:t>
            </w:r>
          </w:p>
        </w:tc>
      </w:tr>
      <w:tr w:rsidR="00EF6406" w:rsidRPr="00A140A8" w:rsidTr="00555D9D">
        <w:tblPrEx>
          <w:tblLook w:val="01E0"/>
        </w:tblPrEx>
        <w:trPr>
          <w:trHeight w:val="765"/>
        </w:trPr>
        <w:tc>
          <w:tcPr>
            <w:tcW w:w="1736" w:type="dxa"/>
            <w:vMerge w:val="restart"/>
            <w:tcBorders>
              <w:top w:val="single" w:sz="4" w:space="0" w:color="auto"/>
            </w:tcBorders>
          </w:tcPr>
          <w:p w:rsidR="00EF6406" w:rsidRPr="002053ED" w:rsidRDefault="00EF6406" w:rsidP="00A70176">
            <w:pPr>
              <w:rPr>
                <w:sz w:val="22"/>
                <w:szCs w:val="22"/>
              </w:rPr>
            </w:pPr>
          </w:p>
          <w:p w:rsidR="00EF6406" w:rsidRPr="002053ED" w:rsidRDefault="00EF6406" w:rsidP="00A70176">
            <w:pPr>
              <w:rPr>
                <w:sz w:val="22"/>
                <w:szCs w:val="22"/>
              </w:rPr>
            </w:pPr>
          </w:p>
          <w:p w:rsidR="00EF6406" w:rsidRPr="002053ED" w:rsidRDefault="00EF6406" w:rsidP="00A70176">
            <w:pPr>
              <w:rPr>
                <w:sz w:val="22"/>
                <w:szCs w:val="22"/>
              </w:rPr>
            </w:pPr>
          </w:p>
          <w:p w:rsidR="00EF6406" w:rsidRPr="002053ED" w:rsidRDefault="00EF6406" w:rsidP="00A70176">
            <w:pPr>
              <w:rPr>
                <w:sz w:val="22"/>
                <w:szCs w:val="22"/>
              </w:rPr>
            </w:pPr>
            <w:r w:rsidRPr="002053ED">
              <w:rPr>
                <w:sz w:val="22"/>
                <w:szCs w:val="22"/>
              </w:rPr>
              <w:t>Активный</w:t>
            </w:r>
          </w:p>
          <w:p w:rsidR="00EF6406" w:rsidRPr="002053ED" w:rsidRDefault="00EF6406" w:rsidP="00A70176">
            <w:pPr>
              <w:rPr>
                <w:sz w:val="22"/>
                <w:szCs w:val="22"/>
              </w:rPr>
            </w:pPr>
            <w:r w:rsidRPr="002053ED">
              <w:rPr>
                <w:sz w:val="22"/>
                <w:szCs w:val="22"/>
              </w:rPr>
              <w:t>отдых</w:t>
            </w:r>
          </w:p>
          <w:p w:rsidR="00EF6406" w:rsidRPr="002053ED" w:rsidRDefault="00EF6406" w:rsidP="00A70176">
            <w:pPr>
              <w:jc w:val="center"/>
              <w:rPr>
                <w:sz w:val="22"/>
                <w:szCs w:val="22"/>
              </w:rPr>
            </w:pPr>
          </w:p>
        </w:tc>
        <w:tc>
          <w:tcPr>
            <w:tcW w:w="1885" w:type="dxa"/>
            <w:gridSpan w:val="4"/>
            <w:tcBorders>
              <w:top w:val="single" w:sz="4" w:space="0" w:color="auto"/>
              <w:bottom w:val="single" w:sz="4" w:space="0" w:color="auto"/>
            </w:tcBorders>
          </w:tcPr>
          <w:p w:rsidR="00EF6406" w:rsidRPr="002053ED" w:rsidRDefault="00EF6406" w:rsidP="00A70176">
            <w:pPr>
              <w:rPr>
                <w:sz w:val="22"/>
                <w:szCs w:val="22"/>
              </w:rPr>
            </w:pPr>
            <w:r w:rsidRPr="002053ED">
              <w:rPr>
                <w:sz w:val="22"/>
                <w:szCs w:val="22"/>
              </w:rPr>
              <w:t>а) физкультурный досуг</w:t>
            </w:r>
          </w:p>
        </w:tc>
        <w:tc>
          <w:tcPr>
            <w:tcW w:w="1417" w:type="dxa"/>
            <w:gridSpan w:val="3"/>
            <w:tcBorders>
              <w:bottom w:val="single" w:sz="4" w:space="0" w:color="auto"/>
              <w:right w:val="single" w:sz="4" w:space="0" w:color="auto"/>
            </w:tcBorders>
          </w:tcPr>
          <w:p w:rsidR="00EF6406" w:rsidRPr="002053ED" w:rsidRDefault="00EF6406" w:rsidP="00A70176">
            <w:pPr>
              <w:jc w:val="center"/>
              <w:rPr>
                <w:sz w:val="22"/>
                <w:szCs w:val="22"/>
              </w:rPr>
            </w:pPr>
          </w:p>
          <w:p w:rsidR="00EF6406" w:rsidRPr="002053ED" w:rsidRDefault="00EF6406" w:rsidP="00A70176">
            <w:pPr>
              <w:jc w:val="center"/>
              <w:rPr>
                <w:sz w:val="22"/>
                <w:szCs w:val="22"/>
              </w:rPr>
            </w:pPr>
            <w:r w:rsidRPr="002053ED">
              <w:rPr>
                <w:sz w:val="22"/>
                <w:szCs w:val="22"/>
              </w:rPr>
              <w:t>-</w:t>
            </w:r>
          </w:p>
          <w:p w:rsidR="00EF6406" w:rsidRPr="002053ED" w:rsidRDefault="00EF6406" w:rsidP="002053ED">
            <w:pPr>
              <w:rPr>
                <w:b/>
                <w:sz w:val="22"/>
                <w:szCs w:val="22"/>
              </w:rPr>
            </w:pPr>
          </w:p>
        </w:tc>
        <w:tc>
          <w:tcPr>
            <w:tcW w:w="1418" w:type="dxa"/>
            <w:gridSpan w:val="2"/>
            <w:tcBorders>
              <w:left w:val="single" w:sz="4" w:space="0" w:color="auto"/>
              <w:bottom w:val="single" w:sz="4" w:space="0" w:color="auto"/>
            </w:tcBorders>
          </w:tcPr>
          <w:p w:rsidR="00EF6406" w:rsidRPr="002053ED" w:rsidRDefault="00EF6406" w:rsidP="00A70176">
            <w:pPr>
              <w:jc w:val="center"/>
              <w:rPr>
                <w:sz w:val="22"/>
                <w:szCs w:val="22"/>
              </w:rPr>
            </w:pPr>
            <w:r w:rsidRPr="002053ED">
              <w:rPr>
                <w:sz w:val="22"/>
                <w:szCs w:val="22"/>
              </w:rPr>
              <w:t>1 раз</w:t>
            </w:r>
          </w:p>
          <w:p w:rsidR="00EF6406" w:rsidRPr="002053ED" w:rsidRDefault="00EF6406" w:rsidP="00A70176">
            <w:pPr>
              <w:jc w:val="center"/>
              <w:rPr>
                <w:sz w:val="22"/>
                <w:szCs w:val="22"/>
              </w:rPr>
            </w:pPr>
            <w:r w:rsidRPr="002053ED">
              <w:rPr>
                <w:sz w:val="22"/>
                <w:szCs w:val="22"/>
              </w:rPr>
              <w:t>в месяц</w:t>
            </w:r>
          </w:p>
          <w:p w:rsidR="00EF6406" w:rsidRPr="002053ED" w:rsidRDefault="00EF6406" w:rsidP="00A70176">
            <w:pPr>
              <w:jc w:val="center"/>
              <w:rPr>
                <w:b/>
                <w:sz w:val="22"/>
                <w:szCs w:val="22"/>
              </w:rPr>
            </w:pPr>
            <w:r w:rsidRPr="002053ED">
              <w:rPr>
                <w:sz w:val="22"/>
                <w:szCs w:val="22"/>
              </w:rPr>
              <w:t>20 мин.</w:t>
            </w:r>
          </w:p>
        </w:tc>
        <w:tc>
          <w:tcPr>
            <w:tcW w:w="1417" w:type="dxa"/>
            <w:gridSpan w:val="2"/>
            <w:tcBorders>
              <w:bottom w:val="single" w:sz="4" w:space="0" w:color="auto"/>
            </w:tcBorders>
          </w:tcPr>
          <w:p w:rsidR="00EF6406" w:rsidRPr="002053ED" w:rsidRDefault="00EF6406" w:rsidP="00A70176">
            <w:pPr>
              <w:jc w:val="center"/>
              <w:rPr>
                <w:sz w:val="22"/>
                <w:szCs w:val="22"/>
              </w:rPr>
            </w:pPr>
            <w:r w:rsidRPr="002053ED">
              <w:rPr>
                <w:sz w:val="22"/>
                <w:szCs w:val="22"/>
              </w:rPr>
              <w:t>1 раз</w:t>
            </w:r>
          </w:p>
          <w:p w:rsidR="00EF6406" w:rsidRPr="002053ED" w:rsidRDefault="00EF6406" w:rsidP="00A70176">
            <w:pPr>
              <w:jc w:val="center"/>
              <w:rPr>
                <w:sz w:val="22"/>
                <w:szCs w:val="22"/>
              </w:rPr>
            </w:pPr>
            <w:r w:rsidRPr="002053ED">
              <w:rPr>
                <w:sz w:val="22"/>
                <w:szCs w:val="22"/>
              </w:rPr>
              <w:t>в месяц</w:t>
            </w:r>
          </w:p>
          <w:p w:rsidR="00EF6406" w:rsidRPr="002053ED" w:rsidRDefault="00EF6406" w:rsidP="00A70176">
            <w:pPr>
              <w:jc w:val="center"/>
              <w:rPr>
                <w:b/>
                <w:sz w:val="22"/>
                <w:szCs w:val="22"/>
              </w:rPr>
            </w:pPr>
            <w:r w:rsidRPr="002053ED">
              <w:rPr>
                <w:sz w:val="22"/>
                <w:szCs w:val="22"/>
              </w:rPr>
              <w:t>20 мин.</w:t>
            </w:r>
          </w:p>
        </w:tc>
        <w:tc>
          <w:tcPr>
            <w:tcW w:w="1275" w:type="dxa"/>
            <w:gridSpan w:val="2"/>
            <w:tcBorders>
              <w:bottom w:val="single" w:sz="4" w:space="0" w:color="auto"/>
              <w:right w:val="single" w:sz="4" w:space="0" w:color="auto"/>
            </w:tcBorders>
          </w:tcPr>
          <w:p w:rsidR="00EF6406" w:rsidRPr="00B37FDD" w:rsidRDefault="00EF6406" w:rsidP="00A70176">
            <w:pPr>
              <w:jc w:val="center"/>
              <w:rPr>
                <w:sz w:val="22"/>
                <w:szCs w:val="22"/>
              </w:rPr>
            </w:pPr>
            <w:r w:rsidRPr="00B37FDD">
              <w:rPr>
                <w:sz w:val="22"/>
                <w:szCs w:val="22"/>
              </w:rPr>
              <w:t>1 раз</w:t>
            </w:r>
          </w:p>
          <w:p w:rsidR="00EF6406" w:rsidRPr="00B37FDD" w:rsidRDefault="00EF6406" w:rsidP="00A70176">
            <w:pPr>
              <w:jc w:val="center"/>
              <w:rPr>
                <w:sz w:val="22"/>
                <w:szCs w:val="22"/>
              </w:rPr>
            </w:pPr>
            <w:r w:rsidRPr="00B37FDD">
              <w:rPr>
                <w:sz w:val="22"/>
                <w:szCs w:val="22"/>
              </w:rPr>
              <w:t>в месяц</w:t>
            </w:r>
          </w:p>
          <w:p w:rsidR="00EF6406" w:rsidRPr="00B37FDD" w:rsidRDefault="00EF6406" w:rsidP="00A70176">
            <w:pPr>
              <w:jc w:val="center"/>
              <w:rPr>
                <w:b/>
                <w:sz w:val="22"/>
                <w:szCs w:val="22"/>
              </w:rPr>
            </w:pPr>
            <w:r w:rsidRPr="00B37FDD">
              <w:rPr>
                <w:sz w:val="22"/>
                <w:szCs w:val="22"/>
              </w:rPr>
              <w:t>25–30 мин.</w:t>
            </w:r>
          </w:p>
        </w:tc>
        <w:tc>
          <w:tcPr>
            <w:tcW w:w="1418" w:type="dxa"/>
            <w:gridSpan w:val="5"/>
            <w:tcBorders>
              <w:left w:val="single" w:sz="4" w:space="0" w:color="auto"/>
              <w:bottom w:val="single" w:sz="4" w:space="0" w:color="auto"/>
            </w:tcBorders>
          </w:tcPr>
          <w:p w:rsidR="00EF6406" w:rsidRPr="00B37FDD" w:rsidRDefault="00EF6406" w:rsidP="008514B4">
            <w:pPr>
              <w:jc w:val="center"/>
              <w:rPr>
                <w:sz w:val="22"/>
                <w:szCs w:val="22"/>
              </w:rPr>
            </w:pPr>
            <w:r w:rsidRPr="00B37FDD">
              <w:rPr>
                <w:sz w:val="22"/>
                <w:szCs w:val="22"/>
              </w:rPr>
              <w:t>1 раз</w:t>
            </w:r>
          </w:p>
          <w:p w:rsidR="00EF6406" w:rsidRPr="00B37FDD" w:rsidRDefault="00EF6406" w:rsidP="008514B4">
            <w:pPr>
              <w:jc w:val="center"/>
              <w:rPr>
                <w:sz w:val="22"/>
                <w:szCs w:val="22"/>
              </w:rPr>
            </w:pPr>
            <w:r w:rsidRPr="00B37FDD">
              <w:rPr>
                <w:sz w:val="22"/>
                <w:szCs w:val="22"/>
              </w:rPr>
              <w:t>в месяц</w:t>
            </w:r>
          </w:p>
          <w:p w:rsidR="00EF6406" w:rsidRPr="00B37FDD" w:rsidRDefault="00404E32" w:rsidP="00404E32">
            <w:pPr>
              <w:jc w:val="center"/>
              <w:rPr>
                <w:b/>
                <w:sz w:val="22"/>
                <w:szCs w:val="22"/>
              </w:rPr>
            </w:pPr>
            <w:r>
              <w:rPr>
                <w:sz w:val="22"/>
                <w:szCs w:val="22"/>
              </w:rPr>
              <w:t>30</w:t>
            </w:r>
            <w:r w:rsidR="00EF6406" w:rsidRPr="00B37FDD">
              <w:rPr>
                <w:sz w:val="22"/>
                <w:szCs w:val="22"/>
              </w:rPr>
              <w:t>–3</w:t>
            </w:r>
            <w:r>
              <w:rPr>
                <w:sz w:val="22"/>
                <w:szCs w:val="22"/>
              </w:rPr>
              <w:t>5</w:t>
            </w:r>
            <w:r w:rsidR="00EF6406" w:rsidRPr="00B37FDD">
              <w:rPr>
                <w:sz w:val="22"/>
                <w:szCs w:val="22"/>
              </w:rPr>
              <w:t xml:space="preserve"> мин.</w:t>
            </w:r>
          </w:p>
        </w:tc>
      </w:tr>
      <w:tr w:rsidR="00EF6406" w:rsidRPr="00A140A8" w:rsidTr="00555D9D">
        <w:tblPrEx>
          <w:tblLook w:val="01E0"/>
        </w:tblPrEx>
        <w:trPr>
          <w:trHeight w:val="240"/>
        </w:trPr>
        <w:tc>
          <w:tcPr>
            <w:tcW w:w="1736" w:type="dxa"/>
            <w:vMerge/>
          </w:tcPr>
          <w:p w:rsidR="00EF6406" w:rsidRPr="002053ED" w:rsidRDefault="00EF6406" w:rsidP="00A70176">
            <w:pPr>
              <w:jc w:val="center"/>
              <w:rPr>
                <w:sz w:val="22"/>
                <w:szCs w:val="22"/>
              </w:rPr>
            </w:pPr>
          </w:p>
        </w:tc>
        <w:tc>
          <w:tcPr>
            <w:tcW w:w="1885" w:type="dxa"/>
            <w:gridSpan w:val="4"/>
          </w:tcPr>
          <w:p w:rsidR="00EF6406" w:rsidRPr="002053ED" w:rsidRDefault="00EF6406" w:rsidP="00A70176">
            <w:pPr>
              <w:rPr>
                <w:sz w:val="22"/>
                <w:szCs w:val="22"/>
              </w:rPr>
            </w:pPr>
            <w:r w:rsidRPr="002053ED">
              <w:rPr>
                <w:sz w:val="22"/>
                <w:szCs w:val="22"/>
              </w:rPr>
              <w:t>б) физкультурный праздник</w:t>
            </w:r>
          </w:p>
        </w:tc>
        <w:tc>
          <w:tcPr>
            <w:tcW w:w="1417" w:type="dxa"/>
            <w:gridSpan w:val="3"/>
            <w:tcBorders>
              <w:right w:val="single" w:sz="4" w:space="0" w:color="auto"/>
            </w:tcBorders>
          </w:tcPr>
          <w:p w:rsidR="00EF6406" w:rsidRPr="002053ED" w:rsidRDefault="00EF6406" w:rsidP="00A70176">
            <w:pPr>
              <w:jc w:val="center"/>
              <w:rPr>
                <w:b/>
                <w:sz w:val="22"/>
                <w:szCs w:val="22"/>
              </w:rPr>
            </w:pPr>
          </w:p>
          <w:p w:rsidR="00EF6406" w:rsidRPr="002053ED" w:rsidRDefault="00EF6406" w:rsidP="00A70176">
            <w:pPr>
              <w:jc w:val="center"/>
              <w:rPr>
                <w:b/>
                <w:sz w:val="22"/>
                <w:szCs w:val="22"/>
              </w:rPr>
            </w:pPr>
            <w:r w:rsidRPr="002053ED">
              <w:rPr>
                <w:b/>
                <w:sz w:val="22"/>
                <w:szCs w:val="22"/>
              </w:rPr>
              <w:t>-</w:t>
            </w:r>
          </w:p>
        </w:tc>
        <w:tc>
          <w:tcPr>
            <w:tcW w:w="1418" w:type="dxa"/>
            <w:gridSpan w:val="2"/>
            <w:tcBorders>
              <w:left w:val="single" w:sz="4" w:space="0" w:color="auto"/>
            </w:tcBorders>
          </w:tcPr>
          <w:p w:rsidR="00EF6406" w:rsidRPr="002053ED" w:rsidRDefault="00EF6406" w:rsidP="009A460D">
            <w:pPr>
              <w:jc w:val="center"/>
              <w:rPr>
                <w:b/>
                <w:sz w:val="22"/>
                <w:szCs w:val="22"/>
              </w:rPr>
            </w:pPr>
          </w:p>
          <w:p w:rsidR="00EF6406" w:rsidRPr="002053ED" w:rsidRDefault="00EF6406" w:rsidP="009A460D">
            <w:pPr>
              <w:jc w:val="center"/>
              <w:rPr>
                <w:b/>
                <w:sz w:val="22"/>
                <w:szCs w:val="22"/>
              </w:rPr>
            </w:pPr>
            <w:r w:rsidRPr="002053ED">
              <w:rPr>
                <w:b/>
                <w:sz w:val="22"/>
                <w:szCs w:val="22"/>
              </w:rPr>
              <w:t>-</w:t>
            </w:r>
          </w:p>
        </w:tc>
        <w:tc>
          <w:tcPr>
            <w:tcW w:w="1417" w:type="dxa"/>
            <w:gridSpan w:val="2"/>
          </w:tcPr>
          <w:p w:rsidR="00EF6406" w:rsidRPr="002053ED" w:rsidRDefault="00EF6406" w:rsidP="00A70176">
            <w:pPr>
              <w:jc w:val="center"/>
              <w:rPr>
                <w:sz w:val="22"/>
                <w:szCs w:val="22"/>
              </w:rPr>
            </w:pPr>
            <w:r w:rsidRPr="002053ED">
              <w:rPr>
                <w:sz w:val="22"/>
                <w:szCs w:val="22"/>
              </w:rPr>
              <w:t>2 раза в год</w:t>
            </w:r>
          </w:p>
          <w:p w:rsidR="00EF6406" w:rsidRPr="007E60DF" w:rsidRDefault="00EF6406" w:rsidP="00A70176">
            <w:pPr>
              <w:jc w:val="center"/>
              <w:rPr>
                <w:sz w:val="22"/>
                <w:szCs w:val="22"/>
              </w:rPr>
            </w:pPr>
            <w:r w:rsidRPr="002053ED">
              <w:rPr>
                <w:sz w:val="22"/>
                <w:szCs w:val="22"/>
              </w:rPr>
              <w:t>По</w:t>
            </w:r>
            <w:r w:rsidR="003D53FD">
              <w:rPr>
                <w:sz w:val="22"/>
                <w:szCs w:val="22"/>
              </w:rPr>
              <w:t xml:space="preserve"> </w:t>
            </w:r>
            <w:r w:rsidRPr="002053ED">
              <w:rPr>
                <w:sz w:val="22"/>
                <w:szCs w:val="22"/>
              </w:rPr>
              <w:t>60 мин.</w:t>
            </w:r>
          </w:p>
        </w:tc>
        <w:tc>
          <w:tcPr>
            <w:tcW w:w="1275" w:type="dxa"/>
            <w:gridSpan w:val="2"/>
            <w:tcBorders>
              <w:right w:val="single" w:sz="4" w:space="0" w:color="auto"/>
            </w:tcBorders>
          </w:tcPr>
          <w:p w:rsidR="00EF6406" w:rsidRPr="00B37FDD" w:rsidRDefault="00EF6406" w:rsidP="00A70176">
            <w:pPr>
              <w:jc w:val="center"/>
              <w:rPr>
                <w:sz w:val="22"/>
                <w:szCs w:val="22"/>
              </w:rPr>
            </w:pPr>
            <w:r>
              <w:rPr>
                <w:sz w:val="22"/>
                <w:szCs w:val="22"/>
              </w:rPr>
              <w:t>2 ра</w:t>
            </w:r>
            <w:r w:rsidR="003D53FD">
              <w:rPr>
                <w:sz w:val="22"/>
                <w:szCs w:val="22"/>
              </w:rPr>
              <w:t xml:space="preserve">з в </w:t>
            </w:r>
            <w:r w:rsidRPr="00B37FDD">
              <w:rPr>
                <w:sz w:val="22"/>
                <w:szCs w:val="22"/>
              </w:rPr>
              <w:t>год</w:t>
            </w:r>
            <w:r w:rsidR="003D53FD">
              <w:rPr>
                <w:sz w:val="22"/>
                <w:szCs w:val="22"/>
              </w:rPr>
              <w:t xml:space="preserve"> </w:t>
            </w:r>
            <w:r w:rsidRPr="00B37FDD">
              <w:rPr>
                <w:sz w:val="22"/>
                <w:szCs w:val="22"/>
              </w:rPr>
              <w:t>до</w:t>
            </w:r>
          </w:p>
          <w:p w:rsidR="00EF6406" w:rsidRPr="00B37FDD" w:rsidRDefault="00EF6406" w:rsidP="00A70176">
            <w:pPr>
              <w:jc w:val="center"/>
              <w:rPr>
                <w:b/>
                <w:sz w:val="22"/>
                <w:szCs w:val="22"/>
              </w:rPr>
            </w:pPr>
            <w:r w:rsidRPr="00B37FDD">
              <w:rPr>
                <w:sz w:val="22"/>
                <w:szCs w:val="22"/>
              </w:rPr>
              <w:t>60 мин.</w:t>
            </w:r>
          </w:p>
        </w:tc>
        <w:tc>
          <w:tcPr>
            <w:tcW w:w="1418" w:type="dxa"/>
            <w:gridSpan w:val="5"/>
            <w:tcBorders>
              <w:left w:val="single" w:sz="4" w:space="0" w:color="auto"/>
            </w:tcBorders>
          </w:tcPr>
          <w:p w:rsidR="00EF6406" w:rsidRPr="00B37FDD" w:rsidRDefault="00EF6406" w:rsidP="00756E44">
            <w:pPr>
              <w:jc w:val="center"/>
              <w:rPr>
                <w:sz w:val="22"/>
                <w:szCs w:val="22"/>
              </w:rPr>
            </w:pPr>
            <w:r w:rsidRPr="00B37FDD">
              <w:rPr>
                <w:sz w:val="22"/>
                <w:szCs w:val="22"/>
              </w:rPr>
              <w:t>2 раза в год</w:t>
            </w:r>
          </w:p>
          <w:p w:rsidR="00EF6406" w:rsidRPr="007E60DF" w:rsidRDefault="003D53FD" w:rsidP="00756E44">
            <w:pPr>
              <w:jc w:val="center"/>
              <w:rPr>
                <w:sz w:val="22"/>
                <w:szCs w:val="22"/>
              </w:rPr>
            </w:pPr>
            <w:r>
              <w:rPr>
                <w:sz w:val="22"/>
                <w:szCs w:val="22"/>
              </w:rPr>
              <w:t>Д</w:t>
            </w:r>
            <w:r w:rsidR="00EF6406" w:rsidRPr="00B37FDD">
              <w:rPr>
                <w:sz w:val="22"/>
                <w:szCs w:val="22"/>
              </w:rPr>
              <w:t>о</w:t>
            </w:r>
            <w:r>
              <w:rPr>
                <w:sz w:val="22"/>
                <w:szCs w:val="22"/>
              </w:rPr>
              <w:t xml:space="preserve"> </w:t>
            </w:r>
            <w:r w:rsidR="00EF6406" w:rsidRPr="00B37FDD">
              <w:rPr>
                <w:sz w:val="22"/>
                <w:szCs w:val="22"/>
              </w:rPr>
              <w:t>60 мин.</w:t>
            </w:r>
          </w:p>
        </w:tc>
      </w:tr>
      <w:tr w:rsidR="00EF6406" w:rsidRPr="00A140A8" w:rsidTr="00555D9D">
        <w:tblPrEx>
          <w:tblLook w:val="01E0"/>
        </w:tblPrEx>
        <w:tc>
          <w:tcPr>
            <w:tcW w:w="1736" w:type="dxa"/>
            <w:vMerge/>
            <w:tcBorders>
              <w:bottom w:val="single" w:sz="4" w:space="0" w:color="auto"/>
            </w:tcBorders>
          </w:tcPr>
          <w:p w:rsidR="00EF6406" w:rsidRPr="002053ED" w:rsidRDefault="00EF6406" w:rsidP="00A70176">
            <w:pPr>
              <w:jc w:val="center"/>
              <w:rPr>
                <w:b/>
                <w:sz w:val="22"/>
                <w:szCs w:val="22"/>
              </w:rPr>
            </w:pPr>
          </w:p>
        </w:tc>
        <w:tc>
          <w:tcPr>
            <w:tcW w:w="1885" w:type="dxa"/>
            <w:gridSpan w:val="4"/>
            <w:tcBorders>
              <w:bottom w:val="single" w:sz="4" w:space="0" w:color="auto"/>
            </w:tcBorders>
          </w:tcPr>
          <w:p w:rsidR="00EF6406" w:rsidRPr="002053ED" w:rsidRDefault="00EF6406" w:rsidP="00A70176">
            <w:pPr>
              <w:rPr>
                <w:sz w:val="22"/>
                <w:szCs w:val="22"/>
              </w:rPr>
            </w:pPr>
            <w:r w:rsidRPr="002053ED">
              <w:rPr>
                <w:sz w:val="22"/>
                <w:szCs w:val="22"/>
              </w:rPr>
              <w:t>в) день</w:t>
            </w:r>
          </w:p>
          <w:p w:rsidR="00EF6406" w:rsidRPr="002053ED" w:rsidRDefault="00EF6406" w:rsidP="00A70176">
            <w:pPr>
              <w:rPr>
                <w:sz w:val="22"/>
                <w:szCs w:val="22"/>
              </w:rPr>
            </w:pPr>
            <w:r w:rsidRPr="002053ED">
              <w:rPr>
                <w:sz w:val="22"/>
                <w:szCs w:val="22"/>
              </w:rPr>
              <w:t>здоровья</w:t>
            </w:r>
          </w:p>
        </w:tc>
        <w:tc>
          <w:tcPr>
            <w:tcW w:w="1417" w:type="dxa"/>
            <w:gridSpan w:val="3"/>
            <w:tcBorders>
              <w:right w:val="single" w:sz="4" w:space="0" w:color="auto"/>
            </w:tcBorders>
          </w:tcPr>
          <w:p w:rsidR="00EF6406" w:rsidRPr="002053ED" w:rsidRDefault="00EF6406" w:rsidP="00A70176">
            <w:pPr>
              <w:jc w:val="center"/>
              <w:rPr>
                <w:sz w:val="22"/>
                <w:szCs w:val="22"/>
              </w:rPr>
            </w:pPr>
            <w:r w:rsidRPr="002053ED">
              <w:rPr>
                <w:sz w:val="22"/>
                <w:szCs w:val="22"/>
              </w:rPr>
              <w:t>-</w:t>
            </w:r>
          </w:p>
          <w:p w:rsidR="00EF6406" w:rsidRPr="002053ED" w:rsidRDefault="00EF6406" w:rsidP="009A460D">
            <w:pPr>
              <w:jc w:val="center"/>
              <w:rPr>
                <w:b/>
                <w:sz w:val="22"/>
                <w:szCs w:val="22"/>
              </w:rPr>
            </w:pPr>
          </w:p>
        </w:tc>
        <w:tc>
          <w:tcPr>
            <w:tcW w:w="1418" w:type="dxa"/>
            <w:gridSpan w:val="2"/>
            <w:tcBorders>
              <w:left w:val="single" w:sz="4" w:space="0" w:color="auto"/>
            </w:tcBorders>
          </w:tcPr>
          <w:p w:rsidR="00EF6406" w:rsidRPr="002053ED" w:rsidRDefault="00EF6406" w:rsidP="00A70176">
            <w:pPr>
              <w:jc w:val="center"/>
              <w:rPr>
                <w:sz w:val="22"/>
                <w:szCs w:val="22"/>
              </w:rPr>
            </w:pPr>
            <w:r w:rsidRPr="002053ED">
              <w:rPr>
                <w:sz w:val="22"/>
                <w:szCs w:val="22"/>
              </w:rPr>
              <w:t>1 раз</w:t>
            </w:r>
          </w:p>
          <w:p w:rsidR="00EF6406" w:rsidRPr="002053ED" w:rsidRDefault="00EF6406" w:rsidP="00A70176">
            <w:pPr>
              <w:jc w:val="center"/>
              <w:rPr>
                <w:b/>
                <w:sz w:val="22"/>
                <w:szCs w:val="22"/>
              </w:rPr>
            </w:pPr>
            <w:r w:rsidRPr="002053ED">
              <w:rPr>
                <w:sz w:val="22"/>
                <w:szCs w:val="22"/>
              </w:rPr>
              <w:t>в квартал</w:t>
            </w:r>
          </w:p>
        </w:tc>
        <w:tc>
          <w:tcPr>
            <w:tcW w:w="1417" w:type="dxa"/>
            <w:gridSpan w:val="2"/>
          </w:tcPr>
          <w:p w:rsidR="00EF6406" w:rsidRPr="002053ED" w:rsidRDefault="00EF6406" w:rsidP="00A70176">
            <w:pPr>
              <w:jc w:val="center"/>
              <w:rPr>
                <w:sz w:val="22"/>
                <w:szCs w:val="22"/>
              </w:rPr>
            </w:pPr>
            <w:r w:rsidRPr="002053ED">
              <w:rPr>
                <w:sz w:val="22"/>
                <w:szCs w:val="22"/>
              </w:rPr>
              <w:t>1 раз</w:t>
            </w:r>
          </w:p>
          <w:p w:rsidR="00EF6406" w:rsidRPr="002053ED" w:rsidRDefault="00EF6406" w:rsidP="00A70176">
            <w:pPr>
              <w:jc w:val="center"/>
              <w:rPr>
                <w:b/>
                <w:sz w:val="22"/>
                <w:szCs w:val="22"/>
              </w:rPr>
            </w:pPr>
            <w:r w:rsidRPr="002053ED">
              <w:rPr>
                <w:sz w:val="22"/>
                <w:szCs w:val="22"/>
              </w:rPr>
              <w:t>в квартал</w:t>
            </w:r>
          </w:p>
        </w:tc>
        <w:tc>
          <w:tcPr>
            <w:tcW w:w="1275" w:type="dxa"/>
            <w:gridSpan w:val="2"/>
            <w:tcBorders>
              <w:right w:val="single" w:sz="4" w:space="0" w:color="auto"/>
            </w:tcBorders>
          </w:tcPr>
          <w:p w:rsidR="00EF6406" w:rsidRPr="00B37FDD" w:rsidRDefault="00EF6406" w:rsidP="00A70176">
            <w:pPr>
              <w:jc w:val="center"/>
              <w:rPr>
                <w:sz w:val="22"/>
                <w:szCs w:val="22"/>
              </w:rPr>
            </w:pPr>
            <w:r w:rsidRPr="00B37FDD">
              <w:rPr>
                <w:sz w:val="22"/>
                <w:szCs w:val="22"/>
              </w:rPr>
              <w:t>1 раз</w:t>
            </w:r>
          </w:p>
          <w:p w:rsidR="00EF6406" w:rsidRPr="00B37FDD" w:rsidRDefault="00EF6406" w:rsidP="00A70176">
            <w:pPr>
              <w:jc w:val="center"/>
              <w:rPr>
                <w:b/>
                <w:sz w:val="22"/>
                <w:szCs w:val="22"/>
              </w:rPr>
            </w:pPr>
            <w:r w:rsidRPr="00B37FDD">
              <w:rPr>
                <w:sz w:val="22"/>
                <w:szCs w:val="22"/>
              </w:rPr>
              <w:t>в квартал</w:t>
            </w:r>
          </w:p>
        </w:tc>
        <w:tc>
          <w:tcPr>
            <w:tcW w:w="1418" w:type="dxa"/>
            <w:gridSpan w:val="5"/>
            <w:tcBorders>
              <w:left w:val="single" w:sz="4" w:space="0" w:color="auto"/>
              <w:right w:val="single" w:sz="4" w:space="0" w:color="auto"/>
            </w:tcBorders>
          </w:tcPr>
          <w:p w:rsidR="00EF6406" w:rsidRPr="00B37FDD" w:rsidRDefault="00EF6406" w:rsidP="00756E44">
            <w:pPr>
              <w:jc w:val="center"/>
              <w:rPr>
                <w:sz w:val="22"/>
                <w:szCs w:val="22"/>
              </w:rPr>
            </w:pPr>
            <w:r w:rsidRPr="00B37FDD">
              <w:rPr>
                <w:sz w:val="22"/>
                <w:szCs w:val="22"/>
              </w:rPr>
              <w:t>1 раз</w:t>
            </w:r>
          </w:p>
          <w:p w:rsidR="00EF6406" w:rsidRPr="00756E44" w:rsidRDefault="00EF6406" w:rsidP="00756E44">
            <w:pPr>
              <w:jc w:val="center"/>
              <w:rPr>
                <w:b/>
                <w:sz w:val="144"/>
                <w:szCs w:val="144"/>
              </w:rPr>
            </w:pPr>
            <w:r w:rsidRPr="00B37FDD">
              <w:rPr>
                <w:sz w:val="22"/>
                <w:szCs w:val="22"/>
              </w:rPr>
              <w:t>в квартал</w:t>
            </w:r>
          </w:p>
        </w:tc>
      </w:tr>
      <w:tr w:rsidR="00124395" w:rsidRPr="00A140A8" w:rsidTr="00555D9D">
        <w:tblPrEx>
          <w:tblLook w:val="01E0"/>
        </w:tblPrEx>
        <w:trPr>
          <w:trHeight w:val="1770"/>
        </w:trPr>
        <w:tc>
          <w:tcPr>
            <w:tcW w:w="1736" w:type="dxa"/>
            <w:vMerge w:val="restart"/>
            <w:tcBorders>
              <w:top w:val="single" w:sz="4" w:space="0" w:color="auto"/>
            </w:tcBorders>
          </w:tcPr>
          <w:p w:rsidR="00124395" w:rsidRPr="00DB5BEF" w:rsidRDefault="00124395" w:rsidP="00EF6406">
            <w:pPr>
              <w:rPr>
                <w:sz w:val="22"/>
                <w:szCs w:val="22"/>
              </w:rPr>
            </w:pPr>
            <w:r w:rsidRPr="00DB5BEF">
              <w:rPr>
                <w:sz w:val="22"/>
                <w:szCs w:val="22"/>
              </w:rPr>
              <w:t>Самостоятельная</w:t>
            </w:r>
          </w:p>
          <w:p w:rsidR="00124395" w:rsidRPr="00DB5BEF" w:rsidRDefault="00124395" w:rsidP="00EF6406">
            <w:pPr>
              <w:rPr>
                <w:sz w:val="22"/>
                <w:szCs w:val="22"/>
              </w:rPr>
            </w:pPr>
            <w:r w:rsidRPr="00DB5BEF">
              <w:rPr>
                <w:sz w:val="22"/>
                <w:szCs w:val="22"/>
              </w:rPr>
              <w:t>двигательная</w:t>
            </w:r>
          </w:p>
          <w:p w:rsidR="00124395" w:rsidRPr="00A140A8" w:rsidRDefault="00124395" w:rsidP="00EF6406">
            <w:pPr>
              <w:jc w:val="center"/>
              <w:rPr>
                <w:b/>
                <w:sz w:val="22"/>
                <w:szCs w:val="22"/>
                <w:highlight w:val="yellow"/>
              </w:rPr>
            </w:pPr>
            <w:r w:rsidRPr="00DB5BEF">
              <w:rPr>
                <w:sz w:val="22"/>
                <w:szCs w:val="22"/>
              </w:rPr>
              <w:t>деятельность</w:t>
            </w:r>
          </w:p>
        </w:tc>
        <w:tc>
          <w:tcPr>
            <w:tcW w:w="1885" w:type="dxa"/>
            <w:gridSpan w:val="4"/>
            <w:tcBorders>
              <w:top w:val="single" w:sz="4" w:space="0" w:color="auto"/>
              <w:bottom w:val="single" w:sz="4" w:space="0" w:color="auto"/>
            </w:tcBorders>
          </w:tcPr>
          <w:p w:rsidR="00124395" w:rsidRPr="00DB5BEF" w:rsidRDefault="00124395" w:rsidP="00A70176">
            <w:pPr>
              <w:rPr>
                <w:sz w:val="22"/>
                <w:szCs w:val="22"/>
              </w:rPr>
            </w:pPr>
            <w:r w:rsidRPr="00DB5BEF">
              <w:rPr>
                <w:sz w:val="22"/>
                <w:szCs w:val="22"/>
              </w:rPr>
              <w:t>а) самостоятельное использование</w:t>
            </w:r>
          </w:p>
          <w:p w:rsidR="00124395" w:rsidRPr="00DB5BEF" w:rsidRDefault="00124395" w:rsidP="00A70176">
            <w:pPr>
              <w:rPr>
                <w:sz w:val="22"/>
                <w:szCs w:val="22"/>
              </w:rPr>
            </w:pPr>
            <w:r w:rsidRPr="00DB5BEF">
              <w:rPr>
                <w:sz w:val="22"/>
                <w:szCs w:val="22"/>
              </w:rPr>
              <w:t>физкультурного и спортивно - игрового</w:t>
            </w:r>
          </w:p>
          <w:p w:rsidR="00124395" w:rsidRPr="00DB5BEF" w:rsidRDefault="00124395" w:rsidP="00A70176">
            <w:pPr>
              <w:rPr>
                <w:sz w:val="22"/>
                <w:szCs w:val="22"/>
              </w:rPr>
            </w:pPr>
            <w:r w:rsidRPr="00DB5BEF">
              <w:rPr>
                <w:sz w:val="22"/>
                <w:szCs w:val="22"/>
              </w:rPr>
              <w:t>оборудования</w:t>
            </w:r>
          </w:p>
        </w:tc>
        <w:tc>
          <w:tcPr>
            <w:tcW w:w="6945" w:type="dxa"/>
            <w:gridSpan w:val="14"/>
            <w:vMerge w:val="restart"/>
            <w:vAlign w:val="center"/>
          </w:tcPr>
          <w:p w:rsidR="00124395" w:rsidRDefault="00124395" w:rsidP="00A70176">
            <w:pPr>
              <w:jc w:val="center"/>
              <w:rPr>
                <w:b/>
                <w:sz w:val="22"/>
                <w:szCs w:val="22"/>
              </w:rPr>
            </w:pPr>
            <w:r w:rsidRPr="00B37FDD">
              <w:rPr>
                <w:sz w:val="22"/>
                <w:szCs w:val="22"/>
              </w:rPr>
              <w:t>Ежедневно. Характер и продолжительность зависит от индивидуальных данных и потребностей детей. Проводится под руководством воспитателя</w:t>
            </w:r>
          </w:p>
          <w:p w:rsidR="00124395" w:rsidRPr="00EF6406" w:rsidRDefault="00124395" w:rsidP="00EF6406">
            <w:pPr>
              <w:rPr>
                <w:sz w:val="22"/>
                <w:szCs w:val="22"/>
              </w:rPr>
            </w:pPr>
          </w:p>
          <w:p w:rsidR="00124395" w:rsidRPr="00EF6406" w:rsidRDefault="00124395" w:rsidP="00EF6406">
            <w:pPr>
              <w:rPr>
                <w:sz w:val="22"/>
                <w:szCs w:val="22"/>
              </w:rPr>
            </w:pPr>
          </w:p>
          <w:p w:rsidR="00124395" w:rsidRPr="00EF6406" w:rsidRDefault="00124395" w:rsidP="00EF6406">
            <w:pPr>
              <w:rPr>
                <w:sz w:val="22"/>
                <w:szCs w:val="22"/>
              </w:rPr>
            </w:pPr>
          </w:p>
          <w:p w:rsidR="00124395" w:rsidRPr="00B37FDD" w:rsidRDefault="00124395" w:rsidP="0056017B">
            <w:pPr>
              <w:jc w:val="center"/>
              <w:rPr>
                <w:sz w:val="22"/>
                <w:szCs w:val="22"/>
              </w:rPr>
            </w:pPr>
          </w:p>
          <w:p w:rsidR="00124395" w:rsidRPr="00EF6406" w:rsidRDefault="00124395" w:rsidP="00EF6406">
            <w:pPr>
              <w:rPr>
                <w:sz w:val="22"/>
                <w:szCs w:val="22"/>
              </w:rPr>
            </w:pPr>
          </w:p>
        </w:tc>
      </w:tr>
      <w:tr w:rsidR="00124395" w:rsidRPr="00A140A8" w:rsidTr="00555D9D">
        <w:tblPrEx>
          <w:tblLook w:val="01E0"/>
        </w:tblPrEx>
        <w:trPr>
          <w:trHeight w:val="1035"/>
        </w:trPr>
        <w:tc>
          <w:tcPr>
            <w:tcW w:w="1736" w:type="dxa"/>
            <w:vMerge/>
            <w:tcBorders>
              <w:top w:val="single" w:sz="4" w:space="0" w:color="auto"/>
              <w:bottom w:val="single" w:sz="4" w:space="0" w:color="auto"/>
            </w:tcBorders>
          </w:tcPr>
          <w:p w:rsidR="00124395" w:rsidRPr="00DB5BEF" w:rsidRDefault="00124395" w:rsidP="00EF6406">
            <w:pPr>
              <w:rPr>
                <w:sz w:val="22"/>
                <w:szCs w:val="22"/>
              </w:rPr>
            </w:pPr>
          </w:p>
        </w:tc>
        <w:tc>
          <w:tcPr>
            <w:tcW w:w="1885" w:type="dxa"/>
            <w:gridSpan w:val="4"/>
            <w:tcBorders>
              <w:bottom w:val="single" w:sz="4" w:space="0" w:color="auto"/>
            </w:tcBorders>
          </w:tcPr>
          <w:p w:rsidR="00124395" w:rsidRDefault="00124395" w:rsidP="00A70176">
            <w:pPr>
              <w:rPr>
                <w:sz w:val="22"/>
                <w:szCs w:val="22"/>
              </w:rPr>
            </w:pPr>
            <w:r>
              <w:rPr>
                <w:sz w:val="22"/>
                <w:szCs w:val="22"/>
              </w:rPr>
              <w:t>б)</w:t>
            </w:r>
          </w:p>
          <w:p w:rsidR="00124395" w:rsidRPr="00DB5BEF" w:rsidRDefault="00124395" w:rsidP="00A70176">
            <w:pPr>
              <w:rPr>
                <w:sz w:val="22"/>
                <w:szCs w:val="22"/>
              </w:rPr>
            </w:pPr>
            <w:r w:rsidRPr="00DB5BEF">
              <w:rPr>
                <w:sz w:val="22"/>
                <w:szCs w:val="22"/>
              </w:rPr>
              <w:t>самостоятельные подвижные и</w:t>
            </w:r>
          </w:p>
          <w:p w:rsidR="00124395" w:rsidRPr="00DB5BEF" w:rsidRDefault="00124395" w:rsidP="00A70176">
            <w:pPr>
              <w:rPr>
                <w:sz w:val="22"/>
                <w:szCs w:val="22"/>
              </w:rPr>
            </w:pPr>
            <w:r w:rsidRPr="00DB5BEF">
              <w:rPr>
                <w:sz w:val="22"/>
                <w:szCs w:val="22"/>
              </w:rPr>
              <w:t>спортивные игры</w:t>
            </w:r>
          </w:p>
        </w:tc>
        <w:tc>
          <w:tcPr>
            <w:tcW w:w="6945" w:type="dxa"/>
            <w:gridSpan w:val="14"/>
            <w:vMerge/>
            <w:tcBorders>
              <w:bottom w:val="single" w:sz="4" w:space="0" w:color="auto"/>
            </w:tcBorders>
          </w:tcPr>
          <w:p w:rsidR="00124395" w:rsidRPr="00B37FDD" w:rsidRDefault="00124395" w:rsidP="00EF6406">
            <w:pPr>
              <w:rPr>
                <w:sz w:val="22"/>
                <w:szCs w:val="22"/>
              </w:rPr>
            </w:pPr>
          </w:p>
        </w:tc>
      </w:tr>
      <w:tr w:rsidR="003146FE" w:rsidRPr="00A140A8" w:rsidTr="00555D9D">
        <w:tblPrEx>
          <w:tblLook w:val="01E0"/>
        </w:tblPrEx>
        <w:trPr>
          <w:trHeight w:val="765"/>
        </w:trPr>
        <w:tc>
          <w:tcPr>
            <w:tcW w:w="1736" w:type="dxa"/>
            <w:tcBorders>
              <w:top w:val="single" w:sz="4" w:space="0" w:color="auto"/>
              <w:bottom w:val="single" w:sz="4" w:space="0" w:color="auto"/>
            </w:tcBorders>
          </w:tcPr>
          <w:p w:rsidR="003146FE" w:rsidRPr="00A140A8" w:rsidRDefault="003146FE" w:rsidP="002A452D">
            <w:pPr>
              <w:rPr>
                <w:b/>
                <w:sz w:val="22"/>
                <w:szCs w:val="22"/>
                <w:highlight w:val="yellow"/>
              </w:rPr>
            </w:pPr>
            <w:r w:rsidRPr="00DB5BEF">
              <w:rPr>
                <w:sz w:val="22"/>
                <w:szCs w:val="22"/>
              </w:rPr>
              <w:t>Музыкально - ритмические движения</w:t>
            </w:r>
          </w:p>
        </w:tc>
        <w:tc>
          <w:tcPr>
            <w:tcW w:w="1885" w:type="dxa"/>
            <w:gridSpan w:val="4"/>
            <w:tcBorders>
              <w:top w:val="single" w:sz="4" w:space="0" w:color="auto"/>
              <w:bottom w:val="single" w:sz="4" w:space="0" w:color="auto"/>
            </w:tcBorders>
          </w:tcPr>
          <w:p w:rsidR="003146FE" w:rsidRPr="00DB5BEF" w:rsidRDefault="003146FE" w:rsidP="00A70176">
            <w:pPr>
              <w:rPr>
                <w:sz w:val="22"/>
                <w:szCs w:val="22"/>
              </w:rPr>
            </w:pPr>
            <w:r w:rsidRPr="00DB5BEF">
              <w:rPr>
                <w:sz w:val="22"/>
                <w:szCs w:val="22"/>
              </w:rPr>
              <w:t xml:space="preserve">Во время </w:t>
            </w:r>
            <w:r>
              <w:rPr>
                <w:sz w:val="22"/>
                <w:szCs w:val="22"/>
              </w:rPr>
              <w:t xml:space="preserve">ООД </w:t>
            </w:r>
            <w:r w:rsidRPr="00DB5BEF">
              <w:rPr>
                <w:sz w:val="22"/>
                <w:szCs w:val="22"/>
              </w:rPr>
              <w:t>«Музыка»</w:t>
            </w:r>
          </w:p>
        </w:tc>
        <w:tc>
          <w:tcPr>
            <w:tcW w:w="1417" w:type="dxa"/>
            <w:gridSpan w:val="3"/>
            <w:tcBorders>
              <w:bottom w:val="single" w:sz="4" w:space="0" w:color="auto"/>
              <w:right w:val="single" w:sz="4" w:space="0" w:color="auto"/>
            </w:tcBorders>
          </w:tcPr>
          <w:p w:rsidR="009B6592" w:rsidRDefault="009B6592" w:rsidP="00124395">
            <w:pPr>
              <w:jc w:val="center"/>
              <w:rPr>
                <w:sz w:val="22"/>
                <w:szCs w:val="22"/>
              </w:rPr>
            </w:pPr>
          </w:p>
          <w:p w:rsidR="003146FE" w:rsidRPr="00B37FDD" w:rsidRDefault="003146FE" w:rsidP="00124395">
            <w:pPr>
              <w:jc w:val="center"/>
              <w:rPr>
                <w:sz w:val="22"/>
                <w:szCs w:val="22"/>
              </w:rPr>
            </w:pPr>
            <w:r w:rsidRPr="00DB5BEF">
              <w:rPr>
                <w:sz w:val="22"/>
                <w:szCs w:val="22"/>
              </w:rPr>
              <w:t>4-5 мин.</w:t>
            </w:r>
          </w:p>
          <w:p w:rsidR="003146FE" w:rsidRPr="00B37FDD" w:rsidRDefault="003146FE" w:rsidP="0056017B">
            <w:pPr>
              <w:jc w:val="center"/>
              <w:rPr>
                <w:sz w:val="22"/>
                <w:szCs w:val="22"/>
              </w:rPr>
            </w:pPr>
          </w:p>
        </w:tc>
        <w:tc>
          <w:tcPr>
            <w:tcW w:w="1418" w:type="dxa"/>
            <w:gridSpan w:val="2"/>
            <w:tcBorders>
              <w:bottom w:val="single" w:sz="4" w:space="0" w:color="auto"/>
            </w:tcBorders>
          </w:tcPr>
          <w:p w:rsidR="003146FE" w:rsidRDefault="003146FE" w:rsidP="0056017B">
            <w:pPr>
              <w:jc w:val="center"/>
              <w:rPr>
                <w:sz w:val="22"/>
                <w:szCs w:val="22"/>
              </w:rPr>
            </w:pPr>
          </w:p>
          <w:p w:rsidR="003146FE" w:rsidRPr="002053ED" w:rsidRDefault="003146FE" w:rsidP="0056017B">
            <w:pPr>
              <w:jc w:val="center"/>
              <w:rPr>
                <w:b/>
                <w:sz w:val="22"/>
                <w:szCs w:val="22"/>
              </w:rPr>
            </w:pPr>
            <w:r>
              <w:rPr>
                <w:sz w:val="22"/>
                <w:szCs w:val="22"/>
              </w:rPr>
              <w:t>5-6 мин</w:t>
            </w:r>
          </w:p>
        </w:tc>
        <w:tc>
          <w:tcPr>
            <w:tcW w:w="1417" w:type="dxa"/>
            <w:gridSpan w:val="2"/>
            <w:tcBorders>
              <w:bottom w:val="single" w:sz="4" w:space="0" w:color="auto"/>
            </w:tcBorders>
          </w:tcPr>
          <w:p w:rsidR="003146FE" w:rsidRDefault="003146FE" w:rsidP="0056017B">
            <w:pPr>
              <w:jc w:val="center"/>
              <w:rPr>
                <w:sz w:val="22"/>
                <w:szCs w:val="22"/>
              </w:rPr>
            </w:pPr>
          </w:p>
          <w:p w:rsidR="003146FE" w:rsidRPr="002053ED" w:rsidRDefault="003146FE" w:rsidP="0056017B">
            <w:pPr>
              <w:jc w:val="center"/>
              <w:rPr>
                <w:b/>
                <w:sz w:val="22"/>
                <w:szCs w:val="22"/>
              </w:rPr>
            </w:pPr>
            <w:r>
              <w:rPr>
                <w:sz w:val="22"/>
                <w:szCs w:val="22"/>
              </w:rPr>
              <w:t xml:space="preserve">6-8 </w:t>
            </w:r>
            <w:r w:rsidRPr="00DB5BEF">
              <w:rPr>
                <w:sz w:val="22"/>
                <w:szCs w:val="22"/>
              </w:rPr>
              <w:t xml:space="preserve"> мин.</w:t>
            </w:r>
          </w:p>
        </w:tc>
        <w:tc>
          <w:tcPr>
            <w:tcW w:w="1275" w:type="dxa"/>
            <w:gridSpan w:val="2"/>
            <w:tcBorders>
              <w:bottom w:val="single" w:sz="4" w:space="0" w:color="auto"/>
              <w:right w:val="single" w:sz="4" w:space="0" w:color="auto"/>
            </w:tcBorders>
          </w:tcPr>
          <w:p w:rsidR="003146FE" w:rsidRDefault="003146FE" w:rsidP="0056017B">
            <w:pPr>
              <w:jc w:val="center"/>
              <w:rPr>
                <w:sz w:val="22"/>
                <w:szCs w:val="22"/>
              </w:rPr>
            </w:pPr>
          </w:p>
          <w:p w:rsidR="003146FE" w:rsidRPr="0056017B" w:rsidRDefault="003146FE" w:rsidP="0056017B">
            <w:pPr>
              <w:jc w:val="center"/>
              <w:rPr>
                <w:sz w:val="22"/>
                <w:szCs w:val="22"/>
              </w:rPr>
            </w:pPr>
            <w:r w:rsidRPr="00B37FDD">
              <w:rPr>
                <w:sz w:val="22"/>
                <w:szCs w:val="22"/>
              </w:rPr>
              <w:t>10-12 мин.</w:t>
            </w:r>
          </w:p>
        </w:tc>
        <w:tc>
          <w:tcPr>
            <w:tcW w:w="1418" w:type="dxa"/>
            <w:gridSpan w:val="5"/>
            <w:tcBorders>
              <w:left w:val="single" w:sz="4" w:space="0" w:color="auto"/>
              <w:bottom w:val="single" w:sz="4" w:space="0" w:color="auto"/>
              <w:right w:val="single" w:sz="4" w:space="0" w:color="auto"/>
            </w:tcBorders>
          </w:tcPr>
          <w:p w:rsidR="003146FE" w:rsidRDefault="003146FE" w:rsidP="0056017B">
            <w:pPr>
              <w:jc w:val="center"/>
              <w:rPr>
                <w:b/>
                <w:sz w:val="22"/>
                <w:szCs w:val="22"/>
              </w:rPr>
            </w:pPr>
          </w:p>
          <w:p w:rsidR="003146FE" w:rsidRPr="0056017B" w:rsidRDefault="00404E32" w:rsidP="0056017B">
            <w:pPr>
              <w:jc w:val="center"/>
              <w:rPr>
                <w:sz w:val="22"/>
                <w:szCs w:val="22"/>
              </w:rPr>
            </w:pPr>
            <w:r>
              <w:rPr>
                <w:sz w:val="22"/>
                <w:szCs w:val="22"/>
              </w:rPr>
              <w:t>12-15</w:t>
            </w:r>
            <w:r w:rsidR="003146FE" w:rsidRPr="00B37FDD">
              <w:rPr>
                <w:sz w:val="22"/>
                <w:szCs w:val="22"/>
              </w:rPr>
              <w:t xml:space="preserve"> мин.</w:t>
            </w:r>
          </w:p>
        </w:tc>
      </w:tr>
    </w:tbl>
    <w:p w:rsidR="00217CB6" w:rsidRDefault="00217CB6" w:rsidP="00217CB6">
      <w:pPr>
        <w:spacing w:line="360" w:lineRule="auto"/>
        <w:jc w:val="both"/>
      </w:pPr>
    </w:p>
    <w:p w:rsidR="00A97232" w:rsidRDefault="00A97232"/>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603332450510203670830559428146817986133868575893</w:t>
            </w:r>
          </w:p>
        </w:tc>
      </w:tr>
      <w:tr>
        <w:trPr/>
        <w:tc>
          <w:tcPr/>
          <w:p>
            <w:pPr>
              <w:rPr/>
            </w:pPr>
            <w:r>
              <w:rPr/>
              <w:t xml:space="preserve">Владелец</w:t>
            </w:r>
          </w:p>
        </w:tc>
        <w:tc>
          <w:tcPr>
            <w:gridSpan w:val="2"/>
          </w:tcPr>
          <w:p>
            <w:pPr>
              <w:rPr/>
            </w:pPr>
            <w:r>
              <w:rPr/>
              <w:t xml:space="preserve">Сулейманова Халимат Абдулмеджидовна</w:t>
            </w:r>
          </w:p>
        </w:tc>
      </w:tr>
      <w:tr>
        <w:trPr/>
        <w:tc>
          <w:tcPr/>
          <w:p>
            <w:pPr>
              <w:rPr/>
            </w:pPr>
            <w:r>
              <w:rPr/>
              <w:t xml:space="preserve">Действителен</w:t>
            </w:r>
          </w:p>
        </w:tc>
        <w:tc>
          <w:tcPr>
            <w:gridSpan w:val="2"/>
          </w:tcPr>
          <w:p>
            <w:pPr>
              <w:rPr/>
            </w:pPr>
            <w:r>
              <w:rPr/>
              <w:t xml:space="preserve">С 03.03.2021 по 03.03.2022</w:t>
            </w:r>
          </w:p>
        </w:tc>
      </w:tr>
    </w:tbl>
    <w:sectPr xmlns:w="http://schemas.openxmlformats.org/wordprocessingml/2006/main" w:rsidR="00A97232" w:rsidSect="00CC6A13">
      <w:pgSz w:w="11906" w:h="16838"/>
      <w:pgMar w:top="567" w:right="680" w:bottom="567" w:left="1134" w:header="709" w:footer="709"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28">
    <w:multiLevelType w:val="hybridMultilevel"/>
    <w:lvl w:ilvl="0" w:tplc="15866081">
      <w:start w:val="1"/>
      <w:numFmt w:val="decimal"/>
      <w:lvlText w:val="%1."/>
      <w:lvlJc w:val="left"/>
      <w:pPr>
        <w:ind w:left="720" w:hanging="360"/>
      </w:pPr>
    </w:lvl>
    <w:lvl w:ilvl="1" w:tplc="15866081" w:tentative="1">
      <w:start w:val="1"/>
      <w:numFmt w:val="lowerLetter"/>
      <w:lvlText w:val="%2."/>
      <w:lvlJc w:val="left"/>
      <w:pPr>
        <w:ind w:left="1440" w:hanging="360"/>
      </w:pPr>
    </w:lvl>
    <w:lvl w:ilvl="2" w:tplc="15866081" w:tentative="1">
      <w:start w:val="1"/>
      <w:numFmt w:val="lowerRoman"/>
      <w:lvlText w:val="%3."/>
      <w:lvlJc w:val="right"/>
      <w:pPr>
        <w:ind w:left="2160" w:hanging="180"/>
      </w:pPr>
    </w:lvl>
    <w:lvl w:ilvl="3" w:tplc="15866081" w:tentative="1">
      <w:start w:val="1"/>
      <w:numFmt w:val="decimal"/>
      <w:lvlText w:val="%4."/>
      <w:lvlJc w:val="left"/>
      <w:pPr>
        <w:ind w:left="2880" w:hanging="360"/>
      </w:pPr>
    </w:lvl>
    <w:lvl w:ilvl="4" w:tplc="15866081" w:tentative="1">
      <w:start w:val="1"/>
      <w:numFmt w:val="lowerLetter"/>
      <w:lvlText w:val="%5."/>
      <w:lvlJc w:val="left"/>
      <w:pPr>
        <w:ind w:left="3600" w:hanging="360"/>
      </w:pPr>
    </w:lvl>
    <w:lvl w:ilvl="5" w:tplc="15866081" w:tentative="1">
      <w:start w:val="1"/>
      <w:numFmt w:val="lowerRoman"/>
      <w:lvlText w:val="%6."/>
      <w:lvlJc w:val="right"/>
      <w:pPr>
        <w:ind w:left="4320" w:hanging="180"/>
      </w:pPr>
    </w:lvl>
    <w:lvl w:ilvl="6" w:tplc="15866081" w:tentative="1">
      <w:start w:val="1"/>
      <w:numFmt w:val="decimal"/>
      <w:lvlText w:val="%7."/>
      <w:lvlJc w:val="left"/>
      <w:pPr>
        <w:ind w:left="5040" w:hanging="360"/>
      </w:pPr>
    </w:lvl>
    <w:lvl w:ilvl="7" w:tplc="15866081" w:tentative="1">
      <w:start w:val="1"/>
      <w:numFmt w:val="lowerLetter"/>
      <w:lvlText w:val="%8."/>
      <w:lvlJc w:val="left"/>
      <w:pPr>
        <w:ind w:left="5760" w:hanging="360"/>
      </w:pPr>
    </w:lvl>
    <w:lvl w:ilvl="8" w:tplc="15866081" w:tentative="1">
      <w:start w:val="1"/>
      <w:numFmt w:val="lowerRoman"/>
      <w:lvlText w:val="%9."/>
      <w:lvlJc w:val="right"/>
      <w:pPr>
        <w:ind w:left="6480" w:hanging="180"/>
      </w:pPr>
    </w:lvl>
  </w:abstractNum>
  <w:abstractNum w:abstractNumId="1027">
    <w:multiLevelType w:val="hybridMultilevel"/>
    <w:lvl w:ilvl="0" w:tplc="6702359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75BE58D1"/>
    <w:multiLevelType w:val="multilevel"/>
    <w:tmpl w:val="48984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1027">
    <w:abstractNumId w:val="1027"/>
  </w:num>
  <w:num w:numId="1028">
    <w:abstractNumId w:val="1028"/>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E247D2"/>
    <w:rsid w:val="0000282D"/>
    <w:rsid w:val="0000677F"/>
    <w:rsid w:val="0001220C"/>
    <w:rsid w:val="00025821"/>
    <w:rsid w:val="0002606A"/>
    <w:rsid w:val="00043D6F"/>
    <w:rsid w:val="0004567E"/>
    <w:rsid w:val="0005280E"/>
    <w:rsid w:val="00071956"/>
    <w:rsid w:val="0007699E"/>
    <w:rsid w:val="00087EAF"/>
    <w:rsid w:val="00092A80"/>
    <w:rsid w:val="000A57D6"/>
    <w:rsid w:val="000C22F1"/>
    <w:rsid w:val="000C2EE5"/>
    <w:rsid w:val="000C2FA1"/>
    <w:rsid w:val="000E24F8"/>
    <w:rsid w:val="000E34C2"/>
    <w:rsid w:val="00113835"/>
    <w:rsid w:val="00120181"/>
    <w:rsid w:val="00124395"/>
    <w:rsid w:val="001620FE"/>
    <w:rsid w:val="00194050"/>
    <w:rsid w:val="0019634F"/>
    <w:rsid w:val="001C0CAD"/>
    <w:rsid w:val="001C5DC5"/>
    <w:rsid w:val="002053ED"/>
    <w:rsid w:val="002055E1"/>
    <w:rsid w:val="002123A0"/>
    <w:rsid w:val="00217CB6"/>
    <w:rsid w:val="002342F5"/>
    <w:rsid w:val="0026158A"/>
    <w:rsid w:val="002742E2"/>
    <w:rsid w:val="00274F36"/>
    <w:rsid w:val="0028747C"/>
    <w:rsid w:val="00291BA1"/>
    <w:rsid w:val="0029677D"/>
    <w:rsid w:val="002A452D"/>
    <w:rsid w:val="002A7C5A"/>
    <w:rsid w:val="002C6725"/>
    <w:rsid w:val="00303380"/>
    <w:rsid w:val="00303CDA"/>
    <w:rsid w:val="003124E4"/>
    <w:rsid w:val="003146FE"/>
    <w:rsid w:val="00321A30"/>
    <w:rsid w:val="00326DFA"/>
    <w:rsid w:val="00361C27"/>
    <w:rsid w:val="00376FEE"/>
    <w:rsid w:val="00384DD7"/>
    <w:rsid w:val="00394576"/>
    <w:rsid w:val="003A4F16"/>
    <w:rsid w:val="003D53FD"/>
    <w:rsid w:val="00404E32"/>
    <w:rsid w:val="00406147"/>
    <w:rsid w:val="00423543"/>
    <w:rsid w:val="00454ADB"/>
    <w:rsid w:val="004830D5"/>
    <w:rsid w:val="004A45A4"/>
    <w:rsid w:val="004C4286"/>
    <w:rsid w:val="004D09DD"/>
    <w:rsid w:val="004F302A"/>
    <w:rsid w:val="00506E95"/>
    <w:rsid w:val="005521D3"/>
    <w:rsid w:val="00555D9D"/>
    <w:rsid w:val="0056017B"/>
    <w:rsid w:val="005618BA"/>
    <w:rsid w:val="00573171"/>
    <w:rsid w:val="0058654F"/>
    <w:rsid w:val="005D1949"/>
    <w:rsid w:val="005D2E60"/>
    <w:rsid w:val="005D3D22"/>
    <w:rsid w:val="005F5AE1"/>
    <w:rsid w:val="005F7911"/>
    <w:rsid w:val="006019D1"/>
    <w:rsid w:val="00614253"/>
    <w:rsid w:val="00623FD1"/>
    <w:rsid w:val="00625693"/>
    <w:rsid w:val="00635E3F"/>
    <w:rsid w:val="0064315B"/>
    <w:rsid w:val="00653725"/>
    <w:rsid w:val="006763F5"/>
    <w:rsid w:val="00677978"/>
    <w:rsid w:val="00690FA6"/>
    <w:rsid w:val="006A0A1D"/>
    <w:rsid w:val="006A3410"/>
    <w:rsid w:val="006E6233"/>
    <w:rsid w:val="006E65BE"/>
    <w:rsid w:val="006F1031"/>
    <w:rsid w:val="006F6DEB"/>
    <w:rsid w:val="00734D65"/>
    <w:rsid w:val="0074791F"/>
    <w:rsid w:val="00756E44"/>
    <w:rsid w:val="007764FF"/>
    <w:rsid w:val="007A19D2"/>
    <w:rsid w:val="007D0CE6"/>
    <w:rsid w:val="007D6268"/>
    <w:rsid w:val="007E0DA7"/>
    <w:rsid w:val="007E1D15"/>
    <w:rsid w:val="007E1F5B"/>
    <w:rsid w:val="007E60DF"/>
    <w:rsid w:val="0080683A"/>
    <w:rsid w:val="00806C5C"/>
    <w:rsid w:val="00807FB2"/>
    <w:rsid w:val="008510DE"/>
    <w:rsid w:val="008514B4"/>
    <w:rsid w:val="0085667C"/>
    <w:rsid w:val="0086369F"/>
    <w:rsid w:val="008772E4"/>
    <w:rsid w:val="00890371"/>
    <w:rsid w:val="00891D4E"/>
    <w:rsid w:val="008977C6"/>
    <w:rsid w:val="008A5099"/>
    <w:rsid w:val="008A5402"/>
    <w:rsid w:val="008E4387"/>
    <w:rsid w:val="008F40C7"/>
    <w:rsid w:val="00900AFD"/>
    <w:rsid w:val="00905F45"/>
    <w:rsid w:val="0091310B"/>
    <w:rsid w:val="009148CD"/>
    <w:rsid w:val="00937D91"/>
    <w:rsid w:val="009413C6"/>
    <w:rsid w:val="00947D74"/>
    <w:rsid w:val="00963245"/>
    <w:rsid w:val="00964C41"/>
    <w:rsid w:val="00981090"/>
    <w:rsid w:val="00984465"/>
    <w:rsid w:val="009860FE"/>
    <w:rsid w:val="009939C7"/>
    <w:rsid w:val="009A460D"/>
    <w:rsid w:val="009B1705"/>
    <w:rsid w:val="009B6592"/>
    <w:rsid w:val="009B71E2"/>
    <w:rsid w:val="009C5337"/>
    <w:rsid w:val="009D7D68"/>
    <w:rsid w:val="009E7541"/>
    <w:rsid w:val="00A01548"/>
    <w:rsid w:val="00A01DA3"/>
    <w:rsid w:val="00A118B6"/>
    <w:rsid w:val="00A140A8"/>
    <w:rsid w:val="00A2040D"/>
    <w:rsid w:val="00A23496"/>
    <w:rsid w:val="00A25964"/>
    <w:rsid w:val="00A6691A"/>
    <w:rsid w:val="00A70176"/>
    <w:rsid w:val="00A82ABB"/>
    <w:rsid w:val="00A97232"/>
    <w:rsid w:val="00AE40DC"/>
    <w:rsid w:val="00B01403"/>
    <w:rsid w:val="00B066B9"/>
    <w:rsid w:val="00B11A91"/>
    <w:rsid w:val="00B13109"/>
    <w:rsid w:val="00B2756F"/>
    <w:rsid w:val="00B32888"/>
    <w:rsid w:val="00B37FDD"/>
    <w:rsid w:val="00B46882"/>
    <w:rsid w:val="00B91EDF"/>
    <w:rsid w:val="00BA0F39"/>
    <w:rsid w:val="00BB1B2B"/>
    <w:rsid w:val="00C16DE8"/>
    <w:rsid w:val="00C225A3"/>
    <w:rsid w:val="00C26364"/>
    <w:rsid w:val="00C74751"/>
    <w:rsid w:val="00C91AAE"/>
    <w:rsid w:val="00CC6A13"/>
    <w:rsid w:val="00CD55A2"/>
    <w:rsid w:val="00CE2792"/>
    <w:rsid w:val="00CF1663"/>
    <w:rsid w:val="00CF1983"/>
    <w:rsid w:val="00CF6AAF"/>
    <w:rsid w:val="00D0364E"/>
    <w:rsid w:val="00D27DF0"/>
    <w:rsid w:val="00D457E9"/>
    <w:rsid w:val="00D54733"/>
    <w:rsid w:val="00D657DD"/>
    <w:rsid w:val="00DA2E9C"/>
    <w:rsid w:val="00DA5228"/>
    <w:rsid w:val="00DB5BEF"/>
    <w:rsid w:val="00DC760D"/>
    <w:rsid w:val="00DF7262"/>
    <w:rsid w:val="00E247D2"/>
    <w:rsid w:val="00E53ED9"/>
    <w:rsid w:val="00E606BA"/>
    <w:rsid w:val="00ED54BC"/>
    <w:rsid w:val="00EF13E6"/>
    <w:rsid w:val="00EF53D8"/>
    <w:rsid w:val="00EF6406"/>
    <w:rsid w:val="00F07D8E"/>
    <w:rsid w:val="00F31808"/>
    <w:rsid w:val="00F40EF7"/>
    <w:rsid w:val="00F4710D"/>
    <w:rsid w:val="00F53ADB"/>
    <w:rsid w:val="00F847DC"/>
    <w:rsid w:val="00FA051C"/>
    <w:rsid w:val="00FA68E4"/>
    <w:rsid w:val="00FD6344"/>
    <w:rsid w:val="00FF36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7CB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17CB6"/>
    <w:pPr>
      <w:spacing w:before="100" w:beforeAutospacing="1" w:after="100" w:afterAutospacing="1"/>
    </w:pPr>
  </w:style>
  <w:style w:type="table" w:styleId="a4">
    <w:name w:val="Table Elegant"/>
    <w:basedOn w:val="a1"/>
    <w:rsid w:val="00217CB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Абзац списка1"/>
    <w:basedOn w:val="a"/>
    <w:rsid w:val="00217CB6"/>
    <w:pPr>
      <w:ind w:left="720"/>
      <w:contextualSpacing/>
    </w:pPr>
    <w:rPr>
      <w:rFonts w:eastAsia="Calibri"/>
    </w:rPr>
  </w:style>
  <w:style w:type="paragraph" w:styleId="a5">
    <w:name w:val="No Spacing"/>
    <w:link w:val="a6"/>
    <w:uiPriority w:val="99"/>
    <w:qFormat/>
    <w:rsid w:val="004A45A4"/>
    <w:rPr>
      <w:rFonts w:asciiTheme="minorHAnsi" w:eastAsiaTheme="minorEastAsia" w:hAnsiTheme="minorHAnsi" w:cstheme="minorBidi"/>
      <w:sz w:val="22"/>
      <w:szCs w:val="22"/>
    </w:rPr>
  </w:style>
  <w:style w:type="character" w:customStyle="1" w:styleId="a6">
    <w:name w:val="Без интервала Знак"/>
    <w:basedOn w:val="a0"/>
    <w:link w:val="a5"/>
    <w:uiPriority w:val="99"/>
    <w:rsid w:val="004A45A4"/>
    <w:rPr>
      <w:rFonts w:asciiTheme="minorHAnsi" w:eastAsiaTheme="minorEastAsia" w:hAnsiTheme="minorHAnsi" w:cstheme="minorBidi"/>
      <w:sz w:val="22"/>
      <w:szCs w:val="22"/>
    </w:rPr>
  </w:style>
  <w:style w:type="character" w:styleId="a7">
    <w:name w:val="Emphasis"/>
    <w:basedOn w:val="a0"/>
    <w:qFormat/>
    <w:rsid w:val="00CE2792"/>
    <w:rPr>
      <w:i/>
      <w:iCs/>
    </w:rPr>
  </w:style>
  <w:style w:type="paragraph" w:styleId="a8">
    <w:name w:val="List Paragraph"/>
    <w:basedOn w:val="a"/>
    <w:uiPriority w:val="34"/>
    <w:qFormat/>
    <w:rsid w:val="00CE2792"/>
    <w:pPr>
      <w:ind w:left="720"/>
      <w:contextualSpacing/>
    </w:pPr>
  </w:style>
  <w:style w:type="paragraph" w:styleId="a9">
    <w:name w:val="Balloon Text"/>
    <w:basedOn w:val="a"/>
    <w:link w:val="aa"/>
    <w:rsid w:val="009E7541"/>
    <w:rPr>
      <w:rFonts w:ascii="Tahoma" w:hAnsi="Tahoma" w:cs="Tahoma"/>
      <w:sz w:val="16"/>
      <w:szCs w:val="16"/>
    </w:rPr>
  </w:style>
  <w:style w:type="character" w:customStyle="1" w:styleId="aa">
    <w:name w:val="Текст выноски Знак"/>
    <w:basedOn w:val="a0"/>
    <w:link w:val="a9"/>
    <w:rsid w:val="009E7541"/>
    <w:rPr>
      <w:rFonts w:ascii="Tahoma" w:hAnsi="Tahoma" w:cs="Tahoma"/>
      <w:sz w:val="16"/>
      <w:szCs w:val="16"/>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7CB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17CB6"/>
    <w:pPr>
      <w:spacing w:before="100" w:beforeAutospacing="1" w:after="100" w:afterAutospacing="1"/>
    </w:pPr>
  </w:style>
  <w:style w:type="table" w:styleId="a4">
    <w:name w:val="Table Elegant"/>
    <w:basedOn w:val="a1"/>
    <w:rsid w:val="00217CB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Абзац списка1"/>
    <w:basedOn w:val="a"/>
    <w:rsid w:val="00217CB6"/>
    <w:pPr>
      <w:ind w:left="720"/>
      <w:contextualSpacing/>
    </w:pPr>
    <w:rPr>
      <w:rFonts w:eastAsia="Calibri"/>
    </w:rPr>
  </w:style>
  <w:style w:type="paragraph" w:styleId="a5">
    <w:name w:val="No Spacing"/>
    <w:link w:val="a6"/>
    <w:uiPriority w:val="99"/>
    <w:qFormat/>
    <w:rsid w:val="004A45A4"/>
    <w:rPr>
      <w:rFonts w:asciiTheme="minorHAnsi" w:eastAsiaTheme="minorEastAsia" w:hAnsiTheme="minorHAnsi" w:cstheme="minorBidi"/>
      <w:sz w:val="22"/>
      <w:szCs w:val="22"/>
    </w:rPr>
  </w:style>
  <w:style w:type="character" w:customStyle="1" w:styleId="a6">
    <w:name w:val="Без интервала Знак"/>
    <w:basedOn w:val="a0"/>
    <w:link w:val="a5"/>
    <w:uiPriority w:val="99"/>
    <w:rsid w:val="004A45A4"/>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04038634" Type="http://schemas.openxmlformats.org/officeDocument/2006/relationships/footnotes" Target="footnotes.xml"/><Relationship Id="rId719977595" Type="http://schemas.openxmlformats.org/officeDocument/2006/relationships/endnotes" Target="endnotes.xml"/><Relationship Id="rId348801523" Type="http://schemas.openxmlformats.org/officeDocument/2006/relationships/comments" Target="comments.xml"/><Relationship Id="rId822519502" Type="http://schemas.microsoft.com/office/2011/relationships/commentsExtended" Target="commentsExtended.xml"/><Relationship Id="rId594671051"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Po71fwue0xjeG8CQHoJik4p9tcY=</DigestValue>
    </Reference>
    <Reference Type="http://www.w3.org/2000/09/xmldsig#Object" URI="#idOfficeObject">
      <DigestMethod Algorithm="http://www.w3.org/2000/09/xmldsig#sha1"/>
      <DigestValue>qHaQ7908NIwzGU7HYBA+z0wQ+Vo=</DigestValue>
    </Reference>
  </SignedInfo>
  <SignatureValue>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</SignatureValue>
  <KeyInfo>
    <X509Data>
      <X509Certificate>MIIFujCCA6ICFGmuXN4bNSDagNvjEsKHZo/19nyVMA0GCSqGSIb3DQEBCwUAMIGQ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</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mdssi:RelationshipReference SourceId="rId904038634"/>
            <mdssi:RelationshipReference SourceId="rId719977595"/>
            <mdssi:RelationshipReference SourceId="rId348801523"/>
            <mdssi:RelationshipReference SourceId="rId822519502"/>
            <mdssi:RelationshipReference SourceId="rId594671051"/>
          </Transform>
          <Transform Algorithm="http://www.w3.org/TR/2001/REC-xml-c14n-20010315"/>
        </Transforms>
        <DigestMethod Algorithm="http://www.w3.org/2000/09/xmldsig#sha1"/>
        <DigestValue>FioEamtQCqLaWB+d5XZi3hDkL70=</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KiJkwMZqTo6bxGiwZOgQs58NeAM=</DigestValue>
      </Reference>
      <Reference URI="/word/endnotes.xml?ContentType=application/vnd.openxmlformats-officedocument.wordprocessingml.endnotes+xml">
        <DigestMethod Algorithm="http://www.w3.org/2000/09/xmldsig#sha1"/>
        <DigestValue>XK5ZbMMgs6hzU/qpAqvTWMoOE9c=</DigestValue>
      </Reference>
      <Reference URI="/word/fontTable.xml?ContentType=application/vnd.openxmlformats-officedocument.wordprocessingml.fontTable+xml">
        <DigestMethod Algorithm="http://www.w3.org/2000/09/xmldsig#sha1"/>
        <DigestValue>slhuHVcGfhjl7b8UZNOf2zsn2SM=</DigestValue>
      </Reference>
      <Reference URI="/word/footnotes.xml?ContentType=application/vnd.openxmlformats-officedocument.wordprocessingml.footnotes+xml">
        <DigestMethod Algorithm="http://www.w3.org/2000/09/xmldsig#sha1"/>
        <DigestValue>Z7SgDzw4bdeHTtigjzzivAQ1EJY=</DigestValue>
      </Reference>
      <Reference URI="/word/numbering.xml?ContentType=application/vnd.openxmlformats-officedocument.wordprocessingml.numbering+xml">
        <DigestMethod Algorithm="http://www.w3.org/2000/09/xmldsig#sha1"/>
        <DigestValue>9We4NYVBKEbA/zcluEfgLoFwjK0=</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fRnyvrkWQaypb3/OOgISr2oQkmc=</DigestValue>
      </Reference>
      <Reference URI="/word/styles.xml?ContentType=application/vnd.openxmlformats-officedocument.wordprocessingml.styles+xml">
        <DigestMethod Algorithm="http://www.w3.org/2000/09/xmldsig#sha1"/>
        <DigestValue>IfuCrEElSJalhoYljUd+asq9cDE=</DigestValue>
      </Reference>
      <Reference URI="/word/stylesWithEffects.xml?ContentType=application/vnd.ms-word.stylesWithEffects+xml">
        <DigestMethod Algorithm="http://www.w3.org/2000/09/xmldsig#sha1"/>
        <DigestValue>73Hnav+8D+ebsB0lEIjptcW4G0A=</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2021-04-05T20:52:28Z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3B50D-96F7-44BB-8762-6C80C1560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1</Pages>
  <Words>2339</Words>
  <Characters>13335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Лидия</dc:creator>
  <cp:keywords/>
  <dc:description/>
  <cp:lastModifiedBy>HP</cp:lastModifiedBy>
  <cp:revision>166</cp:revision>
  <cp:lastPrinted>2017-08-28T08:05:00Z</cp:lastPrinted>
  <dcterms:created xsi:type="dcterms:W3CDTF">2017-03-17T05:32:00Z</dcterms:created>
  <dcterms:modified xsi:type="dcterms:W3CDTF">2021-04-05T11:32:00Z</dcterms:modified>
</cp:coreProperties>
</file>