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A96" w:rsidRPr="00083A96" w:rsidRDefault="00083A96" w:rsidP="00083A96">
      <w:pPr>
        <w:spacing w:after="0" w:line="240" w:lineRule="auto"/>
        <w:ind w:left="150" w:right="1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96">
        <w:rPr>
          <w:rFonts w:ascii="Tahoma" w:eastAsia="Times New Roman" w:hAnsi="Tahoma" w:cs="Tahoma"/>
          <w:sz w:val="20"/>
          <w:szCs w:val="20"/>
          <w:lang w:eastAsia="ru-RU"/>
        </w:rPr>
        <w:t xml:space="preserve">  </w:t>
      </w:r>
      <w:r w:rsidRPr="00083A96">
        <w:rPr>
          <w:rFonts w:ascii="Tahoma" w:eastAsia="Times New Roman" w:hAnsi="Tahoma" w:cs="Tahoma"/>
          <w:b/>
          <w:bCs/>
          <w:sz w:val="27"/>
          <w:szCs w:val="27"/>
          <w:lang w:eastAsia="ru-RU"/>
        </w:rPr>
        <w:t xml:space="preserve">Информация о методических документах и об иных документах, разработанных для обеспечения образовательного процесса </w:t>
      </w:r>
    </w:p>
    <w:p w:rsidR="00083A96" w:rsidRPr="00083A96" w:rsidRDefault="00083A96" w:rsidP="00083A9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96">
        <w:rPr>
          <w:rFonts w:ascii="Tahoma" w:eastAsia="Times New Roman" w:hAnsi="Tahoma" w:cs="Tahoma"/>
          <w:sz w:val="20"/>
          <w:szCs w:val="20"/>
          <w:lang w:eastAsia="ru-RU"/>
        </w:rPr>
        <w:t xml:space="preserve">                        </w:t>
      </w:r>
    </w:p>
    <w:tbl>
      <w:tblPr>
        <w:tblW w:w="21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211"/>
        <w:gridCol w:w="9575"/>
        <w:gridCol w:w="6814"/>
      </w:tblGrid>
      <w:tr w:rsidR="00083A96" w:rsidRPr="00083A96" w:rsidTr="00083A96">
        <w:trPr>
          <w:gridAfter w:val="1"/>
        </w:trPr>
        <w:tc>
          <w:tcPr>
            <w:tcW w:w="5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Образовательная программа, реализуемая в образовательном учреждении</w:t>
            </w:r>
          </w:p>
        </w:tc>
        <w:tc>
          <w:tcPr>
            <w:tcW w:w="9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Основная  образовательная программа начального общего образования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Основная  образовательная программа основного общего образования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083A96" w:rsidRPr="00083A96" w:rsidTr="00083A96">
        <w:trPr>
          <w:gridAfter w:val="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Федеральные государственные образовательные стандарты</w:t>
            </w:r>
          </w:p>
        </w:tc>
      </w:tr>
      <w:tr w:rsidR="00083A96" w:rsidRPr="00083A96" w:rsidTr="00083A96">
        <w:trPr>
          <w:gridAfter w:val="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Рабочие учебные программы, разработанные на основе типовых, примерных,   авторских и т. д. учебных программ</w:t>
            </w:r>
          </w:p>
        </w:tc>
      </w:tr>
      <w:tr w:rsidR="00083A96" w:rsidRPr="00083A96" w:rsidTr="00083A96">
        <w:trPr>
          <w:gridAfter w:val="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Учебные программы по элективным курсам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предпрофильной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подготовки    </w:t>
            </w:r>
          </w:p>
        </w:tc>
      </w:tr>
      <w:tr w:rsidR="00083A96" w:rsidRPr="00083A96" w:rsidTr="00083A96">
        <w:trPr>
          <w:gridAfter w:val="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Образовательные программы дополнительного образования детей</w:t>
            </w:r>
          </w:p>
        </w:tc>
      </w:tr>
      <w:tr w:rsidR="00083A96" w:rsidRPr="00083A96" w:rsidTr="00083A96">
        <w:trPr>
          <w:gridAfter w:val="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Учебный план</w:t>
            </w:r>
          </w:p>
        </w:tc>
      </w:tr>
      <w:tr w:rsidR="00083A96" w:rsidRPr="00083A96" w:rsidTr="00083A96">
        <w:tc>
          <w:tcPr>
            <w:tcW w:w="5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Организация образовательного процесса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Локальный акт, регламентирующий деятельность педагогического совета образовательного учреждения: «Положение о педагогическом совете»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Номенклатура дел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Приказы по организации образовательного процесса,  книга регистрации приказов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Алфавитная книга записи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Личные дела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Протоколы заседаний педагогических советов и документы к ним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Годовой календарный учебный график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Годовой план работы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Классные журналы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Журналы учета дополнительных занятий с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обучающимися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Журнал учета пропущенных и замещенных уроков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Расписание основных учебных занятий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Расписание дополнительных занятий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Книга для учета и записи выданных документов государственного образца в образовательном учреждении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Документы и материалы по организации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контроля, ориентированного на обеспечение качества реализации образовательных программ в соответствии с требованиями федеральных образовательных стандартов: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«Положение о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контроле» - локальный акт, регламентирующий осуществление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контроля,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план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контроля, аналитические материалы по итогам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внутришкольного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контроля.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Аналитические материалы по результатам проведения мониторингов по различным направлениям деятельности в образовательном учреждении: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результаты освоения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обучающимися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образовательных программ,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индивидуальные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достижений обучающихся,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наличие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личностных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достижения обучающихся,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формирование ценности здорового и безопасного образа жизни у обучающихся, воспитанников;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динамика показателей здоровья обучающихся, воспитанников (общего показателя здоровья; показателей заболеваемости органов зрения и опорно-двигательного аппарата; травматизма в образовательном учреждении, в том числе дорожно-транспортного травматизма; показателя количества пропусков занятий по болезни; эффективности оздоровления часто болеющих обучающихся, воспитанников),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материалы социологических исследований на предмет удовлетворенности обучающихся, воспитанников, родителей (законных представителей), педагогических и научно-педагогических работников образовательного учреждения, социальных партнеров образовательного учреждения комплексностью и системностью работы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rPr>
          <w:trHeight w:val="516"/>
        </w:trPr>
        <w:tc>
          <w:tcPr>
            <w:tcW w:w="5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Организация образовательного процесса в части обеспечения охраны и укрепления здоровья обучающихся, воспитанников и работников образовательного учреждения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 Договор на медицинское обслуживание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 готовности образовательного учреждения к новому учебному году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Инструкции для обучающихся по охране труда при организации общественного полезного, производительного труда и проведении внеклассных и внешкольных мероприятий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Правила (инструкции) по технике безопасности в учебных кабинетах повышенной опасности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Акты испытания спортивного инвентаря и оборудования, используемого в образовательном учреждении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Пожарная декларация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Паспорт безопасности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Паспорт антитеррористической защищенности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Кадровое   обеспечение образовательного процесса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Штатное расписание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Тарификационный список педагогических работников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Должностные инструкции педагогических работников в соответствии с квалификационными характеристиками по соответствующей должности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График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прохождения курсов повышения квалификации педагогических работников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Наличие в личных делах педагогических работников сведений о профессиональном образовании и повышении квалификации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Материально – техническое оснащение образовательного процесса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Перечень учебного и компьютерного оборудования для оснащения образовательного учреждения по учебным предметам в соответствии с учебным планом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Учебно</w:t>
            </w:r>
            <w:proofErr w:type="spellEnd"/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– методическое</w:t>
            </w:r>
            <w:proofErr w:type="gramEnd"/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оснащение </w:t>
            </w: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lastRenderedPageBreak/>
              <w:t>образовательного процесса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 xml:space="preserve">Список учебников в соответствии с утвержденными федеральными перечнями учебников, </w:t>
            </w: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учреждениях, а также учебных пособий, допущенных к использованию в образовательном процессе в таких образовательных учреждениях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Перечень </w:t>
            </w:r>
            <w:proofErr w:type="spellStart"/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учебно</w:t>
            </w:r>
            <w:proofErr w:type="spell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– методической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литературы по все предметам учебного плана, дополнительной литературы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Информационно - методическое обеспечение образовательного процесса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Организация методической работы в образовательном учреждении, ориентированная на обеспечение качества реализации образовательных программ в соответствии с требованиями федеральных образовательных стандартов:</w:t>
            </w:r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- наличие методической темы </w:t>
            </w:r>
            <w:proofErr w:type="gram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образовательного</w:t>
            </w:r>
            <w:proofErr w:type="gramEnd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учреждени</w:t>
            </w:r>
            <w:proofErr w:type="spellEnd"/>
          </w:p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 методические разработки педагогических работников образовательного учреждения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Наличие Публичных докладов в образовательном учреждении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Локальные акты образовательного учреждения, регламентирующие организацию и проведение Публичных докладов: Положение о публичном докладе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A96" w:rsidRPr="00083A96" w:rsidTr="00083A96">
        <w:tc>
          <w:tcPr>
            <w:tcW w:w="5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Работа с обращениями граждан</w:t>
            </w:r>
          </w:p>
        </w:tc>
        <w:tc>
          <w:tcPr>
            <w:tcW w:w="95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A9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Журнал учёта обращений граждан</w:t>
            </w:r>
          </w:p>
        </w:tc>
        <w:tc>
          <w:tcPr>
            <w:tcW w:w="0" w:type="auto"/>
            <w:vAlign w:val="center"/>
            <w:hideMark/>
          </w:tcPr>
          <w:p w:rsidR="00083A96" w:rsidRPr="00083A96" w:rsidRDefault="00083A96" w:rsidP="00083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3A96" w:rsidRPr="00083A96" w:rsidRDefault="00083A96" w:rsidP="00083A96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A96">
        <w:rPr>
          <w:rFonts w:ascii="Tahoma" w:eastAsia="Times New Roman" w:hAnsi="Tahoma" w:cs="Tahoma"/>
          <w:sz w:val="20"/>
          <w:szCs w:val="20"/>
          <w:lang w:eastAsia="ru-RU"/>
        </w:rPr>
        <w:t> </w:t>
      </w:r>
    </w:p>
    <w:p w:rsidR="00AE2825" w:rsidRDefault="00AE2825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603332450510203670830559428146817986133868575893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Сулейманова Халимат Абдулмеджидовна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03.03.2021 по 03.03.2022</w:t>
            </w:r>
          </w:p>
        </w:tc>
      </w:tr>
    </w:tbl>
    <w:sectPr xmlns:w="http://schemas.openxmlformats.org/wordprocessingml/2006/main" w:rsidR="00AE2825" w:rsidSect="00083A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438">
    <w:multiLevelType w:val="hybridMultilevel"/>
    <w:lvl w:ilvl="0" w:tplc="71400439">
      <w:start w:val="1"/>
      <w:numFmt w:val="decimal"/>
      <w:lvlText w:val="%1."/>
      <w:lvlJc w:val="left"/>
      <w:pPr>
        <w:ind w:left="720" w:hanging="360"/>
      </w:pPr>
    </w:lvl>
    <w:lvl w:ilvl="1" w:tplc="71400439" w:tentative="1">
      <w:start w:val="1"/>
      <w:numFmt w:val="lowerLetter"/>
      <w:lvlText w:val="%2."/>
      <w:lvlJc w:val="left"/>
      <w:pPr>
        <w:ind w:left="1440" w:hanging="360"/>
      </w:pPr>
    </w:lvl>
    <w:lvl w:ilvl="2" w:tplc="71400439" w:tentative="1">
      <w:start w:val="1"/>
      <w:numFmt w:val="lowerRoman"/>
      <w:lvlText w:val="%3."/>
      <w:lvlJc w:val="right"/>
      <w:pPr>
        <w:ind w:left="2160" w:hanging="180"/>
      </w:pPr>
    </w:lvl>
    <w:lvl w:ilvl="3" w:tplc="71400439" w:tentative="1">
      <w:start w:val="1"/>
      <w:numFmt w:val="decimal"/>
      <w:lvlText w:val="%4."/>
      <w:lvlJc w:val="left"/>
      <w:pPr>
        <w:ind w:left="2880" w:hanging="360"/>
      </w:pPr>
    </w:lvl>
    <w:lvl w:ilvl="4" w:tplc="71400439" w:tentative="1">
      <w:start w:val="1"/>
      <w:numFmt w:val="lowerLetter"/>
      <w:lvlText w:val="%5."/>
      <w:lvlJc w:val="left"/>
      <w:pPr>
        <w:ind w:left="3600" w:hanging="360"/>
      </w:pPr>
    </w:lvl>
    <w:lvl w:ilvl="5" w:tplc="71400439" w:tentative="1">
      <w:start w:val="1"/>
      <w:numFmt w:val="lowerRoman"/>
      <w:lvlText w:val="%6."/>
      <w:lvlJc w:val="right"/>
      <w:pPr>
        <w:ind w:left="4320" w:hanging="180"/>
      </w:pPr>
    </w:lvl>
    <w:lvl w:ilvl="6" w:tplc="71400439" w:tentative="1">
      <w:start w:val="1"/>
      <w:numFmt w:val="decimal"/>
      <w:lvlText w:val="%7."/>
      <w:lvlJc w:val="left"/>
      <w:pPr>
        <w:ind w:left="5040" w:hanging="360"/>
      </w:pPr>
    </w:lvl>
    <w:lvl w:ilvl="7" w:tplc="71400439" w:tentative="1">
      <w:start w:val="1"/>
      <w:numFmt w:val="lowerLetter"/>
      <w:lvlText w:val="%8."/>
      <w:lvlJc w:val="left"/>
      <w:pPr>
        <w:ind w:left="5760" w:hanging="360"/>
      </w:pPr>
    </w:lvl>
    <w:lvl w:ilvl="8" w:tplc="7140043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37">
    <w:multiLevelType w:val="hybridMultilevel"/>
    <w:lvl w:ilvl="0" w:tplc="46459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8437">
    <w:abstractNumId w:val="18437"/>
  </w:num>
  <w:num w:numId="18438">
    <w:abstractNumId w:val="1843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3A96"/>
    <w:rsid w:val="00083A96"/>
    <w:rsid w:val="00AE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01657429" Type="http://schemas.openxmlformats.org/officeDocument/2006/relationships/numbering" Target="numbering.xml"/><Relationship Id="rId494138519" Type="http://schemas.openxmlformats.org/officeDocument/2006/relationships/footnotes" Target="footnotes.xml"/><Relationship Id="rId614862571" Type="http://schemas.openxmlformats.org/officeDocument/2006/relationships/endnotes" Target="endnotes.xml"/><Relationship Id="rId653312604" Type="http://schemas.openxmlformats.org/officeDocument/2006/relationships/comments" Target="comments.xml"/><Relationship Id="rId622412408" Type="http://schemas.microsoft.com/office/2011/relationships/commentsExtended" Target="commentsExtended.xml"/><Relationship Id="rId10122650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w5hpufBsQ6SmD4TxCXY0UtHaln0=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</SignatureValue>
  <KeyInfo>
    <X509Data>
      <X509Certificate>MIIFujCCA6ICFGmuXN4bNSDagNvjEsKHZo/19nyVMA0GCSqGSIb3DQEBCwUAMIGQ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501657429"/>
            <mdssi:RelationshipReference SourceId="rId494138519"/>
            <mdssi:RelationshipReference SourceId="rId614862571"/>
            <mdssi:RelationshipReference SourceId="rId653312604"/>
            <mdssi:RelationshipReference SourceId="rId622412408"/>
            <mdssi:RelationshipReference SourceId="rId101226503"/>
          </Transform>
          <Transform Algorithm="http://www.w3.org/TR/2001/REC-xml-c14n-20010315"/>
        </Transforms>
        <DigestMethod Algorithm="http://www.w3.org/2000/09/xmldsig#sha1"/>
        <DigestValue>S9BxHtWxDYY/WVKfXNRXxTzcc6g=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hifDHFYCtp/l/3RxSHr3GDfzcGQ=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kkLx0XL0dVHeqX+iJI43CXXtJ4c=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JLp5GIhGhK8qtZV7IUP4FUthV0I=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jwknGxoLZaI+kCYJHqT+WVMUiuE=</DigestValue>
      </Reference>
      <Reference URI="/word/styles.xml?ContentType=application/vnd.openxmlformats-officedocument.wordprocessingml.styles+xml">
        <DigestMethod Algorithm="http://www.w3.org/2000/09/xmldsig#sha1"/>
        <DigestValue>jEm4yfj9n2ZdZ32tk7FpzMJubGY=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1oFI3EzIHxFlIUX8xx3x8Zs/4uw=</DigestValue>
      </Reference>
    </Manifest>
    <SignatureProperties>
      <SignatureProperty Id="idSignatureTime" Target="#idPackageSignature">
        <mdssi:SignatureTime>
          <mdssi:Format>YYYY-MM-DDThh:mm:ssTZD</mdssi:Format>
          <mdssi:Value>2021-04-05T20:54:08Z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847</Words>
  <Characters>4834</Characters>
  <Application>Microsoft Office Word</Application>
  <DocSecurity>0</DocSecurity>
  <Lines>40</Lines>
  <Paragraphs>11</Paragraphs>
  <ScaleCrop>false</ScaleCrop>
  <Company/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 12</dc:creator>
  <cp:lastModifiedBy>Класс 12</cp:lastModifiedBy>
  <cp:revision>2</cp:revision>
  <dcterms:created xsi:type="dcterms:W3CDTF">2014-10-21T06:35:00Z</dcterms:created>
  <dcterms:modified xsi:type="dcterms:W3CDTF">2014-10-21T06:35:00Z</dcterms:modified>
</cp:coreProperties>
</file>