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 Id="rId5"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9"/>
        <w:gridCol w:w="4845"/>
      </w:tblGrid>
      <w:tr w:rsidR="00FD0184" w:rsidRPr="0083433D" w:rsidTr="00B268B9">
        <w:tc>
          <w:tcPr>
            <w:tcW w:w="4729" w:type="dxa"/>
          </w:tcPr>
          <w:p w:rsidR="00FD0184" w:rsidRPr="0083433D" w:rsidRDefault="00D70A4B" w:rsidP="00FD0184">
            <w:pPr>
              <w:rPr>
                <w:sz w:val="20"/>
                <w:szCs w:val="20"/>
              </w:rPr>
            </w:pPr>
            <w:r w:rsidRPr="0083433D">
              <w:rPr>
                <w:sz w:val="20"/>
                <w:szCs w:val="20"/>
              </w:rPr>
              <w:t>ПРИНЯТО</w:t>
            </w:r>
            <w:r w:rsidR="000A751C">
              <w:rPr>
                <w:sz w:val="20"/>
                <w:szCs w:val="20"/>
              </w:rPr>
              <w:t xml:space="preserve">                                                                                    </w:t>
            </w:r>
          </w:p>
          <w:p w:rsidR="00FD0184" w:rsidRPr="0083433D" w:rsidRDefault="00FD0184" w:rsidP="00FD0184">
            <w:pPr>
              <w:rPr>
                <w:sz w:val="20"/>
                <w:szCs w:val="20"/>
              </w:rPr>
            </w:pPr>
            <w:r w:rsidRPr="0083433D">
              <w:rPr>
                <w:sz w:val="20"/>
                <w:szCs w:val="20"/>
              </w:rPr>
              <w:t>На педагогическом совете</w:t>
            </w:r>
          </w:p>
          <w:p w:rsidR="00FD0184" w:rsidRPr="0083433D" w:rsidRDefault="00863A71" w:rsidP="00FD0184">
            <w:pPr>
              <w:rPr>
                <w:sz w:val="20"/>
                <w:szCs w:val="20"/>
              </w:rPr>
            </w:pPr>
            <w:r>
              <w:rPr>
                <w:sz w:val="20"/>
                <w:szCs w:val="20"/>
              </w:rPr>
              <w:t xml:space="preserve">Протокол  № 1 от 30 августа </w:t>
            </w:r>
            <w:r w:rsidR="00FD0184" w:rsidRPr="0083433D">
              <w:rPr>
                <w:sz w:val="20"/>
                <w:szCs w:val="20"/>
              </w:rPr>
              <w:t>2021 г.</w:t>
            </w:r>
          </w:p>
        </w:tc>
        <w:tc>
          <w:tcPr>
            <w:tcW w:w="4845" w:type="dxa"/>
          </w:tcPr>
          <w:p w:rsidR="00FD0184" w:rsidRPr="0083433D" w:rsidRDefault="00D70A4B" w:rsidP="00FD0184">
            <w:pPr>
              <w:rPr>
                <w:sz w:val="20"/>
                <w:szCs w:val="20"/>
              </w:rPr>
            </w:pPr>
            <w:r w:rsidRPr="0083433D">
              <w:rPr>
                <w:sz w:val="20"/>
                <w:szCs w:val="20"/>
              </w:rPr>
              <w:t>УТВЕРЖДАЮ</w:t>
            </w:r>
            <w:r w:rsidR="00FD0184" w:rsidRPr="0083433D">
              <w:rPr>
                <w:sz w:val="20"/>
                <w:szCs w:val="20"/>
              </w:rPr>
              <w:t>:</w:t>
            </w:r>
          </w:p>
          <w:p w:rsidR="00FD0184" w:rsidRPr="0083433D" w:rsidRDefault="00FD0184" w:rsidP="00FD0184">
            <w:pPr>
              <w:rPr>
                <w:sz w:val="20"/>
                <w:szCs w:val="20"/>
              </w:rPr>
            </w:pPr>
            <w:r w:rsidRPr="0083433D">
              <w:rPr>
                <w:sz w:val="20"/>
                <w:szCs w:val="20"/>
              </w:rPr>
              <w:t>З</w:t>
            </w:r>
            <w:r w:rsidR="0083433D">
              <w:rPr>
                <w:sz w:val="20"/>
                <w:szCs w:val="20"/>
              </w:rPr>
              <w:t>аведующий МБДОУ «Детский сад №3</w:t>
            </w:r>
            <w:r w:rsidRPr="0083433D">
              <w:rPr>
                <w:sz w:val="20"/>
                <w:szCs w:val="20"/>
              </w:rPr>
              <w:t>»</w:t>
            </w:r>
          </w:p>
          <w:p w:rsidR="00FD0184" w:rsidRPr="0083433D" w:rsidRDefault="00A52FAB" w:rsidP="00FD0184">
            <w:pPr>
              <w:rPr>
                <w:sz w:val="20"/>
                <w:szCs w:val="20"/>
              </w:rPr>
            </w:pPr>
            <w:r>
              <w:rPr>
                <w:sz w:val="20"/>
                <w:szCs w:val="20"/>
              </w:rPr>
              <w:t>_________________ Г.И.Дауд</w:t>
            </w:r>
            <w:r w:rsidR="0083433D">
              <w:rPr>
                <w:sz w:val="20"/>
                <w:szCs w:val="20"/>
              </w:rPr>
              <w:t>ова</w:t>
            </w:r>
          </w:p>
          <w:p w:rsidR="00FD0184" w:rsidRPr="0083433D" w:rsidRDefault="00FD0184" w:rsidP="00863A71">
            <w:pPr>
              <w:rPr>
                <w:sz w:val="20"/>
                <w:szCs w:val="20"/>
              </w:rPr>
            </w:pPr>
            <w:r w:rsidRPr="0083433D">
              <w:rPr>
                <w:sz w:val="20"/>
                <w:szCs w:val="20"/>
              </w:rPr>
              <w:t>Приказ №</w:t>
            </w:r>
            <w:r w:rsidR="00863A71">
              <w:rPr>
                <w:sz w:val="20"/>
                <w:szCs w:val="20"/>
              </w:rPr>
              <w:t xml:space="preserve"> </w:t>
            </w:r>
            <w:r w:rsidR="00863A71">
              <w:rPr>
                <w:sz w:val="20"/>
                <w:szCs w:val="20"/>
                <w:u w:val="single"/>
              </w:rPr>
              <w:t>78</w:t>
            </w:r>
            <w:r w:rsidR="00863A71">
              <w:rPr>
                <w:sz w:val="20"/>
                <w:szCs w:val="20"/>
              </w:rPr>
              <w:t xml:space="preserve"> от «30  августа»</w:t>
            </w:r>
            <w:r w:rsidRPr="0083433D">
              <w:rPr>
                <w:sz w:val="20"/>
                <w:szCs w:val="20"/>
              </w:rPr>
              <w:t>2021 г.</w:t>
            </w:r>
          </w:p>
        </w:tc>
      </w:tr>
    </w:tbl>
    <w:p w:rsidR="00FD0184" w:rsidRPr="0083433D" w:rsidRDefault="00FD0184" w:rsidP="00FD0184">
      <w:pPr>
        <w:spacing w:line="276" w:lineRule="auto"/>
        <w:rPr>
          <w:sz w:val="20"/>
          <w:szCs w:val="20"/>
        </w:rPr>
      </w:pPr>
    </w:p>
    <w:p w:rsidR="00FD0184" w:rsidRPr="00FC034D" w:rsidRDefault="00FD0184" w:rsidP="00FD0184">
      <w:pPr>
        <w:spacing w:line="276" w:lineRule="auto"/>
        <w:rPr>
          <w:sz w:val="28"/>
          <w:szCs w:val="28"/>
        </w:rPr>
      </w:pPr>
    </w:p>
    <w:p w:rsidR="00FD0184" w:rsidRPr="00FC034D" w:rsidRDefault="00FD0184" w:rsidP="00FD0184">
      <w:pPr>
        <w:spacing w:line="276" w:lineRule="auto"/>
        <w:jc w:val="center"/>
        <w:rPr>
          <w:b/>
          <w:sz w:val="32"/>
          <w:szCs w:val="32"/>
        </w:rPr>
      </w:pPr>
    </w:p>
    <w:p w:rsidR="00FD0184" w:rsidRPr="00FC034D" w:rsidRDefault="00FD0184" w:rsidP="00FD0184">
      <w:pPr>
        <w:spacing w:line="276" w:lineRule="auto"/>
        <w:jc w:val="center"/>
        <w:rPr>
          <w:b/>
          <w:sz w:val="32"/>
          <w:szCs w:val="32"/>
        </w:rPr>
      </w:pPr>
    </w:p>
    <w:p w:rsidR="00FD0184" w:rsidRDefault="00FD0184" w:rsidP="00FD0184">
      <w:pPr>
        <w:spacing w:line="276" w:lineRule="auto"/>
        <w:jc w:val="center"/>
        <w:rPr>
          <w:b/>
          <w:sz w:val="32"/>
          <w:szCs w:val="32"/>
        </w:rPr>
      </w:pPr>
    </w:p>
    <w:p w:rsidR="0083433D" w:rsidRDefault="0083433D" w:rsidP="00FD0184">
      <w:pPr>
        <w:spacing w:line="276" w:lineRule="auto"/>
        <w:jc w:val="center"/>
        <w:rPr>
          <w:b/>
          <w:sz w:val="32"/>
          <w:szCs w:val="32"/>
        </w:rPr>
      </w:pPr>
    </w:p>
    <w:p w:rsidR="0083433D" w:rsidRDefault="0083433D" w:rsidP="00FD0184">
      <w:pPr>
        <w:spacing w:line="276" w:lineRule="auto"/>
        <w:jc w:val="center"/>
        <w:rPr>
          <w:b/>
          <w:sz w:val="32"/>
          <w:szCs w:val="32"/>
        </w:rPr>
      </w:pPr>
    </w:p>
    <w:p w:rsidR="0083433D" w:rsidRPr="00FC034D" w:rsidRDefault="0083433D" w:rsidP="00FD0184">
      <w:pPr>
        <w:spacing w:line="276" w:lineRule="auto"/>
        <w:jc w:val="center"/>
        <w:rPr>
          <w:b/>
          <w:sz w:val="32"/>
          <w:szCs w:val="32"/>
        </w:rPr>
      </w:pPr>
    </w:p>
    <w:p w:rsidR="0083433D" w:rsidRPr="001D58D6" w:rsidRDefault="00FD0184" w:rsidP="00FD0184">
      <w:pPr>
        <w:pStyle w:val="a5"/>
        <w:tabs>
          <w:tab w:val="left" w:pos="9356"/>
        </w:tabs>
        <w:ind w:left="0" w:right="2"/>
        <w:rPr>
          <w:spacing w:val="-3"/>
        </w:rPr>
      </w:pPr>
      <w:r w:rsidRPr="001D58D6">
        <w:rPr>
          <w:spacing w:val="-3"/>
        </w:rPr>
        <w:t>РАБОЧАЯ</w:t>
      </w:r>
      <w:r w:rsidRPr="001D58D6">
        <w:rPr>
          <w:spacing w:val="-21"/>
        </w:rPr>
        <w:t xml:space="preserve"> </w:t>
      </w:r>
      <w:r w:rsidRPr="001D58D6">
        <w:rPr>
          <w:spacing w:val="-3"/>
        </w:rPr>
        <w:t>ПРОГРАММА</w:t>
      </w:r>
    </w:p>
    <w:p w:rsidR="00D70A4B" w:rsidRPr="001D58D6" w:rsidRDefault="00FD0184" w:rsidP="00FD0184">
      <w:pPr>
        <w:pStyle w:val="a5"/>
        <w:tabs>
          <w:tab w:val="left" w:pos="9356"/>
        </w:tabs>
        <w:ind w:left="0" w:right="2"/>
      </w:pPr>
      <w:r w:rsidRPr="001D58D6">
        <w:rPr>
          <w:spacing w:val="-21"/>
        </w:rPr>
        <w:t xml:space="preserve"> </w:t>
      </w:r>
      <w:r w:rsidRPr="001D58D6">
        <w:rPr>
          <w:spacing w:val="-3"/>
        </w:rPr>
        <w:t>ВОСПИТАНИЯ</w:t>
      </w:r>
      <w:r w:rsidR="00D70A4B" w:rsidRPr="001D58D6">
        <w:t xml:space="preserve"> </w:t>
      </w:r>
    </w:p>
    <w:p w:rsidR="00767635" w:rsidRPr="00D45EB3" w:rsidRDefault="000A751C" w:rsidP="007F4B48">
      <w:pPr>
        <w:pStyle w:val="a5"/>
        <w:tabs>
          <w:tab w:val="left" w:pos="9356"/>
        </w:tabs>
        <w:spacing w:before="0"/>
        <w:ind w:left="0" w:right="2"/>
        <w:rPr>
          <w:sz w:val="32"/>
          <w:szCs w:val="32"/>
        </w:rPr>
      </w:pPr>
      <w:r>
        <w:rPr>
          <w:sz w:val="32"/>
          <w:szCs w:val="32"/>
        </w:rPr>
        <w:t>муниципального бюджетного дошкольного образовательного учреждения</w:t>
      </w:r>
      <w:r w:rsidR="00A52FAB">
        <w:rPr>
          <w:sz w:val="32"/>
          <w:szCs w:val="32"/>
        </w:rPr>
        <w:t xml:space="preserve"> «Детский сад №6 «Теремок</w:t>
      </w:r>
      <w:r w:rsidR="00D70A4B" w:rsidRPr="00D45EB3">
        <w:rPr>
          <w:sz w:val="32"/>
          <w:szCs w:val="32"/>
        </w:rPr>
        <w:t>»</w:t>
      </w:r>
    </w:p>
    <w:p w:rsidR="00767635" w:rsidRPr="00D45EB3" w:rsidRDefault="00FD0184" w:rsidP="007F4B48">
      <w:pPr>
        <w:pStyle w:val="a5"/>
        <w:tabs>
          <w:tab w:val="left" w:pos="9356"/>
        </w:tabs>
        <w:spacing w:before="0" w:line="360" w:lineRule="auto"/>
        <w:ind w:left="0" w:right="2"/>
        <w:rPr>
          <w:sz w:val="32"/>
          <w:szCs w:val="32"/>
        </w:rPr>
      </w:pPr>
      <w:r w:rsidRPr="00D45EB3">
        <w:rPr>
          <w:sz w:val="32"/>
          <w:szCs w:val="32"/>
        </w:rPr>
        <w:t>на 2021-2022</w:t>
      </w:r>
      <w:r w:rsidRPr="00D45EB3">
        <w:rPr>
          <w:spacing w:val="-1"/>
          <w:sz w:val="32"/>
          <w:szCs w:val="32"/>
        </w:rPr>
        <w:t xml:space="preserve"> </w:t>
      </w:r>
      <w:r w:rsidRPr="00D45EB3">
        <w:rPr>
          <w:sz w:val="32"/>
          <w:szCs w:val="32"/>
        </w:rPr>
        <w:t>учебный</w:t>
      </w:r>
      <w:r w:rsidRPr="00D45EB3">
        <w:rPr>
          <w:spacing w:val="-1"/>
          <w:sz w:val="32"/>
          <w:szCs w:val="32"/>
        </w:rPr>
        <w:t xml:space="preserve"> </w:t>
      </w:r>
      <w:r w:rsidRPr="00D45EB3">
        <w:rPr>
          <w:sz w:val="32"/>
          <w:szCs w:val="32"/>
        </w:rPr>
        <w:t>год</w:t>
      </w:r>
    </w:p>
    <w:p w:rsidR="00767635" w:rsidRPr="00FC034D" w:rsidRDefault="00767635">
      <w:pPr>
        <w:pStyle w:val="a3"/>
        <w:ind w:left="0"/>
        <w:rPr>
          <w:b/>
          <w:sz w:val="44"/>
        </w:rPr>
      </w:pPr>
    </w:p>
    <w:p w:rsidR="00767635" w:rsidRPr="00FC034D" w:rsidRDefault="00767635">
      <w:pPr>
        <w:pStyle w:val="a3"/>
        <w:ind w:left="0"/>
        <w:rPr>
          <w:b/>
          <w:sz w:val="56"/>
        </w:rPr>
      </w:pPr>
    </w:p>
    <w:p w:rsidR="00767635" w:rsidRPr="00FC034D" w:rsidRDefault="00767635"/>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p w:rsidR="00FD0184" w:rsidRPr="00FC034D" w:rsidRDefault="00FD0184" w:rsidP="00FD0184">
      <w:pPr>
        <w:jc w:val="center"/>
        <w:rPr>
          <w:i/>
          <w:sz w:val="24"/>
        </w:rPr>
      </w:pPr>
    </w:p>
    <w:p w:rsidR="00FD0184" w:rsidRPr="00FC034D" w:rsidRDefault="00FD0184" w:rsidP="00FD0184">
      <w:pPr>
        <w:jc w:val="center"/>
        <w:rPr>
          <w:i/>
          <w:sz w:val="24"/>
        </w:rPr>
      </w:pPr>
    </w:p>
    <w:p w:rsidR="00FD0184" w:rsidRPr="00FC034D" w:rsidRDefault="00FD0184" w:rsidP="00FD0184">
      <w:pPr>
        <w:jc w:val="center"/>
        <w:rPr>
          <w:i/>
          <w:sz w:val="24"/>
        </w:rPr>
      </w:pPr>
    </w:p>
    <w:p w:rsidR="00FD0184" w:rsidRPr="00FC034D" w:rsidRDefault="00FD0184" w:rsidP="00FD0184">
      <w:pPr>
        <w:jc w:val="center"/>
        <w:rPr>
          <w:i/>
          <w:sz w:val="24"/>
        </w:rPr>
      </w:pPr>
    </w:p>
    <w:p w:rsidR="00FD0184" w:rsidRPr="00FC034D" w:rsidRDefault="00FD0184" w:rsidP="00FD0184">
      <w:pPr>
        <w:jc w:val="center"/>
        <w:rPr>
          <w:i/>
          <w:sz w:val="24"/>
        </w:rPr>
      </w:pPr>
    </w:p>
    <w:p w:rsidR="00FD0184" w:rsidRDefault="00FD0184" w:rsidP="00FD0184">
      <w:pPr>
        <w:jc w:val="center"/>
        <w:rPr>
          <w:i/>
          <w:sz w:val="24"/>
        </w:rPr>
      </w:pPr>
    </w:p>
    <w:p w:rsidR="002775EE" w:rsidRPr="00FC034D" w:rsidRDefault="002775EE" w:rsidP="00FD0184">
      <w:pPr>
        <w:jc w:val="center"/>
        <w:rPr>
          <w:i/>
          <w:sz w:val="24"/>
        </w:rPr>
      </w:pPr>
    </w:p>
    <w:p w:rsidR="00FD0184" w:rsidRDefault="00FD0184" w:rsidP="00FD0184">
      <w:pPr>
        <w:jc w:val="center"/>
        <w:rPr>
          <w:i/>
          <w:sz w:val="24"/>
        </w:rPr>
      </w:pPr>
    </w:p>
    <w:p w:rsidR="00243071" w:rsidRPr="00483ACA" w:rsidRDefault="003477A2" w:rsidP="00483ACA">
      <w:pPr>
        <w:jc w:val="center"/>
        <w:rPr>
          <w:b/>
          <w:sz w:val="24"/>
        </w:rPr>
      </w:pPr>
      <w:r>
        <w:rPr>
          <w:b/>
          <w:sz w:val="24"/>
        </w:rPr>
        <w:t>с</w:t>
      </w:r>
      <w:r w:rsidR="007D41F5">
        <w:rPr>
          <w:b/>
          <w:sz w:val="24"/>
        </w:rPr>
        <w:t>.</w:t>
      </w:r>
      <w:r>
        <w:rPr>
          <w:b/>
          <w:sz w:val="24"/>
        </w:rPr>
        <w:t xml:space="preserve"> </w:t>
      </w:r>
      <w:r w:rsidR="007D41F5">
        <w:rPr>
          <w:b/>
          <w:sz w:val="24"/>
        </w:rPr>
        <w:t>Доргели</w:t>
      </w:r>
    </w:p>
    <w:p w:rsidR="00FC034D" w:rsidRPr="00FC034D" w:rsidRDefault="00FC034D" w:rsidP="00483ACA">
      <w:pPr>
        <w:rPr>
          <w:i/>
          <w:sz w:val="24"/>
        </w:rPr>
        <w:sectPr w:rsidR="00FC034D" w:rsidRPr="00FC034D" w:rsidSect="00FC034D">
          <w:footerReference w:type="default" r:id="rId9"/>
          <w:type w:val="continuous"/>
          <w:pgSz w:w="11910" w:h="16840"/>
          <w:pgMar w:top="1134" w:right="851" w:bottom="1134" w:left="1701" w:header="720" w:footer="720" w:gutter="0"/>
          <w:cols w:space="720"/>
          <w:titlePg/>
          <w:docGrid w:linePitch="299"/>
        </w:sectPr>
      </w:pPr>
    </w:p>
    <w:p w:rsidR="00767635" w:rsidRPr="00FC034D" w:rsidRDefault="00FD0184" w:rsidP="00483ACA">
      <w:pPr>
        <w:tabs>
          <w:tab w:val="left" w:pos="1134"/>
        </w:tabs>
        <w:spacing w:before="89"/>
        <w:ind w:right="868"/>
        <w:rPr>
          <w:sz w:val="28"/>
        </w:rPr>
      </w:pPr>
      <w:r w:rsidRPr="00FC034D">
        <w:rPr>
          <w:sz w:val="28"/>
        </w:rPr>
        <w:lastRenderedPageBreak/>
        <w:t>СОДЕРЖАНИЕ</w:t>
      </w:r>
    </w:p>
    <w:p w:rsidR="00FD0184" w:rsidRPr="00FC034D" w:rsidRDefault="00FD0184" w:rsidP="00FD0184">
      <w:pPr>
        <w:tabs>
          <w:tab w:val="left" w:pos="1134"/>
        </w:tabs>
        <w:spacing w:before="89"/>
        <w:ind w:right="868"/>
        <w:jc w:val="center"/>
        <w:rPr>
          <w:sz w:val="28"/>
        </w:rPr>
      </w:pPr>
    </w:p>
    <w:p w:rsidR="00B57E91" w:rsidRDefault="00FD0184" w:rsidP="00933BD4">
      <w:pPr>
        <w:pStyle w:val="a6"/>
        <w:tabs>
          <w:tab w:val="right" w:leader="dot" w:pos="9498"/>
        </w:tabs>
        <w:spacing w:before="89" w:line="360" w:lineRule="auto"/>
        <w:ind w:left="0" w:firstLine="0"/>
        <w:rPr>
          <w:sz w:val="24"/>
          <w:szCs w:val="24"/>
        </w:rPr>
      </w:pPr>
      <w:r w:rsidRPr="0080317A">
        <w:rPr>
          <w:sz w:val="24"/>
          <w:szCs w:val="24"/>
        </w:rPr>
        <w:t>Пояснительная записка</w:t>
      </w:r>
      <w:r w:rsidR="00FC034D" w:rsidRPr="0080317A">
        <w:rPr>
          <w:sz w:val="24"/>
          <w:szCs w:val="24"/>
        </w:rPr>
        <w:tab/>
      </w:r>
      <w:r w:rsidR="0037274F" w:rsidRPr="0080317A">
        <w:rPr>
          <w:sz w:val="24"/>
          <w:szCs w:val="24"/>
        </w:rPr>
        <w:t>3</w:t>
      </w:r>
    </w:p>
    <w:p w:rsidR="00B57E91" w:rsidRDefault="0080317A" w:rsidP="00B57E91">
      <w:pPr>
        <w:pStyle w:val="a6"/>
        <w:tabs>
          <w:tab w:val="right" w:leader="dot" w:pos="9498"/>
        </w:tabs>
        <w:spacing w:before="89" w:line="360" w:lineRule="auto"/>
        <w:ind w:left="0" w:firstLine="0"/>
        <w:rPr>
          <w:b/>
          <w:sz w:val="24"/>
          <w:szCs w:val="24"/>
        </w:rPr>
      </w:pPr>
      <w:r w:rsidRPr="0080317A">
        <w:rPr>
          <w:b/>
          <w:sz w:val="24"/>
          <w:szCs w:val="24"/>
        </w:rPr>
        <w:t>РАЗДЕЛ 1. ЦЕЛЕВЫЕ ОРИЕНТИРЫ И ПЛАНИРУЕМЫЕ РЕЗУЛЬТАТЫ ПРОГРАММЫ ВОСПИТАНИЯ</w:t>
      </w:r>
    </w:p>
    <w:p w:rsidR="00B57E91" w:rsidRPr="00B57E91" w:rsidRDefault="0080317A" w:rsidP="004A419B">
      <w:pPr>
        <w:pStyle w:val="a6"/>
        <w:numPr>
          <w:ilvl w:val="1"/>
          <w:numId w:val="17"/>
        </w:numPr>
        <w:tabs>
          <w:tab w:val="right" w:leader="dot" w:pos="9498"/>
        </w:tabs>
        <w:spacing w:before="89" w:line="276" w:lineRule="auto"/>
        <w:rPr>
          <w:sz w:val="24"/>
          <w:szCs w:val="24"/>
        </w:rPr>
      </w:pPr>
      <w:r w:rsidRPr="0080317A">
        <w:t>Особенности</w:t>
      </w:r>
      <w:r w:rsidRPr="00B57E91">
        <w:rPr>
          <w:spacing w:val="-6"/>
        </w:rPr>
        <w:t xml:space="preserve"> </w:t>
      </w:r>
      <w:r w:rsidRPr="0080317A">
        <w:t>воспитательного</w:t>
      </w:r>
      <w:r w:rsidRPr="00B57E91">
        <w:rPr>
          <w:spacing w:val="-4"/>
        </w:rPr>
        <w:t xml:space="preserve"> </w:t>
      </w:r>
      <w:r w:rsidRPr="0080317A">
        <w:t>процесса</w:t>
      </w:r>
      <w:r w:rsidRPr="00B57E91">
        <w:rPr>
          <w:spacing w:val="-6"/>
        </w:rPr>
        <w:t xml:space="preserve"> </w:t>
      </w:r>
      <w:r w:rsidRPr="0080317A">
        <w:t>в</w:t>
      </w:r>
      <w:r w:rsidRPr="00B57E91">
        <w:rPr>
          <w:spacing w:val="-5"/>
        </w:rPr>
        <w:t xml:space="preserve"> </w:t>
      </w:r>
      <w:r w:rsidRPr="0080317A">
        <w:t xml:space="preserve">МБДОУ </w:t>
      </w:r>
      <w:r w:rsidR="00A52FAB">
        <w:t>«Детский сад № 6«Теремок</w:t>
      </w:r>
      <w:r w:rsidR="004A419B" w:rsidRPr="004A419B">
        <w:t>»</w:t>
      </w:r>
      <w:r w:rsidR="00B57E91">
        <w:tab/>
        <w:t>5</w:t>
      </w:r>
    </w:p>
    <w:p w:rsidR="00B57E91" w:rsidRDefault="00716C39" w:rsidP="00B57E91">
      <w:pPr>
        <w:pStyle w:val="a6"/>
        <w:numPr>
          <w:ilvl w:val="1"/>
          <w:numId w:val="17"/>
        </w:numPr>
        <w:tabs>
          <w:tab w:val="right" w:leader="dot" w:pos="9498"/>
        </w:tabs>
        <w:spacing w:before="89" w:line="276" w:lineRule="auto"/>
        <w:rPr>
          <w:sz w:val="24"/>
          <w:szCs w:val="24"/>
        </w:rPr>
      </w:pPr>
      <w:r w:rsidRPr="00B57E91">
        <w:rPr>
          <w:sz w:val="24"/>
          <w:szCs w:val="24"/>
        </w:rPr>
        <w:t>Цель программы воспитания</w:t>
      </w:r>
      <w:r w:rsidR="0080317A" w:rsidRPr="00B57E91">
        <w:rPr>
          <w:sz w:val="24"/>
          <w:szCs w:val="24"/>
        </w:rPr>
        <w:tab/>
      </w:r>
      <w:r w:rsidR="00B57E91">
        <w:rPr>
          <w:sz w:val="24"/>
          <w:szCs w:val="24"/>
        </w:rPr>
        <w:t>6</w:t>
      </w:r>
    </w:p>
    <w:p w:rsidR="00A8179C" w:rsidRPr="00A8179C" w:rsidRDefault="00716C39" w:rsidP="00933BD4">
      <w:pPr>
        <w:pStyle w:val="a6"/>
        <w:numPr>
          <w:ilvl w:val="1"/>
          <w:numId w:val="17"/>
        </w:numPr>
        <w:tabs>
          <w:tab w:val="right" w:leader="dot" w:pos="9498"/>
        </w:tabs>
        <w:spacing w:before="89" w:line="276" w:lineRule="auto"/>
        <w:rPr>
          <w:sz w:val="24"/>
          <w:szCs w:val="24"/>
        </w:rPr>
      </w:pPr>
      <w:r w:rsidRPr="00B57E91">
        <w:rPr>
          <w:sz w:val="24"/>
          <w:szCs w:val="24"/>
        </w:rPr>
        <w:t>Требования к планируемым результатам освоения программы воспитани</w:t>
      </w:r>
      <w:r w:rsidR="00B57E91">
        <w:t>я</w:t>
      </w:r>
      <w:r w:rsidR="00B57E91">
        <w:tab/>
        <w:t>8</w:t>
      </w:r>
    </w:p>
    <w:p w:rsidR="00A8179C" w:rsidRDefault="0080317A" w:rsidP="00A8179C">
      <w:pPr>
        <w:tabs>
          <w:tab w:val="right" w:leader="dot" w:pos="9498"/>
        </w:tabs>
        <w:spacing w:before="89" w:line="276" w:lineRule="auto"/>
        <w:rPr>
          <w:b/>
          <w:sz w:val="24"/>
          <w:szCs w:val="24"/>
        </w:rPr>
      </w:pPr>
      <w:r w:rsidRPr="00A8179C">
        <w:rPr>
          <w:b/>
          <w:sz w:val="24"/>
          <w:szCs w:val="24"/>
        </w:rPr>
        <w:t>РАЗДЕЛ</w:t>
      </w:r>
      <w:r w:rsidRPr="00A8179C">
        <w:rPr>
          <w:b/>
          <w:spacing w:val="-2"/>
          <w:sz w:val="24"/>
          <w:szCs w:val="24"/>
        </w:rPr>
        <w:t xml:space="preserve"> </w:t>
      </w:r>
      <w:r w:rsidRPr="00A8179C">
        <w:rPr>
          <w:b/>
          <w:sz w:val="24"/>
          <w:szCs w:val="24"/>
        </w:rPr>
        <w:t>2.</w:t>
      </w:r>
      <w:r w:rsidRPr="00A8179C">
        <w:rPr>
          <w:b/>
          <w:spacing w:val="3"/>
          <w:sz w:val="24"/>
          <w:szCs w:val="24"/>
        </w:rPr>
        <w:t xml:space="preserve"> </w:t>
      </w:r>
      <w:r w:rsidRPr="00A8179C">
        <w:rPr>
          <w:b/>
          <w:sz w:val="24"/>
          <w:szCs w:val="24"/>
        </w:rPr>
        <w:t>СОДЕРЖАНИЕ</w:t>
      </w:r>
      <w:r w:rsidRPr="00A8179C">
        <w:rPr>
          <w:b/>
          <w:spacing w:val="-7"/>
          <w:sz w:val="24"/>
          <w:szCs w:val="24"/>
        </w:rPr>
        <w:t xml:space="preserve"> </w:t>
      </w:r>
      <w:r w:rsidRPr="00A8179C">
        <w:rPr>
          <w:b/>
          <w:sz w:val="24"/>
          <w:szCs w:val="24"/>
        </w:rPr>
        <w:t>ПРОГРАММЫ</w:t>
      </w:r>
      <w:r w:rsidRPr="00A8179C">
        <w:rPr>
          <w:b/>
          <w:spacing w:val="-3"/>
          <w:sz w:val="24"/>
          <w:szCs w:val="24"/>
        </w:rPr>
        <w:t xml:space="preserve"> </w:t>
      </w:r>
      <w:r w:rsidRPr="00A8179C">
        <w:rPr>
          <w:b/>
          <w:sz w:val="24"/>
          <w:szCs w:val="24"/>
        </w:rPr>
        <w:t>ВОСПИТАНИЯ</w:t>
      </w:r>
      <w:r w:rsidRPr="00A8179C">
        <w:rPr>
          <w:b/>
          <w:spacing w:val="-5"/>
          <w:sz w:val="24"/>
          <w:szCs w:val="24"/>
        </w:rPr>
        <w:t xml:space="preserve"> </w:t>
      </w:r>
      <w:r w:rsidRPr="00A8179C">
        <w:rPr>
          <w:b/>
          <w:sz w:val="24"/>
          <w:szCs w:val="24"/>
        </w:rPr>
        <w:t>ДОУ</w:t>
      </w:r>
    </w:p>
    <w:p w:rsidR="00A8179C" w:rsidRPr="00A8179C" w:rsidRDefault="00797B76" w:rsidP="00A8179C">
      <w:pPr>
        <w:pStyle w:val="a6"/>
        <w:numPr>
          <w:ilvl w:val="1"/>
          <w:numId w:val="18"/>
        </w:numPr>
        <w:tabs>
          <w:tab w:val="right" w:leader="dot" w:pos="9498"/>
        </w:tabs>
        <w:spacing w:before="89" w:line="276" w:lineRule="auto"/>
        <w:ind w:left="851"/>
        <w:rPr>
          <w:sz w:val="24"/>
          <w:szCs w:val="24"/>
        </w:rPr>
      </w:pPr>
      <w:hyperlink w:anchor="_TOC_250004" w:history="1">
        <w:r w:rsidR="00716C39" w:rsidRPr="0080317A">
          <w:t>Содержание</w:t>
        </w:r>
        <w:r w:rsidR="00716C39" w:rsidRPr="00A8179C">
          <w:rPr>
            <w:spacing w:val="-5"/>
          </w:rPr>
          <w:t xml:space="preserve"> </w:t>
        </w:r>
        <w:r w:rsidR="00716C39" w:rsidRPr="0080317A">
          <w:t>программы</w:t>
        </w:r>
        <w:r w:rsidR="00716C39" w:rsidRPr="00A8179C">
          <w:rPr>
            <w:spacing w:val="-2"/>
          </w:rPr>
          <w:t xml:space="preserve"> </w:t>
        </w:r>
        <w:r w:rsidR="00716C39" w:rsidRPr="0080317A">
          <w:t>воспитания</w:t>
        </w:r>
        <w:r w:rsidR="00716C39" w:rsidRPr="00A8179C">
          <w:rPr>
            <w:spacing w:val="-4"/>
          </w:rPr>
          <w:t xml:space="preserve"> </w:t>
        </w:r>
        <w:r w:rsidR="00716C39" w:rsidRPr="0080317A">
          <w:t>на</w:t>
        </w:r>
        <w:r w:rsidR="00716C39" w:rsidRPr="00A8179C">
          <w:rPr>
            <w:spacing w:val="-5"/>
          </w:rPr>
          <w:t xml:space="preserve"> </w:t>
        </w:r>
        <w:r w:rsidR="00716C39" w:rsidRPr="0080317A">
          <w:t>основе</w:t>
        </w:r>
        <w:r w:rsidR="00716C39" w:rsidRPr="00A8179C">
          <w:rPr>
            <w:spacing w:val="-5"/>
          </w:rPr>
          <w:t xml:space="preserve"> </w:t>
        </w:r>
        <w:r w:rsidR="00716C39" w:rsidRPr="0080317A">
          <w:t>формирования</w:t>
        </w:r>
        <w:r w:rsidR="00716C39" w:rsidRPr="00A8179C">
          <w:rPr>
            <w:spacing w:val="1"/>
          </w:rPr>
          <w:t xml:space="preserve"> </w:t>
        </w:r>
        <w:r w:rsidR="00716C39" w:rsidRPr="0080317A">
          <w:t>ценностей</w:t>
        </w:r>
        <w:r w:rsidR="00716C39" w:rsidRPr="00A8179C">
          <w:rPr>
            <w:spacing w:val="-3"/>
          </w:rPr>
          <w:t xml:space="preserve"> </w:t>
        </w:r>
        <w:r w:rsidR="00716C39" w:rsidRPr="0080317A">
          <w:t>в</w:t>
        </w:r>
        <w:r w:rsidR="00716C39" w:rsidRPr="00A8179C">
          <w:rPr>
            <w:spacing w:val="3"/>
          </w:rPr>
          <w:t xml:space="preserve"> </w:t>
        </w:r>
        <w:r w:rsidR="00716C39" w:rsidRPr="0080317A">
          <w:t>ДОУ</w:t>
        </w:r>
      </w:hyperlink>
      <w:r w:rsidR="00A8179C">
        <w:tab/>
        <w:t>11</w:t>
      </w:r>
    </w:p>
    <w:p w:rsidR="00A8179C" w:rsidRPr="00A8179C" w:rsidRDefault="00797B76" w:rsidP="00A8179C">
      <w:pPr>
        <w:pStyle w:val="a6"/>
        <w:numPr>
          <w:ilvl w:val="1"/>
          <w:numId w:val="18"/>
        </w:numPr>
        <w:tabs>
          <w:tab w:val="right" w:leader="dot" w:pos="9498"/>
        </w:tabs>
        <w:spacing w:before="89" w:line="276" w:lineRule="auto"/>
        <w:ind w:left="851"/>
        <w:rPr>
          <w:sz w:val="24"/>
          <w:szCs w:val="24"/>
        </w:rPr>
      </w:pPr>
      <w:hyperlink w:anchor="_TOC_250003" w:history="1">
        <w:r w:rsidR="00716C39" w:rsidRPr="0080317A">
          <w:t>Особенности</w:t>
        </w:r>
        <w:r w:rsidR="00716C39" w:rsidRPr="00A8179C">
          <w:rPr>
            <w:spacing w:val="-6"/>
          </w:rPr>
          <w:t xml:space="preserve"> </w:t>
        </w:r>
        <w:r w:rsidR="00716C39" w:rsidRPr="0080317A">
          <w:t>реализации</w:t>
        </w:r>
        <w:r w:rsidR="00716C39" w:rsidRPr="00A8179C">
          <w:rPr>
            <w:spacing w:val="3"/>
          </w:rPr>
          <w:t xml:space="preserve"> </w:t>
        </w:r>
        <w:r w:rsidR="00716C39" w:rsidRPr="0080317A">
          <w:t>воспитательного</w:t>
        </w:r>
        <w:r w:rsidR="00716C39" w:rsidRPr="00A8179C">
          <w:rPr>
            <w:spacing w:val="-2"/>
          </w:rPr>
          <w:t xml:space="preserve"> </w:t>
        </w:r>
        <w:r w:rsidR="00716C39" w:rsidRPr="0080317A">
          <w:t>процесса</w:t>
        </w:r>
        <w:r w:rsidR="00716C39" w:rsidRPr="00A8179C">
          <w:rPr>
            <w:spacing w:val="-3"/>
          </w:rPr>
          <w:t xml:space="preserve"> </w:t>
        </w:r>
        <w:r w:rsidR="00716C39" w:rsidRPr="0080317A">
          <w:t>в</w:t>
        </w:r>
        <w:r w:rsidR="00716C39" w:rsidRPr="00A8179C">
          <w:rPr>
            <w:spacing w:val="-1"/>
          </w:rPr>
          <w:t xml:space="preserve"> </w:t>
        </w:r>
        <w:r w:rsidR="00716C39" w:rsidRPr="0080317A">
          <w:t>ДОУ</w:t>
        </w:r>
      </w:hyperlink>
      <w:r w:rsidR="0080317A" w:rsidRPr="0080317A">
        <w:tab/>
      </w:r>
      <w:r w:rsidR="00A8179C">
        <w:t>11</w:t>
      </w:r>
    </w:p>
    <w:p w:rsidR="00A8179C" w:rsidRPr="00A8179C" w:rsidRDefault="00797B76" w:rsidP="00A8179C">
      <w:pPr>
        <w:pStyle w:val="a6"/>
        <w:numPr>
          <w:ilvl w:val="1"/>
          <w:numId w:val="18"/>
        </w:numPr>
        <w:tabs>
          <w:tab w:val="right" w:leader="dot" w:pos="9498"/>
        </w:tabs>
        <w:spacing w:before="89" w:line="276" w:lineRule="auto"/>
        <w:ind w:left="851"/>
        <w:rPr>
          <w:sz w:val="24"/>
          <w:szCs w:val="24"/>
        </w:rPr>
      </w:pPr>
      <w:hyperlink w:anchor="_TOC_250002" w:history="1">
        <w:r w:rsidR="00B57E91">
          <w:t>Направления</w:t>
        </w:r>
        <w:r w:rsidR="00716C39" w:rsidRPr="00A8179C">
          <w:rPr>
            <w:spacing w:val="-2"/>
          </w:rPr>
          <w:t xml:space="preserve"> </w:t>
        </w:r>
        <w:r w:rsidR="00716C39" w:rsidRPr="0080317A">
          <w:t>реализации</w:t>
        </w:r>
        <w:r w:rsidR="00716C39" w:rsidRPr="00A8179C">
          <w:rPr>
            <w:spacing w:val="-4"/>
          </w:rPr>
          <w:t xml:space="preserve"> </w:t>
        </w:r>
        <w:r w:rsidR="00716C39" w:rsidRPr="0080317A">
          <w:t>программы</w:t>
        </w:r>
        <w:r w:rsidR="00716C39" w:rsidRPr="00A8179C">
          <w:rPr>
            <w:spacing w:val="-3"/>
          </w:rPr>
          <w:t xml:space="preserve"> </w:t>
        </w:r>
        <w:r w:rsidR="00716C39" w:rsidRPr="0080317A">
          <w:t>воспитания</w:t>
        </w:r>
      </w:hyperlink>
      <w:r w:rsidR="0080317A" w:rsidRPr="0080317A">
        <w:tab/>
      </w:r>
      <w:r w:rsidR="00A8179C">
        <w:t>12</w:t>
      </w:r>
    </w:p>
    <w:p w:rsidR="00A8179C" w:rsidRPr="00A8179C" w:rsidRDefault="00B57E91" w:rsidP="00A8179C">
      <w:pPr>
        <w:pStyle w:val="a6"/>
        <w:numPr>
          <w:ilvl w:val="1"/>
          <w:numId w:val="18"/>
        </w:numPr>
        <w:tabs>
          <w:tab w:val="right" w:leader="dot" w:pos="9498"/>
        </w:tabs>
        <w:spacing w:before="89" w:line="276" w:lineRule="auto"/>
        <w:ind w:left="851"/>
        <w:rPr>
          <w:sz w:val="24"/>
          <w:szCs w:val="24"/>
        </w:rPr>
      </w:pPr>
      <w:r>
        <w:t>Основные направления самоанализа воспитательной работы</w:t>
      </w:r>
      <w:r w:rsidR="00A8179C">
        <w:tab/>
        <w:t>15</w:t>
      </w:r>
    </w:p>
    <w:p w:rsidR="00A8179C" w:rsidRDefault="00797B76" w:rsidP="00A8179C">
      <w:pPr>
        <w:tabs>
          <w:tab w:val="right" w:leader="dot" w:pos="9498"/>
        </w:tabs>
        <w:spacing w:before="89" w:line="276" w:lineRule="auto"/>
      </w:pPr>
      <w:hyperlink w:anchor="_TOC_250001" w:history="1">
        <w:r w:rsidR="0080317A" w:rsidRPr="00A8179C">
          <w:rPr>
            <w:b/>
          </w:rPr>
          <w:t>РАЗДЕЛ</w:t>
        </w:r>
        <w:r w:rsidR="0080317A" w:rsidRPr="00A8179C">
          <w:rPr>
            <w:b/>
            <w:spacing w:val="-4"/>
          </w:rPr>
          <w:t xml:space="preserve"> </w:t>
        </w:r>
        <w:r w:rsidR="0080317A" w:rsidRPr="00A8179C">
          <w:rPr>
            <w:b/>
          </w:rPr>
          <w:t>3. ОРГАНИЗАЦИОННЫЕ</w:t>
        </w:r>
        <w:r w:rsidR="0080317A" w:rsidRPr="00A8179C">
          <w:rPr>
            <w:b/>
            <w:spacing w:val="-4"/>
          </w:rPr>
          <w:t xml:space="preserve"> </w:t>
        </w:r>
        <w:r w:rsidR="0080317A" w:rsidRPr="00A8179C">
          <w:rPr>
            <w:b/>
          </w:rPr>
          <w:t>УСЛОВИЯ</w:t>
        </w:r>
        <w:r w:rsidR="0080317A" w:rsidRPr="00A8179C">
          <w:rPr>
            <w:b/>
            <w:spacing w:val="-2"/>
          </w:rPr>
          <w:t xml:space="preserve"> </w:t>
        </w:r>
        <w:r w:rsidR="0080317A" w:rsidRPr="00A8179C">
          <w:rPr>
            <w:b/>
          </w:rPr>
          <w:t>РЕАЛИЗАЦИИ</w:t>
        </w:r>
        <w:r w:rsidR="0080317A" w:rsidRPr="00A8179C">
          <w:rPr>
            <w:b/>
            <w:spacing w:val="-1"/>
          </w:rPr>
          <w:t xml:space="preserve"> </w:t>
        </w:r>
        <w:r w:rsidR="0080317A" w:rsidRPr="00A8179C">
          <w:rPr>
            <w:b/>
          </w:rPr>
          <w:t>ПРОГРАММЫ</w:t>
        </w:r>
        <w:r w:rsidR="0080317A" w:rsidRPr="00A8179C">
          <w:rPr>
            <w:b/>
            <w:spacing w:val="-6"/>
          </w:rPr>
          <w:t xml:space="preserve"> </w:t>
        </w:r>
        <w:r w:rsidR="0080317A" w:rsidRPr="00A8179C">
          <w:rPr>
            <w:b/>
          </w:rPr>
          <w:t>ВОСПИТАНИЯ</w:t>
        </w:r>
      </w:hyperlink>
    </w:p>
    <w:p w:rsidR="00A8179C" w:rsidRDefault="00716C39" w:rsidP="00A8179C">
      <w:pPr>
        <w:pStyle w:val="a6"/>
        <w:numPr>
          <w:ilvl w:val="1"/>
          <w:numId w:val="19"/>
        </w:numPr>
        <w:tabs>
          <w:tab w:val="right" w:leader="dot" w:pos="9498"/>
        </w:tabs>
        <w:spacing w:before="89" w:line="276" w:lineRule="auto"/>
        <w:ind w:left="851"/>
        <w:rPr>
          <w:sz w:val="24"/>
          <w:szCs w:val="24"/>
        </w:rPr>
      </w:pPr>
      <w:r w:rsidRPr="00A8179C">
        <w:rPr>
          <w:sz w:val="24"/>
          <w:szCs w:val="24"/>
        </w:rPr>
        <w:t>Общие</w:t>
      </w:r>
      <w:r w:rsidRPr="00A8179C">
        <w:rPr>
          <w:spacing w:val="-6"/>
          <w:sz w:val="24"/>
          <w:szCs w:val="24"/>
        </w:rPr>
        <w:t xml:space="preserve"> </w:t>
      </w:r>
      <w:r w:rsidRPr="00A8179C">
        <w:rPr>
          <w:sz w:val="24"/>
          <w:szCs w:val="24"/>
        </w:rPr>
        <w:t>требования к</w:t>
      </w:r>
      <w:r w:rsidRPr="00A8179C">
        <w:rPr>
          <w:spacing w:val="-2"/>
          <w:sz w:val="24"/>
          <w:szCs w:val="24"/>
        </w:rPr>
        <w:t xml:space="preserve"> </w:t>
      </w:r>
      <w:r w:rsidRPr="00A8179C">
        <w:rPr>
          <w:sz w:val="24"/>
          <w:szCs w:val="24"/>
        </w:rPr>
        <w:t>условиям</w:t>
      </w:r>
      <w:r w:rsidRPr="00A8179C">
        <w:rPr>
          <w:spacing w:val="-2"/>
          <w:sz w:val="24"/>
          <w:szCs w:val="24"/>
        </w:rPr>
        <w:t xml:space="preserve"> </w:t>
      </w:r>
      <w:r w:rsidRPr="00A8179C">
        <w:rPr>
          <w:sz w:val="24"/>
          <w:szCs w:val="24"/>
        </w:rPr>
        <w:t>реализации</w:t>
      </w:r>
      <w:r w:rsidRPr="00A8179C">
        <w:rPr>
          <w:spacing w:val="-4"/>
          <w:sz w:val="24"/>
          <w:szCs w:val="24"/>
        </w:rPr>
        <w:t xml:space="preserve"> </w:t>
      </w:r>
      <w:r w:rsidRPr="00A8179C">
        <w:rPr>
          <w:sz w:val="24"/>
          <w:szCs w:val="24"/>
        </w:rPr>
        <w:t>программы</w:t>
      </w:r>
      <w:r w:rsidRPr="00A8179C">
        <w:rPr>
          <w:spacing w:val="-3"/>
          <w:sz w:val="24"/>
          <w:szCs w:val="24"/>
        </w:rPr>
        <w:t xml:space="preserve"> </w:t>
      </w:r>
      <w:r w:rsidRPr="00A8179C">
        <w:rPr>
          <w:sz w:val="24"/>
          <w:szCs w:val="24"/>
        </w:rPr>
        <w:t>воспитания</w:t>
      </w:r>
      <w:r w:rsidRPr="00A8179C">
        <w:rPr>
          <w:spacing w:val="-4"/>
          <w:sz w:val="24"/>
          <w:szCs w:val="24"/>
        </w:rPr>
        <w:t xml:space="preserve"> </w:t>
      </w:r>
      <w:r w:rsidRPr="00A8179C">
        <w:rPr>
          <w:sz w:val="24"/>
          <w:szCs w:val="24"/>
        </w:rPr>
        <w:t>ДОУ</w:t>
      </w:r>
      <w:r w:rsidR="0080317A" w:rsidRPr="00A8179C">
        <w:rPr>
          <w:sz w:val="24"/>
          <w:szCs w:val="24"/>
        </w:rPr>
        <w:tab/>
      </w:r>
      <w:r w:rsidR="00A8179C">
        <w:rPr>
          <w:sz w:val="24"/>
          <w:szCs w:val="24"/>
        </w:rPr>
        <w:t>17</w:t>
      </w:r>
    </w:p>
    <w:p w:rsidR="00A8179C" w:rsidRDefault="00716C39" w:rsidP="00A8179C">
      <w:pPr>
        <w:pStyle w:val="a6"/>
        <w:numPr>
          <w:ilvl w:val="1"/>
          <w:numId w:val="19"/>
        </w:numPr>
        <w:tabs>
          <w:tab w:val="right" w:leader="dot" w:pos="9498"/>
        </w:tabs>
        <w:spacing w:before="89" w:line="276" w:lineRule="auto"/>
        <w:ind w:left="851"/>
        <w:rPr>
          <w:sz w:val="24"/>
          <w:szCs w:val="24"/>
        </w:rPr>
      </w:pPr>
      <w:r w:rsidRPr="00A8179C">
        <w:rPr>
          <w:sz w:val="24"/>
          <w:szCs w:val="24"/>
        </w:rPr>
        <w:t>Нормативно-методическое</w:t>
      </w:r>
      <w:r w:rsidRPr="00A8179C">
        <w:rPr>
          <w:spacing w:val="-11"/>
          <w:sz w:val="24"/>
          <w:szCs w:val="24"/>
        </w:rPr>
        <w:t xml:space="preserve"> </w:t>
      </w:r>
      <w:r w:rsidRPr="00A8179C">
        <w:rPr>
          <w:sz w:val="24"/>
          <w:szCs w:val="24"/>
        </w:rPr>
        <w:t>обеспечение</w:t>
      </w:r>
      <w:r w:rsidRPr="00A8179C">
        <w:rPr>
          <w:spacing w:val="-1"/>
          <w:sz w:val="24"/>
          <w:szCs w:val="24"/>
        </w:rPr>
        <w:t xml:space="preserve"> </w:t>
      </w:r>
      <w:r w:rsidRPr="00A8179C">
        <w:rPr>
          <w:sz w:val="24"/>
          <w:szCs w:val="24"/>
        </w:rPr>
        <w:t>реализации</w:t>
      </w:r>
      <w:r w:rsidRPr="00A8179C">
        <w:rPr>
          <w:spacing w:val="-4"/>
          <w:sz w:val="24"/>
          <w:szCs w:val="24"/>
        </w:rPr>
        <w:t xml:space="preserve"> </w:t>
      </w:r>
      <w:r w:rsidRPr="00A8179C">
        <w:rPr>
          <w:sz w:val="24"/>
          <w:szCs w:val="24"/>
        </w:rPr>
        <w:t>программы</w:t>
      </w:r>
      <w:r w:rsidR="0080317A" w:rsidRPr="00A8179C">
        <w:rPr>
          <w:sz w:val="24"/>
          <w:szCs w:val="24"/>
        </w:rPr>
        <w:tab/>
      </w:r>
      <w:r w:rsidR="00A8179C">
        <w:rPr>
          <w:sz w:val="24"/>
          <w:szCs w:val="24"/>
        </w:rPr>
        <w:t>17</w:t>
      </w:r>
    </w:p>
    <w:p w:rsidR="00A8179C" w:rsidRDefault="00716C39" w:rsidP="00A8179C">
      <w:pPr>
        <w:pStyle w:val="a6"/>
        <w:numPr>
          <w:ilvl w:val="1"/>
          <w:numId w:val="19"/>
        </w:numPr>
        <w:tabs>
          <w:tab w:val="right" w:leader="dot" w:pos="9498"/>
        </w:tabs>
        <w:spacing w:before="89" w:line="276" w:lineRule="auto"/>
        <w:ind w:left="851"/>
        <w:rPr>
          <w:sz w:val="24"/>
          <w:szCs w:val="24"/>
        </w:rPr>
      </w:pPr>
      <w:r w:rsidRPr="00A8179C">
        <w:rPr>
          <w:sz w:val="24"/>
          <w:szCs w:val="24"/>
        </w:rPr>
        <w:t>Материально-техническое</w:t>
      </w:r>
      <w:r w:rsidRPr="00A8179C">
        <w:rPr>
          <w:spacing w:val="-7"/>
          <w:sz w:val="24"/>
          <w:szCs w:val="24"/>
        </w:rPr>
        <w:t xml:space="preserve"> </w:t>
      </w:r>
      <w:r w:rsidRPr="00A8179C">
        <w:rPr>
          <w:sz w:val="24"/>
          <w:szCs w:val="24"/>
        </w:rPr>
        <w:t>обеспечение</w:t>
      </w:r>
      <w:r w:rsidRPr="00A8179C">
        <w:rPr>
          <w:spacing w:val="-3"/>
          <w:sz w:val="24"/>
          <w:szCs w:val="24"/>
        </w:rPr>
        <w:t xml:space="preserve"> </w:t>
      </w:r>
      <w:r w:rsidRPr="00A8179C">
        <w:rPr>
          <w:sz w:val="24"/>
          <w:szCs w:val="24"/>
        </w:rPr>
        <w:t>реализации</w:t>
      </w:r>
      <w:r w:rsidRPr="00A8179C">
        <w:rPr>
          <w:spacing w:val="-1"/>
          <w:sz w:val="24"/>
          <w:szCs w:val="24"/>
        </w:rPr>
        <w:t xml:space="preserve"> </w:t>
      </w:r>
      <w:r w:rsidRPr="00A8179C">
        <w:rPr>
          <w:sz w:val="24"/>
          <w:szCs w:val="24"/>
        </w:rPr>
        <w:t>программы</w:t>
      </w:r>
      <w:r w:rsidR="0080317A" w:rsidRPr="00A8179C">
        <w:rPr>
          <w:sz w:val="24"/>
          <w:szCs w:val="24"/>
        </w:rPr>
        <w:tab/>
      </w:r>
      <w:r w:rsidR="00A8179C">
        <w:rPr>
          <w:sz w:val="24"/>
          <w:szCs w:val="24"/>
        </w:rPr>
        <w:t>18</w:t>
      </w:r>
    </w:p>
    <w:p w:rsidR="00716C39" w:rsidRPr="00A8179C" w:rsidRDefault="00716C39" w:rsidP="00A8179C">
      <w:pPr>
        <w:pStyle w:val="a6"/>
        <w:numPr>
          <w:ilvl w:val="1"/>
          <w:numId w:val="19"/>
        </w:numPr>
        <w:tabs>
          <w:tab w:val="right" w:leader="dot" w:pos="9498"/>
        </w:tabs>
        <w:spacing w:before="89" w:line="276" w:lineRule="auto"/>
        <w:ind w:left="851"/>
        <w:rPr>
          <w:sz w:val="24"/>
          <w:szCs w:val="24"/>
        </w:rPr>
      </w:pPr>
      <w:r w:rsidRPr="00A8179C">
        <w:rPr>
          <w:sz w:val="24"/>
          <w:szCs w:val="24"/>
        </w:rPr>
        <w:t>Календарный план</w:t>
      </w:r>
      <w:r w:rsidRPr="00A8179C">
        <w:rPr>
          <w:spacing w:val="-5"/>
          <w:sz w:val="24"/>
          <w:szCs w:val="24"/>
        </w:rPr>
        <w:t xml:space="preserve"> </w:t>
      </w:r>
      <w:r w:rsidRPr="00A8179C">
        <w:rPr>
          <w:sz w:val="24"/>
          <w:szCs w:val="24"/>
        </w:rPr>
        <w:t>воспитательной</w:t>
      </w:r>
      <w:r w:rsidRPr="00A8179C">
        <w:rPr>
          <w:spacing w:val="-4"/>
          <w:sz w:val="24"/>
          <w:szCs w:val="24"/>
        </w:rPr>
        <w:t xml:space="preserve"> </w:t>
      </w:r>
      <w:r w:rsidRPr="00A8179C">
        <w:rPr>
          <w:sz w:val="24"/>
          <w:szCs w:val="24"/>
        </w:rPr>
        <w:t>работы</w:t>
      </w:r>
      <w:r w:rsidR="0080317A" w:rsidRPr="00A8179C">
        <w:rPr>
          <w:sz w:val="24"/>
          <w:szCs w:val="24"/>
        </w:rPr>
        <w:tab/>
      </w:r>
      <w:r w:rsidR="00A8179C">
        <w:rPr>
          <w:sz w:val="24"/>
          <w:szCs w:val="24"/>
        </w:rPr>
        <w:t>19</w:t>
      </w:r>
    </w:p>
    <w:p w:rsidR="0080317A" w:rsidRPr="0080317A" w:rsidRDefault="0080317A" w:rsidP="006F538A">
      <w:pPr>
        <w:pStyle w:val="31"/>
        <w:spacing w:before="90"/>
        <w:ind w:left="0" w:firstLine="709"/>
        <w:jc w:val="cente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80317A" w:rsidRDefault="0080317A" w:rsidP="006F538A">
      <w:pPr>
        <w:pStyle w:val="31"/>
        <w:spacing w:before="90"/>
        <w:ind w:left="0" w:firstLine="709"/>
        <w:jc w:val="center"/>
        <w:rPr>
          <w:sz w:val="28"/>
          <w:szCs w:val="28"/>
        </w:rPr>
      </w:pPr>
    </w:p>
    <w:p w:rsidR="00B57E91" w:rsidRDefault="00B57E91" w:rsidP="006F538A">
      <w:pPr>
        <w:pStyle w:val="31"/>
        <w:spacing w:before="90"/>
        <w:ind w:left="0" w:firstLine="709"/>
        <w:jc w:val="center"/>
        <w:rPr>
          <w:sz w:val="28"/>
          <w:szCs w:val="28"/>
        </w:rPr>
      </w:pPr>
    </w:p>
    <w:p w:rsidR="00B57E91" w:rsidRDefault="00B57E91" w:rsidP="006F538A">
      <w:pPr>
        <w:pStyle w:val="31"/>
        <w:spacing w:before="90"/>
        <w:ind w:left="0" w:firstLine="709"/>
        <w:jc w:val="center"/>
        <w:rPr>
          <w:sz w:val="28"/>
          <w:szCs w:val="28"/>
        </w:rPr>
      </w:pPr>
    </w:p>
    <w:p w:rsidR="00767635" w:rsidRPr="0080317A" w:rsidRDefault="00FD0184" w:rsidP="002775EE">
      <w:pPr>
        <w:pStyle w:val="31"/>
        <w:spacing w:before="90"/>
        <w:ind w:left="0"/>
        <w:jc w:val="center"/>
      </w:pPr>
      <w:r w:rsidRPr="0080317A">
        <w:lastRenderedPageBreak/>
        <w:t>ПОЯСНИТЕЛЬНАЯ</w:t>
      </w:r>
      <w:r w:rsidRPr="0080317A">
        <w:rPr>
          <w:spacing w:val="-15"/>
        </w:rPr>
        <w:t xml:space="preserve"> </w:t>
      </w:r>
      <w:r w:rsidRPr="0080317A">
        <w:t>ЗАПИСКА</w:t>
      </w:r>
    </w:p>
    <w:p w:rsidR="00767635" w:rsidRPr="0080317A" w:rsidRDefault="00767635" w:rsidP="0080317A">
      <w:pPr>
        <w:pStyle w:val="a3"/>
        <w:ind w:left="0" w:firstLine="709"/>
        <w:jc w:val="center"/>
        <w:rPr>
          <w:b/>
        </w:rPr>
      </w:pPr>
    </w:p>
    <w:p w:rsidR="00FD0184" w:rsidRPr="0080317A" w:rsidRDefault="004A419B" w:rsidP="004A419B">
      <w:pPr>
        <w:pStyle w:val="a3"/>
        <w:ind w:left="0"/>
        <w:jc w:val="both"/>
      </w:pPr>
      <w:r>
        <w:t xml:space="preserve">   </w:t>
      </w:r>
      <w:r w:rsidR="00FD0184" w:rsidRPr="0080317A">
        <w:t>Программа воспитания является обязательной частью основной образовательной</w:t>
      </w:r>
      <w:r w:rsidR="00FD0184" w:rsidRPr="0080317A">
        <w:rPr>
          <w:spacing w:val="1"/>
        </w:rPr>
        <w:t xml:space="preserve"> </w:t>
      </w:r>
      <w:r w:rsidR="00FD0184" w:rsidRPr="0080317A">
        <w:t>программы</w:t>
      </w:r>
      <w:r w:rsidR="00FD0184" w:rsidRPr="0080317A">
        <w:rPr>
          <w:spacing w:val="53"/>
        </w:rPr>
        <w:t xml:space="preserve"> </w:t>
      </w:r>
      <w:r w:rsidR="00FD0184" w:rsidRPr="0080317A">
        <w:t>МБДОУ</w:t>
      </w:r>
      <w:r w:rsidR="00FD0184" w:rsidRPr="0080317A">
        <w:rPr>
          <w:spacing w:val="52"/>
        </w:rPr>
        <w:t xml:space="preserve"> </w:t>
      </w:r>
      <w:r w:rsidR="007D41F5">
        <w:t>«Детский сад №6 «Теремок</w:t>
      </w:r>
      <w:r w:rsidRPr="004A419B">
        <w:t xml:space="preserve">» </w:t>
      </w:r>
      <w:r w:rsidR="00FD0184" w:rsidRPr="0080317A">
        <w:t>(далее - ООП</w:t>
      </w:r>
      <w:r w:rsidR="00FD0184" w:rsidRPr="0080317A">
        <w:rPr>
          <w:spacing w:val="53"/>
        </w:rPr>
        <w:t xml:space="preserve"> </w:t>
      </w:r>
      <w:proofErr w:type="gramStart"/>
      <w:r w:rsidR="00FD0184" w:rsidRPr="0080317A">
        <w:t>ДО</w:t>
      </w:r>
      <w:proofErr w:type="gramEnd"/>
      <w:r w:rsidR="00FD0184" w:rsidRPr="0080317A">
        <w:t>).</w:t>
      </w:r>
    </w:p>
    <w:p w:rsidR="00767635" w:rsidRPr="0080317A" w:rsidRDefault="004A419B" w:rsidP="004A419B">
      <w:pPr>
        <w:pStyle w:val="a3"/>
        <w:ind w:left="0"/>
        <w:jc w:val="both"/>
      </w:pPr>
      <w:r>
        <w:t xml:space="preserve">  </w:t>
      </w:r>
      <w:r w:rsidR="00FD0184" w:rsidRPr="0080317A">
        <w:t xml:space="preserve"> Программа обеспечивает реализацию Федерального закона от 31 июля 2020</w:t>
      </w:r>
      <w:r>
        <w:t xml:space="preserve"> </w:t>
      </w:r>
      <w:r w:rsidR="00FD0184" w:rsidRPr="0080317A">
        <w:rPr>
          <w:spacing w:val="-57"/>
        </w:rPr>
        <w:t xml:space="preserve"> </w:t>
      </w:r>
      <w:r w:rsidR="00FD0184" w:rsidRPr="0080317A">
        <w:t>года</w:t>
      </w:r>
      <w:r w:rsidR="00FD0184" w:rsidRPr="0080317A">
        <w:rPr>
          <w:spacing w:val="1"/>
        </w:rPr>
        <w:t xml:space="preserve"> </w:t>
      </w:r>
      <w:r w:rsidR="00FD0184" w:rsidRPr="0080317A">
        <w:t>№</w:t>
      </w:r>
      <w:r w:rsidR="00FD0184" w:rsidRPr="0080317A">
        <w:rPr>
          <w:spacing w:val="1"/>
        </w:rPr>
        <w:t xml:space="preserve"> </w:t>
      </w:r>
      <w:r w:rsidR="00FD0184" w:rsidRPr="0080317A">
        <w:t>304-ФЗ</w:t>
      </w:r>
      <w:r w:rsidR="00FD0184" w:rsidRPr="0080317A">
        <w:rPr>
          <w:spacing w:val="1"/>
        </w:rPr>
        <w:t xml:space="preserve"> </w:t>
      </w:r>
      <w:r w:rsidR="00FD0184" w:rsidRPr="0080317A">
        <w:t>«О</w:t>
      </w:r>
      <w:r w:rsidR="00FD0184" w:rsidRPr="0080317A">
        <w:rPr>
          <w:spacing w:val="1"/>
        </w:rPr>
        <w:t xml:space="preserve"> </w:t>
      </w:r>
      <w:r w:rsidR="00FD0184" w:rsidRPr="0080317A">
        <w:t>внесении</w:t>
      </w:r>
      <w:r w:rsidR="00FD0184" w:rsidRPr="0080317A">
        <w:rPr>
          <w:spacing w:val="1"/>
        </w:rPr>
        <w:t xml:space="preserve"> </w:t>
      </w:r>
      <w:r w:rsidR="00FD0184" w:rsidRPr="0080317A">
        <w:t>изменений</w:t>
      </w:r>
      <w:r w:rsidR="00FD0184" w:rsidRPr="0080317A">
        <w:rPr>
          <w:spacing w:val="1"/>
        </w:rPr>
        <w:t xml:space="preserve"> </w:t>
      </w:r>
      <w:r w:rsidR="00FD0184" w:rsidRPr="0080317A">
        <w:t>в</w:t>
      </w:r>
      <w:r w:rsidR="00FD0184" w:rsidRPr="0080317A">
        <w:rPr>
          <w:spacing w:val="1"/>
        </w:rPr>
        <w:t xml:space="preserve"> </w:t>
      </w:r>
      <w:r w:rsidR="00FD0184" w:rsidRPr="0080317A">
        <w:t>Федеральный</w:t>
      </w:r>
      <w:r w:rsidR="00FD0184" w:rsidRPr="0080317A">
        <w:rPr>
          <w:spacing w:val="1"/>
        </w:rPr>
        <w:t xml:space="preserve"> </w:t>
      </w:r>
      <w:r w:rsidR="00FD0184" w:rsidRPr="0080317A">
        <w:t>закон</w:t>
      </w:r>
      <w:r w:rsidR="00FD0184" w:rsidRPr="0080317A">
        <w:rPr>
          <w:spacing w:val="1"/>
        </w:rPr>
        <w:t xml:space="preserve"> </w:t>
      </w:r>
      <w:r w:rsidR="00FD0184" w:rsidRPr="0080317A">
        <w:t>«Об</w:t>
      </w:r>
      <w:r w:rsidR="00FD0184" w:rsidRPr="0080317A">
        <w:rPr>
          <w:spacing w:val="1"/>
        </w:rPr>
        <w:t xml:space="preserve"> </w:t>
      </w:r>
      <w:r w:rsidR="00FD0184" w:rsidRPr="0080317A">
        <w:t>образовании</w:t>
      </w:r>
      <w:r w:rsidR="00FD0184" w:rsidRPr="0080317A">
        <w:rPr>
          <w:spacing w:val="1"/>
        </w:rPr>
        <w:t xml:space="preserve"> </w:t>
      </w:r>
      <w:r w:rsidR="00FD0184" w:rsidRPr="0080317A">
        <w:t>в</w:t>
      </w:r>
      <w:r w:rsidR="00FD0184" w:rsidRPr="0080317A">
        <w:rPr>
          <w:spacing w:val="1"/>
        </w:rPr>
        <w:t xml:space="preserve"> </w:t>
      </w:r>
      <w:r w:rsidR="00FD0184" w:rsidRPr="0080317A">
        <w:t>Российской</w:t>
      </w:r>
      <w:r w:rsidR="00FD0184" w:rsidRPr="0080317A">
        <w:rPr>
          <w:spacing w:val="1"/>
        </w:rPr>
        <w:t xml:space="preserve"> </w:t>
      </w:r>
      <w:r w:rsidR="00FD0184" w:rsidRPr="0080317A">
        <w:t>Федерации»</w:t>
      </w:r>
      <w:r w:rsidR="00FD0184" w:rsidRPr="0080317A">
        <w:rPr>
          <w:spacing w:val="1"/>
        </w:rPr>
        <w:t xml:space="preserve"> </w:t>
      </w:r>
      <w:r w:rsidR="00FD0184" w:rsidRPr="0080317A">
        <w:t>по</w:t>
      </w:r>
      <w:r w:rsidR="00FD0184" w:rsidRPr="0080317A">
        <w:rPr>
          <w:spacing w:val="1"/>
        </w:rPr>
        <w:t xml:space="preserve"> </w:t>
      </w:r>
      <w:r w:rsidR="00FD0184" w:rsidRPr="0080317A">
        <w:t>вопросам</w:t>
      </w:r>
      <w:r w:rsidR="00FD0184" w:rsidRPr="0080317A">
        <w:rPr>
          <w:spacing w:val="1"/>
        </w:rPr>
        <w:t xml:space="preserve"> </w:t>
      </w:r>
      <w:r w:rsidR="00FD0184" w:rsidRPr="0080317A">
        <w:t>воспитания</w:t>
      </w:r>
      <w:r w:rsidR="00FD0184" w:rsidRPr="0080317A">
        <w:rPr>
          <w:spacing w:val="1"/>
        </w:rPr>
        <w:t xml:space="preserve"> </w:t>
      </w:r>
      <w:r w:rsidR="00FD0184" w:rsidRPr="0080317A">
        <w:t>обучающихся»</w:t>
      </w:r>
      <w:r>
        <w:t>.</w:t>
      </w:r>
      <w:r w:rsidR="00FD0184" w:rsidRPr="0080317A">
        <w:rPr>
          <w:spacing w:val="1"/>
        </w:rPr>
        <w:t xml:space="preserve"> </w:t>
      </w:r>
      <w:r w:rsidR="00FD0184" w:rsidRPr="0080317A">
        <w:t>При</w:t>
      </w:r>
      <w:r w:rsidR="00FD0184" w:rsidRPr="0080317A">
        <w:rPr>
          <w:spacing w:val="1"/>
        </w:rPr>
        <w:t xml:space="preserve"> </w:t>
      </w:r>
      <w:r w:rsidR="00FD0184" w:rsidRPr="0080317A">
        <w:t>составлении</w:t>
      </w:r>
      <w:r w:rsidR="00FD0184" w:rsidRPr="0080317A">
        <w:rPr>
          <w:spacing w:val="-57"/>
        </w:rPr>
        <w:t xml:space="preserve"> </w:t>
      </w:r>
      <w:r w:rsidR="00FD0184" w:rsidRPr="0080317A">
        <w:t>Программы</w:t>
      </w:r>
      <w:r w:rsidR="00FD0184" w:rsidRPr="0080317A">
        <w:rPr>
          <w:spacing w:val="1"/>
        </w:rPr>
        <w:t xml:space="preserve"> </w:t>
      </w:r>
      <w:r w:rsidR="00FD0184" w:rsidRPr="0080317A">
        <w:t>воспитания</w:t>
      </w:r>
      <w:r w:rsidR="00FD0184" w:rsidRPr="0080317A">
        <w:rPr>
          <w:spacing w:val="1"/>
        </w:rPr>
        <w:t xml:space="preserve"> </w:t>
      </w:r>
      <w:r w:rsidR="00FD0184" w:rsidRPr="0080317A">
        <w:t>использованы</w:t>
      </w:r>
      <w:r w:rsidR="00FD0184" w:rsidRPr="0080317A">
        <w:rPr>
          <w:spacing w:val="1"/>
        </w:rPr>
        <w:t xml:space="preserve"> </w:t>
      </w:r>
      <w:r w:rsidR="00FD0184" w:rsidRPr="0080317A">
        <w:t>«Примерная</w:t>
      </w:r>
      <w:r w:rsidR="00FD0184" w:rsidRPr="0080317A">
        <w:rPr>
          <w:spacing w:val="1"/>
        </w:rPr>
        <w:t xml:space="preserve"> </w:t>
      </w:r>
      <w:r w:rsidR="00FD0184" w:rsidRPr="0080317A">
        <w:t>программа</w:t>
      </w:r>
      <w:r w:rsidR="00FD0184" w:rsidRPr="0080317A">
        <w:rPr>
          <w:spacing w:val="1"/>
        </w:rPr>
        <w:t xml:space="preserve"> </w:t>
      </w:r>
      <w:r w:rsidR="00FD0184" w:rsidRPr="0080317A">
        <w:t>воспитания»</w:t>
      </w:r>
      <w:r w:rsidR="00FD0184" w:rsidRPr="0080317A">
        <w:rPr>
          <w:spacing w:val="1"/>
        </w:rPr>
        <w:t xml:space="preserve"> </w:t>
      </w:r>
      <w:r w:rsidR="00FD0184" w:rsidRPr="0080317A">
        <w:t>(одобрена</w:t>
      </w:r>
      <w:r w:rsidR="00FD0184" w:rsidRPr="0080317A">
        <w:rPr>
          <w:spacing w:val="1"/>
        </w:rPr>
        <w:t xml:space="preserve"> </w:t>
      </w:r>
      <w:r w:rsidR="00FD0184" w:rsidRPr="0080317A">
        <w:t>решением</w:t>
      </w:r>
      <w:r w:rsidR="00FD0184" w:rsidRPr="0080317A">
        <w:rPr>
          <w:spacing w:val="1"/>
        </w:rPr>
        <w:t xml:space="preserve"> </w:t>
      </w:r>
      <w:r w:rsidR="00FD0184" w:rsidRPr="0080317A">
        <w:t>Федерального</w:t>
      </w:r>
      <w:r w:rsidR="00FD0184" w:rsidRPr="0080317A">
        <w:rPr>
          <w:spacing w:val="1"/>
        </w:rPr>
        <w:t xml:space="preserve"> </w:t>
      </w:r>
      <w:r w:rsidR="00FD0184" w:rsidRPr="0080317A">
        <w:t>учебно-методического</w:t>
      </w:r>
      <w:r w:rsidR="00FD0184" w:rsidRPr="0080317A">
        <w:rPr>
          <w:spacing w:val="1"/>
        </w:rPr>
        <w:t xml:space="preserve"> </w:t>
      </w:r>
      <w:r w:rsidR="00FD0184" w:rsidRPr="0080317A">
        <w:t>объединения</w:t>
      </w:r>
      <w:r w:rsidR="00FD0184" w:rsidRPr="0080317A">
        <w:rPr>
          <w:spacing w:val="1"/>
        </w:rPr>
        <w:t xml:space="preserve"> </w:t>
      </w:r>
      <w:r w:rsidR="00FD0184" w:rsidRPr="0080317A">
        <w:t>по</w:t>
      </w:r>
      <w:r w:rsidR="00FD0184" w:rsidRPr="0080317A">
        <w:rPr>
          <w:spacing w:val="1"/>
        </w:rPr>
        <w:t xml:space="preserve"> </w:t>
      </w:r>
      <w:r w:rsidR="00FD0184" w:rsidRPr="0080317A">
        <w:t>общему</w:t>
      </w:r>
      <w:r w:rsidR="00FD0184" w:rsidRPr="0080317A">
        <w:rPr>
          <w:spacing w:val="1"/>
        </w:rPr>
        <w:t xml:space="preserve"> </w:t>
      </w:r>
      <w:r w:rsidR="00FD0184" w:rsidRPr="0080317A">
        <w:t>образованию</w:t>
      </w:r>
      <w:r w:rsidR="00FD0184" w:rsidRPr="0080317A">
        <w:rPr>
          <w:spacing w:val="1"/>
        </w:rPr>
        <w:t xml:space="preserve"> </w:t>
      </w:r>
      <w:r w:rsidR="00FD0184" w:rsidRPr="0080317A">
        <w:t>Министерства просвещения России (протокол от 2 июня 2020 года № 2/20), внесена в</w:t>
      </w:r>
      <w:r w:rsidR="00FD0184" w:rsidRPr="0080317A">
        <w:rPr>
          <w:spacing w:val="1"/>
        </w:rPr>
        <w:t xml:space="preserve"> </w:t>
      </w:r>
      <w:r w:rsidR="00FD0184" w:rsidRPr="0080317A">
        <w:t>Реестр</w:t>
      </w:r>
      <w:r w:rsidR="00FD0184" w:rsidRPr="0080317A">
        <w:rPr>
          <w:spacing w:val="1"/>
        </w:rPr>
        <w:t xml:space="preserve"> </w:t>
      </w:r>
      <w:r w:rsidR="00FD0184" w:rsidRPr="0080317A">
        <w:t>примерных</w:t>
      </w:r>
      <w:r w:rsidR="00FD0184" w:rsidRPr="0080317A">
        <w:rPr>
          <w:spacing w:val="1"/>
        </w:rPr>
        <w:t xml:space="preserve"> </w:t>
      </w:r>
      <w:r w:rsidR="00FD0184" w:rsidRPr="0080317A">
        <w:t>основных</w:t>
      </w:r>
      <w:r w:rsidR="00FD0184" w:rsidRPr="0080317A">
        <w:rPr>
          <w:spacing w:val="1"/>
        </w:rPr>
        <w:t xml:space="preserve"> </w:t>
      </w:r>
      <w:r w:rsidR="00FD0184" w:rsidRPr="0080317A">
        <w:t>общеобразовательных</w:t>
      </w:r>
      <w:r w:rsidR="00FD0184" w:rsidRPr="0080317A">
        <w:rPr>
          <w:spacing w:val="1"/>
        </w:rPr>
        <w:t xml:space="preserve"> </w:t>
      </w:r>
      <w:r w:rsidR="00FD0184" w:rsidRPr="0080317A">
        <w:t>программ</w:t>
      </w:r>
      <w:r w:rsidR="00FD0184" w:rsidRPr="0080317A">
        <w:rPr>
          <w:spacing w:val="1"/>
        </w:rPr>
        <w:t xml:space="preserve"> </w:t>
      </w:r>
      <w:r w:rsidR="00FD0184" w:rsidRPr="0080317A">
        <w:t>и</w:t>
      </w:r>
      <w:r w:rsidR="00FD0184" w:rsidRPr="0080317A">
        <w:rPr>
          <w:spacing w:val="1"/>
        </w:rPr>
        <w:t xml:space="preserve"> </w:t>
      </w:r>
      <w:r w:rsidR="00FD0184" w:rsidRPr="0080317A">
        <w:t>размещена</w:t>
      </w:r>
      <w:r w:rsidR="00FD0184" w:rsidRPr="0080317A">
        <w:rPr>
          <w:spacing w:val="1"/>
        </w:rPr>
        <w:t xml:space="preserve"> </w:t>
      </w:r>
      <w:r w:rsidR="00FD0184" w:rsidRPr="0080317A">
        <w:t>на</w:t>
      </w:r>
      <w:r w:rsidR="00FD0184" w:rsidRPr="0080317A">
        <w:rPr>
          <w:spacing w:val="1"/>
        </w:rPr>
        <w:t xml:space="preserve"> </w:t>
      </w:r>
      <w:r w:rsidR="00FD0184" w:rsidRPr="0080317A">
        <w:t>сайте</w:t>
      </w:r>
      <w:r w:rsidR="00FD0184" w:rsidRPr="0080317A">
        <w:rPr>
          <w:spacing w:val="1"/>
        </w:rPr>
        <w:t xml:space="preserve"> </w:t>
      </w:r>
      <w:r w:rsidR="00FD0184" w:rsidRPr="0080317A">
        <w:t>https://fgosreestr.ru/, «Стратегия развития воспитания в Российской Федерации на период</w:t>
      </w:r>
      <w:r w:rsidR="00FD0184" w:rsidRPr="0080317A">
        <w:rPr>
          <w:spacing w:val="1"/>
        </w:rPr>
        <w:t xml:space="preserve"> </w:t>
      </w:r>
      <w:r w:rsidR="00FD0184" w:rsidRPr="0080317A">
        <w:t>до</w:t>
      </w:r>
      <w:r w:rsidR="00FD0184" w:rsidRPr="0080317A">
        <w:rPr>
          <w:spacing w:val="-2"/>
        </w:rPr>
        <w:t xml:space="preserve"> </w:t>
      </w:r>
      <w:r w:rsidR="00FD0184" w:rsidRPr="0080317A">
        <w:t>2025 года».</w:t>
      </w:r>
    </w:p>
    <w:p w:rsidR="0080317A" w:rsidRDefault="004A419B" w:rsidP="004A419B">
      <w:pPr>
        <w:pStyle w:val="a3"/>
        <w:ind w:left="0"/>
        <w:jc w:val="both"/>
      </w:pPr>
      <w:r>
        <w:t xml:space="preserve">   </w:t>
      </w:r>
      <w:r w:rsidR="00FD0184" w:rsidRPr="0080317A">
        <w:t xml:space="preserve">Программа воспитания направлена на решение вопросов гармоничного </w:t>
      </w:r>
      <w:r w:rsidR="00201688" w:rsidRPr="0080317A">
        <w:t>социально-коммуникативного развития детей дошкольного возраста</w:t>
      </w:r>
      <w:r w:rsidR="00FD0184" w:rsidRPr="0080317A">
        <w:t>.</w:t>
      </w:r>
    </w:p>
    <w:p w:rsidR="00767635" w:rsidRPr="0080317A" w:rsidRDefault="00FD0184" w:rsidP="004A419B">
      <w:pPr>
        <w:pStyle w:val="a3"/>
        <w:ind w:left="0"/>
        <w:jc w:val="both"/>
      </w:pPr>
      <w:r w:rsidRPr="0080317A">
        <w:t>В</w:t>
      </w:r>
      <w:r w:rsidRPr="0080317A">
        <w:rPr>
          <w:spacing w:val="1"/>
        </w:rPr>
        <w:t xml:space="preserve"> </w:t>
      </w:r>
      <w:r w:rsidRPr="0080317A">
        <w:t>центре</w:t>
      </w:r>
      <w:r w:rsidRPr="0080317A">
        <w:rPr>
          <w:spacing w:val="1"/>
        </w:rPr>
        <w:t xml:space="preserve"> </w:t>
      </w:r>
      <w:r w:rsidRPr="0080317A">
        <w:t>программы</w:t>
      </w:r>
      <w:r w:rsidRPr="0080317A">
        <w:rPr>
          <w:spacing w:val="1"/>
        </w:rPr>
        <w:t xml:space="preserve"> </w:t>
      </w:r>
      <w:r w:rsidRPr="0080317A">
        <w:t>воспитания</w:t>
      </w:r>
      <w:r w:rsidRPr="0080317A">
        <w:rPr>
          <w:spacing w:val="1"/>
        </w:rPr>
        <w:t xml:space="preserve"> </w:t>
      </w:r>
      <w:r w:rsidRPr="0080317A">
        <w:t>в</w:t>
      </w:r>
      <w:r w:rsidRPr="0080317A">
        <w:rPr>
          <w:spacing w:val="1"/>
        </w:rPr>
        <w:t xml:space="preserve"> </w:t>
      </w:r>
      <w:r w:rsidRPr="0080317A">
        <w:t>соответствии</w:t>
      </w:r>
      <w:r w:rsidRPr="0080317A">
        <w:rPr>
          <w:spacing w:val="1"/>
        </w:rPr>
        <w:t xml:space="preserve"> </w:t>
      </w:r>
      <w:r w:rsidRPr="0080317A">
        <w:t>с</w:t>
      </w:r>
      <w:r w:rsidRPr="0080317A">
        <w:rPr>
          <w:spacing w:val="1"/>
        </w:rPr>
        <w:t xml:space="preserve"> </w:t>
      </w:r>
      <w:r w:rsidRPr="0080317A">
        <w:t>Федеральными</w:t>
      </w:r>
      <w:r w:rsidRPr="0080317A">
        <w:rPr>
          <w:spacing w:val="1"/>
        </w:rPr>
        <w:t xml:space="preserve"> </w:t>
      </w:r>
      <w:r w:rsidRPr="0080317A">
        <w:t>государственными</w:t>
      </w:r>
      <w:r w:rsidRPr="0080317A">
        <w:rPr>
          <w:spacing w:val="1"/>
        </w:rPr>
        <w:t xml:space="preserve"> </w:t>
      </w:r>
      <w:r w:rsidRPr="0080317A">
        <w:t>образовательными</w:t>
      </w:r>
      <w:r w:rsidRPr="0080317A">
        <w:rPr>
          <w:spacing w:val="1"/>
        </w:rPr>
        <w:t xml:space="preserve"> </w:t>
      </w:r>
      <w:r w:rsidRPr="0080317A">
        <w:t>стандартами</w:t>
      </w:r>
      <w:r w:rsidRPr="0080317A">
        <w:rPr>
          <w:spacing w:val="1"/>
        </w:rPr>
        <w:t xml:space="preserve"> </w:t>
      </w:r>
      <w:r w:rsidRPr="0080317A">
        <w:t>дошкольного</w:t>
      </w:r>
      <w:r w:rsidRPr="0080317A">
        <w:rPr>
          <w:spacing w:val="1"/>
        </w:rPr>
        <w:t xml:space="preserve"> </w:t>
      </w:r>
      <w:r w:rsidRPr="0080317A">
        <w:t>образования</w:t>
      </w:r>
      <w:r w:rsidRPr="0080317A">
        <w:rPr>
          <w:spacing w:val="1"/>
        </w:rPr>
        <w:t xml:space="preserve"> </w:t>
      </w:r>
      <w:r w:rsidRPr="0080317A">
        <w:t>(далее</w:t>
      </w:r>
      <w:r w:rsidRPr="0080317A">
        <w:rPr>
          <w:spacing w:val="1"/>
        </w:rPr>
        <w:t xml:space="preserve"> </w:t>
      </w:r>
      <w:r w:rsidRPr="0080317A">
        <w:t>–</w:t>
      </w:r>
      <w:r w:rsidRPr="0080317A">
        <w:rPr>
          <w:spacing w:val="1"/>
        </w:rPr>
        <w:t xml:space="preserve"> </w:t>
      </w:r>
      <w:r w:rsidRPr="0080317A">
        <w:t>ФГОС ДО) находится одна из ключевых задач: формирование общей культуры личности</w:t>
      </w:r>
      <w:r w:rsidRPr="0080317A">
        <w:rPr>
          <w:spacing w:val="1"/>
        </w:rPr>
        <w:t xml:space="preserve"> </w:t>
      </w:r>
      <w:r w:rsidRPr="0080317A">
        <w:t>детей,</w:t>
      </w:r>
      <w:r w:rsidRPr="0080317A">
        <w:rPr>
          <w:spacing w:val="1"/>
        </w:rPr>
        <w:t xml:space="preserve"> </w:t>
      </w:r>
      <w:r w:rsidRPr="0080317A">
        <w:t>в</w:t>
      </w:r>
      <w:r w:rsidRPr="0080317A">
        <w:rPr>
          <w:spacing w:val="1"/>
        </w:rPr>
        <w:t xml:space="preserve"> </w:t>
      </w:r>
      <w:r w:rsidRPr="0080317A">
        <w:t>том</w:t>
      </w:r>
      <w:r w:rsidRPr="0080317A">
        <w:rPr>
          <w:spacing w:val="1"/>
        </w:rPr>
        <w:t xml:space="preserve"> </w:t>
      </w:r>
      <w:r w:rsidRPr="0080317A">
        <w:t>числе</w:t>
      </w:r>
      <w:r w:rsidRPr="0080317A">
        <w:rPr>
          <w:spacing w:val="1"/>
        </w:rPr>
        <w:t xml:space="preserve"> </w:t>
      </w:r>
      <w:r w:rsidRPr="0080317A">
        <w:t>ценностей</w:t>
      </w:r>
      <w:r w:rsidRPr="0080317A">
        <w:rPr>
          <w:spacing w:val="1"/>
        </w:rPr>
        <w:t xml:space="preserve"> </w:t>
      </w:r>
      <w:r w:rsidRPr="0080317A">
        <w:t>здорового</w:t>
      </w:r>
      <w:r w:rsidRPr="0080317A">
        <w:rPr>
          <w:spacing w:val="1"/>
        </w:rPr>
        <w:t xml:space="preserve"> </w:t>
      </w:r>
      <w:r w:rsidRPr="0080317A">
        <w:t>образа</w:t>
      </w:r>
      <w:r w:rsidRPr="0080317A">
        <w:rPr>
          <w:spacing w:val="1"/>
        </w:rPr>
        <w:t xml:space="preserve"> </w:t>
      </w:r>
      <w:r w:rsidRPr="0080317A">
        <w:t>жизни,</w:t>
      </w:r>
      <w:r w:rsidRPr="0080317A">
        <w:rPr>
          <w:spacing w:val="1"/>
        </w:rPr>
        <w:t xml:space="preserve"> </w:t>
      </w:r>
      <w:r w:rsidRPr="0080317A">
        <w:t>развития</w:t>
      </w:r>
      <w:r w:rsidRPr="0080317A">
        <w:rPr>
          <w:spacing w:val="1"/>
        </w:rPr>
        <w:t xml:space="preserve"> </w:t>
      </w:r>
      <w:r w:rsidRPr="0080317A">
        <w:t>их</w:t>
      </w:r>
      <w:r w:rsidRPr="0080317A">
        <w:rPr>
          <w:spacing w:val="1"/>
        </w:rPr>
        <w:t xml:space="preserve"> </w:t>
      </w:r>
      <w:r w:rsidRPr="0080317A">
        <w:t>социальных,</w:t>
      </w:r>
      <w:r w:rsidRPr="0080317A">
        <w:rPr>
          <w:spacing w:val="1"/>
        </w:rPr>
        <w:t xml:space="preserve"> </w:t>
      </w:r>
      <w:r w:rsidRPr="0080317A">
        <w:t>нравственных,</w:t>
      </w:r>
      <w:r w:rsidRPr="0080317A">
        <w:rPr>
          <w:spacing w:val="1"/>
        </w:rPr>
        <w:t xml:space="preserve"> </w:t>
      </w:r>
      <w:r w:rsidRPr="0080317A">
        <w:t>эстетических,</w:t>
      </w:r>
      <w:r w:rsidRPr="0080317A">
        <w:rPr>
          <w:spacing w:val="1"/>
        </w:rPr>
        <w:t xml:space="preserve"> </w:t>
      </w:r>
      <w:r w:rsidRPr="0080317A">
        <w:t>интеллектуальных,</w:t>
      </w:r>
      <w:r w:rsidRPr="0080317A">
        <w:rPr>
          <w:spacing w:val="1"/>
        </w:rPr>
        <w:t xml:space="preserve"> </w:t>
      </w:r>
      <w:r w:rsidRPr="0080317A">
        <w:t>физических</w:t>
      </w:r>
      <w:r w:rsidRPr="0080317A">
        <w:rPr>
          <w:spacing w:val="1"/>
        </w:rPr>
        <w:t xml:space="preserve"> </w:t>
      </w:r>
      <w:r w:rsidRPr="0080317A">
        <w:t>качеств,</w:t>
      </w:r>
      <w:r w:rsidRPr="0080317A">
        <w:rPr>
          <w:spacing w:val="1"/>
        </w:rPr>
        <w:t xml:space="preserve"> </w:t>
      </w:r>
      <w:r w:rsidRPr="0080317A">
        <w:t>инициативности,</w:t>
      </w:r>
      <w:r w:rsidRPr="0080317A">
        <w:rPr>
          <w:spacing w:val="1"/>
        </w:rPr>
        <w:t xml:space="preserve"> </w:t>
      </w:r>
      <w:r w:rsidRPr="0080317A">
        <w:t>самостоятельности</w:t>
      </w:r>
      <w:r w:rsidRPr="0080317A">
        <w:rPr>
          <w:spacing w:val="-2"/>
        </w:rPr>
        <w:t xml:space="preserve"> </w:t>
      </w:r>
      <w:r w:rsidRPr="0080317A">
        <w:t>и</w:t>
      </w:r>
      <w:r w:rsidRPr="0080317A">
        <w:rPr>
          <w:spacing w:val="-1"/>
        </w:rPr>
        <w:t xml:space="preserve"> </w:t>
      </w:r>
      <w:r w:rsidRPr="0080317A">
        <w:t>ответственности ребенка</w:t>
      </w:r>
      <w:r w:rsidR="00B268B9">
        <w:rPr>
          <w:spacing w:val="1"/>
        </w:rPr>
        <w:t xml:space="preserve"> </w:t>
      </w:r>
      <w:r w:rsidRPr="0080317A">
        <w:t>(1.6.</w:t>
      </w:r>
      <w:r w:rsidR="00F47018" w:rsidRPr="0080317A">
        <w:t xml:space="preserve"> п.6</w:t>
      </w:r>
      <w:r w:rsidRPr="0080317A">
        <w:rPr>
          <w:spacing w:val="-1"/>
        </w:rPr>
        <w:t xml:space="preserve"> </w:t>
      </w:r>
      <w:r w:rsidRPr="0080317A">
        <w:t>ФГОС</w:t>
      </w:r>
      <w:r w:rsidRPr="0080317A">
        <w:rPr>
          <w:spacing w:val="-1"/>
        </w:rPr>
        <w:t xml:space="preserve"> </w:t>
      </w:r>
      <w:r w:rsidRPr="0080317A">
        <w:t>ДО)</w:t>
      </w:r>
      <w:r w:rsidR="00B268B9">
        <w:t>.</w:t>
      </w:r>
    </w:p>
    <w:p w:rsidR="00767635" w:rsidRPr="0080317A" w:rsidRDefault="004A419B" w:rsidP="004A419B">
      <w:pPr>
        <w:pStyle w:val="a3"/>
        <w:spacing w:line="276" w:lineRule="auto"/>
        <w:ind w:left="0"/>
        <w:jc w:val="both"/>
      </w:pPr>
      <w:r>
        <w:t xml:space="preserve">  </w:t>
      </w:r>
      <w:r w:rsidR="00FD0184" w:rsidRPr="0080317A">
        <w:t>Программа</w:t>
      </w:r>
      <w:r w:rsidR="00FD0184" w:rsidRPr="0080317A">
        <w:rPr>
          <w:spacing w:val="1"/>
        </w:rPr>
        <w:t xml:space="preserve"> </w:t>
      </w:r>
      <w:r w:rsidR="00FD0184" w:rsidRPr="0080317A">
        <w:t>призвана</w:t>
      </w:r>
      <w:r w:rsidR="00FD0184" w:rsidRPr="0080317A">
        <w:rPr>
          <w:spacing w:val="1"/>
        </w:rPr>
        <w:t xml:space="preserve"> </w:t>
      </w:r>
      <w:r w:rsidR="00FD0184" w:rsidRPr="0080317A">
        <w:t>обеспечить</w:t>
      </w:r>
      <w:r w:rsidR="00FD0184" w:rsidRPr="0080317A">
        <w:rPr>
          <w:spacing w:val="1"/>
        </w:rPr>
        <w:t xml:space="preserve"> </w:t>
      </w:r>
      <w:r w:rsidR="00FD0184" w:rsidRPr="0080317A">
        <w:t>достижение</w:t>
      </w:r>
      <w:r w:rsidR="00FD0184" w:rsidRPr="0080317A">
        <w:rPr>
          <w:spacing w:val="1"/>
        </w:rPr>
        <w:t xml:space="preserve"> </w:t>
      </w:r>
      <w:r w:rsidR="00FD0184" w:rsidRPr="0080317A">
        <w:t>детьми</w:t>
      </w:r>
      <w:r w:rsidR="00FD0184" w:rsidRPr="0080317A">
        <w:rPr>
          <w:spacing w:val="1"/>
        </w:rPr>
        <w:t xml:space="preserve"> </w:t>
      </w:r>
      <w:r w:rsidR="00FD0184" w:rsidRPr="0080317A">
        <w:t>личностных</w:t>
      </w:r>
      <w:r w:rsidR="00FD0184" w:rsidRPr="0080317A">
        <w:rPr>
          <w:spacing w:val="1"/>
        </w:rPr>
        <w:t xml:space="preserve"> </w:t>
      </w:r>
      <w:r w:rsidR="00FD0184" w:rsidRPr="0080317A">
        <w:t>результатов,</w:t>
      </w:r>
      <w:r w:rsidR="00FD0184" w:rsidRPr="0080317A">
        <w:rPr>
          <w:spacing w:val="1"/>
        </w:rPr>
        <w:t xml:space="preserve"> </w:t>
      </w:r>
      <w:r w:rsidR="00FD0184" w:rsidRPr="0080317A">
        <w:t>указанных</w:t>
      </w:r>
      <w:r w:rsidR="00FD0184" w:rsidRPr="0080317A">
        <w:rPr>
          <w:spacing w:val="-8"/>
        </w:rPr>
        <w:t xml:space="preserve"> </w:t>
      </w:r>
      <w:r w:rsidR="00FD0184" w:rsidRPr="0080317A">
        <w:t>во</w:t>
      </w:r>
      <w:r w:rsidR="00FD0184" w:rsidRPr="0080317A">
        <w:rPr>
          <w:spacing w:val="-8"/>
        </w:rPr>
        <w:t xml:space="preserve"> </w:t>
      </w:r>
      <w:r w:rsidR="00FD0184" w:rsidRPr="0080317A">
        <w:t>ФГОС</w:t>
      </w:r>
      <w:r w:rsidR="00FD0184" w:rsidRPr="0080317A">
        <w:rPr>
          <w:spacing w:val="-7"/>
        </w:rPr>
        <w:t xml:space="preserve"> </w:t>
      </w:r>
      <w:r w:rsidR="00FD0184" w:rsidRPr="0080317A">
        <w:t>ДО:</w:t>
      </w:r>
      <w:r w:rsidR="00D8482D">
        <w:t xml:space="preserve"> </w:t>
      </w:r>
      <w:r w:rsidR="00FD0184" w:rsidRPr="0080317A">
        <w:rPr>
          <w:spacing w:val="-9"/>
        </w:rPr>
        <w:t xml:space="preserve"> </w:t>
      </w:r>
      <w:r w:rsidR="00FD0184" w:rsidRPr="0080317A">
        <w:t>ребенок</w:t>
      </w:r>
      <w:r w:rsidR="00FD0184" w:rsidRPr="0080317A">
        <w:rPr>
          <w:spacing w:val="-8"/>
        </w:rPr>
        <w:t xml:space="preserve"> </w:t>
      </w:r>
      <w:r w:rsidR="00FD0184" w:rsidRPr="0080317A">
        <w:t>обладает</w:t>
      </w:r>
      <w:r w:rsidR="00FD0184" w:rsidRPr="0080317A">
        <w:rPr>
          <w:spacing w:val="-8"/>
        </w:rPr>
        <w:t xml:space="preserve"> </w:t>
      </w:r>
      <w:r w:rsidR="00FD0184" w:rsidRPr="0080317A">
        <w:t>установкой</w:t>
      </w:r>
      <w:r w:rsidR="00FD0184" w:rsidRPr="0080317A">
        <w:rPr>
          <w:spacing w:val="-7"/>
        </w:rPr>
        <w:t xml:space="preserve"> </w:t>
      </w:r>
      <w:r w:rsidR="00FD0184" w:rsidRPr="0080317A">
        <w:t>положительного</w:t>
      </w:r>
      <w:r w:rsidR="00FD0184" w:rsidRPr="0080317A">
        <w:rPr>
          <w:spacing w:val="-7"/>
        </w:rPr>
        <w:t xml:space="preserve"> </w:t>
      </w:r>
      <w:r w:rsidR="00FD0184" w:rsidRPr="0080317A">
        <w:t>отношения</w:t>
      </w:r>
      <w:r w:rsidR="00FD0184" w:rsidRPr="0080317A">
        <w:rPr>
          <w:spacing w:val="-7"/>
        </w:rPr>
        <w:t xml:space="preserve"> </w:t>
      </w:r>
      <w:r w:rsidR="00FD0184" w:rsidRPr="0080317A">
        <w:t>к</w:t>
      </w:r>
      <w:r w:rsidR="00FD0184" w:rsidRPr="0080317A">
        <w:rPr>
          <w:spacing w:val="-8"/>
        </w:rPr>
        <w:t xml:space="preserve"> </w:t>
      </w:r>
      <w:r w:rsidR="00FD0184" w:rsidRPr="0080317A">
        <w:t>миру,</w:t>
      </w:r>
      <w:r w:rsidR="00FD0184" w:rsidRPr="0080317A">
        <w:rPr>
          <w:spacing w:val="-58"/>
        </w:rPr>
        <w:t xml:space="preserve"> </w:t>
      </w:r>
      <w:r w:rsidR="00FD0184" w:rsidRPr="0080317A">
        <w:t>к разным видам труда, другим людям и самому себе, обладает чувством собственного</w:t>
      </w:r>
      <w:r w:rsidR="00FD0184" w:rsidRPr="0080317A">
        <w:rPr>
          <w:spacing w:val="1"/>
        </w:rPr>
        <w:t xml:space="preserve"> </w:t>
      </w:r>
      <w:r w:rsidR="00FD0184" w:rsidRPr="0080317A">
        <w:t>достоинства;</w:t>
      </w:r>
      <w:r w:rsidR="00FD0184" w:rsidRPr="0080317A">
        <w:rPr>
          <w:spacing w:val="1"/>
        </w:rPr>
        <w:t xml:space="preserve"> </w:t>
      </w:r>
      <w:r w:rsidR="00FD0184" w:rsidRPr="0080317A">
        <w:t>активно</w:t>
      </w:r>
      <w:r w:rsidR="00FD0184" w:rsidRPr="0080317A">
        <w:rPr>
          <w:spacing w:val="1"/>
        </w:rPr>
        <w:t xml:space="preserve"> </w:t>
      </w:r>
      <w:r w:rsidR="00FD0184" w:rsidRPr="0080317A">
        <w:t>взаимодействует</w:t>
      </w:r>
      <w:r w:rsidR="00FD0184" w:rsidRPr="0080317A">
        <w:rPr>
          <w:spacing w:val="1"/>
        </w:rPr>
        <w:t xml:space="preserve"> </w:t>
      </w:r>
      <w:r w:rsidR="00D8482D" w:rsidRPr="0080317A">
        <w:t>с</w:t>
      </w:r>
      <w:r w:rsidR="00FD0184" w:rsidRPr="0080317A">
        <w:rPr>
          <w:spacing w:val="1"/>
        </w:rPr>
        <w:t xml:space="preserve"> </w:t>
      </w:r>
      <w:r w:rsidR="00FD0184" w:rsidRPr="0080317A">
        <w:t>взрослыми</w:t>
      </w:r>
      <w:r w:rsidR="00FD0184" w:rsidRPr="0080317A">
        <w:rPr>
          <w:spacing w:val="1"/>
        </w:rPr>
        <w:t xml:space="preserve"> </w:t>
      </w:r>
      <w:r w:rsidR="00FD0184" w:rsidRPr="0080317A">
        <w:t>и</w:t>
      </w:r>
      <w:r w:rsidR="00FD0184" w:rsidRPr="0080317A">
        <w:rPr>
          <w:spacing w:val="1"/>
        </w:rPr>
        <w:t xml:space="preserve"> </w:t>
      </w:r>
      <w:r w:rsidR="00FD0184" w:rsidRPr="0080317A">
        <w:t>сверстниками,</w:t>
      </w:r>
      <w:r w:rsidR="00FD0184" w:rsidRPr="0080317A">
        <w:rPr>
          <w:spacing w:val="1"/>
        </w:rPr>
        <w:t xml:space="preserve"> </w:t>
      </w:r>
      <w:r w:rsidR="00FD0184" w:rsidRPr="0080317A">
        <w:t>участвует</w:t>
      </w:r>
      <w:r w:rsidR="00FD0184" w:rsidRPr="0080317A">
        <w:rPr>
          <w:spacing w:val="1"/>
        </w:rPr>
        <w:t xml:space="preserve"> </w:t>
      </w:r>
      <w:r w:rsidR="00FD0184" w:rsidRPr="0080317A">
        <w:t>в</w:t>
      </w:r>
      <w:r w:rsidR="00FD0184" w:rsidRPr="0080317A">
        <w:rPr>
          <w:spacing w:val="1"/>
        </w:rPr>
        <w:t xml:space="preserve"> </w:t>
      </w:r>
      <w:r w:rsidR="00FD0184" w:rsidRPr="0080317A">
        <w:t>совместных играх.</w:t>
      </w:r>
      <w:r w:rsidR="00FD0184" w:rsidRPr="0080317A">
        <w:rPr>
          <w:spacing w:val="1"/>
        </w:rPr>
        <w:t xml:space="preserve"> </w:t>
      </w:r>
      <w:r w:rsidR="00FD0184" w:rsidRPr="0080317A">
        <w:t>Способен договариваться, учитывать интересы и чувства других</w:t>
      </w:r>
      <w:r w:rsidR="00C225BB" w:rsidRPr="0080317A">
        <w:t xml:space="preserve">. </w:t>
      </w:r>
      <w:r w:rsidR="00FD0184" w:rsidRPr="0080317A">
        <w:t>Может</w:t>
      </w:r>
      <w:r w:rsidR="00FD0184" w:rsidRPr="0080317A">
        <w:rPr>
          <w:spacing w:val="1"/>
        </w:rPr>
        <w:t xml:space="preserve"> </w:t>
      </w:r>
      <w:r w:rsidR="00FD0184" w:rsidRPr="0080317A">
        <w:t>следовать</w:t>
      </w:r>
      <w:r w:rsidR="00FD0184" w:rsidRPr="0080317A">
        <w:rPr>
          <w:spacing w:val="1"/>
        </w:rPr>
        <w:t xml:space="preserve"> </w:t>
      </w:r>
      <w:r w:rsidR="00FD0184" w:rsidRPr="0080317A">
        <w:t>социальным</w:t>
      </w:r>
      <w:r w:rsidR="00FD0184" w:rsidRPr="0080317A">
        <w:rPr>
          <w:spacing w:val="1"/>
        </w:rPr>
        <w:t xml:space="preserve"> </w:t>
      </w:r>
      <w:r w:rsidR="00FD0184" w:rsidRPr="0080317A">
        <w:t>нормам</w:t>
      </w:r>
      <w:r w:rsidR="00FD0184" w:rsidRPr="0080317A">
        <w:rPr>
          <w:spacing w:val="1"/>
        </w:rPr>
        <w:t xml:space="preserve"> </w:t>
      </w:r>
      <w:r w:rsidR="00FD0184" w:rsidRPr="0080317A">
        <w:t>поведения</w:t>
      </w:r>
      <w:r w:rsidR="00FD0184" w:rsidRPr="0080317A">
        <w:rPr>
          <w:spacing w:val="1"/>
        </w:rPr>
        <w:t xml:space="preserve"> </w:t>
      </w:r>
      <w:r w:rsidR="00FD0184" w:rsidRPr="0080317A">
        <w:t>и</w:t>
      </w:r>
      <w:r w:rsidR="00FD0184" w:rsidRPr="0080317A">
        <w:rPr>
          <w:spacing w:val="1"/>
        </w:rPr>
        <w:t xml:space="preserve"> </w:t>
      </w:r>
      <w:r w:rsidR="00FD0184" w:rsidRPr="0080317A">
        <w:t>правилам</w:t>
      </w:r>
      <w:r w:rsidR="00FD0184" w:rsidRPr="0080317A">
        <w:rPr>
          <w:spacing w:val="1"/>
        </w:rPr>
        <w:t xml:space="preserve"> </w:t>
      </w:r>
      <w:r w:rsidR="00FD0184" w:rsidRPr="0080317A">
        <w:t>в</w:t>
      </w:r>
      <w:r w:rsidR="00FD0184" w:rsidRPr="0080317A">
        <w:rPr>
          <w:spacing w:val="1"/>
        </w:rPr>
        <w:t xml:space="preserve"> </w:t>
      </w:r>
      <w:r w:rsidR="00FD0184" w:rsidRPr="0080317A">
        <w:t>разных</w:t>
      </w:r>
      <w:r w:rsidR="00FD0184" w:rsidRPr="0080317A">
        <w:rPr>
          <w:spacing w:val="61"/>
        </w:rPr>
        <w:t xml:space="preserve"> </w:t>
      </w:r>
      <w:r w:rsidR="00FD0184" w:rsidRPr="0080317A">
        <w:t>видах</w:t>
      </w:r>
      <w:r w:rsidR="00FD0184" w:rsidRPr="0080317A">
        <w:rPr>
          <w:spacing w:val="1"/>
        </w:rPr>
        <w:t xml:space="preserve"> </w:t>
      </w:r>
      <w:r w:rsidR="00FD0184" w:rsidRPr="0080317A">
        <w:t>деятельности. Обладает начальными знаниями о себе, о природном и социальном мире, в</w:t>
      </w:r>
      <w:r w:rsidR="00FD0184" w:rsidRPr="0080317A">
        <w:rPr>
          <w:spacing w:val="1"/>
        </w:rPr>
        <w:t xml:space="preserve"> </w:t>
      </w:r>
      <w:r w:rsidR="00FD0184" w:rsidRPr="0080317A">
        <w:t>котором</w:t>
      </w:r>
      <w:r w:rsidR="00FD0184" w:rsidRPr="0080317A">
        <w:rPr>
          <w:spacing w:val="1"/>
        </w:rPr>
        <w:t xml:space="preserve"> </w:t>
      </w:r>
      <w:r w:rsidR="00FD0184" w:rsidRPr="0080317A">
        <w:t>он</w:t>
      </w:r>
      <w:r w:rsidR="00FD0184" w:rsidRPr="0080317A">
        <w:rPr>
          <w:spacing w:val="1"/>
        </w:rPr>
        <w:t xml:space="preserve"> </w:t>
      </w:r>
      <w:r w:rsidR="00FD0184" w:rsidRPr="0080317A">
        <w:t>живет;</w:t>
      </w:r>
      <w:r w:rsidR="00FD0184" w:rsidRPr="0080317A">
        <w:rPr>
          <w:spacing w:val="1"/>
        </w:rPr>
        <w:t xml:space="preserve"> </w:t>
      </w:r>
      <w:r w:rsidR="00FD0184" w:rsidRPr="0080317A">
        <w:t>знаком</w:t>
      </w:r>
      <w:r w:rsidR="00FD0184" w:rsidRPr="0080317A">
        <w:rPr>
          <w:spacing w:val="1"/>
        </w:rPr>
        <w:t xml:space="preserve"> </w:t>
      </w:r>
      <w:r w:rsidR="00FD0184" w:rsidRPr="0080317A">
        <w:t>с</w:t>
      </w:r>
      <w:r w:rsidR="00FD0184" w:rsidRPr="0080317A">
        <w:rPr>
          <w:spacing w:val="1"/>
        </w:rPr>
        <w:t xml:space="preserve"> </w:t>
      </w:r>
      <w:r w:rsidR="00FD0184" w:rsidRPr="0080317A">
        <w:t>произведениями</w:t>
      </w:r>
      <w:r w:rsidR="00FD0184" w:rsidRPr="0080317A">
        <w:rPr>
          <w:spacing w:val="1"/>
        </w:rPr>
        <w:t xml:space="preserve"> </w:t>
      </w:r>
      <w:r w:rsidR="00FD0184" w:rsidRPr="0080317A">
        <w:t>детской</w:t>
      </w:r>
      <w:r w:rsidR="00FD0184" w:rsidRPr="0080317A">
        <w:rPr>
          <w:spacing w:val="1"/>
        </w:rPr>
        <w:t xml:space="preserve"> </w:t>
      </w:r>
      <w:r w:rsidR="00FD0184" w:rsidRPr="0080317A">
        <w:t>литературы;</w:t>
      </w:r>
      <w:r w:rsidR="00FD0184" w:rsidRPr="0080317A">
        <w:rPr>
          <w:spacing w:val="1"/>
        </w:rPr>
        <w:t xml:space="preserve"> </w:t>
      </w:r>
      <w:r w:rsidR="00FD0184" w:rsidRPr="0080317A">
        <w:t>обладает</w:t>
      </w:r>
      <w:r w:rsidR="00FD0184" w:rsidRPr="0080317A">
        <w:rPr>
          <w:spacing w:val="1"/>
        </w:rPr>
        <w:t xml:space="preserve"> </w:t>
      </w:r>
      <w:r w:rsidR="00FD0184" w:rsidRPr="0080317A">
        <w:t>элементарными представлениями из области живой природы, истории и т.п. (4.6. ФГОС</w:t>
      </w:r>
      <w:r w:rsidR="00FD0184" w:rsidRPr="0080317A">
        <w:rPr>
          <w:spacing w:val="1"/>
        </w:rPr>
        <w:t xml:space="preserve"> </w:t>
      </w:r>
      <w:r w:rsidR="00FD0184" w:rsidRPr="0080317A">
        <w:t>ДО).</w:t>
      </w:r>
    </w:p>
    <w:p w:rsidR="00767635" w:rsidRPr="0080317A" w:rsidRDefault="00FD0184" w:rsidP="004A419B">
      <w:pPr>
        <w:pStyle w:val="a3"/>
        <w:spacing w:line="276" w:lineRule="auto"/>
        <w:ind w:left="0" w:firstLine="709"/>
        <w:jc w:val="both"/>
      </w:pPr>
      <w:r w:rsidRPr="0080317A">
        <w:t>В</w:t>
      </w:r>
      <w:r w:rsidRPr="0080317A">
        <w:rPr>
          <w:spacing w:val="1"/>
        </w:rPr>
        <w:t xml:space="preserve"> </w:t>
      </w:r>
      <w:r w:rsidRPr="0080317A">
        <w:t>программе</w:t>
      </w:r>
      <w:r w:rsidRPr="0080317A">
        <w:rPr>
          <w:spacing w:val="1"/>
        </w:rPr>
        <w:t xml:space="preserve"> </w:t>
      </w:r>
      <w:r w:rsidRPr="0080317A">
        <w:t>описана</w:t>
      </w:r>
      <w:r w:rsidRPr="0080317A">
        <w:rPr>
          <w:spacing w:val="1"/>
        </w:rPr>
        <w:t xml:space="preserve"> </w:t>
      </w:r>
      <w:r w:rsidRPr="0080317A">
        <w:t>система</w:t>
      </w:r>
      <w:r w:rsidRPr="0080317A">
        <w:rPr>
          <w:spacing w:val="1"/>
        </w:rPr>
        <w:t xml:space="preserve"> </w:t>
      </w:r>
      <w:r w:rsidRPr="0080317A">
        <w:t>возможных</w:t>
      </w:r>
      <w:r w:rsidRPr="0080317A">
        <w:rPr>
          <w:spacing w:val="1"/>
        </w:rPr>
        <w:t xml:space="preserve"> </w:t>
      </w:r>
      <w:r w:rsidRPr="0080317A">
        <w:t>форм</w:t>
      </w:r>
      <w:r w:rsidRPr="0080317A">
        <w:rPr>
          <w:spacing w:val="1"/>
        </w:rPr>
        <w:t xml:space="preserve"> </w:t>
      </w:r>
      <w:r w:rsidRPr="0080317A">
        <w:t>и</w:t>
      </w:r>
      <w:r w:rsidRPr="0080317A">
        <w:rPr>
          <w:spacing w:val="1"/>
        </w:rPr>
        <w:t xml:space="preserve"> </w:t>
      </w:r>
      <w:r w:rsidRPr="0080317A">
        <w:t>методов</w:t>
      </w:r>
      <w:r w:rsidRPr="0080317A">
        <w:rPr>
          <w:spacing w:val="1"/>
        </w:rPr>
        <w:t xml:space="preserve"> </w:t>
      </w:r>
      <w:r w:rsidRPr="0080317A">
        <w:t>работы</w:t>
      </w:r>
      <w:r w:rsidRPr="0080317A">
        <w:rPr>
          <w:spacing w:val="1"/>
        </w:rPr>
        <w:t xml:space="preserve"> </w:t>
      </w:r>
      <w:r w:rsidRPr="0080317A">
        <w:t>с</w:t>
      </w:r>
      <w:r w:rsidRPr="0080317A">
        <w:rPr>
          <w:spacing w:val="-57"/>
        </w:rPr>
        <w:t xml:space="preserve"> </w:t>
      </w:r>
      <w:r w:rsidRPr="0080317A">
        <w:t>воспитанниками.</w:t>
      </w:r>
    </w:p>
    <w:p w:rsidR="00767635" w:rsidRPr="0080317A" w:rsidRDefault="00FD0184" w:rsidP="004A419B">
      <w:pPr>
        <w:pStyle w:val="a3"/>
        <w:spacing w:line="276" w:lineRule="auto"/>
        <w:ind w:left="0" w:firstLine="709"/>
        <w:contextualSpacing/>
        <w:jc w:val="both"/>
      </w:pPr>
      <w:r w:rsidRPr="0080317A">
        <w:t>Программа</w:t>
      </w:r>
      <w:r w:rsidRPr="0080317A">
        <w:rPr>
          <w:spacing w:val="-3"/>
        </w:rPr>
        <w:t xml:space="preserve"> </w:t>
      </w:r>
      <w:r w:rsidRPr="0080317A">
        <w:t>воспитания</w:t>
      </w:r>
      <w:r w:rsidRPr="0080317A">
        <w:rPr>
          <w:spacing w:val="-4"/>
        </w:rPr>
        <w:t xml:space="preserve"> </w:t>
      </w:r>
      <w:r w:rsidRPr="0080317A">
        <w:t>включает</w:t>
      </w:r>
      <w:r w:rsidRPr="0080317A">
        <w:rPr>
          <w:spacing w:val="-4"/>
        </w:rPr>
        <w:t xml:space="preserve"> </w:t>
      </w:r>
      <w:r w:rsidRPr="0080317A">
        <w:t>в</w:t>
      </w:r>
      <w:r w:rsidRPr="0080317A">
        <w:rPr>
          <w:spacing w:val="-3"/>
        </w:rPr>
        <w:t xml:space="preserve"> </w:t>
      </w:r>
      <w:r w:rsidRPr="0080317A">
        <w:t>себя</w:t>
      </w:r>
      <w:r w:rsidRPr="0080317A">
        <w:rPr>
          <w:spacing w:val="-5"/>
        </w:rPr>
        <w:t xml:space="preserve"> </w:t>
      </w:r>
      <w:r w:rsidR="00024099">
        <w:t>три</w:t>
      </w:r>
      <w:r w:rsidRPr="0080317A">
        <w:rPr>
          <w:spacing w:val="-4"/>
        </w:rPr>
        <w:t xml:space="preserve"> </w:t>
      </w:r>
      <w:r w:rsidRPr="0080317A">
        <w:t>основных</w:t>
      </w:r>
      <w:r w:rsidRPr="0080317A">
        <w:rPr>
          <w:spacing w:val="-3"/>
        </w:rPr>
        <w:t xml:space="preserve"> </w:t>
      </w:r>
      <w:r w:rsidRPr="0080317A">
        <w:t>раздела:</w:t>
      </w:r>
    </w:p>
    <w:p w:rsidR="00FD2927" w:rsidRDefault="00024099" w:rsidP="004A419B">
      <w:pPr>
        <w:pStyle w:val="a6"/>
        <w:tabs>
          <w:tab w:val="right" w:leader="dot" w:pos="9498"/>
        </w:tabs>
        <w:spacing w:before="89" w:line="276" w:lineRule="auto"/>
        <w:ind w:left="0" w:firstLine="0"/>
        <w:contextualSpacing/>
        <w:rPr>
          <w:sz w:val="24"/>
          <w:szCs w:val="24"/>
        </w:rPr>
      </w:pPr>
      <w:r w:rsidRPr="00024099">
        <w:rPr>
          <w:sz w:val="24"/>
          <w:szCs w:val="24"/>
        </w:rPr>
        <w:t>Р</w:t>
      </w:r>
      <w:r w:rsidR="00FD0184" w:rsidRPr="00024099">
        <w:rPr>
          <w:sz w:val="24"/>
          <w:szCs w:val="24"/>
        </w:rPr>
        <w:t>аздел</w:t>
      </w:r>
      <w:r w:rsidRPr="00024099">
        <w:rPr>
          <w:sz w:val="24"/>
          <w:szCs w:val="24"/>
        </w:rPr>
        <w:t xml:space="preserve"> 1. Целевые ориентиры и планируемые результаты программы воспитания</w:t>
      </w:r>
      <w:r w:rsidR="00FD0184" w:rsidRPr="00024099">
        <w:rPr>
          <w:sz w:val="24"/>
          <w:szCs w:val="24"/>
        </w:rPr>
        <w:t>;</w:t>
      </w:r>
    </w:p>
    <w:p w:rsidR="00767635" w:rsidRPr="00024099" w:rsidRDefault="00024099" w:rsidP="004A419B">
      <w:pPr>
        <w:pStyle w:val="a6"/>
        <w:tabs>
          <w:tab w:val="right" w:leader="dot" w:pos="9498"/>
        </w:tabs>
        <w:spacing w:before="89" w:line="276" w:lineRule="auto"/>
        <w:ind w:left="0" w:firstLine="0"/>
        <w:contextualSpacing/>
        <w:rPr>
          <w:sz w:val="24"/>
          <w:szCs w:val="24"/>
        </w:rPr>
      </w:pPr>
      <w:r w:rsidRPr="00024099">
        <w:rPr>
          <w:sz w:val="24"/>
          <w:szCs w:val="24"/>
        </w:rPr>
        <w:t>Р</w:t>
      </w:r>
      <w:r w:rsidR="00FD0184" w:rsidRPr="00024099">
        <w:t xml:space="preserve">аздел </w:t>
      </w:r>
      <w:r w:rsidRPr="00024099">
        <w:t>2. Содержание</w:t>
      </w:r>
      <w:r w:rsidRPr="00024099">
        <w:rPr>
          <w:spacing w:val="-7"/>
          <w:sz w:val="24"/>
          <w:szCs w:val="24"/>
        </w:rPr>
        <w:t xml:space="preserve"> </w:t>
      </w:r>
      <w:r w:rsidRPr="00024099">
        <w:t>программы</w:t>
      </w:r>
      <w:r w:rsidRPr="00024099">
        <w:rPr>
          <w:spacing w:val="-3"/>
          <w:sz w:val="24"/>
          <w:szCs w:val="24"/>
        </w:rPr>
        <w:t xml:space="preserve"> </w:t>
      </w:r>
      <w:r w:rsidRPr="00024099">
        <w:t>воспитания</w:t>
      </w:r>
      <w:r w:rsidRPr="00024099">
        <w:rPr>
          <w:spacing w:val="-5"/>
          <w:sz w:val="24"/>
          <w:szCs w:val="24"/>
        </w:rPr>
        <w:t xml:space="preserve"> </w:t>
      </w:r>
      <w:r w:rsidRPr="00024099">
        <w:t>ДОУ</w:t>
      </w:r>
      <w:r w:rsidR="00FD0184" w:rsidRPr="00024099">
        <w:t>;</w:t>
      </w:r>
    </w:p>
    <w:p w:rsidR="00024099" w:rsidRPr="00024099" w:rsidRDefault="00024099" w:rsidP="004A419B">
      <w:pPr>
        <w:spacing w:line="276" w:lineRule="auto"/>
        <w:contextualSpacing/>
        <w:jc w:val="both"/>
        <w:rPr>
          <w:sz w:val="24"/>
          <w:szCs w:val="24"/>
        </w:rPr>
      </w:pPr>
      <w:r w:rsidRPr="00024099">
        <w:rPr>
          <w:sz w:val="24"/>
          <w:szCs w:val="24"/>
        </w:rPr>
        <w:t>Р</w:t>
      </w:r>
      <w:r w:rsidR="00FD0184" w:rsidRPr="00024099">
        <w:rPr>
          <w:sz w:val="24"/>
          <w:szCs w:val="24"/>
        </w:rPr>
        <w:t xml:space="preserve">аздел </w:t>
      </w:r>
      <w:r w:rsidRPr="00024099">
        <w:rPr>
          <w:sz w:val="24"/>
          <w:szCs w:val="24"/>
        </w:rPr>
        <w:t>3. Организационные условия реализации программы воспитания.</w:t>
      </w:r>
    </w:p>
    <w:p w:rsidR="006F538A" w:rsidRPr="00024099" w:rsidRDefault="00024099" w:rsidP="004A419B">
      <w:pPr>
        <w:spacing w:line="276" w:lineRule="auto"/>
        <w:contextualSpacing/>
        <w:jc w:val="both"/>
        <w:rPr>
          <w:sz w:val="24"/>
          <w:szCs w:val="24"/>
        </w:rPr>
      </w:pPr>
      <w:r w:rsidRPr="00024099">
        <w:rPr>
          <w:sz w:val="24"/>
          <w:szCs w:val="24"/>
        </w:rPr>
        <w:t>Программа воспитания содержит вариативные модули:</w:t>
      </w:r>
    </w:p>
    <w:p w:rsidR="00024099" w:rsidRPr="00024099" w:rsidRDefault="00024099" w:rsidP="009E3B42">
      <w:pPr>
        <w:pStyle w:val="a6"/>
        <w:numPr>
          <w:ilvl w:val="0"/>
          <w:numId w:val="30"/>
        </w:numPr>
        <w:spacing w:before="1" w:line="276" w:lineRule="auto"/>
        <w:ind w:right="2"/>
        <w:contextualSpacing/>
      </w:pPr>
      <w:r w:rsidRPr="009E3B42">
        <w:rPr>
          <w:sz w:val="24"/>
          <w:szCs w:val="24"/>
        </w:rPr>
        <w:t>Модуль</w:t>
      </w:r>
      <w:r w:rsidRPr="009E3B42">
        <w:rPr>
          <w:spacing w:val="-14"/>
          <w:sz w:val="24"/>
          <w:szCs w:val="24"/>
        </w:rPr>
        <w:t xml:space="preserve"> 1 - </w:t>
      </w:r>
      <w:r w:rsidRPr="00024099">
        <w:t>«Основы здорового образа жизни»</w:t>
      </w:r>
    </w:p>
    <w:p w:rsidR="00024099" w:rsidRPr="00024099" w:rsidRDefault="00024099" w:rsidP="009E3B42">
      <w:pPr>
        <w:pStyle w:val="a3"/>
        <w:numPr>
          <w:ilvl w:val="0"/>
          <w:numId w:val="30"/>
        </w:numPr>
        <w:spacing w:line="276" w:lineRule="auto"/>
        <w:ind w:right="2"/>
        <w:contextualSpacing/>
        <w:jc w:val="both"/>
      </w:pPr>
      <w:r w:rsidRPr="00024099">
        <w:t>Модуль 2 - «Экологическое воспитание»</w:t>
      </w:r>
    </w:p>
    <w:p w:rsidR="00024099" w:rsidRPr="009E3B42" w:rsidRDefault="00024099" w:rsidP="009E3B42">
      <w:pPr>
        <w:pStyle w:val="a6"/>
        <w:numPr>
          <w:ilvl w:val="0"/>
          <w:numId w:val="30"/>
        </w:numPr>
        <w:spacing w:before="1" w:line="276" w:lineRule="auto"/>
        <w:ind w:right="2"/>
        <w:contextualSpacing/>
        <w:rPr>
          <w:sz w:val="24"/>
          <w:szCs w:val="24"/>
        </w:rPr>
      </w:pPr>
      <w:r w:rsidRPr="009E3B42">
        <w:rPr>
          <w:sz w:val="24"/>
          <w:szCs w:val="24"/>
        </w:rPr>
        <w:t>Модуль</w:t>
      </w:r>
      <w:r w:rsidRPr="009E3B42">
        <w:rPr>
          <w:spacing w:val="-15"/>
          <w:sz w:val="24"/>
          <w:szCs w:val="24"/>
        </w:rPr>
        <w:t xml:space="preserve"> 3 - </w:t>
      </w:r>
      <w:r w:rsidRPr="009E3B42">
        <w:rPr>
          <w:sz w:val="24"/>
          <w:szCs w:val="24"/>
        </w:rPr>
        <w:t>«Трудовое</w:t>
      </w:r>
      <w:r w:rsidRPr="009E3B42">
        <w:rPr>
          <w:spacing w:val="-2"/>
          <w:sz w:val="24"/>
          <w:szCs w:val="24"/>
        </w:rPr>
        <w:t xml:space="preserve"> </w:t>
      </w:r>
      <w:r w:rsidRPr="009E3B42">
        <w:rPr>
          <w:sz w:val="24"/>
          <w:szCs w:val="24"/>
        </w:rPr>
        <w:t>воспитание</w:t>
      </w:r>
      <w:r w:rsidRPr="009E3B42">
        <w:rPr>
          <w:spacing w:val="-4"/>
          <w:sz w:val="24"/>
          <w:szCs w:val="24"/>
        </w:rPr>
        <w:t xml:space="preserve"> </w:t>
      </w:r>
      <w:r w:rsidRPr="009E3B42">
        <w:rPr>
          <w:sz w:val="24"/>
          <w:szCs w:val="24"/>
        </w:rPr>
        <w:t>и</w:t>
      </w:r>
      <w:r w:rsidRPr="009E3B42">
        <w:rPr>
          <w:spacing w:val="-3"/>
          <w:sz w:val="24"/>
          <w:szCs w:val="24"/>
        </w:rPr>
        <w:t xml:space="preserve"> </w:t>
      </w:r>
      <w:r w:rsidRPr="009E3B42">
        <w:rPr>
          <w:sz w:val="24"/>
          <w:szCs w:val="24"/>
        </w:rPr>
        <w:t>ранняя</w:t>
      </w:r>
      <w:r w:rsidRPr="009E3B42">
        <w:rPr>
          <w:spacing w:val="-3"/>
          <w:sz w:val="24"/>
          <w:szCs w:val="24"/>
        </w:rPr>
        <w:t xml:space="preserve"> </w:t>
      </w:r>
      <w:r w:rsidRPr="009E3B42">
        <w:rPr>
          <w:sz w:val="24"/>
          <w:szCs w:val="24"/>
        </w:rPr>
        <w:t>профориентация»</w:t>
      </w:r>
    </w:p>
    <w:p w:rsidR="00024099" w:rsidRPr="00024099" w:rsidRDefault="00024099" w:rsidP="009E3B42">
      <w:pPr>
        <w:pStyle w:val="21"/>
        <w:numPr>
          <w:ilvl w:val="0"/>
          <w:numId w:val="30"/>
        </w:numPr>
        <w:spacing w:line="276" w:lineRule="auto"/>
        <w:ind w:right="2"/>
        <w:contextualSpacing/>
        <w:jc w:val="both"/>
        <w:rPr>
          <w:i w:val="0"/>
          <w:sz w:val="24"/>
          <w:szCs w:val="24"/>
        </w:rPr>
      </w:pPr>
      <w:r w:rsidRPr="00024099">
        <w:rPr>
          <w:i w:val="0"/>
          <w:sz w:val="24"/>
          <w:szCs w:val="24"/>
        </w:rPr>
        <w:t>Модуль</w:t>
      </w:r>
      <w:r w:rsidRPr="00024099">
        <w:rPr>
          <w:i w:val="0"/>
          <w:spacing w:val="-9"/>
          <w:sz w:val="24"/>
          <w:szCs w:val="24"/>
        </w:rPr>
        <w:t xml:space="preserve"> 4 - </w:t>
      </w:r>
      <w:r w:rsidRPr="00024099">
        <w:rPr>
          <w:i w:val="0"/>
          <w:sz w:val="24"/>
          <w:szCs w:val="24"/>
        </w:rPr>
        <w:t>«Патриотическое</w:t>
      </w:r>
      <w:r w:rsidRPr="00024099">
        <w:rPr>
          <w:i w:val="0"/>
          <w:spacing w:val="-3"/>
          <w:sz w:val="24"/>
          <w:szCs w:val="24"/>
        </w:rPr>
        <w:t xml:space="preserve"> </w:t>
      </w:r>
      <w:r w:rsidRPr="00024099">
        <w:rPr>
          <w:i w:val="0"/>
          <w:sz w:val="24"/>
          <w:szCs w:val="24"/>
        </w:rPr>
        <w:t>воспитание»</w:t>
      </w:r>
    </w:p>
    <w:p w:rsidR="00024099" w:rsidRPr="009E3B42" w:rsidRDefault="00024099" w:rsidP="009E3B42">
      <w:pPr>
        <w:pStyle w:val="a6"/>
        <w:numPr>
          <w:ilvl w:val="0"/>
          <w:numId w:val="30"/>
        </w:numPr>
        <w:spacing w:before="3" w:line="276" w:lineRule="auto"/>
        <w:ind w:right="31"/>
        <w:contextualSpacing/>
        <w:rPr>
          <w:sz w:val="24"/>
          <w:szCs w:val="24"/>
        </w:rPr>
      </w:pPr>
      <w:r w:rsidRPr="009E3B42">
        <w:rPr>
          <w:sz w:val="24"/>
          <w:szCs w:val="24"/>
        </w:rPr>
        <w:t>Модуль 5 - «Конкурсное</w:t>
      </w:r>
      <w:r w:rsidRPr="009E3B42">
        <w:rPr>
          <w:spacing w:val="-5"/>
          <w:sz w:val="24"/>
          <w:szCs w:val="24"/>
        </w:rPr>
        <w:t xml:space="preserve"> </w:t>
      </w:r>
      <w:r w:rsidRPr="009E3B42">
        <w:rPr>
          <w:sz w:val="24"/>
          <w:szCs w:val="24"/>
        </w:rPr>
        <w:t>движение»</w:t>
      </w:r>
    </w:p>
    <w:p w:rsidR="00024099" w:rsidRPr="00024099" w:rsidRDefault="00024099" w:rsidP="009E3B42">
      <w:pPr>
        <w:pStyle w:val="a3"/>
        <w:numPr>
          <w:ilvl w:val="0"/>
          <w:numId w:val="30"/>
        </w:numPr>
        <w:ind w:right="2"/>
        <w:contextualSpacing/>
        <w:jc w:val="both"/>
      </w:pPr>
      <w:r w:rsidRPr="00024099">
        <w:t>Модуль 6 - техническая направленность «От Фрёбеля до робота: растим будущих инженеров»</w:t>
      </w:r>
    </w:p>
    <w:p w:rsidR="00024099" w:rsidRPr="00024099" w:rsidRDefault="00024099" w:rsidP="004A419B">
      <w:pPr>
        <w:pStyle w:val="a3"/>
        <w:tabs>
          <w:tab w:val="left" w:pos="3775"/>
          <w:tab w:val="left" w:pos="5286"/>
          <w:tab w:val="left" w:pos="5656"/>
          <w:tab w:val="left" w:pos="7077"/>
          <w:tab w:val="left" w:pos="8381"/>
          <w:tab w:val="left" w:pos="9780"/>
        </w:tabs>
        <w:ind w:left="0" w:right="2" w:firstLine="709"/>
        <w:jc w:val="both"/>
        <w:rPr>
          <w:i/>
        </w:rPr>
      </w:pPr>
    </w:p>
    <w:p w:rsidR="00FD0184" w:rsidRPr="00024099" w:rsidRDefault="00FD0184" w:rsidP="004A419B">
      <w:pPr>
        <w:pStyle w:val="a3"/>
        <w:tabs>
          <w:tab w:val="left" w:pos="9072"/>
        </w:tabs>
        <w:ind w:left="0" w:firstLine="709"/>
        <w:jc w:val="both"/>
      </w:pPr>
    </w:p>
    <w:p w:rsidR="00460C13" w:rsidRPr="0080317A" w:rsidRDefault="00460C13" w:rsidP="004A419B">
      <w:pPr>
        <w:pStyle w:val="a3"/>
        <w:tabs>
          <w:tab w:val="left" w:pos="9072"/>
        </w:tabs>
        <w:ind w:left="0" w:firstLine="709"/>
        <w:jc w:val="both"/>
      </w:pPr>
    </w:p>
    <w:p w:rsidR="00FC034D" w:rsidRPr="0080317A" w:rsidRDefault="00FC034D" w:rsidP="004A419B">
      <w:pPr>
        <w:pStyle w:val="a3"/>
        <w:tabs>
          <w:tab w:val="left" w:pos="9072"/>
        </w:tabs>
        <w:ind w:left="0" w:firstLine="709"/>
        <w:jc w:val="both"/>
      </w:pPr>
    </w:p>
    <w:p w:rsidR="00E32325" w:rsidRDefault="00E32325" w:rsidP="004A419B">
      <w:pPr>
        <w:pStyle w:val="a6"/>
        <w:tabs>
          <w:tab w:val="right" w:leader="dot" w:pos="9498"/>
        </w:tabs>
        <w:spacing w:before="89"/>
        <w:ind w:left="0" w:firstLine="0"/>
        <w:rPr>
          <w:b/>
          <w:sz w:val="24"/>
          <w:szCs w:val="24"/>
        </w:rPr>
      </w:pPr>
    </w:p>
    <w:p w:rsidR="0080317A" w:rsidRPr="00A8179C" w:rsidRDefault="0080317A" w:rsidP="004A419B">
      <w:pPr>
        <w:pStyle w:val="a6"/>
        <w:tabs>
          <w:tab w:val="right" w:leader="dot" w:pos="9498"/>
        </w:tabs>
        <w:spacing w:before="89"/>
        <w:ind w:left="0" w:firstLine="0"/>
        <w:rPr>
          <w:sz w:val="24"/>
          <w:szCs w:val="24"/>
        </w:rPr>
      </w:pPr>
      <w:r w:rsidRPr="00A8179C">
        <w:rPr>
          <w:b/>
          <w:sz w:val="24"/>
          <w:szCs w:val="24"/>
        </w:rPr>
        <w:lastRenderedPageBreak/>
        <w:t xml:space="preserve">РАЗДЕЛ 1. </w:t>
      </w:r>
      <w:r w:rsidRPr="00A313EC">
        <w:rPr>
          <w:b/>
          <w:sz w:val="24"/>
          <w:szCs w:val="24"/>
        </w:rPr>
        <w:t xml:space="preserve">ЦЕЛЕВЫЕ </w:t>
      </w:r>
      <w:r w:rsidRPr="00A8179C">
        <w:rPr>
          <w:b/>
          <w:sz w:val="24"/>
          <w:szCs w:val="24"/>
        </w:rPr>
        <w:t>ОРИЕНТИРЫ И ПЛАНИРУЕМЫЕ РЕЗУЛЬТАТЫ ПРОГРАММЫ ВОСПИТАНИЯ</w:t>
      </w:r>
    </w:p>
    <w:p w:rsidR="00866A6C" w:rsidRDefault="00866A6C" w:rsidP="004A419B">
      <w:pPr>
        <w:pStyle w:val="a3"/>
        <w:spacing w:before="1" w:line="276" w:lineRule="auto"/>
        <w:ind w:left="0"/>
        <w:jc w:val="both"/>
        <w:rPr>
          <w:b/>
          <w:sz w:val="28"/>
        </w:rPr>
      </w:pPr>
    </w:p>
    <w:p w:rsidR="00866A6C" w:rsidRDefault="0080317A" w:rsidP="00E32325">
      <w:pPr>
        <w:pStyle w:val="a3"/>
        <w:numPr>
          <w:ilvl w:val="1"/>
          <w:numId w:val="20"/>
        </w:numPr>
        <w:spacing w:before="1" w:line="276" w:lineRule="auto"/>
        <w:jc w:val="center"/>
      </w:pPr>
      <w:r w:rsidRPr="00E32325">
        <w:rPr>
          <w:b/>
        </w:rPr>
        <w:t>Особенности</w:t>
      </w:r>
      <w:r w:rsidR="00FC034D" w:rsidRPr="00E32325">
        <w:rPr>
          <w:b/>
          <w:spacing w:val="-6"/>
        </w:rPr>
        <w:t xml:space="preserve"> </w:t>
      </w:r>
      <w:r w:rsidRPr="00E32325">
        <w:rPr>
          <w:b/>
        </w:rPr>
        <w:t>воспитательного</w:t>
      </w:r>
      <w:r w:rsidR="00FC034D" w:rsidRPr="00E32325">
        <w:rPr>
          <w:b/>
          <w:spacing w:val="-4"/>
        </w:rPr>
        <w:t xml:space="preserve"> </w:t>
      </w:r>
      <w:r w:rsidRPr="00E32325">
        <w:rPr>
          <w:b/>
        </w:rPr>
        <w:t>процесса</w:t>
      </w:r>
      <w:r w:rsidR="00FC034D" w:rsidRPr="00E32325">
        <w:rPr>
          <w:b/>
          <w:spacing w:val="-6"/>
        </w:rPr>
        <w:t xml:space="preserve"> </w:t>
      </w:r>
      <w:r w:rsidRPr="00E32325">
        <w:rPr>
          <w:b/>
        </w:rPr>
        <w:t>в</w:t>
      </w:r>
      <w:r w:rsidR="00FC034D" w:rsidRPr="00E32325">
        <w:rPr>
          <w:b/>
          <w:spacing w:val="-5"/>
        </w:rPr>
        <w:t xml:space="preserve"> </w:t>
      </w:r>
      <w:r w:rsidR="00F06DE1">
        <w:rPr>
          <w:b/>
          <w:spacing w:val="-5"/>
        </w:rPr>
        <w:t>МБДОУ «Детский сад № 6</w:t>
      </w:r>
      <w:r w:rsidR="00E32325" w:rsidRPr="00E32325">
        <w:rPr>
          <w:b/>
          <w:spacing w:val="-5"/>
        </w:rPr>
        <w:t xml:space="preserve"> «</w:t>
      </w:r>
      <w:r w:rsidR="007D41F5">
        <w:rPr>
          <w:b/>
          <w:spacing w:val="-5"/>
        </w:rPr>
        <w:t>Теремок</w:t>
      </w:r>
      <w:r w:rsidR="00E32325" w:rsidRPr="00E32325">
        <w:rPr>
          <w:b/>
          <w:spacing w:val="-5"/>
        </w:rPr>
        <w:t>»</w:t>
      </w:r>
    </w:p>
    <w:p w:rsidR="006F12B2" w:rsidRPr="0080317A" w:rsidRDefault="00D12478" w:rsidP="00D12478">
      <w:pPr>
        <w:pStyle w:val="Default"/>
        <w:jc w:val="both"/>
      </w:pPr>
      <w:r>
        <w:t xml:space="preserve">   </w:t>
      </w:r>
      <w:r w:rsidR="00866A6C" w:rsidRPr="0080317A">
        <w:t xml:space="preserve">Образовательный процесс в </w:t>
      </w:r>
      <w:r w:rsidR="007D41F5">
        <w:t>МБДОУ «Детский сад № 6</w:t>
      </w:r>
      <w:r w:rsidR="00E32325" w:rsidRPr="00E32325">
        <w:t xml:space="preserve"> «</w:t>
      </w:r>
      <w:r w:rsidR="007D41F5">
        <w:t>Теремок</w:t>
      </w:r>
      <w:r w:rsidR="00E32325" w:rsidRPr="00E32325">
        <w:t>»</w:t>
      </w:r>
      <w:r w:rsidR="00E32325">
        <w:t xml:space="preserve"> </w:t>
      </w:r>
      <w:r w:rsidR="00866A6C" w:rsidRPr="0080317A">
        <w:t xml:space="preserve">осуществляется в соответствии с требованиями федерального государственного образовательного стандарта дошкольного образования, утвержденного приказом Минобрнауки России от 17.10.2013 № 1155 (далее – ФГОС ДО). В связи с этим обучение и воспитание объединяются в целостный процесс на основе духовно-нравственных и социокультурных ценностей и </w:t>
      </w:r>
      <w:r w:rsidR="00024099" w:rsidRPr="0080317A">
        <w:t>принятых в обществе правил,</w:t>
      </w:r>
      <w:r w:rsidR="00866A6C" w:rsidRPr="0080317A">
        <w:t xml:space="preserve"> и норм поведения в интересах человека, семьи, общества. </w:t>
      </w:r>
    </w:p>
    <w:p w:rsidR="00D12478" w:rsidRDefault="00D12478" w:rsidP="00D12478">
      <w:pPr>
        <w:pStyle w:val="Default"/>
        <w:jc w:val="both"/>
      </w:pPr>
      <w:r>
        <w:t xml:space="preserve">  </w:t>
      </w:r>
      <w:r w:rsidR="00074F38" w:rsidRPr="00074F38">
        <w:t>МБДОУ «Детский са</w:t>
      </w:r>
      <w:r w:rsidR="00F06DE1">
        <w:t>д № 6</w:t>
      </w:r>
      <w:r w:rsidR="00074F38" w:rsidRPr="00074F38">
        <w:t xml:space="preserve"> «</w:t>
      </w:r>
      <w:r w:rsidR="00F06DE1">
        <w:t>Теремок</w:t>
      </w:r>
      <w:r w:rsidR="00074F38" w:rsidRPr="00074F38">
        <w:t>»</w:t>
      </w:r>
      <w:r w:rsidR="00074F38">
        <w:t xml:space="preserve"> </w:t>
      </w:r>
      <w:r w:rsidR="00FD0184" w:rsidRPr="0080317A">
        <w:t xml:space="preserve">расположен в </w:t>
      </w:r>
      <w:r w:rsidR="00074F38">
        <w:t xml:space="preserve">приспособленном </w:t>
      </w:r>
      <w:r w:rsidR="00FD0184" w:rsidRPr="0080317A">
        <w:t xml:space="preserve"> здании,</w:t>
      </w:r>
      <w:r w:rsidR="00074F38">
        <w:t xml:space="preserve"> имеет два</w:t>
      </w:r>
      <w:r w:rsidR="00FF18E2" w:rsidRPr="0080317A">
        <w:t xml:space="preserve"> корпуса</w:t>
      </w:r>
      <w:r>
        <w:t>,</w:t>
      </w:r>
      <w:r w:rsidR="00FD0184" w:rsidRPr="0080317A">
        <w:t xml:space="preserve"> </w:t>
      </w:r>
      <w:r>
        <w:t xml:space="preserve">находится </w:t>
      </w:r>
      <w:r w:rsidR="00FD0184" w:rsidRPr="0080317A">
        <w:t>по адресу</w:t>
      </w:r>
      <w:r>
        <w:t xml:space="preserve"> </w:t>
      </w:r>
      <w:r w:rsidRPr="00D12478">
        <w:t>Республика Дагестан, Карабудах</w:t>
      </w:r>
      <w:r w:rsidR="00146B23">
        <w:t>кентский район, с. Доргели, ул. Садов</w:t>
      </w:r>
      <w:r w:rsidRPr="00D12478">
        <w:t>а</w:t>
      </w:r>
      <w:r w:rsidR="00146B23">
        <w:t>я,</w:t>
      </w:r>
      <w:r w:rsidRPr="00D12478">
        <w:t xml:space="preserve"> №4</w:t>
      </w:r>
      <w:r>
        <w:t>.</w:t>
      </w:r>
      <w:r>
        <w:tab/>
      </w:r>
      <w:r>
        <w:tab/>
      </w:r>
      <w:r>
        <w:tab/>
      </w:r>
      <w:r>
        <w:tab/>
      </w:r>
      <w:r>
        <w:tab/>
      </w:r>
      <w:r>
        <w:tab/>
      </w:r>
      <w:r>
        <w:tab/>
      </w:r>
    </w:p>
    <w:p w:rsidR="006F12B2" w:rsidRPr="0080317A" w:rsidRDefault="00D12478" w:rsidP="00D12478">
      <w:pPr>
        <w:pStyle w:val="Default"/>
        <w:jc w:val="both"/>
        <w:rPr>
          <w:spacing w:val="1"/>
        </w:rPr>
      </w:pPr>
      <w:r>
        <w:t xml:space="preserve">  </w:t>
      </w:r>
      <w:r w:rsidR="00FD0184" w:rsidRPr="0080317A">
        <w:rPr>
          <w:i/>
          <w:spacing w:val="1"/>
        </w:rPr>
        <w:t xml:space="preserve"> </w:t>
      </w:r>
      <w:r w:rsidR="00FD0184" w:rsidRPr="0080317A">
        <w:t>Микрорайон</w:t>
      </w:r>
      <w:r w:rsidR="00FD0184" w:rsidRPr="0080317A">
        <w:rPr>
          <w:spacing w:val="1"/>
        </w:rPr>
        <w:t xml:space="preserve"> </w:t>
      </w:r>
      <w:r w:rsidR="00FD0184" w:rsidRPr="0080317A">
        <w:t>является</w:t>
      </w:r>
      <w:r w:rsidR="00FD0184" w:rsidRPr="0080317A">
        <w:rPr>
          <w:spacing w:val="1"/>
        </w:rPr>
        <w:t xml:space="preserve"> </w:t>
      </w:r>
      <w:r w:rsidR="00FD0184" w:rsidRPr="0080317A">
        <w:t>экологически</w:t>
      </w:r>
      <w:r w:rsidR="00FD0184" w:rsidRPr="0080317A">
        <w:rPr>
          <w:spacing w:val="1"/>
        </w:rPr>
        <w:t xml:space="preserve"> </w:t>
      </w:r>
      <w:r w:rsidR="00FD0184" w:rsidRPr="0080317A">
        <w:t>чистым,</w:t>
      </w:r>
      <w:r w:rsidR="00FD0184" w:rsidRPr="0080317A">
        <w:rPr>
          <w:spacing w:val="1"/>
        </w:rPr>
        <w:t xml:space="preserve"> </w:t>
      </w:r>
      <w:r w:rsidR="00FD0184" w:rsidRPr="0080317A">
        <w:t>имеются</w:t>
      </w:r>
      <w:r w:rsidR="00FD0184" w:rsidRPr="0080317A">
        <w:rPr>
          <w:spacing w:val="1"/>
        </w:rPr>
        <w:t xml:space="preserve"> </w:t>
      </w:r>
      <w:r w:rsidR="00FD0184" w:rsidRPr="0080317A">
        <w:t>оборудованные</w:t>
      </w:r>
      <w:r w:rsidR="00FD0184" w:rsidRPr="0080317A">
        <w:rPr>
          <w:spacing w:val="1"/>
        </w:rPr>
        <w:t xml:space="preserve"> </w:t>
      </w:r>
      <w:r w:rsidR="00FD0184" w:rsidRPr="0080317A">
        <w:t>тротуары</w:t>
      </w:r>
      <w:r w:rsidR="00FD0184" w:rsidRPr="0080317A">
        <w:rPr>
          <w:spacing w:val="1"/>
        </w:rPr>
        <w:t xml:space="preserve"> </w:t>
      </w:r>
      <w:r w:rsidR="00FD0184" w:rsidRPr="0080317A">
        <w:t>для</w:t>
      </w:r>
      <w:r w:rsidR="00FD0184" w:rsidRPr="0080317A">
        <w:rPr>
          <w:spacing w:val="1"/>
        </w:rPr>
        <w:t xml:space="preserve"> </w:t>
      </w:r>
      <w:r w:rsidR="00FD0184" w:rsidRPr="0080317A">
        <w:t>пешеходов,</w:t>
      </w:r>
      <w:r w:rsidR="00FD0184" w:rsidRPr="0080317A">
        <w:rPr>
          <w:spacing w:val="1"/>
        </w:rPr>
        <w:t xml:space="preserve"> </w:t>
      </w:r>
      <w:r w:rsidR="00FD0184" w:rsidRPr="0080317A">
        <w:t>пешеходные</w:t>
      </w:r>
      <w:r w:rsidR="00FD0184" w:rsidRPr="0080317A">
        <w:rPr>
          <w:spacing w:val="1"/>
        </w:rPr>
        <w:t xml:space="preserve"> </w:t>
      </w:r>
      <w:r w:rsidR="00FD0184" w:rsidRPr="0080317A">
        <w:t>переходы.</w:t>
      </w:r>
      <w:r w:rsidR="00FD0184" w:rsidRPr="0080317A">
        <w:rPr>
          <w:spacing w:val="1"/>
        </w:rPr>
        <w:t xml:space="preserve"> </w:t>
      </w:r>
      <w:r>
        <w:t>Недалеко от</w:t>
      </w:r>
      <w:r w:rsidR="00FD0184" w:rsidRPr="0080317A">
        <w:rPr>
          <w:spacing w:val="1"/>
        </w:rPr>
        <w:t xml:space="preserve"> </w:t>
      </w:r>
      <w:r w:rsidR="004A5697">
        <w:t>дошкольного образовательного учреждения</w:t>
      </w:r>
      <w:r w:rsidR="00FD0184" w:rsidRPr="0080317A">
        <w:rPr>
          <w:spacing w:val="1"/>
        </w:rPr>
        <w:t xml:space="preserve"> </w:t>
      </w:r>
      <w:r w:rsidR="00FD0184" w:rsidRPr="0080317A">
        <w:t>находится</w:t>
      </w:r>
      <w:r w:rsidR="00FD0184" w:rsidRPr="0080317A">
        <w:rPr>
          <w:spacing w:val="1"/>
        </w:rPr>
        <w:t xml:space="preserve"> </w:t>
      </w:r>
      <w:r w:rsidR="004A5697">
        <w:rPr>
          <w:spacing w:val="1"/>
        </w:rPr>
        <w:t>Дворец Культуры,</w:t>
      </w:r>
      <w:r w:rsidR="00146B23">
        <w:rPr>
          <w:spacing w:val="1"/>
        </w:rPr>
        <w:t xml:space="preserve"> сельская б</w:t>
      </w:r>
      <w:r w:rsidR="00FA7E2B">
        <w:rPr>
          <w:spacing w:val="1"/>
        </w:rPr>
        <w:t>иблиотека,</w:t>
      </w:r>
      <w:r w:rsidR="004A5697">
        <w:rPr>
          <w:spacing w:val="1"/>
        </w:rPr>
        <w:t xml:space="preserve"> </w:t>
      </w:r>
      <w:r w:rsidR="00FD0184" w:rsidRPr="0080317A">
        <w:t xml:space="preserve">общеобразовательная школа </w:t>
      </w:r>
      <w:r w:rsidR="00797B76">
        <w:t>МБОУ «Доргелинская  школа №</w:t>
      </w:r>
      <w:r w:rsidR="00146B23">
        <w:t>1»,</w:t>
      </w:r>
      <w:r w:rsidR="005875C1">
        <w:t xml:space="preserve"> </w:t>
      </w:r>
      <w:r w:rsidR="00146B23">
        <w:t>ДЮСШ</w:t>
      </w:r>
      <w:r w:rsidR="004A5697">
        <w:t>.</w:t>
      </w:r>
      <w:r w:rsidR="00797B76" w:rsidRPr="00797B76">
        <w:t xml:space="preserve"> </w:t>
      </w:r>
      <w:r w:rsidR="00797B76">
        <w:t xml:space="preserve"> </w:t>
      </w:r>
      <w:r w:rsidR="00FA67CB">
        <w:t>Тем самым д</w:t>
      </w:r>
      <w:r w:rsidR="00797B76" w:rsidRPr="00797B76">
        <w:t>етский сад № 6 «Теремок»</w:t>
      </w:r>
      <w:r w:rsidR="00797B76">
        <w:t xml:space="preserve"> </w:t>
      </w:r>
      <w:r w:rsidR="00797B76" w:rsidRPr="00797B76">
        <w:t>имеет возможность для осуществления сетевого взаимодействия</w:t>
      </w:r>
      <w:r w:rsidR="00FA67CB">
        <w:t xml:space="preserve"> с ними.</w:t>
      </w:r>
      <w:bookmarkStart w:id="0" w:name="_GoBack"/>
      <w:bookmarkEnd w:id="0"/>
    </w:p>
    <w:p w:rsidR="00521421" w:rsidRDefault="004A5697" w:rsidP="002B23D4">
      <w:pPr>
        <w:pStyle w:val="Default"/>
        <w:jc w:val="both"/>
      </w:pPr>
      <w:r>
        <w:t xml:space="preserve"> </w:t>
      </w:r>
      <w:r w:rsidR="002A17C6">
        <w:t xml:space="preserve">  </w:t>
      </w:r>
      <w:r w:rsidR="0091305A">
        <w:t xml:space="preserve">   </w:t>
      </w:r>
      <w:r w:rsidR="007D41F5">
        <w:t>В МБДОУ «Детский сад № 6</w:t>
      </w:r>
      <w:r>
        <w:t xml:space="preserve"> «</w:t>
      </w:r>
      <w:r w:rsidR="007D41F5">
        <w:t>Теремок</w:t>
      </w:r>
      <w:r>
        <w:t>»</w:t>
      </w:r>
      <w:r w:rsidR="00FF18E2" w:rsidRPr="0080317A">
        <w:t xml:space="preserve"> </w:t>
      </w:r>
      <w:r w:rsidR="00146B23">
        <w:t>6</w:t>
      </w:r>
      <w:r w:rsidR="002B23D4">
        <w:t xml:space="preserve"> групп, </w:t>
      </w:r>
      <w:r w:rsidR="00ED1752">
        <w:t xml:space="preserve">отсутствует </w:t>
      </w:r>
      <w:r w:rsidR="002B23D4">
        <w:t>музыкальн</w:t>
      </w:r>
      <w:r w:rsidR="00ED1752">
        <w:t>ый</w:t>
      </w:r>
      <w:r w:rsidR="00FF18E2" w:rsidRPr="0080317A">
        <w:t xml:space="preserve"> </w:t>
      </w:r>
      <w:r w:rsidR="002B23D4">
        <w:t>зал, а также нет</w:t>
      </w:r>
      <w:r w:rsidR="00CF7BAD">
        <w:t xml:space="preserve"> кабинета</w:t>
      </w:r>
      <w:r w:rsidR="00146B23">
        <w:t xml:space="preserve"> для</w:t>
      </w:r>
      <w:r w:rsidR="002B23D4">
        <w:t xml:space="preserve"> </w:t>
      </w:r>
      <w:r w:rsidR="00FF18E2" w:rsidRPr="0080317A">
        <w:t>педагога-психолога.</w:t>
      </w:r>
      <w:r w:rsidR="00146B23">
        <w:t xml:space="preserve"> </w:t>
      </w:r>
      <w:r>
        <w:t>В группах и</w:t>
      </w:r>
      <w:r w:rsidR="00FD0184" w:rsidRPr="0080317A">
        <w:t>меется необходимое</w:t>
      </w:r>
      <w:r w:rsidR="00FD0184" w:rsidRPr="0080317A">
        <w:rPr>
          <w:spacing w:val="1"/>
        </w:rPr>
        <w:t xml:space="preserve"> </w:t>
      </w:r>
      <w:r w:rsidR="00FD0184" w:rsidRPr="0080317A">
        <w:t>оборудование,</w:t>
      </w:r>
      <w:r w:rsidR="00FD0184" w:rsidRPr="0080317A">
        <w:rPr>
          <w:spacing w:val="1"/>
        </w:rPr>
        <w:t xml:space="preserve"> </w:t>
      </w:r>
      <w:r w:rsidR="00FD0184" w:rsidRPr="0080317A">
        <w:t>атрибуты</w:t>
      </w:r>
      <w:r w:rsidR="00FD0184" w:rsidRPr="0080317A">
        <w:rPr>
          <w:spacing w:val="1"/>
        </w:rPr>
        <w:t xml:space="preserve"> </w:t>
      </w:r>
      <w:r w:rsidR="00FD0184" w:rsidRPr="0080317A">
        <w:t>и</w:t>
      </w:r>
      <w:r w:rsidR="00FD0184" w:rsidRPr="0080317A">
        <w:rPr>
          <w:spacing w:val="1"/>
        </w:rPr>
        <w:t xml:space="preserve"> </w:t>
      </w:r>
      <w:r w:rsidR="00FD0184" w:rsidRPr="0080317A">
        <w:t>расходный</w:t>
      </w:r>
      <w:r w:rsidR="00FD0184" w:rsidRPr="0080317A">
        <w:rPr>
          <w:spacing w:val="1"/>
        </w:rPr>
        <w:t xml:space="preserve"> </w:t>
      </w:r>
      <w:r w:rsidR="00FD0184" w:rsidRPr="0080317A">
        <w:t>материал,</w:t>
      </w:r>
      <w:r w:rsidR="00FD0184" w:rsidRPr="0080317A">
        <w:rPr>
          <w:spacing w:val="1"/>
        </w:rPr>
        <w:t xml:space="preserve"> </w:t>
      </w:r>
      <w:r w:rsidR="00FD0184" w:rsidRPr="0080317A">
        <w:t>осуществляется</w:t>
      </w:r>
      <w:r w:rsidR="00FD0184" w:rsidRPr="0080317A">
        <w:rPr>
          <w:spacing w:val="1"/>
        </w:rPr>
        <w:t xml:space="preserve"> </w:t>
      </w:r>
      <w:r w:rsidR="00FD0184" w:rsidRPr="0080317A">
        <w:t>ИКТ</w:t>
      </w:r>
      <w:r w:rsidR="00FD0184" w:rsidRPr="0080317A">
        <w:rPr>
          <w:spacing w:val="1"/>
        </w:rPr>
        <w:t xml:space="preserve"> </w:t>
      </w:r>
      <w:r w:rsidR="00FD0184" w:rsidRPr="0080317A">
        <w:t>сопровождение</w:t>
      </w:r>
      <w:r w:rsidR="00FD0184" w:rsidRPr="0080317A">
        <w:rPr>
          <w:spacing w:val="1"/>
        </w:rPr>
        <w:t xml:space="preserve"> </w:t>
      </w:r>
      <w:r w:rsidR="00FD0184" w:rsidRPr="0080317A">
        <w:t>мероприятий.</w:t>
      </w:r>
      <w:r w:rsidR="00521421">
        <w:t xml:space="preserve"> Педагоги коллектива</w:t>
      </w:r>
      <w:r w:rsidR="0091305A" w:rsidRPr="0091305A">
        <w:t xml:space="preserve"> </w:t>
      </w:r>
      <w:r w:rsidR="005572CB">
        <w:t>работают по  Основной образовательной программе</w:t>
      </w:r>
      <w:r w:rsidR="00521421" w:rsidRPr="00521421">
        <w:t xml:space="preserve"> </w:t>
      </w:r>
      <w:r w:rsidR="007D41F5">
        <w:t>МБДОУ «Детский сад № 6</w:t>
      </w:r>
      <w:r w:rsidR="005572CB" w:rsidRPr="005572CB">
        <w:t xml:space="preserve"> «</w:t>
      </w:r>
      <w:r w:rsidR="007D41F5">
        <w:t>Теремок</w:t>
      </w:r>
      <w:r w:rsidR="005572CB" w:rsidRPr="005572CB">
        <w:t>»</w:t>
      </w:r>
      <w:r w:rsidR="005572CB">
        <w:t>, разработанной</w:t>
      </w:r>
      <w:r w:rsidR="00521421" w:rsidRPr="00521421">
        <w:t xml:space="preserve"> на основе примерной программы Н.Е.</w:t>
      </w:r>
      <w:r w:rsidR="00C105C3">
        <w:t>Вераксы «От рождения до школы»,</w:t>
      </w:r>
      <w:r w:rsidR="00521421" w:rsidRPr="00521421">
        <w:t xml:space="preserve"> </w:t>
      </w:r>
      <w:r w:rsidR="00C105C3">
        <w:t xml:space="preserve">а также </w:t>
      </w:r>
      <w:r w:rsidR="00521421" w:rsidRPr="00521421">
        <w:t>региональной программы «Региональная образовательная программа дошкольного образования Республики Дагестан».</w:t>
      </w:r>
    </w:p>
    <w:p w:rsidR="0080512C" w:rsidRDefault="005572CB" w:rsidP="002B23D4">
      <w:pPr>
        <w:pStyle w:val="Default"/>
        <w:jc w:val="both"/>
      </w:pPr>
      <w:r>
        <w:t xml:space="preserve">   </w:t>
      </w:r>
      <w:r w:rsidR="0091305A" w:rsidRPr="0080317A">
        <w:t xml:space="preserve">Основной целью педагогической работы </w:t>
      </w:r>
      <w:r w:rsidR="007D41F5">
        <w:t>МБДОУ «Детский сад № 6</w:t>
      </w:r>
      <w:r w:rsidR="0091305A" w:rsidRPr="009617A9">
        <w:t xml:space="preserve"> «</w:t>
      </w:r>
      <w:r w:rsidR="007D41F5">
        <w:t>Теремок</w:t>
      </w:r>
      <w:r w:rsidR="0091305A" w:rsidRPr="009617A9">
        <w:t xml:space="preserve">» </w:t>
      </w:r>
      <w:r w:rsidR="0091305A">
        <w:t>является формирование</w:t>
      </w:r>
      <w:r w:rsidR="0091305A" w:rsidRPr="0080317A">
        <w:t xml:space="preserve">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w:t>
      </w:r>
      <w:r w:rsidR="0091305A">
        <w:t>дпосылок учебной деятельности.</w:t>
      </w:r>
    </w:p>
    <w:p w:rsidR="00384329" w:rsidRDefault="000B4F48" w:rsidP="007A1327">
      <w:pPr>
        <w:pStyle w:val="Default"/>
        <w:jc w:val="both"/>
      </w:pPr>
      <w:r>
        <w:t xml:space="preserve">   ФГОС </w:t>
      </w:r>
      <w:proofErr w:type="gramStart"/>
      <w:r>
        <w:t>ДО</w:t>
      </w:r>
      <w:proofErr w:type="gramEnd"/>
      <w:r>
        <w:t xml:space="preserve"> определяет как </w:t>
      </w:r>
      <w:proofErr w:type="gramStart"/>
      <w:r>
        <w:t>одну</w:t>
      </w:r>
      <w:proofErr w:type="gramEnd"/>
      <w:r>
        <w:t xml:space="preserve"> из важнейших задач охрану и укрепление здоровья воспитанников через интеграцию образовательных областей</w:t>
      </w:r>
      <w:r w:rsidR="00B33F8B">
        <w:t>,</w:t>
      </w:r>
      <w:r>
        <w:t xml:space="preserve"> осуществление комплекса психолого-педагогической, профилактич</w:t>
      </w:r>
      <w:r w:rsidR="0091305A">
        <w:t>еской и оздоровительной работы.</w:t>
      </w:r>
    </w:p>
    <w:p w:rsidR="00384329" w:rsidRDefault="00384329" w:rsidP="00384329">
      <w:pPr>
        <w:pStyle w:val="Default"/>
        <w:jc w:val="both"/>
      </w:pPr>
      <w:r>
        <w:t xml:space="preserve">      Процесс воспитания в </w:t>
      </w:r>
      <w:r w:rsidR="007D41F5">
        <w:t>МБДОУ «Детский сад № 6</w:t>
      </w:r>
      <w:r w:rsidRPr="00384329">
        <w:t xml:space="preserve"> «</w:t>
      </w:r>
      <w:r w:rsidR="007D41F5">
        <w:t>Теремок</w:t>
      </w:r>
      <w:r w:rsidRPr="00384329">
        <w:t xml:space="preserve">» </w:t>
      </w:r>
      <w:r>
        <w:t>основывается на следующих принципах взаимодействия педагогических работников и воспитанников:</w:t>
      </w:r>
    </w:p>
    <w:p w:rsidR="00384329" w:rsidRDefault="00384329" w:rsidP="00384329">
      <w:pPr>
        <w:pStyle w:val="Default"/>
        <w:numPr>
          <w:ilvl w:val="0"/>
          <w:numId w:val="31"/>
        </w:numPr>
        <w:jc w:val="both"/>
      </w:pPr>
      <w:r>
        <w:t>позитивная социализация ребенка (предполагает, что освоение ребенком культурных норм, средств и способов деятельности, культурных образцов поведения и общения с другими людьми, приобщение к традициям семьи, общества, государства происходит в процессе сотрудничества с взрослыми и другими детьми и направлено на создание предпосылок к полноценной деятельности ребенка в изменяющемся мире;</w:t>
      </w:r>
    </w:p>
    <w:p w:rsidR="00384329" w:rsidRDefault="00384329" w:rsidP="00384329">
      <w:pPr>
        <w:pStyle w:val="Default"/>
        <w:numPr>
          <w:ilvl w:val="0"/>
          <w:numId w:val="31"/>
        </w:numPr>
        <w:jc w:val="both"/>
      </w:pPr>
      <w:r>
        <w:t>личностно-развивающий и гуманистический характер взаимодействия взрослых (родителей (законных представителей), педагогических и иных работников ДОУ и детей). Личностно-развивающее взаимодействие является неотъемлемой составной частью социальной ситуации развития ребенка в организации, условием его эмоционального благополучия и полноценного развития;</w:t>
      </w:r>
    </w:p>
    <w:p w:rsidR="00384329" w:rsidRDefault="00384329" w:rsidP="00384329">
      <w:pPr>
        <w:pStyle w:val="Default"/>
        <w:numPr>
          <w:ilvl w:val="0"/>
          <w:numId w:val="31"/>
        </w:numPr>
        <w:jc w:val="both"/>
      </w:pPr>
      <w:r>
        <w:t>содействие и сотрудничество детей и взрослых, признание ребенка полноценным участником (субъектом) воспитательных отношений. Этот принцип предполагает активное участие всех субъектов отношений – как детей, так и взрослых – в реализации программы воспитания;</w:t>
      </w:r>
    </w:p>
    <w:p w:rsidR="00384329" w:rsidRDefault="00384329" w:rsidP="00384329">
      <w:pPr>
        <w:pStyle w:val="Default"/>
        <w:numPr>
          <w:ilvl w:val="0"/>
          <w:numId w:val="31"/>
        </w:numPr>
        <w:jc w:val="both"/>
      </w:pPr>
      <w:r>
        <w:t xml:space="preserve">партнерство ДОУ с семьей. Сотрудничество, кооперация с семьей, открытость в отношении семьи, уважение семейных ценностей и традиций, их учет в </w:t>
      </w:r>
      <w:r>
        <w:lastRenderedPageBreak/>
        <w:t>образовательной работе являются важнейшим принципом воспитательной программы. Сотрудники ДОУ должны знать об условиях жизни ребенка в семье, понимать проблемы, уважать ценности и традиции семей воспитанников. Программа предполагает разнообразные формы сотрудничества с семьей, как в содержательном, так и в организационном планах.</w:t>
      </w:r>
    </w:p>
    <w:p w:rsidR="00384329" w:rsidRDefault="00384329" w:rsidP="00384329">
      <w:pPr>
        <w:pStyle w:val="Default"/>
        <w:numPr>
          <w:ilvl w:val="0"/>
          <w:numId w:val="31"/>
        </w:numPr>
        <w:jc w:val="both"/>
      </w:pPr>
      <w:r>
        <w:t>сетевое взаимодействие с организациями социализации, образования, охраны здоровья и другими партнерами, которые могут внести вклад в развитие и воспитание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384329" w:rsidRDefault="00384329" w:rsidP="00384329">
      <w:pPr>
        <w:pStyle w:val="Default"/>
        <w:jc w:val="both"/>
      </w:pPr>
      <w:r>
        <w:t>Основными традициями воспитания в образовательной организации являются следующие:</w:t>
      </w:r>
    </w:p>
    <w:p w:rsidR="00384329" w:rsidRDefault="00384329" w:rsidP="0095244D">
      <w:pPr>
        <w:pStyle w:val="Default"/>
        <w:numPr>
          <w:ilvl w:val="0"/>
          <w:numId w:val="32"/>
        </w:numPr>
        <w:jc w:val="both"/>
      </w:pPr>
      <w:r>
        <w:t>стержнем годового</w:t>
      </w:r>
      <w:r w:rsidR="0095244D">
        <w:t xml:space="preserve"> цикла воспитательной работы дошкольного учреждения</w:t>
      </w:r>
      <w:r>
        <w:t xml:space="preserve"> являются ключевые мероприятия </w:t>
      </w:r>
      <w:r w:rsidRPr="00384329">
        <w:t xml:space="preserve">МБДОУ </w:t>
      </w:r>
      <w:r w:rsidR="007D41F5">
        <w:t>«Детский сад № 6 «Теремок</w:t>
      </w:r>
      <w:r w:rsidRPr="00384329">
        <w:t>»</w:t>
      </w:r>
      <w:r>
        <w:t xml:space="preserve">, мероприятия «Календаря образовательных событий РФ», </w:t>
      </w:r>
      <w:r w:rsidR="0095244D" w:rsidRPr="0095244D">
        <w:t>«Кале</w:t>
      </w:r>
      <w:r w:rsidR="0095244D">
        <w:t>ндаря образовательных событий Республики Дагестан</w:t>
      </w:r>
      <w:r w:rsidR="0095244D" w:rsidRPr="0095244D">
        <w:t xml:space="preserve">», </w:t>
      </w:r>
      <w:r>
        <w:t>коллективные дела группы детей под руководством воспитателя через которые осуществляется интеграция воспитательных усилий педагогических работников;</w:t>
      </w:r>
    </w:p>
    <w:p w:rsidR="00384329" w:rsidRDefault="00384329" w:rsidP="00384329">
      <w:pPr>
        <w:pStyle w:val="Default"/>
        <w:numPr>
          <w:ilvl w:val="0"/>
          <w:numId w:val="32"/>
        </w:numPr>
        <w:jc w:val="both"/>
      </w:pPr>
      <w:r>
        <w:t xml:space="preserve">важной чертой каждого ключевого мероприятия, события и </w:t>
      </w:r>
      <w:r w:rsidR="00AE0410">
        <w:t>большинства,</w:t>
      </w:r>
      <w:r>
        <w:t xml:space="preserve"> используемых для воспитания других совместных дел педагогов, детей и родителей, является обсуждение, планирование, совместное проведение и создание творческого продукта (коллективного или индивидуального каждого участника);</w:t>
      </w:r>
    </w:p>
    <w:p w:rsidR="00384329" w:rsidRDefault="00384329" w:rsidP="00AE0410">
      <w:pPr>
        <w:pStyle w:val="Default"/>
        <w:numPr>
          <w:ilvl w:val="0"/>
          <w:numId w:val="32"/>
        </w:numPr>
        <w:jc w:val="both"/>
      </w:pPr>
      <w:r>
        <w:t xml:space="preserve">в проведении мероприятий </w:t>
      </w:r>
      <w:r w:rsidR="007D41F5">
        <w:t>МБДОУ «Детский сад №6 «Теремок</w:t>
      </w:r>
      <w:r w:rsidR="00AE0410" w:rsidRPr="00AE0410">
        <w:t>»</w:t>
      </w:r>
      <w:r w:rsidR="00AE0410">
        <w:t xml:space="preserve"> </w:t>
      </w:r>
      <w:r>
        <w:t>поощряется помощь старших детей младшим, социальная активность, стремление создать коллективный или индивидуальный творческий продукт, принять участие в общественно значимом деле;</w:t>
      </w:r>
    </w:p>
    <w:p w:rsidR="00384329" w:rsidRDefault="00384329" w:rsidP="00384329">
      <w:pPr>
        <w:pStyle w:val="Default"/>
        <w:numPr>
          <w:ilvl w:val="0"/>
          <w:numId w:val="32"/>
        </w:numPr>
        <w:jc w:val="both"/>
      </w:pPr>
      <w:r>
        <w:t>педагогические работники ДОУ ориентированы на формирование детского коллектива внутри одной возрастной группы, на установление доброжелательных и товарищеских взаимоотношений между детьми разных возрастов и ровесниками; умение играть, заниматься интересным делом в паре, небольшой группе;</w:t>
      </w:r>
    </w:p>
    <w:p w:rsidR="00767635" w:rsidRPr="0080317A" w:rsidRDefault="00384329" w:rsidP="00384329">
      <w:pPr>
        <w:pStyle w:val="Default"/>
        <w:numPr>
          <w:ilvl w:val="0"/>
          <w:numId w:val="32"/>
        </w:numPr>
        <w:jc w:val="both"/>
      </w:pPr>
      <w:r>
        <w:t>ключевой фигурой воспитания в ДОУ является воспитатель группы, реализующий по отношению к ребенку защитную, личностно развивающую, организационную, посредническую (в разрешении конфликтов) функции. Поскольку воспитатель является для ребенка фигурой очень значимой, именно на него ложится огромная ответственность за создание условий для личностного развития ребенка.</w:t>
      </w:r>
    </w:p>
    <w:p w:rsidR="001B5ED9" w:rsidRDefault="00384329" w:rsidP="00FA67CB">
      <w:pPr>
        <w:pStyle w:val="a3"/>
        <w:tabs>
          <w:tab w:val="left" w:pos="9072"/>
        </w:tabs>
        <w:ind w:left="0"/>
        <w:contextualSpacing/>
        <w:jc w:val="both"/>
      </w:pPr>
      <w:r>
        <w:t xml:space="preserve">     </w:t>
      </w:r>
      <w:r w:rsidR="00FD0184" w:rsidRPr="0080317A">
        <w:t>Социальными заказчиками реализации Программы</w:t>
      </w:r>
      <w:r w:rsidR="00A74944">
        <w:t xml:space="preserve"> воспитания</w:t>
      </w:r>
      <w:r w:rsidR="00FD0184" w:rsidRPr="0080317A">
        <w:t xml:space="preserve"> как комплекса воспитательных</w:t>
      </w:r>
      <w:r w:rsidR="00FD0184" w:rsidRPr="0080317A">
        <w:rPr>
          <w:spacing w:val="-57"/>
        </w:rPr>
        <w:t xml:space="preserve"> </w:t>
      </w:r>
      <w:r>
        <w:rPr>
          <w:spacing w:val="-57"/>
        </w:rPr>
        <w:t xml:space="preserve">          </w:t>
      </w:r>
      <w:r w:rsidR="00FD0184" w:rsidRPr="0080317A">
        <w:t>услуг</w:t>
      </w:r>
      <w:r w:rsidR="00FD0184" w:rsidRPr="0080317A">
        <w:rPr>
          <w:spacing w:val="-8"/>
        </w:rPr>
        <w:t xml:space="preserve"> </w:t>
      </w:r>
      <w:r w:rsidR="00FD0184" w:rsidRPr="0080317A">
        <w:t>выступают,</w:t>
      </w:r>
      <w:r w:rsidR="00FD0184" w:rsidRPr="0080317A">
        <w:rPr>
          <w:spacing w:val="-7"/>
        </w:rPr>
        <w:t xml:space="preserve"> </w:t>
      </w:r>
      <w:r>
        <w:rPr>
          <w:spacing w:val="-7"/>
        </w:rPr>
        <w:t xml:space="preserve"> </w:t>
      </w:r>
      <w:r w:rsidR="00FD0184" w:rsidRPr="0080317A">
        <w:t>в</w:t>
      </w:r>
      <w:r w:rsidR="00FD0184" w:rsidRPr="0080317A">
        <w:rPr>
          <w:spacing w:val="-8"/>
        </w:rPr>
        <w:t xml:space="preserve"> </w:t>
      </w:r>
      <w:r w:rsidR="00FD0184" w:rsidRPr="0080317A">
        <w:t>первую</w:t>
      </w:r>
      <w:r w:rsidR="00FD0184" w:rsidRPr="0080317A">
        <w:rPr>
          <w:spacing w:val="-8"/>
        </w:rPr>
        <w:t xml:space="preserve"> </w:t>
      </w:r>
      <w:r w:rsidR="00FD0184" w:rsidRPr="0080317A">
        <w:t>очередь,</w:t>
      </w:r>
      <w:r>
        <w:t xml:space="preserve"> </w:t>
      </w:r>
      <w:r w:rsidR="00FD0184" w:rsidRPr="0080317A">
        <w:rPr>
          <w:spacing w:val="-7"/>
        </w:rPr>
        <w:t xml:space="preserve"> </w:t>
      </w:r>
      <w:r w:rsidR="00FD0184" w:rsidRPr="0080317A">
        <w:t>родители</w:t>
      </w:r>
      <w:r w:rsidR="00FD0184" w:rsidRPr="0080317A">
        <w:rPr>
          <w:spacing w:val="-7"/>
        </w:rPr>
        <w:t xml:space="preserve"> </w:t>
      </w:r>
      <w:r w:rsidR="00FD0184" w:rsidRPr="0080317A">
        <w:t>воспитанников</w:t>
      </w:r>
      <w:r w:rsidR="00FD0184" w:rsidRPr="0080317A">
        <w:rPr>
          <w:spacing w:val="-6"/>
        </w:rPr>
        <w:t xml:space="preserve"> </w:t>
      </w:r>
      <w:r w:rsidR="00FD0184" w:rsidRPr="0080317A">
        <w:t>как</w:t>
      </w:r>
      <w:r w:rsidR="00FD0184" w:rsidRPr="0080317A">
        <w:rPr>
          <w:spacing w:val="-7"/>
        </w:rPr>
        <w:t xml:space="preserve"> </w:t>
      </w:r>
      <w:r w:rsidR="00FD0184" w:rsidRPr="0080317A">
        <w:t>гаранты</w:t>
      </w:r>
      <w:r w:rsidR="00FD0184" w:rsidRPr="0080317A">
        <w:rPr>
          <w:spacing w:val="-7"/>
        </w:rPr>
        <w:t xml:space="preserve"> </w:t>
      </w:r>
      <w:r w:rsidR="00FD0184" w:rsidRPr="0080317A">
        <w:t>реализации</w:t>
      </w:r>
      <w:r w:rsidR="00FD0184" w:rsidRPr="0080317A">
        <w:rPr>
          <w:spacing w:val="-7"/>
        </w:rPr>
        <w:t xml:space="preserve"> </w:t>
      </w:r>
      <w:r w:rsidR="00FD0184" w:rsidRPr="0080317A">
        <w:t>прав</w:t>
      </w:r>
      <w:r w:rsidR="00FD0184" w:rsidRPr="0080317A">
        <w:rPr>
          <w:spacing w:val="-57"/>
        </w:rPr>
        <w:t xml:space="preserve"> </w:t>
      </w:r>
      <w:r w:rsidR="00FD0184" w:rsidRPr="0080317A">
        <w:t>ребенка</w:t>
      </w:r>
      <w:r w:rsidR="00FD0184" w:rsidRPr="0080317A">
        <w:rPr>
          <w:spacing w:val="-1"/>
        </w:rPr>
        <w:t xml:space="preserve"> </w:t>
      </w:r>
      <w:r w:rsidR="00FD0184" w:rsidRPr="0080317A">
        <w:t>на</w:t>
      </w:r>
      <w:r w:rsidR="00FD0184" w:rsidRPr="0080317A">
        <w:rPr>
          <w:spacing w:val="-2"/>
        </w:rPr>
        <w:t xml:space="preserve"> </w:t>
      </w:r>
      <w:r w:rsidR="00FD0184" w:rsidRPr="0080317A">
        <w:t>уход,</w:t>
      </w:r>
      <w:r w:rsidR="00FD0184" w:rsidRPr="0080317A">
        <w:rPr>
          <w:spacing w:val="-2"/>
        </w:rPr>
        <w:t xml:space="preserve"> </w:t>
      </w:r>
      <w:r w:rsidR="00FD0184" w:rsidRPr="0080317A">
        <w:t>присмотр</w:t>
      </w:r>
      <w:r w:rsidR="00FD0184" w:rsidRPr="0080317A">
        <w:rPr>
          <w:spacing w:val="-2"/>
        </w:rPr>
        <w:t xml:space="preserve"> </w:t>
      </w:r>
      <w:r w:rsidR="00FD0184" w:rsidRPr="0080317A">
        <w:t>и оздоровление, воспитание</w:t>
      </w:r>
      <w:r w:rsidR="00FD0184" w:rsidRPr="0080317A">
        <w:rPr>
          <w:spacing w:val="-3"/>
        </w:rPr>
        <w:t xml:space="preserve"> </w:t>
      </w:r>
      <w:r w:rsidR="00FD0184" w:rsidRPr="0080317A">
        <w:t>и обучение.</w:t>
      </w:r>
      <w:r>
        <w:t xml:space="preserve"> </w:t>
      </w:r>
      <w:r w:rsidR="00FD0184" w:rsidRPr="0080317A">
        <w:t>К</w:t>
      </w:r>
      <w:r w:rsidR="00FD0184" w:rsidRPr="0080317A">
        <w:rPr>
          <w:spacing w:val="-11"/>
        </w:rPr>
        <w:t xml:space="preserve"> </w:t>
      </w:r>
      <w:r w:rsidR="00FD0184" w:rsidRPr="0080317A">
        <w:t>особенностям</w:t>
      </w:r>
      <w:r w:rsidR="00FD0184" w:rsidRPr="0080317A">
        <w:rPr>
          <w:spacing w:val="-10"/>
        </w:rPr>
        <w:t xml:space="preserve"> </w:t>
      </w:r>
      <w:r w:rsidR="00FD0184" w:rsidRPr="0080317A">
        <w:t>социокультурной</w:t>
      </w:r>
      <w:r w:rsidR="00FD0184" w:rsidRPr="0080317A">
        <w:rPr>
          <w:spacing w:val="-10"/>
        </w:rPr>
        <w:t xml:space="preserve"> </w:t>
      </w:r>
      <w:r w:rsidR="00FD0184" w:rsidRPr="0080317A">
        <w:t>ситуации</w:t>
      </w:r>
      <w:r w:rsidR="00FD0184" w:rsidRPr="0080317A">
        <w:rPr>
          <w:spacing w:val="-10"/>
        </w:rPr>
        <w:t xml:space="preserve"> </w:t>
      </w:r>
      <w:r w:rsidR="00FD0184" w:rsidRPr="0080317A">
        <w:t>семей,</w:t>
      </w:r>
      <w:r w:rsidR="00FD0184" w:rsidRPr="0080317A">
        <w:rPr>
          <w:spacing w:val="-9"/>
        </w:rPr>
        <w:t xml:space="preserve"> </w:t>
      </w:r>
      <w:r w:rsidR="00FD0184" w:rsidRPr="0080317A">
        <w:t>чьи</w:t>
      </w:r>
      <w:r w:rsidR="00FD0184" w:rsidRPr="0080317A">
        <w:rPr>
          <w:spacing w:val="-10"/>
        </w:rPr>
        <w:t xml:space="preserve"> </w:t>
      </w:r>
      <w:r w:rsidR="00FD0184" w:rsidRPr="0080317A">
        <w:t>дети</w:t>
      </w:r>
      <w:r w:rsidR="00FD0184" w:rsidRPr="0080317A">
        <w:rPr>
          <w:spacing w:val="-8"/>
        </w:rPr>
        <w:t xml:space="preserve"> </w:t>
      </w:r>
      <w:r w:rsidR="00FD0184" w:rsidRPr="0080317A">
        <w:t>посещают</w:t>
      </w:r>
      <w:r w:rsidR="00FD0184" w:rsidRPr="0080317A">
        <w:rPr>
          <w:spacing w:val="-11"/>
        </w:rPr>
        <w:t xml:space="preserve"> </w:t>
      </w:r>
      <w:r w:rsidR="00FD0184" w:rsidRPr="0080317A">
        <w:t>ДОУ,</w:t>
      </w:r>
      <w:r w:rsidR="00FD0184" w:rsidRPr="0080317A">
        <w:rPr>
          <w:spacing w:val="-9"/>
        </w:rPr>
        <w:t xml:space="preserve"> </w:t>
      </w:r>
      <w:r w:rsidR="00FD0184" w:rsidRPr="0080317A">
        <w:t>можно</w:t>
      </w:r>
      <w:r w:rsidR="00FD0184" w:rsidRPr="0080317A">
        <w:rPr>
          <w:spacing w:val="-57"/>
        </w:rPr>
        <w:t xml:space="preserve"> </w:t>
      </w:r>
      <w:r w:rsidR="00FD0184" w:rsidRPr="0080317A">
        <w:t>отнести преобладание потребительской позиции, сниженный уровень интереса к жизни</w:t>
      </w:r>
      <w:r w:rsidR="00FD0184" w:rsidRPr="0080317A">
        <w:rPr>
          <w:spacing w:val="1"/>
        </w:rPr>
        <w:t xml:space="preserve"> </w:t>
      </w:r>
      <w:r w:rsidR="00FD0184" w:rsidRPr="0080317A">
        <w:t>детей в детском саду, противоречивость поведения, образцов поведения и отношения к</w:t>
      </w:r>
      <w:r w:rsidR="00FD0184" w:rsidRPr="0080317A">
        <w:rPr>
          <w:spacing w:val="1"/>
        </w:rPr>
        <w:t xml:space="preserve"> </w:t>
      </w:r>
      <w:r w:rsidR="00FD0184" w:rsidRPr="0080317A">
        <w:t>окружающему</w:t>
      </w:r>
      <w:r w:rsidR="00FD0184" w:rsidRPr="0080317A">
        <w:rPr>
          <w:spacing w:val="-2"/>
        </w:rPr>
        <w:t xml:space="preserve"> </w:t>
      </w:r>
      <w:r w:rsidR="00FD0184" w:rsidRPr="0080317A">
        <w:t>миру, к</w:t>
      </w:r>
      <w:r w:rsidR="00FD0184" w:rsidRPr="0080317A">
        <w:rPr>
          <w:spacing w:val="-2"/>
        </w:rPr>
        <w:t xml:space="preserve"> </w:t>
      </w:r>
      <w:r w:rsidR="00FD0184" w:rsidRPr="0080317A">
        <w:t>другим</w:t>
      </w:r>
      <w:r w:rsidR="00FD0184" w:rsidRPr="0080317A">
        <w:rPr>
          <w:spacing w:val="-1"/>
        </w:rPr>
        <w:t xml:space="preserve"> </w:t>
      </w:r>
      <w:r w:rsidR="00FD0184" w:rsidRPr="0080317A">
        <w:t>людям.</w:t>
      </w:r>
    </w:p>
    <w:p w:rsidR="00767635" w:rsidRDefault="00761A4A" w:rsidP="00CF1E49">
      <w:pPr>
        <w:contextualSpacing/>
        <w:jc w:val="both"/>
        <w:rPr>
          <w:sz w:val="24"/>
          <w:szCs w:val="24"/>
        </w:rPr>
      </w:pPr>
      <w:r>
        <w:rPr>
          <w:sz w:val="24"/>
          <w:szCs w:val="24"/>
        </w:rPr>
        <w:t xml:space="preserve">   </w:t>
      </w:r>
      <w:r w:rsidR="006F12B2" w:rsidRPr="0080317A">
        <w:rPr>
          <w:sz w:val="24"/>
          <w:szCs w:val="24"/>
        </w:rPr>
        <w:t xml:space="preserve">Интеграция семейного и дошкольного воспитания – одно из главных направлений работы </w:t>
      </w:r>
      <w:r w:rsidR="007D41F5">
        <w:rPr>
          <w:sz w:val="24"/>
          <w:szCs w:val="24"/>
        </w:rPr>
        <w:t>МБДОУ «Детский сад № 6</w:t>
      </w:r>
      <w:r w:rsidR="00CF1E49" w:rsidRPr="00CF1E49">
        <w:rPr>
          <w:sz w:val="24"/>
          <w:szCs w:val="24"/>
        </w:rPr>
        <w:t xml:space="preserve"> «</w:t>
      </w:r>
      <w:r w:rsidR="007D41F5">
        <w:rPr>
          <w:sz w:val="24"/>
          <w:szCs w:val="24"/>
        </w:rPr>
        <w:t>Теремок</w:t>
      </w:r>
      <w:r w:rsidR="00CF1E49" w:rsidRPr="00CF1E49">
        <w:rPr>
          <w:sz w:val="24"/>
          <w:szCs w:val="24"/>
        </w:rPr>
        <w:t>»</w:t>
      </w:r>
      <w:r w:rsidR="006F12B2" w:rsidRPr="0080317A">
        <w:rPr>
          <w:sz w:val="24"/>
          <w:szCs w:val="24"/>
        </w:rPr>
        <w:t>, так как цель этой работы - сохранение приоритета семейного воспитания, привлечение семей к участию в учебно-воспитательном процессе. С этой целью проводятся родительские собрания, консультации, беседы, применяются средства наглядной пропаганды (информационные бюллетени, родительские уголки, тематические стенды, фотовыставки и др.), привлекаются родители к проведению праздников, развлечений, экскурсий и др.</w:t>
      </w:r>
    </w:p>
    <w:p w:rsidR="00A2025B" w:rsidRDefault="00A2025B" w:rsidP="00A2025B">
      <w:pPr>
        <w:ind w:firstLine="709"/>
        <w:contextualSpacing/>
        <w:jc w:val="both"/>
        <w:rPr>
          <w:sz w:val="24"/>
          <w:szCs w:val="24"/>
        </w:rPr>
      </w:pPr>
    </w:p>
    <w:p w:rsidR="00FA67CB" w:rsidRDefault="00FA67CB" w:rsidP="00A2025B">
      <w:pPr>
        <w:ind w:firstLine="709"/>
        <w:contextualSpacing/>
        <w:jc w:val="both"/>
        <w:rPr>
          <w:sz w:val="24"/>
          <w:szCs w:val="24"/>
        </w:rPr>
      </w:pPr>
    </w:p>
    <w:p w:rsidR="00FA67CB" w:rsidRDefault="00FA67CB" w:rsidP="00A2025B">
      <w:pPr>
        <w:ind w:firstLine="709"/>
        <w:contextualSpacing/>
        <w:jc w:val="both"/>
        <w:rPr>
          <w:sz w:val="24"/>
          <w:szCs w:val="24"/>
        </w:rPr>
      </w:pPr>
    </w:p>
    <w:p w:rsidR="00FA67CB" w:rsidRDefault="00FA67CB" w:rsidP="00A2025B">
      <w:pPr>
        <w:ind w:firstLine="709"/>
        <w:contextualSpacing/>
        <w:jc w:val="both"/>
        <w:rPr>
          <w:sz w:val="24"/>
          <w:szCs w:val="24"/>
        </w:rPr>
      </w:pPr>
    </w:p>
    <w:p w:rsidR="00A2025B" w:rsidRDefault="00A2025B" w:rsidP="005B40E1">
      <w:pPr>
        <w:pStyle w:val="a6"/>
        <w:numPr>
          <w:ilvl w:val="1"/>
          <w:numId w:val="20"/>
        </w:numPr>
        <w:contextualSpacing/>
        <w:jc w:val="center"/>
        <w:rPr>
          <w:b/>
          <w:sz w:val="24"/>
          <w:szCs w:val="24"/>
        </w:rPr>
      </w:pPr>
      <w:r w:rsidRPr="00A2025B">
        <w:rPr>
          <w:b/>
          <w:sz w:val="24"/>
          <w:szCs w:val="24"/>
        </w:rPr>
        <w:lastRenderedPageBreak/>
        <w:t>Цель и задачи программы воспитания</w:t>
      </w:r>
    </w:p>
    <w:p w:rsidR="00A2025B" w:rsidRPr="00A2025B" w:rsidRDefault="00A2025B" w:rsidP="00A2025B">
      <w:pPr>
        <w:pStyle w:val="a6"/>
        <w:ind w:left="720" w:firstLine="0"/>
        <w:contextualSpacing/>
        <w:rPr>
          <w:b/>
          <w:sz w:val="24"/>
          <w:szCs w:val="24"/>
        </w:rPr>
      </w:pPr>
    </w:p>
    <w:p w:rsidR="00767635" w:rsidRPr="0080317A" w:rsidRDefault="00FD0184" w:rsidP="0080317A">
      <w:pPr>
        <w:ind w:firstLine="709"/>
        <w:contextualSpacing/>
        <w:jc w:val="both"/>
        <w:rPr>
          <w:sz w:val="24"/>
          <w:szCs w:val="28"/>
        </w:rPr>
      </w:pPr>
      <w:r w:rsidRPr="0080317A">
        <w:rPr>
          <w:b/>
          <w:sz w:val="24"/>
          <w:szCs w:val="28"/>
        </w:rPr>
        <w:t xml:space="preserve">Современный национальный воспитательный идеал </w:t>
      </w:r>
      <w:r w:rsidR="00761A4A">
        <w:rPr>
          <w:sz w:val="24"/>
          <w:szCs w:val="28"/>
        </w:rPr>
        <w:t xml:space="preserve">- </w:t>
      </w:r>
      <w:r w:rsidRPr="0080317A">
        <w:rPr>
          <w:sz w:val="24"/>
          <w:szCs w:val="28"/>
        </w:rPr>
        <w:t>это высоконравственный,</w:t>
      </w:r>
      <w:r w:rsidRPr="0080317A">
        <w:rPr>
          <w:spacing w:val="-57"/>
          <w:sz w:val="24"/>
          <w:szCs w:val="28"/>
        </w:rPr>
        <w:t xml:space="preserve"> </w:t>
      </w:r>
      <w:r w:rsidRPr="0080317A">
        <w:rPr>
          <w:sz w:val="24"/>
          <w:szCs w:val="28"/>
        </w:rPr>
        <w:t>творческий,</w:t>
      </w:r>
      <w:r w:rsidRPr="0080317A">
        <w:rPr>
          <w:spacing w:val="1"/>
          <w:sz w:val="24"/>
          <w:szCs w:val="28"/>
        </w:rPr>
        <w:t xml:space="preserve"> </w:t>
      </w:r>
      <w:r w:rsidRPr="0080317A">
        <w:rPr>
          <w:sz w:val="24"/>
          <w:szCs w:val="28"/>
        </w:rPr>
        <w:t>компетентный</w:t>
      </w:r>
      <w:r w:rsidRPr="0080317A">
        <w:rPr>
          <w:spacing w:val="1"/>
          <w:sz w:val="24"/>
          <w:szCs w:val="28"/>
        </w:rPr>
        <w:t xml:space="preserve"> </w:t>
      </w:r>
      <w:r w:rsidRPr="0080317A">
        <w:rPr>
          <w:sz w:val="24"/>
          <w:szCs w:val="28"/>
        </w:rPr>
        <w:t>гражданин</w:t>
      </w:r>
      <w:r w:rsidRPr="0080317A">
        <w:rPr>
          <w:spacing w:val="1"/>
          <w:sz w:val="24"/>
          <w:szCs w:val="28"/>
        </w:rPr>
        <w:t xml:space="preserve"> </w:t>
      </w:r>
      <w:r w:rsidRPr="0080317A">
        <w:rPr>
          <w:sz w:val="24"/>
          <w:szCs w:val="28"/>
        </w:rPr>
        <w:t>России,</w:t>
      </w:r>
      <w:r w:rsidRPr="0080317A">
        <w:rPr>
          <w:spacing w:val="1"/>
          <w:sz w:val="24"/>
          <w:szCs w:val="28"/>
        </w:rPr>
        <w:t xml:space="preserve"> </w:t>
      </w:r>
      <w:r w:rsidRPr="0080317A">
        <w:rPr>
          <w:sz w:val="24"/>
          <w:szCs w:val="28"/>
        </w:rPr>
        <w:t>принимающий</w:t>
      </w:r>
      <w:r w:rsidRPr="0080317A">
        <w:rPr>
          <w:spacing w:val="1"/>
          <w:sz w:val="24"/>
          <w:szCs w:val="28"/>
        </w:rPr>
        <w:t xml:space="preserve"> </w:t>
      </w:r>
      <w:r w:rsidRPr="0080317A">
        <w:rPr>
          <w:sz w:val="24"/>
          <w:szCs w:val="28"/>
        </w:rPr>
        <w:t>судьбу</w:t>
      </w:r>
      <w:r w:rsidRPr="0080317A">
        <w:rPr>
          <w:spacing w:val="1"/>
          <w:sz w:val="24"/>
          <w:szCs w:val="28"/>
        </w:rPr>
        <w:t xml:space="preserve"> </w:t>
      </w:r>
      <w:r w:rsidRPr="0080317A">
        <w:rPr>
          <w:sz w:val="24"/>
          <w:szCs w:val="28"/>
        </w:rPr>
        <w:t>Отечества</w:t>
      </w:r>
      <w:r w:rsidRPr="0080317A">
        <w:rPr>
          <w:spacing w:val="1"/>
          <w:sz w:val="24"/>
          <w:szCs w:val="28"/>
        </w:rPr>
        <w:t xml:space="preserve"> </w:t>
      </w:r>
      <w:r w:rsidRPr="0080317A">
        <w:rPr>
          <w:sz w:val="24"/>
          <w:szCs w:val="28"/>
        </w:rPr>
        <w:t>как</w:t>
      </w:r>
      <w:r w:rsidRPr="0080317A">
        <w:rPr>
          <w:spacing w:val="1"/>
          <w:sz w:val="24"/>
          <w:szCs w:val="28"/>
        </w:rPr>
        <w:t xml:space="preserve"> </w:t>
      </w:r>
      <w:r w:rsidRPr="0080317A">
        <w:rPr>
          <w:sz w:val="24"/>
          <w:szCs w:val="28"/>
        </w:rPr>
        <w:t>свою</w:t>
      </w:r>
      <w:r w:rsidRPr="0080317A">
        <w:rPr>
          <w:spacing w:val="1"/>
          <w:sz w:val="24"/>
          <w:szCs w:val="28"/>
        </w:rPr>
        <w:t xml:space="preserve"> </w:t>
      </w:r>
      <w:r w:rsidRPr="0080317A">
        <w:rPr>
          <w:sz w:val="24"/>
          <w:szCs w:val="28"/>
        </w:rPr>
        <w:t>личную,</w:t>
      </w:r>
      <w:r w:rsidRPr="0080317A">
        <w:rPr>
          <w:spacing w:val="1"/>
          <w:sz w:val="24"/>
          <w:szCs w:val="28"/>
        </w:rPr>
        <w:t xml:space="preserve"> </w:t>
      </w:r>
      <w:r w:rsidRPr="0080317A">
        <w:rPr>
          <w:sz w:val="24"/>
          <w:szCs w:val="28"/>
        </w:rPr>
        <w:t>осознающий</w:t>
      </w:r>
      <w:r w:rsidRPr="0080317A">
        <w:rPr>
          <w:spacing w:val="1"/>
          <w:sz w:val="24"/>
          <w:szCs w:val="28"/>
        </w:rPr>
        <w:t xml:space="preserve"> </w:t>
      </w:r>
      <w:r w:rsidRPr="0080317A">
        <w:rPr>
          <w:sz w:val="24"/>
          <w:szCs w:val="28"/>
        </w:rPr>
        <w:t>ответственность</w:t>
      </w:r>
      <w:r w:rsidRPr="0080317A">
        <w:rPr>
          <w:spacing w:val="1"/>
          <w:sz w:val="24"/>
          <w:szCs w:val="28"/>
        </w:rPr>
        <w:t xml:space="preserve"> </w:t>
      </w:r>
      <w:r w:rsidRPr="0080317A">
        <w:rPr>
          <w:sz w:val="24"/>
          <w:szCs w:val="28"/>
        </w:rPr>
        <w:t>за</w:t>
      </w:r>
      <w:r w:rsidRPr="0080317A">
        <w:rPr>
          <w:spacing w:val="1"/>
          <w:sz w:val="24"/>
          <w:szCs w:val="28"/>
        </w:rPr>
        <w:t xml:space="preserve"> </w:t>
      </w:r>
      <w:r w:rsidRPr="0080317A">
        <w:rPr>
          <w:sz w:val="24"/>
          <w:szCs w:val="28"/>
        </w:rPr>
        <w:t>настоящее</w:t>
      </w:r>
      <w:r w:rsidRPr="0080317A">
        <w:rPr>
          <w:spacing w:val="1"/>
          <w:sz w:val="24"/>
          <w:szCs w:val="28"/>
        </w:rPr>
        <w:t xml:space="preserve"> </w:t>
      </w:r>
      <w:r w:rsidRPr="0080317A">
        <w:rPr>
          <w:sz w:val="24"/>
          <w:szCs w:val="28"/>
        </w:rPr>
        <w:t>и</w:t>
      </w:r>
      <w:r w:rsidRPr="0080317A">
        <w:rPr>
          <w:spacing w:val="1"/>
          <w:sz w:val="24"/>
          <w:szCs w:val="28"/>
        </w:rPr>
        <w:t xml:space="preserve"> </w:t>
      </w:r>
      <w:r w:rsidRPr="0080317A">
        <w:rPr>
          <w:sz w:val="24"/>
          <w:szCs w:val="28"/>
        </w:rPr>
        <w:t>будущее</w:t>
      </w:r>
      <w:r w:rsidRPr="0080317A">
        <w:rPr>
          <w:spacing w:val="1"/>
          <w:sz w:val="24"/>
          <w:szCs w:val="28"/>
        </w:rPr>
        <w:t xml:space="preserve"> </w:t>
      </w:r>
      <w:r w:rsidRPr="0080317A">
        <w:rPr>
          <w:sz w:val="24"/>
          <w:szCs w:val="28"/>
        </w:rPr>
        <w:t>своей</w:t>
      </w:r>
      <w:r w:rsidRPr="0080317A">
        <w:rPr>
          <w:spacing w:val="1"/>
          <w:sz w:val="24"/>
          <w:szCs w:val="28"/>
        </w:rPr>
        <w:t xml:space="preserve"> </w:t>
      </w:r>
      <w:r w:rsidRPr="0080317A">
        <w:rPr>
          <w:sz w:val="24"/>
          <w:szCs w:val="28"/>
        </w:rPr>
        <w:t>страны,</w:t>
      </w:r>
      <w:r w:rsidRPr="0080317A">
        <w:rPr>
          <w:spacing w:val="-57"/>
          <w:sz w:val="24"/>
          <w:szCs w:val="28"/>
        </w:rPr>
        <w:t xml:space="preserve"> </w:t>
      </w:r>
      <w:r w:rsidRPr="0080317A">
        <w:rPr>
          <w:sz w:val="24"/>
          <w:szCs w:val="28"/>
        </w:rPr>
        <w:t>укорененный в духовных и культурных традициях многонационального народа Российской</w:t>
      </w:r>
      <w:r w:rsidRPr="0080317A">
        <w:rPr>
          <w:spacing w:val="-57"/>
          <w:sz w:val="24"/>
          <w:szCs w:val="28"/>
        </w:rPr>
        <w:t xml:space="preserve"> </w:t>
      </w:r>
      <w:r w:rsidRPr="0080317A">
        <w:rPr>
          <w:sz w:val="24"/>
          <w:szCs w:val="28"/>
        </w:rPr>
        <w:t>Федерации.</w:t>
      </w:r>
    </w:p>
    <w:p w:rsidR="00C059A4" w:rsidRPr="0080317A" w:rsidRDefault="00C059A4" w:rsidP="0080317A">
      <w:pPr>
        <w:pStyle w:val="Default"/>
        <w:ind w:firstLine="709"/>
        <w:jc w:val="both"/>
        <w:rPr>
          <w:szCs w:val="28"/>
        </w:rPr>
      </w:pPr>
      <w:r w:rsidRPr="0080317A">
        <w:rPr>
          <w:szCs w:val="28"/>
        </w:rPr>
        <w:t xml:space="preserve">Цель воспитания в ДОУ – личностное развитие ребенка дошкольного возраста, проявляющееся: </w:t>
      </w:r>
    </w:p>
    <w:p w:rsidR="00C059A4" w:rsidRPr="0080317A" w:rsidRDefault="00C059A4" w:rsidP="0080317A">
      <w:pPr>
        <w:pStyle w:val="Default"/>
        <w:ind w:firstLine="709"/>
        <w:jc w:val="both"/>
        <w:rPr>
          <w:szCs w:val="28"/>
        </w:rPr>
      </w:pPr>
      <w:r w:rsidRPr="0080317A">
        <w:rPr>
          <w:szCs w:val="28"/>
        </w:rPr>
        <w:t xml:space="preserve">− в усвоении им знаний основных норм, которые общество выработало на основе базовых ценностей современного общества (в усвоении ими социально значимых знаний); </w:t>
      </w:r>
    </w:p>
    <w:p w:rsidR="00C059A4" w:rsidRPr="0080317A" w:rsidRDefault="00C059A4" w:rsidP="0080317A">
      <w:pPr>
        <w:pStyle w:val="Default"/>
        <w:ind w:firstLine="709"/>
        <w:jc w:val="both"/>
        <w:rPr>
          <w:szCs w:val="28"/>
        </w:rPr>
      </w:pPr>
      <w:r w:rsidRPr="0080317A">
        <w:rPr>
          <w:szCs w:val="28"/>
        </w:rPr>
        <w:t xml:space="preserve">− в развитии его позитивных отношений к этим ценностям (в развитии их социально значимых отношений); </w:t>
      </w:r>
    </w:p>
    <w:p w:rsidR="00C059A4" w:rsidRPr="0080317A" w:rsidRDefault="00C059A4" w:rsidP="0080317A">
      <w:pPr>
        <w:pStyle w:val="Default"/>
        <w:ind w:firstLine="709"/>
        <w:jc w:val="both"/>
        <w:rPr>
          <w:szCs w:val="28"/>
        </w:rPr>
      </w:pPr>
      <w:r w:rsidRPr="0080317A">
        <w:rPr>
          <w:szCs w:val="28"/>
        </w:rPr>
        <w:t xml:space="preserve">− в приобретении им соответствующего этим ценностям опыта поведения, применения сформированных знаний и отношений на практике (в приобретении опыта социально значимых дел). </w:t>
      </w:r>
    </w:p>
    <w:p w:rsidR="00C059A4" w:rsidRPr="0080317A" w:rsidRDefault="00C059A4" w:rsidP="0080317A">
      <w:pPr>
        <w:ind w:firstLine="709"/>
        <w:contextualSpacing/>
        <w:jc w:val="both"/>
        <w:rPr>
          <w:szCs w:val="23"/>
        </w:rPr>
      </w:pPr>
      <w:r w:rsidRPr="0080317A">
        <w:rPr>
          <w:sz w:val="24"/>
          <w:szCs w:val="28"/>
        </w:rPr>
        <w:t>Главной задачей программы является создание организационно-педагогических условий в части воспитания, личностного развития и социализации детей дошкольного возраста.</w:t>
      </w:r>
      <w:r w:rsidRPr="0080317A">
        <w:rPr>
          <w:szCs w:val="23"/>
        </w:rPr>
        <w:t xml:space="preserve"> </w:t>
      </w:r>
    </w:p>
    <w:p w:rsidR="00FF18E2" w:rsidRPr="0080317A" w:rsidRDefault="00FF18E2" w:rsidP="0080317A">
      <w:pPr>
        <w:ind w:firstLine="709"/>
        <w:contextualSpacing/>
        <w:jc w:val="both"/>
        <w:rPr>
          <w:sz w:val="24"/>
          <w:szCs w:val="28"/>
        </w:rPr>
      </w:pPr>
      <w:r w:rsidRPr="0080317A">
        <w:rPr>
          <w:sz w:val="24"/>
          <w:szCs w:val="28"/>
        </w:rPr>
        <w:t>Конкретизация</w:t>
      </w:r>
      <w:r w:rsidRPr="0080317A">
        <w:rPr>
          <w:spacing w:val="1"/>
          <w:sz w:val="24"/>
          <w:szCs w:val="28"/>
        </w:rPr>
        <w:t xml:space="preserve"> </w:t>
      </w:r>
      <w:r w:rsidRPr="0080317A">
        <w:rPr>
          <w:sz w:val="24"/>
          <w:szCs w:val="28"/>
        </w:rPr>
        <w:t>общей</w:t>
      </w:r>
      <w:r w:rsidRPr="0080317A">
        <w:rPr>
          <w:spacing w:val="1"/>
          <w:sz w:val="24"/>
          <w:szCs w:val="28"/>
        </w:rPr>
        <w:t xml:space="preserve"> </w:t>
      </w:r>
      <w:r w:rsidRPr="0080317A">
        <w:rPr>
          <w:b/>
          <w:sz w:val="24"/>
          <w:szCs w:val="28"/>
        </w:rPr>
        <w:t>цели</w:t>
      </w:r>
      <w:r w:rsidRPr="0080317A">
        <w:rPr>
          <w:b/>
          <w:spacing w:val="1"/>
          <w:sz w:val="24"/>
          <w:szCs w:val="28"/>
        </w:rPr>
        <w:t xml:space="preserve"> </w:t>
      </w:r>
      <w:r w:rsidRPr="0080317A">
        <w:rPr>
          <w:sz w:val="24"/>
          <w:szCs w:val="28"/>
        </w:rPr>
        <w:t>воспитания</w:t>
      </w:r>
      <w:r w:rsidRPr="0080317A">
        <w:rPr>
          <w:spacing w:val="1"/>
          <w:sz w:val="24"/>
          <w:szCs w:val="28"/>
        </w:rPr>
        <w:t xml:space="preserve"> </w:t>
      </w:r>
      <w:r w:rsidRPr="0080317A">
        <w:rPr>
          <w:sz w:val="24"/>
          <w:szCs w:val="28"/>
        </w:rPr>
        <w:t>применительно</w:t>
      </w:r>
      <w:r w:rsidRPr="0080317A">
        <w:rPr>
          <w:spacing w:val="1"/>
          <w:sz w:val="24"/>
          <w:szCs w:val="28"/>
        </w:rPr>
        <w:t xml:space="preserve"> </w:t>
      </w:r>
      <w:r w:rsidRPr="0080317A">
        <w:rPr>
          <w:sz w:val="24"/>
          <w:szCs w:val="28"/>
        </w:rPr>
        <w:t>к</w:t>
      </w:r>
      <w:r w:rsidRPr="0080317A">
        <w:rPr>
          <w:spacing w:val="1"/>
          <w:sz w:val="24"/>
          <w:szCs w:val="28"/>
        </w:rPr>
        <w:t xml:space="preserve"> </w:t>
      </w:r>
      <w:r w:rsidRPr="0080317A">
        <w:rPr>
          <w:sz w:val="24"/>
          <w:szCs w:val="28"/>
        </w:rPr>
        <w:t>возрастным</w:t>
      </w:r>
      <w:r w:rsidRPr="0080317A">
        <w:rPr>
          <w:spacing w:val="1"/>
          <w:sz w:val="24"/>
          <w:szCs w:val="28"/>
        </w:rPr>
        <w:t xml:space="preserve"> </w:t>
      </w:r>
      <w:r w:rsidRPr="0080317A">
        <w:rPr>
          <w:sz w:val="24"/>
          <w:szCs w:val="28"/>
        </w:rPr>
        <w:t>особенностям</w:t>
      </w:r>
      <w:r w:rsidRPr="0080317A">
        <w:rPr>
          <w:spacing w:val="-1"/>
          <w:sz w:val="24"/>
          <w:szCs w:val="28"/>
        </w:rPr>
        <w:t xml:space="preserve"> </w:t>
      </w:r>
      <w:r w:rsidRPr="0080317A">
        <w:rPr>
          <w:sz w:val="24"/>
          <w:szCs w:val="28"/>
        </w:rPr>
        <w:t>дошкольников.</w:t>
      </w:r>
    </w:p>
    <w:p w:rsidR="00FF18E2" w:rsidRPr="0075690C" w:rsidRDefault="00FF18E2" w:rsidP="0080317A">
      <w:pPr>
        <w:pStyle w:val="a6"/>
        <w:ind w:left="708" w:firstLine="0"/>
        <w:contextualSpacing/>
        <w:rPr>
          <w:b/>
          <w:sz w:val="24"/>
          <w:szCs w:val="28"/>
        </w:rPr>
      </w:pPr>
      <w:r w:rsidRPr="0075690C">
        <w:rPr>
          <w:b/>
          <w:sz w:val="24"/>
          <w:szCs w:val="28"/>
        </w:rPr>
        <w:t>В</w:t>
      </w:r>
      <w:r w:rsidRPr="0075690C">
        <w:rPr>
          <w:b/>
          <w:spacing w:val="-4"/>
          <w:sz w:val="24"/>
          <w:szCs w:val="28"/>
        </w:rPr>
        <w:t xml:space="preserve"> </w:t>
      </w:r>
      <w:r w:rsidRPr="0075690C">
        <w:rPr>
          <w:b/>
          <w:sz w:val="24"/>
          <w:szCs w:val="28"/>
        </w:rPr>
        <w:t>воспитании</w:t>
      </w:r>
      <w:r w:rsidRPr="0075690C">
        <w:rPr>
          <w:b/>
          <w:spacing w:val="-3"/>
          <w:sz w:val="24"/>
          <w:szCs w:val="28"/>
        </w:rPr>
        <w:t xml:space="preserve"> </w:t>
      </w:r>
      <w:r w:rsidRPr="0075690C">
        <w:rPr>
          <w:b/>
          <w:sz w:val="24"/>
          <w:szCs w:val="28"/>
        </w:rPr>
        <w:t>детей</w:t>
      </w:r>
      <w:r w:rsidRPr="0075690C">
        <w:rPr>
          <w:b/>
          <w:spacing w:val="-3"/>
          <w:sz w:val="24"/>
          <w:szCs w:val="28"/>
        </w:rPr>
        <w:t xml:space="preserve"> </w:t>
      </w:r>
      <w:r w:rsidRPr="0075690C">
        <w:rPr>
          <w:b/>
          <w:sz w:val="24"/>
          <w:szCs w:val="28"/>
        </w:rPr>
        <w:t>младшего</w:t>
      </w:r>
      <w:r w:rsidRPr="0075690C">
        <w:rPr>
          <w:b/>
          <w:spacing w:val="-2"/>
          <w:sz w:val="24"/>
          <w:szCs w:val="28"/>
        </w:rPr>
        <w:t xml:space="preserve"> </w:t>
      </w:r>
      <w:r w:rsidRPr="0075690C">
        <w:rPr>
          <w:b/>
          <w:sz w:val="24"/>
          <w:szCs w:val="28"/>
        </w:rPr>
        <w:t>дошкольного</w:t>
      </w:r>
      <w:r w:rsidRPr="0075690C">
        <w:rPr>
          <w:b/>
          <w:spacing w:val="-3"/>
          <w:sz w:val="24"/>
          <w:szCs w:val="28"/>
        </w:rPr>
        <w:t xml:space="preserve"> </w:t>
      </w:r>
      <w:r w:rsidRPr="0075690C">
        <w:rPr>
          <w:b/>
          <w:sz w:val="24"/>
          <w:szCs w:val="28"/>
        </w:rPr>
        <w:t>возраста</w:t>
      </w:r>
    </w:p>
    <w:p w:rsidR="00FF18E2" w:rsidRPr="0080317A" w:rsidRDefault="00C059A4" w:rsidP="0080317A">
      <w:pPr>
        <w:spacing w:before="40"/>
        <w:ind w:firstLine="708"/>
        <w:contextualSpacing/>
        <w:jc w:val="both"/>
        <w:rPr>
          <w:sz w:val="24"/>
          <w:szCs w:val="28"/>
        </w:rPr>
      </w:pPr>
      <w:r w:rsidRPr="0080317A">
        <w:rPr>
          <w:sz w:val="24"/>
          <w:szCs w:val="28"/>
        </w:rPr>
        <w:t>О</w:t>
      </w:r>
      <w:r w:rsidR="00FF18E2" w:rsidRPr="0080317A">
        <w:rPr>
          <w:sz w:val="24"/>
          <w:szCs w:val="28"/>
        </w:rPr>
        <w:t>беспечение</w:t>
      </w:r>
      <w:r w:rsidR="00FF18E2" w:rsidRPr="0080317A">
        <w:rPr>
          <w:spacing w:val="1"/>
          <w:sz w:val="24"/>
          <w:szCs w:val="28"/>
        </w:rPr>
        <w:t xml:space="preserve"> </w:t>
      </w:r>
      <w:r w:rsidR="00FF18E2" w:rsidRPr="0080317A">
        <w:rPr>
          <w:sz w:val="24"/>
          <w:szCs w:val="28"/>
        </w:rPr>
        <w:t>позитивной</w:t>
      </w:r>
      <w:r w:rsidR="00FF18E2" w:rsidRPr="0080317A">
        <w:rPr>
          <w:spacing w:val="1"/>
          <w:sz w:val="24"/>
          <w:szCs w:val="28"/>
        </w:rPr>
        <w:t xml:space="preserve"> </w:t>
      </w:r>
      <w:r w:rsidR="00FF18E2" w:rsidRPr="0080317A">
        <w:rPr>
          <w:sz w:val="24"/>
          <w:szCs w:val="28"/>
        </w:rPr>
        <w:t>социализации,</w:t>
      </w:r>
      <w:r w:rsidR="00FF18E2" w:rsidRPr="0080317A">
        <w:rPr>
          <w:spacing w:val="1"/>
          <w:sz w:val="24"/>
          <w:szCs w:val="28"/>
        </w:rPr>
        <w:t xml:space="preserve"> </w:t>
      </w:r>
      <w:r w:rsidR="00FF18E2" w:rsidRPr="0080317A">
        <w:rPr>
          <w:sz w:val="24"/>
          <w:szCs w:val="28"/>
        </w:rPr>
        <w:t>мотивации,</w:t>
      </w:r>
      <w:r w:rsidR="00FF18E2" w:rsidRPr="0080317A">
        <w:rPr>
          <w:spacing w:val="1"/>
          <w:sz w:val="24"/>
          <w:szCs w:val="28"/>
        </w:rPr>
        <w:t xml:space="preserve"> </w:t>
      </w:r>
      <w:r w:rsidR="00FF18E2" w:rsidRPr="0080317A">
        <w:rPr>
          <w:sz w:val="24"/>
          <w:szCs w:val="28"/>
        </w:rPr>
        <w:t>поддержки</w:t>
      </w:r>
      <w:r w:rsidR="00FF18E2" w:rsidRPr="0080317A">
        <w:rPr>
          <w:spacing w:val="1"/>
          <w:sz w:val="24"/>
          <w:szCs w:val="28"/>
        </w:rPr>
        <w:t xml:space="preserve"> </w:t>
      </w:r>
      <w:r w:rsidR="00FF18E2" w:rsidRPr="0080317A">
        <w:rPr>
          <w:sz w:val="24"/>
          <w:szCs w:val="28"/>
        </w:rPr>
        <w:t>и</w:t>
      </w:r>
      <w:r w:rsidR="00FF18E2" w:rsidRPr="0080317A">
        <w:rPr>
          <w:spacing w:val="1"/>
          <w:sz w:val="24"/>
          <w:szCs w:val="28"/>
        </w:rPr>
        <w:t xml:space="preserve"> </w:t>
      </w:r>
      <w:r w:rsidR="00FF18E2" w:rsidRPr="0080317A">
        <w:rPr>
          <w:sz w:val="24"/>
          <w:szCs w:val="28"/>
        </w:rPr>
        <w:t>развития</w:t>
      </w:r>
      <w:r w:rsidR="00FF18E2" w:rsidRPr="0080317A">
        <w:rPr>
          <w:spacing w:val="1"/>
          <w:sz w:val="24"/>
          <w:szCs w:val="28"/>
        </w:rPr>
        <w:t xml:space="preserve"> </w:t>
      </w:r>
      <w:r w:rsidR="00FF18E2" w:rsidRPr="0080317A">
        <w:rPr>
          <w:sz w:val="24"/>
          <w:szCs w:val="28"/>
        </w:rPr>
        <w:t>индивидуальности</w:t>
      </w:r>
      <w:r w:rsidR="00FF18E2" w:rsidRPr="0080317A">
        <w:rPr>
          <w:spacing w:val="12"/>
          <w:sz w:val="24"/>
          <w:szCs w:val="28"/>
        </w:rPr>
        <w:t xml:space="preserve"> </w:t>
      </w:r>
      <w:r w:rsidR="00FF18E2" w:rsidRPr="0080317A">
        <w:rPr>
          <w:sz w:val="24"/>
          <w:szCs w:val="28"/>
        </w:rPr>
        <w:t>детей</w:t>
      </w:r>
      <w:r w:rsidR="00FF18E2" w:rsidRPr="0080317A">
        <w:rPr>
          <w:spacing w:val="13"/>
          <w:sz w:val="24"/>
          <w:szCs w:val="28"/>
        </w:rPr>
        <w:t xml:space="preserve"> </w:t>
      </w:r>
      <w:r w:rsidR="00FF18E2" w:rsidRPr="0080317A">
        <w:rPr>
          <w:sz w:val="24"/>
          <w:szCs w:val="28"/>
        </w:rPr>
        <w:t>через</w:t>
      </w:r>
      <w:r w:rsidR="00FF18E2" w:rsidRPr="0080317A">
        <w:rPr>
          <w:spacing w:val="13"/>
          <w:sz w:val="24"/>
          <w:szCs w:val="28"/>
        </w:rPr>
        <w:t xml:space="preserve"> </w:t>
      </w:r>
      <w:r w:rsidR="00FF18E2" w:rsidRPr="0080317A">
        <w:rPr>
          <w:sz w:val="24"/>
          <w:szCs w:val="28"/>
        </w:rPr>
        <w:t>общение,</w:t>
      </w:r>
      <w:r w:rsidR="00FF18E2" w:rsidRPr="0080317A">
        <w:rPr>
          <w:spacing w:val="13"/>
          <w:sz w:val="24"/>
          <w:szCs w:val="28"/>
        </w:rPr>
        <w:t xml:space="preserve"> </w:t>
      </w:r>
      <w:r w:rsidR="00FF18E2" w:rsidRPr="0080317A">
        <w:rPr>
          <w:sz w:val="24"/>
          <w:szCs w:val="28"/>
        </w:rPr>
        <w:t>игру,</w:t>
      </w:r>
      <w:r w:rsidR="00FF18E2" w:rsidRPr="0080317A">
        <w:rPr>
          <w:spacing w:val="11"/>
          <w:sz w:val="24"/>
          <w:szCs w:val="28"/>
        </w:rPr>
        <w:t xml:space="preserve"> </w:t>
      </w:r>
      <w:r w:rsidR="00FF18E2" w:rsidRPr="0080317A">
        <w:rPr>
          <w:sz w:val="24"/>
          <w:szCs w:val="28"/>
        </w:rPr>
        <w:t>участие</w:t>
      </w:r>
      <w:r w:rsidR="00FF18E2" w:rsidRPr="0080317A">
        <w:rPr>
          <w:spacing w:val="14"/>
          <w:sz w:val="24"/>
          <w:szCs w:val="28"/>
        </w:rPr>
        <w:t xml:space="preserve"> </w:t>
      </w:r>
      <w:r w:rsidR="00FF18E2" w:rsidRPr="0080317A">
        <w:rPr>
          <w:sz w:val="24"/>
          <w:szCs w:val="28"/>
        </w:rPr>
        <w:t>в</w:t>
      </w:r>
      <w:r w:rsidR="00FF18E2" w:rsidRPr="0080317A">
        <w:rPr>
          <w:spacing w:val="10"/>
          <w:sz w:val="24"/>
          <w:szCs w:val="28"/>
        </w:rPr>
        <w:t xml:space="preserve"> </w:t>
      </w:r>
      <w:r w:rsidR="00FF18E2" w:rsidRPr="0080317A">
        <w:rPr>
          <w:sz w:val="24"/>
          <w:szCs w:val="28"/>
        </w:rPr>
        <w:t>исследовательской</w:t>
      </w:r>
      <w:r w:rsidR="00FF18E2" w:rsidRPr="0080317A">
        <w:rPr>
          <w:spacing w:val="13"/>
          <w:sz w:val="24"/>
          <w:szCs w:val="28"/>
        </w:rPr>
        <w:t xml:space="preserve"> </w:t>
      </w:r>
      <w:r w:rsidR="00FF18E2" w:rsidRPr="0080317A">
        <w:rPr>
          <w:sz w:val="24"/>
          <w:szCs w:val="28"/>
        </w:rPr>
        <w:t>деятельности</w:t>
      </w:r>
      <w:r w:rsidR="00FF18E2" w:rsidRPr="0080317A">
        <w:rPr>
          <w:spacing w:val="-57"/>
          <w:sz w:val="24"/>
          <w:szCs w:val="28"/>
        </w:rPr>
        <w:t xml:space="preserve"> </w:t>
      </w:r>
      <w:r w:rsidR="00FF18E2" w:rsidRPr="0080317A">
        <w:rPr>
          <w:sz w:val="24"/>
          <w:szCs w:val="28"/>
        </w:rPr>
        <w:t>и</w:t>
      </w:r>
      <w:r w:rsidR="00FF18E2" w:rsidRPr="0080317A">
        <w:rPr>
          <w:spacing w:val="-2"/>
          <w:sz w:val="24"/>
          <w:szCs w:val="28"/>
        </w:rPr>
        <w:t xml:space="preserve"> </w:t>
      </w:r>
      <w:r w:rsidR="00FF18E2" w:rsidRPr="0080317A">
        <w:rPr>
          <w:sz w:val="24"/>
          <w:szCs w:val="28"/>
        </w:rPr>
        <w:t>других</w:t>
      </w:r>
      <w:r w:rsidR="00FF18E2" w:rsidRPr="0080317A">
        <w:rPr>
          <w:spacing w:val="1"/>
          <w:sz w:val="24"/>
          <w:szCs w:val="28"/>
        </w:rPr>
        <w:t xml:space="preserve"> </w:t>
      </w:r>
      <w:r w:rsidR="00FF18E2" w:rsidRPr="0080317A">
        <w:rPr>
          <w:sz w:val="24"/>
          <w:szCs w:val="28"/>
        </w:rPr>
        <w:t>формах</w:t>
      </w:r>
      <w:r w:rsidR="00FF18E2" w:rsidRPr="0080317A">
        <w:rPr>
          <w:spacing w:val="1"/>
          <w:sz w:val="24"/>
          <w:szCs w:val="28"/>
        </w:rPr>
        <w:t xml:space="preserve"> </w:t>
      </w:r>
      <w:r w:rsidR="00FF18E2" w:rsidRPr="0080317A">
        <w:rPr>
          <w:sz w:val="24"/>
          <w:szCs w:val="28"/>
        </w:rPr>
        <w:t>активности.</w:t>
      </w:r>
    </w:p>
    <w:p w:rsidR="00FF18E2" w:rsidRPr="0080317A" w:rsidRDefault="00FF18E2" w:rsidP="0080317A">
      <w:pPr>
        <w:pStyle w:val="a3"/>
        <w:ind w:left="0" w:firstLine="708"/>
        <w:contextualSpacing/>
        <w:rPr>
          <w:szCs w:val="28"/>
        </w:rPr>
      </w:pPr>
      <w:r w:rsidRPr="0080317A">
        <w:rPr>
          <w:szCs w:val="28"/>
          <w:u w:val="single"/>
        </w:rPr>
        <w:t>Задачи:</w:t>
      </w:r>
    </w:p>
    <w:p w:rsidR="00FF18E2" w:rsidRPr="0080317A" w:rsidRDefault="00FF18E2" w:rsidP="005B40E1">
      <w:pPr>
        <w:pStyle w:val="a6"/>
        <w:numPr>
          <w:ilvl w:val="0"/>
          <w:numId w:val="6"/>
        </w:numPr>
        <w:spacing w:before="39"/>
        <w:ind w:left="0" w:firstLine="0"/>
        <w:contextualSpacing/>
        <w:jc w:val="left"/>
        <w:rPr>
          <w:sz w:val="24"/>
          <w:szCs w:val="28"/>
        </w:rPr>
      </w:pPr>
      <w:r w:rsidRPr="0080317A">
        <w:rPr>
          <w:sz w:val="24"/>
          <w:szCs w:val="28"/>
        </w:rPr>
        <w:t>развивать</w:t>
      </w:r>
      <w:r w:rsidRPr="0080317A">
        <w:rPr>
          <w:spacing w:val="-2"/>
          <w:sz w:val="24"/>
          <w:szCs w:val="28"/>
        </w:rPr>
        <w:t xml:space="preserve"> </w:t>
      </w:r>
      <w:r w:rsidRPr="0080317A">
        <w:rPr>
          <w:sz w:val="24"/>
          <w:szCs w:val="28"/>
        </w:rPr>
        <w:t>положительное</w:t>
      </w:r>
      <w:r w:rsidRPr="0080317A">
        <w:rPr>
          <w:spacing w:val="-3"/>
          <w:sz w:val="24"/>
          <w:szCs w:val="28"/>
        </w:rPr>
        <w:t xml:space="preserve"> </w:t>
      </w:r>
      <w:r w:rsidRPr="0080317A">
        <w:rPr>
          <w:sz w:val="24"/>
          <w:szCs w:val="28"/>
        </w:rPr>
        <w:t>отношение</w:t>
      </w:r>
      <w:r w:rsidRPr="0080317A">
        <w:rPr>
          <w:spacing w:val="-2"/>
          <w:sz w:val="24"/>
          <w:szCs w:val="28"/>
        </w:rPr>
        <w:t xml:space="preserve"> </w:t>
      </w:r>
      <w:r w:rsidRPr="0080317A">
        <w:rPr>
          <w:sz w:val="24"/>
          <w:szCs w:val="28"/>
        </w:rPr>
        <w:t>ребенка</w:t>
      </w:r>
      <w:r w:rsidRPr="0080317A">
        <w:rPr>
          <w:spacing w:val="-1"/>
          <w:sz w:val="24"/>
          <w:szCs w:val="28"/>
        </w:rPr>
        <w:t xml:space="preserve"> </w:t>
      </w:r>
      <w:r w:rsidRPr="0080317A">
        <w:rPr>
          <w:sz w:val="24"/>
          <w:szCs w:val="28"/>
        </w:rPr>
        <w:t>к</w:t>
      </w:r>
      <w:r w:rsidRPr="0080317A">
        <w:rPr>
          <w:spacing w:val="-4"/>
          <w:sz w:val="24"/>
          <w:szCs w:val="28"/>
        </w:rPr>
        <w:t xml:space="preserve"> </w:t>
      </w:r>
      <w:r w:rsidRPr="0080317A">
        <w:rPr>
          <w:sz w:val="24"/>
          <w:szCs w:val="28"/>
        </w:rPr>
        <w:t>себе</w:t>
      </w:r>
      <w:r w:rsidRPr="0080317A">
        <w:rPr>
          <w:spacing w:val="-3"/>
          <w:sz w:val="24"/>
          <w:szCs w:val="28"/>
        </w:rPr>
        <w:t xml:space="preserve"> </w:t>
      </w:r>
      <w:r w:rsidRPr="0080317A">
        <w:rPr>
          <w:sz w:val="24"/>
          <w:szCs w:val="28"/>
        </w:rPr>
        <w:t>и</w:t>
      </w:r>
      <w:r w:rsidRPr="0080317A">
        <w:rPr>
          <w:spacing w:val="-4"/>
          <w:sz w:val="24"/>
          <w:szCs w:val="28"/>
        </w:rPr>
        <w:t xml:space="preserve"> </w:t>
      </w:r>
      <w:r w:rsidRPr="0080317A">
        <w:rPr>
          <w:sz w:val="24"/>
          <w:szCs w:val="28"/>
        </w:rPr>
        <w:t>другим</w:t>
      </w:r>
      <w:r w:rsidRPr="0080317A">
        <w:rPr>
          <w:spacing w:val="-3"/>
          <w:sz w:val="24"/>
          <w:szCs w:val="28"/>
        </w:rPr>
        <w:t xml:space="preserve"> </w:t>
      </w:r>
      <w:r w:rsidRPr="0080317A">
        <w:rPr>
          <w:sz w:val="24"/>
          <w:szCs w:val="28"/>
        </w:rPr>
        <w:t>людям;</w:t>
      </w:r>
    </w:p>
    <w:p w:rsidR="00FF18E2" w:rsidRPr="0080317A" w:rsidRDefault="00FF18E2" w:rsidP="005B40E1">
      <w:pPr>
        <w:pStyle w:val="a6"/>
        <w:numPr>
          <w:ilvl w:val="0"/>
          <w:numId w:val="6"/>
        </w:numPr>
        <w:spacing w:before="43"/>
        <w:ind w:left="0" w:firstLine="0"/>
        <w:contextualSpacing/>
        <w:jc w:val="left"/>
        <w:rPr>
          <w:sz w:val="24"/>
          <w:szCs w:val="28"/>
        </w:rPr>
      </w:pPr>
      <w:r w:rsidRPr="0080317A">
        <w:rPr>
          <w:sz w:val="24"/>
          <w:szCs w:val="28"/>
        </w:rPr>
        <w:t>сформировать</w:t>
      </w:r>
      <w:r w:rsidRPr="0080317A">
        <w:rPr>
          <w:spacing w:val="-3"/>
          <w:sz w:val="24"/>
          <w:szCs w:val="28"/>
        </w:rPr>
        <w:t xml:space="preserve"> </w:t>
      </w:r>
      <w:r w:rsidRPr="0080317A">
        <w:rPr>
          <w:sz w:val="24"/>
          <w:szCs w:val="28"/>
        </w:rPr>
        <w:t>коммуникативную</w:t>
      </w:r>
      <w:r w:rsidRPr="0080317A">
        <w:rPr>
          <w:spacing w:val="-3"/>
          <w:sz w:val="24"/>
          <w:szCs w:val="28"/>
        </w:rPr>
        <w:t xml:space="preserve"> </w:t>
      </w:r>
      <w:r w:rsidRPr="0080317A">
        <w:rPr>
          <w:sz w:val="24"/>
          <w:szCs w:val="28"/>
        </w:rPr>
        <w:t>и</w:t>
      </w:r>
      <w:r w:rsidRPr="0080317A">
        <w:rPr>
          <w:spacing w:val="-6"/>
          <w:sz w:val="24"/>
          <w:szCs w:val="28"/>
        </w:rPr>
        <w:t xml:space="preserve"> </w:t>
      </w:r>
      <w:r w:rsidRPr="0080317A">
        <w:rPr>
          <w:sz w:val="24"/>
          <w:szCs w:val="28"/>
        </w:rPr>
        <w:t>социальную</w:t>
      </w:r>
      <w:r w:rsidR="00CF1204" w:rsidRPr="0080317A">
        <w:rPr>
          <w:spacing w:val="-3"/>
          <w:sz w:val="24"/>
          <w:szCs w:val="28"/>
        </w:rPr>
        <w:t xml:space="preserve"> </w:t>
      </w:r>
      <w:r w:rsidRPr="0080317A">
        <w:rPr>
          <w:sz w:val="24"/>
          <w:szCs w:val="28"/>
        </w:rPr>
        <w:t>компетентности;</w:t>
      </w:r>
    </w:p>
    <w:p w:rsidR="00FF18E2" w:rsidRPr="0080317A" w:rsidRDefault="00FF18E2" w:rsidP="005B40E1">
      <w:pPr>
        <w:pStyle w:val="a6"/>
        <w:numPr>
          <w:ilvl w:val="0"/>
          <w:numId w:val="6"/>
        </w:numPr>
        <w:spacing w:before="40"/>
        <w:ind w:left="0" w:firstLine="0"/>
        <w:contextualSpacing/>
        <w:rPr>
          <w:sz w:val="24"/>
          <w:szCs w:val="28"/>
        </w:rPr>
      </w:pPr>
      <w:r w:rsidRPr="0080317A">
        <w:rPr>
          <w:sz w:val="24"/>
          <w:szCs w:val="28"/>
        </w:rPr>
        <w:t>развивать</w:t>
      </w:r>
      <w:r w:rsidRPr="0080317A">
        <w:rPr>
          <w:spacing w:val="1"/>
          <w:sz w:val="24"/>
          <w:szCs w:val="28"/>
        </w:rPr>
        <w:t xml:space="preserve"> </w:t>
      </w:r>
      <w:r w:rsidRPr="0080317A">
        <w:rPr>
          <w:sz w:val="24"/>
          <w:szCs w:val="28"/>
        </w:rPr>
        <w:t>у</w:t>
      </w:r>
      <w:r w:rsidRPr="0080317A">
        <w:rPr>
          <w:spacing w:val="1"/>
          <w:sz w:val="24"/>
          <w:szCs w:val="28"/>
        </w:rPr>
        <w:t xml:space="preserve"> </w:t>
      </w:r>
      <w:r w:rsidRPr="0080317A">
        <w:rPr>
          <w:sz w:val="24"/>
          <w:szCs w:val="28"/>
        </w:rPr>
        <w:t>детей</w:t>
      </w:r>
      <w:r w:rsidRPr="0080317A">
        <w:rPr>
          <w:spacing w:val="1"/>
          <w:sz w:val="24"/>
          <w:szCs w:val="28"/>
        </w:rPr>
        <w:t xml:space="preserve"> </w:t>
      </w:r>
      <w:r w:rsidRPr="0080317A">
        <w:rPr>
          <w:sz w:val="24"/>
          <w:szCs w:val="28"/>
        </w:rPr>
        <w:t>интерес</w:t>
      </w:r>
      <w:r w:rsidRPr="0080317A">
        <w:rPr>
          <w:spacing w:val="1"/>
          <w:sz w:val="24"/>
          <w:szCs w:val="28"/>
        </w:rPr>
        <w:t xml:space="preserve"> </w:t>
      </w:r>
      <w:r w:rsidRPr="0080317A">
        <w:rPr>
          <w:sz w:val="24"/>
          <w:szCs w:val="28"/>
        </w:rPr>
        <w:t>к</w:t>
      </w:r>
      <w:r w:rsidRPr="0080317A">
        <w:rPr>
          <w:spacing w:val="1"/>
          <w:sz w:val="24"/>
          <w:szCs w:val="28"/>
        </w:rPr>
        <w:t xml:space="preserve"> </w:t>
      </w:r>
      <w:r w:rsidRPr="0080317A">
        <w:rPr>
          <w:sz w:val="24"/>
          <w:szCs w:val="28"/>
        </w:rPr>
        <w:t>эстетической</w:t>
      </w:r>
      <w:r w:rsidRPr="0080317A">
        <w:rPr>
          <w:spacing w:val="1"/>
          <w:sz w:val="24"/>
          <w:szCs w:val="28"/>
        </w:rPr>
        <w:t xml:space="preserve"> </w:t>
      </w:r>
      <w:r w:rsidRPr="0080317A">
        <w:rPr>
          <w:sz w:val="24"/>
          <w:szCs w:val="28"/>
        </w:rPr>
        <w:t>стороне</w:t>
      </w:r>
      <w:r w:rsidRPr="0080317A">
        <w:rPr>
          <w:spacing w:val="1"/>
          <w:sz w:val="24"/>
          <w:szCs w:val="28"/>
        </w:rPr>
        <w:t xml:space="preserve"> </w:t>
      </w:r>
      <w:r w:rsidRPr="0080317A">
        <w:rPr>
          <w:sz w:val="24"/>
          <w:szCs w:val="28"/>
        </w:rPr>
        <w:t>действительности,</w:t>
      </w:r>
      <w:r w:rsidRPr="0080317A">
        <w:rPr>
          <w:spacing w:val="1"/>
          <w:sz w:val="24"/>
          <w:szCs w:val="28"/>
        </w:rPr>
        <w:t xml:space="preserve"> </w:t>
      </w:r>
      <w:r w:rsidRPr="0080317A">
        <w:rPr>
          <w:sz w:val="24"/>
          <w:szCs w:val="28"/>
        </w:rPr>
        <w:t>ознакомление</w:t>
      </w:r>
      <w:r w:rsidRPr="0080317A">
        <w:rPr>
          <w:spacing w:val="1"/>
          <w:sz w:val="24"/>
          <w:szCs w:val="28"/>
        </w:rPr>
        <w:t xml:space="preserve"> </w:t>
      </w:r>
      <w:r w:rsidRPr="0080317A">
        <w:rPr>
          <w:sz w:val="24"/>
          <w:szCs w:val="28"/>
        </w:rPr>
        <w:t>с</w:t>
      </w:r>
      <w:r w:rsidRPr="0080317A">
        <w:rPr>
          <w:spacing w:val="1"/>
          <w:sz w:val="24"/>
          <w:szCs w:val="28"/>
        </w:rPr>
        <w:t xml:space="preserve"> </w:t>
      </w:r>
      <w:r w:rsidRPr="0080317A">
        <w:rPr>
          <w:sz w:val="24"/>
          <w:szCs w:val="28"/>
        </w:rPr>
        <w:t>разными</w:t>
      </w:r>
      <w:r w:rsidRPr="0080317A">
        <w:rPr>
          <w:spacing w:val="1"/>
          <w:sz w:val="24"/>
          <w:szCs w:val="28"/>
        </w:rPr>
        <w:t xml:space="preserve"> </w:t>
      </w:r>
      <w:r w:rsidRPr="0080317A">
        <w:rPr>
          <w:sz w:val="24"/>
          <w:szCs w:val="28"/>
        </w:rPr>
        <w:t>видами</w:t>
      </w:r>
      <w:r w:rsidRPr="0080317A">
        <w:rPr>
          <w:spacing w:val="1"/>
          <w:sz w:val="24"/>
          <w:szCs w:val="28"/>
        </w:rPr>
        <w:t xml:space="preserve"> </w:t>
      </w:r>
      <w:r w:rsidRPr="0080317A">
        <w:rPr>
          <w:sz w:val="24"/>
          <w:szCs w:val="28"/>
        </w:rPr>
        <w:t>и</w:t>
      </w:r>
      <w:r w:rsidRPr="0080317A">
        <w:rPr>
          <w:spacing w:val="1"/>
          <w:sz w:val="24"/>
          <w:szCs w:val="28"/>
        </w:rPr>
        <w:t xml:space="preserve"> </w:t>
      </w:r>
      <w:r w:rsidRPr="0080317A">
        <w:rPr>
          <w:sz w:val="24"/>
          <w:szCs w:val="28"/>
        </w:rPr>
        <w:t>жанрами</w:t>
      </w:r>
      <w:r w:rsidRPr="0080317A">
        <w:rPr>
          <w:spacing w:val="1"/>
          <w:sz w:val="24"/>
          <w:szCs w:val="28"/>
        </w:rPr>
        <w:t xml:space="preserve"> </w:t>
      </w:r>
      <w:r w:rsidRPr="0080317A">
        <w:rPr>
          <w:sz w:val="24"/>
          <w:szCs w:val="28"/>
        </w:rPr>
        <w:t>искусства</w:t>
      </w:r>
      <w:r w:rsidRPr="0080317A">
        <w:rPr>
          <w:spacing w:val="1"/>
          <w:sz w:val="24"/>
          <w:szCs w:val="28"/>
        </w:rPr>
        <w:t xml:space="preserve"> </w:t>
      </w:r>
      <w:r w:rsidRPr="0080317A">
        <w:rPr>
          <w:sz w:val="24"/>
          <w:szCs w:val="28"/>
        </w:rPr>
        <w:t>(словесного,</w:t>
      </w:r>
      <w:r w:rsidRPr="0080317A">
        <w:rPr>
          <w:spacing w:val="1"/>
          <w:sz w:val="24"/>
          <w:szCs w:val="28"/>
        </w:rPr>
        <w:t xml:space="preserve"> </w:t>
      </w:r>
      <w:r w:rsidRPr="0080317A">
        <w:rPr>
          <w:sz w:val="24"/>
          <w:szCs w:val="28"/>
        </w:rPr>
        <w:t>музыкального,</w:t>
      </w:r>
      <w:r w:rsidRPr="0080317A">
        <w:rPr>
          <w:spacing w:val="1"/>
          <w:sz w:val="24"/>
          <w:szCs w:val="28"/>
        </w:rPr>
        <w:t xml:space="preserve"> </w:t>
      </w:r>
      <w:r w:rsidRPr="0080317A">
        <w:rPr>
          <w:sz w:val="24"/>
          <w:szCs w:val="28"/>
        </w:rPr>
        <w:t>изобразительного), в том числе народного</w:t>
      </w:r>
      <w:r w:rsidRPr="0080317A">
        <w:rPr>
          <w:spacing w:val="1"/>
          <w:sz w:val="24"/>
          <w:szCs w:val="28"/>
        </w:rPr>
        <w:t xml:space="preserve"> </w:t>
      </w:r>
      <w:r w:rsidRPr="0080317A">
        <w:rPr>
          <w:sz w:val="24"/>
          <w:szCs w:val="28"/>
        </w:rPr>
        <w:t>творчества;</w:t>
      </w:r>
    </w:p>
    <w:p w:rsidR="00761A4A" w:rsidRDefault="00FF18E2" w:rsidP="00761A4A">
      <w:pPr>
        <w:pStyle w:val="a6"/>
        <w:numPr>
          <w:ilvl w:val="0"/>
          <w:numId w:val="6"/>
        </w:numPr>
        <w:ind w:left="0" w:firstLine="0"/>
        <w:contextualSpacing/>
        <w:rPr>
          <w:sz w:val="24"/>
          <w:szCs w:val="28"/>
        </w:rPr>
      </w:pPr>
      <w:r w:rsidRPr="0080317A">
        <w:rPr>
          <w:sz w:val="24"/>
          <w:szCs w:val="28"/>
        </w:rPr>
        <w:t>содействовать</w:t>
      </w:r>
      <w:r w:rsidRPr="0080317A">
        <w:rPr>
          <w:spacing w:val="-1"/>
          <w:sz w:val="24"/>
          <w:szCs w:val="28"/>
        </w:rPr>
        <w:t xml:space="preserve"> </w:t>
      </w:r>
      <w:r w:rsidRPr="0080317A">
        <w:rPr>
          <w:sz w:val="24"/>
          <w:szCs w:val="28"/>
        </w:rPr>
        <w:t>становлению</w:t>
      </w:r>
      <w:r w:rsidRPr="0080317A">
        <w:rPr>
          <w:spacing w:val="-2"/>
          <w:sz w:val="24"/>
          <w:szCs w:val="28"/>
        </w:rPr>
        <w:t xml:space="preserve"> </w:t>
      </w:r>
      <w:r w:rsidRPr="0080317A">
        <w:rPr>
          <w:sz w:val="24"/>
          <w:szCs w:val="28"/>
        </w:rPr>
        <w:t>у</w:t>
      </w:r>
      <w:r w:rsidRPr="0080317A">
        <w:rPr>
          <w:spacing w:val="-4"/>
          <w:sz w:val="24"/>
          <w:szCs w:val="28"/>
        </w:rPr>
        <w:t xml:space="preserve"> </w:t>
      </w:r>
      <w:r w:rsidRPr="0080317A">
        <w:rPr>
          <w:sz w:val="24"/>
          <w:szCs w:val="28"/>
        </w:rPr>
        <w:t>детей</w:t>
      </w:r>
      <w:r w:rsidRPr="0080317A">
        <w:rPr>
          <w:spacing w:val="-3"/>
          <w:sz w:val="24"/>
          <w:szCs w:val="28"/>
        </w:rPr>
        <w:t xml:space="preserve"> </w:t>
      </w:r>
      <w:r w:rsidRPr="0080317A">
        <w:rPr>
          <w:sz w:val="24"/>
          <w:szCs w:val="28"/>
        </w:rPr>
        <w:t>ценностей</w:t>
      </w:r>
      <w:r w:rsidRPr="0080317A">
        <w:rPr>
          <w:spacing w:val="-4"/>
          <w:sz w:val="24"/>
          <w:szCs w:val="28"/>
        </w:rPr>
        <w:t xml:space="preserve"> </w:t>
      </w:r>
      <w:r w:rsidRPr="0080317A">
        <w:rPr>
          <w:sz w:val="24"/>
          <w:szCs w:val="28"/>
        </w:rPr>
        <w:t>здорового</w:t>
      </w:r>
      <w:r w:rsidRPr="0080317A">
        <w:rPr>
          <w:spacing w:val="-3"/>
          <w:sz w:val="24"/>
          <w:szCs w:val="28"/>
        </w:rPr>
        <w:t xml:space="preserve"> </w:t>
      </w:r>
      <w:r w:rsidRPr="0080317A">
        <w:rPr>
          <w:sz w:val="24"/>
          <w:szCs w:val="28"/>
        </w:rPr>
        <w:t>образа</w:t>
      </w:r>
      <w:r w:rsidRPr="0080317A">
        <w:rPr>
          <w:spacing w:val="-3"/>
          <w:sz w:val="24"/>
          <w:szCs w:val="28"/>
        </w:rPr>
        <w:t xml:space="preserve"> </w:t>
      </w:r>
      <w:r w:rsidRPr="0080317A">
        <w:rPr>
          <w:sz w:val="24"/>
          <w:szCs w:val="28"/>
        </w:rPr>
        <w:t>жизни;</w:t>
      </w:r>
    </w:p>
    <w:p w:rsidR="00FF18E2" w:rsidRPr="00761A4A" w:rsidRDefault="00FF18E2" w:rsidP="00761A4A">
      <w:pPr>
        <w:pStyle w:val="a6"/>
        <w:numPr>
          <w:ilvl w:val="0"/>
          <w:numId w:val="6"/>
        </w:numPr>
        <w:ind w:left="0" w:firstLine="0"/>
        <w:contextualSpacing/>
        <w:rPr>
          <w:sz w:val="24"/>
          <w:szCs w:val="28"/>
        </w:rPr>
      </w:pPr>
      <w:r w:rsidRPr="00761A4A">
        <w:rPr>
          <w:szCs w:val="28"/>
        </w:rPr>
        <w:t>сформировать</w:t>
      </w:r>
      <w:r w:rsidRPr="00761A4A">
        <w:rPr>
          <w:spacing w:val="1"/>
          <w:szCs w:val="28"/>
        </w:rPr>
        <w:t xml:space="preserve"> </w:t>
      </w:r>
      <w:r w:rsidRPr="00761A4A">
        <w:rPr>
          <w:szCs w:val="28"/>
        </w:rPr>
        <w:t>стремление</w:t>
      </w:r>
      <w:r w:rsidRPr="00761A4A">
        <w:rPr>
          <w:spacing w:val="1"/>
          <w:szCs w:val="28"/>
        </w:rPr>
        <w:t xml:space="preserve"> </w:t>
      </w:r>
      <w:r w:rsidRPr="00761A4A">
        <w:rPr>
          <w:szCs w:val="28"/>
        </w:rPr>
        <w:t>быть</w:t>
      </w:r>
      <w:r w:rsidRPr="00761A4A">
        <w:rPr>
          <w:spacing w:val="1"/>
          <w:szCs w:val="28"/>
        </w:rPr>
        <w:t xml:space="preserve"> </w:t>
      </w:r>
      <w:r w:rsidRPr="00761A4A">
        <w:rPr>
          <w:szCs w:val="28"/>
        </w:rPr>
        <w:t>причастным</w:t>
      </w:r>
      <w:r w:rsidRPr="00761A4A">
        <w:rPr>
          <w:spacing w:val="1"/>
          <w:szCs w:val="28"/>
        </w:rPr>
        <w:t xml:space="preserve"> </w:t>
      </w:r>
      <w:r w:rsidRPr="00761A4A">
        <w:rPr>
          <w:szCs w:val="28"/>
        </w:rPr>
        <w:t>к</w:t>
      </w:r>
      <w:r w:rsidRPr="00761A4A">
        <w:rPr>
          <w:spacing w:val="1"/>
          <w:szCs w:val="28"/>
        </w:rPr>
        <w:t xml:space="preserve"> </w:t>
      </w:r>
      <w:r w:rsidRPr="00761A4A">
        <w:rPr>
          <w:szCs w:val="28"/>
        </w:rPr>
        <w:t>труду</w:t>
      </w:r>
      <w:r w:rsidRPr="00761A4A">
        <w:rPr>
          <w:spacing w:val="1"/>
          <w:szCs w:val="28"/>
        </w:rPr>
        <w:t xml:space="preserve"> </w:t>
      </w:r>
      <w:r w:rsidRPr="00761A4A">
        <w:rPr>
          <w:szCs w:val="28"/>
        </w:rPr>
        <w:t>взрослых</w:t>
      </w:r>
      <w:r w:rsidRPr="00761A4A">
        <w:rPr>
          <w:spacing w:val="1"/>
          <w:szCs w:val="28"/>
        </w:rPr>
        <w:t xml:space="preserve"> </w:t>
      </w:r>
      <w:r w:rsidRPr="00761A4A">
        <w:rPr>
          <w:szCs w:val="28"/>
        </w:rPr>
        <w:t>(помогает</w:t>
      </w:r>
      <w:r w:rsidRPr="00761A4A">
        <w:rPr>
          <w:spacing w:val="-57"/>
          <w:szCs w:val="28"/>
        </w:rPr>
        <w:t xml:space="preserve"> </w:t>
      </w:r>
      <w:r w:rsidRPr="00761A4A">
        <w:rPr>
          <w:szCs w:val="28"/>
        </w:rPr>
        <w:t>поливать</w:t>
      </w:r>
      <w:r w:rsidRPr="00761A4A">
        <w:rPr>
          <w:spacing w:val="1"/>
          <w:szCs w:val="28"/>
        </w:rPr>
        <w:t xml:space="preserve"> </w:t>
      </w:r>
      <w:r w:rsidRPr="00761A4A">
        <w:rPr>
          <w:szCs w:val="28"/>
        </w:rPr>
        <w:t>и</w:t>
      </w:r>
      <w:r w:rsidRPr="00761A4A">
        <w:rPr>
          <w:spacing w:val="1"/>
          <w:szCs w:val="28"/>
        </w:rPr>
        <w:t xml:space="preserve"> </w:t>
      </w:r>
      <w:r w:rsidRPr="00761A4A">
        <w:rPr>
          <w:szCs w:val="28"/>
        </w:rPr>
        <w:t>убирать</w:t>
      </w:r>
      <w:r w:rsidRPr="00761A4A">
        <w:rPr>
          <w:spacing w:val="1"/>
          <w:szCs w:val="28"/>
        </w:rPr>
        <w:t xml:space="preserve"> </w:t>
      </w:r>
      <w:r w:rsidRPr="00761A4A">
        <w:rPr>
          <w:szCs w:val="28"/>
        </w:rPr>
        <w:t>участок,</w:t>
      </w:r>
      <w:r w:rsidRPr="00761A4A">
        <w:rPr>
          <w:spacing w:val="1"/>
          <w:szCs w:val="28"/>
        </w:rPr>
        <w:t xml:space="preserve"> </w:t>
      </w:r>
      <w:r w:rsidRPr="00761A4A">
        <w:rPr>
          <w:szCs w:val="28"/>
        </w:rPr>
        <w:t>расчищать</w:t>
      </w:r>
      <w:r w:rsidRPr="00761A4A">
        <w:rPr>
          <w:spacing w:val="1"/>
          <w:szCs w:val="28"/>
        </w:rPr>
        <w:t xml:space="preserve"> </w:t>
      </w:r>
      <w:r w:rsidRPr="00761A4A">
        <w:rPr>
          <w:szCs w:val="28"/>
        </w:rPr>
        <w:t>дорожки</w:t>
      </w:r>
      <w:r w:rsidRPr="00761A4A">
        <w:rPr>
          <w:spacing w:val="1"/>
          <w:szCs w:val="28"/>
        </w:rPr>
        <w:t xml:space="preserve"> </w:t>
      </w:r>
      <w:r w:rsidRPr="00761A4A">
        <w:rPr>
          <w:szCs w:val="28"/>
        </w:rPr>
        <w:t>от</w:t>
      </w:r>
      <w:r w:rsidRPr="00761A4A">
        <w:rPr>
          <w:spacing w:val="1"/>
          <w:szCs w:val="28"/>
        </w:rPr>
        <w:t xml:space="preserve"> </w:t>
      </w:r>
      <w:r w:rsidRPr="00761A4A">
        <w:rPr>
          <w:szCs w:val="28"/>
        </w:rPr>
        <w:t>снега,</w:t>
      </w:r>
      <w:r w:rsidRPr="00761A4A">
        <w:rPr>
          <w:spacing w:val="1"/>
          <w:szCs w:val="28"/>
        </w:rPr>
        <w:t xml:space="preserve"> </w:t>
      </w:r>
      <w:r w:rsidRPr="00761A4A">
        <w:rPr>
          <w:szCs w:val="28"/>
        </w:rPr>
        <w:t>ремонтировать</w:t>
      </w:r>
      <w:r w:rsidRPr="00761A4A">
        <w:rPr>
          <w:spacing w:val="1"/>
          <w:szCs w:val="28"/>
        </w:rPr>
        <w:t xml:space="preserve"> </w:t>
      </w:r>
      <w:r w:rsidRPr="00761A4A">
        <w:rPr>
          <w:szCs w:val="28"/>
        </w:rPr>
        <w:t>игрушки</w:t>
      </w:r>
      <w:r w:rsidRPr="00761A4A">
        <w:rPr>
          <w:spacing w:val="60"/>
          <w:szCs w:val="28"/>
        </w:rPr>
        <w:t xml:space="preserve"> </w:t>
      </w:r>
      <w:r w:rsidRPr="00761A4A">
        <w:rPr>
          <w:szCs w:val="28"/>
        </w:rPr>
        <w:t>и</w:t>
      </w:r>
      <w:r w:rsidRPr="00761A4A">
        <w:rPr>
          <w:spacing w:val="-57"/>
          <w:szCs w:val="28"/>
        </w:rPr>
        <w:t xml:space="preserve"> </w:t>
      </w:r>
      <w:r w:rsidRPr="00761A4A">
        <w:rPr>
          <w:szCs w:val="28"/>
        </w:rPr>
        <w:t>книги</w:t>
      </w:r>
      <w:r w:rsidRPr="00761A4A">
        <w:rPr>
          <w:spacing w:val="1"/>
          <w:szCs w:val="28"/>
        </w:rPr>
        <w:t xml:space="preserve"> </w:t>
      </w:r>
      <w:r w:rsidRPr="00761A4A">
        <w:rPr>
          <w:szCs w:val="28"/>
        </w:rPr>
        <w:t>и</w:t>
      </w:r>
      <w:r w:rsidRPr="00761A4A">
        <w:rPr>
          <w:spacing w:val="1"/>
          <w:szCs w:val="28"/>
        </w:rPr>
        <w:t xml:space="preserve"> </w:t>
      </w:r>
      <w:r w:rsidRPr="00761A4A">
        <w:rPr>
          <w:szCs w:val="28"/>
        </w:rPr>
        <w:t>др.),</w:t>
      </w:r>
      <w:r w:rsidRPr="00761A4A">
        <w:rPr>
          <w:spacing w:val="1"/>
          <w:szCs w:val="28"/>
        </w:rPr>
        <w:t xml:space="preserve"> </w:t>
      </w:r>
      <w:r w:rsidRPr="00761A4A">
        <w:rPr>
          <w:szCs w:val="28"/>
        </w:rPr>
        <w:t>стремление</w:t>
      </w:r>
      <w:r w:rsidRPr="00761A4A">
        <w:rPr>
          <w:spacing w:val="1"/>
          <w:szCs w:val="28"/>
        </w:rPr>
        <w:t xml:space="preserve"> </w:t>
      </w:r>
      <w:r w:rsidRPr="00761A4A">
        <w:rPr>
          <w:szCs w:val="28"/>
        </w:rPr>
        <w:t>оказывать</w:t>
      </w:r>
      <w:r w:rsidRPr="00761A4A">
        <w:rPr>
          <w:spacing w:val="1"/>
          <w:szCs w:val="28"/>
        </w:rPr>
        <w:t xml:space="preserve"> </w:t>
      </w:r>
      <w:r w:rsidRPr="00761A4A">
        <w:rPr>
          <w:szCs w:val="28"/>
        </w:rPr>
        <w:t>посильную</w:t>
      </w:r>
      <w:r w:rsidRPr="00761A4A">
        <w:rPr>
          <w:spacing w:val="1"/>
          <w:szCs w:val="28"/>
        </w:rPr>
        <w:t xml:space="preserve"> </w:t>
      </w:r>
      <w:r w:rsidRPr="00761A4A">
        <w:rPr>
          <w:szCs w:val="28"/>
        </w:rPr>
        <w:t>помощь,</w:t>
      </w:r>
      <w:r w:rsidRPr="00761A4A">
        <w:rPr>
          <w:spacing w:val="1"/>
          <w:szCs w:val="28"/>
        </w:rPr>
        <w:t xml:space="preserve"> </w:t>
      </w:r>
      <w:r w:rsidRPr="00761A4A">
        <w:rPr>
          <w:szCs w:val="28"/>
        </w:rPr>
        <w:t>поддерживать</w:t>
      </w:r>
      <w:r w:rsidRPr="00761A4A">
        <w:rPr>
          <w:spacing w:val="1"/>
          <w:szCs w:val="28"/>
        </w:rPr>
        <w:t xml:space="preserve"> </w:t>
      </w:r>
      <w:r w:rsidRPr="00761A4A">
        <w:rPr>
          <w:szCs w:val="28"/>
        </w:rPr>
        <w:t>чувство</w:t>
      </w:r>
      <w:r w:rsidRPr="00761A4A">
        <w:rPr>
          <w:spacing w:val="1"/>
          <w:szCs w:val="28"/>
        </w:rPr>
        <w:t xml:space="preserve"> </w:t>
      </w:r>
      <w:r w:rsidRPr="00761A4A">
        <w:rPr>
          <w:szCs w:val="28"/>
        </w:rPr>
        <w:t>удовлетворения от</w:t>
      </w:r>
      <w:r w:rsidRPr="00761A4A">
        <w:rPr>
          <w:spacing w:val="-3"/>
          <w:szCs w:val="28"/>
        </w:rPr>
        <w:t xml:space="preserve"> </w:t>
      </w:r>
      <w:r w:rsidRPr="00761A4A">
        <w:rPr>
          <w:szCs w:val="28"/>
        </w:rPr>
        <w:t>участия</w:t>
      </w:r>
      <w:r w:rsidRPr="00761A4A">
        <w:rPr>
          <w:spacing w:val="1"/>
          <w:szCs w:val="28"/>
        </w:rPr>
        <w:t xml:space="preserve"> </w:t>
      </w:r>
      <w:r w:rsidRPr="00761A4A">
        <w:rPr>
          <w:szCs w:val="28"/>
        </w:rPr>
        <w:t>в</w:t>
      </w:r>
      <w:r w:rsidRPr="00761A4A">
        <w:rPr>
          <w:spacing w:val="-4"/>
          <w:szCs w:val="28"/>
        </w:rPr>
        <w:t xml:space="preserve"> </w:t>
      </w:r>
      <w:r w:rsidRPr="00761A4A">
        <w:rPr>
          <w:szCs w:val="28"/>
        </w:rPr>
        <w:t>различных</w:t>
      </w:r>
      <w:r w:rsidRPr="00761A4A">
        <w:rPr>
          <w:spacing w:val="1"/>
          <w:szCs w:val="28"/>
        </w:rPr>
        <w:t xml:space="preserve"> </w:t>
      </w:r>
      <w:r w:rsidRPr="00761A4A">
        <w:rPr>
          <w:szCs w:val="28"/>
        </w:rPr>
        <w:t>видах</w:t>
      </w:r>
      <w:r w:rsidRPr="00761A4A">
        <w:rPr>
          <w:spacing w:val="-1"/>
          <w:szCs w:val="28"/>
        </w:rPr>
        <w:t xml:space="preserve"> </w:t>
      </w:r>
      <w:r w:rsidRPr="00761A4A">
        <w:rPr>
          <w:szCs w:val="28"/>
        </w:rPr>
        <w:t>деятельности,</w:t>
      </w:r>
      <w:r w:rsidRPr="00761A4A">
        <w:rPr>
          <w:spacing w:val="1"/>
          <w:szCs w:val="28"/>
        </w:rPr>
        <w:t xml:space="preserve"> </w:t>
      </w:r>
      <w:r w:rsidRPr="00761A4A">
        <w:rPr>
          <w:szCs w:val="28"/>
        </w:rPr>
        <w:t>в</w:t>
      </w:r>
      <w:r w:rsidRPr="00761A4A">
        <w:rPr>
          <w:spacing w:val="-4"/>
          <w:szCs w:val="28"/>
        </w:rPr>
        <w:t xml:space="preserve"> </w:t>
      </w:r>
      <w:r w:rsidRPr="00761A4A">
        <w:rPr>
          <w:szCs w:val="28"/>
        </w:rPr>
        <w:t>том числе</w:t>
      </w:r>
      <w:r w:rsidRPr="00761A4A">
        <w:rPr>
          <w:spacing w:val="-1"/>
          <w:szCs w:val="28"/>
        </w:rPr>
        <w:t xml:space="preserve"> </w:t>
      </w:r>
      <w:r w:rsidRPr="00761A4A">
        <w:rPr>
          <w:szCs w:val="28"/>
        </w:rPr>
        <w:t>творческой;</w:t>
      </w:r>
    </w:p>
    <w:p w:rsidR="00CF2E4F" w:rsidRDefault="00FF18E2" w:rsidP="00864F26">
      <w:pPr>
        <w:pStyle w:val="a6"/>
        <w:numPr>
          <w:ilvl w:val="0"/>
          <w:numId w:val="6"/>
        </w:numPr>
        <w:ind w:left="0" w:firstLine="0"/>
        <w:contextualSpacing/>
        <w:rPr>
          <w:sz w:val="24"/>
          <w:szCs w:val="28"/>
        </w:rPr>
      </w:pPr>
      <w:r w:rsidRPr="0080317A">
        <w:rPr>
          <w:sz w:val="24"/>
          <w:szCs w:val="28"/>
        </w:rPr>
        <w:t>сформировать представление</w:t>
      </w:r>
      <w:r w:rsidRPr="0080317A">
        <w:rPr>
          <w:spacing w:val="1"/>
          <w:sz w:val="24"/>
          <w:szCs w:val="28"/>
        </w:rPr>
        <w:t xml:space="preserve"> </w:t>
      </w:r>
      <w:r w:rsidRPr="0080317A">
        <w:rPr>
          <w:sz w:val="24"/>
          <w:szCs w:val="28"/>
        </w:rPr>
        <w:t>о России как своей стране, узнавать</w:t>
      </w:r>
      <w:r w:rsidRPr="0080317A">
        <w:rPr>
          <w:spacing w:val="1"/>
          <w:sz w:val="24"/>
          <w:szCs w:val="28"/>
        </w:rPr>
        <w:t xml:space="preserve"> </w:t>
      </w:r>
      <w:r w:rsidRPr="0080317A">
        <w:rPr>
          <w:sz w:val="24"/>
          <w:szCs w:val="28"/>
        </w:rPr>
        <w:t>и называть</w:t>
      </w:r>
      <w:r w:rsidRPr="0080317A">
        <w:rPr>
          <w:spacing w:val="1"/>
          <w:sz w:val="24"/>
          <w:szCs w:val="28"/>
        </w:rPr>
        <w:t xml:space="preserve"> </w:t>
      </w:r>
      <w:r w:rsidRPr="0080317A">
        <w:rPr>
          <w:sz w:val="24"/>
          <w:szCs w:val="28"/>
        </w:rPr>
        <w:t>символику</w:t>
      </w:r>
      <w:r w:rsidRPr="0080317A">
        <w:rPr>
          <w:spacing w:val="-1"/>
          <w:sz w:val="24"/>
          <w:szCs w:val="28"/>
        </w:rPr>
        <w:t xml:space="preserve"> </w:t>
      </w:r>
      <w:r w:rsidRPr="0080317A">
        <w:rPr>
          <w:sz w:val="24"/>
          <w:szCs w:val="28"/>
        </w:rPr>
        <w:t>своей</w:t>
      </w:r>
      <w:r w:rsidRPr="0080317A">
        <w:rPr>
          <w:spacing w:val="1"/>
          <w:sz w:val="24"/>
          <w:szCs w:val="28"/>
        </w:rPr>
        <w:t xml:space="preserve"> </w:t>
      </w:r>
      <w:r w:rsidRPr="0080317A">
        <w:rPr>
          <w:sz w:val="24"/>
          <w:szCs w:val="28"/>
        </w:rPr>
        <w:t>страны</w:t>
      </w:r>
      <w:r w:rsidRPr="0080317A">
        <w:rPr>
          <w:spacing w:val="2"/>
          <w:sz w:val="24"/>
          <w:szCs w:val="28"/>
        </w:rPr>
        <w:t xml:space="preserve"> </w:t>
      </w:r>
      <w:r w:rsidRPr="0080317A">
        <w:rPr>
          <w:sz w:val="24"/>
          <w:szCs w:val="28"/>
        </w:rPr>
        <w:t>(флаг,</w:t>
      </w:r>
      <w:r w:rsidRPr="0080317A">
        <w:rPr>
          <w:spacing w:val="1"/>
          <w:sz w:val="24"/>
          <w:szCs w:val="28"/>
        </w:rPr>
        <w:t xml:space="preserve"> </w:t>
      </w:r>
      <w:r w:rsidRPr="0080317A">
        <w:rPr>
          <w:sz w:val="24"/>
          <w:szCs w:val="28"/>
        </w:rPr>
        <w:t>герб,</w:t>
      </w:r>
      <w:r w:rsidRPr="0080317A">
        <w:rPr>
          <w:spacing w:val="-1"/>
          <w:sz w:val="24"/>
          <w:szCs w:val="28"/>
        </w:rPr>
        <w:t xml:space="preserve"> </w:t>
      </w:r>
      <w:r w:rsidR="00864F26">
        <w:rPr>
          <w:sz w:val="24"/>
          <w:szCs w:val="28"/>
        </w:rPr>
        <w:t>гимн);</w:t>
      </w:r>
    </w:p>
    <w:p w:rsidR="00864F26" w:rsidRPr="00CF2E4F" w:rsidRDefault="00864F26" w:rsidP="00864F26">
      <w:pPr>
        <w:pStyle w:val="a6"/>
        <w:numPr>
          <w:ilvl w:val="0"/>
          <w:numId w:val="6"/>
        </w:numPr>
        <w:ind w:left="0" w:firstLine="0"/>
        <w:contextualSpacing/>
        <w:rPr>
          <w:sz w:val="24"/>
          <w:szCs w:val="28"/>
        </w:rPr>
      </w:pPr>
      <w:r w:rsidRPr="00CF2E4F">
        <w:rPr>
          <w:sz w:val="24"/>
          <w:szCs w:val="28"/>
        </w:rPr>
        <w:t xml:space="preserve"> сформировать представление о</w:t>
      </w:r>
      <w:r w:rsidR="00DE5BA9">
        <w:rPr>
          <w:sz w:val="24"/>
          <w:szCs w:val="28"/>
        </w:rPr>
        <w:t xml:space="preserve"> </w:t>
      </w:r>
      <w:r w:rsidR="00CF2E4F">
        <w:rPr>
          <w:sz w:val="24"/>
          <w:szCs w:val="28"/>
        </w:rPr>
        <w:t>Республике</w:t>
      </w:r>
      <w:r w:rsidR="00DE5BA9">
        <w:rPr>
          <w:sz w:val="24"/>
          <w:szCs w:val="28"/>
        </w:rPr>
        <w:t xml:space="preserve"> Дагестан</w:t>
      </w:r>
      <w:r w:rsidRPr="00CF2E4F">
        <w:rPr>
          <w:sz w:val="24"/>
          <w:szCs w:val="28"/>
        </w:rPr>
        <w:t xml:space="preserve"> как</w:t>
      </w:r>
      <w:r w:rsidR="00DE5BA9">
        <w:rPr>
          <w:sz w:val="24"/>
          <w:szCs w:val="28"/>
        </w:rPr>
        <w:t xml:space="preserve"> о </w:t>
      </w:r>
      <w:r w:rsidRPr="00CF2E4F">
        <w:rPr>
          <w:sz w:val="24"/>
          <w:szCs w:val="28"/>
        </w:rPr>
        <w:t xml:space="preserve"> своей </w:t>
      </w:r>
      <w:r w:rsidR="00DE5BA9">
        <w:rPr>
          <w:sz w:val="24"/>
          <w:szCs w:val="28"/>
        </w:rPr>
        <w:t>малой родине</w:t>
      </w:r>
      <w:r w:rsidRPr="00CF2E4F">
        <w:rPr>
          <w:sz w:val="24"/>
          <w:szCs w:val="28"/>
        </w:rPr>
        <w:t>, узнавать и называть символику своей страны (флаг, герб, гимн).</w:t>
      </w:r>
    </w:p>
    <w:p w:rsidR="00864F26" w:rsidRPr="00864F26" w:rsidRDefault="00CF2E4F" w:rsidP="00DE5BA9">
      <w:pPr>
        <w:pStyle w:val="a6"/>
        <w:ind w:left="1428" w:firstLine="0"/>
        <w:rPr>
          <w:sz w:val="24"/>
          <w:szCs w:val="28"/>
        </w:rPr>
      </w:pPr>
      <w:r>
        <w:rPr>
          <w:sz w:val="24"/>
          <w:szCs w:val="28"/>
        </w:rPr>
        <w:t xml:space="preserve"> </w:t>
      </w:r>
    </w:p>
    <w:p w:rsidR="006B1374" w:rsidRDefault="006B1374" w:rsidP="0080317A">
      <w:pPr>
        <w:ind w:firstLine="708"/>
        <w:contextualSpacing/>
        <w:rPr>
          <w:b/>
          <w:i/>
          <w:sz w:val="24"/>
          <w:szCs w:val="28"/>
        </w:rPr>
      </w:pPr>
    </w:p>
    <w:p w:rsidR="006B1374" w:rsidRDefault="006B1374" w:rsidP="0080317A">
      <w:pPr>
        <w:ind w:firstLine="708"/>
        <w:contextualSpacing/>
        <w:rPr>
          <w:b/>
          <w:i/>
          <w:sz w:val="24"/>
          <w:szCs w:val="28"/>
        </w:rPr>
      </w:pPr>
    </w:p>
    <w:p w:rsidR="006B1374" w:rsidRDefault="006B1374" w:rsidP="0080317A">
      <w:pPr>
        <w:ind w:firstLine="708"/>
        <w:contextualSpacing/>
        <w:rPr>
          <w:b/>
          <w:i/>
          <w:sz w:val="24"/>
          <w:szCs w:val="28"/>
        </w:rPr>
      </w:pPr>
    </w:p>
    <w:p w:rsidR="00FF18E2" w:rsidRPr="0075690C" w:rsidRDefault="00FF18E2" w:rsidP="0080317A">
      <w:pPr>
        <w:ind w:firstLine="708"/>
        <w:contextualSpacing/>
        <w:rPr>
          <w:b/>
          <w:sz w:val="24"/>
          <w:szCs w:val="24"/>
        </w:rPr>
      </w:pPr>
      <w:r w:rsidRPr="0075690C">
        <w:rPr>
          <w:b/>
          <w:sz w:val="24"/>
          <w:szCs w:val="24"/>
        </w:rPr>
        <w:t>В</w:t>
      </w:r>
      <w:r w:rsidRPr="0075690C">
        <w:rPr>
          <w:b/>
          <w:spacing w:val="-5"/>
          <w:sz w:val="24"/>
          <w:szCs w:val="24"/>
        </w:rPr>
        <w:t xml:space="preserve"> </w:t>
      </w:r>
      <w:r w:rsidRPr="0075690C">
        <w:rPr>
          <w:b/>
          <w:sz w:val="24"/>
          <w:szCs w:val="24"/>
        </w:rPr>
        <w:t>воспитании детей</w:t>
      </w:r>
      <w:r w:rsidRPr="0075690C">
        <w:rPr>
          <w:b/>
          <w:spacing w:val="-5"/>
          <w:sz w:val="24"/>
          <w:szCs w:val="24"/>
        </w:rPr>
        <w:t xml:space="preserve"> </w:t>
      </w:r>
      <w:r w:rsidRPr="0075690C">
        <w:rPr>
          <w:b/>
          <w:sz w:val="24"/>
          <w:szCs w:val="24"/>
        </w:rPr>
        <w:t>старшего</w:t>
      </w:r>
      <w:r w:rsidRPr="0075690C">
        <w:rPr>
          <w:b/>
          <w:spacing w:val="-2"/>
          <w:sz w:val="24"/>
          <w:szCs w:val="24"/>
        </w:rPr>
        <w:t xml:space="preserve"> </w:t>
      </w:r>
      <w:r w:rsidRPr="0075690C">
        <w:rPr>
          <w:b/>
          <w:sz w:val="24"/>
          <w:szCs w:val="24"/>
        </w:rPr>
        <w:t>дошкольного</w:t>
      </w:r>
      <w:r w:rsidRPr="0075690C">
        <w:rPr>
          <w:b/>
          <w:spacing w:val="-3"/>
          <w:sz w:val="24"/>
          <w:szCs w:val="24"/>
        </w:rPr>
        <w:t xml:space="preserve"> </w:t>
      </w:r>
      <w:r w:rsidRPr="0075690C">
        <w:rPr>
          <w:b/>
          <w:sz w:val="24"/>
          <w:szCs w:val="24"/>
        </w:rPr>
        <w:t>возраста:</w:t>
      </w:r>
    </w:p>
    <w:p w:rsidR="00FF18E2" w:rsidRPr="0080317A" w:rsidRDefault="00C059A4" w:rsidP="005B40E1">
      <w:pPr>
        <w:pStyle w:val="a6"/>
        <w:numPr>
          <w:ilvl w:val="0"/>
          <w:numId w:val="8"/>
        </w:numPr>
        <w:spacing w:before="40"/>
        <w:ind w:left="0" w:firstLine="0"/>
        <w:contextualSpacing/>
        <w:rPr>
          <w:sz w:val="24"/>
          <w:szCs w:val="28"/>
        </w:rPr>
      </w:pPr>
      <w:r w:rsidRPr="0080317A">
        <w:rPr>
          <w:sz w:val="24"/>
          <w:szCs w:val="28"/>
        </w:rPr>
        <w:t>О</w:t>
      </w:r>
      <w:r w:rsidR="00FF18E2" w:rsidRPr="0080317A">
        <w:rPr>
          <w:sz w:val="24"/>
          <w:szCs w:val="28"/>
        </w:rPr>
        <w:t>беспечение</w:t>
      </w:r>
      <w:r w:rsidR="00FF18E2" w:rsidRPr="0080317A">
        <w:rPr>
          <w:spacing w:val="1"/>
          <w:sz w:val="24"/>
          <w:szCs w:val="28"/>
        </w:rPr>
        <w:t xml:space="preserve"> </w:t>
      </w:r>
      <w:r w:rsidR="00FF18E2" w:rsidRPr="0080317A">
        <w:rPr>
          <w:sz w:val="24"/>
          <w:szCs w:val="28"/>
        </w:rPr>
        <w:t>развития</w:t>
      </w:r>
      <w:r w:rsidR="00FF18E2" w:rsidRPr="0080317A">
        <w:rPr>
          <w:spacing w:val="1"/>
          <w:sz w:val="24"/>
          <w:szCs w:val="28"/>
        </w:rPr>
        <w:t xml:space="preserve"> </w:t>
      </w:r>
      <w:r w:rsidR="00FF18E2" w:rsidRPr="0080317A">
        <w:rPr>
          <w:sz w:val="24"/>
          <w:szCs w:val="28"/>
        </w:rPr>
        <w:t>общей</w:t>
      </w:r>
      <w:r w:rsidR="00FF18E2" w:rsidRPr="0080317A">
        <w:rPr>
          <w:spacing w:val="1"/>
          <w:sz w:val="24"/>
          <w:szCs w:val="28"/>
        </w:rPr>
        <w:t xml:space="preserve"> </w:t>
      </w:r>
      <w:r w:rsidR="00FF18E2" w:rsidRPr="0080317A">
        <w:rPr>
          <w:sz w:val="24"/>
          <w:szCs w:val="28"/>
        </w:rPr>
        <w:t>культуры</w:t>
      </w:r>
      <w:r w:rsidR="00FF18E2" w:rsidRPr="0080317A">
        <w:rPr>
          <w:spacing w:val="1"/>
          <w:sz w:val="24"/>
          <w:szCs w:val="28"/>
        </w:rPr>
        <w:t xml:space="preserve"> </w:t>
      </w:r>
      <w:r w:rsidR="00FF18E2" w:rsidRPr="0080317A">
        <w:rPr>
          <w:sz w:val="24"/>
          <w:szCs w:val="28"/>
        </w:rPr>
        <w:t>личности</w:t>
      </w:r>
      <w:r w:rsidR="00FF18E2" w:rsidRPr="0080317A">
        <w:rPr>
          <w:spacing w:val="1"/>
          <w:sz w:val="24"/>
          <w:szCs w:val="28"/>
        </w:rPr>
        <w:t xml:space="preserve"> </w:t>
      </w:r>
      <w:r w:rsidR="00FF18E2" w:rsidRPr="0080317A">
        <w:rPr>
          <w:sz w:val="24"/>
          <w:szCs w:val="28"/>
        </w:rPr>
        <w:t>ребенка,</w:t>
      </w:r>
      <w:r w:rsidR="00FF18E2" w:rsidRPr="0080317A">
        <w:rPr>
          <w:spacing w:val="1"/>
          <w:sz w:val="24"/>
          <w:szCs w:val="28"/>
        </w:rPr>
        <w:t xml:space="preserve"> </w:t>
      </w:r>
      <w:r w:rsidR="00FF18E2" w:rsidRPr="0080317A">
        <w:rPr>
          <w:sz w:val="24"/>
          <w:szCs w:val="28"/>
        </w:rPr>
        <w:t>интеллектуальн</w:t>
      </w:r>
      <w:r w:rsidR="00E61C5D" w:rsidRPr="0080317A">
        <w:rPr>
          <w:sz w:val="24"/>
          <w:szCs w:val="28"/>
        </w:rPr>
        <w:t>о -</w:t>
      </w:r>
      <w:r w:rsidR="00FF18E2" w:rsidRPr="0080317A">
        <w:rPr>
          <w:spacing w:val="1"/>
          <w:sz w:val="24"/>
          <w:szCs w:val="28"/>
        </w:rPr>
        <w:t xml:space="preserve"> </w:t>
      </w:r>
      <w:r w:rsidR="00FF18E2" w:rsidRPr="0080317A">
        <w:rPr>
          <w:sz w:val="24"/>
          <w:szCs w:val="28"/>
        </w:rPr>
        <w:t>познавательных</w:t>
      </w:r>
      <w:r w:rsidR="00FF18E2" w:rsidRPr="0080317A">
        <w:rPr>
          <w:spacing w:val="1"/>
          <w:sz w:val="24"/>
          <w:szCs w:val="28"/>
        </w:rPr>
        <w:t xml:space="preserve"> </w:t>
      </w:r>
      <w:r w:rsidR="00FF18E2" w:rsidRPr="0080317A">
        <w:rPr>
          <w:sz w:val="24"/>
          <w:szCs w:val="28"/>
        </w:rPr>
        <w:t>способностей,</w:t>
      </w:r>
      <w:r w:rsidR="00FF18E2" w:rsidRPr="0080317A">
        <w:rPr>
          <w:spacing w:val="1"/>
          <w:sz w:val="24"/>
          <w:szCs w:val="28"/>
        </w:rPr>
        <w:t xml:space="preserve"> </w:t>
      </w:r>
      <w:r w:rsidR="00FF18E2" w:rsidRPr="0080317A">
        <w:rPr>
          <w:sz w:val="24"/>
          <w:szCs w:val="28"/>
        </w:rPr>
        <w:t>социально-нравственных,</w:t>
      </w:r>
      <w:r w:rsidR="00FF18E2" w:rsidRPr="0080317A">
        <w:rPr>
          <w:spacing w:val="1"/>
          <w:sz w:val="24"/>
          <w:szCs w:val="28"/>
        </w:rPr>
        <w:t xml:space="preserve"> </w:t>
      </w:r>
      <w:r w:rsidR="00FF18E2" w:rsidRPr="0080317A">
        <w:rPr>
          <w:sz w:val="24"/>
          <w:szCs w:val="28"/>
        </w:rPr>
        <w:t>эстетических,</w:t>
      </w:r>
      <w:r w:rsidR="00FF18E2" w:rsidRPr="0080317A">
        <w:rPr>
          <w:spacing w:val="1"/>
          <w:sz w:val="24"/>
          <w:szCs w:val="28"/>
        </w:rPr>
        <w:t xml:space="preserve"> </w:t>
      </w:r>
      <w:r w:rsidR="00FF18E2" w:rsidRPr="0080317A">
        <w:rPr>
          <w:sz w:val="24"/>
          <w:szCs w:val="28"/>
        </w:rPr>
        <w:t>физических</w:t>
      </w:r>
      <w:r w:rsidR="00FF18E2" w:rsidRPr="0080317A">
        <w:rPr>
          <w:spacing w:val="-57"/>
          <w:sz w:val="24"/>
          <w:szCs w:val="28"/>
        </w:rPr>
        <w:t xml:space="preserve"> </w:t>
      </w:r>
      <w:r w:rsidR="00FF18E2" w:rsidRPr="0080317A">
        <w:rPr>
          <w:sz w:val="24"/>
          <w:szCs w:val="28"/>
        </w:rPr>
        <w:t>качеств.</w:t>
      </w:r>
    </w:p>
    <w:p w:rsidR="00FF18E2" w:rsidRPr="0080317A" w:rsidRDefault="00FF18E2" w:rsidP="0080317A">
      <w:pPr>
        <w:pStyle w:val="a3"/>
        <w:ind w:left="0" w:firstLine="708"/>
        <w:contextualSpacing/>
        <w:rPr>
          <w:szCs w:val="28"/>
        </w:rPr>
      </w:pPr>
      <w:r w:rsidRPr="0080317A">
        <w:rPr>
          <w:szCs w:val="28"/>
          <w:u w:val="single"/>
        </w:rPr>
        <w:t>Задачи:</w:t>
      </w:r>
    </w:p>
    <w:p w:rsidR="00FF18E2" w:rsidRPr="0080317A" w:rsidRDefault="00FF18E2" w:rsidP="005B40E1">
      <w:pPr>
        <w:pStyle w:val="a6"/>
        <w:numPr>
          <w:ilvl w:val="0"/>
          <w:numId w:val="7"/>
        </w:numPr>
        <w:spacing w:before="40"/>
        <w:ind w:left="0" w:firstLine="0"/>
        <w:contextualSpacing/>
        <w:jc w:val="left"/>
        <w:rPr>
          <w:sz w:val="24"/>
          <w:szCs w:val="28"/>
        </w:rPr>
      </w:pPr>
      <w:r w:rsidRPr="0080317A">
        <w:rPr>
          <w:sz w:val="24"/>
          <w:szCs w:val="28"/>
        </w:rPr>
        <w:t>обогащать</w:t>
      </w:r>
      <w:r w:rsidRPr="0080317A">
        <w:rPr>
          <w:spacing w:val="36"/>
          <w:sz w:val="24"/>
          <w:szCs w:val="28"/>
        </w:rPr>
        <w:t xml:space="preserve"> </w:t>
      </w:r>
      <w:r w:rsidRPr="0080317A">
        <w:rPr>
          <w:sz w:val="24"/>
          <w:szCs w:val="28"/>
        </w:rPr>
        <w:t>представления</w:t>
      </w:r>
      <w:r w:rsidRPr="0080317A">
        <w:rPr>
          <w:spacing w:val="35"/>
          <w:sz w:val="24"/>
          <w:szCs w:val="28"/>
        </w:rPr>
        <w:t xml:space="preserve"> </w:t>
      </w:r>
      <w:r w:rsidRPr="0080317A">
        <w:rPr>
          <w:sz w:val="24"/>
          <w:szCs w:val="28"/>
        </w:rPr>
        <w:t>детей</w:t>
      </w:r>
      <w:r w:rsidRPr="0080317A">
        <w:rPr>
          <w:spacing w:val="35"/>
          <w:sz w:val="24"/>
          <w:szCs w:val="28"/>
        </w:rPr>
        <w:t xml:space="preserve"> </w:t>
      </w:r>
      <w:r w:rsidRPr="0080317A">
        <w:rPr>
          <w:sz w:val="24"/>
          <w:szCs w:val="28"/>
        </w:rPr>
        <w:t>о</w:t>
      </w:r>
      <w:r w:rsidRPr="0080317A">
        <w:rPr>
          <w:spacing w:val="31"/>
          <w:sz w:val="24"/>
          <w:szCs w:val="28"/>
        </w:rPr>
        <w:t xml:space="preserve"> </w:t>
      </w:r>
      <w:r w:rsidRPr="0080317A">
        <w:rPr>
          <w:sz w:val="24"/>
          <w:szCs w:val="28"/>
        </w:rPr>
        <w:t>многообразии</w:t>
      </w:r>
      <w:r w:rsidRPr="0080317A">
        <w:rPr>
          <w:spacing w:val="35"/>
          <w:sz w:val="24"/>
          <w:szCs w:val="28"/>
        </w:rPr>
        <w:t xml:space="preserve"> </w:t>
      </w:r>
      <w:r w:rsidRPr="0080317A">
        <w:rPr>
          <w:sz w:val="24"/>
          <w:szCs w:val="28"/>
        </w:rPr>
        <w:t>культурных</w:t>
      </w:r>
      <w:r w:rsidRPr="0080317A">
        <w:rPr>
          <w:spacing w:val="31"/>
          <w:sz w:val="24"/>
          <w:szCs w:val="28"/>
        </w:rPr>
        <w:t xml:space="preserve"> </w:t>
      </w:r>
      <w:r w:rsidRPr="0080317A">
        <w:rPr>
          <w:sz w:val="24"/>
          <w:szCs w:val="28"/>
        </w:rPr>
        <w:t>норм</w:t>
      </w:r>
      <w:r w:rsidRPr="0080317A">
        <w:rPr>
          <w:spacing w:val="33"/>
          <w:sz w:val="24"/>
          <w:szCs w:val="28"/>
        </w:rPr>
        <w:t xml:space="preserve"> </w:t>
      </w:r>
      <w:r w:rsidRPr="0080317A">
        <w:rPr>
          <w:sz w:val="24"/>
          <w:szCs w:val="28"/>
        </w:rPr>
        <w:t>и</w:t>
      </w:r>
      <w:r w:rsidRPr="0080317A">
        <w:rPr>
          <w:spacing w:val="33"/>
          <w:sz w:val="24"/>
          <w:szCs w:val="28"/>
        </w:rPr>
        <w:t xml:space="preserve"> </w:t>
      </w:r>
      <w:r w:rsidRPr="0080317A">
        <w:rPr>
          <w:sz w:val="24"/>
          <w:szCs w:val="28"/>
        </w:rPr>
        <w:t>ценностей,</w:t>
      </w:r>
      <w:r w:rsidRPr="0080317A">
        <w:rPr>
          <w:spacing w:val="-57"/>
          <w:sz w:val="24"/>
          <w:szCs w:val="28"/>
        </w:rPr>
        <w:t xml:space="preserve"> </w:t>
      </w:r>
      <w:r w:rsidRPr="0080317A">
        <w:rPr>
          <w:sz w:val="24"/>
          <w:szCs w:val="28"/>
        </w:rPr>
        <w:t>принятых в</w:t>
      </w:r>
      <w:r w:rsidRPr="0080317A">
        <w:rPr>
          <w:spacing w:val="-2"/>
          <w:sz w:val="24"/>
          <w:szCs w:val="28"/>
        </w:rPr>
        <w:t xml:space="preserve"> </w:t>
      </w:r>
      <w:r w:rsidRPr="0080317A">
        <w:rPr>
          <w:sz w:val="24"/>
          <w:szCs w:val="28"/>
        </w:rPr>
        <w:t>обществе;</w:t>
      </w:r>
    </w:p>
    <w:p w:rsidR="00FF18E2" w:rsidRPr="0080317A" w:rsidRDefault="00FF18E2" w:rsidP="005B40E1">
      <w:pPr>
        <w:pStyle w:val="a6"/>
        <w:numPr>
          <w:ilvl w:val="0"/>
          <w:numId w:val="7"/>
        </w:numPr>
        <w:spacing w:before="76"/>
        <w:ind w:left="0" w:firstLine="0"/>
        <w:contextualSpacing/>
        <w:rPr>
          <w:sz w:val="24"/>
          <w:szCs w:val="28"/>
        </w:rPr>
      </w:pPr>
      <w:r w:rsidRPr="0080317A">
        <w:rPr>
          <w:sz w:val="24"/>
          <w:szCs w:val="28"/>
        </w:rPr>
        <w:t>поддерживать самостоятельное взаимодействие и сотрудничество с взрослыми и</w:t>
      </w:r>
      <w:r w:rsidRPr="0080317A">
        <w:rPr>
          <w:spacing w:val="1"/>
          <w:sz w:val="24"/>
          <w:szCs w:val="28"/>
        </w:rPr>
        <w:t xml:space="preserve"> </w:t>
      </w:r>
      <w:r w:rsidRPr="0080317A">
        <w:rPr>
          <w:sz w:val="24"/>
          <w:szCs w:val="28"/>
        </w:rPr>
        <w:lastRenderedPageBreak/>
        <w:t>сверстниками</w:t>
      </w:r>
      <w:r w:rsidRPr="0080317A">
        <w:rPr>
          <w:spacing w:val="1"/>
          <w:sz w:val="24"/>
          <w:szCs w:val="28"/>
        </w:rPr>
        <w:t xml:space="preserve"> </w:t>
      </w:r>
      <w:r w:rsidRPr="0080317A">
        <w:rPr>
          <w:sz w:val="24"/>
          <w:szCs w:val="28"/>
        </w:rPr>
        <w:t>в</w:t>
      </w:r>
      <w:r w:rsidRPr="0080317A">
        <w:rPr>
          <w:spacing w:val="-1"/>
          <w:sz w:val="24"/>
          <w:szCs w:val="28"/>
        </w:rPr>
        <w:t xml:space="preserve"> </w:t>
      </w:r>
      <w:r w:rsidRPr="0080317A">
        <w:rPr>
          <w:sz w:val="24"/>
          <w:szCs w:val="28"/>
        </w:rPr>
        <w:t>разных</w:t>
      </w:r>
      <w:r w:rsidRPr="0080317A">
        <w:rPr>
          <w:spacing w:val="-2"/>
          <w:sz w:val="24"/>
          <w:szCs w:val="28"/>
        </w:rPr>
        <w:t xml:space="preserve"> </w:t>
      </w:r>
      <w:r w:rsidRPr="0080317A">
        <w:rPr>
          <w:sz w:val="24"/>
          <w:szCs w:val="28"/>
        </w:rPr>
        <w:t>видах</w:t>
      </w:r>
      <w:r w:rsidRPr="0080317A">
        <w:rPr>
          <w:spacing w:val="-1"/>
          <w:sz w:val="24"/>
          <w:szCs w:val="28"/>
        </w:rPr>
        <w:t xml:space="preserve"> </w:t>
      </w:r>
      <w:r w:rsidRPr="0080317A">
        <w:rPr>
          <w:sz w:val="24"/>
          <w:szCs w:val="28"/>
        </w:rPr>
        <w:t>деятельности,</w:t>
      </w:r>
      <w:r w:rsidRPr="0080317A">
        <w:rPr>
          <w:spacing w:val="-1"/>
          <w:sz w:val="24"/>
          <w:szCs w:val="28"/>
        </w:rPr>
        <w:t xml:space="preserve"> </w:t>
      </w:r>
      <w:r w:rsidRPr="0080317A">
        <w:rPr>
          <w:sz w:val="24"/>
          <w:szCs w:val="28"/>
        </w:rPr>
        <w:t>становление детского</w:t>
      </w:r>
      <w:r w:rsidRPr="0080317A">
        <w:rPr>
          <w:spacing w:val="2"/>
          <w:sz w:val="24"/>
          <w:szCs w:val="28"/>
        </w:rPr>
        <w:t xml:space="preserve"> </w:t>
      </w:r>
      <w:r w:rsidRPr="0080317A">
        <w:rPr>
          <w:sz w:val="24"/>
          <w:szCs w:val="28"/>
        </w:rPr>
        <w:t>сообщества;</w:t>
      </w:r>
    </w:p>
    <w:p w:rsidR="00C059A4" w:rsidRPr="0080317A" w:rsidRDefault="00FF18E2" w:rsidP="005B40E1">
      <w:pPr>
        <w:pStyle w:val="a6"/>
        <w:numPr>
          <w:ilvl w:val="0"/>
          <w:numId w:val="7"/>
        </w:numPr>
        <w:ind w:left="0" w:firstLine="0"/>
        <w:contextualSpacing/>
        <w:rPr>
          <w:sz w:val="24"/>
          <w:szCs w:val="28"/>
        </w:rPr>
      </w:pPr>
      <w:r w:rsidRPr="0080317A">
        <w:rPr>
          <w:sz w:val="24"/>
          <w:szCs w:val="28"/>
        </w:rPr>
        <w:t>воспитывать</w:t>
      </w:r>
      <w:r w:rsidRPr="0080317A">
        <w:rPr>
          <w:spacing w:val="1"/>
          <w:sz w:val="24"/>
          <w:szCs w:val="28"/>
        </w:rPr>
        <w:t xml:space="preserve"> </w:t>
      </w:r>
      <w:r w:rsidRPr="0080317A">
        <w:rPr>
          <w:sz w:val="24"/>
          <w:szCs w:val="28"/>
        </w:rPr>
        <w:t>чувство</w:t>
      </w:r>
      <w:r w:rsidRPr="0080317A">
        <w:rPr>
          <w:spacing w:val="1"/>
          <w:sz w:val="24"/>
          <w:szCs w:val="28"/>
        </w:rPr>
        <w:t xml:space="preserve"> </w:t>
      </w:r>
      <w:r w:rsidRPr="0080317A">
        <w:rPr>
          <w:sz w:val="24"/>
          <w:szCs w:val="28"/>
        </w:rPr>
        <w:t>ответственности,</w:t>
      </w:r>
      <w:r w:rsidRPr="0080317A">
        <w:rPr>
          <w:spacing w:val="1"/>
          <w:sz w:val="24"/>
          <w:szCs w:val="28"/>
        </w:rPr>
        <w:t xml:space="preserve"> </w:t>
      </w:r>
      <w:r w:rsidRPr="0080317A">
        <w:rPr>
          <w:sz w:val="24"/>
          <w:szCs w:val="28"/>
        </w:rPr>
        <w:t>самостоятельности,</w:t>
      </w:r>
      <w:r w:rsidRPr="0080317A">
        <w:rPr>
          <w:spacing w:val="1"/>
          <w:sz w:val="24"/>
          <w:szCs w:val="28"/>
        </w:rPr>
        <w:t xml:space="preserve"> </w:t>
      </w:r>
      <w:r w:rsidRPr="0080317A">
        <w:rPr>
          <w:sz w:val="24"/>
          <w:szCs w:val="28"/>
        </w:rPr>
        <w:t>инициативности,</w:t>
      </w:r>
      <w:r w:rsidRPr="0080317A">
        <w:rPr>
          <w:spacing w:val="-57"/>
          <w:sz w:val="24"/>
          <w:szCs w:val="28"/>
        </w:rPr>
        <w:t xml:space="preserve"> </w:t>
      </w:r>
      <w:r w:rsidRPr="0080317A">
        <w:rPr>
          <w:sz w:val="24"/>
          <w:szCs w:val="28"/>
        </w:rPr>
        <w:t>формирование основ</w:t>
      </w:r>
      <w:r w:rsidRPr="0080317A">
        <w:rPr>
          <w:spacing w:val="2"/>
          <w:sz w:val="24"/>
          <w:szCs w:val="28"/>
        </w:rPr>
        <w:t xml:space="preserve"> </w:t>
      </w:r>
      <w:r w:rsidRPr="0080317A">
        <w:rPr>
          <w:sz w:val="24"/>
          <w:szCs w:val="28"/>
        </w:rPr>
        <w:t>патриотизма;</w:t>
      </w:r>
    </w:p>
    <w:p w:rsidR="00FF18E2" w:rsidRPr="0080317A" w:rsidRDefault="00FF18E2" w:rsidP="005B40E1">
      <w:pPr>
        <w:pStyle w:val="a6"/>
        <w:numPr>
          <w:ilvl w:val="0"/>
          <w:numId w:val="7"/>
        </w:numPr>
        <w:ind w:left="0" w:firstLine="0"/>
        <w:contextualSpacing/>
        <w:rPr>
          <w:sz w:val="24"/>
          <w:szCs w:val="28"/>
        </w:rPr>
      </w:pPr>
      <w:r w:rsidRPr="0080317A">
        <w:rPr>
          <w:sz w:val="24"/>
          <w:szCs w:val="28"/>
        </w:rPr>
        <w:t>углублять</w:t>
      </w:r>
      <w:r w:rsidRPr="0080317A">
        <w:rPr>
          <w:spacing w:val="1"/>
          <w:sz w:val="24"/>
          <w:szCs w:val="28"/>
        </w:rPr>
        <w:t xml:space="preserve"> </w:t>
      </w:r>
      <w:r w:rsidRPr="0080317A">
        <w:rPr>
          <w:sz w:val="24"/>
          <w:szCs w:val="28"/>
        </w:rPr>
        <w:t>представления</w:t>
      </w:r>
      <w:r w:rsidRPr="0080317A">
        <w:rPr>
          <w:spacing w:val="1"/>
          <w:sz w:val="24"/>
          <w:szCs w:val="28"/>
        </w:rPr>
        <w:t xml:space="preserve"> </w:t>
      </w:r>
      <w:r w:rsidRPr="0080317A">
        <w:rPr>
          <w:sz w:val="24"/>
          <w:szCs w:val="28"/>
        </w:rPr>
        <w:t>детей</w:t>
      </w:r>
      <w:r w:rsidRPr="0080317A">
        <w:rPr>
          <w:spacing w:val="1"/>
          <w:sz w:val="24"/>
          <w:szCs w:val="28"/>
        </w:rPr>
        <w:t xml:space="preserve"> </w:t>
      </w:r>
      <w:r w:rsidRPr="0080317A">
        <w:rPr>
          <w:sz w:val="24"/>
          <w:szCs w:val="28"/>
        </w:rPr>
        <w:t>о</w:t>
      </w:r>
      <w:r w:rsidRPr="0080317A">
        <w:rPr>
          <w:spacing w:val="1"/>
          <w:sz w:val="24"/>
          <w:szCs w:val="28"/>
        </w:rPr>
        <w:t xml:space="preserve"> </w:t>
      </w:r>
      <w:r w:rsidRPr="0080317A">
        <w:rPr>
          <w:sz w:val="24"/>
          <w:szCs w:val="28"/>
        </w:rPr>
        <w:t>правилах</w:t>
      </w:r>
      <w:r w:rsidRPr="0080317A">
        <w:rPr>
          <w:spacing w:val="1"/>
          <w:sz w:val="24"/>
          <w:szCs w:val="28"/>
        </w:rPr>
        <w:t xml:space="preserve"> </w:t>
      </w:r>
      <w:r w:rsidRPr="0080317A">
        <w:rPr>
          <w:sz w:val="24"/>
          <w:szCs w:val="28"/>
        </w:rPr>
        <w:t>безопасного</w:t>
      </w:r>
      <w:r w:rsidRPr="0080317A">
        <w:rPr>
          <w:spacing w:val="1"/>
          <w:sz w:val="24"/>
          <w:szCs w:val="28"/>
        </w:rPr>
        <w:t xml:space="preserve"> </w:t>
      </w:r>
      <w:r w:rsidRPr="0080317A">
        <w:rPr>
          <w:sz w:val="24"/>
          <w:szCs w:val="28"/>
        </w:rPr>
        <w:t>поведения</w:t>
      </w:r>
      <w:r w:rsidRPr="0080317A">
        <w:rPr>
          <w:spacing w:val="1"/>
          <w:sz w:val="24"/>
          <w:szCs w:val="28"/>
        </w:rPr>
        <w:t xml:space="preserve"> </w:t>
      </w:r>
      <w:r w:rsidRPr="0080317A">
        <w:rPr>
          <w:sz w:val="24"/>
          <w:szCs w:val="28"/>
        </w:rPr>
        <w:t>и</w:t>
      </w:r>
      <w:r w:rsidRPr="0080317A">
        <w:rPr>
          <w:spacing w:val="1"/>
          <w:sz w:val="24"/>
          <w:szCs w:val="28"/>
        </w:rPr>
        <w:t xml:space="preserve"> </w:t>
      </w:r>
      <w:r w:rsidRPr="0080317A">
        <w:rPr>
          <w:sz w:val="24"/>
          <w:szCs w:val="28"/>
        </w:rPr>
        <w:t>умение</w:t>
      </w:r>
      <w:r w:rsidRPr="0080317A">
        <w:rPr>
          <w:spacing w:val="-57"/>
          <w:sz w:val="24"/>
          <w:szCs w:val="28"/>
        </w:rPr>
        <w:t xml:space="preserve"> </w:t>
      </w:r>
      <w:r w:rsidRPr="0080317A">
        <w:rPr>
          <w:sz w:val="24"/>
          <w:szCs w:val="28"/>
        </w:rPr>
        <w:t>следовать им в различных ситуациях; содействовать становлению ценностей здорового</w:t>
      </w:r>
      <w:r w:rsidRPr="0080317A">
        <w:rPr>
          <w:spacing w:val="1"/>
          <w:sz w:val="24"/>
          <w:szCs w:val="28"/>
        </w:rPr>
        <w:t xml:space="preserve"> </w:t>
      </w:r>
      <w:r w:rsidRPr="0080317A">
        <w:rPr>
          <w:sz w:val="24"/>
          <w:szCs w:val="28"/>
        </w:rPr>
        <w:t>образа жизни;</w:t>
      </w:r>
    </w:p>
    <w:p w:rsidR="00C059A4" w:rsidRPr="0080317A" w:rsidRDefault="00FF18E2" w:rsidP="005B40E1">
      <w:pPr>
        <w:pStyle w:val="a3"/>
        <w:numPr>
          <w:ilvl w:val="0"/>
          <w:numId w:val="7"/>
        </w:numPr>
        <w:ind w:left="0" w:firstLine="0"/>
        <w:contextualSpacing/>
        <w:jc w:val="both"/>
        <w:rPr>
          <w:szCs w:val="28"/>
        </w:rPr>
      </w:pPr>
      <w:r w:rsidRPr="0080317A">
        <w:rPr>
          <w:szCs w:val="28"/>
        </w:rPr>
        <w:t>сформировать систему ценностей, основанную на непотребительском отношении</w:t>
      </w:r>
      <w:r w:rsidRPr="0080317A">
        <w:rPr>
          <w:spacing w:val="1"/>
          <w:szCs w:val="28"/>
        </w:rPr>
        <w:t xml:space="preserve"> </w:t>
      </w:r>
      <w:r w:rsidRPr="0080317A">
        <w:rPr>
          <w:szCs w:val="28"/>
        </w:rPr>
        <w:t>к</w:t>
      </w:r>
      <w:r w:rsidRPr="0080317A">
        <w:rPr>
          <w:spacing w:val="-2"/>
          <w:szCs w:val="28"/>
        </w:rPr>
        <w:t xml:space="preserve"> </w:t>
      </w:r>
      <w:r w:rsidRPr="0080317A">
        <w:rPr>
          <w:szCs w:val="28"/>
        </w:rPr>
        <w:t>природе</w:t>
      </w:r>
      <w:r w:rsidRPr="0080317A">
        <w:rPr>
          <w:spacing w:val="1"/>
          <w:szCs w:val="28"/>
        </w:rPr>
        <w:t xml:space="preserve"> </w:t>
      </w:r>
      <w:r w:rsidRPr="0080317A">
        <w:rPr>
          <w:szCs w:val="28"/>
        </w:rPr>
        <w:t>и</w:t>
      </w:r>
      <w:r w:rsidRPr="0080317A">
        <w:rPr>
          <w:spacing w:val="-1"/>
          <w:szCs w:val="28"/>
        </w:rPr>
        <w:t xml:space="preserve"> </w:t>
      </w:r>
      <w:r w:rsidRPr="0080317A">
        <w:rPr>
          <w:szCs w:val="28"/>
        </w:rPr>
        <w:t>понимании</w:t>
      </w:r>
      <w:r w:rsidRPr="0080317A">
        <w:rPr>
          <w:spacing w:val="2"/>
          <w:szCs w:val="28"/>
        </w:rPr>
        <w:t xml:space="preserve"> </w:t>
      </w:r>
      <w:r w:rsidR="00CF1E49" w:rsidRPr="0080317A">
        <w:rPr>
          <w:szCs w:val="28"/>
        </w:rPr>
        <w:t>само ценности</w:t>
      </w:r>
      <w:r w:rsidRPr="0080317A">
        <w:rPr>
          <w:spacing w:val="1"/>
          <w:szCs w:val="28"/>
        </w:rPr>
        <w:t xml:space="preserve"> </w:t>
      </w:r>
      <w:r w:rsidRPr="0080317A">
        <w:rPr>
          <w:szCs w:val="28"/>
        </w:rPr>
        <w:t>природы;</w:t>
      </w:r>
    </w:p>
    <w:p w:rsidR="00FF18E2" w:rsidRPr="0080317A" w:rsidRDefault="00FF18E2" w:rsidP="005B40E1">
      <w:pPr>
        <w:pStyle w:val="a3"/>
        <w:numPr>
          <w:ilvl w:val="0"/>
          <w:numId w:val="7"/>
        </w:numPr>
        <w:ind w:left="0" w:firstLine="0"/>
        <w:contextualSpacing/>
        <w:jc w:val="both"/>
        <w:rPr>
          <w:szCs w:val="28"/>
        </w:rPr>
      </w:pPr>
      <w:r w:rsidRPr="0080317A">
        <w:rPr>
          <w:szCs w:val="28"/>
        </w:rPr>
        <w:t>развивать</w:t>
      </w:r>
      <w:r w:rsidRPr="0080317A">
        <w:rPr>
          <w:spacing w:val="1"/>
          <w:szCs w:val="28"/>
        </w:rPr>
        <w:t xml:space="preserve"> </w:t>
      </w:r>
      <w:r w:rsidRPr="0080317A">
        <w:rPr>
          <w:szCs w:val="28"/>
        </w:rPr>
        <w:t>предпосылки</w:t>
      </w:r>
      <w:r w:rsidRPr="0080317A">
        <w:rPr>
          <w:spacing w:val="1"/>
          <w:szCs w:val="28"/>
        </w:rPr>
        <w:t xml:space="preserve"> </w:t>
      </w:r>
      <w:r w:rsidRPr="0080317A">
        <w:rPr>
          <w:szCs w:val="28"/>
        </w:rPr>
        <w:t>восприятия</w:t>
      </w:r>
      <w:r w:rsidRPr="0080317A">
        <w:rPr>
          <w:spacing w:val="1"/>
          <w:szCs w:val="28"/>
        </w:rPr>
        <w:t xml:space="preserve"> </w:t>
      </w:r>
      <w:r w:rsidRPr="0080317A">
        <w:rPr>
          <w:szCs w:val="28"/>
        </w:rPr>
        <w:t>и</w:t>
      </w:r>
      <w:r w:rsidRPr="0080317A">
        <w:rPr>
          <w:spacing w:val="1"/>
          <w:szCs w:val="28"/>
        </w:rPr>
        <w:t xml:space="preserve"> </w:t>
      </w:r>
      <w:r w:rsidRPr="0080317A">
        <w:rPr>
          <w:szCs w:val="28"/>
        </w:rPr>
        <w:t>понимания</w:t>
      </w:r>
      <w:r w:rsidRPr="0080317A">
        <w:rPr>
          <w:spacing w:val="1"/>
          <w:szCs w:val="28"/>
        </w:rPr>
        <w:t xml:space="preserve"> </w:t>
      </w:r>
      <w:r w:rsidRPr="0080317A">
        <w:rPr>
          <w:szCs w:val="28"/>
        </w:rPr>
        <w:t>произведений</w:t>
      </w:r>
      <w:r w:rsidRPr="0080317A">
        <w:rPr>
          <w:spacing w:val="1"/>
          <w:szCs w:val="28"/>
        </w:rPr>
        <w:t xml:space="preserve"> </w:t>
      </w:r>
      <w:r w:rsidRPr="0080317A">
        <w:rPr>
          <w:szCs w:val="28"/>
        </w:rPr>
        <w:t>искусства</w:t>
      </w:r>
      <w:r w:rsidRPr="0080317A">
        <w:rPr>
          <w:spacing w:val="1"/>
          <w:szCs w:val="28"/>
        </w:rPr>
        <w:t xml:space="preserve"> </w:t>
      </w:r>
      <w:r w:rsidRPr="0080317A">
        <w:rPr>
          <w:szCs w:val="28"/>
        </w:rPr>
        <w:t>(живопись,</w:t>
      </w:r>
      <w:r w:rsidRPr="0080317A">
        <w:rPr>
          <w:spacing w:val="1"/>
          <w:szCs w:val="28"/>
        </w:rPr>
        <w:t xml:space="preserve"> </w:t>
      </w:r>
      <w:r w:rsidRPr="0080317A">
        <w:rPr>
          <w:szCs w:val="28"/>
        </w:rPr>
        <w:t>графика,</w:t>
      </w:r>
      <w:r w:rsidRPr="0080317A">
        <w:rPr>
          <w:spacing w:val="1"/>
          <w:szCs w:val="28"/>
        </w:rPr>
        <w:t xml:space="preserve"> </w:t>
      </w:r>
      <w:r w:rsidRPr="0080317A">
        <w:rPr>
          <w:szCs w:val="28"/>
        </w:rPr>
        <w:t>скульптура,</w:t>
      </w:r>
      <w:r w:rsidRPr="0080317A">
        <w:rPr>
          <w:spacing w:val="1"/>
          <w:szCs w:val="28"/>
        </w:rPr>
        <w:t xml:space="preserve"> </w:t>
      </w:r>
      <w:r w:rsidRPr="0080317A">
        <w:rPr>
          <w:szCs w:val="28"/>
        </w:rPr>
        <w:t>архитектура)</w:t>
      </w:r>
      <w:r w:rsidRPr="0080317A">
        <w:rPr>
          <w:spacing w:val="1"/>
          <w:szCs w:val="28"/>
        </w:rPr>
        <w:t xml:space="preserve"> </w:t>
      </w:r>
      <w:r w:rsidRPr="0080317A">
        <w:rPr>
          <w:szCs w:val="28"/>
        </w:rPr>
        <w:t>в</w:t>
      </w:r>
      <w:r w:rsidRPr="0080317A">
        <w:rPr>
          <w:spacing w:val="1"/>
          <w:szCs w:val="28"/>
        </w:rPr>
        <w:t xml:space="preserve"> </w:t>
      </w:r>
      <w:r w:rsidRPr="0080317A">
        <w:rPr>
          <w:szCs w:val="28"/>
        </w:rPr>
        <w:t>многообразии</w:t>
      </w:r>
      <w:r w:rsidRPr="0080317A">
        <w:rPr>
          <w:spacing w:val="1"/>
          <w:szCs w:val="28"/>
        </w:rPr>
        <w:t xml:space="preserve"> </w:t>
      </w:r>
      <w:r w:rsidRPr="0080317A">
        <w:rPr>
          <w:szCs w:val="28"/>
        </w:rPr>
        <w:t>его</w:t>
      </w:r>
      <w:r w:rsidRPr="0080317A">
        <w:rPr>
          <w:spacing w:val="1"/>
          <w:szCs w:val="28"/>
        </w:rPr>
        <w:t xml:space="preserve"> </w:t>
      </w:r>
      <w:r w:rsidRPr="0080317A">
        <w:rPr>
          <w:szCs w:val="28"/>
        </w:rPr>
        <w:t>жанров</w:t>
      </w:r>
      <w:r w:rsidRPr="0080317A">
        <w:rPr>
          <w:spacing w:val="1"/>
          <w:szCs w:val="28"/>
        </w:rPr>
        <w:t xml:space="preserve"> </w:t>
      </w:r>
      <w:r w:rsidRPr="0080317A">
        <w:rPr>
          <w:szCs w:val="28"/>
        </w:rPr>
        <w:t>(портрет,</w:t>
      </w:r>
      <w:r w:rsidRPr="0080317A">
        <w:rPr>
          <w:spacing w:val="1"/>
          <w:szCs w:val="28"/>
        </w:rPr>
        <w:t xml:space="preserve"> </w:t>
      </w:r>
      <w:r w:rsidRPr="0080317A">
        <w:rPr>
          <w:szCs w:val="28"/>
        </w:rPr>
        <w:t>пейзаж, натюрморт); художественных литературных произведений и музыки; интерес к</w:t>
      </w:r>
      <w:r w:rsidRPr="0080317A">
        <w:rPr>
          <w:spacing w:val="1"/>
          <w:szCs w:val="28"/>
        </w:rPr>
        <w:t xml:space="preserve"> </w:t>
      </w:r>
      <w:r w:rsidRPr="0080317A">
        <w:rPr>
          <w:szCs w:val="28"/>
        </w:rPr>
        <w:t>русскому языку, языкам</w:t>
      </w:r>
      <w:r w:rsidRPr="0080317A">
        <w:rPr>
          <w:spacing w:val="1"/>
          <w:szCs w:val="28"/>
        </w:rPr>
        <w:t xml:space="preserve"> </w:t>
      </w:r>
      <w:r w:rsidRPr="0080317A">
        <w:rPr>
          <w:szCs w:val="28"/>
        </w:rPr>
        <w:t>других народов;</w:t>
      </w:r>
    </w:p>
    <w:p w:rsidR="00FF18E2" w:rsidRPr="0080317A" w:rsidRDefault="00FF18E2" w:rsidP="005B40E1">
      <w:pPr>
        <w:pStyle w:val="a3"/>
        <w:numPr>
          <w:ilvl w:val="0"/>
          <w:numId w:val="7"/>
        </w:numPr>
        <w:ind w:left="0" w:firstLine="0"/>
        <w:contextualSpacing/>
        <w:jc w:val="both"/>
        <w:rPr>
          <w:szCs w:val="28"/>
        </w:rPr>
      </w:pPr>
      <w:r w:rsidRPr="0080317A">
        <w:rPr>
          <w:szCs w:val="28"/>
        </w:rPr>
        <w:t>поощрять</w:t>
      </w:r>
      <w:r w:rsidRPr="0080317A">
        <w:rPr>
          <w:spacing w:val="-2"/>
          <w:szCs w:val="28"/>
        </w:rPr>
        <w:t xml:space="preserve"> </w:t>
      </w:r>
      <w:r w:rsidRPr="0080317A">
        <w:rPr>
          <w:szCs w:val="28"/>
        </w:rPr>
        <w:t>проявления</w:t>
      </w:r>
      <w:r w:rsidRPr="0080317A">
        <w:rPr>
          <w:spacing w:val="-3"/>
          <w:szCs w:val="28"/>
        </w:rPr>
        <w:t xml:space="preserve"> </w:t>
      </w:r>
      <w:r w:rsidRPr="0080317A">
        <w:rPr>
          <w:szCs w:val="28"/>
        </w:rPr>
        <w:t>морально-волевых</w:t>
      </w:r>
      <w:r w:rsidRPr="0080317A">
        <w:rPr>
          <w:spacing w:val="-4"/>
          <w:szCs w:val="28"/>
        </w:rPr>
        <w:t xml:space="preserve"> </w:t>
      </w:r>
      <w:r w:rsidRPr="0080317A">
        <w:rPr>
          <w:szCs w:val="28"/>
        </w:rPr>
        <w:t>качеств.</w:t>
      </w:r>
    </w:p>
    <w:p w:rsidR="00FF18E2" w:rsidRPr="0080317A" w:rsidRDefault="00FF18E2" w:rsidP="005B40E1">
      <w:pPr>
        <w:pStyle w:val="a3"/>
        <w:numPr>
          <w:ilvl w:val="0"/>
          <w:numId w:val="8"/>
        </w:numPr>
        <w:spacing w:before="38"/>
        <w:ind w:left="0" w:firstLine="0"/>
        <w:contextualSpacing/>
        <w:jc w:val="both"/>
        <w:rPr>
          <w:szCs w:val="28"/>
        </w:rPr>
      </w:pPr>
      <w:r w:rsidRPr="0080317A">
        <w:rPr>
          <w:szCs w:val="28"/>
        </w:rPr>
        <w:t>Организ</w:t>
      </w:r>
      <w:r w:rsidR="00C059A4" w:rsidRPr="0080317A">
        <w:rPr>
          <w:szCs w:val="28"/>
        </w:rPr>
        <w:t>ация</w:t>
      </w:r>
      <w:r w:rsidRPr="0080317A">
        <w:rPr>
          <w:spacing w:val="1"/>
          <w:szCs w:val="28"/>
        </w:rPr>
        <w:t xml:space="preserve"> </w:t>
      </w:r>
      <w:r w:rsidRPr="0080317A">
        <w:rPr>
          <w:szCs w:val="28"/>
        </w:rPr>
        <w:t>работ</w:t>
      </w:r>
      <w:r w:rsidR="00C059A4" w:rsidRPr="0080317A">
        <w:rPr>
          <w:szCs w:val="28"/>
        </w:rPr>
        <w:t>ы</w:t>
      </w:r>
      <w:r w:rsidRPr="0080317A">
        <w:rPr>
          <w:spacing w:val="1"/>
          <w:szCs w:val="28"/>
        </w:rPr>
        <w:t xml:space="preserve"> </w:t>
      </w:r>
      <w:r w:rsidRPr="0080317A">
        <w:rPr>
          <w:szCs w:val="28"/>
        </w:rPr>
        <w:t>с</w:t>
      </w:r>
      <w:r w:rsidRPr="0080317A">
        <w:rPr>
          <w:spacing w:val="1"/>
          <w:szCs w:val="28"/>
        </w:rPr>
        <w:t xml:space="preserve"> </w:t>
      </w:r>
      <w:r w:rsidRPr="0080317A">
        <w:rPr>
          <w:szCs w:val="28"/>
        </w:rPr>
        <w:t>семьями</w:t>
      </w:r>
      <w:r w:rsidRPr="0080317A">
        <w:rPr>
          <w:spacing w:val="1"/>
          <w:szCs w:val="28"/>
        </w:rPr>
        <w:t xml:space="preserve"> </w:t>
      </w:r>
      <w:r w:rsidRPr="0080317A">
        <w:rPr>
          <w:szCs w:val="28"/>
        </w:rPr>
        <w:t>воспитанников,</w:t>
      </w:r>
      <w:r w:rsidRPr="0080317A">
        <w:rPr>
          <w:spacing w:val="1"/>
          <w:szCs w:val="28"/>
        </w:rPr>
        <w:t xml:space="preserve"> </w:t>
      </w:r>
      <w:r w:rsidRPr="0080317A">
        <w:rPr>
          <w:szCs w:val="28"/>
        </w:rPr>
        <w:t>их</w:t>
      </w:r>
      <w:r w:rsidRPr="0080317A">
        <w:rPr>
          <w:spacing w:val="1"/>
          <w:szCs w:val="28"/>
        </w:rPr>
        <w:t xml:space="preserve"> </w:t>
      </w:r>
      <w:r w:rsidRPr="0080317A">
        <w:rPr>
          <w:szCs w:val="28"/>
        </w:rPr>
        <w:t>родителями</w:t>
      </w:r>
      <w:r w:rsidRPr="0080317A">
        <w:rPr>
          <w:spacing w:val="1"/>
          <w:szCs w:val="28"/>
        </w:rPr>
        <w:t xml:space="preserve"> </w:t>
      </w:r>
      <w:r w:rsidRPr="0080317A">
        <w:rPr>
          <w:szCs w:val="28"/>
        </w:rPr>
        <w:t>или</w:t>
      </w:r>
      <w:r w:rsidRPr="0080317A">
        <w:rPr>
          <w:spacing w:val="1"/>
          <w:szCs w:val="28"/>
        </w:rPr>
        <w:t xml:space="preserve"> </w:t>
      </w:r>
      <w:r w:rsidR="00B268B9" w:rsidRPr="0080317A">
        <w:rPr>
          <w:szCs w:val="28"/>
        </w:rPr>
        <w:t xml:space="preserve">законными </w:t>
      </w:r>
      <w:r w:rsidR="00FD2927">
        <w:rPr>
          <w:szCs w:val="28"/>
        </w:rPr>
        <w:t>представителями направлена</w:t>
      </w:r>
      <w:r w:rsidR="00C059A4" w:rsidRPr="0080317A">
        <w:rPr>
          <w:szCs w:val="28"/>
        </w:rPr>
        <w:t xml:space="preserve"> </w:t>
      </w:r>
      <w:r w:rsidRPr="0080317A">
        <w:rPr>
          <w:szCs w:val="28"/>
        </w:rPr>
        <w:t>на совместное решение вопросов личностного развития</w:t>
      </w:r>
      <w:r w:rsidRPr="0080317A">
        <w:rPr>
          <w:spacing w:val="1"/>
          <w:szCs w:val="28"/>
        </w:rPr>
        <w:t xml:space="preserve"> </w:t>
      </w:r>
      <w:r w:rsidRPr="0080317A">
        <w:rPr>
          <w:szCs w:val="28"/>
        </w:rPr>
        <w:t>детей.</w:t>
      </w:r>
    </w:p>
    <w:p w:rsidR="00FF18E2" w:rsidRPr="0080317A" w:rsidRDefault="00FF18E2" w:rsidP="0080317A">
      <w:pPr>
        <w:pStyle w:val="a3"/>
        <w:ind w:left="0" w:firstLine="708"/>
        <w:contextualSpacing/>
        <w:rPr>
          <w:szCs w:val="28"/>
        </w:rPr>
      </w:pPr>
      <w:r w:rsidRPr="0080317A">
        <w:rPr>
          <w:szCs w:val="28"/>
          <w:u w:val="single"/>
        </w:rPr>
        <w:t>Задачи:</w:t>
      </w:r>
    </w:p>
    <w:p w:rsidR="00FF18E2" w:rsidRPr="0080317A" w:rsidRDefault="00FF18E2" w:rsidP="005B40E1">
      <w:pPr>
        <w:pStyle w:val="a6"/>
        <w:numPr>
          <w:ilvl w:val="0"/>
          <w:numId w:val="9"/>
        </w:numPr>
        <w:spacing w:before="40"/>
        <w:ind w:left="0" w:firstLine="0"/>
        <w:contextualSpacing/>
        <w:rPr>
          <w:sz w:val="24"/>
          <w:szCs w:val="28"/>
        </w:rPr>
      </w:pPr>
      <w:r w:rsidRPr="0080317A">
        <w:rPr>
          <w:sz w:val="24"/>
          <w:szCs w:val="28"/>
        </w:rPr>
        <w:t>Приобщение родителей</w:t>
      </w:r>
      <w:r w:rsidRPr="0080317A">
        <w:rPr>
          <w:spacing w:val="-1"/>
          <w:sz w:val="24"/>
          <w:szCs w:val="28"/>
        </w:rPr>
        <w:t xml:space="preserve"> </w:t>
      </w:r>
      <w:r w:rsidRPr="0080317A">
        <w:rPr>
          <w:sz w:val="24"/>
          <w:szCs w:val="28"/>
        </w:rPr>
        <w:t>к</w:t>
      </w:r>
      <w:r w:rsidRPr="0080317A">
        <w:rPr>
          <w:spacing w:val="-4"/>
          <w:sz w:val="24"/>
          <w:szCs w:val="28"/>
        </w:rPr>
        <w:t xml:space="preserve"> </w:t>
      </w:r>
      <w:r w:rsidRPr="0080317A">
        <w:rPr>
          <w:sz w:val="24"/>
          <w:szCs w:val="28"/>
        </w:rPr>
        <w:t>участию</w:t>
      </w:r>
      <w:r w:rsidRPr="0080317A">
        <w:rPr>
          <w:spacing w:val="2"/>
          <w:sz w:val="24"/>
          <w:szCs w:val="28"/>
        </w:rPr>
        <w:t xml:space="preserve"> </w:t>
      </w:r>
      <w:r w:rsidRPr="0080317A">
        <w:rPr>
          <w:sz w:val="24"/>
          <w:szCs w:val="28"/>
        </w:rPr>
        <w:t>в</w:t>
      </w:r>
      <w:r w:rsidRPr="0080317A">
        <w:rPr>
          <w:spacing w:val="-5"/>
          <w:sz w:val="24"/>
          <w:szCs w:val="28"/>
        </w:rPr>
        <w:t xml:space="preserve"> </w:t>
      </w:r>
      <w:r w:rsidRPr="0080317A">
        <w:rPr>
          <w:sz w:val="24"/>
          <w:szCs w:val="28"/>
        </w:rPr>
        <w:t>жизни</w:t>
      </w:r>
      <w:r w:rsidRPr="0080317A">
        <w:rPr>
          <w:spacing w:val="-1"/>
          <w:sz w:val="24"/>
          <w:szCs w:val="28"/>
        </w:rPr>
        <w:t xml:space="preserve"> </w:t>
      </w:r>
      <w:r w:rsidR="00524CB0">
        <w:rPr>
          <w:sz w:val="24"/>
          <w:szCs w:val="28"/>
        </w:rPr>
        <w:t>ДОУ;</w:t>
      </w:r>
    </w:p>
    <w:p w:rsidR="00C059A4" w:rsidRPr="0080317A" w:rsidRDefault="00FF18E2" w:rsidP="005B40E1">
      <w:pPr>
        <w:pStyle w:val="a6"/>
        <w:numPr>
          <w:ilvl w:val="0"/>
          <w:numId w:val="9"/>
        </w:numPr>
        <w:spacing w:before="42"/>
        <w:ind w:left="0" w:firstLine="0"/>
        <w:contextualSpacing/>
        <w:rPr>
          <w:sz w:val="24"/>
          <w:szCs w:val="28"/>
        </w:rPr>
      </w:pPr>
      <w:r w:rsidRPr="0080317A">
        <w:rPr>
          <w:sz w:val="24"/>
          <w:szCs w:val="28"/>
        </w:rPr>
        <w:t>Изучение и обобщение луч</w:t>
      </w:r>
      <w:r w:rsidR="00524CB0">
        <w:rPr>
          <w:sz w:val="24"/>
          <w:szCs w:val="28"/>
        </w:rPr>
        <w:t>шего опыта семейного воспитания;</w:t>
      </w:r>
    </w:p>
    <w:p w:rsidR="00FF18E2" w:rsidRPr="0080317A" w:rsidRDefault="00FF18E2" w:rsidP="005B40E1">
      <w:pPr>
        <w:pStyle w:val="a6"/>
        <w:numPr>
          <w:ilvl w:val="0"/>
          <w:numId w:val="9"/>
        </w:numPr>
        <w:spacing w:before="42"/>
        <w:ind w:left="0" w:firstLine="0"/>
        <w:contextualSpacing/>
        <w:rPr>
          <w:sz w:val="24"/>
          <w:szCs w:val="28"/>
        </w:rPr>
      </w:pPr>
      <w:r w:rsidRPr="0080317A">
        <w:rPr>
          <w:sz w:val="24"/>
          <w:szCs w:val="28"/>
        </w:rPr>
        <w:t>Повышение</w:t>
      </w:r>
      <w:r w:rsidRPr="0080317A">
        <w:rPr>
          <w:spacing w:val="2"/>
          <w:sz w:val="24"/>
          <w:szCs w:val="28"/>
        </w:rPr>
        <w:t xml:space="preserve"> </w:t>
      </w:r>
      <w:r w:rsidRPr="0080317A">
        <w:rPr>
          <w:sz w:val="24"/>
          <w:szCs w:val="28"/>
        </w:rPr>
        <w:t>педагогической</w:t>
      </w:r>
      <w:r w:rsidRPr="0080317A">
        <w:rPr>
          <w:spacing w:val="2"/>
          <w:sz w:val="24"/>
          <w:szCs w:val="28"/>
        </w:rPr>
        <w:t xml:space="preserve"> </w:t>
      </w:r>
      <w:r w:rsidRPr="0080317A">
        <w:rPr>
          <w:sz w:val="24"/>
          <w:szCs w:val="28"/>
        </w:rPr>
        <w:t>культуры</w:t>
      </w:r>
      <w:r w:rsidRPr="0080317A">
        <w:rPr>
          <w:spacing w:val="-1"/>
          <w:sz w:val="24"/>
          <w:szCs w:val="28"/>
        </w:rPr>
        <w:t xml:space="preserve"> </w:t>
      </w:r>
      <w:r w:rsidR="00524CB0">
        <w:rPr>
          <w:sz w:val="24"/>
          <w:szCs w:val="28"/>
        </w:rPr>
        <w:t>родителей;</w:t>
      </w:r>
    </w:p>
    <w:p w:rsidR="00FF18E2" w:rsidRPr="0080317A" w:rsidRDefault="00FF18E2" w:rsidP="0080317A">
      <w:pPr>
        <w:pStyle w:val="a3"/>
        <w:ind w:left="0" w:firstLine="708"/>
        <w:contextualSpacing/>
        <w:jc w:val="both"/>
        <w:rPr>
          <w:szCs w:val="28"/>
        </w:rPr>
      </w:pPr>
      <w:r w:rsidRPr="0080317A">
        <w:rPr>
          <w:szCs w:val="28"/>
        </w:rPr>
        <w:t>Виды</w:t>
      </w:r>
      <w:r w:rsidRPr="0080317A">
        <w:rPr>
          <w:spacing w:val="1"/>
          <w:szCs w:val="28"/>
        </w:rPr>
        <w:t xml:space="preserve"> </w:t>
      </w:r>
      <w:r w:rsidRPr="0080317A">
        <w:rPr>
          <w:szCs w:val="28"/>
        </w:rPr>
        <w:t>взаимоотношений,</w:t>
      </w:r>
      <w:r w:rsidRPr="0080317A">
        <w:rPr>
          <w:spacing w:val="1"/>
          <w:szCs w:val="28"/>
        </w:rPr>
        <w:t xml:space="preserve"> </w:t>
      </w:r>
      <w:r w:rsidRPr="0080317A">
        <w:rPr>
          <w:szCs w:val="28"/>
        </w:rPr>
        <w:t>посредством</w:t>
      </w:r>
      <w:r w:rsidRPr="0080317A">
        <w:rPr>
          <w:spacing w:val="1"/>
          <w:szCs w:val="28"/>
        </w:rPr>
        <w:t xml:space="preserve"> </w:t>
      </w:r>
      <w:r w:rsidRPr="0080317A">
        <w:rPr>
          <w:szCs w:val="28"/>
        </w:rPr>
        <w:t>которых</w:t>
      </w:r>
      <w:r w:rsidRPr="0080317A">
        <w:rPr>
          <w:spacing w:val="1"/>
          <w:szCs w:val="28"/>
        </w:rPr>
        <w:t xml:space="preserve"> </w:t>
      </w:r>
      <w:r w:rsidRPr="0080317A">
        <w:rPr>
          <w:szCs w:val="28"/>
        </w:rPr>
        <w:t>будет</w:t>
      </w:r>
      <w:r w:rsidRPr="0080317A">
        <w:rPr>
          <w:spacing w:val="1"/>
          <w:szCs w:val="28"/>
        </w:rPr>
        <w:t xml:space="preserve"> </w:t>
      </w:r>
      <w:r w:rsidRPr="0080317A">
        <w:rPr>
          <w:szCs w:val="28"/>
        </w:rPr>
        <w:t>осуществляться</w:t>
      </w:r>
      <w:r w:rsidRPr="0080317A">
        <w:rPr>
          <w:spacing w:val="1"/>
          <w:szCs w:val="28"/>
        </w:rPr>
        <w:t xml:space="preserve"> </w:t>
      </w:r>
      <w:r w:rsidRPr="0080317A">
        <w:rPr>
          <w:szCs w:val="28"/>
        </w:rPr>
        <w:t>взаимодействие:</w:t>
      </w:r>
    </w:p>
    <w:p w:rsidR="004F68A6" w:rsidRDefault="00FF18E2" w:rsidP="004F68A6">
      <w:pPr>
        <w:pStyle w:val="a3"/>
        <w:numPr>
          <w:ilvl w:val="0"/>
          <w:numId w:val="10"/>
        </w:numPr>
        <w:ind w:left="0" w:firstLine="0"/>
        <w:contextualSpacing/>
        <w:jc w:val="both"/>
        <w:rPr>
          <w:szCs w:val="28"/>
        </w:rPr>
      </w:pPr>
      <w:r w:rsidRPr="0080317A">
        <w:rPr>
          <w:szCs w:val="28"/>
        </w:rPr>
        <w:t>сотрудничество – общение «на равных», где ни одной из сторон не принадлежит</w:t>
      </w:r>
      <w:r w:rsidRPr="0080317A">
        <w:rPr>
          <w:spacing w:val="1"/>
          <w:szCs w:val="28"/>
        </w:rPr>
        <w:t xml:space="preserve"> </w:t>
      </w:r>
      <w:r w:rsidRPr="0080317A">
        <w:rPr>
          <w:szCs w:val="28"/>
        </w:rPr>
        <w:t>привилегия указывать,</w:t>
      </w:r>
      <w:r w:rsidRPr="0080317A">
        <w:rPr>
          <w:spacing w:val="1"/>
          <w:szCs w:val="28"/>
        </w:rPr>
        <w:t xml:space="preserve"> </w:t>
      </w:r>
      <w:r w:rsidRPr="0080317A">
        <w:rPr>
          <w:szCs w:val="28"/>
        </w:rPr>
        <w:t>контролировать,</w:t>
      </w:r>
      <w:r w:rsidRPr="0080317A">
        <w:rPr>
          <w:spacing w:val="1"/>
          <w:szCs w:val="28"/>
        </w:rPr>
        <w:t xml:space="preserve"> </w:t>
      </w:r>
      <w:r w:rsidRPr="0080317A">
        <w:rPr>
          <w:szCs w:val="28"/>
        </w:rPr>
        <w:t>оценивать;</w:t>
      </w:r>
    </w:p>
    <w:p w:rsidR="00FF18E2" w:rsidRPr="004F68A6" w:rsidRDefault="00FF18E2" w:rsidP="004F68A6">
      <w:pPr>
        <w:pStyle w:val="a3"/>
        <w:numPr>
          <w:ilvl w:val="0"/>
          <w:numId w:val="10"/>
        </w:numPr>
        <w:ind w:left="0" w:firstLine="0"/>
        <w:contextualSpacing/>
        <w:jc w:val="both"/>
        <w:rPr>
          <w:szCs w:val="28"/>
        </w:rPr>
      </w:pPr>
      <w:r w:rsidRPr="004F68A6">
        <w:rPr>
          <w:szCs w:val="28"/>
        </w:rPr>
        <w:t>взаимодействие</w:t>
      </w:r>
      <w:r w:rsidRPr="004F68A6">
        <w:rPr>
          <w:spacing w:val="1"/>
          <w:szCs w:val="28"/>
        </w:rPr>
        <w:t xml:space="preserve"> </w:t>
      </w:r>
      <w:r w:rsidRPr="004F68A6">
        <w:rPr>
          <w:szCs w:val="28"/>
        </w:rPr>
        <w:t>-</w:t>
      </w:r>
      <w:r w:rsidRPr="004F68A6">
        <w:rPr>
          <w:spacing w:val="1"/>
          <w:szCs w:val="28"/>
        </w:rPr>
        <w:t xml:space="preserve"> </w:t>
      </w:r>
      <w:r w:rsidRPr="004F68A6">
        <w:rPr>
          <w:szCs w:val="28"/>
        </w:rPr>
        <w:t>способ</w:t>
      </w:r>
      <w:r w:rsidRPr="004F68A6">
        <w:rPr>
          <w:spacing w:val="1"/>
          <w:szCs w:val="28"/>
        </w:rPr>
        <w:t xml:space="preserve"> </w:t>
      </w:r>
      <w:r w:rsidRPr="004F68A6">
        <w:rPr>
          <w:szCs w:val="28"/>
        </w:rPr>
        <w:t>организации</w:t>
      </w:r>
      <w:r w:rsidRPr="004F68A6">
        <w:rPr>
          <w:spacing w:val="1"/>
          <w:szCs w:val="28"/>
        </w:rPr>
        <w:t xml:space="preserve"> </w:t>
      </w:r>
      <w:r w:rsidRPr="004F68A6">
        <w:rPr>
          <w:szCs w:val="28"/>
        </w:rPr>
        <w:t>совместной</w:t>
      </w:r>
      <w:r w:rsidRPr="004F68A6">
        <w:rPr>
          <w:spacing w:val="1"/>
          <w:szCs w:val="28"/>
        </w:rPr>
        <w:t xml:space="preserve"> </w:t>
      </w:r>
      <w:r w:rsidRPr="004F68A6">
        <w:rPr>
          <w:szCs w:val="28"/>
        </w:rPr>
        <w:t>деятельности,</w:t>
      </w:r>
      <w:r w:rsidRPr="004F68A6">
        <w:rPr>
          <w:spacing w:val="1"/>
          <w:szCs w:val="28"/>
        </w:rPr>
        <w:t xml:space="preserve"> </w:t>
      </w:r>
      <w:r w:rsidRPr="004F68A6">
        <w:rPr>
          <w:szCs w:val="28"/>
        </w:rPr>
        <w:t>которая</w:t>
      </w:r>
      <w:r w:rsidRPr="004F68A6">
        <w:rPr>
          <w:spacing w:val="1"/>
          <w:szCs w:val="28"/>
        </w:rPr>
        <w:t xml:space="preserve"> </w:t>
      </w:r>
      <w:r w:rsidRPr="004F68A6">
        <w:rPr>
          <w:szCs w:val="28"/>
        </w:rPr>
        <w:t>осуществляется</w:t>
      </w:r>
      <w:r w:rsidRPr="004F68A6">
        <w:rPr>
          <w:spacing w:val="1"/>
          <w:szCs w:val="28"/>
        </w:rPr>
        <w:t xml:space="preserve"> </w:t>
      </w:r>
      <w:r w:rsidRPr="004F68A6">
        <w:rPr>
          <w:szCs w:val="28"/>
        </w:rPr>
        <w:t>на</w:t>
      </w:r>
      <w:r w:rsidRPr="004F68A6">
        <w:rPr>
          <w:spacing w:val="1"/>
          <w:szCs w:val="28"/>
        </w:rPr>
        <w:t xml:space="preserve"> </w:t>
      </w:r>
      <w:r w:rsidRPr="004F68A6">
        <w:rPr>
          <w:szCs w:val="28"/>
        </w:rPr>
        <w:t>основании</w:t>
      </w:r>
      <w:r w:rsidRPr="004F68A6">
        <w:rPr>
          <w:spacing w:val="1"/>
          <w:szCs w:val="28"/>
        </w:rPr>
        <w:t xml:space="preserve"> </w:t>
      </w:r>
      <w:r w:rsidRPr="004F68A6">
        <w:rPr>
          <w:szCs w:val="28"/>
        </w:rPr>
        <w:t>социальной</w:t>
      </w:r>
      <w:r w:rsidRPr="004F68A6">
        <w:rPr>
          <w:spacing w:val="1"/>
          <w:szCs w:val="28"/>
        </w:rPr>
        <w:t xml:space="preserve"> </w:t>
      </w:r>
      <w:r w:rsidRPr="004F68A6">
        <w:rPr>
          <w:szCs w:val="28"/>
        </w:rPr>
        <w:t>перцепции</w:t>
      </w:r>
      <w:r w:rsidRPr="004F68A6">
        <w:rPr>
          <w:spacing w:val="1"/>
          <w:szCs w:val="28"/>
        </w:rPr>
        <w:t xml:space="preserve"> </w:t>
      </w:r>
      <w:r w:rsidRPr="004F68A6">
        <w:rPr>
          <w:szCs w:val="28"/>
        </w:rPr>
        <w:t>(</w:t>
      </w:r>
      <w:r w:rsidR="002D6934" w:rsidRPr="004F68A6">
        <w:rPr>
          <w:szCs w:val="28"/>
        </w:rPr>
        <w:t>образное восприятие человеком себя, других людей и социальных явлений окружающего мира</w:t>
      </w:r>
      <w:r w:rsidR="004F68A6" w:rsidRPr="004F68A6">
        <w:rPr>
          <w:szCs w:val="28"/>
        </w:rPr>
        <w:t xml:space="preserve">) </w:t>
      </w:r>
      <w:r w:rsidRPr="004F68A6">
        <w:rPr>
          <w:szCs w:val="28"/>
        </w:rPr>
        <w:t xml:space="preserve"> и</w:t>
      </w:r>
      <w:r w:rsidRPr="004F68A6">
        <w:rPr>
          <w:spacing w:val="1"/>
          <w:szCs w:val="28"/>
        </w:rPr>
        <w:t xml:space="preserve"> </w:t>
      </w:r>
      <w:r w:rsidRPr="004F68A6">
        <w:rPr>
          <w:szCs w:val="28"/>
        </w:rPr>
        <w:t>с</w:t>
      </w:r>
      <w:r w:rsidRPr="004F68A6">
        <w:rPr>
          <w:spacing w:val="-1"/>
          <w:szCs w:val="28"/>
        </w:rPr>
        <w:t xml:space="preserve"> </w:t>
      </w:r>
      <w:r w:rsidRPr="004F68A6">
        <w:rPr>
          <w:szCs w:val="28"/>
        </w:rPr>
        <w:t>помощью общения.</w:t>
      </w:r>
    </w:p>
    <w:p w:rsidR="00FF18E2" w:rsidRPr="0080317A" w:rsidRDefault="00FF18E2" w:rsidP="0080317A">
      <w:pPr>
        <w:pStyle w:val="a3"/>
        <w:ind w:left="0" w:firstLine="708"/>
        <w:contextualSpacing/>
        <w:jc w:val="both"/>
        <w:rPr>
          <w:szCs w:val="28"/>
        </w:rPr>
      </w:pPr>
      <w:r w:rsidRPr="0080317A">
        <w:rPr>
          <w:szCs w:val="28"/>
        </w:rPr>
        <w:t>Планомерная</w:t>
      </w:r>
      <w:r w:rsidRPr="0080317A">
        <w:rPr>
          <w:spacing w:val="1"/>
          <w:szCs w:val="28"/>
        </w:rPr>
        <w:t xml:space="preserve"> </w:t>
      </w:r>
      <w:r w:rsidRPr="0080317A">
        <w:rPr>
          <w:szCs w:val="28"/>
        </w:rPr>
        <w:t>реализация</w:t>
      </w:r>
      <w:r w:rsidRPr="0080317A">
        <w:rPr>
          <w:spacing w:val="1"/>
          <w:szCs w:val="28"/>
        </w:rPr>
        <w:t xml:space="preserve"> </w:t>
      </w:r>
      <w:r w:rsidRPr="0080317A">
        <w:rPr>
          <w:szCs w:val="28"/>
        </w:rPr>
        <w:t>поставленных</w:t>
      </w:r>
      <w:r w:rsidRPr="0080317A">
        <w:rPr>
          <w:spacing w:val="1"/>
          <w:szCs w:val="28"/>
        </w:rPr>
        <w:t xml:space="preserve"> </w:t>
      </w:r>
      <w:r w:rsidRPr="0080317A">
        <w:rPr>
          <w:szCs w:val="28"/>
        </w:rPr>
        <w:t>задач</w:t>
      </w:r>
      <w:r w:rsidRPr="0080317A">
        <w:rPr>
          <w:spacing w:val="1"/>
          <w:szCs w:val="28"/>
        </w:rPr>
        <w:t xml:space="preserve"> </w:t>
      </w:r>
      <w:r w:rsidRPr="0080317A">
        <w:rPr>
          <w:szCs w:val="28"/>
        </w:rPr>
        <w:t>позволит</w:t>
      </w:r>
      <w:r w:rsidRPr="0080317A">
        <w:rPr>
          <w:spacing w:val="1"/>
          <w:szCs w:val="28"/>
        </w:rPr>
        <w:t xml:space="preserve"> </w:t>
      </w:r>
      <w:r w:rsidRPr="0080317A">
        <w:rPr>
          <w:szCs w:val="28"/>
        </w:rPr>
        <w:t>организовать</w:t>
      </w:r>
      <w:r w:rsidRPr="0080317A">
        <w:rPr>
          <w:spacing w:val="1"/>
          <w:szCs w:val="28"/>
        </w:rPr>
        <w:t xml:space="preserve"> </w:t>
      </w:r>
      <w:r w:rsidRPr="0080317A">
        <w:rPr>
          <w:szCs w:val="28"/>
        </w:rPr>
        <w:t>в</w:t>
      </w:r>
      <w:r w:rsidRPr="0080317A">
        <w:rPr>
          <w:spacing w:val="1"/>
          <w:szCs w:val="28"/>
        </w:rPr>
        <w:t xml:space="preserve"> </w:t>
      </w:r>
      <w:r w:rsidR="00524CB0">
        <w:rPr>
          <w:szCs w:val="28"/>
        </w:rPr>
        <w:t xml:space="preserve">дошкольном учреждении </w:t>
      </w:r>
      <w:r w:rsidRPr="0080317A">
        <w:rPr>
          <w:szCs w:val="28"/>
        </w:rPr>
        <w:t>интересную и событийно насыщенную жизнь детей и педагогов, что станет эффективным</w:t>
      </w:r>
      <w:r w:rsidRPr="0080317A">
        <w:rPr>
          <w:spacing w:val="1"/>
          <w:szCs w:val="28"/>
        </w:rPr>
        <w:t xml:space="preserve"> </w:t>
      </w:r>
      <w:r w:rsidRPr="0080317A">
        <w:rPr>
          <w:szCs w:val="28"/>
        </w:rPr>
        <w:t>способом</w:t>
      </w:r>
      <w:r w:rsidRPr="0080317A">
        <w:rPr>
          <w:spacing w:val="1"/>
          <w:szCs w:val="28"/>
        </w:rPr>
        <w:t xml:space="preserve"> </w:t>
      </w:r>
      <w:r w:rsidRPr="0080317A">
        <w:rPr>
          <w:szCs w:val="28"/>
        </w:rPr>
        <w:t>воспитания</w:t>
      </w:r>
      <w:r w:rsidRPr="0080317A">
        <w:rPr>
          <w:spacing w:val="1"/>
          <w:szCs w:val="28"/>
        </w:rPr>
        <w:t xml:space="preserve"> </w:t>
      </w:r>
      <w:r w:rsidRPr="0080317A">
        <w:rPr>
          <w:szCs w:val="28"/>
        </w:rPr>
        <w:t>подрастающего</w:t>
      </w:r>
      <w:r w:rsidRPr="0080317A">
        <w:rPr>
          <w:spacing w:val="1"/>
          <w:szCs w:val="28"/>
        </w:rPr>
        <w:t xml:space="preserve"> </w:t>
      </w:r>
      <w:r w:rsidRPr="0080317A">
        <w:rPr>
          <w:szCs w:val="28"/>
        </w:rPr>
        <w:t>поколения.</w:t>
      </w:r>
    </w:p>
    <w:p w:rsidR="00767635" w:rsidRPr="0080317A" w:rsidRDefault="00767635" w:rsidP="0080317A">
      <w:pPr>
        <w:pStyle w:val="a3"/>
        <w:spacing w:before="10"/>
        <w:ind w:left="0" w:firstLine="709"/>
        <w:contextualSpacing/>
        <w:jc w:val="both"/>
        <w:rPr>
          <w:szCs w:val="28"/>
        </w:rPr>
      </w:pPr>
    </w:p>
    <w:p w:rsidR="00971762" w:rsidRPr="0080317A" w:rsidRDefault="00971762" w:rsidP="0080317A">
      <w:pPr>
        <w:pStyle w:val="a3"/>
        <w:spacing w:before="10"/>
        <w:ind w:left="0" w:firstLine="709"/>
        <w:contextualSpacing/>
        <w:jc w:val="both"/>
        <w:rPr>
          <w:szCs w:val="28"/>
        </w:rPr>
      </w:pPr>
    </w:p>
    <w:p w:rsidR="00971762" w:rsidRPr="00A2025B" w:rsidRDefault="00A2025B" w:rsidP="005B40E1">
      <w:pPr>
        <w:pStyle w:val="a3"/>
        <w:numPr>
          <w:ilvl w:val="1"/>
          <w:numId w:val="21"/>
        </w:numPr>
        <w:spacing w:before="10" w:line="276" w:lineRule="auto"/>
        <w:contextualSpacing/>
        <w:jc w:val="center"/>
        <w:rPr>
          <w:b/>
          <w:sz w:val="28"/>
          <w:szCs w:val="28"/>
        </w:rPr>
      </w:pPr>
      <w:r w:rsidRPr="00A2025B">
        <w:rPr>
          <w:b/>
        </w:rPr>
        <w:t>Требования к планируемым результатам освоения программы воспитания</w:t>
      </w:r>
    </w:p>
    <w:p w:rsidR="00FC034D" w:rsidRDefault="00FC034D" w:rsidP="00971762">
      <w:pPr>
        <w:pStyle w:val="a3"/>
        <w:spacing w:before="10" w:line="276" w:lineRule="auto"/>
        <w:ind w:left="0" w:firstLine="709"/>
        <w:contextualSpacing/>
        <w:jc w:val="both"/>
        <w:rPr>
          <w:sz w:val="28"/>
          <w:szCs w:val="28"/>
        </w:rPr>
      </w:pPr>
    </w:p>
    <w:p w:rsidR="00826C46" w:rsidRPr="00826C46" w:rsidRDefault="00826C46" w:rsidP="00EE24E0">
      <w:pPr>
        <w:pStyle w:val="a3"/>
        <w:ind w:left="0" w:right="-83" w:firstLine="709"/>
        <w:jc w:val="both"/>
      </w:pPr>
      <w:r w:rsidRPr="00826C46">
        <w:t>Планируемые результаты воспитания носят отсроченный характер, а деятельность</w:t>
      </w:r>
      <w:r w:rsidRPr="00826C46">
        <w:rPr>
          <w:spacing w:val="1"/>
        </w:rPr>
        <w:t xml:space="preserve"> </w:t>
      </w:r>
      <w:r w:rsidRPr="00826C46">
        <w:t>воспитателя нацелена на перспективу развития и становления личности ребенка. Поэтому</w:t>
      </w:r>
      <w:r w:rsidRPr="00826C46">
        <w:rPr>
          <w:spacing w:val="1"/>
        </w:rPr>
        <w:t xml:space="preserve"> </w:t>
      </w:r>
      <w:r w:rsidRPr="00826C46">
        <w:t>результаты достижения</w:t>
      </w:r>
      <w:r w:rsidRPr="00826C46">
        <w:rPr>
          <w:spacing w:val="-1"/>
        </w:rPr>
        <w:t xml:space="preserve"> </w:t>
      </w:r>
      <w:r w:rsidRPr="00826C46">
        <w:t>цели</w:t>
      </w:r>
      <w:r w:rsidRPr="00826C46">
        <w:rPr>
          <w:spacing w:val="-4"/>
        </w:rPr>
        <w:t xml:space="preserve"> </w:t>
      </w:r>
      <w:r w:rsidRPr="00826C46">
        <w:t>воспитания</w:t>
      </w:r>
      <w:r w:rsidRPr="00826C46">
        <w:rPr>
          <w:spacing w:val="-1"/>
        </w:rPr>
        <w:t xml:space="preserve"> </w:t>
      </w:r>
      <w:r w:rsidRPr="00826C46">
        <w:t>представлены</w:t>
      </w:r>
      <w:r w:rsidRPr="00826C46">
        <w:rPr>
          <w:spacing w:val="-3"/>
        </w:rPr>
        <w:t xml:space="preserve"> </w:t>
      </w:r>
      <w:r w:rsidRPr="00826C46">
        <w:t>в виде</w:t>
      </w:r>
      <w:r w:rsidRPr="00826C46">
        <w:rPr>
          <w:spacing w:val="-1"/>
        </w:rPr>
        <w:t xml:space="preserve"> </w:t>
      </w:r>
      <w:r w:rsidRPr="00826C46">
        <w:t>двух</w:t>
      </w:r>
      <w:r w:rsidRPr="00826C46">
        <w:rPr>
          <w:spacing w:val="-5"/>
        </w:rPr>
        <w:t xml:space="preserve"> </w:t>
      </w:r>
      <w:r w:rsidRPr="00826C46">
        <w:t>описательных</w:t>
      </w:r>
      <w:r w:rsidRPr="00826C46">
        <w:rPr>
          <w:spacing w:val="-6"/>
        </w:rPr>
        <w:t xml:space="preserve"> </w:t>
      </w:r>
      <w:r w:rsidRPr="00826C46">
        <w:t>моделей</w:t>
      </w:r>
    </w:p>
    <w:p w:rsidR="00826C46" w:rsidRPr="0045079A" w:rsidRDefault="00826C46" w:rsidP="0045079A">
      <w:pPr>
        <w:pStyle w:val="a3"/>
        <w:ind w:left="0" w:right="-83" w:firstLine="709"/>
        <w:jc w:val="both"/>
      </w:pPr>
      <w:r w:rsidRPr="00826C46">
        <w:t>–</w:t>
      </w:r>
      <w:r w:rsidRPr="00826C46">
        <w:rPr>
          <w:spacing w:val="-2"/>
        </w:rPr>
        <w:t xml:space="preserve"> </w:t>
      </w:r>
      <w:r w:rsidRPr="00826C46">
        <w:t>«Портрета</w:t>
      </w:r>
      <w:r w:rsidRPr="00826C46">
        <w:rPr>
          <w:spacing w:val="-2"/>
        </w:rPr>
        <w:t xml:space="preserve"> </w:t>
      </w:r>
      <w:r w:rsidRPr="00826C46">
        <w:t>выпускника</w:t>
      </w:r>
      <w:r w:rsidRPr="00826C46">
        <w:rPr>
          <w:spacing w:val="-3"/>
        </w:rPr>
        <w:t xml:space="preserve"> </w:t>
      </w:r>
      <w:r w:rsidRPr="00826C46">
        <w:t>ДОУ»</w:t>
      </w:r>
      <w:r w:rsidRPr="00826C46">
        <w:rPr>
          <w:spacing w:val="-6"/>
        </w:rPr>
        <w:t xml:space="preserve"> </w:t>
      </w:r>
      <w:r w:rsidRPr="00826C46">
        <w:t>и «Портрета</w:t>
      </w:r>
      <w:r w:rsidRPr="00826C46">
        <w:rPr>
          <w:spacing w:val="-3"/>
        </w:rPr>
        <w:t xml:space="preserve"> </w:t>
      </w:r>
      <w:r w:rsidRPr="00826C46">
        <w:t>гражданина</w:t>
      </w:r>
      <w:r w:rsidRPr="00826C46">
        <w:rPr>
          <w:spacing w:val="-2"/>
        </w:rPr>
        <w:t xml:space="preserve"> </w:t>
      </w:r>
      <w:r w:rsidR="0045079A">
        <w:t>России».</w:t>
      </w:r>
    </w:p>
    <w:p w:rsidR="0021717A" w:rsidRDefault="0021717A" w:rsidP="0021717A">
      <w:pPr>
        <w:pStyle w:val="TableParagraph"/>
        <w:ind w:left="0" w:right="-83" w:firstLine="709"/>
        <w:jc w:val="center"/>
        <w:rPr>
          <w:b/>
          <w:sz w:val="24"/>
          <w:szCs w:val="24"/>
        </w:rPr>
      </w:pPr>
    </w:p>
    <w:p w:rsidR="00AA1730" w:rsidRDefault="00AA1730" w:rsidP="0021717A">
      <w:pPr>
        <w:pStyle w:val="TableParagraph"/>
        <w:ind w:left="0" w:right="-83" w:firstLine="709"/>
        <w:jc w:val="center"/>
        <w:rPr>
          <w:b/>
          <w:sz w:val="24"/>
          <w:szCs w:val="24"/>
        </w:rPr>
      </w:pPr>
    </w:p>
    <w:p w:rsidR="00AA1730" w:rsidRDefault="00AA1730" w:rsidP="0021717A">
      <w:pPr>
        <w:pStyle w:val="TableParagraph"/>
        <w:ind w:left="0" w:right="-83" w:firstLine="709"/>
        <w:jc w:val="center"/>
        <w:rPr>
          <w:b/>
          <w:sz w:val="24"/>
          <w:szCs w:val="24"/>
        </w:rPr>
      </w:pPr>
    </w:p>
    <w:p w:rsidR="00AA1730" w:rsidRDefault="00AA1730" w:rsidP="0021717A">
      <w:pPr>
        <w:pStyle w:val="TableParagraph"/>
        <w:ind w:left="0" w:right="-83" w:firstLine="709"/>
        <w:jc w:val="center"/>
        <w:rPr>
          <w:b/>
          <w:sz w:val="24"/>
          <w:szCs w:val="24"/>
        </w:rPr>
      </w:pPr>
    </w:p>
    <w:p w:rsidR="00826C46" w:rsidRDefault="0021717A" w:rsidP="0021717A">
      <w:pPr>
        <w:pStyle w:val="TableParagraph"/>
        <w:ind w:left="0" w:right="-83" w:firstLine="709"/>
        <w:jc w:val="center"/>
        <w:rPr>
          <w:b/>
          <w:sz w:val="24"/>
          <w:szCs w:val="24"/>
        </w:rPr>
      </w:pPr>
      <w:r>
        <w:rPr>
          <w:b/>
          <w:sz w:val="24"/>
          <w:szCs w:val="24"/>
        </w:rPr>
        <w:t>«</w:t>
      </w:r>
      <w:r w:rsidR="00826C46" w:rsidRPr="00826C46">
        <w:rPr>
          <w:b/>
          <w:sz w:val="24"/>
          <w:szCs w:val="24"/>
        </w:rPr>
        <w:t>Портрет</w:t>
      </w:r>
      <w:r w:rsidR="00826C46" w:rsidRPr="00826C46">
        <w:rPr>
          <w:b/>
          <w:spacing w:val="-5"/>
          <w:sz w:val="24"/>
          <w:szCs w:val="24"/>
        </w:rPr>
        <w:t xml:space="preserve"> </w:t>
      </w:r>
      <w:r w:rsidR="00826C46" w:rsidRPr="00826C46">
        <w:rPr>
          <w:b/>
          <w:sz w:val="24"/>
          <w:szCs w:val="24"/>
        </w:rPr>
        <w:t>Гражданина</w:t>
      </w:r>
      <w:r w:rsidR="00826C46" w:rsidRPr="00826C46">
        <w:rPr>
          <w:b/>
          <w:spacing w:val="-1"/>
          <w:sz w:val="24"/>
          <w:szCs w:val="24"/>
        </w:rPr>
        <w:t xml:space="preserve"> </w:t>
      </w:r>
      <w:r w:rsidR="00826C46" w:rsidRPr="00826C46">
        <w:rPr>
          <w:b/>
          <w:sz w:val="24"/>
          <w:szCs w:val="24"/>
        </w:rPr>
        <w:t>России</w:t>
      </w:r>
      <w:r w:rsidR="00826C46" w:rsidRPr="00826C46">
        <w:rPr>
          <w:b/>
          <w:spacing w:val="-3"/>
          <w:sz w:val="24"/>
          <w:szCs w:val="24"/>
        </w:rPr>
        <w:t xml:space="preserve"> </w:t>
      </w:r>
      <w:r w:rsidR="00826C46" w:rsidRPr="00826C46">
        <w:rPr>
          <w:b/>
          <w:sz w:val="24"/>
          <w:szCs w:val="24"/>
        </w:rPr>
        <w:t>2035</w:t>
      </w:r>
      <w:r w:rsidR="00826C46" w:rsidRPr="00826C46">
        <w:rPr>
          <w:b/>
          <w:spacing w:val="-1"/>
          <w:sz w:val="24"/>
          <w:szCs w:val="24"/>
        </w:rPr>
        <w:t xml:space="preserve"> </w:t>
      </w:r>
      <w:r w:rsidR="00826C46" w:rsidRPr="00826C46">
        <w:rPr>
          <w:b/>
          <w:sz w:val="24"/>
          <w:szCs w:val="24"/>
        </w:rPr>
        <w:t>года</w:t>
      </w:r>
      <w:r>
        <w:rPr>
          <w:b/>
          <w:sz w:val="24"/>
          <w:szCs w:val="24"/>
        </w:rPr>
        <w:t>»:</w:t>
      </w:r>
    </w:p>
    <w:p w:rsidR="0021717A" w:rsidRPr="00826C46" w:rsidRDefault="0021717A" w:rsidP="0021717A">
      <w:pPr>
        <w:pStyle w:val="TableParagraph"/>
        <w:ind w:left="0" w:right="-83" w:firstLine="709"/>
        <w:jc w:val="center"/>
        <w:rPr>
          <w:b/>
          <w:sz w:val="24"/>
          <w:szCs w:val="24"/>
        </w:rPr>
      </w:pPr>
    </w:p>
    <w:p w:rsidR="00826C46" w:rsidRPr="00826C46" w:rsidRDefault="00826C46" w:rsidP="00EE24E0">
      <w:pPr>
        <w:pStyle w:val="TableParagraph"/>
        <w:ind w:left="0" w:right="-83" w:firstLine="709"/>
        <w:jc w:val="both"/>
        <w:rPr>
          <w:b/>
          <w:sz w:val="24"/>
          <w:szCs w:val="24"/>
        </w:rPr>
      </w:pPr>
      <w:r w:rsidRPr="00826C46">
        <w:rPr>
          <w:b/>
          <w:sz w:val="24"/>
          <w:szCs w:val="24"/>
        </w:rPr>
        <w:t>1.</w:t>
      </w:r>
      <w:r w:rsidRPr="00826C46">
        <w:rPr>
          <w:b/>
          <w:spacing w:val="-4"/>
          <w:sz w:val="24"/>
          <w:szCs w:val="24"/>
        </w:rPr>
        <w:t xml:space="preserve"> </w:t>
      </w:r>
      <w:r w:rsidRPr="00826C46">
        <w:rPr>
          <w:b/>
          <w:sz w:val="24"/>
          <w:szCs w:val="24"/>
        </w:rPr>
        <w:t>Патриотизм</w:t>
      </w:r>
    </w:p>
    <w:p w:rsidR="00826C46" w:rsidRPr="00826C46" w:rsidRDefault="00826C46" w:rsidP="00EE24E0">
      <w:pPr>
        <w:pStyle w:val="TableParagraph"/>
        <w:ind w:left="0" w:right="-83" w:firstLine="709"/>
        <w:jc w:val="both"/>
        <w:rPr>
          <w:sz w:val="24"/>
          <w:szCs w:val="24"/>
        </w:rPr>
      </w:pPr>
      <w:r w:rsidRPr="00826C46">
        <w:rPr>
          <w:sz w:val="24"/>
          <w:szCs w:val="24"/>
        </w:rPr>
        <w:t>Хранящий верность идеалам Отечества,</w:t>
      </w:r>
      <w:r w:rsidRPr="00826C46">
        <w:rPr>
          <w:spacing w:val="-48"/>
          <w:sz w:val="24"/>
          <w:szCs w:val="24"/>
        </w:rPr>
        <w:t xml:space="preserve"> </w:t>
      </w:r>
      <w:r w:rsidRPr="00826C46">
        <w:rPr>
          <w:sz w:val="24"/>
          <w:szCs w:val="24"/>
        </w:rPr>
        <w:t>гражданского общества, демократии,</w:t>
      </w:r>
      <w:r w:rsidRPr="00826C46">
        <w:rPr>
          <w:spacing w:val="1"/>
          <w:sz w:val="24"/>
          <w:szCs w:val="24"/>
        </w:rPr>
        <w:t xml:space="preserve"> </w:t>
      </w:r>
      <w:r w:rsidRPr="00826C46">
        <w:rPr>
          <w:sz w:val="24"/>
          <w:szCs w:val="24"/>
        </w:rPr>
        <w:t>гуманизма,</w:t>
      </w:r>
      <w:r w:rsidRPr="00826C46">
        <w:rPr>
          <w:spacing w:val="-1"/>
          <w:sz w:val="24"/>
          <w:szCs w:val="24"/>
        </w:rPr>
        <w:t xml:space="preserve"> </w:t>
      </w:r>
      <w:r w:rsidRPr="00826C46">
        <w:rPr>
          <w:sz w:val="24"/>
          <w:szCs w:val="24"/>
        </w:rPr>
        <w:t>мира</w:t>
      </w:r>
      <w:r w:rsidRPr="00826C46">
        <w:rPr>
          <w:spacing w:val="3"/>
          <w:sz w:val="24"/>
          <w:szCs w:val="24"/>
        </w:rPr>
        <w:t xml:space="preserve"> </w:t>
      </w:r>
      <w:r w:rsidRPr="00826C46">
        <w:rPr>
          <w:sz w:val="24"/>
          <w:szCs w:val="24"/>
        </w:rPr>
        <w:t>во</w:t>
      </w:r>
      <w:r w:rsidRPr="00826C46">
        <w:rPr>
          <w:spacing w:val="-7"/>
          <w:sz w:val="24"/>
          <w:szCs w:val="24"/>
        </w:rPr>
        <w:t xml:space="preserve"> </w:t>
      </w:r>
      <w:r w:rsidRPr="00826C46">
        <w:rPr>
          <w:sz w:val="24"/>
          <w:szCs w:val="24"/>
        </w:rPr>
        <w:t>всем</w:t>
      </w:r>
      <w:r w:rsidRPr="00826C46">
        <w:rPr>
          <w:spacing w:val="3"/>
          <w:sz w:val="24"/>
          <w:szCs w:val="24"/>
        </w:rPr>
        <w:t xml:space="preserve"> </w:t>
      </w:r>
      <w:r w:rsidRPr="00826C46">
        <w:rPr>
          <w:sz w:val="24"/>
          <w:szCs w:val="24"/>
        </w:rPr>
        <w:t>мире.</w:t>
      </w:r>
    </w:p>
    <w:p w:rsidR="00826C46" w:rsidRPr="0021717A" w:rsidRDefault="00826C46" w:rsidP="0021717A">
      <w:pPr>
        <w:pStyle w:val="TableParagraph"/>
        <w:ind w:left="0" w:right="-83" w:firstLine="709"/>
        <w:jc w:val="both"/>
        <w:rPr>
          <w:sz w:val="24"/>
          <w:szCs w:val="24"/>
        </w:rPr>
      </w:pPr>
      <w:r w:rsidRPr="00826C46">
        <w:rPr>
          <w:sz w:val="24"/>
          <w:szCs w:val="24"/>
        </w:rPr>
        <w:t>Действующий в интересах обеспечения</w:t>
      </w:r>
      <w:r w:rsidRPr="00826C46">
        <w:rPr>
          <w:spacing w:val="1"/>
          <w:sz w:val="24"/>
          <w:szCs w:val="24"/>
        </w:rPr>
        <w:t xml:space="preserve"> </w:t>
      </w:r>
      <w:r w:rsidRPr="00826C46">
        <w:rPr>
          <w:sz w:val="24"/>
          <w:szCs w:val="24"/>
        </w:rPr>
        <w:t>безопасности и благополучия России,</w:t>
      </w:r>
      <w:r w:rsidRPr="00826C46">
        <w:rPr>
          <w:spacing w:val="1"/>
          <w:sz w:val="24"/>
          <w:szCs w:val="24"/>
        </w:rPr>
        <w:t xml:space="preserve"> </w:t>
      </w:r>
      <w:r w:rsidRPr="00826C46">
        <w:rPr>
          <w:sz w:val="24"/>
          <w:szCs w:val="24"/>
        </w:rPr>
        <w:t>сохранения родной культуры,</w:t>
      </w:r>
      <w:r w:rsidRPr="00826C46">
        <w:rPr>
          <w:spacing w:val="1"/>
          <w:sz w:val="24"/>
          <w:szCs w:val="24"/>
        </w:rPr>
        <w:t xml:space="preserve"> </w:t>
      </w:r>
      <w:r w:rsidRPr="00826C46">
        <w:rPr>
          <w:sz w:val="24"/>
          <w:szCs w:val="24"/>
        </w:rPr>
        <w:t>исторической</w:t>
      </w:r>
      <w:r w:rsidRPr="00826C46">
        <w:rPr>
          <w:spacing w:val="-7"/>
          <w:sz w:val="24"/>
          <w:szCs w:val="24"/>
        </w:rPr>
        <w:t xml:space="preserve"> </w:t>
      </w:r>
      <w:r w:rsidRPr="00826C46">
        <w:rPr>
          <w:sz w:val="24"/>
          <w:szCs w:val="24"/>
        </w:rPr>
        <w:t>памяти</w:t>
      </w:r>
      <w:r w:rsidRPr="00826C46">
        <w:rPr>
          <w:spacing w:val="-6"/>
          <w:sz w:val="24"/>
          <w:szCs w:val="24"/>
        </w:rPr>
        <w:t xml:space="preserve"> </w:t>
      </w:r>
      <w:r w:rsidRPr="00826C46">
        <w:rPr>
          <w:sz w:val="24"/>
          <w:szCs w:val="24"/>
        </w:rPr>
        <w:t>и</w:t>
      </w:r>
      <w:r w:rsidRPr="00826C46">
        <w:rPr>
          <w:spacing w:val="-6"/>
          <w:sz w:val="24"/>
          <w:szCs w:val="24"/>
        </w:rPr>
        <w:t xml:space="preserve"> </w:t>
      </w:r>
      <w:r w:rsidRPr="00826C46">
        <w:rPr>
          <w:sz w:val="24"/>
          <w:szCs w:val="24"/>
        </w:rPr>
        <w:t>преемственности</w:t>
      </w:r>
      <w:r w:rsidRPr="00826C46">
        <w:rPr>
          <w:spacing w:val="-47"/>
          <w:sz w:val="24"/>
          <w:szCs w:val="24"/>
        </w:rPr>
        <w:t xml:space="preserve"> </w:t>
      </w:r>
      <w:r w:rsidRPr="00826C46">
        <w:rPr>
          <w:sz w:val="24"/>
          <w:szCs w:val="24"/>
        </w:rPr>
        <w:t>на основе любви к Отечеству, малой</w:t>
      </w:r>
      <w:r w:rsidRPr="00826C46">
        <w:rPr>
          <w:spacing w:val="1"/>
          <w:sz w:val="24"/>
          <w:szCs w:val="24"/>
        </w:rPr>
        <w:t xml:space="preserve"> </w:t>
      </w:r>
      <w:r w:rsidRPr="00826C46">
        <w:rPr>
          <w:sz w:val="24"/>
          <w:szCs w:val="24"/>
        </w:rPr>
        <w:t>родине,</w:t>
      </w:r>
      <w:r w:rsidRPr="00826C46">
        <w:rPr>
          <w:spacing w:val="3"/>
          <w:sz w:val="24"/>
          <w:szCs w:val="24"/>
        </w:rPr>
        <w:t xml:space="preserve"> </w:t>
      </w:r>
      <w:r w:rsidRPr="00826C46">
        <w:rPr>
          <w:sz w:val="24"/>
          <w:szCs w:val="24"/>
        </w:rPr>
        <w:t>сопричастности к</w:t>
      </w:r>
      <w:r w:rsidRPr="00826C46">
        <w:rPr>
          <w:spacing w:val="1"/>
          <w:sz w:val="24"/>
          <w:szCs w:val="24"/>
        </w:rPr>
        <w:t xml:space="preserve"> </w:t>
      </w:r>
      <w:r w:rsidRPr="00826C46">
        <w:rPr>
          <w:sz w:val="24"/>
          <w:szCs w:val="24"/>
        </w:rPr>
        <w:t>многонациональному народу России,</w:t>
      </w:r>
      <w:r w:rsidRPr="00826C46">
        <w:rPr>
          <w:spacing w:val="1"/>
          <w:sz w:val="24"/>
          <w:szCs w:val="24"/>
        </w:rPr>
        <w:t xml:space="preserve"> </w:t>
      </w:r>
      <w:r w:rsidRPr="00826C46">
        <w:rPr>
          <w:sz w:val="24"/>
          <w:szCs w:val="24"/>
        </w:rPr>
        <w:t>принятия</w:t>
      </w:r>
      <w:r w:rsidRPr="00826C46">
        <w:rPr>
          <w:spacing w:val="-1"/>
          <w:sz w:val="24"/>
          <w:szCs w:val="24"/>
        </w:rPr>
        <w:t xml:space="preserve"> </w:t>
      </w:r>
      <w:r w:rsidRPr="00826C46">
        <w:rPr>
          <w:sz w:val="24"/>
          <w:szCs w:val="24"/>
        </w:rPr>
        <w:t>традиционных</w:t>
      </w:r>
      <w:r w:rsidRPr="00826C46">
        <w:rPr>
          <w:spacing w:val="1"/>
          <w:sz w:val="24"/>
          <w:szCs w:val="24"/>
        </w:rPr>
        <w:t xml:space="preserve"> </w:t>
      </w:r>
      <w:r w:rsidRPr="00826C46">
        <w:rPr>
          <w:sz w:val="24"/>
          <w:szCs w:val="24"/>
        </w:rPr>
        <w:t>духовно</w:t>
      </w:r>
      <w:r w:rsidR="004B7E04">
        <w:rPr>
          <w:sz w:val="24"/>
          <w:szCs w:val="24"/>
        </w:rPr>
        <w:t xml:space="preserve"> </w:t>
      </w:r>
      <w:r w:rsidRPr="00826C46">
        <w:rPr>
          <w:sz w:val="24"/>
          <w:szCs w:val="24"/>
        </w:rPr>
        <w:t>-</w:t>
      </w:r>
      <w:r w:rsidRPr="00826C46">
        <w:rPr>
          <w:spacing w:val="1"/>
          <w:sz w:val="24"/>
          <w:szCs w:val="24"/>
        </w:rPr>
        <w:t xml:space="preserve"> </w:t>
      </w:r>
      <w:r w:rsidRPr="00826C46">
        <w:rPr>
          <w:sz w:val="24"/>
          <w:szCs w:val="24"/>
        </w:rPr>
        <w:t>нравственных ценностей человеческой</w:t>
      </w:r>
      <w:r w:rsidRPr="00826C46">
        <w:rPr>
          <w:spacing w:val="1"/>
          <w:sz w:val="24"/>
          <w:szCs w:val="24"/>
        </w:rPr>
        <w:t xml:space="preserve"> </w:t>
      </w:r>
      <w:r w:rsidRPr="00826C46">
        <w:rPr>
          <w:sz w:val="24"/>
          <w:szCs w:val="24"/>
        </w:rPr>
        <w:t xml:space="preserve">жизни, семьи, </w:t>
      </w:r>
      <w:r w:rsidRPr="00826C46">
        <w:rPr>
          <w:sz w:val="24"/>
          <w:szCs w:val="24"/>
        </w:rPr>
        <w:lastRenderedPageBreak/>
        <w:t>человечества, уважения к</w:t>
      </w:r>
      <w:r w:rsidRPr="00826C46">
        <w:rPr>
          <w:spacing w:val="1"/>
          <w:sz w:val="24"/>
          <w:szCs w:val="24"/>
        </w:rPr>
        <w:t xml:space="preserve"> </w:t>
      </w:r>
      <w:r w:rsidRPr="00826C46">
        <w:rPr>
          <w:sz w:val="24"/>
          <w:szCs w:val="24"/>
        </w:rPr>
        <w:t>традиционным</w:t>
      </w:r>
      <w:r w:rsidRPr="00826C46">
        <w:rPr>
          <w:spacing w:val="2"/>
          <w:sz w:val="24"/>
          <w:szCs w:val="24"/>
        </w:rPr>
        <w:t xml:space="preserve"> </w:t>
      </w:r>
      <w:r w:rsidRPr="00826C46">
        <w:rPr>
          <w:sz w:val="24"/>
          <w:szCs w:val="24"/>
        </w:rPr>
        <w:t>религиям</w:t>
      </w:r>
      <w:r w:rsidRPr="00826C46">
        <w:rPr>
          <w:spacing w:val="2"/>
          <w:sz w:val="24"/>
          <w:szCs w:val="24"/>
        </w:rPr>
        <w:t xml:space="preserve"> </w:t>
      </w:r>
      <w:r w:rsidR="0021717A">
        <w:rPr>
          <w:sz w:val="24"/>
          <w:szCs w:val="24"/>
        </w:rPr>
        <w:t xml:space="preserve">России. </w:t>
      </w:r>
      <w:r w:rsidRPr="00826C46">
        <w:t>Уважающий</w:t>
      </w:r>
      <w:r w:rsidRPr="00826C46">
        <w:rPr>
          <w:spacing w:val="-3"/>
        </w:rPr>
        <w:t xml:space="preserve"> </w:t>
      </w:r>
      <w:r w:rsidRPr="00826C46">
        <w:t>прошлое</w:t>
      </w:r>
      <w:r w:rsidRPr="00826C46">
        <w:rPr>
          <w:spacing w:val="-3"/>
        </w:rPr>
        <w:t xml:space="preserve"> </w:t>
      </w:r>
      <w:r w:rsidRPr="00826C46">
        <w:t>родной</w:t>
      </w:r>
      <w:r w:rsidRPr="00826C46">
        <w:rPr>
          <w:spacing w:val="-2"/>
        </w:rPr>
        <w:t xml:space="preserve"> </w:t>
      </w:r>
      <w:r w:rsidRPr="00826C46">
        <w:t>страны</w:t>
      </w:r>
      <w:r w:rsidRPr="00826C46">
        <w:rPr>
          <w:spacing w:val="-2"/>
        </w:rPr>
        <w:t xml:space="preserve"> </w:t>
      </w:r>
      <w:r w:rsidRPr="00826C46">
        <w:t>и</w:t>
      </w:r>
      <w:r w:rsidR="00A251CE">
        <w:t xml:space="preserve"> </w:t>
      </w:r>
      <w:r w:rsidRPr="00826C46">
        <w:rPr>
          <w:spacing w:val="-47"/>
        </w:rPr>
        <w:t xml:space="preserve"> </w:t>
      </w:r>
      <w:r w:rsidRPr="00826C46">
        <w:t>устремлённый</w:t>
      </w:r>
      <w:r w:rsidRPr="00826C46">
        <w:rPr>
          <w:spacing w:val="-1"/>
        </w:rPr>
        <w:t xml:space="preserve"> </w:t>
      </w:r>
      <w:r w:rsidRPr="00826C46">
        <w:t>в</w:t>
      </w:r>
      <w:r w:rsidRPr="00826C46">
        <w:rPr>
          <w:spacing w:val="2"/>
        </w:rPr>
        <w:t xml:space="preserve"> </w:t>
      </w:r>
      <w:r w:rsidRPr="00826C46">
        <w:t>будущее.</w:t>
      </w:r>
    </w:p>
    <w:p w:rsidR="00826C46" w:rsidRPr="00826C46" w:rsidRDefault="00826C46" w:rsidP="00EE24E0">
      <w:pPr>
        <w:pStyle w:val="TableParagraph"/>
        <w:ind w:left="0" w:right="59" w:firstLine="709"/>
        <w:jc w:val="both"/>
        <w:rPr>
          <w:b/>
          <w:sz w:val="24"/>
          <w:szCs w:val="24"/>
        </w:rPr>
      </w:pPr>
      <w:r w:rsidRPr="00826C46">
        <w:rPr>
          <w:b/>
          <w:sz w:val="24"/>
          <w:szCs w:val="24"/>
        </w:rPr>
        <w:t>2. Гражданская позиция и</w:t>
      </w:r>
      <w:r w:rsidR="00A51956">
        <w:rPr>
          <w:b/>
          <w:sz w:val="24"/>
          <w:szCs w:val="24"/>
        </w:rPr>
        <w:t xml:space="preserve"> </w:t>
      </w:r>
      <w:r w:rsidRPr="00826C46">
        <w:rPr>
          <w:b/>
          <w:spacing w:val="-47"/>
          <w:sz w:val="24"/>
          <w:szCs w:val="24"/>
        </w:rPr>
        <w:t xml:space="preserve"> </w:t>
      </w:r>
      <w:r w:rsidRPr="00826C46">
        <w:rPr>
          <w:b/>
          <w:sz w:val="24"/>
          <w:szCs w:val="24"/>
        </w:rPr>
        <w:t>правосознание</w:t>
      </w:r>
    </w:p>
    <w:p w:rsidR="00826C46" w:rsidRPr="00826C46" w:rsidRDefault="00826C46" w:rsidP="00EE24E0">
      <w:pPr>
        <w:pStyle w:val="TableParagraph"/>
        <w:ind w:left="0" w:right="59" w:firstLine="709"/>
        <w:jc w:val="both"/>
        <w:rPr>
          <w:sz w:val="24"/>
          <w:szCs w:val="24"/>
        </w:rPr>
      </w:pPr>
      <w:r w:rsidRPr="00826C46">
        <w:rPr>
          <w:sz w:val="24"/>
          <w:szCs w:val="24"/>
        </w:rPr>
        <w:t>Активно и сознательно принимающий</w:t>
      </w:r>
      <w:r w:rsidRPr="00826C46">
        <w:rPr>
          <w:spacing w:val="1"/>
          <w:sz w:val="24"/>
          <w:szCs w:val="24"/>
        </w:rPr>
        <w:t xml:space="preserve"> </w:t>
      </w:r>
      <w:r w:rsidRPr="00826C46">
        <w:rPr>
          <w:sz w:val="24"/>
          <w:szCs w:val="24"/>
        </w:rPr>
        <w:t>участие</w:t>
      </w:r>
      <w:r w:rsidRPr="00826C46">
        <w:rPr>
          <w:spacing w:val="-6"/>
          <w:sz w:val="24"/>
          <w:szCs w:val="24"/>
        </w:rPr>
        <w:t xml:space="preserve"> </w:t>
      </w:r>
      <w:r w:rsidRPr="00826C46">
        <w:rPr>
          <w:sz w:val="24"/>
          <w:szCs w:val="24"/>
        </w:rPr>
        <w:t>в</w:t>
      </w:r>
      <w:r w:rsidRPr="00826C46">
        <w:rPr>
          <w:spacing w:val="-1"/>
          <w:sz w:val="24"/>
          <w:szCs w:val="24"/>
        </w:rPr>
        <w:t xml:space="preserve"> </w:t>
      </w:r>
      <w:r w:rsidRPr="00826C46">
        <w:rPr>
          <w:sz w:val="24"/>
          <w:szCs w:val="24"/>
        </w:rPr>
        <w:t>достижении</w:t>
      </w:r>
      <w:r w:rsidRPr="00826C46">
        <w:rPr>
          <w:spacing w:val="-5"/>
          <w:sz w:val="24"/>
          <w:szCs w:val="24"/>
        </w:rPr>
        <w:t xml:space="preserve"> </w:t>
      </w:r>
      <w:r w:rsidRPr="00826C46">
        <w:rPr>
          <w:sz w:val="24"/>
          <w:szCs w:val="24"/>
        </w:rPr>
        <w:t>национальных</w:t>
      </w:r>
      <w:r w:rsidRPr="00826C46">
        <w:rPr>
          <w:spacing w:val="-2"/>
          <w:sz w:val="24"/>
          <w:szCs w:val="24"/>
        </w:rPr>
        <w:t xml:space="preserve"> </w:t>
      </w:r>
      <w:r w:rsidRPr="00826C46">
        <w:rPr>
          <w:sz w:val="24"/>
          <w:szCs w:val="24"/>
        </w:rPr>
        <w:t>целей</w:t>
      </w:r>
      <w:r w:rsidRPr="00826C46">
        <w:rPr>
          <w:spacing w:val="-47"/>
          <w:sz w:val="24"/>
          <w:szCs w:val="24"/>
        </w:rPr>
        <w:t xml:space="preserve"> </w:t>
      </w:r>
      <w:r w:rsidRPr="00826C46">
        <w:rPr>
          <w:sz w:val="24"/>
          <w:szCs w:val="24"/>
        </w:rPr>
        <w:t>развития России</w:t>
      </w:r>
      <w:r w:rsidRPr="00826C46">
        <w:rPr>
          <w:spacing w:val="-1"/>
          <w:sz w:val="24"/>
          <w:szCs w:val="24"/>
        </w:rPr>
        <w:t xml:space="preserve"> </w:t>
      </w:r>
      <w:r w:rsidRPr="00826C46">
        <w:rPr>
          <w:sz w:val="24"/>
          <w:szCs w:val="24"/>
        </w:rPr>
        <w:t>в</w:t>
      </w:r>
      <w:r w:rsidRPr="00826C46">
        <w:rPr>
          <w:spacing w:val="2"/>
          <w:sz w:val="24"/>
          <w:szCs w:val="24"/>
        </w:rPr>
        <w:t xml:space="preserve"> </w:t>
      </w:r>
      <w:r w:rsidRPr="00826C46">
        <w:rPr>
          <w:sz w:val="24"/>
          <w:szCs w:val="24"/>
        </w:rPr>
        <w:t>различных</w:t>
      </w:r>
      <w:r w:rsidRPr="00826C46">
        <w:rPr>
          <w:spacing w:val="1"/>
          <w:sz w:val="24"/>
          <w:szCs w:val="24"/>
        </w:rPr>
        <w:t xml:space="preserve"> </w:t>
      </w:r>
      <w:r w:rsidRPr="00826C46">
        <w:rPr>
          <w:sz w:val="24"/>
          <w:szCs w:val="24"/>
        </w:rPr>
        <w:t>сферах</w:t>
      </w:r>
      <w:r w:rsidRPr="00826C46">
        <w:rPr>
          <w:spacing w:val="1"/>
          <w:sz w:val="24"/>
          <w:szCs w:val="24"/>
        </w:rPr>
        <w:t xml:space="preserve"> </w:t>
      </w:r>
      <w:r w:rsidRPr="00826C46">
        <w:rPr>
          <w:sz w:val="24"/>
          <w:szCs w:val="24"/>
        </w:rPr>
        <w:t>социальной жизни и экономики,</w:t>
      </w:r>
      <w:r w:rsidRPr="00826C46">
        <w:rPr>
          <w:spacing w:val="1"/>
          <w:sz w:val="24"/>
          <w:szCs w:val="24"/>
        </w:rPr>
        <w:t xml:space="preserve"> </w:t>
      </w:r>
      <w:r w:rsidRPr="00826C46">
        <w:rPr>
          <w:sz w:val="24"/>
          <w:szCs w:val="24"/>
        </w:rPr>
        <w:t>участвующий</w:t>
      </w:r>
      <w:r w:rsidRPr="00826C46">
        <w:rPr>
          <w:spacing w:val="-1"/>
          <w:sz w:val="24"/>
          <w:szCs w:val="24"/>
        </w:rPr>
        <w:t xml:space="preserve"> </w:t>
      </w:r>
      <w:r w:rsidRPr="00826C46">
        <w:rPr>
          <w:sz w:val="24"/>
          <w:szCs w:val="24"/>
        </w:rPr>
        <w:t>в</w:t>
      </w:r>
      <w:r w:rsidRPr="00826C46">
        <w:rPr>
          <w:spacing w:val="2"/>
          <w:sz w:val="24"/>
          <w:szCs w:val="24"/>
        </w:rPr>
        <w:t xml:space="preserve"> </w:t>
      </w:r>
      <w:r w:rsidRPr="00826C46">
        <w:rPr>
          <w:sz w:val="24"/>
          <w:szCs w:val="24"/>
        </w:rPr>
        <w:t>деятельности</w:t>
      </w:r>
      <w:r w:rsidRPr="00826C46">
        <w:rPr>
          <w:spacing w:val="1"/>
          <w:sz w:val="24"/>
          <w:szCs w:val="24"/>
        </w:rPr>
        <w:t xml:space="preserve"> </w:t>
      </w:r>
      <w:r w:rsidRPr="00826C46">
        <w:rPr>
          <w:sz w:val="24"/>
          <w:szCs w:val="24"/>
        </w:rPr>
        <w:t>общественных</w:t>
      </w:r>
      <w:r w:rsidRPr="00826C46">
        <w:rPr>
          <w:spacing w:val="1"/>
          <w:sz w:val="24"/>
          <w:szCs w:val="24"/>
        </w:rPr>
        <w:t xml:space="preserve"> </w:t>
      </w:r>
      <w:r w:rsidRPr="00826C46">
        <w:rPr>
          <w:sz w:val="24"/>
          <w:szCs w:val="24"/>
        </w:rPr>
        <w:t>объединениях,</w:t>
      </w:r>
      <w:r w:rsidRPr="00826C46">
        <w:rPr>
          <w:spacing w:val="1"/>
          <w:sz w:val="24"/>
          <w:szCs w:val="24"/>
        </w:rPr>
        <w:t xml:space="preserve"> </w:t>
      </w:r>
      <w:r w:rsidRPr="00826C46">
        <w:rPr>
          <w:sz w:val="24"/>
          <w:szCs w:val="24"/>
        </w:rPr>
        <w:t>волонтёрских и благотворительных</w:t>
      </w:r>
      <w:r w:rsidRPr="00826C46">
        <w:rPr>
          <w:spacing w:val="1"/>
          <w:sz w:val="24"/>
          <w:szCs w:val="24"/>
        </w:rPr>
        <w:t xml:space="preserve"> </w:t>
      </w:r>
      <w:r w:rsidRPr="00826C46">
        <w:rPr>
          <w:sz w:val="24"/>
          <w:szCs w:val="24"/>
        </w:rPr>
        <w:t>проектах.</w:t>
      </w:r>
      <w:r w:rsidRPr="00826C46">
        <w:rPr>
          <w:spacing w:val="8"/>
          <w:sz w:val="24"/>
          <w:szCs w:val="24"/>
        </w:rPr>
        <w:t xml:space="preserve"> </w:t>
      </w:r>
      <w:r w:rsidRPr="00826C46">
        <w:rPr>
          <w:sz w:val="24"/>
          <w:szCs w:val="24"/>
        </w:rPr>
        <w:t>Принимающий</w:t>
      </w:r>
      <w:r w:rsidRPr="00826C46">
        <w:rPr>
          <w:spacing w:val="4"/>
          <w:sz w:val="24"/>
          <w:szCs w:val="24"/>
        </w:rPr>
        <w:t xml:space="preserve"> </w:t>
      </w:r>
      <w:r w:rsidRPr="00826C46">
        <w:rPr>
          <w:sz w:val="24"/>
          <w:szCs w:val="24"/>
        </w:rPr>
        <w:t>и</w:t>
      </w:r>
      <w:r w:rsidRPr="00826C46">
        <w:rPr>
          <w:spacing w:val="6"/>
          <w:sz w:val="24"/>
          <w:szCs w:val="24"/>
        </w:rPr>
        <w:t xml:space="preserve"> </w:t>
      </w:r>
      <w:r w:rsidRPr="00826C46">
        <w:rPr>
          <w:sz w:val="24"/>
          <w:szCs w:val="24"/>
        </w:rPr>
        <w:t>учитывающий</w:t>
      </w:r>
      <w:r w:rsidRPr="00826C46">
        <w:rPr>
          <w:spacing w:val="1"/>
          <w:sz w:val="24"/>
          <w:szCs w:val="24"/>
        </w:rPr>
        <w:t xml:space="preserve"> </w:t>
      </w:r>
      <w:r w:rsidRPr="00826C46">
        <w:rPr>
          <w:sz w:val="24"/>
          <w:szCs w:val="24"/>
        </w:rPr>
        <w:t>в</w:t>
      </w:r>
      <w:r w:rsidRPr="00826C46">
        <w:rPr>
          <w:spacing w:val="2"/>
          <w:sz w:val="24"/>
          <w:szCs w:val="24"/>
        </w:rPr>
        <w:t xml:space="preserve"> </w:t>
      </w:r>
      <w:r w:rsidRPr="00826C46">
        <w:rPr>
          <w:sz w:val="24"/>
          <w:szCs w:val="24"/>
        </w:rPr>
        <w:t>своих</w:t>
      </w:r>
      <w:r w:rsidRPr="00826C46">
        <w:rPr>
          <w:spacing w:val="1"/>
          <w:sz w:val="24"/>
          <w:szCs w:val="24"/>
        </w:rPr>
        <w:t xml:space="preserve"> </w:t>
      </w:r>
      <w:r w:rsidRPr="00826C46">
        <w:rPr>
          <w:sz w:val="24"/>
          <w:szCs w:val="24"/>
        </w:rPr>
        <w:t>действиях</w:t>
      </w:r>
      <w:r w:rsidRPr="00826C46">
        <w:rPr>
          <w:spacing w:val="1"/>
          <w:sz w:val="24"/>
          <w:szCs w:val="24"/>
        </w:rPr>
        <w:t xml:space="preserve"> </w:t>
      </w:r>
      <w:r w:rsidRPr="00826C46">
        <w:rPr>
          <w:sz w:val="24"/>
          <w:szCs w:val="24"/>
        </w:rPr>
        <w:t>ценность</w:t>
      </w:r>
      <w:r w:rsidRPr="00826C46">
        <w:rPr>
          <w:spacing w:val="1"/>
          <w:sz w:val="24"/>
          <w:szCs w:val="24"/>
        </w:rPr>
        <w:t xml:space="preserve"> </w:t>
      </w:r>
      <w:r w:rsidRPr="00826C46">
        <w:rPr>
          <w:sz w:val="24"/>
          <w:szCs w:val="24"/>
        </w:rPr>
        <w:t>и</w:t>
      </w:r>
      <w:r w:rsidRPr="00826C46">
        <w:rPr>
          <w:spacing w:val="1"/>
          <w:sz w:val="24"/>
          <w:szCs w:val="24"/>
        </w:rPr>
        <w:t xml:space="preserve"> </w:t>
      </w:r>
      <w:r w:rsidRPr="00826C46">
        <w:rPr>
          <w:sz w:val="24"/>
          <w:szCs w:val="24"/>
        </w:rPr>
        <w:t>неповторимость, права</w:t>
      </w:r>
      <w:r w:rsidRPr="00826C46">
        <w:rPr>
          <w:spacing w:val="1"/>
          <w:sz w:val="24"/>
          <w:szCs w:val="24"/>
        </w:rPr>
        <w:t xml:space="preserve"> </w:t>
      </w:r>
      <w:r w:rsidRPr="00826C46">
        <w:rPr>
          <w:sz w:val="24"/>
          <w:szCs w:val="24"/>
        </w:rPr>
        <w:t>и</w:t>
      </w:r>
      <w:r w:rsidRPr="00826C46">
        <w:rPr>
          <w:spacing w:val="-8"/>
          <w:sz w:val="24"/>
          <w:szCs w:val="24"/>
        </w:rPr>
        <w:t xml:space="preserve"> </w:t>
      </w:r>
      <w:r w:rsidRPr="00826C46">
        <w:rPr>
          <w:sz w:val="24"/>
          <w:szCs w:val="24"/>
        </w:rPr>
        <w:t>свободы</w:t>
      </w:r>
      <w:r w:rsidRPr="00826C46">
        <w:rPr>
          <w:spacing w:val="-3"/>
          <w:sz w:val="24"/>
          <w:szCs w:val="24"/>
        </w:rPr>
        <w:t xml:space="preserve"> </w:t>
      </w:r>
      <w:r w:rsidRPr="00826C46">
        <w:rPr>
          <w:sz w:val="24"/>
          <w:szCs w:val="24"/>
        </w:rPr>
        <w:t>других</w:t>
      </w:r>
      <w:r>
        <w:rPr>
          <w:sz w:val="24"/>
          <w:szCs w:val="24"/>
        </w:rPr>
        <w:t xml:space="preserve"> </w:t>
      </w:r>
      <w:r w:rsidRPr="00826C46">
        <w:rPr>
          <w:sz w:val="24"/>
          <w:szCs w:val="24"/>
        </w:rPr>
        <w:t>людей</w:t>
      </w:r>
      <w:r w:rsidRPr="00826C46">
        <w:rPr>
          <w:spacing w:val="-5"/>
          <w:sz w:val="24"/>
          <w:szCs w:val="24"/>
        </w:rPr>
        <w:t xml:space="preserve"> </w:t>
      </w:r>
      <w:r w:rsidRPr="00826C46">
        <w:rPr>
          <w:sz w:val="24"/>
          <w:szCs w:val="24"/>
        </w:rPr>
        <w:t>на</w:t>
      </w:r>
      <w:r w:rsidRPr="00826C46">
        <w:rPr>
          <w:spacing w:val="-1"/>
          <w:sz w:val="24"/>
          <w:szCs w:val="24"/>
        </w:rPr>
        <w:t xml:space="preserve"> </w:t>
      </w:r>
      <w:r w:rsidRPr="00826C46">
        <w:rPr>
          <w:sz w:val="24"/>
          <w:szCs w:val="24"/>
        </w:rPr>
        <w:t>основе</w:t>
      </w:r>
      <w:r w:rsidRPr="00826C46">
        <w:rPr>
          <w:spacing w:val="-5"/>
          <w:sz w:val="24"/>
          <w:szCs w:val="24"/>
        </w:rPr>
        <w:t xml:space="preserve"> </w:t>
      </w:r>
      <w:r w:rsidRPr="00826C46">
        <w:rPr>
          <w:sz w:val="24"/>
          <w:szCs w:val="24"/>
        </w:rPr>
        <w:t>развитого</w:t>
      </w:r>
      <w:r w:rsidRPr="00826C46">
        <w:rPr>
          <w:spacing w:val="-7"/>
          <w:sz w:val="24"/>
          <w:szCs w:val="24"/>
        </w:rPr>
        <w:t xml:space="preserve"> </w:t>
      </w:r>
      <w:r w:rsidRPr="00826C46">
        <w:rPr>
          <w:sz w:val="24"/>
          <w:szCs w:val="24"/>
        </w:rPr>
        <w:t>правосознания.</w:t>
      </w:r>
    </w:p>
    <w:p w:rsidR="00826C46" w:rsidRPr="00826C46" w:rsidRDefault="00826C46" w:rsidP="00EE24E0">
      <w:pPr>
        <w:pStyle w:val="TableParagraph"/>
        <w:ind w:left="0" w:right="59" w:firstLine="709"/>
        <w:jc w:val="both"/>
        <w:rPr>
          <w:b/>
          <w:sz w:val="24"/>
          <w:szCs w:val="24"/>
        </w:rPr>
      </w:pPr>
      <w:r w:rsidRPr="00826C46">
        <w:rPr>
          <w:b/>
          <w:sz w:val="24"/>
          <w:szCs w:val="24"/>
        </w:rPr>
        <w:t>3.</w:t>
      </w:r>
      <w:r w:rsidRPr="00826C46">
        <w:rPr>
          <w:b/>
          <w:spacing w:val="-2"/>
          <w:sz w:val="24"/>
          <w:szCs w:val="24"/>
        </w:rPr>
        <w:t xml:space="preserve"> </w:t>
      </w:r>
      <w:r w:rsidRPr="00826C46">
        <w:rPr>
          <w:b/>
          <w:sz w:val="24"/>
          <w:szCs w:val="24"/>
        </w:rPr>
        <w:t>Социальная</w:t>
      </w:r>
      <w:r w:rsidRPr="00826C46">
        <w:rPr>
          <w:b/>
          <w:spacing w:val="-3"/>
          <w:sz w:val="24"/>
          <w:szCs w:val="24"/>
        </w:rPr>
        <w:t xml:space="preserve"> </w:t>
      </w:r>
      <w:r w:rsidRPr="00826C46">
        <w:rPr>
          <w:b/>
          <w:sz w:val="24"/>
          <w:szCs w:val="24"/>
        </w:rPr>
        <w:t>направленность</w:t>
      </w:r>
      <w:r w:rsidRPr="00826C46">
        <w:rPr>
          <w:b/>
          <w:spacing w:val="-9"/>
          <w:sz w:val="24"/>
          <w:szCs w:val="24"/>
        </w:rPr>
        <w:t xml:space="preserve"> </w:t>
      </w:r>
      <w:r w:rsidRPr="00826C46">
        <w:rPr>
          <w:b/>
          <w:sz w:val="24"/>
          <w:szCs w:val="24"/>
        </w:rPr>
        <w:t>и</w:t>
      </w:r>
      <w:r w:rsidRPr="00826C46">
        <w:rPr>
          <w:b/>
          <w:spacing w:val="-47"/>
          <w:sz w:val="24"/>
          <w:szCs w:val="24"/>
        </w:rPr>
        <w:t xml:space="preserve"> </w:t>
      </w:r>
      <w:r w:rsidRPr="00826C46">
        <w:rPr>
          <w:b/>
          <w:sz w:val="24"/>
          <w:szCs w:val="24"/>
        </w:rPr>
        <w:t>зрелость</w:t>
      </w:r>
    </w:p>
    <w:p w:rsidR="00EE24E0" w:rsidRDefault="009D53BA" w:rsidP="00EE24E0">
      <w:pPr>
        <w:pStyle w:val="a3"/>
        <w:spacing w:before="10"/>
        <w:ind w:left="0" w:right="59" w:firstLine="709"/>
        <w:contextualSpacing/>
        <w:jc w:val="both"/>
      </w:pPr>
      <w:r>
        <w:t xml:space="preserve">  </w:t>
      </w:r>
      <w:r w:rsidR="00D345C9">
        <w:t xml:space="preserve"> </w:t>
      </w:r>
      <w:r w:rsidR="00D345C9" w:rsidRPr="00D345C9">
        <w:t>Проявляющий самостоятельность и ответственность в постановке и достижении жизненных целей, активность, честность и принципиальность в общественной сфере, нетерпимость к проявлениям непрофессионализма в трудовой деятельности, уважение и признание ценности каждой человеческой личности, сочувствие и деятельное сострадание к другим людям. Сознательно  и творчески проектирующий свой жизненный путь, использующий для разрешения проблем и достижения целей средства само регуляции, самоорганизации и рефлексии.</w:t>
      </w:r>
    </w:p>
    <w:p w:rsidR="009D53BA" w:rsidRDefault="00EE24E0" w:rsidP="00EE24E0">
      <w:pPr>
        <w:pStyle w:val="a3"/>
        <w:spacing w:before="10"/>
        <w:ind w:left="0" w:right="59" w:firstLine="709"/>
        <w:contextualSpacing/>
        <w:jc w:val="both"/>
        <w:rPr>
          <w:b/>
          <w:spacing w:val="-47"/>
        </w:rPr>
      </w:pPr>
      <w:r w:rsidRPr="00EE24E0">
        <w:rPr>
          <w:b/>
        </w:rPr>
        <w:t>4.</w:t>
      </w:r>
      <w:r w:rsidR="00826C46" w:rsidRPr="00826C46">
        <w:rPr>
          <w:b/>
        </w:rPr>
        <w:t>Интеллектуальная самостоятельность</w:t>
      </w:r>
      <w:r w:rsidR="00826C46" w:rsidRPr="00826C46">
        <w:rPr>
          <w:b/>
          <w:spacing w:val="-47"/>
        </w:rPr>
        <w:t xml:space="preserve"> </w:t>
      </w:r>
    </w:p>
    <w:p w:rsidR="00826C46" w:rsidRPr="00826C46" w:rsidRDefault="00826C46" w:rsidP="00EE24E0">
      <w:pPr>
        <w:pStyle w:val="a3"/>
        <w:spacing w:before="10"/>
        <w:ind w:left="0" w:right="59" w:firstLine="709"/>
        <w:contextualSpacing/>
        <w:jc w:val="both"/>
      </w:pPr>
      <w:r w:rsidRPr="00826C46">
        <w:t>Системно, креативно и критически</w:t>
      </w:r>
      <w:r w:rsidRPr="00826C46">
        <w:rPr>
          <w:spacing w:val="1"/>
        </w:rPr>
        <w:t xml:space="preserve"> </w:t>
      </w:r>
      <w:r w:rsidRPr="00826C46">
        <w:t>мыслящий, активно и целенаправленно</w:t>
      </w:r>
      <w:r w:rsidRPr="00826C46">
        <w:rPr>
          <w:spacing w:val="1"/>
        </w:rPr>
        <w:t xml:space="preserve"> </w:t>
      </w:r>
      <w:r w:rsidRPr="00826C46">
        <w:t xml:space="preserve">познающий мир, </w:t>
      </w:r>
      <w:r w:rsidR="009D53BA" w:rsidRPr="00826C46">
        <w:t>само реализующийся</w:t>
      </w:r>
      <w:r w:rsidRPr="00826C46">
        <w:t xml:space="preserve"> в</w:t>
      </w:r>
      <w:r w:rsidRPr="00826C46">
        <w:rPr>
          <w:spacing w:val="1"/>
        </w:rPr>
        <w:t xml:space="preserve"> </w:t>
      </w:r>
      <w:r w:rsidRPr="00826C46">
        <w:t>профессиональной</w:t>
      </w:r>
      <w:r w:rsidRPr="00826C46">
        <w:rPr>
          <w:spacing w:val="-4"/>
        </w:rPr>
        <w:t xml:space="preserve"> </w:t>
      </w:r>
      <w:r w:rsidRPr="00826C46">
        <w:t>и</w:t>
      </w:r>
      <w:r w:rsidRPr="00826C46">
        <w:rPr>
          <w:spacing w:val="-3"/>
        </w:rPr>
        <w:t xml:space="preserve"> </w:t>
      </w:r>
      <w:r w:rsidRPr="00826C46">
        <w:t>личностной</w:t>
      </w:r>
      <w:r w:rsidRPr="00826C46">
        <w:rPr>
          <w:spacing w:val="-4"/>
        </w:rPr>
        <w:t xml:space="preserve"> </w:t>
      </w:r>
      <w:r w:rsidRPr="00826C46">
        <w:t>сферах</w:t>
      </w:r>
      <w:r w:rsidRPr="00826C46">
        <w:rPr>
          <w:spacing w:val="-2"/>
        </w:rPr>
        <w:t xml:space="preserve"> </w:t>
      </w:r>
      <w:r w:rsidRPr="00826C46">
        <w:t>на</w:t>
      </w:r>
      <w:r w:rsidRPr="00826C46">
        <w:rPr>
          <w:spacing w:val="-47"/>
        </w:rPr>
        <w:t xml:space="preserve"> </w:t>
      </w:r>
      <w:r w:rsidRPr="00826C46">
        <w:t>основе</w:t>
      </w:r>
      <w:r w:rsidRPr="00826C46">
        <w:rPr>
          <w:spacing w:val="-5"/>
        </w:rPr>
        <w:t xml:space="preserve"> </w:t>
      </w:r>
      <w:r w:rsidRPr="00826C46">
        <w:t>этических</w:t>
      </w:r>
      <w:r w:rsidRPr="00826C46">
        <w:rPr>
          <w:spacing w:val="-2"/>
        </w:rPr>
        <w:t xml:space="preserve"> </w:t>
      </w:r>
      <w:r w:rsidRPr="00826C46">
        <w:t>и</w:t>
      </w:r>
      <w:r w:rsidRPr="00826C46">
        <w:rPr>
          <w:spacing w:val="-3"/>
        </w:rPr>
        <w:t xml:space="preserve"> </w:t>
      </w:r>
      <w:r w:rsidRPr="00826C46">
        <w:t>эстетических</w:t>
      </w:r>
      <w:r w:rsidRPr="00826C46">
        <w:rPr>
          <w:spacing w:val="-2"/>
        </w:rPr>
        <w:t xml:space="preserve"> </w:t>
      </w:r>
      <w:r w:rsidRPr="00826C46">
        <w:t>идеалов.</w:t>
      </w:r>
    </w:p>
    <w:p w:rsidR="00826C46" w:rsidRPr="00826C46" w:rsidRDefault="00826C46" w:rsidP="00EE24E0">
      <w:pPr>
        <w:pStyle w:val="TableParagraph"/>
        <w:ind w:left="0" w:right="59" w:firstLine="709"/>
        <w:jc w:val="both"/>
        <w:rPr>
          <w:b/>
          <w:sz w:val="24"/>
          <w:szCs w:val="24"/>
        </w:rPr>
      </w:pPr>
      <w:r w:rsidRPr="00EE24E0">
        <w:rPr>
          <w:b/>
          <w:sz w:val="24"/>
          <w:szCs w:val="24"/>
        </w:rPr>
        <w:t>5.</w:t>
      </w:r>
      <w:r w:rsidRPr="00826C46">
        <w:rPr>
          <w:spacing w:val="-1"/>
          <w:sz w:val="24"/>
          <w:szCs w:val="24"/>
        </w:rPr>
        <w:t xml:space="preserve"> </w:t>
      </w:r>
      <w:r w:rsidRPr="00826C46">
        <w:rPr>
          <w:b/>
          <w:sz w:val="24"/>
          <w:szCs w:val="24"/>
        </w:rPr>
        <w:t>Экономическая</w:t>
      </w:r>
      <w:r w:rsidRPr="00826C46">
        <w:rPr>
          <w:b/>
          <w:spacing w:val="-5"/>
          <w:sz w:val="24"/>
          <w:szCs w:val="24"/>
        </w:rPr>
        <w:t xml:space="preserve"> </w:t>
      </w:r>
      <w:r w:rsidRPr="00826C46">
        <w:rPr>
          <w:b/>
          <w:sz w:val="24"/>
          <w:szCs w:val="24"/>
        </w:rPr>
        <w:t>активность</w:t>
      </w:r>
    </w:p>
    <w:p w:rsidR="00826C46" w:rsidRPr="00826C46" w:rsidRDefault="00826C46" w:rsidP="00EE24E0">
      <w:pPr>
        <w:pStyle w:val="a3"/>
        <w:spacing w:before="10"/>
        <w:ind w:left="0" w:right="59" w:firstLine="709"/>
        <w:contextualSpacing/>
        <w:jc w:val="both"/>
      </w:pPr>
      <w:r w:rsidRPr="00826C46">
        <w:t>Проявляющий стремление к</w:t>
      </w:r>
      <w:r w:rsidRPr="00826C46">
        <w:rPr>
          <w:spacing w:val="1"/>
        </w:rPr>
        <w:t xml:space="preserve"> </w:t>
      </w:r>
      <w:r w:rsidRPr="00826C46">
        <w:t>созидательному труду, успешно</w:t>
      </w:r>
      <w:r w:rsidRPr="00826C46">
        <w:rPr>
          <w:spacing w:val="1"/>
        </w:rPr>
        <w:t xml:space="preserve"> </w:t>
      </w:r>
      <w:r w:rsidRPr="00826C46">
        <w:t>достигающий поставленных жизненных</w:t>
      </w:r>
      <w:r w:rsidRPr="00826C46">
        <w:rPr>
          <w:spacing w:val="1"/>
        </w:rPr>
        <w:t xml:space="preserve"> </w:t>
      </w:r>
      <w:r w:rsidRPr="00826C46">
        <w:t>целей за счёт высокой экономической</w:t>
      </w:r>
      <w:r w:rsidRPr="00826C46">
        <w:rPr>
          <w:spacing w:val="1"/>
        </w:rPr>
        <w:t xml:space="preserve"> </w:t>
      </w:r>
      <w:r w:rsidRPr="00826C46">
        <w:t>активности</w:t>
      </w:r>
      <w:r w:rsidRPr="00826C46">
        <w:rPr>
          <w:spacing w:val="-5"/>
        </w:rPr>
        <w:t xml:space="preserve"> </w:t>
      </w:r>
      <w:r w:rsidRPr="00826C46">
        <w:t>и</w:t>
      </w:r>
      <w:r w:rsidRPr="00826C46">
        <w:rPr>
          <w:spacing w:val="-4"/>
        </w:rPr>
        <w:t xml:space="preserve"> </w:t>
      </w:r>
      <w:r w:rsidRPr="00826C46">
        <w:t>эффективного</w:t>
      </w:r>
      <w:r w:rsidRPr="00826C46">
        <w:rPr>
          <w:spacing w:val="-7"/>
        </w:rPr>
        <w:t xml:space="preserve"> </w:t>
      </w:r>
      <w:r w:rsidRPr="00826C46">
        <w:t>поведения</w:t>
      </w:r>
      <w:r w:rsidRPr="00826C46">
        <w:rPr>
          <w:spacing w:val="-3"/>
        </w:rPr>
        <w:t xml:space="preserve"> </w:t>
      </w:r>
      <w:r w:rsidRPr="00826C46">
        <w:t>на</w:t>
      </w:r>
      <w:r w:rsidRPr="00826C46">
        <w:rPr>
          <w:spacing w:val="-47"/>
        </w:rPr>
        <w:t xml:space="preserve"> </w:t>
      </w:r>
      <w:r w:rsidRPr="00826C46">
        <w:t>рынке труда в условиях многообразия</w:t>
      </w:r>
      <w:r w:rsidRPr="00826C46">
        <w:rPr>
          <w:spacing w:val="1"/>
        </w:rPr>
        <w:t xml:space="preserve"> </w:t>
      </w:r>
      <w:r w:rsidRPr="00826C46">
        <w:t>социально-трудовых</w:t>
      </w:r>
      <w:r w:rsidRPr="00826C46">
        <w:rPr>
          <w:spacing w:val="1"/>
        </w:rPr>
        <w:t xml:space="preserve"> </w:t>
      </w:r>
      <w:r w:rsidRPr="00826C46">
        <w:t>ролей,</w:t>
      </w:r>
      <w:r w:rsidRPr="00826C46">
        <w:rPr>
          <w:spacing w:val="1"/>
        </w:rPr>
        <w:t xml:space="preserve"> </w:t>
      </w:r>
      <w:r w:rsidRPr="00826C46">
        <w:t>мотивированный к инновационной</w:t>
      </w:r>
      <w:r w:rsidRPr="00826C46">
        <w:rPr>
          <w:spacing w:val="1"/>
        </w:rPr>
        <w:t xml:space="preserve"> </w:t>
      </w:r>
      <w:r w:rsidRPr="00826C46">
        <w:t>деятельности.</w:t>
      </w:r>
    </w:p>
    <w:p w:rsidR="009D53BA" w:rsidRDefault="00826C46" w:rsidP="00EE24E0">
      <w:pPr>
        <w:pStyle w:val="a3"/>
        <w:spacing w:before="10"/>
        <w:ind w:left="0" w:right="59" w:firstLine="709"/>
        <w:contextualSpacing/>
        <w:jc w:val="both"/>
        <w:rPr>
          <w:b/>
          <w:spacing w:val="1"/>
        </w:rPr>
      </w:pPr>
      <w:r w:rsidRPr="00826C46">
        <w:rPr>
          <w:b/>
        </w:rPr>
        <w:t>6. Коммуникация и сотрудничество</w:t>
      </w:r>
      <w:r w:rsidRPr="00826C46">
        <w:rPr>
          <w:b/>
          <w:spacing w:val="1"/>
        </w:rPr>
        <w:t xml:space="preserve"> </w:t>
      </w:r>
    </w:p>
    <w:p w:rsidR="00826C46" w:rsidRPr="00826C46" w:rsidRDefault="00826C46" w:rsidP="00EE24E0">
      <w:pPr>
        <w:pStyle w:val="a3"/>
        <w:spacing w:before="10"/>
        <w:ind w:left="0" w:right="59" w:firstLine="709"/>
        <w:contextualSpacing/>
        <w:jc w:val="both"/>
      </w:pPr>
      <w:r w:rsidRPr="00826C46">
        <w:t>Доброжелательно, конструктивно и</w:t>
      </w:r>
      <w:r w:rsidRPr="00826C46">
        <w:rPr>
          <w:spacing w:val="1"/>
        </w:rPr>
        <w:t xml:space="preserve"> </w:t>
      </w:r>
      <w:r w:rsidRPr="00826C46">
        <w:t>эффективно взаимодействующий с</w:t>
      </w:r>
      <w:r w:rsidRPr="00826C46">
        <w:rPr>
          <w:spacing w:val="1"/>
        </w:rPr>
        <w:t xml:space="preserve"> </w:t>
      </w:r>
      <w:r w:rsidRPr="00826C46">
        <w:t>другими людьми – представителями</w:t>
      </w:r>
      <w:r w:rsidRPr="00826C46">
        <w:rPr>
          <w:spacing w:val="1"/>
        </w:rPr>
        <w:t xml:space="preserve"> </w:t>
      </w:r>
      <w:r w:rsidRPr="00826C46">
        <w:t>различных</w:t>
      </w:r>
      <w:r w:rsidRPr="00826C46">
        <w:rPr>
          <w:spacing w:val="-4"/>
        </w:rPr>
        <w:t xml:space="preserve"> </w:t>
      </w:r>
      <w:r w:rsidRPr="00826C46">
        <w:t>культур,</w:t>
      </w:r>
      <w:r w:rsidRPr="00826C46">
        <w:rPr>
          <w:spacing w:val="2"/>
        </w:rPr>
        <w:t xml:space="preserve"> </w:t>
      </w:r>
      <w:r w:rsidRPr="00826C46">
        <w:t>возрастов,</w:t>
      </w:r>
      <w:r w:rsidRPr="00826C46">
        <w:rPr>
          <w:spacing w:val="3"/>
        </w:rPr>
        <w:t xml:space="preserve"> </w:t>
      </w:r>
      <w:r w:rsidRPr="00826C46">
        <w:t>лиц</w:t>
      </w:r>
      <w:r w:rsidRPr="00826C46">
        <w:rPr>
          <w:spacing w:val="-1"/>
        </w:rPr>
        <w:t xml:space="preserve"> </w:t>
      </w:r>
      <w:r w:rsidRPr="00826C46">
        <w:t>с</w:t>
      </w:r>
      <w:r w:rsidRPr="00826C46">
        <w:rPr>
          <w:spacing w:val="1"/>
        </w:rPr>
        <w:t xml:space="preserve"> </w:t>
      </w:r>
      <w:r w:rsidRPr="00826C46">
        <w:t>ограниченными</w:t>
      </w:r>
      <w:r w:rsidRPr="00826C46">
        <w:rPr>
          <w:spacing w:val="-9"/>
        </w:rPr>
        <w:t xml:space="preserve"> </w:t>
      </w:r>
      <w:r w:rsidRPr="00826C46">
        <w:t>возможностями</w:t>
      </w:r>
      <w:r w:rsidRPr="00826C46">
        <w:rPr>
          <w:spacing w:val="-9"/>
        </w:rPr>
        <w:t xml:space="preserve"> </w:t>
      </w:r>
      <w:r w:rsidRPr="00826C46">
        <w:t>здоровья</w:t>
      </w:r>
    </w:p>
    <w:p w:rsidR="007111C7" w:rsidRDefault="00826C46" w:rsidP="00EE24E0">
      <w:pPr>
        <w:pStyle w:val="TableParagraph"/>
        <w:ind w:left="0" w:right="59" w:firstLine="709"/>
        <w:jc w:val="both"/>
        <w:rPr>
          <w:b/>
          <w:spacing w:val="-6"/>
          <w:sz w:val="24"/>
          <w:szCs w:val="24"/>
        </w:rPr>
      </w:pPr>
      <w:r w:rsidRPr="00EE24E0">
        <w:rPr>
          <w:b/>
          <w:sz w:val="24"/>
          <w:szCs w:val="24"/>
        </w:rPr>
        <w:t>7.</w:t>
      </w:r>
      <w:r w:rsidRPr="00826C46">
        <w:rPr>
          <w:spacing w:val="-1"/>
          <w:sz w:val="24"/>
          <w:szCs w:val="24"/>
        </w:rPr>
        <w:t xml:space="preserve"> </w:t>
      </w:r>
      <w:r w:rsidRPr="00826C46">
        <w:rPr>
          <w:b/>
          <w:sz w:val="24"/>
          <w:szCs w:val="24"/>
        </w:rPr>
        <w:t>Здоровье</w:t>
      </w:r>
      <w:r w:rsidRPr="00826C46">
        <w:rPr>
          <w:b/>
          <w:spacing w:val="-1"/>
          <w:sz w:val="24"/>
          <w:szCs w:val="24"/>
        </w:rPr>
        <w:t xml:space="preserve"> </w:t>
      </w:r>
      <w:r w:rsidRPr="00826C46">
        <w:rPr>
          <w:b/>
          <w:sz w:val="24"/>
          <w:szCs w:val="24"/>
        </w:rPr>
        <w:t>и</w:t>
      </w:r>
      <w:r w:rsidRPr="00826C46">
        <w:rPr>
          <w:b/>
          <w:spacing w:val="-3"/>
          <w:sz w:val="24"/>
          <w:szCs w:val="24"/>
        </w:rPr>
        <w:t xml:space="preserve"> </w:t>
      </w:r>
      <w:r w:rsidRPr="00826C46">
        <w:rPr>
          <w:b/>
          <w:sz w:val="24"/>
          <w:szCs w:val="24"/>
        </w:rPr>
        <w:t>безопасность</w:t>
      </w:r>
      <w:r w:rsidRPr="00826C46">
        <w:rPr>
          <w:b/>
          <w:spacing w:val="-6"/>
          <w:sz w:val="24"/>
          <w:szCs w:val="24"/>
        </w:rPr>
        <w:t xml:space="preserve"> </w:t>
      </w:r>
    </w:p>
    <w:p w:rsidR="0021717A" w:rsidRDefault="00826C46" w:rsidP="0021717A">
      <w:pPr>
        <w:pStyle w:val="TableParagraph"/>
        <w:ind w:left="0" w:right="59" w:firstLine="709"/>
        <w:jc w:val="both"/>
        <w:rPr>
          <w:b/>
          <w:sz w:val="24"/>
          <w:szCs w:val="24"/>
        </w:rPr>
      </w:pPr>
      <w:r w:rsidRPr="00826C46">
        <w:rPr>
          <w:sz w:val="24"/>
          <w:szCs w:val="24"/>
        </w:rPr>
        <w:t>Стремящийся</w:t>
      </w:r>
      <w:r w:rsidR="00EE24E0">
        <w:rPr>
          <w:sz w:val="24"/>
          <w:szCs w:val="24"/>
        </w:rPr>
        <w:t xml:space="preserve"> </w:t>
      </w:r>
      <w:r w:rsidRPr="00826C46">
        <w:rPr>
          <w:sz w:val="24"/>
          <w:szCs w:val="24"/>
        </w:rPr>
        <w:t>к гармоничному развитию, осознанно</w:t>
      </w:r>
      <w:r w:rsidRPr="00826C46">
        <w:rPr>
          <w:spacing w:val="1"/>
          <w:sz w:val="24"/>
          <w:szCs w:val="24"/>
        </w:rPr>
        <w:t xml:space="preserve"> </w:t>
      </w:r>
      <w:r w:rsidRPr="00826C46">
        <w:rPr>
          <w:sz w:val="24"/>
          <w:szCs w:val="24"/>
        </w:rPr>
        <w:t>выполняющий правила здорового и</w:t>
      </w:r>
      <w:r w:rsidRPr="00826C46">
        <w:rPr>
          <w:spacing w:val="1"/>
          <w:sz w:val="24"/>
          <w:szCs w:val="24"/>
        </w:rPr>
        <w:t xml:space="preserve"> </w:t>
      </w:r>
      <w:r w:rsidRPr="00826C46">
        <w:rPr>
          <w:sz w:val="24"/>
          <w:szCs w:val="24"/>
        </w:rPr>
        <w:t>экологически целесообразного образа</w:t>
      </w:r>
      <w:r w:rsidRPr="00826C46">
        <w:rPr>
          <w:spacing w:val="-47"/>
          <w:sz w:val="24"/>
          <w:szCs w:val="24"/>
        </w:rPr>
        <w:t xml:space="preserve"> </w:t>
      </w:r>
      <w:r w:rsidRPr="00826C46">
        <w:rPr>
          <w:sz w:val="24"/>
          <w:szCs w:val="24"/>
        </w:rPr>
        <w:t>жизни и поведения, безопасного для</w:t>
      </w:r>
      <w:r w:rsidRPr="00826C46">
        <w:rPr>
          <w:spacing w:val="1"/>
          <w:sz w:val="24"/>
          <w:szCs w:val="24"/>
        </w:rPr>
        <w:t xml:space="preserve"> </w:t>
      </w:r>
      <w:r w:rsidRPr="00826C46">
        <w:rPr>
          <w:sz w:val="24"/>
          <w:szCs w:val="24"/>
        </w:rPr>
        <w:t>человека и окружающей среды (в том</w:t>
      </w:r>
      <w:r w:rsidRPr="00826C46">
        <w:rPr>
          <w:spacing w:val="1"/>
          <w:sz w:val="24"/>
          <w:szCs w:val="24"/>
        </w:rPr>
        <w:t xml:space="preserve"> </w:t>
      </w:r>
      <w:r w:rsidRPr="00826C46">
        <w:rPr>
          <w:sz w:val="24"/>
          <w:szCs w:val="24"/>
        </w:rPr>
        <w:t>числе и сетевой), воспринимающий</w:t>
      </w:r>
      <w:r w:rsidRPr="00826C46">
        <w:rPr>
          <w:spacing w:val="1"/>
          <w:sz w:val="24"/>
          <w:szCs w:val="24"/>
        </w:rPr>
        <w:t xml:space="preserve"> </w:t>
      </w:r>
      <w:r w:rsidRPr="00826C46">
        <w:rPr>
          <w:sz w:val="24"/>
          <w:szCs w:val="24"/>
        </w:rPr>
        <w:t>природу как ценность, обладающий</w:t>
      </w:r>
      <w:r w:rsidRPr="00826C46">
        <w:rPr>
          <w:spacing w:val="1"/>
          <w:sz w:val="24"/>
          <w:szCs w:val="24"/>
        </w:rPr>
        <w:t xml:space="preserve"> </w:t>
      </w:r>
      <w:r w:rsidRPr="00826C46">
        <w:rPr>
          <w:sz w:val="24"/>
          <w:szCs w:val="24"/>
        </w:rPr>
        <w:t>чувством меры,</w:t>
      </w:r>
      <w:r w:rsidRPr="00826C46">
        <w:rPr>
          <w:spacing w:val="-2"/>
          <w:sz w:val="24"/>
          <w:szCs w:val="24"/>
        </w:rPr>
        <w:t xml:space="preserve"> </w:t>
      </w:r>
      <w:r w:rsidRPr="00826C46">
        <w:rPr>
          <w:sz w:val="24"/>
          <w:szCs w:val="24"/>
        </w:rPr>
        <w:t>рачительно</w:t>
      </w:r>
      <w:r w:rsidRPr="00826C46">
        <w:rPr>
          <w:spacing w:val="-6"/>
          <w:sz w:val="24"/>
          <w:szCs w:val="24"/>
        </w:rPr>
        <w:t xml:space="preserve"> </w:t>
      </w:r>
      <w:r w:rsidRPr="00826C46">
        <w:rPr>
          <w:sz w:val="24"/>
          <w:szCs w:val="24"/>
        </w:rPr>
        <w:t>и</w:t>
      </w:r>
      <w:r w:rsidRPr="00826C46">
        <w:rPr>
          <w:spacing w:val="-3"/>
          <w:sz w:val="24"/>
          <w:szCs w:val="24"/>
        </w:rPr>
        <w:t xml:space="preserve"> </w:t>
      </w:r>
      <w:r w:rsidRPr="00826C46">
        <w:rPr>
          <w:sz w:val="24"/>
          <w:szCs w:val="24"/>
        </w:rPr>
        <w:t>бережно</w:t>
      </w:r>
      <w:r w:rsidRPr="00826C46">
        <w:rPr>
          <w:spacing w:val="-47"/>
          <w:sz w:val="24"/>
          <w:szCs w:val="24"/>
        </w:rPr>
        <w:t xml:space="preserve"> </w:t>
      </w:r>
      <w:r w:rsidRPr="00826C46">
        <w:rPr>
          <w:sz w:val="24"/>
          <w:szCs w:val="24"/>
        </w:rPr>
        <w:t>относящийся к природным ресурсам,</w:t>
      </w:r>
      <w:r w:rsidRPr="00826C46">
        <w:rPr>
          <w:spacing w:val="1"/>
          <w:sz w:val="24"/>
          <w:szCs w:val="24"/>
        </w:rPr>
        <w:t xml:space="preserve"> </w:t>
      </w:r>
      <w:r w:rsidRPr="00826C46">
        <w:rPr>
          <w:sz w:val="24"/>
          <w:szCs w:val="24"/>
        </w:rPr>
        <w:t>ограничивающий</w:t>
      </w:r>
      <w:r w:rsidRPr="00826C46">
        <w:rPr>
          <w:spacing w:val="-4"/>
          <w:sz w:val="24"/>
          <w:szCs w:val="24"/>
        </w:rPr>
        <w:t xml:space="preserve"> </w:t>
      </w:r>
      <w:r w:rsidRPr="00826C46">
        <w:rPr>
          <w:sz w:val="24"/>
          <w:szCs w:val="24"/>
        </w:rPr>
        <w:t>свои</w:t>
      </w:r>
      <w:r w:rsidRPr="00826C46">
        <w:rPr>
          <w:spacing w:val="-3"/>
          <w:sz w:val="24"/>
          <w:szCs w:val="24"/>
        </w:rPr>
        <w:t xml:space="preserve"> </w:t>
      </w:r>
      <w:r w:rsidRPr="00826C46">
        <w:rPr>
          <w:sz w:val="24"/>
          <w:szCs w:val="24"/>
        </w:rPr>
        <w:t>потребности.</w:t>
      </w:r>
      <w:r w:rsidR="0021717A" w:rsidRPr="0021717A">
        <w:rPr>
          <w:b/>
          <w:sz w:val="24"/>
          <w:szCs w:val="24"/>
        </w:rPr>
        <w:t xml:space="preserve"> </w:t>
      </w:r>
    </w:p>
    <w:p w:rsidR="0021717A" w:rsidRDefault="0021717A" w:rsidP="0021717A">
      <w:pPr>
        <w:pStyle w:val="TableParagraph"/>
        <w:ind w:left="0" w:right="59" w:firstLine="709"/>
        <w:jc w:val="center"/>
        <w:rPr>
          <w:b/>
          <w:sz w:val="24"/>
          <w:szCs w:val="24"/>
        </w:rPr>
      </w:pPr>
    </w:p>
    <w:p w:rsidR="00C340B3" w:rsidRDefault="00C340B3" w:rsidP="0021717A">
      <w:pPr>
        <w:pStyle w:val="TableParagraph"/>
        <w:ind w:left="0" w:right="59" w:firstLine="709"/>
        <w:jc w:val="center"/>
        <w:rPr>
          <w:b/>
          <w:sz w:val="24"/>
          <w:szCs w:val="24"/>
        </w:rPr>
      </w:pPr>
    </w:p>
    <w:p w:rsidR="00C340B3" w:rsidRDefault="00C340B3" w:rsidP="0021717A">
      <w:pPr>
        <w:pStyle w:val="TableParagraph"/>
        <w:ind w:left="0" w:right="59" w:firstLine="709"/>
        <w:jc w:val="center"/>
        <w:rPr>
          <w:b/>
          <w:sz w:val="24"/>
          <w:szCs w:val="24"/>
        </w:rPr>
      </w:pPr>
    </w:p>
    <w:p w:rsidR="0021717A" w:rsidRPr="0021717A" w:rsidRDefault="00104027" w:rsidP="0021717A">
      <w:pPr>
        <w:pStyle w:val="TableParagraph"/>
        <w:ind w:left="0" w:right="59" w:firstLine="709"/>
        <w:jc w:val="center"/>
        <w:rPr>
          <w:b/>
          <w:sz w:val="24"/>
          <w:szCs w:val="24"/>
        </w:rPr>
      </w:pPr>
      <w:r>
        <w:rPr>
          <w:b/>
          <w:sz w:val="24"/>
          <w:szCs w:val="24"/>
        </w:rPr>
        <w:t>«Портрет</w:t>
      </w:r>
      <w:r w:rsidR="0021717A" w:rsidRPr="0021717A">
        <w:rPr>
          <w:b/>
          <w:sz w:val="24"/>
          <w:szCs w:val="24"/>
        </w:rPr>
        <w:t xml:space="preserve"> выпускника ДОУ»</w:t>
      </w:r>
    </w:p>
    <w:p w:rsidR="0021717A" w:rsidRDefault="0021717A" w:rsidP="0021717A">
      <w:pPr>
        <w:pStyle w:val="TableParagraph"/>
        <w:ind w:left="0" w:right="59" w:firstLine="709"/>
        <w:jc w:val="both"/>
        <w:rPr>
          <w:sz w:val="24"/>
          <w:szCs w:val="24"/>
        </w:rPr>
      </w:pPr>
    </w:p>
    <w:p w:rsidR="00826C46" w:rsidRPr="0021717A" w:rsidRDefault="0021717A" w:rsidP="0021717A">
      <w:pPr>
        <w:pStyle w:val="TableParagraph"/>
        <w:ind w:left="0" w:right="59" w:firstLine="709"/>
        <w:jc w:val="both"/>
        <w:rPr>
          <w:sz w:val="24"/>
          <w:szCs w:val="24"/>
        </w:rPr>
      </w:pPr>
      <w:r w:rsidRPr="0021717A">
        <w:rPr>
          <w:sz w:val="24"/>
          <w:szCs w:val="24"/>
        </w:rPr>
        <w:t xml:space="preserve">В процессе воспитания к окончанию дошкольного образовательного учреждения предполагается достижение следующих результатов, основанных на целевых ориентирах: </w:t>
      </w:r>
      <w:r w:rsidRPr="0021717A">
        <w:t xml:space="preserve"> </w:t>
      </w:r>
    </w:p>
    <w:p w:rsidR="0021717A" w:rsidRDefault="0021717A" w:rsidP="00EE24E0">
      <w:pPr>
        <w:pStyle w:val="TableParagraph"/>
        <w:ind w:left="0" w:right="59" w:firstLine="709"/>
        <w:jc w:val="both"/>
        <w:rPr>
          <w:b/>
          <w:sz w:val="24"/>
          <w:szCs w:val="24"/>
        </w:rPr>
      </w:pPr>
    </w:p>
    <w:p w:rsidR="00826C46" w:rsidRPr="00826C46" w:rsidRDefault="00826C46" w:rsidP="00EE24E0">
      <w:pPr>
        <w:pStyle w:val="TableParagraph"/>
        <w:ind w:left="0" w:right="59" w:firstLine="709"/>
        <w:jc w:val="both"/>
        <w:rPr>
          <w:b/>
          <w:sz w:val="24"/>
          <w:szCs w:val="24"/>
        </w:rPr>
      </w:pPr>
      <w:r w:rsidRPr="00826C46">
        <w:rPr>
          <w:b/>
          <w:sz w:val="24"/>
          <w:szCs w:val="24"/>
        </w:rPr>
        <w:t>1.</w:t>
      </w:r>
      <w:r w:rsidRPr="00826C46">
        <w:rPr>
          <w:b/>
          <w:spacing w:val="-4"/>
          <w:sz w:val="24"/>
          <w:szCs w:val="24"/>
        </w:rPr>
        <w:t xml:space="preserve"> </w:t>
      </w:r>
      <w:r w:rsidRPr="00826C46">
        <w:rPr>
          <w:b/>
          <w:sz w:val="24"/>
          <w:szCs w:val="24"/>
        </w:rPr>
        <w:t>Патриотизм</w:t>
      </w:r>
    </w:p>
    <w:p w:rsidR="0021717A" w:rsidRPr="00593BDA" w:rsidRDefault="00C340B3" w:rsidP="009B6CD5">
      <w:pPr>
        <w:pStyle w:val="TableParagraph"/>
        <w:ind w:left="0" w:right="59"/>
        <w:jc w:val="both"/>
        <w:rPr>
          <w:sz w:val="24"/>
          <w:szCs w:val="24"/>
        </w:rPr>
      </w:pPr>
      <w:r>
        <w:rPr>
          <w:sz w:val="24"/>
          <w:szCs w:val="24"/>
        </w:rPr>
        <w:t xml:space="preserve">    </w:t>
      </w:r>
      <w:r w:rsidR="00826C46" w:rsidRPr="00826C46">
        <w:rPr>
          <w:sz w:val="24"/>
          <w:szCs w:val="24"/>
        </w:rPr>
        <w:t>Хранящий верность идеалам Отечества,</w:t>
      </w:r>
      <w:r w:rsidR="00826C46" w:rsidRPr="00826C46">
        <w:rPr>
          <w:spacing w:val="-48"/>
          <w:sz w:val="24"/>
          <w:szCs w:val="24"/>
        </w:rPr>
        <w:t xml:space="preserve"> </w:t>
      </w:r>
      <w:r w:rsidR="00826C46" w:rsidRPr="00826C46">
        <w:rPr>
          <w:sz w:val="24"/>
          <w:szCs w:val="24"/>
        </w:rPr>
        <w:t>гражданского общества, демократии,</w:t>
      </w:r>
      <w:r w:rsidR="00826C46" w:rsidRPr="00826C46">
        <w:rPr>
          <w:spacing w:val="1"/>
          <w:sz w:val="24"/>
          <w:szCs w:val="24"/>
        </w:rPr>
        <w:t xml:space="preserve"> </w:t>
      </w:r>
      <w:r w:rsidR="00826C46" w:rsidRPr="00826C46">
        <w:rPr>
          <w:sz w:val="24"/>
          <w:szCs w:val="24"/>
        </w:rPr>
        <w:t>гуманизма,</w:t>
      </w:r>
      <w:r w:rsidR="00826C46" w:rsidRPr="00826C46">
        <w:rPr>
          <w:spacing w:val="-1"/>
          <w:sz w:val="24"/>
          <w:szCs w:val="24"/>
        </w:rPr>
        <w:t xml:space="preserve"> </w:t>
      </w:r>
      <w:r w:rsidR="00826C46" w:rsidRPr="00826C46">
        <w:rPr>
          <w:sz w:val="24"/>
          <w:szCs w:val="24"/>
        </w:rPr>
        <w:t>мира</w:t>
      </w:r>
      <w:r w:rsidR="00826C46" w:rsidRPr="00826C46">
        <w:rPr>
          <w:spacing w:val="3"/>
          <w:sz w:val="24"/>
          <w:szCs w:val="24"/>
        </w:rPr>
        <w:t xml:space="preserve"> </w:t>
      </w:r>
      <w:r w:rsidR="00826C46" w:rsidRPr="00826C46">
        <w:rPr>
          <w:sz w:val="24"/>
          <w:szCs w:val="24"/>
        </w:rPr>
        <w:t>во</w:t>
      </w:r>
      <w:r w:rsidR="00826C46" w:rsidRPr="00826C46">
        <w:rPr>
          <w:spacing w:val="-7"/>
          <w:sz w:val="24"/>
          <w:szCs w:val="24"/>
        </w:rPr>
        <w:t xml:space="preserve"> </w:t>
      </w:r>
      <w:r w:rsidR="00826C46" w:rsidRPr="00826C46">
        <w:rPr>
          <w:sz w:val="24"/>
          <w:szCs w:val="24"/>
        </w:rPr>
        <w:t>всем</w:t>
      </w:r>
      <w:r w:rsidR="00826C46" w:rsidRPr="00826C46">
        <w:rPr>
          <w:spacing w:val="3"/>
          <w:sz w:val="24"/>
          <w:szCs w:val="24"/>
        </w:rPr>
        <w:t xml:space="preserve"> </w:t>
      </w:r>
      <w:r w:rsidR="00826C46" w:rsidRPr="00826C46">
        <w:rPr>
          <w:sz w:val="24"/>
          <w:szCs w:val="24"/>
        </w:rPr>
        <w:t>мире.</w:t>
      </w:r>
      <w:r w:rsidR="009B6CD5">
        <w:rPr>
          <w:sz w:val="24"/>
          <w:szCs w:val="24"/>
        </w:rPr>
        <w:t xml:space="preserve"> </w:t>
      </w:r>
      <w:r w:rsidR="00826C46" w:rsidRPr="00826C46">
        <w:t>Действующий в интересах обеспечения</w:t>
      </w:r>
      <w:r w:rsidR="00826C46" w:rsidRPr="00826C46">
        <w:rPr>
          <w:spacing w:val="1"/>
        </w:rPr>
        <w:t xml:space="preserve"> </w:t>
      </w:r>
      <w:r w:rsidR="00826C46" w:rsidRPr="00826C46">
        <w:t xml:space="preserve">безопасности и благополучия </w:t>
      </w:r>
      <w:r>
        <w:t xml:space="preserve"> </w:t>
      </w:r>
      <w:r w:rsidR="00826C46" w:rsidRPr="00826C46">
        <w:t>России,</w:t>
      </w:r>
      <w:r>
        <w:rPr>
          <w:spacing w:val="1"/>
        </w:rPr>
        <w:t xml:space="preserve"> </w:t>
      </w:r>
      <w:r w:rsidR="00CF4B8F">
        <w:rPr>
          <w:spacing w:val="1"/>
        </w:rPr>
        <w:t>Республики Дагестан</w:t>
      </w:r>
      <w:r>
        <w:rPr>
          <w:spacing w:val="1"/>
        </w:rPr>
        <w:t xml:space="preserve">, </w:t>
      </w:r>
      <w:r w:rsidR="00826C46" w:rsidRPr="00826C46">
        <w:t>сохранения родной культуры,</w:t>
      </w:r>
      <w:r w:rsidR="00826C46" w:rsidRPr="00826C46">
        <w:rPr>
          <w:spacing w:val="1"/>
        </w:rPr>
        <w:t xml:space="preserve"> </w:t>
      </w:r>
      <w:r w:rsidR="00826C46" w:rsidRPr="00826C46">
        <w:t>исторической</w:t>
      </w:r>
      <w:r w:rsidR="00826C46" w:rsidRPr="00826C46">
        <w:rPr>
          <w:spacing w:val="-7"/>
        </w:rPr>
        <w:t xml:space="preserve"> </w:t>
      </w:r>
      <w:r w:rsidR="00826C46" w:rsidRPr="00826C46">
        <w:t>памяти</w:t>
      </w:r>
      <w:r w:rsidR="00826C46" w:rsidRPr="00826C46">
        <w:rPr>
          <w:spacing w:val="-6"/>
        </w:rPr>
        <w:t xml:space="preserve"> </w:t>
      </w:r>
      <w:r w:rsidR="00826C46" w:rsidRPr="00826C46">
        <w:t>и</w:t>
      </w:r>
      <w:r w:rsidR="00826C46" w:rsidRPr="00826C46">
        <w:rPr>
          <w:spacing w:val="-6"/>
        </w:rPr>
        <w:t xml:space="preserve"> </w:t>
      </w:r>
      <w:r w:rsidR="00826C46" w:rsidRPr="00826C46">
        <w:t>преемственности</w:t>
      </w:r>
      <w:r w:rsidR="00826C46" w:rsidRPr="00826C46">
        <w:rPr>
          <w:spacing w:val="-47"/>
        </w:rPr>
        <w:t xml:space="preserve"> </w:t>
      </w:r>
      <w:r w:rsidR="00826C46" w:rsidRPr="00826C46">
        <w:t>на основе любви к Отечеству, малой</w:t>
      </w:r>
      <w:r w:rsidR="00826C46" w:rsidRPr="00826C46">
        <w:rPr>
          <w:spacing w:val="1"/>
        </w:rPr>
        <w:t xml:space="preserve"> </w:t>
      </w:r>
      <w:r w:rsidR="00826C46" w:rsidRPr="00826C46">
        <w:t>родине,</w:t>
      </w:r>
      <w:r w:rsidR="00826C46" w:rsidRPr="00826C46">
        <w:rPr>
          <w:spacing w:val="3"/>
        </w:rPr>
        <w:t xml:space="preserve"> </w:t>
      </w:r>
      <w:r w:rsidR="00826C46" w:rsidRPr="00826C46">
        <w:t>сопричастности к</w:t>
      </w:r>
      <w:r w:rsidR="0021717A">
        <w:t xml:space="preserve"> </w:t>
      </w:r>
      <w:r w:rsidR="0021717A" w:rsidRPr="0021717A">
        <w:t>многонациональному народу России, принятия традиционных духовно - нравственных ценностей человеческой жизни, семьи, человечества, уважения к традиционным религиям России.</w:t>
      </w:r>
    </w:p>
    <w:p w:rsidR="00826C46" w:rsidRPr="00826C46" w:rsidRDefault="00826C46" w:rsidP="0021717A">
      <w:pPr>
        <w:pStyle w:val="TableParagraph"/>
        <w:ind w:left="0" w:right="59" w:firstLine="709"/>
        <w:rPr>
          <w:b/>
          <w:sz w:val="24"/>
          <w:szCs w:val="24"/>
        </w:rPr>
      </w:pPr>
      <w:r w:rsidRPr="00EE24E0">
        <w:rPr>
          <w:b/>
          <w:sz w:val="24"/>
          <w:szCs w:val="24"/>
        </w:rPr>
        <w:t>2.</w:t>
      </w:r>
      <w:r w:rsidRPr="00826C46">
        <w:rPr>
          <w:spacing w:val="-2"/>
          <w:sz w:val="24"/>
          <w:szCs w:val="24"/>
        </w:rPr>
        <w:t xml:space="preserve"> </w:t>
      </w:r>
      <w:r w:rsidRPr="00826C46">
        <w:rPr>
          <w:b/>
          <w:sz w:val="24"/>
          <w:szCs w:val="24"/>
        </w:rPr>
        <w:t>Гражданская</w:t>
      </w:r>
      <w:r w:rsidRPr="00826C46">
        <w:rPr>
          <w:b/>
          <w:spacing w:val="2"/>
          <w:sz w:val="24"/>
          <w:szCs w:val="24"/>
        </w:rPr>
        <w:t xml:space="preserve"> </w:t>
      </w:r>
      <w:r w:rsidRPr="00826C46">
        <w:rPr>
          <w:b/>
          <w:sz w:val="24"/>
          <w:szCs w:val="24"/>
        </w:rPr>
        <w:t>позиция</w:t>
      </w:r>
      <w:r w:rsidRPr="00826C46">
        <w:rPr>
          <w:b/>
          <w:spacing w:val="-3"/>
          <w:sz w:val="24"/>
          <w:szCs w:val="24"/>
        </w:rPr>
        <w:t xml:space="preserve"> </w:t>
      </w:r>
      <w:r w:rsidRPr="00826C46">
        <w:rPr>
          <w:b/>
          <w:sz w:val="24"/>
          <w:szCs w:val="24"/>
        </w:rPr>
        <w:t>и</w:t>
      </w:r>
      <w:r w:rsidR="0021717A">
        <w:rPr>
          <w:b/>
          <w:sz w:val="24"/>
          <w:szCs w:val="24"/>
        </w:rPr>
        <w:t xml:space="preserve"> </w:t>
      </w:r>
      <w:r w:rsidRPr="00826C46">
        <w:rPr>
          <w:b/>
          <w:sz w:val="24"/>
          <w:szCs w:val="24"/>
        </w:rPr>
        <w:t>правосознание</w:t>
      </w:r>
    </w:p>
    <w:p w:rsidR="00232069" w:rsidRPr="00F42D6B" w:rsidRDefault="00826C46" w:rsidP="00F42D6B">
      <w:pPr>
        <w:pStyle w:val="TableParagraph"/>
        <w:ind w:right="59"/>
        <w:jc w:val="both"/>
        <w:rPr>
          <w:sz w:val="24"/>
          <w:szCs w:val="24"/>
        </w:rPr>
      </w:pPr>
      <w:r w:rsidRPr="00826C46">
        <w:rPr>
          <w:sz w:val="24"/>
          <w:szCs w:val="24"/>
        </w:rPr>
        <w:t>Активно</w:t>
      </w:r>
      <w:r w:rsidRPr="00826C46">
        <w:rPr>
          <w:spacing w:val="-7"/>
          <w:sz w:val="24"/>
          <w:szCs w:val="24"/>
        </w:rPr>
        <w:t xml:space="preserve"> </w:t>
      </w:r>
      <w:r w:rsidRPr="00826C46">
        <w:rPr>
          <w:sz w:val="24"/>
          <w:szCs w:val="24"/>
        </w:rPr>
        <w:t>и</w:t>
      </w:r>
      <w:r w:rsidRPr="00826C46">
        <w:rPr>
          <w:spacing w:val="-4"/>
          <w:sz w:val="24"/>
          <w:szCs w:val="24"/>
        </w:rPr>
        <w:t xml:space="preserve"> </w:t>
      </w:r>
      <w:r w:rsidRPr="00826C46">
        <w:rPr>
          <w:sz w:val="24"/>
          <w:szCs w:val="24"/>
        </w:rPr>
        <w:t>сознательно</w:t>
      </w:r>
      <w:r w:rsidRPr="00826C46">
        <w:rPr>
          <w:spacing w:val="-6"/>
          <w:sz w:val="24"/>
          <w:szCs w:val="24"/>
        </w:rPr>
        <w:t xml:space="preserve"> </w:t>
      </w:r>
      <w:r w:rsidRPr="00826C46">
        <w:rPr>
          <w:sz w:val="24"/>
          <w:szCs w:val="24"/>
        </w:rPr>
        <w:t>принимающий</w:t>
      </w:r>
      <w:r w:rsidRPr="00826C46">
        <w:rPr>
          <w:spacing w:val="-47"/>
          <w:sz w:val="24"/>
          <w:szCs w:val="24"/>
        </w:rPr>
        <w:t xml:space="preserve"> </w:t>
      </w:r>
      <w:r w:rsidRPr="00826C46">
        <w:rPr>
          <w:sz w:val="24"/>
          <w:szCs w:val="24"/>
        </w:rPr>
        <w:t>участие</w:t>
      </w:r>
      <w:r w:rsidRPr="00826C46">
        <w:rPr>
          <w:spacing w:val="-5"/>
          <w:sz w:val="24"/>
          <w:szCs w:val="24"/>
        </w:rPr>
        <w:t xml:space="preserve"> </w:t>
      </w:r>
      <w:r w:rsidRPr="00826C46">
        <w:rPr>
          <w:sz w:val="24"/>
          <w:szCs w:val="24"/>
        </w:rPr>
        <w:t>в достижении</w:t>
      </w:r>
      <w:r w:rsidRPr="00826C46">
        <w:rPr>
          <w:spacing w:val="-3"/>
          <w:sz w:val="24"/>
          <w:szCs w:val="24"/>
        </w:rPr>
        <w:t xml:space="preserve"> </w:t>
      </w:r>
      <w:r w:rsidRPr="00826C46">
        <w:rPr>
          <w:sz w:val="24"/>
          <w:szCs w:val="24"/>
        </w:rPr>
        <w:t>национальных</w:t>
      </w:r>
      <w:r w:rsidR="0027351A">
        <w:rPr>
          <w:sz w:val="24"/>
          <w:szCs w:val="24"/>
        </w:rPr>
        <w:t xml:space="preserve"> </w:t>
      </w:r>
      <w:r w:rsidRPr="00826C46">
        <w:t>целей развития России в различных сферах</w:t>
      </w:r>
      <w:r w:rsidRPr="00826C46">
        <w:rPr>
          <w:spacing w:val="-47"/>
        </w:rPr>
        <w:t xml:space="preserve"> </w:t>
      </w:r>
      <w:r w:rsidRPr="00826C46">
        <w:t>социальной жизни и экономики,</w:t>
      </w:r>
      <w:r w:rsidRPr="00826C46">
        <w:rPr>
          <w:spacing w:val="1"/>
        </w:rPr>
        <w:t xml:space="preserve"> </w:t>
      </w:r>
      <w:r w:rsidRPr="00826C46">
        <w:t>участвующий</w:t>
      </w:r>
      <w:r w:rsidRPr="00826C46">
        <w:rPr>
          <w:spacing w:val="-1"/>
        </w:rPr>
        <w:t xml:space="preserve"> </w:t>
      </w:r>
      <w:r w:rsidRPr="00826C46">
        <w:t>в</w:t>
      </w:r>
      <w:r w:rsidRPr="00826C46">
        <w:rPr>
          <w:spacing w:val="2"/>
        </w:rPr>
        <w:t xml:space="preserve"> </w:t>
      </w:r>
      <w:r w:rsidRPr="00826C46">
        <w:lastRenderedPageBreak/>
        <w:t>деятельности</w:t>
      </w:r>
      <w:r w:rsidRPr="00826C46">
        <w:rPr>
          <w:spacing w:val="1"/>
        </w:rPr>
        <w:t xml:space="preserve"> </w:t>
      </w:r>
      <w:r w:rsidRPr="00826C46">
        <w:t>общественных</w:t>
      </w:r>
      <w:r w:rsidRPr="00826C46">
        <w:rPr>
          <w:spacing w:val="1"/>
        </w:rPr>
        <w:t xml:space="preserve"> </w:t>
      </w:r>
      <w:r w:rsidRPr="00826C46">
        <w:t>объединениях,</w:t>
      </w:r>
      <w:r w:rsidRPr="00826C46">
        <w:rPr>
          <w:spacing w:val="1"/>
        </w:rPr>
        <w:t xml:space="preserve"> </w:t>
      </w:r>
      <w:r w:rsidRPr="00826C46">
        <w:t>волонтёрских и благотворительных</w:t>
      </w:r>
      <w:r w:rsidRPr="00826C46">
        <w:rPr>
          <w:spacing w:val="1"/>
        </w:rPr>
        <w:t xml:space="preserve"> </w:t>
      </w:r>
      <w:r w:rsidRPr="00826C46">
        <w:t>проектах.</w:t>
      </w:r>
      <w:r w:rsidRPr="00826C46">
        <w:rPr>
          <w:spacing w:val="7"/>
        </w:rPr>
        <w:t xml:space="preserve"> </w:t>
      </w:r>
      <w:r w:rsidRPr="00826C46">
        <w:t>Принимающий</w:t>
      </w:r>
      <w:r w:rsidRPr="00826C46">
        <w:rPr>
          <w:spacing w:val="4"/>
        </w:rPr>
        <w:t xml:space="preserve"> </w:t>
      </w:r>
      <w:r w:rsidRPr="00826C46">
        <w:t>и</w:t>
      </w:r>
      <w:r w:rsidRPr="00826C46">
        <w:rPr>
          <w:spacing w:val="3"/>
        </w:rPr>
        <w:t xml:space="preserve"> </w:t>
      </w:r>
      <w:r w:rsidRPr="00826C46">
        <w:t>учитывающий</w:t>
      </w:r>
      <w:r w:rsidRPr="00826C46">
        <w:rPr>
          <w:spacing w:val="1"/>
        </w:rPr>
        <w:t xml:space="preserve"> </w:t>
      </w:r>
      <w:r w:rsidRPr="00826C46">
        <w:t>в</w:t>
      </w:r>
      <w:r w:rsidRPr="00826C46">
        <w:rPr>
          <w:spacing w:val="2"/>
        </w:rPr>
        <w:t xml:space="preserve"> </w:t>
      </w:r>
      <w:r w:rsidRPr="00826C46">
        <w:t>своих</w:t>
      </w:r>
      <w:r w:rsidRPr="00826C46">
        <w:rPr>
          <w:spacing w:val="1"/>
        </w:rPr>
        <w:t xml:space="preserve"> </w:t>
      </w:r>
      <w:r w:rsidRPr="00826C46">
        <w:t>действиях</w:t>
      </w:r>
      <w:r w:rsidRPr="00826C46">
        <w:rPr>
          <w:spacing w:val="1"/>
        </w:rPr>
        <w:t xml:space="preserve"> </w:t>
      </w:r>
      <w:r w:rsidRPr="00826C46">
        <w:t>ценность</w:t>
      </w:r>
      <w:r w:rsidRPr="00826C46">
        <w:rPr>
          <w:spacing w:val="1"/>
        </w:rPr>
        <w:t xml:space="preserve"> </w:t>
      </w:r>
      <w:r w:rsidRPr="00826C46">
        <w:t>и</w:t>
      </w:r>
      <w:r w:rsidRPr="00826C46">
        <w:rPr>
          <w:spacing w:val="1"/>
        </w:rPr>
        <w:t xml:space="preserve"> </w:t>
      </w:r>
      <w:r w:rsidRPr="00826C46">
        <w:t>неповторимость, права и свободы других</w:t>
      </w:r>
      <w:r w:rsidRPr="00826C46">
        <w:rPr>
          <w:spacing w:val="1"/>
        </w:rPr>
        <w:t xml:space="preserve"> </w:t>
      </w:r>
      <w:r w:rsidRPr="00826C46">
        <w:t>людей</w:t>
      </w:r>
      <w:r w:rsidRPr="00826C46">
        <w:rPr>
          <w:spacing w:val="-4"/>
        </w:rPr>
        <w:t xml:space="preserve"> </w:t>
      </w:r>
      <w:r w:rsidRPr="00826C46">
        <w:t>на</w:t>
      </w:r>
      <w:r w:rsidRPr="00826C46">
        <w:rPr>
          <w:spacing w:val="-1"/>
        </w:rPr>
        <w:t xml:space="preserve"> </w:t>
      </w:r>
      <w:r w:rsidRPr="00826C46">
        <w:t>основе</w:t>
      </w:r>
      <w:r w:rsidRPr="00826C46">
        <w:rPr>
          <w:spacing w:val="-5"/>
        </w:rPr>
        <w:t xml:space="preserve"> </w:t>
      </w:r>
      <w:r w:rsidRPr="00826C46">
        <w:t>развитого</w:t>
      </w:r>
      <w:r w:rsidRPr="00826C46">
        <w:rPr>
          <w:spacing w:val="-7"/>
        </w:rPr>
        <w:t xml:space="preserve"> </w:t>
      </w:r>
      <w:r w:rsidRPr="00826C46">
        <w:t>правосознания.</w:t>
      </w:r>
    </w:p>
    <w:p w:rsidR="00826C46" w:rsidRPr="00826C46" w:rsidRDefault="00826C46" w:rsidP="00EE24E0">
      <w:pPr>
        <w:pStyle w:val="TableParagraph"/>
        <w:ind w:left="0" w:right="59" w:firstLine="709"/>
        <w:jc w:val="both"/>
        <w:rPr>
          <w:b/>
          <w:sz w:val="24"/>
          <w:szCs w:val="24"/>
        </w:rPr>
      </w:pPr>
      <w:r w:rsidRPr="00826C46">
        <w:rPr>
          <w:b/>
          <w:sz w:val="24"/>
          <w:szCs w:val="24"/>
        </w:rPr>
        <w:t>3.</w:t>
      </w:r>
      <w:r w:rsidRPr="00826C46">
        <w:rPr>
          <w:b/>
          <w:spacing w:val="-2"/>
          <w:sz w:val="24"/>
          <w:szCs w:val="24"/>
        </w:rPr>
        <w:t xml:space="preserve"> </w:t>
      </w:r>
      <w:r w:rsidRPr="00826C46">
        <w:rPr>
          <w:b/>
          <w:sz w:val="24"/>
          <w:szCs w:val="24"/>
        </w:rPr>
        <w:t>Социальная</w:t>
      </w:r>
      <w:r w:rsidRPr="00826C46">
        <w:rPr>
          <w:b/>
          <w:spacing w:val="-3"/>
          <w:sz w:val="24"/>
          <w:szCs w:val="24"/>
        </w:rPr>
        <w:t xml:space="preserve"> </w:t>
      </w:r>
      <w:r w:rsidRPr="00826C46">
        <w:rPr>
          <w:b/>
          <w:sz w:val="24"/>
          <w:szCs w:val="24"/>
        </w:rPr>
        <w:t>направленность</w:t>
      </w:r>
      <w:r w:rsidRPr="00826C46">
        <w:rPr>
          <w:b/>
          <w:spacing w:val="-9"/>
          <w:sz w:val="24"/>
          <w:szCs w:val="24"/>
        </w:rPr>
        <w:t xml:space="preserve"> </w:t>
      </w:r>
      <w:r w:rsidRPr="00826C46">
        <w:rPr>
          <w:b/>
          <w:sz w:val="24"/>
          <w:szCs w:val="24"/>
        </w:rPr>
        <w:t>и</w:t>
      </w:r>
      <w:r w:rsidR="0039536D">
        <w:rPr>
          <w:b/>
          <w:sz w:val="24"/>
          <w:szCs w:val="24"/>
        </w:rPr>
        <w:t xml:space="preserve"> </w:t>
      </w:r>
      <w:r w:rsidRPr="00826C46">
        <w:rPr>
          <w:b/>
          <w:spacing w:val="-47"/>
          <w:sz w:val="24"/>
          <w:szCs w:val="24"/>
        </w:rPr>
        <w:t xml:space="preserve"> </w:t>
      </w:r>
      <w:r w:rsidRPr="00826C46">
        <w:rPr>
          <w:b/>
          <w:sz w:val="24"/>
          <w:szCs w:val="24"/>
        </w:rPr>
        <w:t>зрелость</w:t>
      </w:r>
    </w:p>
    <w:p w:rsidR="00826C46" w:rsidRPr="00826C46" w:rsidRDefault="00D345C9" w:rsidP="00D345C9">
      <w:pPr>
        <w:pStyle w:val="TableParagraph"/>
        <w:ind w:left="0" w:right="59"/>
        <w:jc w:val="both"/>
        <w:rPr>
          <w:sz w:val="24"/>
          <w:szCs w:val="24"/>
        </w:rPr>
      </w:pPr>
      <w:r>
        <w:rPr>
          <w:sz w:val="24"/>
          <w:szCs w:val="24"/>
        </w:rPr>
        <w:t xml:space="preserve">   </w:t>
      </w:r>
      <w:r w:rsidR="00826C46" w:rsidRPr="00826C46">
        <w:rPr>
          <w:sz w:val="24"/>
          <w:szCs w:val="24"/>
        </w:rPr>
        <w:t>Проявляющий</w:t>
      </w:r>
      <w:r w:rsidR="00826C46" w:rsidRPr="00826C46">
        <w:rPr>
          <w:spacing w:val="-5"/>
          <w:sz w:val="24"/>
          <w:szCs w:val="24"/>
        </w:rPr>
        <w:t xml:space="preserve"> </w:t>
      </w:r>
      <w:r w:rsidR="00826C46" w:rsidRPr="00826C46">
        <w:rPr>
          <w:sz w:val="24"/>
          <w:szCs w:val="24"/>
        </w:rPr>
        <w:t>самостоятельность</w:t>
      </w:r>
      <w:r w:rsidR="00826C46" w:rsidRPr="00826C46">
        <w:rPr>
          <w:spacing w:val="-5"/>
          <w:sz w:val="24"/>
          <w:szCs w:val="24"/>
        </w:rPr>
        <w:t xml:space="preserve"> </w:t>
      </w:r>
      <w:r w:rsidR="00826C46" w:rsidRPr="00826C46">
        <w:rPr>
          <w:sz w:val="24"/>
          <w:szCs w:val="24"/>
        </w:rPr>
        <w:t>и</w:t>
      </w:r>
      <w:r w:rsidR="00826C46" w:rsidRPr="00826C46">
        <w:rPr>
          <w:spacing w:val="-47"/>
          <w:sz w:val="24"/>
          <w:szCs w:val="24"/>
        </w:rPr>
        <w:t xml:space="preserve"> </w:t>
      </w:r>
      <w:r w:rsidR="00826C46" w:rsidRPr="00826C46">
        <w:rPr>
          <w:sz w:val="24"/>
          <w:szCs w:val="24"/>
        </w:rPr>
        <w:t>ответственность</w:t>
      </w:r>
      <w:r w:rsidR="00826C46" w:rsidRPr="00826C46">
        <w:rPr>
          <w:spacing w:val="-1"/>
          <w:sz w:val="24"/>
          <w:szCs w:val="24"/>
        </w:rPr>
        <w:t xml:space="preserve"> </w:t>
      </w:r>
      <w:r w:rsidR="00826C46" w:rsidRPr="00826C46">
        <w:rPr>
          <w:sz w:val="24"/>
          <w:szCs w:val="24"/>
        </w:rPr>
        <w:t>в</w:t>
      </w:r>
      <w:r w:rsidR="00826C46" w:rsidRPr="00826C46">
        <w:rPr>
          <w:spacing w:val="1"/>
          <w:sz w:val="24"/>
          <w:szCs w:val="24"/>
        </w:rPr>
        <w:t xml:space="preserve"> </w:t>
      </w:r>
      <w:r w:rsidR="00826C46" w:rsidRPr="00826C46">
        <w:rPr>
          <w:sz w:val="24"/>
          <w:szCs w:val="24"/>
        </w:rPr>
        <w:t>постановке</w:t>
      </w:r>
      <w:r w:rsidR="00826C46" w:rsidRPr="00826C46">
        <w:rPr>
          <w:spacing w:val="-2"/>
          <w:sz w:val="24"/>
          <w:szCs w:val="24"/>
        </w:rPr>
        <w:t xml:space="preserve"> </w:t>
      </w:r>
      <w:r>
        <w:rPr>
          <w:sz w:val="24"/>
          <w:szCs w:val="24"/>
        </w:rPr>
        <w:t xml:space="preserve">и </w:t>
      </w:r>
      <w:r w:rsidR="00826C46" w:rsidRPr="00826C46">
        <w:rPr>
          <w:sz w:val="24"/>
          <w:szCs w:val="24"/>
        </w:rPr>
        <w:t>достижении</w:t>
      </w:r>
      <w:r w:rsidR="00826C46" w:rsidRPr="00826C46">
        <w:rPr>
          <w:spacing w:val="-8"/>
          <w:sz w:val="24"/>
          <w:szCs w:val="24"/>
        </w:rPr>
        <w:t xml:space="preserve"> </w:t>
      </w:r>
      <w:r w:rsidR="00826C46" w:rsidRPr="00826C46">
        <w:rPr>
          <w:sz w:val="24"/>
          <w:szCs w:val="24"/>
        </w:rPr>
        <w:t>жизненных</w:t>
      </w:r>
      <w:r w:rsidR="00826C46" w:rsidRPr="00826C46">
        <w:rPr>
          <w:spacing w:val="-6"/>
          <w:sz w:val="24"/>
          <w:szCs w:val="24"/>
        </w:rPr>
        <w:t xml:space="preserve"> </w:t>
      </w:r>
      <w:r w:rsidR="00826C46" w:rsidRPr="00826C46">
        <w:rPr>
          <w:sz w:val="24"/>
          <w:szCs w:val="24"/>
        </w:rPr>
        <w:t>целей,</w:t>
      </w:r>
      <w:r w:rsidR="00826C46" w:rsidRPr="00826C46">
        <w:rPr>
          <w:spacing w:val="-4"/>
          <w:sz w:val="24"/>
          <w:szCs w:val="24"/>
        </w:rPr>
        <w:t xml:space="preserve"> </w:t>
      </w:r>
      <w:r w:rsidR="00826C46" w:rsidRPr="00826C46">
        <w:rPr>
          <w:sz w:val="24"/>
          <w:szCs w:val="24"/>
        </w:rPr>
        <w:t>активность,</w:t>
      </w:r>
      <w:r w:rsidR="00826C46" w:rsidRPr="00826C46">
        <w:rPr>
          <w:spacing w:val="-47"/>
          <w:sz w:val="24"/>
          <w:szCs w:val="24"/>
        </w:rPr>
        <w:t xml:space="preserve"> </w:t>
      </w:r>
      <w:r w:rsidR="00826C46" w:rsidRPr="00826C46">
        <w:rPr>
          <w:sz w:val="24"/>
          <w:szCs w:val="24"/>
        </w:rPr>
        <w:t>честность и принципиальность в</w:t>
      </w:r>
      <w:r w:rsidR="00826C46" w:rsidRPr="00826C46">
        <w:rPr>
          <w:spacing w:val="1"/>
          <w:sz w:val="24"/>
          <w:szCs w:val="24"/>
        </w:rPr>
        <w:t xml:space="preserve"> </w:t>
      </w:r>
      <w:r w:rsidR="00826C46" w:rsidRPr="00826C46">
        <w:rPr>
          <w:sz w:val="24"/>
          <w:szCs w:val="24"/>
        </w:rPr>
        <w:t>общественной</w:t>
      </w:r>
      <w:r w:rsidR="00826C46" w:rsidRPr="00826C46">
        <w:rPr>
          <w:spacing w:val="-2"/>
          <w:sz w:val="24"/>
          <w:szCs w:val="24"/>
        </w:rPr>
        <w:t xml:space="preserve"> </w:t>
      </w:r>
      <w:r w:rsidR="00826C46" w:rsidRPr="00826C46">
        <w:rPr>
          <w:sz w:val="24"/>
          <w:szCs w:val="24"/>
        </w:rPr>
        <w:t>сфере,</w:t>
      </w:r>
      <w:r w:rsidR="00826C46" w:rsidRPr="00826C46">
        <w:rPr>
          <w:spacing w:val="3"/>
          <w:sz w:val="24"/>
          <w:szCs w:val="24"/>
        </w:rPr>
        <w:t xml:space="preserve"> </w:t>
      </w:r>
      <w:r w:rsidR="00826C46" w:rsidRPr="00826C46">
        <w:rPr>
          <w:sz w:val="24"/>
          <w:szCs w:val="24"/>
        </w:rPr>
        <w:t>нетерпимость к</w:t>
      </w:r>
      <w:r w:rsidR="00826C46" w:rsidRPr="00826C46">
        <w:rPr>
          <w:spacing w:val="1"/>
          <w:sz w:val="24"/>
          <w:szCs w:val="24"/>
        </w:rPr>
        <w:t xml:space="preserve"> </w:t>
      </w:r>
      <w:r w:rsidR="00826C46" w:rsidRPr="00826C46">
        <w:rPr>
          <w:sz w:val="24"/>
          <w:szCs w:val="24"/>
        </w:rPr>
        <w:t>проявлениям</w:t>
      </w:r>
      <w:r w:rsidR="00826C46" w:rsidRPr="00826C46">
        <w:rPr>
          <w:spacing w:val="2"/>
          <w:sz w:val="24"/>
          <w:szCs w:val="24"/>
        </w:rPr>
        <w:t xml:space="preserve"> </w:t>
      </w:r>
      <w:r w:rsidR="00826C46" w:rsidRPr="00826C46">
        <w:rPr>
          <w:sz w:val="24"/>
          <w:szCs w:val="24"/>
        </w:rPr>
        <w:t>непрофессионализма</w:t>
      </w:r>
      <w:r w:rsidR="00826C46" w:rsidRPr="00826C46">
        <w:rPr>
          <w:spacing w:val="-2"/>
          <w:sz w:val="24"/>
          <w:szCs w:val="24"/>
        </w:rPr>
        <w:t xml:space="preserve"> </w:t>
      </w:r>
      <w:r w:rsidR="00826C46" w:rsidRPr="00826C46">
        <w:rPr>
          <w:sz w:val="24"/>
          <w:szCs w:val="24"/>
        </w:rPr>
        <w:t>в</w:t>
      </w:r>
      <w:r w:rsidR="00826C46" w:rsidRPr="00826C46">
        <w:rPr>
          <w:spacing w:val="1"/>
          <w:sz w:val="24"/>
          <w:szCs w:val="24"/>
        </w:rPr>
        <w:t xml:space="preserve"> </w:t>
      </w:r>
      <w:r w:rsidR="00826C46" w:rsidRPr="00826C46">
        <w:rPr>
          <w:sz w:val="24"/>
          <w:szCs w:val="24"/>
        </w:rPr>
        <w:t>трудовой деятельности, уважение и</w:t>
      </w:r>
      <w:r w:rsidR="00826C46" w:rsidRPr="00826C46">
        <w:rPr>
          <w:spacing w:val="1"/>
          <w:sz w:val="24"/>
          <w:szCs w:val="24"/>
        </w:rPr>
        <w:t xml:space="preserve"> </w:t>
      </w:r>
      <w:r w:rsidR="00826C46" w:rsidRPr="00826C46">
        <w:rPr>
          <w:sz w:val="24"/>
          <w:szCs w:val="24"/>
        </w:rPr>
        <w:t>признание ценности каждой человеческой</w:t>
      </w:r>
      <w:r w:rsidR="00826C46" w:rsidRPr="00826C46">
        <w:rPr>
          <w:spacing w:val="1"/>
          <w:sz w:val="24"/>
          <w:szCs w:val="24"/>
        </w:rPr>
        <w:t xml:space="preserve"> </w:t>
      </w:r>
      <w:r w:rsidR="00826C46" w:rsidRPr="00826C46">
        <w:rPr>
          <w:sz w:val="24"/>
          <w:szCs w:val="24"/>
        </w:rPr>
        <w:t>личности,</w:t>
      </w:r>
      <w:r w:rsidR="00826C46" w:rsidRPr="00826C46">
        <w:rPr>
          <w:spacing w:val="2"/>
          <w:sz w:val="24"/>
          <w:szCs w:val="24"/>
        </w:rPr>
        <w:t xml:space="preserve"> </w:t>
      </w:r>
      <w:r w:rsidR="00826C46" w:rsidRPr="00826C46">
        <w:rPr>
          <w:sz w:val="24"/>
          <w:szCs w:val="24"/>
        </w:rPr>
        <w:t>сочувствие</w:t>
      </w:r>
      <w:r w:rsidR="00826C46" w:rsidRPr="00826C46">
        <w:rPr>
          <w:spacing w:val="-1"/>
          <w:sz w:val="24"/>
          <w:szCs w:val="24"/>
        </w:rPr>
        <w:t xml:space="preserve"> </w:t>
      </w:r>
      <w:r w:rsidR="00826C46" w:rsidRPr="00826C46">
        <w:rPr>
          <w:sz w:val="24"/>
          <w:szCs w:val="24"/>
        </w:rPr>
        <w:t>и</w:t>
      </w:r>
      <w:r w:rsidR="00826C46" w:rsidRPr="00826C46">
        <w:rPr>
          <w:spacing w:val="-1"/>
          <w:sz w:val="24"/>
          <w:szCs w:val="24"/>
        </w:rPr>
        <w:t xml:space="preserve"> </w:t>
      </w:r>
      <w:r w:rsidR="00826C46" w:rsidRPr="00826C46">
        <w:rPr>
          <w:sz w:val="24"/>
          <w:szCs w:val="24"/>
        </w:rPr>
        <w:t>деятельное</w:t>
      </w:r>
      <w:r w:rsidR="00826C46" w:rsidRPr="00826C46">
        <w:rPr>
          <w:spacing w:val="1"/>
          <w:sz w:val="24"/>
          <w:szCs w:val="24"/>
        </w:rPr>
        <w:t xml:space="preserve"> </w:t>
      </w:r>
      <w:r w:rsidR="00826C46" w:rsidRPr="00826C46">
        <w:rPr>
          <w:sz w:val="24"/>
          <w:szCs w:val="24"/>
        </w:rPr>
        <w:t>сострадание к другим людям. Сознательно</w:t>
      </w:r>
      <w:r>
        <w:rPr>
          <w:sz w:val="24"/>
          <w:szCs w:val="24"/>
        </w:rPr>
        <w:t xml:space="preserve"> </w:t>
      </w:r>
      <w:r w:rsidR="00826C46" w:rsidRPr="00826C46">
        <w:rPr>
          <w:spacing w:val="-47"/>
          <w:sz w:val="24"/>
          <w:szCs w:val="24"/>
        </w:rPr>
        <w:t xml:space="preserve"> </w:t>
      </w:r>
      <w:r w:rsidR="00826C46" w:rsidRPr="00826C46">
        <w:rPr>
          <w:sz w:val="24"/>
          <w:szCs w:val="24"/>
        </w:rPr>
        <w:t>и</w:t>
      </w:r>
      <w:r w:rsidR="00826C46" w:rsidRPr="00826C46">
        <w:rPr>
          <w:spacing w:val="-1"/>
          <w:sz w:val="24"/>
          <w:szCs w:val="24"/>
        </w:rPr>
        <w:t xml:space="preserve"> </w:t>
      </w:r>
      <w:r w:rsidR="00826C46" w:rsidRPr="00826C46">
        <w:rPr>
          <w:sz w:val="24"/>
          <w:szCs w:val="24"/>
        </w:rPr>
        <w:t>творчески</w:t>
      </w:r>
      <w:r w:rsidR="00826C46" w:rsidRPr="00826C46">
        <w:rPr>
          <w:spacing w:val="-1"/>
          <w:sz w:val="24"/>
          <w:szCs w:val="24"/>
        </w:rPr>
        <w:t xml:space="preserve"> </w:t>
      </w:r>
      <w:r w:rsidR="00826C46" w:rsidRPr="00826C46">
        <w:rPr>
          <w:sz w:val="24"/>
          <w:szCs w:val="24"/>
        </w:rPr>
        <w:t>проектирующий</w:t>
      </w:r>
      <w:r w:rsidR="00826C46" w:rsidRPr="00826C46">
        <w:rPr>
          <w:spacing w:val="-1"/>
          <w:sz w:val="24"/>
          <w:szCs w:val="24"/>
        </w:rPr>
        <w:t xml:space="preserve"> </w:t>
      </w:r>
      <w:r w:rsidR="00826C46" w:rsidRPr="00826C46">
        <w:rPr>
          <w:sz w:val="24"/>
          <w:szCs w:val="24"/>
        </w:rPr>
        <w:t>свой</w:t>
      </w:r>
      <w:r w:rsidR="00EE24E0">
        <w:rPr>
          <w:sz w:val="24"/>
          <w:szCs w:val="24"/>
        </w:rPr>
        <w:t xml:space="preserve"> </w:t>
      </w:r>
      <w:r w:rsidR="00826C46" w:rsidRPr="00826C46">
        <w:rPr>
          <w:sz w:val="24"/>
          <w:szCs w:val="24"/>
        </w:rPr>
        <w:t>жизненный</w:t>
      </w:r>
      <w:r w:rsidR="00826C46" w:rsidRPr="00826C46">
        <w:rPr>
          <w:spacing w:val="-2"/>
          <w:sz w:val="24"/>
          <w:szCs w:val="24"/>
        </w:rPr>
        <w:t xml:space="preserve"> </w:t>
      </w:r>
      <w:r w:rsidR="00826C46" w:rsidRPr="00826C46">
        <w:rPr>
          <w:sz w:val="24"/>
          <w:szCs w:val="24"/>
        </w:rPr>
        <w:t>путь,</w:t>
      </w:r>
      <w:r w:rsidR="00826C46" w:rsidRPr="00826C46">
        <w:rPr>
          <w:spacing w:val="3"/>
          <w:sz w:val="24"/>
          <w:szCs w:val="24"/>
        </w:rPr>
        <w:t xml:space="preserve"> </w:t>
      </w:r>
      <w:r w:rsidR="00826C46" w:rsidRPr="00826C46">
        <w:rPr>
          <w:sz w:val="24"/>
          <w:szCs w:val="24"/>
        </w:rPr>
        <w:t>использующий</w:t>
      </w:r>
      <w:r w:rsidR="00826C46" w:rsidRPr="00826C46">
        <w:rPr>
          <w:spacing w:val="-1"/>
          <w:sz w:val="24"/>
          <w:szCs w:val="24"/>
        </w:rPr>
        <w:t xml:space="preserve"> </w:t>
      </w:r>
      <w:r w:rsidR="00826C46" w:rsidRPr="00826C46">
        <w:rPr>
          <w:sz w:val="24"/>
          <w:szCs w:val="24"/>
        </w:rPr>
        <w:t>для</w:t>
      </w:r>
      <w:r w:rsidR="00826C46" w:rsidRPr="00826C46">
        <w:rPr>
          <w:spacing w:val="1"/>
          <w:sz w:val="24"/>
          <w:szCs w:val="24"/>
        </w:rPr>
        <w:t xml:space="preserve"> </w:t>
      </w:r>
      <w:r w:rsidR="00826C46" w:rsidRPr="00826C46">
        <w:rPr>
          <w:sz w:val="24"/>
          <w:szCs w:val="24"/>
        </w:rPr>
        <w:t>разрешения</w:t>
      </w:r>
      <w:r w:rsidR="00826C46" w:rsidRPr="00826C46">
        <w:rPr>
          <w:spacing w:val="-4"/>
          <w:sz w:val="24"/>
          <w:szCs w:val="24"/>
        </w:rPr>
        <w:t xml:space="preserve"> </w:t>
      </w:r>
      <w:r w:rsidR="00826C46" w:rsidRPr="00826C46">
        <w:rPr>
          <w:sz w:val="24"/>
          <w:szCs w:val="24"/>
        </w:rPr>
        <w:t>проблем</w:t>
      </w:r>
      <w:r w:rsidR="00826C46" w:rsidRPr="00826C46">
        <w:rPr>
          <w:spacing w:val="-1"/>
          <w:sz w:val="24"/>
          <w:szCs w:val="24"/>
        </w:rPr>
        <w:t xml:space="preserve"> </w:t>
      </w:r>
      <w:r w:rsidR="00826C46" w:rsidRPr="00826C46">
        <w:rPr>
          <w:sz w:val="24"/>
          <w:szCs w:val="24"/>
        </w:rPr>
        <w:t>и</w:t>
      </w:r>
      <w:r w:rsidR="00826C46" w:rsidRPr="00826C46">
        <w:rPr>
          <w:spacing w:val="-5"/>
          <w:sz w:val="24"/>
          <w:szCs w:val="24"/>
        </w:rPr>
        <w:t xml:space="preserve"> </w:t>
      </w:r>
      <w:r w:rsidR="00826C46" w:rsidRPr="00826C46">
        <w:rPr>
          <w:sz w:val="24"/>
          <w:szCs w:val="24"/>
        </w:rPr>
        <w:t>достижения</w:t>
      </w:r>
      <w:r w:rsidR="00826C46" w:rsidRPr="00826C46">
        <w:rPr>
          <w:spacing w:val="-3"/>
          <w:sz w:val="24"/>
          <w:szCs w:val="24"/>
        </w:rPr>
        <w:t xml:space="preserve"> </w:t>
      </w:r>
      <w:r w:rsidR="00826C46" w:rsidRPr="00826C46">
        <w:rPr>
          <w:sz w:val="24"/>
          <w:szCs w:val="24"/>
        </w:rPr>
        <w:t>целей средства</w:t>
      </w:r>
      <w:r w:rsidR="00826C46" w:rsidRPr="00826C46">
        <w:rPr>
          <w:spacing w:val="-4"/>
          <w:sz w:val="24"/>
          <w:szCs w:val="24"/>
        </w:rPr>
        <w:t xml:space="preserve"> </w:t>
      </w:r>
      <w:r w:rsidRPr="00826C46">
        <w:rPr>
          <w:sz w:val="24"/>
          <w:szCs w:val="24"/>
        </w:rPr>
        <w:t>само регуляции</w:t>
      </w:r>
      <w:r w:rsidR="00826C46" w:rsidRPr="00826C46">
        <w:rPr>
          <w:sz w:val="24"/>
          <w:szCs w:val="24"/>
        </w:rPr>
        <w:t>,</w:t>
      </w:r>
      <w:r w:rsidR="00826C46" w:rsidRPr="00826C46">
        <w:rPr>
          <w:spacing w:val="-4"/>
          <w:sz w:val="24"/>
          <w:szCs w:val="24"/>
        </w:rPr>
        <w:t xml:space="preserve"> </w:t>
      </w:r>
      <w:r w:rsidR="00826C46" w:rsidRPr="00826C46">
        <w:rPr>
          <w:sz w:val="24"/>
          <w:szCs w:val="24"/>
        </w:rPr>
        <w:t>самоорганизации</w:t>
      </w:r>
      <w:r w:rsidR="00EE24E0">
        <w:rPr>
          <w:sz w:val="24"/>
          <w:szCs w:val="24"/>
        </w:rPr>
        <w:t xml:space="preserve"> </w:t>
      </w:r>
      <w:r w:rsidR="00826C46" w:rsidRPr="00826C46">
        <w:rPr>
          <w:sz w:val="24"/>
          <w:szCs w:val="24"/>
        </w:rPr>
        <w:t>и</w:t>
      </w:r>
      <w:r w:rsidR="00826C46" w:rsidRPr="00826C46">
        <w:rPr>
          <w:spacing w:val="-3"/>
          <w:sz w:val="24"/>
          <w:szCs w:val="24"/>
        </w:rPr>
        <w:t xml:space="preserve"> </w:t>
      </w:r>
      <w:r w:rsidR="00826C46" w:rsidRPr="00826C46">
        <w:rPr>
          <w:sz w:val="24"/>
          <w:szCs w:val="24"/>
        </w:rPr>
        <w:t>рефлексии.</w:t>
      </w:r>
    </w:p>
    <w:p w:rsidR="00826C46" w:rsidRPr="00826C46" w:rsidRDefault="00826C46" w:rsidP="00EE24E0">
      <w:pPr>
        <w:pStyle w:val="TableParagraph"/>
        <w:ind w:left="0" w:right="59" w:firstLine="709"/>
        <w:jc w:val="both"/>
        <w:rPr>
          <w:b/>
          <w:sz w:val="24"/>
          <w:szCs w:val="24"/>
        </w:rPr>
      </w:pPr>
      <w:r w:rsidRPr="00EE24E0">
        <w:rPr>
          <w:b/>
          <w:sz w:val="24"/>
          <w:szCs w:val="24"/>
        </w:rPr>
        <w:t>4.</w:t>
      </w:r>
      <w:r w:rsidRPr="00826C46">
        <w:rPr>
          <w:spacing w:val="-5"/>
          <w:sz w:val="24"/>
          <w:szCs w:val="24"/>
        </w:rPr>
        <w:t xml:space="preserve"> </w:t>
      </w:r>
      <w:r w:rsidRPr="00826C46">
        <w:rPr>
          <w:b/>
          <w:sz w:val="24"/>
          <w:szCs w:val="24"/>
        </w:rPr>
        <w:t>Интеллектуальная</w:t>
      </w:r>
      <w:r w:rsidRPr="00826C46">
        <w:rPr>
          <w:b/>
          <w:spacing w:val="-6"/>
          <w:sz w:val="24"/>
          <w:szCs w:val="24"/>
        </w:rPr>
        <w:t xml:space="preserve"> </w:t>
      </w:r>
      <w:r w:rsidRPr="00826C46">
        <w:rPr>
          <w:b/>
          <w:sz w:val="24"/>
          <w:szCs w:val="24"/>
        </w:rPr>
        <w:t>самостоятельность</w:t>
      </w:r>
    </w:p>
    <w:p w:rsidR="00826C46" w:rsidRPr="00826C46" w:rsidRDefault="00826C46" w:rsidP="0027351A">
      <w:pPr>
        <w:pStyle w:val="a3"/>
        <w:spacing w:before="10"/>
        <w:ind w:left="0" w:right="59"/>
        <w:contextualSpacing/>
        <w:jc w:val="both"/>
      </w:pPr>
      <w:r w:rsidRPr="00826C46">
        <w:t>Системно, креативно и критически</w:t>
      </w:r>
      <w:r w:rsidRPr="00826C46">
        <w:rPr>
          <w:spacing w:val="1"/>
        </w:rPr>
        <w:t xml:space="preserve"> </w:t>
      </w:r>
      <w:r w:rsidRPr="00826C46">
        <w:t>мыслящий, активно и целенаправленно</w:t>
      </w:r>
      <w:r w:rsidRPr="00826C46">
        <w:rPr>
          <w:spacing w:val="1"/>
        </w:rPr>
        <w:t xml:space="preserve"> </w:t>
      </w:r>
      <w:r w:rsidRPr="00826C46">
        <w:t xml:space="preserve">познающий мир, </w:t>
      </w:r>
      <w:r w:rsidR="00D345C9" w:rsidRPr="00826C46">
        <w:t>само реализующийся</w:t>
      </w:r>
      <w:r w:rsidRPr="00826C46">
        <w:t xml:space="preserve"> в</w:t>
      </w:r>
      <w:r w:rsidRPr="00826C46">
        <w:rPr>
          <w:spacing w:val="1"/>
        </w:rPr>
        <w:t xml:space="preserve"> </w:t>
      </w:r>
      <w:r w:rsidRPr="00826C46">
        <w:t>профессиональной</w:t>
      </w:r>
      <w:r w:rsidRPr="00826C46">
        <w:rPr>
          <w:spacing w:val="-4"/>
        </w:rPr>
        <w:t xml:space="preserve"> </w:t>
      </w:r>
      <w:r w:rsidRPr="00826C46">
        <w:t>и</w:t>
      </w:r>
      <w:r w:rsidRPr="00826C46">
        <w:rPr>
          <w:spacing w:val="-3"/>
        </w:rPr>
        <w:t xml:space="preserve"> </w:t>
      </w:r>
      <w:r w:rsidRPr="00826C46">
        <w:t>личностной</w:t>
      </w:r>
      <w:r w:rsidRPr="00826C46">
        <w:rPr>
          <w:spacing w:val="-4"/>
        </w:rPr>
        <w:t xml:space="preserve"> </w:t>
      </w:r>
      <w:r w:rsidRPr="00826C46">
        <w:t>сферах</w:t>
      </w:r>
      <w:r w:rsidRPr="00826C46">
        <w:rPr>
          <w:spacing w:val="-2"/>
        </w:rPr>
        <w:t xml:space="preserve"> </w:t>
      </w:r>
      <w:r w:rsidRPr="00826C46">
        <w:t>на</w:t>
      </w:r>
      <w:r w:rsidRPr="00826C46">
        <w:rPr>
          <w:spacing w:val="-47"/>
        </w:rPr>
        <w:t xml:space="preserve"> </w:t>
      </w:r>
      <w:r w:rsidRPr="00826C46">
        <w:t>основе</w:t>
      </w:r>
      <w:r w:rsidRPr="00826C46">
        <w:rPr>
          <w:spacing w:val="-5"/>
        </w:rPr>
        <w:t xml:space="preserve"> </w:t>
      </w:r>
      <w:r w:rsidRPr="00826C46">
        <w:t>этических</w:t>
      </w:r>
      <w:r w:rsidRPr="00826C46">
        <w:rPr>
          <w:spacing w:val="-1"/>
        </w:rPr>
        <w:t xml:space="preserve"> </w:t>
      </w:r>
      <w:r w:rsidRPr="00826C46">
        <w:t>и</w:t>
      </w:r>
      <w:r w:rsidRPr="00826C46">
        <w:rPr>
          <w:spacing w:val="-3"/>
        </w:rPr>
        <w:t xml:space="preserve"> </w:t>
      </w:r>
      <w:r w:rsidRPr="00826C46">
        <w:t>эстетических</w:t>
      </w:r>
      <w:r w:rsidRPr="00826C46">
        <w:rPr>
          <w:spacing w:val="-2"/>
        </w:rPr>
        <w:t xml:space="preserve"> </w:t>
      </w:r>
      <w:r w:rsidRPr="00826C46">
        <w:t>идеалов.</w:t>
      </w:r>
    </w:p>
    <w:p w:rsidR="00D345C9" w:rsidRDefault="00826C46" w:rsidP="00EE24E0">
      <w:pPr>
        <w:pStyle w:val="a3"/>
        <w:spacing w:before="10"/>
        <w:ind w:left="0" w:right="59" w:firstLine="709"/>
        <w:contextualSpacing/>
        <w:jc w:val="both"/>
        <w:rPr>
          <w:b/>
        </w:rPr>
      </w:pPr>
      <w:r w:rsidRPr="00826C46">
        <w:rPr>
          <w:b/>
        </w:rPr>
        <w:t xml:space="preserve">5. Зрелое сетевое поведение </w:t>
      </w:r>
    </w:p>
    <w:p w:rsidR="00826C46" w:rsidRPr="00826C46" w:rsidRDefault="00826C46" w:rsidP="0027351A">
      <w:pPr>
        <w:pStyle w:val="a3"/>
        <w:spacing w:before="10"/>
        <w:ind w:left="0" w:right="59"/>
        <w:contextualSpacing/>
        <w:jc w:val="both"/>
      </w:pPr>
      <w:r w:rsidRPr="00826C46">
        <w:t>Эффективно</w:t>
      </w:r>
      <w:r w:rsidRPr="00826C46">
        <w:rPr>
          <w:spacing w:val="-47"/>
        </w:rPr>
        <w:t xml:space="preserve"> </w:t>
      </w:r>
      <w:r w:rsidRPr="00826C46">
        <w:t>и</w:t>
      </w:r>
      <w:r w:rsidRPr="00826C46">
        <w:rPr>
          <w:spacing w:val="2"/>
        </w:rPr>
        <w:t xml:space="preserve"> </w:t>
      </w:r>
      <w:r w:rsidRPr="00826C46">
        <w:t>уверенно осуществляющий</w:t>
      </w:r>
      <w:r w:rsidRPr="00826C46">
        <w:rPr>
          <w:spacing w:val="-2"/>
        </w:rPr>
        <w:t xml:space="preserve"> </w:t>
      </w:r>
      <w:r w:rsidRPr="00826C46">
        <w:t>сетевую</w:t>
      </w:r>
      <w:r w:rsidRPr="00826C46">
        <w:rPr>
          <w:spacing w:val="1"/>
        </w:rPr>
        <w:t xml:space="preserve"> </w:t>
      </w:r>
      <w:r w:rsidRPr="00826C46">
        <w:t>коммуникацию и взаимодействие на</w:t>
      </w:r>
      <w:r w:rsidRPr="00826C46">
        <w:rPr>
          <w:spacing w:val="1"/>
        </w:rPr>
        <w:t xml:space="preserve"> </w:t>
      </w:r>
      <w:r w:rsidRPr="00826C46">
        <w:t>основе</w:t>
      </w:r>
      <w:r w:rsidRPr="00826C46">
        <w:rPr>
          <w:spacing w:val="-5"/>
        </w:rPr>
        <w:t xml:space="preserve"> </w:t>
      </w:r>
      <w:r w:rsidRPr="00826C46">
        <w:t>правил</w:t>
      </w:r>
      <w:r w:rsidRPr="00826C46">
        <w:rPr>
          <w:spacing w:val="-2"/>
        </w:rPr>
        <w:t xml:space="preserve"> </w:t>
      </w:r>
      <w:r w:rsidRPr="00826C46">
        <w:t>сетевой</w:t>
      </w:r>
      <w:r w:rsidRPr="00826C46">
        <w:rPr>
          <w:spacing w:val="-3"/>
        </w:rPr>
        <w:t xml:space="preserve"> </w:t>
      </w:r>
      <w:r w:rsidRPr="00826C46">
        <w:t>культуры</w:t>
      </w:r>
      <w:r w:rsidRPr="00826C46">
        <w:rPr>
          <w:spacing w:val="-3"/>
        </w:rPr>
        <w:t xml:space="preserve"> </w:t>
      </w:r>
      <w:r w:rsidRPr="00826C46">
        <w:t>и</w:t>
      </w:r>
      <w:r w:rsidRPr="00826C46">
        <w:rPr>
          <w:spacing w:val="-3"/>
        </w:rPr>
        <w:t xml:space="preserve"> </w:t>
      </w:r>
      <w:r w:rsidRPr="00826C46">
        <w:t>сетевой</w:t>
      </w:r>
      <w:r w:rsidRPr="00826C46">
        <w:rPr>
          <w:spacing w:val="-47"/>
        </w:rPr>
        <w:t xml:space="preserve"> </w:t>
      </w:r>
      <w:r w:rsidRPr="00826C46">
        <w:t>этики,</w:t>
      </w:r>
      <w:r w:rsidRPr="00826C46">
        <w:rPr>
          <w:spacing w:val="7"/>
        </w:rPr>
        <w:t xml:space="preserve"> </w:t>
      </w:r>
      <w:r w:rsidRPr="00826C46">
        <w:t>управляющий</w:t>
      </w:r>
      <w:r w:rsidRPr="00826C46">
        <w:rPr>
          <w:spacing w:val="-2"/>
        </w:rPr>
        <w:t xml:space="preserve"> </w:t>
      </w:r>
      <w:r w:rsidRPr="00826C46">
        <w:t>собственной</w:t>
      </w:r>
      <w:r w:rsidRPr="00826C46">
        <w:rPr>
          <w:spacing w:val="1"/>
        </w:rPr>
        <w:t xml:space="preserve"> </w:t>
      </w:r>
      <w:r w:rsidRPr="00826C46">
        <w:t>репутацией</w:t>
      </w:r>
      <w:r w:rsidRPr="00826C46">
        <w:rPr>
          <w:spacing w:val="-1"/>
        </w:rPr>
        <w:t xml:space="preserve"> </w:t>
      </w:r>
      <w:r w:rsidRPr="00826C46">
        <w:t>в</w:t>
      </w:r>
      <w:r w:rsidRPr="00826C46">
        <w:rPr>
          <w:spacing w:val="2"/>
        </w:rPr>
        <w:t xml:space="preserve"> </w:t>
      </w:r>
      <w:r w:rsidRPr="00826C46">
        <w:t>сетевой среде,</w:t>
      </w:r>
      <w:r w:rsidRPr="00826C46">
        <w:rPr>
          <w:spacing w:val="1"/>
        </w:rPr>
        <w:t xml:space="preserve"> </w:t>
      </w:r>
      <w:r w:rsidRPr="00826C46">
        <w:t>формирующий «здоровый» цифровой</w:t>
      </w:r>
      <w:r w:rsidRPr="00826C46">
        <w:rPr>
          <w:spacing w:val="1"/>
        </w:rPr>
        <w:t xml:space="preserve"> </w:t>
      </w:r>
      <w:r w:rsidRPr="00826C46">
        <w:t>след.</w:t>
      </w:r>
    </w:p>
    <w:p w:rsidR="00D345C9" w:rsidRDefault="00826C46" w:rsidP="00EE24E0">
      <w:pPr>
        <w:pStyle w:val="a3"/>
        <w:spacing w:before="10"/>
        <w:ind w:left="0" w:right="59" w:firstLine="709"/>
        <w:contextualSpacing/>
        <w:jc w:val="both"/>
        <w:rPr>
          <w:b/>
          <w:spacing w:val="1"/>
        </w:rPr>
      </w:pPr>
      <w:r w:rsidRPr="00826C46">
        <w:rPr>
          <w:b/>
        </w:rPr>
        <w:t>6.</w:t>
      </w:r>
      <w:r w:rsidRPr="00826C46">
        <w:rPr>
          <w:b/>
          <w:spacing w:val="3"/>
        </w:rPr>
        <w:t xml:space="preserve"> </w:t>
      </w:r>
      <w:r w:rsidRPr="00826C46">
        <w:rPr>
          <w:b/>
        </w:rPr>
        <w:t>Экономическая</w:t>
      </w:r>
      <w:r w:rsidRPr="00826C46">
        <w:rPr>
          <w:b/>
          <w:spacing w:val="-2"/>
        </w:rPr>
        <w:t xml:space="preserve"> </w:t>
      </w:r>
      <w:r w:rsidRPr="00826C46">
        <w:rPr>
          <w:b/>
        </w:rPr>
        <w:t>активность</w:t>
      </w:r>
      <w:r w:rsidRPr="00826C46">
        <w:rPr>
          <w:b/>
          <w:spacing w:val="1"/>
        </w:rPr>
        <w:t xml:space="preserve"> </w:t>
      </w:r>
    </w:p>
    <w:p w:rsidR="00826C46" w:rsidRPr="00826C46" w:rsidRDefault="00826C46" w:rsidP="0027351A">
      <w:pPr>
        <w:pStyle w:val="a3"/>
        <w:spacing w:before="10"/>
        <w:ind w:left="0" w:right="59"/>
        <w:contextualSpacing/>
        <w:jc w:val="both"/>
      </w:pPr>
      <w:r w:rsidRPr="00826C46">
        <w:t>Проявляющий стремление к</w:t>
      </w:r>
      <w:r w:rsidRPr="00826C46">
        <w:rPr>
          <w:spacing w:val="1"/>
        </w:rPr>
        <w:t xml:space="preserve"> </w:t>
      </w:r>
      <w:r w:rsidRPr="00826C46">
        <w:t>созидательному труду, успешно</w:t>
      </w:r>
      <w:r w:rsidRPr="00826C46">
        <w:rPr>
          <w:spacing w:val="1"/>
        </w:rPr>
        <w:t xml:space="preserve"> </w:t>
      </w:r>
      <w:r w:rsidRPr="00826C46">
        <w:t>достигающий поставленных жизненных</w:t>
      </w:r>
      <w:r w:rsidRPr="00826C46">
        <w:rPr>
          <w:spacing w:val="1"/>
        </w:rPr>
        <w:t xml:space="preserve"> </w:t>
      </w:r>
      <w:r w:rsidRPr="00826C46">
        <w:t>целей за счёт высокой экономической</w:t>
      </w:r>
      <w:r w:rsidRPr="00826C46">
        <w:rPr>
          <w:spacing w:val="1"/>
        </w:rPr>
        <w:t xml:space="preserve"> </w:t>
      </w:r>
      <w:r w:rsidRPr="00826C46">
        <w:t>активности</w:t>
      </w:r>
      <w:r w:rsidRPr="00826C46">
        <w:rPr>
          <w:spacing w:val="-5"/>
        </w:rPr>
        <w:t xml:space="preserve"> </w:t>
      </w:r>
      <w:r w:rsidRPr="00826C46">
        <w:t>и</w:t>
      </w:r>
      <w:r w:rsidRPr="00826C46">
        <w:rPr>
          <w:spacing w:val="-4"/>
        </w:rPr>
        <w:t xml:space="preserve"> </w:t>
      </w:r>
      <w:r w:rsidRPr="00826C46">
        <w:t>эффективного</w:t>
      </w:r>
      <w:r w:rsidRPr="00826C46">
        <w:rPr>
          <w:spacing w:val="-7"/>
        </w:rPr>
        <w:t xml:space="preserve"> </w:t>
      </w:r>
      <w:r w:rsidRPr="00826C46">
        <w:t>поведения</w:t>
      </w:r>
      <w:r w:rsidRPr="00826C46">
        <w:rPr>
          <w:spacing w:val="-3"/>
        </w:rPr>
        <w:t xml:space="preserve"> </w:t>
      </w:r>
      <w:r w:rsidRPr="00826C46">
        <w:t>на</w:t>
      </w:r>
      <w:r w:rsidRPr="00826C46">
        <w:rPr>
          <w:spacing w:val="-47"/>
        </w:rPr>
        <w:t xml:space="preserve"> </w:t>
      </w:r>
      <w:r w:rsidRPr="00826C46">
        <w:t>рынке труда в условиях многообразия</w:t>
      </w:r>
      <w:r w:rsidRPr="00826C46">
        <w:rPr>
          <w:spacing w:val="1"/>
        </w:rPr>
        <w:t xml:space="preserve"> </w:t>
      </w:r>
      <w:r w:rsidRPr="00826C46">
        <w:t>социально-трудовых</w:t>
      </w:r>
      <w:r w:rsidRPr="00826C46">
        <w:rPr>
          <w:spacing w:val="1"/>
        </w:rPr>
        <w:t xml:space="preserve"> </w:t>
      </w:r>
      <w:r w:rsidRPr="00826C46">
        <w:t>ролей,</w:t>
      </w:r>
      <w:r w:rsidRPr="00826C46">
        <w:rPr>
          <w:spacing w:val="1"/>
        </w:rPr>
        <w:t xml:space="preserve"> </w:t>
      </w:r>
      <w:r w:rsidRPr="00826C46">
        <w:t>мотивированный к инновационной</w:t>
      </w:r>
      <w:r w:rsidRPr="00826C46">
        <w:rPr>
          <w:spacing w:val="1"/>
        </w:rPr>
        <w:t xml:space="preserve"> </w:t>
      </w:r>
      <w:r w:rsidRPr="00826C46">
        <w:t>деятельности.</w:t>
      </w:r>
    </w:p>
    <w:p w:rsidR="00304FDD" w:rsidRDefault="00826C46" w:rsidP="00EE24E0">
      <w:pPr>
        <w:pStyle w:val="a3"/>
        <w:spacing w:before="10"/>
        <w:ind w:left="0" w:right="59" w:firstLine="709"/>
        <w:contextualSpacing/>
        <w:jc w:val="both"/>
        <w:rPr>
          <w:b/>
          <w:spacing w:val="1"/>
        </w:rPr>
      </w:pPr>
      <w:r w:rsidRPr="00826C46">
        <w:rPr>
          <w:b/>
        </w:rPr>
        <w:t>7. Коммуникация и сотрудничество</w:t>
      </w:r>
      <w:r w:rsidRPr="00826C46">
        <w:rPr>
          <w:b/>
          <w:spacing w:val="1"/>
        </w:rPr>
        <w:t xml:space="preserve"> </w:t>
      </w:r>
    </w:p>
    <w:p w:rsidR="00826C46" w:rsidRPr="00826C46" w:rsidRDefault="00826C46" w:rsidP="0027351A">
      <w:pPr>
        <w:pStyle w:val="a3"/>
        <w:spacing w:before="10"/>
        <w:ind w:left="0" w:right="59"/>
        <w:contextualSpacing/>
        <w:jc w:val="both"/>
      </w:pPr>
      <w:r w:rsidRPr="00826C46">
        <w:t>Доброжелательно, конструктивно и</w:t>
      </w:r>
      <w:r w:rsidRPr="00826C46">
        <w:rPr>
          <w:spacing w:val="1"/>
        </w:rPr>
        <w:t xml:space="preserve"> </w:t>
      </w:r>
      <w:r w:rsidRPr="00826C46">
        <w:t>эффективно взаимодействующий с</w:t>
      </w:r>
      <w:r w:rsidRPr="00826C46">
        <w:rPr>
          <w:spacing w:val="1"/>
        </w:rPr>
        <w:t xml:space="preserve"> </w:t>
      </w:r>
      <w:r w:rsidRPr="00826C46">
        <w:t>другими людьми – представителями</w:t>
      </w:r>
      <w:r w:rsidRPr="00826C46">
        <w:rPr>
          <w:spacing w:val="1"/>
        </w:rPr>
        <w:t xml:space="preserve"> </w:t>
      </w:r>
      <w:r w:rsidRPr="00826C46">
        <w:t>различных</w:t>
      </w:r>
      <w:r w:rsidRPr="00826C46">
        <w:rPr>
          <w:spacing w:val="-4"/>
        </w:rPr>
        <w:t xml:space="preserve"> </w:t>
      </w:r>
      <w:r w:rsidRPr="00826C46">
        <w:t>культур,</w:t>
      </w:r>
      <w:r w:rsidRPr="00826C46">
        <w:rPr>
          <w:spacing w:val="3"/>
        </w:rPr>
        <w:t xml:space="preserve"> </w:t>
      </w:r>
      <w:r w:rsidRPr="00826C46">
        <w:t>возрастов,</w:t>
      </w:r>
      <w:r w:rsidRPr="00826C46">
        <w:rPr>
          <w:spacing w:val="3"/>
        </w:rPr>
        <w:t xml:space="preserve"> </w:t>
      </w:r>
      <w:r w:rsidRPr="00826C46">
        <w:t>лиц</w:t>
      </w:r>
      <w:r w:rsidRPr="00826C46">
        <w:rPr>
          <w:spacing w:val="-1"/>
        </w:rPr>
        <w:t xml:space="preserve"> </w:t>
      </w:r>
      <w:r w:rsidRPr="00826C46">
        <w:t>с</w:t>
      </w:r>
      <w:r w:rsidRPr="00826C46">
        <w:rPr>
          <w:spacing w:val="1"/>
        </w:rPr>
        <w:t xml:space="preserve"> </w:t>
      </w:r>
      <w:r w:rsidRPr="00826C46">
        <w:t>ограниченными возможностями здоровья</w:t>
      </w:r>
      <w:r w:rsidRPr="00826C46">
        <w:rPr>
          <w:spacing w:val="1"/>
        </w:rPr>
        <w:t xml:space="preserve"> </w:t>
      </w:r>
      <w:r w:rsidRPr="00826C46">
        <w:t>(в</w:t>
      </w:r>
      <w:r w:rsidRPr="00826C46">
        <w:rPr>
          <w:spacing w:val="-1"/>
        </w:rPr>
        <w:t xml:space="preserve"> </w:t>
      </w:r>
      <w:r w:rsidRPr="00826C46">
        <w:t>том числе</w:t>
      </w:r>
      <w:r w:rsidRPr="00826C46">
        <w:rPr>
          <w:spacing w:val="-4"/>
        </w:rPr>
        <w:t xml:space="preserve"> </w:t>
      </w:r>
      <w:r w:rsidRPr="00826C46">
        <w:t>в</w:t>
      </w:r>
      <w:r w:rsidRPr="00826C46">
        <w:rPr>
          <w:spacing w:val="-6"/>
        </w:rPr>
        <w:t xml:space="preserve"> </w:t>
      </w:r>
      <w:r w:rsidRPr="00826C46">
        <w:t>составе</w:t>
      </w:r>
      <w:r w:rsidRPr="00826C46">
        <w:rPr>
          <w:spacing w:val="-4"/>
        </w:rPr>
        <w:t xml:space="preserve"> </w:t>
      </w:r>
      <w:r w:rsidRPr="00826C46">
        <w:t>команды); уверенно</w:t>
      </w:r>
      <w:r w:rsidRPr="00826C46">
        <w:rPr>
          <w:spacing w:val="-47"/>
        </w:rPr>
        <w:t xml:space="preserve"> </w:t>
      </w:r>
      <w:r w:rsidRPr="00826C46">
        <w:t>выражающий свои мысли различными</w:t>
      </w:r>
      <w:r w:rsidRPr="00826C46">
        <w:rPr>
          <w:spacing w:val="1"/>
        </w:rPr>
        <w:t xml:space="preserve"> </w:t>
      </w:r>
      <w:r w:rsidRPr="00826C46">
        <w:t>способами</w:t>
      </w:r>
      <w:r w:rsidRPr="00826C46">
        <w:rPr>
          <w:spacing w:val="-3"/>
        </w:rPr>
        <w:t xml:space="preserve"> </w:t>
      </w:r>
      <w:r w:rsidRPr="00826C46">
        <w:t>на</w:t>
      </w:r>
      <w:r w:rsidRPr="00826C46">
        <w:rPr>
          <w:spacing w:val="2"/>
        </w:rPr>
        <w:t xml:space="preserve"> </w:t>
      </w:r>
      <w:r w:rsidRPr="00826C46">
        <w:t>русском</w:t>
      </w:r>
      <w:r w:rsidRPr="00826C46">
        <w:rPr>
          <w:spacing w:val="2"/>
        </w:rPr>
        <w:t xml:space="preserve"> </w:t>
      </w:r>
      <w:r w:rsidRPr="00826C46">
        <w:t>и</w:t>
      </w:r>
      <w:r w:rsidRPr="00826C46">
        <w:rPr>
          <w:spacing w:val="-2"/>
        </w:rPr>
        <w:t xml:space="preserve"> </w:t>
      </w:r>
      <w:r w:rsidRPr="00826C46">
        <w:t>родном</w:t>
      </w:r>
      <w:r w:rsidRPr="00826C46">
        <w:rPr>
          <w:spacing w:val="1"/>
        </w:rPr>
        <w:t xml:space="preserve"> </w:t>
      </w:r>
      <w:r w:rsidRPr="00826C46">
        <w:t>языке.</w:t>
      </w:r>
    </w:p>
    <w:p w:rsidR="00270C15" w:rsidRDefault="00826C46" w:rsidP="00EE24E0">
      <w:pPr>
        <w:pStyle w:val="TableParagraph"/>
        <w:ind w:left="0" w:right="59" w:firstLine="709"/>
        <w:jc w:val="both"/>
        <w:rPr>
          <w:b/>
          <w:spacing w:val="-6"/>
          <w:sz w:val="24"/>
          <w:szCs w:val="24"/>
        </w:rPr>
      </w:pPr>
      <w:r w:rsidRPr="00EE24E0">
        <w:rPr>
          <w:b/>
          <w:sz w:val="24"/>
          <w:szCs w:val="24"/>
        </w:rPr>
        <w:t>8.</w:t>
      </w:r>
      <w:r w:rsidRPr="00826C46">
        <w:rPr>
          <w:spacing w:val="-1"/>
          <w:sz w:val="24"/>
          <w:szCs w:val="24"/>
        </w:rPr>
        <w:t xml:space="preserve"> </w:t>
      </w:r>
      <w:r w:rsidRPr="00826C46">
        <w:rPr>
          <w:b/>
          <w:sz w:val="24"/>
          <w:szCs w:val="24"/>
        </w:rPr>
        <w:t>Здоровье</w:t>
      </w:r>
      <w:r w:rsidRPr="00826C46">
        <w:rPr>
          <w:b/>
          <w:spacing w:val="-1"/>
          <w:sz w:val="24"/>
          <w:szCs w:val="24"/>
        </w:rPr>
        <w:t xml:space="preserve"> </w:t>
      </w:r>
      <w:r w:rsidRPr="00826C46">
        <w:rPr>
          <w:b/>
          <w:sz w:val="24"/>
          <w:szCs w:val="24"/>
        </w:rPr>
        <w:t>и</w:t>
      </w:r>
      <w:r w:rsidRPr="00826C46">
        <w:rPr>
          <w:b/>
          <w:spacing w:val="-3"/>
          <w:sz w:val="24"/>
          <w:szCs w:val="24"/>
        </w:rPr>
        <w:t xml:space="preserve"> </w:t>
      </w:r>
      <w:r w:rsidRPr="00826C46">
        <w:rPr>
          <w:b/>
          <w:sz w:val="24"/>
          <w:szCs w:val="24"/>
        </w:rPr>
        <w:t>безопасность</w:t>
      </w:r>
      <w:r w:rsidRPr="00826C46">
        <w:rPr>
          <w:b/>
          <w:spacing w:val="-6"/>
          <w:sz w:val="24"/>
          <w:szCs w:val="24"/>
        </w:rPr>
        <w:t xml:space="preserve"> </w:t>
      </w:r>
    </w:p>
    <w:p w:rsidR="00826C46" w:rsidRPr="00826C46" w:rsidRDefault="00826C46" w:rsidP="0027351A">
      <w:pPr>
        <w:pStyle w:val="TableParagraph"/>
        <w:ind w:left="0" w:right="59"/>
        <w:jc w:val="both"/>
        <w:rPr>
          <w:sz w:val="24"/>
          <w:szCs w:val="24"/>
        </w:rPr>
      </w:pPr>
      <w:r w:rsidRPr="00826C46">
        <w:rPr>
          <w:sz w:val="24"/>
          <w:szCs w:val="24"/>
        </w:rPr>
        <w:t>Стремящийся</w:t>
      </w:r>
      <w:r w:rsidR="00EE24E0">
        <w:rPr>
          <w:sz w:val="24"/>
          <w:szCs w:val="24"/>
        </w:rPr>
        <w:t xml:space="preserve"> </w:t>
      </w:r>
      <w:r w:rsidRPr="00826C46">
        <w:rPr>
          <w:sz w:val="24"/>
          <w:szCs w:val="24"/>
        </w:rPr>
        <w:t>к гармоничному развитию, осознанно</w:t>
      </w:r>
      <w:r w:rsidRPr="00826C46">
        <w:rPr>
          <w:spacing w:val="1"/>
          <w:sz w:val="24"/>
          <w:szCs w:val="24"/>
        </w:rPr>
        <w:t xml:space="preserve"> </w:t>
      </w:r>
      <w:r w:rsidRPr="00826C46">
        <w:rPr>
          <w:sz w:val="24"/>
          <w:szCs w:val="24"/>
        </w:rPr>
        <w:t>выполняющий правила здорового и</w:t>
      </w:r>
      <w:r w:rsidRPr="00826C46">
        <w:rPr>
          <w:spacing w:val="1"/>
          <w:sz w:val="24"/>
          <w:szCs w:val="24"/>
        </w:rPr>
        <w:t xml:space="preserve"> </w:t>
      </w:r>
      <w:r w:rsidRPr="00826C46">
        <w:rPr>
          <w:sz w:val="24"/>
          <w:szCs w:val="24"/>
        </w:rPr>
        <w:t>экологически целесообразного образа</w:t>
      </w:r>
      <w:r w:rsidRPr="00826C46">
        <w:rPr>
          <w:spacing w:val="-47"/>
          <w:sz w:val="24"/>
          <w:szCs w:val="24"/>
        </w:rPr>
        <w:t xml:space="preserve"> </w:t>
      </w:r>
      <w:r w:rsidRPr="00826C46">
        <w:rPr>
          <w:sz w:val="24"/>
          <w:szCs w:val="24"/>
        </w:rPr>
        <w:t>жизни и поведения, безопасного для</w:t>
      </w:r>
      <w:r w:rsidRPr="00826C46">
        <w:rPr>
          <w:spacing w:val="1"/>
          <w:sz w:val="24"/>
          <w:szCs w:val="24"/>
        </w:rPr>
        <w:t xml:space="preserve"> </w:t>
      </w:r>
      <w:r w:rsidRPr="00826C46">
        <w:rPr>
          <w:sz w:val="24"/>
          <w:szCs w:val="24"/>
        </w:rPr>
        <w:t>человека и окружающей среды (в том</w:t>
      </w:r>
      <w:r w:rsidRPr="00826C46">
        <w:rPr>
          <w:spacing w:val="1"/>
          <w:sz w:val="24"/>
          <w:szCs w:val="24"/>
        </w:rPr>
        <w:t xml:space="preserve"> </w:t>
      </w:r>
      <w:r w:rsidRPr="00826C46">
        <w:rPr>
          <w:sz w:val="24"/>
          <w:szCs w:val="24"/>
        </w:rPr>
        <w:t>числе и сетевой), воспринимающий</w:t>
      </w:r>
      <w:r w:rsidRPr="00826C46">
        <w:rPr>
          <w:spacing w:val="1"/>
          <w:sz w:val="24"/>
          <w:szCs w:val="24"/>
        </w:rPr>
        <w:t xml:space="preserve"> </w:t>
      </w:r>
      <w:r w:rsidRPr="00826C46">
        <w:rPr>
          <w:sz w:val="24"/>
          <w:szCs w:val="24"/>
        </w:rPr>
        <w:t>природу как ценность, обладающий</w:t>
      </w:r>
      <w:r w:rsidRPr="00826C46">
        <w:rPr>
          <w:spacing w:val="1"/>
          <w:sz w:val="24"/>
          <w:szCs w:val="24"/>
        </w:rPr>
        <w:t xml:space="preserve"> </w:t>
      </w:r>
      <w:r w:rsidRPr="00826C46">
        <w:rPr>
          <w:sz w:val="24"/>
          <w:szCs w:val="24"/>
        </w:rPr>
        <w:t>чувством меры,</w:t>
      </w:r>
      <w:r w:rsidRPr="00826C46">
        <w:rPr>
          <w:spacing w:val="-2"/>
          <w:sz w:val="24"/>
          <w:szCs w:val="24"/>
        </w:rPr>
        <w:t xml:space="preserve"> </w:t>
      </w:r>
      <w:r w:rsidRPr="00826C46">
        <w:rPr>
          <w:sz w:val="24"/>
          <w:szCs w:val="24"/>
        </w:rPr>
        <w:t>рачительно</w:t>
      </w:r>
      <w:r w:rsidRPr="00826C46">
        <w:rPr>
          <w:spacing w:val="-6"/>
          <w:sz w:val="24"/>
          <w:szCs w:val="24"/>
        </w:rPr>
        <w:t xml:space="preserve"> </w:t>
      </w:r>
      <w:r w:rsidRPr="00826C46">
        <w:rPr>
          <w:sz w:val="24"/>
          <w:szCs w:val="24"/>
        </w:rPr>
        <w:t>и</w:t>
      </w:r>
      <w:r w:rsidRPr="00826C46">
        <w:rPr>
          <w:spacing w:val="-3"/>
          <w:sz w:val="24"/>
          <w:szCs w:val="24"/>
        </w:rPr>
        <w:t xml:space="preserve"> </w:t>
      </w:r>
      <w:r w:rsidRPr="00826C46">
        <w:rPr>
          <w:sz w:val="24"/>
          <w:szCs w:val="24"/>
        </w:rPr>
        <w:t>бережно</w:t>
      </w:r>
      <w:r w:rsidRPr="00826C46">
        <w:rPr>
          <w:spacing w:val="-47"/>
          <w:sz w:val="24"/>
          <w:szCs w:val="24"/>
        </w:rPr>
        <w:t xml:space="preserve"> </w:t>
      </w:r>
      <w:r w:rsidRPr="00826C46">
        <w:rPr>
          <w:sz w:val="24"/>
          <w:szCs w:val="24"/>
        </w:rPr>
        <w:t>относящийся к природным ресурсам,</w:t>
      </w:r>
      <w:r w:rsidRPr="00826C46">
        <w:rPr>
          <w:spacing w:val="1"/>
          <w:sz w:val="24"/>
          <w:szCs w:val="24"/>
        </w:rPr>
        <w:t xml:space="preserve"> </w:t>
      </w:r>
      <w:r w:rsidRPr="00826C46">
        <w:rPr>
          <w:sz w:val="24"/>
          <w:szCs w:val="24"/>
        </w:rPr>
        <w:t>ограничивающий</w:t>
      </w:r>
      <w:r w:rsidRPr="00826C46">
        <w:rPr>
          <w:spacing w:val="-4"/>
          <w:sz w:val="24"/>
          <w:szCs w:val="24"/>
        </w:rPr>
        <w:t xml:space="preserve"> </w:t>
      </w:r>
      <w:r w:rsidRPr="00826C46">
        <w:rPr>
          <w:sz w:val="24"/>
          <w:szCs w:val="24"/>
        </w:rPr>
        <w:t>свои</w:t>
      </w:r>
      <w:r w:rsidRPr="00826C46">
        <w:rPr>
          <w:spacing w:val="-3"/>
          <w:sz w:val="24"/>
          <w:szCs w:val="24"/>
        </w:rPr>
        <w:t xml:space="preserve"> </w:t>
      </w:r>
      <w:r w:rsidRPr="00826C46">
        <w:rPr>
          <w:sz w:val="24"/>
          <w:szCs w:val="24"/>
        </w:rPr>
        <w:t>потребности.</w:t>
      </w:r>
    </w:p>
    <w:p w:rsidR="00826C46" w:rsidRPr="00826C46" w:rsidRDefault="00826C46" w:rsidP="00EE24E0">
      <w:pPr>
        <w:pStyle w:val="TableParagraph"/>
        <w:ind w:left="0" w:right="59" w:firstLine="709"/>
        <w:jc w:val="both"/>
        <w:rPr>
          <w:b/>
          <w:sz w:val="24"/>
          <w:szCs w:val="24"/>
        </w:rPr>
      </w:pPr>
      <w:r w:rsidRPr="00826C46">
        <w:rPr>
          <w:b/>
          <w:sz w:val="24"/>
          <w:szCs w:val="24"/>
        </w:rPr>
        <w:t>9.</w:t>
      </w:r>
      <w:r w:rsidRPr="00826C46">
        <w:rPr>
          <w:b/>
          <w:spacing w:val="-3"/>
          <w:sz w:val="24"/>
          <w:szCs w:val="24"/>
        </w:rPr>
        <w:t xml:space="preserve"> </w:t>
      </w:r>
      <w:r w:rsidRPr="00826C46">
        <w:rPr>
          <w:b/>
          <w:sz w:val="24"/>
          <w:szCs w:val="24"/>
        </w:rPr>
        <w:t>Мобильность</w:t>
      </w:r>
      <w:r w:rsidRPr="00826C46">
        <w:rPr>
          <w:b/>
          <w:spacing w:val="-7"/>
          <w:sz w:val="24"/>
          <w:szCs w:val="24"/>
        </w:rPr>
        <w:t xml:space="preserve"> </w:t>
      </w:r>
      <w:r w:rsidRPr="00826C46">
        <w:rPr>
          <w:b/>
          <w:sz w:val="24"/>
          <w:szCs w:val="24"/>
        </w:rPr>
        <w:t>и</w:t>
      </w:r>
      <w:r w:rsidRPr="00826C46">
        <w:rPr>
          <w:b/>
          <w:spacing w:val="-2"/>
          <w:sz w:val="24"/>
          <w:szCs w:val="24"/>
        </w:rPr>
        <w:t xml:space="preserve"> </w:t>
      </w:r>
      <w:r w:rsidRPr="00826C46">
        <w:rPr>
          <w:b/>
          <w:sz w:val="24"/>
          <w:szCs w:val="24"/>
        </w:rPr>
        <w:t>устойчивость</w:t>
      </w:r>
    </w:p>
    <w:p w:rsidR="00826C46" w:rsidRPr="00826C46" w:rsidRDefault="00826C46" w:rsidP="0027351A">
      <w:pPr>
        <w:pStyle w:val="a3"/>
        <w:spacing w:before="10"/>
        <w:ind w:left="0" w:right="59"/>
        <w:contextualSpacing/>
        <w:jc w:val="both"/>
      </w:pPr>
      <w:r w:rsidRPr="00826C46">
        <w:t>Сохраняющий</w:t>
      </w:r>
      <w:r w:rsidRPr="00826C46">
        <w:rPr>
          <w:spacing w:val="-11"/>
        </w:rPr>
        <w:t xml:space="preserve"> </w:t>
      </w:r>
      <w:r w:rsidRPr="00826C46">
        <w:t>внутреннюю</w:t>
      </w:r>
      <w:r w:rsidRPr="00826C46">
        <w:rPr>
          <w:spacing w:val="-6"/>
        </w:rPr>
        <w:t xml:space="preserve"> </w:t>
      </w:r>
      <w:r w:rsidRPr="00826C46">
        <w:t>устойчивость</w:t>
      </w:r>
      <w:r w:rsidR="00FD5019">
        <w:t xml:space="preserve"> </w:t>
      </w:r>
      <w:r w:rsidRPr="00826C46">
        <w:rPr>
          <w:spacing w:val="-47"/>
        </w:rPr>
        <w:t xml:space="preserve"> </w:t>
      </w:r>
      <w:r w:rsidRPr="00826C46">
        <w:t>в динамично меняющихся и</w:t>
      </w:r>
      <w:r w:rsidRPr="00826C46">
        <w:rPr>
          <w:spacing w:val="1"/>
        </w:rPr>
        <w:t xml:space="preserve"> </w:t>
      </w:r>
      <w:r w:rsidRPr="00826C46">
        <w:t>непредсказуемых условиях,</w:t>
      </w:r>
      <w:r w:rsidRPr="00826C46">
        <w:rPr>
          <w:spacing w:val="3"/>
        </w:rPr>
        <w:t xml:space="preserve"> </w:t>
      </w:r>
      <w:r w:rsidRPr="00826C46">
        <w:t>гибко</w:t>
      </w:r>
      <w:r w:rsidRPr="00826C46">
        <w:rPr>
          <w:spacing w:val="1"/>
        </w:rPr>
        <w:t xml:space="preserve"> </w:t>
      </w:r>
      <w:r w:rsidRPr="00826C46">
        <w:t>адаптирующийся к изменениям,</w:t>
      </w:r>
      <w:r w:rsidRPr="00826C46">
        <w:rPr>
          <w:spacing w:val="1"/>
        </w:rPr>
        <w:t xml:space="preserve"> </w:t>
      </w:r>
      <w:r w:rsidRPr="00826C46">
        <w:t>проявляющий социальную,</w:t>
      </w:r>
      <w:r w:rsidRPr="00826C46">
        <w:rPr>
          <w:spacing w:val="1"/>
        </w:rPr>
        <w:t xml:space="preserve"> </w:t>
      </w:r>
      <w:r w:rsidRPr="00826C46">
        <w:t>профессиональную и образовательную</w:t>
      </w:r>
      <w:r w:rsidRPr="00826C46">
        <w:rPr>
          <w:spacing w:val="1"/>
        </w:rPr>
        <w:t xml:space="preserve"> </w:t>
      </w:r>
      <w:r w:rsidRPr="00826C46">
        <w:t>мобильность,</w:t>
      </w:r>
      <w:r w:rsidRPr="00826C46">
        <w:rPr>
          <w:spacing w:val="3"/>
        </w:rPr>
        <w:t xml:space="preserve"> </w:t>
      </w:r>
      <w:r w:rsidRPr="00826C46">
        <w:t>в</w:t>
      </w:r>
      <w:r w:rsidRPr="00826C46">
        <w:rPr>
          <w:spacing w:val="2"/>
        </w:rPr>
        <w:t xml:space="preserve"> </w:t>
      </w:r>
      <w:r w:rsidRPr="00826C46">
        <w:t>том</w:t>
      </w:r>
      <w:r w:rsidRPr="00826C46">
        <w:rPr>
          <w:spacing w:val="3"/>
        </w:rPr>
        <w:t xml:space="preserve"> </w:t>
      </w:r>
      <w:r w:rsidRPr="00826C46">
        <w:t>числе</w:t>
      </w:r>
      <w:r w:rsidRPr="00826C46">
        <w:rPr>
          <w:spacing w:val="-2"/>
        </w:rPr>
        <w:t xml:space="preserve"> </w:t>
      </w:r>
      <w:r w:rsidRPr="00826C46">
        <w:t>в</w:t>
      </w:r>
      <w:r w:rsidRPr="00826C46">
        <w:rPr>
          <w:spacing w:val="2"/>
        </w:rPr>
        <w:t xml:space="preserve"> </w:t>
      </w:r>
      <w:r w:rsidRPr="00826C46">
        <w:t>форме</w:t>
      </w:r>
      <w:r w:rsidRPr="00826C46">
        <w:rPr>
          <w:spacing w:val="1"/>
        </w:rPr>
        <w:t xml:space="preserve"> </w:t>
      </w:r>
      <w:r w:rsidRPr="00826C46">
        <w:t>непрерывного самообразования и</w:t>
      </w:r>
      <w:r w:rsidRPr="00826C46">
        <w:rPr>
          <w:spacing w:val="1"/>
        </w:rPr>
        <w:t xml:space="preserve"> </w:t>
      </w:r>
      <w:r w:rsidRPr="00826C46">
        <w:t>самосовершенствования.</w:t>
      </w:r>
    </w:p>
    <w:p w:rsidR="00826C46" w:rsidRPr="00826C46" w:rsidRDefault="00826C46" w:rsidP="00EE24E0">
      <w:pPr>
        <w:pStyle w:val="a3"/>
        <w:spacing w:before="10"/>
        <w:ind w:left="0" w:right="59" w:firstLine="709"/>
        <w:contextualSpacing/>
        <w:jc w:val="both"/>
      </w:pPr>
    </w:p>
    <w:p w:rsidR="00323A85" w:rsidRDefault="00323A85" w:rsidP="00020769">
      <w:pPr>
        <w:pStyle w:val="a3"/>
        <w:spacing w:before="10" w:line="276" w:lineRule="auto"/>
        <w:ind w:left="0"/>
        <w:contextualSpacing/>
        <w:jc w:val="both"/>
        <w:rPr>
          <w:sz w:val="20"/>
        </w:rPr>
      </w:pPr>
    </w:p>
    <w:p w:rsidR="00ED48E8" w:rsidRDefault="00ED48E8" w:rsidP="00323A85">
      <w:pPr>
        <w:tabs>
          <w:tab w:val="right" w:leader="dot" w:pos="9498"/>
        </w:tabs>
        <w:spacing w:before="89" w:line="276" w:lineRule="auto"/>
        <w:contextualSpacing/>
        <w:jc w:val="center"/>
        <w:rPr>
          <w:b/>
          <w:sz w:val="24"/>
          <w:szCs w:val="24"/>
        </w:rPr>
      </w:pPr>
    </w:p>
    <w:p w:rsidR="00E94DB7" w:rsidRDefault="00E94DB7" w:rsidP="00323A85">
      <w:pPr>
        <w:tabs>
          <w:tab w:val="right" w:leader="dot" w:pos="9498"/>
        </w:tabs>
        <w:spacing w:before="89" w:line="276" w:lineRule="auto"/>
        <w:contextualSpacing/>
        <w:jc w:val="center"/>
        <w:rPr>
          <w:b/>
          <w:sz w:val="24"/>
          <w:szCs w:val="24"/>
        </w:rPr>
      </w:pPr>
    </w:p>
    <w:p w:rsidR="00E94DB7" w:rsidRDefault="00E94DB7" w:rsidP="00323A85">
      <w:pPr>
        <w:tabs>
          <w:tab w:val="right" w:leader="dot" w:pos="9498"/>
        </w:tabs>
        <w:spacing w:before="89" w:line="276" w:lineRule="auto"/>
        <w:contextualSpacing/>
        <w:jc w:val="center"/>
        <w:rPr>
          <w:b/>
          <w:sz w:val="24"/>
          <w:szCs w:val="24"/>
        </w:rPr>
      </w:pPr>
    </w:p>
    <w:p w:rsidR="00E94DB7" w:rsidRDefault="00E94DB7" w:rsidP="00323A85">
      <w:pPr>
        <w:tabs>
          <w:tab w:val="right" w:leader="dot" w:pos="9498"/>
        </w:tabs>
        <w:spacing w:before="89" w:line="276" w:lineRule="auto"/>
        <w:contextualSpacing/>
        <w:jc w:val="center"/>
        <w:rPr>
          <w:b/>
          <w:sz w:val="24"/>
          <w:szCs w:val="24"/>
        </w:rPr>
      </w:pPr>
    </w:p>
    <w:p w:rsidR="00E94DB7" w:rsidRDefault="00E94DB7" w:rsidP="00323A85">
      <w:pPr>
        <w:tabs>
          <w:tab w:val="right" w:leader="dot" w:pos="9498"/>
        </w:tabs>
        <w:spacing w:before="89" w:line="276" w:lineRule="auto"/>
        <w:contextualSpacing/>
        <w:jc w:val="center"/>
        <w:rPr>
          <w:b/>
          <w:sz w:val="24"/>
          <w:szCs w:val="24"/>
        </w:rPr>
      </w:pPr>
    </w:p>
    <w:p w:rsidR="00E94DB7" w:rsidRDefault="00E94DB7" w:rsidP="00323A85">
      <w:pPr>
        <w:tabs>
          <w:tab w:val="right" w:leader="dot" w:pos="9498"/>
        </w:tabs>
        <w:spacing w:before="89" w:line="276" w:lineRule="auto"/>
        <w:contextualSpacing/>
        <w:jc w:val="center"/>
        <w:rPr>
          <w:b/>
          <w:sz w:val="24"/>
          <w:szCs w:val="24"/>
        </w:rPr>
      </w:pPr>
    </w:p>
    <w:p w:rsidR="00E94DB7" w:rsidRDefault="00E94DB7" w:rsidP="00323A85">
      <w:pPr>
        <w:tabs>
          <w:tab w:val="right" w:leader="dot" w:pos="9498"/>
        </w:tabs>
        <w:spacing w:before="89" w:line="276" w:lineRule="auto"/>
        <w:contextualSpacing/>
        <w:jc w:val="center"/>
        <w:rPr>
          <w:b/>
          <w:sz w:val="24"/>
          <w:szCs w:val="24"/>
        </w:rPr>
      </w:pPr>
    </w:p>
    <w:p w:rsidR="00E94DB7" w:rsidRDefault="00E94DB7" w:rsidP="00323A85">
      <w:pPr>
        <w:tabs>
          <w:tab w:val="right" w:leader="dot" w:pos="9498"/>
        </w:tabs>
        <w:spacing w:before="89" w:line="276" w:lineRule="auto"/>
        <w:contextualSpacing/>
        <w:jc w:val="center"/>
        <w:rPr>
          <w:b/>
          <w:sz w:val="24"/>
          <w:szCs w:val="24"/>
        </w:rPr>
      </w:pPr>
    </w:p>
    <w:p w:rsidR="00E94DB7" w:rsidRDefault="00E94DB7" w:rsidP="00323A85">
      <w:pPr>
        <w:tabs>
          <w:tab w:val="right" w:leader="dot" w:pos="9498"/>
        </w:tabs>
        <w:spacing w:before="89" w:line="276" w:lineRule="auto"/>
        <w:contextualSpacing/>
        <w:jc w:val="center"/>
        <w:rPr>
          <w:b/>
          <w:sz w:val="24"/>
          <w:szCs w:val="24"/>
        </w:rPr>
      </w:pPr>
    </w:p>
    <w:p w:rsidR="00323A85" w:rsidRDefault="00323A85" w:rsidP="00323A85">
      <w:pPr>
        <w:tabs>
          <w:tab w:val="right" w:leader="dot" w:pos="9498"/>
        </w:tabs>
        <w:spacing w:before="89" w:line="276" w:lineRule="auto"/>
        <w:contextualSpacing/>
        <w:jc w:val="center"/>
        <w:rPr>
          <w:b/>
          <w:sz w:val="24"/>
          <w:szCs w:val="24"/>
        </w:rPr>
      </w:pPr>
      <w:r w:rsidRPr="0080317A">
        <w:rPr>
          <w:b/>
          <w:sz w:val="24"/>
          <w:szCs w:val="24"/>
        </w:rPr>
        <w:lastRenderedPageBreak/>
        <w:t>РАЗДЕЛ</w:t>
      </w:r>
      <w:r w:rsidRPr="0080317A">
        <w:rPr>
          <w:b/>
          <w:spacing w:val="-2"/>
          <w:sz w:val="24"/>
          <w:szCs w:val="24"/>
        </w:rPr>
        <w:t xml:space="preserve"> </w:t>
      </w:r>
      <w:r w:rsidRPr="0080317A">
        <w:rPr>
          <w:b/>
          <w:sz w:val="24"/>
          <w:szCs w:val="24"/>
        </w:rPr>
        <w:t>2.</w:t>
      </w:r>
      <w:r w:rsidRPr="0080317A">
        <w:rPr>
          <w:b/>
          <w:spacing w:val="3"/>
          <w:sz w:val="24"/>
          <w:szCs w:val="24"/>
        </w:rPr>
        <w:t xml:space="preserve"> </w:t>
      </w:r>
      <w:r w:rsidRPr="0080317A">
        <w:rPr>
          <w:b/>
          <w:sz w:val="24"/>
          <w:szCs w:val="24"/>
        </w:rPr>
        <w:t>СОДЕРЖАНИЕ</w:t>
      </w:r>
      <w:r w:rsidRPr="0080317A">
        <w:rPr>
          <w:b/>
          <w:spacing w:val="-7"/>
          <w:sz w:val="24"/>
          <w:szCs w:val="24"/>
        </w:rPr>
        <w:t xml:space="preserve"> </w:t>
      </w:r>
      <w:r w:rsidRPr="0080317A">
        <w:rPr>
          <w:b/>
          <w:sz w:val="24"/>
          <w:szCs w:val="24"/>
        </w:rPr>
        <w:t>ПРОГРАММЫ</w:t>
      </w:r>
      <w:r w:rsidRPr="0080317A">
        <w:rPr>
          <w:b/>
          <w:spacing w:val="-3"/>
          <w:sz w:val="24"/>
          <w:szCs w:val="24"/>
        </w:rPr>
        <w:t xml:space="preserve"> </w:t>
      </w:r>
      <w:r w:rsidRPr="0080317A">
        <w:rPr>
          <w:b/>
          <w:sz w:val="24"/>
          <w:szCs w:val="24"/>
        </w:rPr>
        <w:t>ВОСПИТАНИЯ</w:t>
      </w:r>
      <w:r w:rsidRPr="0080317A">
        <w:rPr>
          <w:b/>
          <w:spacing w:val="-5"/>
          <w:sz w:val="24"/>
          <w:szCs w:val="24"/>
        </w:rPr>
        <w:t xml:space="preserve"> </w:t>
      </w:r>
      <w:r w:rsidRPr="0080317A">
        <w:rPr>
          <w:b/>
          <w:sz w:val="24"/>
          <w:szCs w:val="24"/>
        </w:rPr>
        <w:t>ДОУ</w:t>
      </w:r>
    </w:p>
    <w:p w:rsidR="002775EE" w:rsidRPr="0080317A" w:rsidRDefault="002775EE" w:rsidP="00323A85">
      <w:pPr>
        <w:tabs>
          <w:tab w:val="right" w:leader="dot" w:pos="9498"/>
        </w:tabs>
        <w:spacing w:before="89" w:line="276" w:lineRule="auto"/>
        <w:contextualSpacing/>
        <w:jc w:val="center"/>
        <w:rPr>
          <w:b/>
          <w:sz w:val="24"/>
          <w:szCs w:val="24"/>
        </w:rPr>
      </w:pPr>
    </w:p>
    <w:p w:rsidR="00323A85" w:rsidRPr="00933BD4" w:rsidRDefault="00933BD4" w:rsidP="005B40E1">
      <w:pPr>
        <w:pStyle w:val="210"/>
        <w:numPr>
          <w:ilvl w:val="1"/>
          <w:numId w:val="26"/>
        </w:numPr>
        <w:spacing w:line="276" w:lineRule="auto"/>
        <w:ind w:left="0" w:firstLine="0"/>
        <w:contextualSpacing/>
        <w:jc w:val="center"/>
        <w:rPr>
          <w:b/>
        </w:rPr>
      </w:pPr>
      <w:r>
        <w:rPr>
          <w:b/>
        </w:rPr>
        <w:t xml:space="preserve"> </w:t>
      </w:r>
      <w:hyperlink w:anchor="_TOC_250004" w:history="1">
        <w:r w:rsidR="00323A85" w:rsidRPr="00933BD4">
          <w:rPr>
            <w:b/>
          </w:rPr>
          <w:t>Содержание</w:t>
        </w:r>
        <w:r w:rsidR="00323A85" w:rsidRPr="00933BD4">
          <w:rPr>
            <w:b/>
            <w:spacing w:val="-5"/>
          </w:rPr>
          <w:t xml:space="preserve"> </w:t>
        </w:r>
        <w:r w:rsidR="00323A85" w:rsidRPr="00933BD4">
          <w:rPr>
            <w:b/>
          </w:rPr>
          <w:t>программы</w:t>
        </w:r>
        <w:r w:rsidR="00323A85" w:rsidRPr="00933BD4">
          <w:rPr>
            <w:b/>
            <w:spacing w:val="-2"/>
          </w:rPr>
          <w:t xml:space="preserve"> </w:t>
        </w:r>
        <w:r w:rsidR="00323A85" w:rsidRPr="00933BD4">
          <w:rPr>
            <w:b/>
          </w:rPr>
          <w:t>воспитания</w:t>
        </w:r>
        <w:r w:rsidR="00323A85" w:rsidRPr="00933BD4">
          <w:rPr>
            <w:b/>
            <w:spacing w:val="-4"/>
          </w:rPr>
          <w:t xml:space="preserve"> </w:t>
        </w:r>
        <w:r w:rsidR="00323A85" w:rsidRPr="00933BD4">
          <w:rPr>
            <w:b/>
          </w:rPr>
          <w:t>на</w:t>
        </w:r>
        <w:r w:rsidR="00323A85" w:rsidRPr="00933BD4">
          <w:rPr>
            <w:b/>
            <w:spacing w:val="-5"/>
          </w:rPr>
          <w:t xml:space="preserve"> </w:t>
        </w:r>
        <w:r w:rsidR="00323A85" w:rsidRPr="00933BD4">
          <w:rPr>
            <w:b/>
          </w:rPr>
          <w:t>основе</w:t>
        </w:r>
        <w:r w:rsidR="00323A85" w:rsidRPr="00933BD4">
          <w:rPr>
            <w:b/>
            <w:spacing w:val="-5"/>
          </w:rPr>
          <w:t xml:space="preserve"> </w:t>
        </w:r>
        <w:r w:rsidR="00323A85" w:rsidRPr="00933BD4">
          <w:rPr>
            <w:b/>
          </w:rPr>
          <w:t>формирования</w:t>
        </w:r>
        <w:r w:rsidR="00323A85" w:rsidRPr="00933BD4">
          <w:rPr>
            <w:b/>
            <w:spacing w:val="1"/>
          </w:rPr>
          <w:t xml:space="preserve"> </w:t>
        </w:r>
        <w:r w:rsidR="00323A85" w:rsidRPr="00933BD4">
          <w:rPr>
            <w:b/>
          </w:rPr>
          <w:t>ценностей</w:t>
        </w:r>
        <w:r w:rsidR="00323A85" w:rsidRPr="00933BD4">
          <w:rPr>
            <w:b/>
            <w:spacing w:val="-3"/>
          </w:rPr>
          <w:t xml:space="preserve"> </w:t>
        </w:r>
        <w:r w:rsidR="00323A85" w:rsidRPr="00933BD4">
          <w:rPr>
            <w:b/>
          </w:rPr>
          <w:t>в</w:t>
        </w:r>
        <w:r w:rsidR="00323A85" w:rsidRPr="00933BD4">
          <w:rPr>
            <w:b/>
            <w:spacing w:val="3"/>
          </w:rPr>
          <w:t xml:space="preserve"> </w:t>
        </w:r>
        <w:r w:rsidR="00323A85" w:rsidRPr="00933BD4">
          <w:rPr>
            <w:b/>
          </w:rPr>
          <w:t>ДОУ</w:t>
        </w:r>
      </w:hyperlink>
    </w:p>
    <w:p w:rsidR="00323A85" w:rsidRDefault="00323A85" w:rsidP="00323A85">
      <w:pPr>
        <w:pStyle w:val="a3"/>
        <w:ind w:left="0" w:right="59" w:firstLine="715"/>
        <w:jc w:val="both"/>
      </w:pPr>
      <w:r>
        <w:t>Содержание Программы воспитания, в соответствии с Федеральным Законом от</w:t>
      </w:r>
      <w:r>
        <w:rPr>
          <w:spacing w:val="1"/>
        </w:rPr>
        <w:t xml:space="preserve"> </w:t>
      </w:r>
      <w:r>
        <w:t>29.12.2012</w:t>
      </w:r>
      <w:r>
        <w:rPr>
          <w:spacing w:val="1"/>
        </w:rPr>
        <w:t xml:space="preserve"> </w:t>
      </w:r>
      <w:r>
        <w:t>№273-ФЗ</w:t>
      </w:r>
      <w:r>
        <w:rPr>
          <w:spacing w:val="1"/>
        </w:rPr>
        <w:t xml:space="preserve"> </w:t>
      </w:r>
      <w:r>
        <w:t>«Об</w:t>
      </w:r>
      <w:r>
        <w:rPr>
          <w:spacing w:val="1"/>
        </w:rPr>
        <w:t xml:space="preserve"> </w:t>
      </w:r>
      <w:r>
        <w:t>образовании</w:t>
      </w:r>
      <w:r>
        <w:rPr>
          <w:spacing w:val="1"/>
        </w:rPr>
        <w:t xml:space="preserve"> </w:t>
      </w:r>
      <w:r>
        <w:t>в</w:t>
      </w:r>
      <w:r>
        <w:rPr>
          <w:spacing w:val="1"/>
        </w:rPr>
        <w:t xml:space="preserve"> </w:t>
      </w:r>
      <w:r>
        <w:t>Российской</w:t>
      </w:r>
      <w:r>
        <w:rPr>
          <w:spacing w:val="1"/>
        </w:rPr>
        <w:t xml:space="preserve"> </w:t>
      </w:r>
      <w:r>
        <w:t>Федерации»,</w:t>
      </w:r>
      <w:r>
        <w:rPr>
          <w:spacing w:val="1"/>
        </w:rPr>
        <w:t xml:space="preserve"> </w:t>
      </w:r>
      <w:r>
        <w:t>«…должно</w:t>
      </w:r>
      <w:r>
        <w:rPr>
          <w:spacing w:val="1"/>
        </w:rPr>
        <w:t xml:space="preserve"> </w:t>
      </w:r>
      <w:r>
        <w:t>содействовать взаимопониманию и сотрудничеству между людьми, народами независимо</w:t>
      </w:r>
      <w:r>
        <w:rPr>
          <w:spacing w:val="1"/>
        </w:rPr>
        <w:t xml:space="preserve"> </w:t>
      </w:r>
      <w:r>
        <w:t>от</w:t>
      </w:r>
      <w:r>
        <w:rPr>
          <w:spacing w:val="1"/>
        </w:rPr>
        <w:t xml:space="preserve"> </w:t>
      </w:r>
      <w:r>
        <w:t>расовой,</w:t>
      </w:r>
      <w:r>
        <w:rPr>
          <w:spacing w:val="1"/>
        </w:rPr>
        <w:t xml:space="preserve"> </w:t>
      </w:r>
      <w:r>
        <w:t>национальной,</w:t>
      </w:r>
      <w:r>
        <w:rPr>
          <w:spacing w:val="1"/>
        </w:rPr>
        <w:t xml:space="preserve"> </w:t>
      </w:r>
      <w:r>
        <w:t>этнической,</w:t>
      </w:r>
      <w:r>
        <w:rPr>
          <w:spacing w:val="1"/>
        </w:rPr>
        <w:t xml:space="preserve"> </w:t>
      </w:r>
      <w:r>
        <w:t>религиозной</w:t>
      </w:r>
      <w:r>
        <w:rPr>
          <w:spacing w:val="1"/>
        </w:rPr>
        <w:t xml:space="preserve"> </w:t>
      </w:r>
      <w:r>
        <w:t>и</w:t>
      </w:r>
      <w:r>
        <w:rPr>
          <w:spacing w:val="1"/>
        </w:rPr>
        <w:t xml:space="preserve"> </w:t>
      </w:r>
      <w:r>
        <w:t>социальной</w:t>
      </w:r>
      <w:r>
        <w:rPr>
          <w:spacing w:val="1"/>
        </w:rPr>
        <w:t xml:space="preserve"> </w:t>
      </w:r>
      <w:r>
        <w:t>принадлежности,</w:t>
      </w:r>
      <w:r>
        <w:rPr>
          <w:spacing w:val="1"/>
        </w:rPr>
        <w:t xml:space="preserve"> </w:t>
      </w:r>
      <w:r>
        <w:t>учитывать разнообразие мировоззренческих подходов, способствовать реализации права</w:t>
      </w:r>
      <w:r>
        <w:rPr>
          <w:spacing w:val="1"/>
        </w:rPr>
        <w:t xml:space="preserve"> </w:t>
      </w:r>
      <w:r>
        <w:t>обучающихся</w:t>
      </w:r>
      <w:r>
        <w:rPr>
          <w:spacing w:val="1"/>
        </w:rPr>
        <w:t xml:space="preserve"> </w:t>
      </w:r>
      <w:r>
        <w:t>на</w:t>
      </w:r>
      <w:r>
        <w:rPr>
          <w:spacing w:val="1"/>
        </w:rPr>
        <w:t xml:space="preserve"> </w:t>
      </w:r>
      <w:r>
        <w:t>свободный</w:t>
      </w:r>
      <w:r>
        <w:rPr>
          <w:spacing w:val="1"/>
        </w:rPr>
        <w:t xml:space="preserve"> </w:t>
      </w:r>
      <w:r>
        <w:t>выбор</w:t>
      </w:r>
      <w:r>
        <w:rPr>
          <w:spacing w:val="1"/>
        </w:rPr>
        <w:t xml:space="preserve"> </w:t>
      </w:r>
      <w:r>
        <w:t>мнений</w:t>
      </w:r>
      <w:r>
        <w:rPr>
          <w:spacing w:val="1"/>
        </w:rPr>
        <w:t xml:space="preserve"> </w:t>
      </w:r>
      <w:r>
        <w:t>и</w:t>
      </w:r>
      <w:r>
        <w:rPr>
          <w:spacing w:val="1"/>
        </w:rPr>
        <w:t xml:space="preserve"> </w:t>
      </w:r>
      <w:r>
        <w:t>убеждений,</w:t>
      </w:r>
      <w:r>
        <w:rPr>
          <w:spacing w:val="1"/>
        </w:rPr>
        <w:t xml:space="preserve"> </w:t>
      </w:r>
      <w:r>
        <w:t>обеспечивать</w:t>
      </w:r>
      <w:r>
        <w:rPr>
          <w:spacing w:val="1"/>
        </w:rPr>
        <w:t xml:space="preserve"> </w:t>
      </w:r>
      <w:r>
        <w:t>развитие</w:t>
      </w:r>
      <w:r>
        <w:rPr>
          <w:spacing w:val="1"/>
        </w:rPr>
        <w:t xml:space="preserve"> </w:t>
      </w:r>
      <w:r>
        <w:t>способностей каждого человека, формирование и развитие его личности в соответствии с</w:t>
      </w:r>
      <w:r>
        <w:rPr>
          <w:spacing w:val="1"/>
        </w:rPr>
        <w:t xml:space="preserve"> </w:t>
      </w:r>
      <w:r>
        <w:t>принятыми</w:t>
      </w:r>
      <w:r>
        <w:rPr>
          <w:spacing w:val="1"/>
        </w:rPr>
        <w:t xml:space="preserve"> </w:t>
      </w:r>
      <w:r>
        <w:t>в</w:t>
      </w:r>
      <w:r>
        <w:rPr>
          <w:spacing w:val="1"/>
        </w:rPr>
        <w:t xml:space="preserve"> </w:t>
      </w:r>
      <w:r>
        <w:t>семье</w:t>
      </w:r>
      <w:r>
        <w:rPr>
          <w:spacing w:val="1"/>
        </w:rPr>
        <w:t xml:space="preserve"> </w:t>
      </w:r>
      <w:r>
        <w:t>и</w:t>
      </w:r>
      <w:r>
        <w:rPr>
          <w:spacing w:val="1"/>
        </w:rPr>
        <w:t xml:space="preserve"> </w:t>
      </w:r>
      <w:r>
        <w:t>обществе</w:t>
      </w:r>
      <w:r>
        <w:rPr>
          <w:spacing w:val="1"/>
        </w:rPr>
        <w:t xml:space="preserve"> </w:t>
      </w:r>
      <w:r>
        <w:t>духовно-нравственными</w:t>
      </w:r>
      <w:r>
        <w:rPr>
          <w:spacing w:val="1"/>
        </w:rPr>
        <w:t xml:space="preserve"> </w:t>
      </w:r>
      <w:r>
        <w:t>и</w:t>
      </w:r>
      <w:r>
        <w:rPr>
          <w:spacing w:val="1"/>
        </w:rPr>
        <w:t xml:space="preserve"> </w:t>
      </w:r>
      <w:r>
        <w:t>социокультурными</w:t>
      </w:r>
      <w:r>
        <w:rPr>
          <w:spacing w:val="1"/>
        </w:rPr>
        <w:t xml:space="preserve"> </w:t>
      </w:r>
      <w:r>
        <w:t>ценностями».</w:t>
      </w:r>
    </w:p>
    <w:p w:rsidR="00323A85" w:rsidRDefault="00323A85" w:rsidP="00323A85">
      <w:pPr>
        <w:pStyle w:val="a3"/>
        <w:ind w:left="0" w:right="59" w:firstLine="475"/>
        <w:jc w:val="both"/>
      </w:pPr>
      <w:r>
        <w:t>Содержание</w:t>
      </w:r>
      <w:r>
        <w:rPr>
          <w:spacing w:val="1"/>
        </w:rPr>
        <w:t xml:space="preserve"> </w:t>
      </w:r>
      <w:r>
        <w:t>Программы</w:t>
      </w:r>
      <w:r>
        <w:rPr>
          <w:spacing w:val="1"/>
        </w:rPr>
        <w:t xml:space="preserve"> </w:t>
      </w:r>
      <w:r>
        <w:t>воспитания</w:t>
      </w:r>
      <w:r>
        <w:rPr>
          <w:spacing w:val="1"/>
        </w:rPr>
        <w:t xml:space="preserve"> </w:t>
      </w:r>
      <w:r>
        <w:t>реализуется</w:t>
      </w:r>
      <w:r>
        <w:rPr>
          <w:spacing w:val="1"/>
        </w:rPr>
        <w:t xml:space="preserve"> </w:t>
      </w:r>
      <w:r>
        <w:t>в</w:t>
      </w:r>
      <w:r>
        <w:rPr>
          <w:spacing w:val="1"/>
        </w:rPr>
        <w:t xml:space="preserve"> </w:t>
      </w:r>
      <w:r>
        <w:t>ходе</w:t>
      </w:r>
      <w:r>
        <w:rPr>
          <w:spacing w:val="1"/>
        </w:rPr>
        <w:t xml:space="preserve"> </w:t>
      </w:r>
      <w:r>
        <w:t>освоения</w:t>
      </w:r>
      <w:r>
        <w:rPr>
          <w:spacing w:val="61"/>
        </w:rPr>
        <w:t xml:space="preserve"> </w:t>
      </w:r>
      <w:r>
        <w:t>детьми</w:t>
      </w:r>
      <w:r>
        <w:rPr>
          <w:spacing w:val="1"/>
        </w:rPr>
        <w:t xml:space="preserve"> </w:t>
      </w:r>
      <w:r>
        <w:t>дошкольного возраста всех образовательных областей, обозначенных в ФГОС ДО, одной</w:t>
      </w:r>
      <w:r>
        <w:rPr>
          <w:spacing w:val="1"/>
        </w:rPr>
        <w:t xml:space="preserve"> </w:t>
      </w:r>
      <w:r>
        <w:t>из</w:t>
      </w:r>
      <w:r>
        <w:rPr>
          <w:spacing w:val="1"/>
        </w:rPr>
        <w:t xml:space="preserve"> </w:t>
      </w:r>
      <w:r>
        <w:t>задач</w:t>
      </w:r>
      <w:r>
        <w:rPr>
          <w:spacing w:val="1"/>
        </w:rPr>
        <w:t xml:space="preserve"> </w:t>
      </w:r>
      <w:r>
        <w:t>которого</w:t>
      </w:r>
      <w:r>
        <w:rPr>
          <w:spacing w:val="1"/>
        </w:rPr>
        <w:t xml:space="preserve"> </w:t>
      </w:r>
      <w:r>
        <w:t>является</w:t>
      </w:r>
      <w:r>
        <w:rPr>
          <w:spacing w:val="1"/>
        </w:rPr>
        <w:t xml:space="preserve"> </w:t>
      </w:r>
      <w:r>
        <w:t>объединение</w:t>
      </w:r>
      <w:r>
        <w:rPr>
          <w:spacing w:val="1"/>
        </w:rPr>
        <w:t xml:space="preserve"> </w:t>
      </w:r>
      <w:r>
        <w:t>воспитания</w:t>
      </w:r>
      <w:r>
        <w:rPr>
          <w:spacing w:val="1"/>
        </w:rPr>
        <w:t xml:space="preserve"> </w:t>
      </w:r>
      <w:r>
        <w:t>и</w:t>
      </w:r>
      <w:r>
        <w:rPr>
          <w:spacing w:val="1"/>
        </w:rPr>
        <w:t xml:space="preserve"> </w:t>
      </w:r>
      <w:r>
        <w:t>обучения</w:t>
      </w:r>
      <w:r>
        <w:rPr>
          <w:spacing w:val="1"/>
        </w:rPr>
        <w:t xml:space="preserve"> </w:t>
      </w:r>
      <w:r>
        <w:t>в</w:t>
      </w:r>
      <w:r>
        <w:rPr>
          <w:spacing w:val="1"/>
        </w:rPr>
        <w:t xml:space="preserve"> </w:t>
      </w:r>
      <w:r>
        <w:t>целостный</w:t>
      </w:r>
      <w:r>
        <w:rPr>
          <w:spacing w:val="1"/>
        </w:rPr>
        <w:t xml:space="preserve"> </w:t>
      </w:r>
      <w:r>
        <w:t>образовательный процесс на основе духовно-нравственных и социокультурных ценностей</w:t>
      </w:r>
      <w:r>
        <w:rPr>
          <w:spacing w:val="1"/>
        </w:rPr>
        <w:t xml:space="preserve"> </w:t>
      </w:r>
      <w:r>
        <w:t>и</w:t>
      </w:r>
      <w:r>
        <w:rPr>
          <w:spacing w:val="1"/>
        </w:rPr>
        <w:t xml:space="preserve"> </w:t>
      </w:r>
      <w:r>
        <w:t>принятых</w:t>
      </w:r>
      <w:r>
        <w:rPr>
          <w:spacing w:val="-5"/>
        </w:rPr>
        <w:t xml:space="preserve"> </w:t>
      </w:r>
      <w:r>
        <w:t>в</w:t>
      </w:r>
      <w:r>
        <w:rPr>
          <w:spacing w:val="-3"/>
        </w:rPr>
        <w:t xml:space="preserve"> </w:t>
      </w:r>
      <w:r>
        <w:t>обществе</w:t>
      </w:r>
      <w:r>
        <w:rPr>
          <w:spacing w:val="-1"/>
        </w:rPr>
        <w:t xml:space="preserve"> </w:t>
      </w:r>
      <w:r>
        <w:t>правил</w:t>
      </w:r>
      <w:r>
        <w:rPr>
          <w:spacing w:val="-4"/>
        </w:rPr>
        <w:t xml:space="preserve"> </w:t>
      </w:r>
      <w:r>
        <w:t>и</w:t>
      </w:r>
      <w:r>
        <w:rPr>
          <w:spacing w:val="1"/>
        </w:rPr>
        <w:t xml:space="preserve"> </w:t>
      </w:r>
      <w:r>
        <w:t>норм</w:t>
      </w:r>
      <w:r>
        <w:rPr>
          <w:spacing w:val="1"/>
        </w:rPr>
        <w:t xml:space="preserve"> </w:t>
      </w:r>
      <w:r>
        <w:t>поведения в</w:t>
      </w:r>
      <w:r>
        <w:rPr>
          <w:spacing w:val="-3"/>
        </w:rPr>
        <w:t xml:space="preserve"> </w:t>
      </w:r>
      <w:r>
        <w:t>интересах</w:t>
      </w:r>
      <w:r>
        <w:rPr>
          <w:spacing w:val="-4"/>
        </w:rPr>
        <w:t xml:space="preserve"> </w:t>
      </w:r>
      <w:r>
        <w:t>человека,</w:t>
      </w:r>
      <w:r>
        <w:rPr>
          <w:spacing w:val="-3"/>
        </w:rPr>
        <w:t xml:space="preserve"> </w:t>
      </w:r>
      <w:r>
        <w:t>семьи,</w:t>
      </w:r>
      <w:r>
        <w:rPr>
          <w:spacing w:val="-7"/>
        </w:rPr>
        <w:t xml:space="preserve"> </w:t>
      </w:r>
      <w:r>
        <w:t>общества:</w:t>
      </w:r>
    </w:p>
    <w:p w:rsidR="00323A85" w:rsidRDefault="00323A85" w:rsidP="00323A85">
      <w:pPr>
        <w:pStyle w:val="a3"/>
        <w:spacing w:before="1"/>
        <w:ind w:left="0" w:right="59"/>
        <w:jc w:val="both"/>
      </w:pPr>
      <w:r>
        <w:t>−</w:t>
      </w:r>
      <w:r>
        <w:rPr>
          <w:spacing w:val="-5"/>
        </w:rPr>
        <w:t xml:space="preserve"> </w:t>
      </w:r>
      <w:r>
        <w:t>социально-коммуникативное</w:t>
      </w:r>
      <w:r>
        <w:rPr>
          <w:spacing w:val="-4"/>
        </w:rPr>
        <w:t xml:space="preserve"> </w:t>
      </w:r>
      <w:r>
        <w:t>развитие;</w:t>
      </w:r>
    </w:p>
    <w:p w:rsidR="00323A85" w:rsidRDefault="00323A85" w:rsidP="00323A85">
      <w:pPr>
        <w:pStyle w:val="a3"/>
        <w:spacing w:before="84"/>
        <w:ind w:left="0" w:right="59"/>
        <w:jc w:val="both"/>
      </w:pPr>
      <w:r>
        <w:t>−</w:t>
      </w:r>
      <w:r>
        <w:rPr>
          <w:spacing w:val="-3"/>
        </w:rPr>
        <w:t xml:space="preserve"> </w:t>
      </w:r>
      <w:r>
        <w:t>познавательное</w:t>
      </w:r>
      <w:r>
        <w:rPr>
          <w:spacing w:val="-2"/>
        </w:rPr>
        <w:t xml:space="preserve"> </w:t>
      </w:r>
      <w:r>
        <w:t>развитие;</w:t>
      </w:r>
    </w:p>
    <w:p w:rsidR="00323A85" w:rsidRDefault="00323A85" w:rsidP="00323A85">
      <w:pPr>
        <w:pStyle w:val="a3"/>
        <w:spacing w:before="84"/>
        <w:ind w:left="0" w:right="59"/>
        <w:jc w:val="both"/>
      </w:pPr>
      <w:r>
        <w:t>−</w:t>
      </w:r>
      <w:r>
        <w:rPr>
          <w:spacing w:val="-1"/>
        </w:rPr>
        <w:t xml:space="preserve"> </w:t>
      </w:r>
      <w:r>
        <w:t>речевое</w:t>
      </w:r>
      <w:r>
        <w:rPr>
          <w:spacing w:val="-5"/>
        </w:rPr>
        <w:t xml:space="preserve"> </w:t>
      </w:r>
      <w:r>
        <w:t>развитие;</w:t>
      </w:r>
    </w:p>
    <w:p w:rsidR="00323A85" w:rsidRDefault="00323A85" w:rsidP="00323A85">
      <w:pPr>
        <w:pStyle w:val="a3"/>
        <w:spacing w:before="89"/>
        <w:ind w:left="0" w:right="59"/>
        <w:jc w:val="both"/>
      </w:pPr>
      <w:r>
        <w:t>−</w:t>
      </w:r>
      <w:r>
        <w:rPr>
          <w:spacing w:val="-5"/>
        </w:rPr>
        <w:t xml:space="preserve"> </w:t>
      </w:r>
      <w:r>
        <w:t>художественно-эстетическое</w:t>
      </w:r>
      <w:r>
        <w:rPr>
          <w:spacing w:val="-4"/>
        </w:rPr>
        <w:t xml:space="preserve"> </w:t>
      </w:r>
      <w:r>
        <w:t>развитие;</w:t>
      </w:r>
    </w:p>
    <w:p w:rsidR="00323A85" w:rsidRDefault="00323A85" w:rsidP="00323A85">
      <w:pPr>
        <w:pStyle w:val="a3"/>
        <w:spacing w:before="84"/>
        <w:ind w:left="0" w:right="59"/>
        <w:jc w:val="both"/>
      </w:pPr>
      <w:r>
        <w:t>−</w:t>
      </w:r>
      <w:r>
        <w:rPr>
          <w:spacing w:val="-3"/>
        </w:rPr>
        <w:t xml:space="preserve"> </w:t>
      </w:r>
      <w:r>
        <w:t>физическое</w:t>
      </w:r>
      <w:r>
        <w:rPr>
          <w:spacing w:val="-3"/>
        </w:rPr>
        <w:t xml:space="preserve"> </w:t>
      </w:r>
      <w:r>
        <w:t>развитие.</w:t>
      </w:r>
    </w:p>
    <w:p w:rsidR="00323A85" w:rsidRDefault="00323A85" w:rsidP="00323A85">
      <w:pPr>
        <w:pStyle w:val="210"/>
        <w:tabs>
          <w:tab w:val="right" w:leader="dot" w:pos="9498"/>
        </w:tabs>
        <w:spacing w:line="276" w:lineRule="auto"/>
        <w:ind w:left="0" w:right="59" w:firstLine="0"/>
        <w:contextualSpacing/>
        <w:jc w:val="both"/>
      </w:pPr>
    </w:p>
    <w:p w:rsidR="00323A85" w:rsidRPr="00323A85" w:rsidRDefault="00323A85" w:rsidP="005B40E1">
      <w:pPr>
        <w:pStyle w:val="210"/>
        <w:numPr>
          <w:ilvl w:val="1"/>
          <w:numId w:val="8"/>
        </w:numPr>
        <w:tabs>
          <w:tab w:val="right" w:leader="dot" w:pos="9498"/>
        </w:tabs>
        <w:spacing w:line="276" w:lineRule="auto"/>
        <w:contextualSpacing/>
        <w:jc w:val="center"/>
        <w:rPr>
          <w:b/>
        </w:rPr>
      </w:pPr>
      <w:r>
        <w:rPr>
          <w:b/>
        </w:rPr>
        <w:t xml:space="preserve"> </w:t>
      </w:r>
      <w:r w:rsidRPr="00323A85">
        <w:rPr>
          <w:b/>
        </w:rPr>
        <w:t>Виды, формы и содержание деятельности</w:t>
      </w:r>
    </w:p>
    <w:p w:rsidR="00323A85" w:rsidRPr="0080317A" w:rsidRDefault="00323A85" w:rsidP="00323A85">
      <w:pPr>
        <w:pStyle w:val="210"/>
        <w:tabs>
          <w:tab w:val="right" w:leader="dot" w:pos="9498"/>
        </w:tabs>
        <w:spacing w:line="276" w:lineRule="auto"/>
        <w:ind w:left="1068" w:firstLine="0"/>
        <w:contextualSpacing/>
        <w:jc w:val="both"/>
      </w:pPr>
    </w:p>
    <w:p w:rsidR="00C059A4" w:rsidRPr="00323A85" w:rsidRDefault="00FD0184" w:rsidP="00323A85">
      <w:pPr>
        <w:pStyle w:val="a3"/>
        <w:ind w:left="0" w:firstLine="709"/>
        <w:contextualSpacing/>
        <w:jc w:val="both"/>
        <w:rPr>
          <w:b/>
          <w:szCs w:val="28"/>
        </w:rPr>
      </w:pPr>
      <w:r w:rsidRPr="00323A85">
        <w:rPr>
          <w:b/>
          <w:szCs w:val="28"/>
        </w:rPr>
        <w:t>Виды</w:t>
      </w:r>
      <w:r w:rsidRPr="00323A85">
        <w:rPr>
          <w:b/>
          <w:spacing w:val="-8"/>
          <w:szCs w:val="28"/>
        </w:rPr>
        <w:t xml:space="preserve"> </w:t>
      </w:r>
      <w:r w:rsidRPr="00323A85">
        <w:rPr>
          <w:b/>
          <w:szCs w:val="28"/>
        </w:rPr>
        <w:t>деятельности</w:t>
      </w:r>
      <w:r w:rsidR="00C059A4" w:rsidRPr="00323A85">
        <w:rPr>
          <w:b/>
          <w:szCs w:val="28"/>
        </w:rPr>
        <w:t>:</w:t>
      </w:r>
    </w:p>
    <w:p w:rsidR="00767635" w:rsidRPr="00323A85" w:rsidRDefault="00FD0184" w:rsidP="00845EAF">
      <w:pPr>
        <w:pStyle w:val="a3"/>
        <w:numPr>
          <w:ilvl w:val="0"/>
          <w:numId w:val="11"/>
        </w:numPr>
        <w:ind w:left="0" w:firstLine="0"/>
        <w:contextualSpacing/>
        <w:jc w:val="both"/>
        <w:rPr>
          <w:szCs w:val="28"/>
        </w:rPr>
      </w:pPr>
      <w:r w:rsidRPr="00323A85">
        <w:rPr>
          <w:szCs w:val="28"/>
        </w:rPr>
        <w:t>игровая,</w:t>
      </w:r>
      <w:r w:rsidRPr="00323A85">
        <w:rPr>
          <w:spacing w:val="-6"/>
          <w:szCs w:val="28"/>
        </w:rPr>
        <w:t xml:space="preserve"> </w:t>
      </w:r>
      <w:r w:rsidRPr="00323A85">
        <w:rPr>
          <w:szCs w:val="28"/>
        </w:rPr>
        <w:t>включая</w:t>
      </w:r>
      <w:r w:rsidRPr="00323A85">
        <w:rPr>
          <w:spacing w:val="-6"/>
          <w:szCs w:val="28"/>
        </w:rPr>
        <w:t xml:space="preserve"> </w:t>
      </w:r>
      <w:r w:rsidRPr="00323A85">
        <w:rPr>
          <w:szCs w:val="28"/>
        </w:rPr>
        <w:t>сюжетно-ролевую</w:t>
      </w:r>
      <w:r w:rsidRPr="00323A85">
        <w:rPr>
          <w:spacing w:val="-7"/>
          <w:szCs w:val="28"/>
        </w:rPr>
        <w:t xml:space="preserve"> </w:t>
      </w:r>
      <w:r w:rsidRPr="00323A85">
        <w:rPr>
          <w:szCs w:val="28"/>
        </w:rPr>
        <w:t>игру,</w:t>
      </w:r>
      <w:r w:rsidRPr="00323A85">
        <w:rPr>
          <w:spacing w:val="-6"/>
          <w:szCs w:val="28"/>
        </w:rPr>
        <w:t xml:space="preserve"> </w:t>
      </w:r>
      <w:r w:rsidRPr="00323A85">
        <w:rPr>
          <w:szCs w:val="28"/>
        </w:rPr>
        <w:t>игру</w:t>
      </w:r>
      <w:r w:rsidRPr="00323A85">
        <w:rPr>
          <w:spacing w:val="-6"/>
          <w:szCs w:val="28"/>
        </w:rPr>
        <w:t xml:space="preserve"> </w:t>
      </w:r>
      <w:r w:rsidRPr="00323A85">
        <w:rPr>
          <w:szCs w:val="28"/>
        </w:rPr>
        <w:t>с</w:t>
      </w:r>
      <w:r w:rsidRPr="00323A85">
        <w:rPr>
          <w:spacing w:val="-7"/>
          <w:szCs w:val="28"/>
        </w:rPr>
        <w:t xml:space="preserve"> </w:t>
      </w:r>
      <w:r w:rsidRPr="00323A85">
        <w:rPr>
          <w:szCs w:val="28"/>
        </w:rPr>
        <w:t>правилами</w:t>
      </w:r>
      <w:r w:rsidRPr="00323A85">
        <w:rPr>
          <w:spacing w:val="-7"/>
          <w:szCs w:val="28"/>
        </w:rPr>
        <w:t xml:space="preserve"> </w:t>
      </w:r>
      <w:r w:rsidRPr="00323A85">
        <w:rPr>
          <w:szCs w:val="28"/>
        </w:rPr>
        <w:t>и</w:t>
      </w:r>
      <w:r w:rsidRPr="00323A85">
        <w:rPr>
          <w:spacing w:val="-57"/>
          <w:szCs w:val="28"/>
        </w:rPr>
        <w:t xml:space="preserve"> </w:t>
      </w:r>
      <w:r w:rsidRPr="00323A85">
        <w:rPr>
          <w:szCs w:val="28"/>
        </w:rPr>
        <w:t>другие</w:t>
      </w:r>
      <w:r w:rsidRPr="00323A85">
        <w:rPr>
          <w:spacing w:val="-2"/>
          <w:szCs w:val="28"/>
        </w:rPr>
        <w:t xml:space="preserve"> </w:t>
      </w:r>
      <w:r w:rsidRPr="00323A85">
        <w:rPr>
          <w:szCs w:val="28"/>
        </w:rPr>
        <w:t>виды игры,</w:t>
      </w:r>
    </w:p>
    <w:p w:rsidR="00767635" w:rsidRPr="00323A85" w:rsidRDefault="00FD0184" w:rsidP="00845EAF">
      <w:pPr>
        <w:pStyle w:val="a3"/>
        <w:numPr>
          <w:ilvl w:val="0"/>
          <w:numId w:val="11"/>
        </w:numPr>
        <w:ind w:left="0" w:firstLine="0"/>
        <w:contextualSpacing/>
        <w:jc w:val="both"/>
        <w:rPr>
          <w:szCs w:val="28"/>
        </w:rPr>
      </w:pPr>
      <w:r w:rsidRPr="00323A85">
        <w:rPr>
          <w:szCs w:val="28"/>
        </w:rPr>
        <w:t>коммуникативная</w:t>
      </w:r>
      <w:r w:rsidRPr="00323A85">
        <w:rPr>
          <w:spacing w:val="-9"/>
          <w:szCs w:val="28"/>
        </w:rPr>
        <w:t xml:space="preserve"> </w:t>
      </w:r>
      <w:r w:rsidRPr="00323A85">
        <w:rPr>
          <w:szCs w:val="28"/>
        </w:rPr>
        <w:t>(общение</w:t>
      </w:r>
      <w:r w:rsidRPr="00323A85">
        <w:rPr>
          <w:spacing w:val="-7"/>
          <w:szCs w:val="28"/>
        </w:rPr>
        <w:t xml:space="preserve"> </w:t>
      </w:r>
      <w:r w:rsidRPr="00323A85">
        <w:rPr>
          <w:szCs w:val="28"/>
        </w:rPr>
        <w:t>и</w:t>
      </w:r>
      <w:r w:rsidRPr="00323A85">
        <w:rPr>
          <w:spacing w:val="-8"/>
          <w:szCs w:val="28"/>
        </w:rPr>
        <w:t xml:space="preserve"> </w:t>
      </w:r>
      <w:r w:rsidRPr="00323A85">
        <w:rPr>
          <w:szCs w:val="28"/>
        </w:rPr>
        <w:t>взаимодействие</w:t>
      </w:r>
      <w:r w:rsidRPr="00323A85">
        <w:rPr>
          <w:spacing w:val="-9"/>
          <w:szCs w:val="28"/>
        </w:rPr>
        <w:t xml:space="preserve"> </w:t>
      </w:r>
      <w:r w:rsidR="00845EAF" w:rsidRPr="00323A85">
        <w:rPr>
          <w:szCs w:val="28"/>
        </w:rPr>
        <w:t>с</w:t>
      </w:r>
      <w:r w:rsidRPr="00323A85">
        <w:rPr>
          <w:spacing w:val="-6"/>
          <w:szCs w:val="28"/>
        </w:rPr>
        <w:t xml:space="preserve"> </w:t>
      </w:r>
      <w:r w:rsidRPr="00323A85">
        <w:rPr>
          <w:szCs w:val="28"/>
        </w:rPr>
        <w:t>взрослыми</w:t>
      </w:r>
      <w:r w:rsidRPr="00323A85">
        <w:rPr>
          <w:spacing w:val="-9"/>
          <w:szCs w:val="28"/>
        </w:rPr>
        <w:t xml:space="preserve"> </w:t>
      </w:r>
      <w:r w:rsidRPr="00323A85">
        <w:rPr>
          <w:szCs w:val="28"/>
        </w:rPr>
        <w:t>и</w:t>
      </w:r>
      <w:r w:rsidRPr="00323A85">
        <w:rPr>
          <w:spacing w:val="-8"/>
          <w:szCs w:val="28"/>
        </w:rPr>
        <w:t xml:space="preserve"> </w:t>
      </w:r>
      <w:r w:rsidRPr="00323A85">
        <w:rPr>
          <w:szCs w:val="28"/>
        </w:rPr>
        <w:t>сверстниками),</w:t>
      </w:r>
    </w:p>
    <w:p w:rsidR="00767635" w:rsidRPr="00323A85" w:rsidRDefault="00FD0184" w:rsidP="00845EAF">
      <w:pPr>
        <w:pStyle w:val="a3"/>
        <w:numPr>
          <w:ilvl w:val="0"/>
          <w:numId w:val="11"/>
        </w:numPr>
        <w:spacing w:before="41"/>
        <w:ind w:left="0" w:firstLine="0"/>
        <w:contextualSpacing/>
        <w:jc w:val="both"/>
        <w:rPr>
          <w:szCs w:val="28"/>
        </w:rPr>
      </w:pPr>
      <w:r w:rsidRPr="00323A85">
        <w:rPr>
          <w:szCs w:val="28"/>
        </w:rPr>
        <w:t>познавательно-исследовательская</w:t>
      </w:r>
      <w:r w:rsidRPr="00323A85">
        <w:rPr>
          <w:spacing w:val="1"/>
          <w:szCs w:val="28"/>
        </w:rPr>
        <w:t xml:space="preserve"> </w:t>
      </w:r>
      <w:r w:rsidRPr="00323A85">
        <w:rPr>
          <w:szCs w:val="28"/>
        </w:rPr>
        <w:t>(исследования</w:t>
      </w:r>
      <w:r w:rsidRPr="00323A85">
        <w:rPr>
          <w:spacing w:val="1"/>
          <w:szCs w:val="28"/>
        </w:rPr>
        <w:t xml:space="preserve"> </w:t>
      </w:r>
      <w:r w:rsidRPr="00323A85">
        <w:rPr>
          <w:szCs w:val="28"/>
        </w:rPr>
        <w:t>объектов</w:t>
      </w:r>
      <w:r w:rsidRPr="00323A85">
        <w:rPr>
          <w:spacing w:val="1"/>
          <w:szCs w:val="28"/>
        </w:rPr>
        <w:t xml:space="preserve"> </w:t>
      </w:r>
      <w:r w:rsidRPr="00323A85">
        <w:rPr>
          <w:szCs w:val="28"/>
        </w:rPr>
        <w:t>окружающего</w:t>
      </w:r>
      <w:r w:rsidRPr="00323A85">
        <w:rPr>
          <w:spacing w:val="1"/>
          <w:szCs w:val="28"/>
        </w:rPr>
        <w:t xml:space="preserve"> </w:t>
      </w:r>
      <w:r w:rsidRPr="00323A85">
        <w:rPr>
          <w:szCs w:val="28"/>
        </w:rPr>
        <w:t>мира</w:t>
      </w:r>
      <w:r w:rsidRPr="00323A85">
        <w:rPr>
          <w:spacing w:val="1"/>
          <w:szCs w:val="28"/>
        </w:rPr>
        <w:t xml:space="preserve"> </w:t>
      </w:r>
      <w:r w:rsidRPr="00323A85">
        <w:rPr>
          <w:szCs w:val="28"/>
        </w:rPr>
        <w:t>и</w:t>
      </w:r>
      <w:r w:rsidRPr="00323A85">
        <w:rPr>
          <w:spacing w:val="-57"/>
          <w:szCs w:val="28"/>
        </w:rPr>
        <w:t xml:space="preserve"> </w:t>
      </w:r>
      <w:r w:rsidR="00845EAF">
        <w:rPr>
          <w:spacing w:val="-57"/>
          <w:szCs w:val="28"/>
        </w:rPr>
        <w:t xml:space="preserve">  </w:t>
      </w:r>
      <w:r w:rsidRPr="00323A85">
        <w:rPr>
          <w:szCs w:val="28"/>
        </w:rPr>
        <w:t>экспериментирования с</w:t>
      </w:r>
      <w:r w:rsidRPr="00323A85">
        <w:rPr>
          <w:spacing w:val="-1"/>
          <w:szCs w:val="28"/>
        </w:rPr>
        <w:t xml:space="preserve"> </w:t>
      </w:r>
      <w:r w:rsidRPr="00323A85">
        <w:rPr>
          <w:szCs w:val="28"/>
        </w:rPr>
        <w:t>ними),</w:t>
      </w:r>
    </w:p>
    <w:p w:rsidR="00767635" w:rsidRPr="00323A85" w:rsidRDefault="00FD0184" w:rsidP="00845EAF">
      <w:pPr>
        <w:pStyle w:val="a6"/>
        <w:numPr>
          <w:ilvl w:val="0"/>
          <w:numId w:val="11"/>
        </w:numPr>
        <w:ind w:left="0" w:firstLine="0"/>
        <w:contextualSpacing/>
        <w:rPr>
          <w:sz w:val="24"/>
          <w:szCs w:val="28"/>
        </w:rPr>
      </w:pPr>
      <w:r w:rsidRPr="00323A85">
        <w:rPr>
          <w:sz w:val="24"/>
          <w:szCs w:val="28"/>
        </w:rPr>
        <w:t>восприятие</w:t>
      </w:r>
      <w:r w:rsidRPr="00323A85">
        <w:rPr>
          <w:spacing w:val="-10"/>
          <w:sz w:val="24"/>
          <w:szCs w:val="28"/>
        </w:rPr>
        <w:t xml:space="preserve"> </w:t>
      </w:r>
      <w:r w:rsidRPr="00323A85">
        <w:rPr>
          <w:sz w:val="24"/>
          <w:szCs w:val="28"/>
        </w:rPr>
        <w:t>художественной</w:t>
      </w:r>
      <w:r w:rsidRPr="00323A85">
        <w:rPr>
          <w:spacing w:val="-12"/>
          <w:sz w:val="24"/>
          <w:szCs w:val="28"/>
        </w:rPr>
        <w:t xml:space="preserve"> </w:t>
      </w:r>
      <w:r w:rsidRPr="00323A85">
        <w:rPr>
          <w:sz w:val="24"/>
          <w:szCs w:val="28"/>
        </w:rPr>
        <w:t>литературы</w:t>
      </w:r>
      <w:r w:rsidRPr="00323A85">
        <w:rPr>
          <w:spacing w:val="-11"/>
          <w:sz w:val="24"/>
          <w:szCs w:val="28"/>
        </w:rPr>
        <w:t xml:space="preserve"> </w:t>
      </w:r>
      <w:r w:rsidRPr="00323A85">
        <w:rPr>
          <w:sz w:val="24"/>
          <w:szCs w:val="28"/>
        </w:rPr>
        <w:t>и</w:t>
      </w:r>
      <w:r w:rsidRPr="00323A85">
        <w:rPr>
          <w:spacing w:val="-11"/>
          <w:sz w:val="24"/>
          <w:szCs w:val="28"/>
        </w:rPr>
        <w:t xml:space="preserve"> </w:t>
      </w:r>
      <w:r w:rsidRPr="00323A85">
        <w:rPr>
          <w:sz w:val="24"/>
          <w:szCs w:val="28"/>
        </w:rPr>
        <w:t>фольклора,</w:t>
      </w:r>
    </w:p>
    <w:p w:rsidR="00767635" w:rsidRPr="00323A85" w:rsidRDefault="00FD0184" w:rsidP="00845EAF">
      <w:pPr>
        <w:pStyle w:val="a3"/>
        <w:numPr>
          <w:ilvl w:val="0"/>
          <w:numId w:val="11"/>
        </w:numPr>
        <w:spacing w:before="42"/>
        <w:ind w:left="0" w:firstLine="0"/>
        <w:contextualSpacing/>
        <w:jc w:val="both"/>
        <w:rPr>
          <w:szCs w:val="28"/>
        </w:rPr>
      </w:pPr>
      <w:r w:rsidRPr="00323A85">
        <w:rPr>
          <w:szCs w:val="28"/>
        </w:rPr>
        <w:t>самообслуживание</w:t>
      </w:r>
      <w:r w:rsidRPr="00323A85">
        <w:rPr>
          <w:spacing w:val="-8"/>
          <w:szCs w:val="28"/>
        </w:rPr>
        <w:t xml:space="preserve"> </w:t>
      </w:r>
      <w:r w:rsidRPr="00323A85">
        <w:rPr>
          <w:szCs w:val="28"/>
        </w:rPr>
        <w:t>и</w:t>
      </w:r>
      <w:r w:rsidRPr="00323A85">
        <w:rPr>
          <w:spacing w:val="-8"/>
          <w:szCs w:val="28"/>
        </w:rPr>
        <w:t xml:space="preserve"> </w:t>
      </w:r>
      <w:r w:rsidRPr="00323A85">
        <w:rPr>
          <w:szCs w:val="28"/>
        </w:rPr>
        <w:t>элементарный</w:t>
      </w:r>
      <w:r w:rsidRPr="00323A85">
        <w:rPr>
          <w:spacing w:val="-6"/>
          <w:szCs w:val="28"/>
        </w:rPr>
        <w:t xml:space="preserve"> </w:t>
      </w:r>
      <w:r w:rsidRPr="00323A85">
        <w:rPr>
          <w:szCs w:val="28"/>
        </w:rPr>
        <w:t>бытовой</w:t>
      </w:r>
      <w:r w:rsidRPr="00323A85">
        <w:rPr>
          <w:spacing w:val="-8"/>
          <w:szCs w:val="28"/>
        </w:rPr>
        <w:t xml:space="preserve"> </w:t>
      </w:r>
      <w:r w:rsidRPr="00323A85">
        <w:rPr>
          <w:szCs w:val="28"/>
        </w:rPr>
        <w:t>труд</w:t>
      </w:r>
      <w:r w:rsidRPr="00323A85">
        <w:rPr>
          <w:spacing w:val="-8"/>
          <w:szCs w:val="28"/>
        </w:rPr>
        <w:t xml:space="preserve"> </w:t>
      </w:r>
      <w:r w:rsidRPr="00323A85">
        <w:rPr>
          <w:szCs w:val="28"/>
        </w:rPr>
        <w:t>(в</w:t>
      </w:r>
      <w:r w:rsidRPr="00323A85">
        <w:rPr>
          <w:spacing w:val="-7"/>
          <w:szCs w:val="28"/>
        </w:rPr>
        <w:t xml:space="preserve"> </w:t>
      </w:r>
      <w:r w:rsidRPr="00323A85">
        <w:rPr>
          <w:szCs w:val="28"/>
        </w:rPr>
        <w:t>помещении</w:t>
      </w:r>
      <w:r w:rsidRPr="00323A85">
        <w:rPr>
          <w:spacing w:val="-7"/>
          <w:szCs w:val="28"/>
        </w:rPr>
        <w:t xml:space="preserve"> </w:t>
      </w:r>
      <w:r w:rsidRPr="00323A85">
        <w:rPr>
          <w:szCs w:val="28"/>
        </w:rPr>
        <w:t>и</w:t>
      </w:r>
      <w:r w:rsidRPr="00323A85">
        <w:rPr>
          <w:spacing w:val="-6"/>
          <w:szCs w:val="28"/>
        </w:rPr>
        <w:t xml:space="preserve"> </w:t>
      </w:r>
      <w:r w:rsidRPr="00323A85">
        <w:rPr>
          <w:szCs w:val="28"/>
        </w:rPr>
        <w:t>на</w:t>
      </w:r>
      <w:r w:rsidRPr="00323A85">
        <w:rPr>
          <w:spacing w:val="-8"/>
          <w:szCs w:val="28"/>
        </w:rPr>
        <w:t xml:space="preserve"> </w:t>
      </w:r>
      <w:r w:rsidRPr="00323A85">
        <w:rPr>
          <w:szCs w:val="28"/>
        </w:rPr>
        <w:t>улице),</w:t>
      </w:r>
    </w:p>
    <w:p w:rsidR="00767635" w:rsidRPr="00323A85" w:rsidRDefault="00FD0184" w:rsidP="00845EAF">
      <w:pPr>
        <w:pStyle w:val="a3"/>
        <w:numPr>
          <w:ilvl w:val="0"/>
          <w:numId w:val="11"/>
        </w:numPr>
        <w:spacing w:before="40"/>
        <w:ind w:left="0" w:firstLine="0"/>
        <w:contextualSpacing/>
        <w:jc w:val="both"/>
        <w:rPr>
          <w:szCs w:val="28"/>
        </w:rPr>
      </w:pPr>
      <w:r w:rsidRPr="00323A85">
        <w:rPr>
          <w:szCs w:val="28"/>
        </w:rPr>
        <w:t>конструирование</w:t>
      </w:r>
      <w:r w:rsidRPr="00323A85">
        <w:rPr>
          <w:spacing w:val="38"/>
          <w:szCs w:val="28"/>
        </w:rPr>
        <w:t xml:space="preserve"> </w:t>
      </w:r>
      <w:r w:rsidRPr="00323A85">
        <w:rPr>
          <w:szCs w:val="28"/>
        </w:rPr>
        <w:t>из</w:t>
      </w:r>
      <w:r w:rsidRPr="00323A85">
        <w:rPr>
          <w:spacing w:val="37"/>
          <w:szCs w:val="28"/>
        </w:rPr>
        <w:t xml:space="preserve"> </w:t>
      </w:r>
      <w:r w:rsidRPr="00323A85">
        <w:rPr>
          <w:szCs w:val="28"/>
        </w:rPr>
        <w:t>разного</w:t>
      </w:r>
      <w:r w:rsidRPr="00323A85">
        <w:rPr>
          <w:spacing w:val="39"/>
          <w:szCs w:val="28"/>
        </w:rPr>
        <w:t xml:space="preserve"> </w:t>
      </w:r>
      <w:r w:rsidRPr="00323A85">
        <w:rPr>
          <w:szCs w:val="28"/>
        </w:rPr>
        <w:t>материала,</w:t>
      </w:r>
      <w:r w:rsidRPr="00323A85">
        <w:rPr>
          <w:spacing w:val="38"/>
          <w:szCs w:val="28"/>
        </w:rPr>
        <w:t xml:space="preserve"> </w:t>
      </w:r>
      <w:r w:rsidRPr="00323A85">
        <w:rPr>
          <w:szCs w:val="28"/>
        </w:rPr>
        <w:t>включая</w:t>
      </w:r>
      <w:r w:rsidRPr="00323A85">
        <w:rPr>
          <w:spacing w:val="38"/>
          <w:szCs w:val="28"/>
        </w:rPr>
        <w:t xml:space="preserve"> </w:t>
      </w:r>
      <w:r w:rsidRPr="00323A85">
        <w:rPr>
          <w:szCs w:val="28"/>
        </w:rPr>
        <w:t>конструкторы,</w:t>
      </w:r>
      <w:r w:rsidRPr="00323A85">
        <w:rPr>
          <w:spacing w:val="37"/>
          <w:szCs w:val="28"/>
        </w:rPr>
        <w:t xml:space="preserve"> </w:t>
      </w:r>
      <w:r w:rsidRPr="00323A85">
        <w:rPr>
          <w:szCs w:val="28"/>
        </w:rPr>
        <w:t>модули,</w:t>
      </w:r>
      <w:r w:rsidRPr="00323A85">
        <w:rPr>
          <w:spacing w:val="38"/>
          <w:szCs w:val="28"/>
        </w:rPr>
        <w:t xml:space="preserve"> </w:t>
      </w:r>
      <w:r w:rsidRPr="00323A85">
        <w:rPr>
          <w:szCs w:val="28"/>
        </w:rPr>
        <w:t>бумагу,</w:t>
      </w:r>
    </w:p>
    <w:p w:rsidR="00767635" w:rsidRPr="00323A85" w:rsidRDefault="00FD0184" w:rsidP="00845EAF">
      <w:pPr>
        <w:pStyle w:val="a3"/>
        <w:numPr>
          <w:ilvl w:val="0"/>
          <w:numId w:val="11"/>
        </w:numPr>
        <w:spacing w:before="76"/>
        <w:ind w:left="0" w:firstLine="0"/>
        <w:contextualSpacing/>
        <w:jc w:val="both"/>
        <w:rPr>
          <w:szCs w:val="28"/>
        </w:rPr>
      </w:pPr>
      <w:r w:rsidRPr="00323A85">
        <w:rPr>
          <w:szCs w:val="28"/>
        </w:rPr>
        <w:t>природный</w:t>
      </w:r>
      <w:r w:rsidRPr="00323A85">
        <w:rPr>
          <w:spacing w:val="-8"/>
          <w:szCs w:val="28"/>
        </w:rPr>
        <w:t xml:space="preserve"> </w:t>
      </w:r>
      <w:r w:rsidRPr="00323A85">
        <w:rPr>
          <w:szCs w:val="28"/>
        </w:rPr>
        <w:t>и</w:t>
      </w:r>
      <w:r w:rsidRPr="00323A85">
        <w:rPr>
          <w:spacing w:val="-8"/>
          <w:szCs w:val="28"/>
        </w:rPr>
        <w:t xml:space="preserve"> </w:t>
      </w:r>
      <w:r w:rsidRPr="00323A85">
        <w:rPr>
          <w:szCs w:val="28"/>
        </w:rPr>
        <w:t>иной</w:t>
      </w:r>
      <w:r w:rsidRPr="00323A85">
        <w:rPr>
          <w:spacing w:val="-7"/>
          <w:szCs w:val="28"/>
        </w:rPr>
        <w:t xml:space="preserve"> </w:t>
      </w:r>
      <w:r w:rsidRPr="00323A85">
        <w:rPr>
          <w:szCs w:val="28"/>
        </w:rPr>
        <w:t>материал,</w:t>
      </w:r>
      <w:r w:rsidRPr="00323A85">
        <w:rPr>
          <w:spacing w:val="-6"/>
          <w:szCs w:val="28"/>
        </w:rPr>
        <w:t xml:space="preserve"> </w:t>
      </w:r>
      <w:r w:rsidRPr="00323A85">
        <w:rPr>
          <w:szCs w:val="28"/>
        </w:rPr>
        <w:t>изобразительная</w:t>
      </w:r>
      <w:r w:rsidRPr="00323A85">
        <w:rPr>
          <w:spacing w:val="-7"/>
          <w:szCs w:val="28"/>
        </w:rPr>
        <w:t xml:space="preserve"> </w:t>
      </w:r>
      <w:r w:rsidRPr="00323A85">
        <w:rPr>
          <w:szCs w:val="28"/>
        </w:rPr>
        <w:t>(рисование,</w:t>
      </w:r>
      <w:r w:rsidRPr="00323A85">
        <w:rPr>
          <w:spacing w:val="-7"/>
          <w:szCs w:val="28"/>
        </w:rPr>
        <w:t xml:space="preserve"> </w:t>
      </w:r>
      <w:r w:rsidRPr="00323A85">
        <w:rPr>
          <w:szCs w:val="28"/>
        </w:rPr>
        <w:t>лепка,</w:t>
      </w:r>
      <w:r w:rsidRPr="00323A85">
        <w:rPr>
          <w:spacing w:val="-7"/>
          <w:szCs w:val="28"/>
        </w:rPr>
        <w:t xml:space="preserve"> </w:t>
      </w:r>
      <w:r w:rsidRPr="00323A85">
        <w:rPr>
          <w:szCs w:val="28"/>
        </w:rPr>
        <w:t>аппликация),</w:t>
      </w:r>
    </w:p>
    <w:p w:rsidR="00767635" w:rsidRPr="00323A85" w:rsidRDefault="00FD0184" w:rsidP="00845EAF">
      <w:pPr>
        <w:pStyle w:val="a6"/>
        <w:numPr>
          <w:ilvl w:val="0"/>
          <w:numId w:val="11"/>
        </w:numPr>
        <w:spacing w:before="42"/>
        <w:ind w:left="0" w:firstLine="0"/>
        <w:contextualSpacing/>
        <w:rPr>
          <w:sz w:val="24"/>
          <w:szCs w:val="28"/>
        </w:rPr>
      </w:pPr>
      <w:r w:rsidRPr="00323A85">
        <w:rPr>
          <w:sz w:val="24"/>
          <w:szCs w:val="28"/>
        </w:rPr>
        <w:t>музыкальная</w:t>
      </w:r>
      <w:r w:rsidRPr="00323A85">
        <w:rPr>
          <w:spacing w:val="34"/>
          <w:sz w:val="24"/>
          <w:szCs w:val="28"/>
        </w:rPr>
        <w:t xml:space="preserve"> </w:t>
      </w:r>
      <w:r w:rsidRPr="00323A85">
        <w:rPr>
          <w:sz w:val="24"/>
          <w:szCs w:val="28"/>
        </w:rPr>
        <w:t>(восприятие</w:t>
      </w:r>
      <w:r w:rsidRPr="00323A85">
        <w:rPr>
          <w:spacing w:val="33"/>
          <w:sz w:val="24"/>
          <w:szCs w:val="28"/>
        </w:rPr>
        <w:t xml:space="preserve"> </w:t>
      </w:r>
      <w:r w:rsidRPr="00323A85">
        <w:rPr>
          <w:sz w:val="24"/>
          <w:szCs w:val="28"/>
        </w:rPr>
        <w:t>и</w:t>
      </w:r>
      <w:r w:rsidRPr="00323A85">
        <w:rPr>
          <w:spacing w:val="31"/>
          <w:sz w:val="24"/>
          <w:szCs w:val="28"/>
        </w:rPr>
        <w:t xml:space="preserve"> </w:t>
      </w:r>
      <w:r w:rsidRPr="00323A85">
        <w:rPr>
          <w:sz w:val="24"/>
          <w:szCs w:val="28"/>
        </w:rPr>
        <w:t>понимание</w:t>
      </w:r>
      <w:r w:rsidRPr="00323A85">
        <w:rPr>
          <w:spacing w:val="33"/>
          <w:sz w:val="24"/>
          <w:szCs w:val="28"/>
        </w:rPr>
        <w:t xml:space="preserve"> </w:t>
      </w:r>
      <w:r w:rsidRPr="00323A85">
        <w:rPr>
          <w:sz w:val="24"/>
          <w:szCs w:val="28"/>
        </w:rPr>
        <w:t>смысла</w:t>
      </w:r>
      <w:r w:rsidRPr="00323A85">
        <w:rPr>
          <w:spacing w:val="32"/>
          <w:sz w:val="24"/>
          <w:szCs w:val="28"/>
        </w:rPr>
        <w:t xml:space="preserve"> </w:t>
      </w:r>
      <w:r w:rsidRPr="00323A85">
        <w:rPr>
          <w:sz w:val="24"/>
          <w:szCs w:val="28"/>
        </w:rPr>
        <w:t>музыкальных</w:t>
      </w:r>
      <w:r w:rsidRPr="00323A85">
        <w:rPr>
          <w:spacing w:val="32"/>
          <w:sz w:val="24"/>
          <w:szCs w:val="28"/>
        </w:rPr>
        <w:t xml:space="preserve"> </w:t>
      </w:r>
      <w:r w:rsidRPr="00323A85">
        <w:rPr>
          <w:sz w:val="24"/>
          <w:szCs w:val="28"/>
        </w:rPr>
        <w:t>произведений,</w:t>
      </w:r>
      <w:r w:rsidRPr="00323A85">
        <w:rPr>
          <w:spacing w:val="-57"/>
          <w:sz w:val="24"/>
          <w:szCs w:val="28"/>
        </w:rPr>
        <w:t xml:space="preserve"> </w:t>
      </w:r>
      <w:r w:rsidRPr="00323A85">
        <w:rPr>
          <w:sz w:val="24"/>
          <w:szCs w:val="28"/>
        </w:rPr>
        <w:t>пение,</w:t>
      </w:r>
      <w:r w:rsidRPr="00323A85">
        <w:rPr>
          <w:spacing w:val="-4"/>
          <w:sz w:val="24"/>
          <w:szCs w:val="28"/>
        </w:rPr>
        <w:t xml:space="preserve"> </w:t>
      </w:r>
      <w:r w:rsidRPr="00323A85">
        <w:rPr>
          <w:sz w:val="24"/>
          <w:szCs w:val="28"/>
        </w:rPr>
        <w:t>музыкально-ритмические</w:t>
      </w:r>
      <w:r w:rsidRPr="00323A85">
        <w:rPr>
          <w:spacing w:val="-5"/>
          <w:sz w:val="24"/>
          <w:szCs w:val="28"/>
        </w:rPr>
        <w:t xml:space="preserve"> </w:t>
      </w:r>
      <w:r w:rsidRPr="00323A85">
        <w:rPr>
          <w:sz w:val="24"/>
          <w:szCs w:val="28"/>
        </w:rPr>
        <w:t>движения,</w:t>
      </w:r>
      <w:r w:rsidRPr="00323A85">
        <w:rPr>
          <w:spacing w:val="-3"/>
          <w:sz w:val="24"/>
          <w:szCs w:val="28"/>
        </w:rPr>
        <w:t xml:space="preserve"> </w:t>
      </w:r>
      <w:r w:rsidRPr="00323A85">
        <w:rPr>
          <w:sz w:val="24"/>
          <w:szCs w:val="28"/>
        </w:rPr>
        <w:t>игры</w:t>
      </w:r>
      <w:r w:rsidRPr="00323A85">
        <w:rPr>
          <w:spacing w:val="-4"/>
          <w:sz w:val="24"/>
          <w:szCs w:val="28"/>
        </w:rPr>
        <w:t xml:space="preserve"> </w:t>
      </w:r>
      <w:r w:rsidRPr="00323A85">
        <w:rPr>
          <w:sz w:val="24"/>
          <w:szCs w:val="28"/>
        </w:rPr>
        <w:t>на</w:t>
      </w:r>
      <w:r w:rsidRPr="00323A85">
        <w:rPr>
          <w:spacing w:val="-5"/>
          <w:sz w:val="24"/>
          <w:szCs w:val="28"/>
        </w:rPr>
        <w:t xml:space="preserve"> </w:t>
      </w:r>
      <w:r w:rsidRPr="00323A85">
        <w:rPr>
          <w:sz w:val="24"/>
          <w:szCs w:val="28"/>
        </w:rPr>
        <w:t>детских</w:t>
      </w:r>
      <w:r w:rsidRPr="00323A85">
        <w:rPr>
          <w:spacing w:val="-3"/>
          <w:sz w:val="24"/>
          <w:szCs w:val="28"/>
        </w:rPr>
        <w:t xml:space="preserve"> </w:t>
      </w:r>
      <w:r w:rsidRPr="00323A85">
        <w:rPr>
          <w:sz w:val="24"/>
          <w:szCs w:val="28"/>
        </w:rPr>
        <w:t>музыкальных</w:t>
      </w:r>
      <w:r w:rsidRPr="00323A85">
        <w:rPr>
          <w:spacing w:val="-4"/>
          <w:sz w:val="24"/>
          <w:szCs w:val="28"/>
        </w:rPr>
        <w:t xml:space="preserve"> </w:t>
      </w:r>
      <w:r w:rsidRPr="00323A85">
        <w:rPr>
          <w:sz w:val="24"/>
          <w:szCs w:val="28"/>
        </w:rPr>
        <w:t>инструментах)</w:t>
      </w:r>
    </w:p>
    <w:p w:rsidR="00767635" w:rsidRPr="00323A85" w:rsidRDefault="00FD0184" w:rsidP="00845EAF">
      <w:pPr>
        <w:pStyle w:val="a3"/>
        <w:numPr>
          <w:ilvl w:val="0"/>
          <w:numId w:val="11"/>
        </w:numPr>
        <w:ind w:left="0" w:firstLine="0"/>
        <w:contextualSpacing/>
        <w:jc w:val="both"/>
        <w:rPr>
          <w:szCs w:val="28"/>
        </w:rPr>
      </w:pPr>
      <w:r w:rsidRPr="00323A85">
        <w:rPr>
          <w:szCs w:val="28"/>
        </w:rPr>
        <w:t>двигательная</w:t>
      </w:r>
      <w:r w:rsidRPr="00323A85">
        <w:rPr>
          <w:spacing w:val="-6"/>
          <w:szCs w:val="28"/>
        </w:rPr>
        <w:t xml:space="preserve"> </w:t>
      </w:r>
      <w:r w:rsidRPr="00323A85">
        <w:rPr>
          <w:szCs w:val="28"/>
        </w:rPr>
        <w:t>(овладение</w:t>
      </w:r>
      <w:r w:rsidRPr="00323A85">
        <w:rPr>
          <w:spacing w:val="-8"/>
          <w:szCs w:val="28"/>
        </w:rPr>
        <w:t xml:space="preserve"> </w:t>
      </w:r>
      <w:r w:rsidRPr="00323A85">
        <w:rPr>
          <w:szCs w:val="28"/>
        </w:rPr>
        <w:t>основными</w:t>
      </w:r>
      <w:r w:rsidRPr="00323A85">
        <w:rPr>
          <w:spacing w:val="-7"/>
          <w:szCs w:val="28"/>
        </w:rPr>
        <w:t xml:space="preserve"> </w:t>
      </w:r>
      <w:r w:rsidRPr="00323A85">
        <w:rPr>
          <w:szCs w:val="28"/>
        </w:rPr>
        <w:t>движениями)</w:t>
      </w:r>
      <w:r w:rsidRPr="00323A85">
        <w:rPr>
          <w:spacing w:val="-6"/>
          <w:szCs w:val="28"/>
        </w:rPr>
        <w:t xml:space="preserve"> </w:t>
      </w:r>
      <w:r w:rsidRPr="00323A85">
        <w:rPr>
          <w:szCs w:val="28"/>
        </w:rPr>
        <w:t>формы</w:t>
      </w:r>
      <w:r w:rsidRPr="00323A85">
        <w:rPr>
          <w:spacing w:val="-7"/>
          <w:szCs w:val="28"/>
        </w:rPr>
        <w:t xml:space="preserve"> </w:t>
      </w:r>
      <w:r w:rsidRPr="00323A85">
        <w:rPr>
          <w:szCs w:val="28"/>
        </w:rPr>
        <w:t>активности</w:t>
      </w:r>
      <w:r w:rsidRPr="00323A85">
        <w:rPr>
          <w:spacing w:val="-6"/>
          <w:szCs w:val="28"/>
        </w:rPr>
        <w:t xml:space="preserve"> </w:t>
      </w:r>
      <w:r w:rsidRPr="00323A85">
        <w:rPr>
          <w:szCs w:val="28"/>
        </w:rPr>
        <w:t>ребенка.</w:t>
      </w:r>
    </w:p>
    <w:p w:rsidR="00767635" w:rsidRPr="00323A85" w:rsidRDefault="00FD0184" w:rsidP="00323A85">
      <w:pPr>
        <w:spacing w:before="40"/>
        <w:ind w:firstLine="709"/>
        <w:contextualSpacing/>
        <w:jc w:val="both"/>
        <w:rPr>
          <w:b/>
          <w:sz w:val="24"/>
          <w:szCs w:val="28"/>
        </w:rPr>
      </w:pPr>
      <w:r w:rsidRPr="00323A85">
        <w:rPr>
          <w:b/>
          <w:sz w:val="24"/>
          <w:szCs w:val="28"/>
        </w:rPr>
        <w:t>Формы</w:t>
      </w:r>
      <w:r w:rsidRPr="00323A85">
        <w:rPr>
          <w:b/>
          <w:spacing w:val="-6"/>
          <w:sz w:val="24"/>
          <w:szCs w:val="28"/>
        </w:rPr>
        <w:t xml:space="preserve"> </w:t>
      </w:r>
      <w:r w:rsidRPr="00323A85">
        <w:rPr>
          <w:b/>
          <w:sz w:val="24"/>
          <w:szCs w:val="28"/>
        </w:rPr>
        <w:t>организации</w:t>
      </w:r>
      <w:r w:rsidRPr="00323A85">
        <w:rPr>
          <w:b/>
          <w:spacing w:val="-6"/>
          <w:sz w:val="24"/>
          <w:szCs w:val="28"/>
        </w:rPr>
        <w:t xml:space="preserve"> </w:t>
      </w:r>
      <w:r w:rsidRPr="00323A85">
        <w:rPr>
          <w:b/>
          <w:sz w:val="24"/>
          <w:szCs w:val="28"/>
        </w:rPr>
        <w:t>деятельности</w:t>
      </w:r>
    </w:p>
    <w:p w:rsidR="00767635" w:rsidRPr="00323A85" w:rsidRDefault="00FD0184" w:rsidP="005B40E1">
      <w:pPr>
        <w:pStyle w:val="a6"/>
        <w:numPr>
          <w:ilvl w:val="0"/>
          <w:numId w:val="12"/>
        </w:numPr>
        <w:spacing w:before="42"/>
        <w:ind w:left="0" w:firstLine="0"/>
        <w:contextualSpacing/>
        <w:rPr>
          <w:sz w:val="24"/>
          <w:szCs w:val="28"/>
        </w:rPr>
      </w:pPr>
      <w:r w:rsidRPr="00323A85">
        <w:rPr>
          <w:sz w:val="24"/>
          <w:szCs w:val="28"/>
        </w:rPr>
        <w:t>игра,</w:t>
      </w:r>
      <w:r w:rsidRPr="00323A85">
        <w:rPr>
          <w:spacing w:val="-3"/>
          <w:sz w:val="24"/>
          <w:szCs w:val="28"/>
        </w:rPr>
        <w:t xml:space="preserve"> </w:t>
      </w:r>
      <w:r w:rsidRPr="00323A85">
        <w:rPr>
          <w:sz w:val="24"/>
          <w:szCs w:val="28"/>
        </w:rPr>
        <w:t>игровое</w:t>
      </w:r>
      <w:r w:rsidRPr="00323A85">
        <w:rPr>
          <w:spacing w:val="-4"/>
          <w:sz w:val="24"/>
          <w:szCs w:val="28"/>
        </w:rPr>
        <w:t xml:space="preserve"> </w:t>
      </w:r>
      <w:r w:rsidRPr="00323A85">
        <w:rPr>
          <w:sz w:val="24"/>
          <w:szCs w:val="28"/>
        </w:rPr>
        <w:t>упражнение,</w:t>
      </w:r>
      <w:r w:rsidRPr="00323A85">
        <w:rPr>
          <w:spacing w:val="-2"/>
          <w:sz w:val="24"/>
          <w:szCs w:val="28"/>
        </w:rPr>
        <w:t xml:space="preserve"> </w:t>
      </w:r>
      <w:r w:rsidRPr="00323A85">
        <w:rPr>
          <w:sz w:val="24"/>
          <w:szCs w:val="28"/>
        </w:rPr>
        <w:t>игра-путешествие,</w:t>
      </w:r>
      <w:r w:rsidRPr="00323A85">
        <w:rPr>
          <w:spacing w:val="-2"/>
          <w:sz w:val="24"/>
          <w:szCs w:val="28"/>
        </w:rPr>
        <w:t xml:space="preserve"> </w:t>
      </w:r>
      <w:r w:rsidRPr="00323A85">
        <w:rPr>
          <w:sz w:val="24"/>
          <w:szCs w:val="28"/>
        </w:rPr>
        <w:t>занятие;</w:t>
      </w:r>
    </w:p>
    <w:p w:rsidR="00767635" w:rsidRPr="00323A85" w:rsidRDefault="00FD0184" w:rsidP="005B40E1">
      <w:pPr>
        <w:pStyle w:val="a3"/>
        <w:numPr>
          <w:ilvl w:val="0"/>
          <w:numId w:val="12"/>
        </w:numPr>
        <w:spacing w:before="40"/>
        <w:ind w:left="0" w:firstLine="0"/>
        <w:contextualSpacing/>
        <w:jc w:val="both"/>
        <w:rPr>
          <w:szCs w:val="28"/>
        </w:rPr>
      </w:pPr>
      <w:r w:rsidRPr="00323A85">
        <w:rPr>
          <w:spacing w:val="-1"/>
          <w:szCs w:val="28"/>
        </w:rPr>
        <w:t>тематический</w:t>
      </w:r>
      <w:r w:rsidRPr="00323A85">
        <w:rPr>
          <w:spacing w:val="-12"/>
          <w:szCs w:val="28"/>
        </w:rPr>
        <w:t xml:space="preserve"> </w:t>
      </w:r>
      <w:r w:rsidRPr="00323A85">
        <w:rPr>
          <w:szCs w:val="28"/>
        </w:rPr>
        <w:t>модуль,</w:t>
      </w:r>
      <w:r w:rsidRPr="00323A85">
        <w:rPr>
          <w:spacing w:val="-12"/>
          <w:szCs w:val="28"/>
        </w:rPr>
        <w:t xml:space="preserve"> </w:t>
      </w:r>
      <w:r w:rsidRPr="00323A85">
        <w:rPr>
          <w:szCs w:val="28"/>
        </w:rPr>
        <w:t>коллекционирование,</w:t>
      </w:r>
    </w:p>
    <w:p w:rsidR="00767635" w:rsidRPr="00323A85" w:rsidRDefault="00FD0184" w:rsidP="005B40E1">
      <w:pPr>
        <w:pStyle w:val="a3"/>
        <w:numPr>
          <w:ilvl w:val="0"/>
          <w:numId w:val="12"/>
        </w:numPr>
        <w:spacing w:before="42"/>
        <w:ind w:left="0" w:firstLine="0"/>
        <w:contextualSpacing/>
        <w:jc w:val="both"/>
        <w:rPr>
          <w:szCs w:val="28"/>
        </w:rPr>
      </w:pPr>
      <w:r w:rsidRPr="00323A85">
        <w:rPr>
          <w:szCs w:val="28"/>
        </w:rPr>
        <w:t>чтение,</w:t>
      </w:r>
      <w:r w:rsidRPr="00323A85">
        <w:rPr>
          <w:spacing w:val="-9"/>
          <w:szCs w:val="28"/>
        </w:rPr>
        <w:t xml:space="preserve"> </w:t>
      </w:r>
      <w:r w:rsidRPr="00323A85">
        <w:rPr>
          <w:szCs w:val="28"/>
        </w:rPr>
        <w:t>беседа/разговор,</w:t>
      </w:r>
      <w:r w:rsidRPr="00323A85">
        <w:rPr>
          <w:spacing w:val="-7"/>
          <w:szCs w:val="28"/>
        </w:rPr>
        <w:t xml:space="preserve"> </w:t>
      </w:r>
      <w:r w:rsidRPr="00323A85">
        <w:rPr>
          <w:szCs w:val="28"/>
        </w:rPr>
        <w:t>ситуации,</w:t>
      </w:r>
    </w:p>
    <w:p w:rsidR="00767635" w:rsidRPr="00323A85" w:rsidRDefault="00FD0184" w:rsidP="005B40E1">
      <w:pPr>
        <w:pStyle w:val="a3"/>
        <w:numPr>
          <w:ilvl w:val="0"/>
          <w:numId w:val="12"/>
        </w:numPr>
        <w:spacing w:before="40"/>
        <w:ind w:left="0" w:firstLine="0"/>
        <w:contextualSpacing/>
        <w:jc w:val="both"/>
        <w:rPr>
          <w:szCs w:val="28"/>
        </w:rPr>
      </w:pPr>
      <w:r w:rsidRPr="00323A85">
        <w:rPr>
          <w:szCs w:val="28"/>
        </w:rPr>
        <w:t>конкурсы,</w:t>
      </w:r>
      <w:r w:rsidRPr="00323A85">
        <w:rPr>
          <w:spacing w:val="-14"/>
          <w:szCs w:val="28"/>
        </w:rPr>
        <w:t xml:space="preserve"> </w:t>
      </w:r>
      <w:r w:rsidRPr="00323A85">
        <w:rPr>
          <w:szCs w:val="28"/>
        </w:rPr>
        <w:t>викторины,</w:t>
      </w:r>
      <w:r w:rsidRPr="00323A85">
        <w:rPr>
          <w:spacing w:val="-13"/>
          <w:szCs w:val="28"/>
        </w:rPr>
        <w:t xml:space="preserve"> </w:t>
      </w:r>
      <w:r w:rsidRPr="00323A85">
        <w:rPr>
          <w:szCs w:val="28"/>
        </w:rPr>
        <w:t>коллективное</w:t>
      </w:r>
      <w:r w:rsidRPr="00323A85">
        <w:rPr>
          <w:spacing w:val="-12"/>
          <w:szCs w:val="28"/>
        </w:rPr>
        <w:t xml:space="preserve"> </w:t>
      </w:r>
      <w:r w:rsidRPr="00323A85">
        <w:rPr>
          <w:szCs w:val="28"/>
        </w:rPr>
        <w:t>творческое</w:t>
      </w:r>
      <w:r w:rsidRPr="00323A85">
        <w:rPr>
          <w:spacing w:val="-12"/>
          <w:szCs w:val="28"/>
        </w:rPr>
        <w:t xml:space="preserve"> </w:t>
      </w:r>
      <w:r w:rsidRPr="00323A85">
        <w:rPr>
          <w:szCs w:val="28"/>
        </w:rPr>
        <w:t>дело,</w:t>
      </w:r>
    </w:p>
    <w:p w:rsidR="00767635" w:rsidRPr="00323A85" w:rsidRDefault="00FD0184" w:rsidP="005B40E1">
      <w:pPr>
        <w:pStyle w:val="a3"/>
        <w:numPr>
          <w:ilvl w:val="0"/>
          <w:numId w:val="12"/>
        </w:numPr>
        <w:spacing w:before="42"/>
        <w:ind w:left="0" w:firstLine="0"/>
        <w:contextualSpacing/>
        <w:jc w:val="both"/>
        <w:rPr>
          <w:szCs w:val="28"/>
        </w:rPr>
      </w:pPr>
      <w:r w:rsidRPr="00323A85">
        <w:rPr>
          <w:szCs w:val="28"/>
        </w:rPr>
        <w:t>проекты,</w:t>
      </w:r>
      <w:r w:rsidRPr="00323A85">
        <w:rPr>
          <w:spacing w:val="-9"/>
          <w:szCs w:val="28"/>
        </w:rPr>
        <w:t xml:space="preserve"> </w:t>
      </w:r>
      <w:r w:rsidRPr="00323A85">
        <w:rPr>
          <w:szCs w:val="28"/>
        </w:rPr>
        <w:t>эксперименты,</w:t>
      </w:r>
      <w:r w:rsidRPr="00323A85">
        <w:rPr>
          <w:spacing w:val="-11"/>
          <w:szCs w:val="28"/>
        </w:rPr>
        <w:t xml:space="preserve"> </w:t>
      </w:r>
      <w:r w:rsidRPr="00323A85">
        <w:rPr>
          <w:szCs w:val="28"/>
        </w:rPr>
        <w:t>длительные</w:t>
      </w:r>
      <w:r w:rsidRPr="00323A85">
        <w:rPr>
          <w:spacing w:val="-10"/>
          <w:szCs w:val="28"/>
        </w:rPr>
        <w:t xml:space="preserve"> </w:t>
      </w:r>
      <w:r w:rsidRPr="00323A85">
        <w:rPr>
          <w:szCs w:val="28"/>
        </w:rPr>
        <w:t>наблюдения,</w:t>
      </w:r>
      <w:r w:rsidRPr="00323A85">
        <w:rPr>
          <w:spacing w:val="-9"/>
          <w:szCs w:val="28"/>
        </w:rPr>
        <w:t xml:space="preserve"> </w:t>
      </w:r>
      <w:r w:rsidRPr="00323A85">
        <w:rPr>
          <w:szCs w:val="28"/>
        </w:rPr>
        <w:t>экологические</w:t>
      </w:r>
      <w:r w:rsidRPr="00323A85">
        <w:rPr>
          <w:spacing w:val="-9"/>
          <w:szCs w:val="28"/>
        </w:rPr>
        <w:t xml:space="preserve"> </w:t>
      </w:r>
      <w:r w:rsidRPr="00323A85">
        <w:rPr>
          <w:szCs w:val="28"/>
        </w:rPr>
        <w:t>акции,</w:t>
      </w:r>
      <w:r w:rsidRPr="00323A85">
        <w:rPr>
          <w:spacing w:val="-9"/>
          <w:szCs w:val="28"/>
        </w:rPr>
        <w:t xml:space="preserve"> </w:t>
      </w:r>
      <w:r w:rsidRPr="00323A85">
        <w:rPr>
          <w:szCs w:val="28"/>
        </w:rPr>
        <w:t>экскурсии,</w:t>
      </w:r>
      <w:r w:rsidRPr="00323A85">
        <w:rPr>
          <w:spacing w:val="-57"/>
          <w:szCs w:val="28"/>
        </w:rPr>
        <w:t xml:space="preserve"> </w:t>
      </w:r>
      <w:r w:rsidRPr="00323A85">
        <w:rPr>
          <w:szCs w:val="28"/>
        </w:rPr>
        <w:t>пешеходные прогулки.</w:t>
      </w:r>
    </w:p>
    <w:p w:rsidR="00767635" w:rsidRPr="00323A85" w:rsidRDefault="00FD0184" w:rsidP="005B40E1">
      <w:pPr>
        <w:pStyle w:val="a3"/>
        <w:numPr>
          <w:ilvl w:val="0"/>
          <w:numId w:val="12"/>
        </w:numPr>
        <w:ind w:left="0" w:firstLine="0"/>
        <w:contextualSpacing/>
        <w:jc w:val="both"/>
        <w:rPr>
          <w:szCs w:val="28"/>
        </w:rPr>
      </w:pPr>
      <w:r w:rsidRPr="00323A85">
        <w:rPr>
          <w:szCs w:val="28"/>
        </w:rPr>
        <w:t>мастерская,</w:t>
      </w:r>
      <w:r w:rsidRPr="00323A85">
        <w:rPr>
          <w:spacing w:val="-6"/>
          <w:szCs w:val="28"/>
        </w:rPr>
        <w:t xml:space="preserve"> </w:t>
      </w:r>
      <w:r w:rsidRPr="00323A85">
        <w:rPr>
          <w:szCs w:val="28"/>
        </w:rPr>
        <w:t>клубный</w:t>
      </w:r>
      <w:r w:rsidRPr="00323A85">
        <w:rPr>
          <w:spacing w:val="-5"/>
          <w:szCs w:val="28"/>
        </w:rPr>
        <w:t xml:space="preserve"> </w:t>
      </w:r>
      <w:r w:rsidRPr="00323A85">
        <w:rPr>
          <w:szCs w:val="28"/>
        </w:rPr>
        <w:t>час,</w:t>
      </w:r>
    </w:p>
    <w:p w:rsidR="00767635" w:rsidRPr="00323A85" w:rsidRDefault="00FD0184" w:rsidP="005B40E1">
      <w:pPr>
        <w:pStyle w:val="a6"/>
        <w:numPr>
          <w:ilvl w:val="0"/>
          <w:numId w:val="12"/>
        </w:numPr>
        <w:spacing w:before="40"/>
        <w:ind w:left="0" w:firstLine="0"/>
        <w:contextualSpacing/>
        <w:rPr>
          <w:sz w:val="24"/>
          <w:szCs w:val="28"/>
        </w:rPr>
      </w:pPr>
      <w:r w:rsidRPr="00323A85">
        <w:rPr>
          <w:spacing w:val="-1"/>
          <w:sz w:val="24"/>
          <w:szCs w:val="28"/>
        </w:rPr>
        <w:t>праздники,</w:t>
      </w:r>
      <w:r w:rsidRPr="00323A85">
        <w:rPr>
          <w:spacing w:val="-12"/>
          <w:sz w:val="24"/>
          <w:szCs w:val="28"/>
        </w:rPr>
        <w:t xml:space="preserve"> </w:t>
      </w:r>
      <w:r w:rsidRPr="00323A85">
        <w:rPr>
          <w:spacing w:val="-1"/>
          <w:sz w:val="24"/>
          <w:szCs w:val="28"/>
        </w:rPr>
        <w:t>развлечения,</w:t>
      </w:r>
      <w:r w:rsidRPr="00323A85">
        <w:rPr>
          <w:spacing w:val="-11"/>
          <w:sz w:val="24"/>
          <w:szCs w:val="28"/>
        </w:rPr>
        <w:t xml:space="preserve"> </w:t>
      </w:r>
      <w:r w:rsidRPr="00323A85">
        <w:rPr>
          <w:sz w:val="24"/>
          <w:szCs w:val="28"/>
        </w:rPr>
        <w:t>физкультурно-спортивные</w:t>
      </w:r>
      <w:r w:rsidRPr="00323A85">
        <w:rPr>
          <w:spacing w:val="-10"/>
          <w:sz w:val="24"/>
          <w:szCs w:val="28"/>
        </w:rPr>
        <w:t xml:space="preserve"> </w:t>
      </w:r>
      <w:r w:rsidRPr="00323A85">
        <w:rPr>
          <w:sz w:val="24"/>
          <w:szCs w:val="28"/>
        </w:rPr>
        <w:t>соревнования,</w:t>
      </w:r>
    </w:p>
    <w:p w:rsidR="00767635" w:rsidRPr="00323A85" w:rsidRDefault="00FD0184" w:rsidP="005B40E1">
      <w:pPr>
        <w:pStyle w:val="a3"/>
        <w:numPr>
          <w:ilvl w:val="0"/>
          <w:numId w:val="12"/>
        </w:numPr>
        <w:spacing w:before="42"/>
        <w:ind w:left="0" w:firstLine="0"/>
        <w:contextualSpacing/>
        <w:jc w:val="both"/>
        <w:rPr>
          <w:szCs w:val="28"/>
        </w:rPr>
      </w:pPr>
      <w:r w:rsidRPr="00323A85">
        <w:rPr>
          <w:szCs w:val="28"/>
        </w:rPr>
        <w:lastRenderedPageBreak/>
        <w:t>театрализованные</w:t>
      </w:r>
      <w:r w:rsidRPr="00323A85">
        <w:rPr>
          <w:spacing w:val="-7"/>
          <w:szCs w:val="28"/>
        </w:rPr>
        <w:t xml:space="preserve"> </w:t>
      </w:r>
      <w:r w:rsidRPr="00323A85">
        <w:rPr>
          <w:szCs w:val="28"/>
        </w:rPr>
        <w:t>игры,</w:t>
      </w:r>
      <w:r w:rsidRPr="00323A85">
        <w:rPr>
          <w:spacing w:val="-5"/>
          <w:szCs w:val="28"/>
        </w:rPr>
        <w:t xml:space="preserve"> </w:t>
      </w:r>
      <w:r w:rsidRPr="00323A85">
        <w:rPr>
          <w:szCs w:val="28"/>
        </w:rPr>
        <w:t>инсценировки.</w:t>
      </w:r>
    </w:p>
    <w:p w:rsidR="00767635" w:rsidRPr="00323A85" w:rsidRDefault="00FD0184" w:rsidP="00323A85">
      <w:pPr>
        <w:pStyle w:val="a3"/>
        <w:spacing w:before="1"/>
        <w:ind w:left="0" w:firstLine="709"/>
        <w:contextualSpacing/>
        <w:jc w:val="both"/>
        <w:rPr>
          <w:szCs w:val="28"/>
        </w:rPr>
      </w:pPr>
      <w:r w:rsidRPr="00323A85">
        <w:rPr>
          <w:szCs w:val="28"/>
        </w:rPr>
        <w:t>Практическая</w:t>
      </w:r>
      <w:r w:rsidRPr="00323A85">
        <w:rPr>
          <w:spacing w:val="1"/>
          <w:szCs w:val="28"/>
        </w:rPr>
        <w:t xml:space="preserve"> </w:t>
      </w:r>
      <w:r w:rsidRPr="00323A85">
        <w:rPr>
          <w:szCs w:val="28"/>
        </w:rPr>
        <w:t>реализация</w:t>
      </w:r>
      <w:r w:rsidRPr="00323A85">
        <w:rPr>
          <w:spacing w:val="1"/>
          <w:szCs w:val="28"/>
        </w:rPr>
        <w:t xml:space="preserve"> </w:t>
      </w:r>
      <w:r w:rsidRPr="00323A85">
        <w:rPr>
          <w:szCs w:val="28"/>
        </w:rPr>
        <w:t>цели</w:t>
      </w:r>
      <w:r w:rsidRPr="00323A85">
        <w:rPr>
          <w:spacing w:val="1"/>
          <w:szCs w:val="28"/>
        </w:rPr>
        <w:t xml:space="preserve"> </w:t>
      </w:r>
      <w:r w:rsidRPr="00323A85">
        <w:rPr>
          <w:szCs w:val="28"/>
        </w:rPr>
        <w:t>и</w:t>
      </w:r>
      <w:r w:rsidRPr="00323A85">
        <w:rPr>
          <w:spacing w:val="1"/>
          <w:szCs w:val="28"/>
        </w:rPr>
        <w:t xml:space="preserve"> </w:t>
      </w:r>
      <w:r w:rsidRPr="00323A85">
        <w:rPr>
          <w:szCs w:val="28"/>
        </w:rPr>
        <w:t>задач</w:t>
      </w:r>
      <w:r w:rsidRPr="00323A85">
        <w:rPr>
          <w:spacing w:val="1"/>
          <w:szCs w:val="28"/>
        </w:rPr>
        <w:t xml:space="preserve"> </w:t>
      </w:r>
      <w:r w:rsidRPr="00323A85">
        <w:rPr>
          <w:szCs w:val="28"/>
        </w:rPr>
        <w:t>воспитания</w:t>
      </w:r>
      <w:r w:rsidRPr="00323A85">
        <w:rPr>
          <w:spacing w:val="1"/>
          <w:szCs w:val="28"/>
        </w:rPr>
        <w:t xml:space="preserve"> </w:t>
      </w:r>
      <w:r w:rsidRPr="00323A85">
        <w:rPr>
          <w:szCs w:val="28"/>
        </w:rPr>
        <w:t>осуществляется</w:t>
      </w:r>
      <w:r w:rsidRPr="00323A85">
        <w:rPr>
          <w:spacing w:val="1"/>
          <w:szCs w:val="28"/>
        </w:rPr>
        <w:t xml:space="preserve"> </w:t>
      </w:r>
      <w:r w:rsidRPr="00323A85">
        <w:rPr>
          <w:szCs w:val="28"/>
        </w:rPr>
        <w:t>в</w:t>
      </w:r>
      <w:r w:rsidRPr="00323A85">
        <w:rPr>
          <w:spacing w:val="1"/>
          <w:szCs w:val="28"/>
        </w:rPr>
        <w:t xml:space="preserve"> </w:t>
      </w:r>
      <w:r w:rsidRPr="00323A85">
        <w:rPr>
          <w:szCs w:val="28"/>
        </w:rPr>
        <w:t>рамках</w:t>
      </w:r>
      <w:r w:rsidRPr="00323A85">
        <w:rPr>
          <w:spacing w:val="1"/>
          <w:szCs w:val="28"/>
        </w:rPr>
        <w:t xml:space="preserve"> </w:t>
      </w:r>
      <w:r w:rsidRPr="00323A85">
        <w:rPr>
          <w:szCs w:val="28"/>
        </w:rPr>
        <w:t>следующих направлений воспитательной работы ДОУ, каждое из которых представлено в</w:t>
      </w:r>
      <w:r w:rsidRPr="00323A85">
        <w:rPr>
          <w:spacing w:val="-57"/>
          <w:szCs w:val="28"/>
        </w:rPr>
        <w:t xml:space="preserve"> </w:t>
      </w:r>
      <w:r w:rsidRPr="00323A85">
        <w:rPr>
          <w:szCs w:val="28"/>
        </w:rPr>
        <w:t>соответствующем</w:t>
      </w:r>
      <w:r w:rsidRPr="00323A85">
        <w:rPr>
          <w:spacing w:val="-2"/>
          <w:szCs w:val="28"/>
        </w:rPr>
        <w:t xml:space="preserve"> </w:t>
      </w:r>
      <w:r w:rsidRPr="00323A85">
        <w:rPr>
          <w:szCs w:val="28"/>
        </w:rPr>
        <w:t>модуле.</w:t>
      </w:r>
    </w:p>
    <w:p w:rsidR="00767635" w:rsidRDefault="00767635" w:rsidP="00323A85">
      <w:pPr>
        <w:pStyle w:val="a3"/>
        <w:ind w:left="0"/>
        <w:contextualSpacing/>
        <w:jc w:val="both"/>
      </w:pPr>
    </w:p>
    <w:p w:rsidR="002775EE" w:rsidRDefault="002775EE" w:rsidP="00323A85">
      <w:pPr>
        <w:pStyle w:val="a3"/>
        <w:ind w:left="0"/>
        <w:contextualSpacing/>
        <w:jc w:val="both"/>
      </w:pPr>
    </w:p>
    <w:p w:rsidR="00323A85" w:rsidRPr="00323A85" w:rsidRDefault="00933BD4" w:rsidP="00747CDC">
      <w:pPr>
        <w:pStyle w:val="a3"/>
        <w:numPr>
          <w:ilvl w:val="1"/>
          <w:numId w:val="8"/>
        </w:numPr>
        <w:ind w:left="0" w:firstLine="0"/>
        <w:contextualSpacing/>
        <w:rPr>
          <w:b/>
        </w:rPr>
      </w:pPr>
      <w:r>
        <w:rPr>
          <w:b/>
        </w:rPr>
        <w:t xml:space="preserve"> </w:t>
      </w:r>
      <w:r w:rsidR="00323A85" w:rsidRPr="00323A85">
        <w:rPr>
          <w:b/>
        </w:rPr>
        <w:t>Направления реализации программы воспитания</w:t>
      </w:r>
    </w:p>
    <w:p w:rsidR="00971762" w:rsidRDefault="00971762" w:rsidP="00971762">
      <w:pPr>
        <w:pStyle w:val="a3"/>
        <w:spacing w:line="276" w:lineRule="auto"/>
        <w:ind w:left="0"/>
        <w:contextualSpacing/>
        <w:rPr>
          <w:sz w:val="26"/>
        </w:rPr>
      </w:pPr>
    </w:p>
    <w:p w:rsidR="00135B56" w:rsidRPr="00323A85" w:rsidRDefault="00C059A4" w:rsidP="00323A85">
      <w:pPr>
        <w:spacing w:before="1"/>
        <w:ind w:right="2"/>
        <w:jc w:val="center"/>
        <w:rPr>
          <w:b/>
          <w:spacing w:val="-14"/>
          <w:sz w:val="24"/>
          <w:szCs w:val="24"/>
        </w:rPr>
      </w:pPr>
      <w:r w:rsidRPr="00323A85">
        <w:rPr>
          <w:b/>
          <w:sz w:val="24"/>
          <w:szCs w:val="24"/>
        </w:rPr>
        <w:t>МОДУЛЬ</w:t>
      </w:r>
      <w:r w:rsidRPr="00323A85">
        <w:rPr>
          <w:b/>
          <w:spacing w:val="-14"/>
          <w:sz w:val="24"/>
          <w:szCs w:val="24"/>
        </w:rPr>
        <w:t xml:space="preserve"> </w:t>
      </w:r>
      <w:r w:rsidR="00135B56" w:rsidRPr="00323A85">
        <w:rPr>
          <w:b/>
          <w:spacing w:val="-14"/>
          <w:sz w:val="24"/>
          <w:szCs w:val="24"/>
        </w:rPr>
        <w:t xml:space="preserve"> 1</w:t>
      </w:r>
    </w:p>
    <w:p w:rsidR="00A57E9D" w:rsidRDefault="00A57E9D" w:rsidP="00323A85">
      <w:pPr>
        <w:pStyle w:val="a3"/>
        <w:ind w:left="0" w:right="2"/>
        <w:jc w:val="center"/>
        <w:rPr>
          <w:b/>
        </w:rPr>
      </w:pPr>
      <w:r w:rsidRPr="00323A85">
        <w:rPr>
          <w:b/>
        </w:rPr>
        <w:t>«ОСНОВЫ ЗДОРОВОГО ОБРАЗА ЖИЗНИ»</w:t>
      </w:r>
    </w:p>
    <w:p w:rsidR="003A5E56" w:rsidRPr="003A5E56" w:rsidRDefault="00EB4A3E" w:rsidP="00B479F7">
      <w:pPr>
        <w:pStyle w:val="a3"/>
        <w:ind w:left="0" w:right="2"/>
        <w:jc w:val="both"/>
        <w:rPr>
          <w:lang w:eastAsia="ru-RU"/>
        </w:rPr>
      </w:pPr>
      <w:r>
        <w:t xml:space="preserve">   </w:t>
      </w:r>
      <w:r w:rsidRPr="00EB4A3E">
        <w:t>Формирование здорового образа жизни должн</w:t>
      </w:r>
      <w:r>
        <w:t>о начинаться уже в дошкольном возрасте.</w:t>
      </w:r>
      <w:r w:rsidRPr="00EB4A3E">
        <w:t xml:space="preserve"> Вся жизнедеятельность ребенка в дошкольном учреждении должна быть направлена на сохранение и укрепление здоровья. </w:t>
      </w:r>
      <w:r w:rsidR="00B479F7">
        <w:t xml:space="preserve"> </w:t>
      </w:r>
    </w:p>
    <w:p w:rsidR="00A57E9D" w:rsidRPr="003A5E56" w:rsidRDefault="003A5E56" w:rsidP="003A5E56">
      <w:pPr>
        <w:widowControl/>
        <w:autoSpaceDE/>
        <w:autoSpaceDN/>
        <w:rPr>
          <w:sz w:val="24"/>
          <w:szCs w:val="24"/>
          <w:lang w:eastAsia="ru-RU"/>
        </w:rPr>
      </w:pPr>
      <w:r>
        <w:t xml:space="preserve">       </w:t>
      </w:r>
      <w:r w:rsidRPr="00EB4A3E">
        <w:t>Основой</w:t>
      </w:r>
      <w:r w:rsidR="00062184">
        <w:t xml:space="preserve"> здорового образа жизни</w:t>
      </w:r>
      <w:r w:rsidRPr="00EB4A3E">
        <w:t xml:space="preserve"> являются еженедельные познавательные, физкультурные и интегрированные занятия, партнерская совместная деятельность взрослого и ребенка в течение дня.</w:t>
      </w:r>
      <w:r>
        <w:t xml:space="preserve">  </w:t>
      </w:r>
      <w:r w:rsidR="00A57E9D" w:rsidRPr="00323A85">
        <w:t xml:space="preserve">Физическое воспитание и формирование культуры здоровья включает: </w:t>
      </w:r>
    </w:p>
    <w:p w:rsidR="00A57E9D" w:rsidRPr="00323A85" w:rsidRDefault="00A57E9D" w:rsidP="00323A85">
      <w:pPr>
        <w:pStyle w:val="a3"/>
        <w:ind w:left="0" w:right="2" w:firstLine="709"/>
        <w:jc w:val="both"/>
      </w:pPr>
      <w:r w:rsidRPr="00323A85">
        <w:t xml:space="preserve">- формирование у подрастающего поколения ответственного отношения к своему здоровью и потребности в здоровом образе жизни; </w:t>
      </w:r>
    </w:p>
    <w:p w:rsidR="00A57E9D" w:rsidRPr="00323A85" w:rsidRDefault="00A57E9D" w:rsidP="00323A85">
      <w:pPr>
        <w:pStyle w:val="a3"/>
        <w:ind w:left="0" w:right="2" w:firstLine="709"/>
        <w:jc w:val="both"/>
      </w:pPr>
      <w:r w:rsidRPr="00323A85">
        <w:t xml:space="preserve">- формирование в детской и семейной среде системы мотивации к активному и здоровому образу жизни, занятиям физической культурой и спортом, развитие культуры здорового питания; </w:t>
      </w:r>
    </w:p>
    <w:p w:rsidR="00A57E9D" w:rsidRPr="00323A85" w:rsidRDefault="00A57E9D" w:rsidP="00323A85">
      <w:pPr>
        <w:pStyle w:val="a3"/>
        <w:ind w:left="0" w:right="2" w:firstLine="709"/>
        <w:jc w:val="both"/>
      </w:pPr>
      <w:r w:rsidRPr="00323A85">
        <w:t xml:space="preserve">- создание для детей, в том числе детей с ограниченными возможностями здоровья, условий для регулярных занятий физической культурой и спортом, развивающего отдыха и оздоровления, в том числе на основе развития спортивной инфраструктуры и повышения эффективности ее использования; </w:t>
      </w:r>
    </w:p>
    <w:p w:rsidR="00A57E9D" w:rsidRPr="00323A85" w:rsidRDefault="00A57E9D" w:rsidP="00323A85">
      <w:pPr>
        <w:pStyle w:val="a3"/>
        <w:ind w:left="0" w:right="2" w:firstLine="709"/>
        <w:jc w:val="both"/>
      </w:pPr>
      <w:r w:rsidRPr="00323A85">
        <w:t xml:space="preserve">- развитие культуры безопасной жизнедеятельности, профилактику вредных привычек; </w:t>
      </w:r>
    </w:p>
    <w:p w:rsidR="00A57E9D" w:rsidRPr="00323A85" w:rsidRDefault="00A57E9D" w:rsidP="00323A85">
      <w:pPr>
        <w:pStyle w:val="a3"/>
        <w:ind w:left="0" w:right="2" w:firstLine="709"/>
        <w:jc w:val="both"/>
      </w:pPr>
      <w:r w:rsidRPr="00323A85">
        <w:t xml:space="preserve">- предоставление обучающимся образовательных организаций, а также детям, занимающимся в иных организациях, условий для физического совершенствования на основе регулярных занятий физкультурой и спортом в соответствии с индивидуальными способностями и склонностями детей; </w:t>
      </w:r>
    </w:p>
    <w:p w:rsidR="00A57E9D" w:rsidRPr="00323A85" w:rsidRDefault="00A57E9D" w:rsidP="00323A85">
      <w:pPr>
        <w:pStyle w:val="a3"/>
        <w:ind w:left="0" w:right="2" w:firstLine="709"/>
        <w:jc w:val="both"/>
      </w:pPr>
      <w:r w:rsidRPr="00323A85">
        <w:t xml:space="preserve">- использование потенциала спортивной деятельности для профилактики асоциального поведения; </w:t>
      </w:r>
    </w:p>
    <w:p w:rsidR="00A57E9D" w:rsidRPr="00323A85" w:rsidRDefault="00A57E9D" w:rsidP="00323A85">
      <w:pPr>
        <w:pStyle w:val="a3"/>
        <w:ind w:left="0" w:right="2" w:firstLine="709"/>
        <w:jc w:val="both"/>
      </w:pPr>
      <w:r w:rsidRPr="00323A85">
        <w:t>- содействие проведению массовых общественно-спортивных мероприятий и привлечение к участию в них детей.</w:t>
      </w:r>
    </w:p>
    <w:p w:rsidR="00A57E9D" w:rsidRPr="00323A85" w:rsidRDefault="00A57E9D" w:rsidP="00323A85">
      <w:pPr>
        <w:pStyle w:val="a3"/>
        <w:ind w:left="0" w:right="2" w:firstLine="709"/>
        <w:jc w:val="both"/>
      </w:pPr>
    </w:p>
    <w:p w:rsidR="00062184" w:rsidRDefault="00062184" w:rsidP="00323A85">
      <w:pPr>
        <w:pStyle w:val="a3"/>
        <w:ind w:left="0" w:right="2"/>
        <w:jc w:val="center"/>
        <w:rPr>
          <w:b/>
        </w:rPr>
      </w:pPr>
    </w:p>
    <w:p w:rsidR="00062184" w:rsidRDefault="00062184" w:rsidP="00323A85">
      <w:pPr>
        <w:pStyle w:val="a3"/>
        <w:ind w:left="0" w:right="2"/>
        <w:jc w:val="center"/>
        <w:rPr>
          <w:b/>
        </w:rPr>
      </w:pPr>
    </w:p>
    <w:p w:rsidR="00135B56" w:rsidRPr="00323A85" w:rsidRDefault="00135B56" w:rsidP="00323A85">
      <w:pPr>
        <w:pStyle w:val="a3"/>
        <w:ind w:left="0" w:right="2"/>
        <w:jc w:val="center"/>
        <w:rPr>
          <w:b/>
        </w:rPr>
      </w:pPr>
      <w:r w:rsidRPr="00323A85">
        <w:rPr>
          <w:b/>
        </w:rPr>
        <w:t>МОДУЛЬ 2</w:t>
      </w:r>
    </w:p>
    <w:p w:rsidR="00135B56" w:rsidRPr="00323A85" w:rsidRDefault="00135B56" w:rsidP="00323A85">
      <w:pPr>
        <w:pStyle w:val="a3"/>
        <w:ind w:left="0" w:right="2"/>
        <w:jc w:val="center"/>
        <w:rPr>
          <w:b/>
        </w:rPr>
      </w:pPr>
      <w:r w:rsidRPr="00323A85">
        <w:rPr>
          <w:b/>
        </w:rPr>
        <w:t xml:space="preserve"> «ЭКОЛОГИЧЕСКОЕ ВОСПИТАНИЕ»</w:t>
      </w:r>
    </w:p>
    <w:p w:rsidR="00767635" w:rsidRPr="00323A85" w:rsidRDefault="00FD0184" w:rsidP="00323A85">
      <w:pPr>
        <w:pStyle w:val="a3"/>
        <w:spacing w:before="197"/>
        <w:ind w:left="0" w:firstLine="709"/>
        <w:contextualSpacing/>
        <w:jc w:val="both"/>
      </w:pPr>
      <w:r w:rsidRPr="00323A85">
        <w:t>Экологическое</w:t>
      </w:r>
      <w:r w:rsidRPr="00323A85">
        <w:rPr>
          <w:spacing w:val="61"/>
        </w:rPr>
        <w:t xml:space="preserve"> </w:t>
      </w:r>
      <w:r w:rsidRPr="00323A85">
        <w:t>воспитание</w:t>
      </w:r>
      <w:r w:rsidRPr="00323A85">
        <w:rPr>
          <w:spacing w:val="61"/>
        </w:rPr>
        <w:t xml:space="preserve"> </w:t>
      </w:r>
      <w:r w:rsidRPr="00323A85">
        <w:t xml:space="preserve">дошкольников  </w:t>
      </w:r>
      <w:r w:rsidRPr="00323A85">
        <w:rPr>
          <w:spacing w:val="1"/>
        </w:rPr>
        <w:t xml:space="preserve"> </w:t>
      </w:r>
      <w:r w:rsidRPr="00323A85">
        <w:t xml:space="preserve">– одно  </w:t>
      </w:r>
      <w:r w:rsidRPr="00323A85">
        <w:rPr>
          <w:spacing w:val="1"/>
        </w:rPr>
        <w:t xml:space="preserve"> </w:t>
      </w:r>
      <w:r w:rsidRPr="00323A85">
        <w:t xml:space="preserve">из  </w:t>
      </w:r>
      <w:r w:rsidRPr="00323A85">
        <w:rPr>
          <w:spacing w:val="1"/>
        </w:rPr>
        <w:t xml:space="preserve"> </w:t>
      </w:r>
      <w:r w:rsidRPr="00323A85">
        <w:t>приоритетных</w:t>
      </w:r>
      <w:r w:rsidRPr="00323A85">
        <w:rPr>
          <w:spacing w:val="1"/>
        </w:rPr>
        <w:t xml:space="preserve"> </w:t>
      </w:r>
      <w:r w:rsidRPr="00323A85">
        <w:t>направлений воспитания.</w:t>
      </w:r>
      <w:r w:rsidRPr="00323A85">
        <w:rPr>
          <w:spacing w:val="1"/>
        </w:rPr>
        <w:t xml:space="preserve"> </w:t>
      </w:r>
      <w:r w:rsidRPr="00323A85">
        <w:t>Это</w:t>
      </w:r>
      <w:r w:rsidRPr="00323A85">
        <w:rPr>
          <w:spacing w:val="1"/>
        </w:rPr>
        <w:t xml:space="preserve"> </w:t>
      </w:r>
      <w:r w:rsidRPr="00323A85">
        <w:t>непрерывный</w:t>
      </w:r>
      <w:r w:rsidRPr="00323A85">
        <w:rPr>
          <w:spacing w:val="1"/>
        </w:rPr>
        <w:t xml:space="preserve"> </w:t>
      </w:r>
      <w:r w:rsidRPr="00323A85">
        <w:t>процесс</w:t>
      </w:r>
      <w:r w:rsidRPr="00323A85">
        <w:rPr>
          <w:spacing w:val="1"/>
        </w:rPr>
        <w:t xml:space="preserve"> </w:t>
      </w:r>
      <w:r w:rsidRPr="00323A85">
        <w:t>воспитания</w:t>
      </w:r>
      <w:r w:rsidRPr="00323A85">
        <w:rPr>
          <w:spacing w:val="1"/>
        </w:rPr>
        <w:t xml:space="preserve"> </w:t>
      </w:r>
      <w:r w:rsidRPr="00323A85">
        <w:t>и</w:t>
      </w:r>
      <w:r w:rsidRPr="00323A85">
        <w:rPr>
          <w:spacing w:val="1"/>
        </w:rPr>
        <w:t xml:space="preserve"> </w:t>
      </w:r>
      <w:r w:rsidRPr="00323A85">
        <w:t>развития</w:t>
      </w:r>
      <w:r w:rsidRPr="00323A85">
        <w:rPr>
          <w:spacing w:val="1"/>
        </w:rPr>
        <w:t xml:space="preserve"> </w:t>
      </w:r>
      <w:r w:rsidRPr="00323A85">
        <w:t>детей,</w:t>
      </w:r>
      <w:r w:rsidRPr="00323A85">
        <w:rPr>
          <w:spacing w:val="-57"/>
        </w:rPr>
        <w:t xml:space="preserve"> </w:t>
      </w:r>
      <w:r w:rsidRPr="00323A85">
        <w:t>направленный не только на расширение знаний в данной области, но и формирование</w:t>
      </w:r>
      <w:r w:rsidRPr="00323A85">
        <w:rPr>
          <w:spacing w:val="1"/>
        </w:rPr>
        <w:t xml:space="preserve"> </w:t>
      </w:r>
      <w:r w:rsidRPr="00323A85">
        <w:t>культуры</w:t>
      </w:r>
      <w:r w:rsidRPr="00323A85">
        <w:rPr>
          <w:spacing w:val="1"/>
        </w:rPr>
        <w:t xml:space="preserve"> </w:t>
      </w:r>
      <w:r w:rsidRPr="00323A85">
        <w:t>поведения</w:t>
      </w:r>
      <w:r w:rsidRPr="00323A85">
        <w:rPr>
          <w:spacing w:val="1"/>
        </w:rPr>
        <w:t xml:space="preserve"> </w:t>
      </w:r>
      <w:r w:rsidRPr="00323A85">
        <w:t>в</w:t>
      </w:r>
      <w:r w:rsidRPr="00323A85">
        <w:rPr>
          <w:spacing w:val="1"/>
        </w:rPr>
        <w:t xml:space="preserve"> </w:t>
      </w:r>
      <w:r w:rsidRPr="00323A85">
        <w:t>природе,</w:t>
      </w:r>
      <w:r w:rsidRPr="00323A85">
        <w:rPr>
          <w:spacing w:val="1"/>
        </w:rPr>
        <w:t xml:space="preserve"> </w:t>
      </w:r>
      <w:r w:rsidRPr="00323A85">
        <w:t>которая</w:t>
      </w:r>
      <w:r w:rsidRPr="00323A85">
        <w:rPr>
          <w:spacing w:val="1"/>
        </w:rPr>
        <w:t xml:space="preserve"> </w:t>
      </w:r>
      <w:r w:rsidRPr="00323A85">
        <w:t>проявляется</w:t>
      </w:r>
      <w:r w:rsidRPr="00323A85">
        <w:rPr>
          <w:spacing w:val="1"/>
        </w:rPr>
        <w:t xml:space="preserve"> </w:t>
      </w:r>
      <w:r w:rsidRPr="00323A85">
        <w:t>в</w:t>
      </w:r>
      <w:r w:rsidRPr="00323A85">
        <w:rPr>
          <w:spacing w:val="1"/>
        </w:rPr>
        <w:t xml:space="preserve"> </w:t>
      </w:r>
      <w:r w:rsidRPr="00323A85">
        <w:t>положительном</w:t>
      </w:r>
      <w:r w:rsidRPr="00323A85">
        <w:rPr>
          <w:spacing w:val="1"/>
        </w:rPr>
        <w:t xml:space="preserve"> </w:t>
      </w:r>
      <w:r w:rsidRPr="00323A85">
        <w:t>отношении</w:t>
      </w:r>
      <w:r w:rsidRPr="00323A85">
        <w:rPr>
          <w:spacing w:val="1"/>
        </w:rPr>
        <w:t xml:space="preserve"> </w:t>
      </w:r>
      <w:r w:rsidRPr="00323A85">
        <w:t>к</w:t>
      </w:r>
      <w:r w:rsidRPr="00323A85">
        <w:rPr>
          <w:spacing w:val="1"/>
        </w:rPr>
        <w:t xml:space="preserve"> </w:t>
      </w:r>
      <w:r w:rsidRPr="00323A85">
        <w:t>своему</w:t>
      </w:r>
      <w:r w:rsidRPr="00323A85">
        <w:rPr>
          <w:spacing w:val="1"/>
        </w:rPr>
        <w:t xml:space="preserve"> </w:t>
      </w:r>
      <w:r w:rsidRPr="00323A85">
        <w:t>здоровью, к</w:t>
      </w:r>
      <w:r w:rsidRPr="00323A85">
        <w:rPr>
          <w:spacing w:val="1"/>
        </w:rPr>
        <w:t xml:space="preserve"> </w:t>
      </w:r>
      <w:r w:rsidRPr="00323A85">
        <w:t>окружающему</w:t>
      </w:r>
      <w:r w:rsidRPr="00323A85">
        <w:rPr>
          <w:spacing w:val="1"/>
        </w:rPr>
        <w:t xml:space="preserve"> </w:t>
      </w:r>
      <w:r w:rsidRPr="00323A85">
        <w:t>миру,</w:t>
      </w:r>
      <w:r w:rsidRPr="00323A85">
        <w:rPr>
          <w:spacing w:val="1"/>
        </w:rPr>
        <w:t xml:space="preserve"> </w:t>
      </w:r>
      <w:r w:rsidRPr="00323A85">
        <w:t>в</w:t>
      </w:r>
      <w:r w:rsidRPr="00323A85">
        <w:rPr>
          <w:spacing w:val="1"/>
        </w:rPr>
        <w:t xml:space="preserve"> </w:t>
      </w:r>
      <w:r w:rsidRPr="00323A85">
        <w:t>ответственном</w:t>
      </w:r>
      <w:r w:rsidRPr="00323A85">
        <w:rPr>
          <w:spacing w:val="1"/>
        </w:rPr>
        <w:t xml:space="preserve"> </w:t>
      </w:r>
      <w:r w:rsidRPr="00323A85">
        <w:t>отношении</w:t>
      </w:r>
      <w:r w:rsidRPr="00323A85">
        <w:rPr>
          <w:spacing w:val="1"/>
        </w:rPr>
        <w:t xml:space="preserve"> </w:t>
      </w:r>
      <w:r w:rsidRPr="00323A85">
        <w:t>к</w:t>
      </w:r>
      <w:r w:rsidRPr="00323A85">
        <w:rPr>
          <w:spacing w:val="1"/>
        </w:rPr>
        <w:t xml:space="preserve"> </w:t>
      </w:r>
      <w:r w:rsidRPr="00323A85">
        <w:t>природе,</w:t>
      </w:r>
      <w:r w:rsidRPr="00323A85">
        <w:rPr>
          <w:spacing w:val="1"/>
        </w:rPr>
        <w:t xml:space="preserve"> </w:t>
      </w:r>
      <w:r w:rsidRPr="00323A85">
        <w:t>к</w:t>
      </w:r>
      <w:r w:rsidRPr="00323A85">
        <w:rPr>
          <w:spacing w:val="1"/>
        </w:rPr>
        <w:t xml:space="preserve"> </w:t>
      </w:r>
      <w:r w:rsidRPr="00323A85">
        <w:t>соблюдению норм и правил поведения по отношению к ней. В связи с этим на базе нашего</w:t>
      </w:r>
      <w:r w:rsidRPr="00323A85">
        <w:rPr>
          <w:spacing w:val="-57"/>
        </w:rPr>
        <w:t xml:space="preserve"> </w:t>
      </w:r>
      <w:r w:rsidRPr="00323A85">
        <w:t>детского</w:t>
      </w:r>
      <w:r w:rsidRPr="00323A85">
        <w:rPr>
          <w:spacing w:val="1"/>
        </w:rPr>
        <w:t xml:space="preserve"> </w:t>
      </w:r>
      <w:r w:rsidRPr="00323A85">
        <w:t>сада</w:t>
      </w:r>
      <w:r w:rsidRPr="00323A85">
        <w:rPr>
          <w:spacing w:val="1"/>
        </w:rPr>
        <w:t xml:space="preserve"> </w:t>
      </w:r>
      <w:r w:rsidRPr="00323A85">
        <w:t>реализуется</w:t>
      </w:r>
      <w:r w:rsidRPr="00323A85">
        <w:rPr>
          <w:spacing w:val="1"/>
        </w:rPr>
        <w:t xml:space="preserve"> </w:t>
      </w:r>
      <w:r w:rsidRPr="00323A85">
        <w:t>образовательный</w:t>
      </w:r>
      <w:r w:rsidRPr="00323A85">
        <w:rPr>
          <w:spacing w:val="1"/>
        </w:rPr>
        <w:t xml:space="preserve"> </w:t>
      </w:r>
      <w:r w:rsidRPr="00323A85">
        <w:t>проект</w:t>
      </w:r>
      <w:r w:rsidRPr="00323A85">
        <w:rPr>
          <w:spacing w:val="1"/>
        </w:rPr>
        <w:t xml:space="preserve"> </w:t>
      </w:r>
      <w:r w:rsidRPr="00323A85">
        <w:t>«</w:t>
      </w:r>
      <w:r w:rsidR="00FA1D59" w:rsidRPr="00323A85">
        <w:t>Экологическое воспитание</w:t>
      </w:r>
      <w:r w:rsidRPr="00323A85">
        <w:t>».</w:t>
      </w:r>
    </w:p>
    <w:p w:rsidR="00767635" w:rsidRPr="00323A85" w:rsidRDefault="009759D2" w:rsidP="009759D2">
      <w:pPr>
        <w:pStyle w:val="a3"/>
        <w:spacing w:before="198"/>
        <w:ind w:left="0"/>
        <w:contextualSpacing/>
        <w:jc w:val="both"/>
        <w:rPr>
          <w:spacing w:val="-57"/>
        </w:rPr>
      </w:pPr>
      <w:r>
        <w:t xml:space="preserve">    </w:t>
      </w:r>
      <w:r w:rsidR="00FA1D59" w:rsidRPr="00323A85">
        <w:t>П</w:t>
      </w:r>
      <w:r w:rsidR="00FD0184" w:rsidRPr="00323A85">
        <w:t>роект</w:t>
      </w:r>
      <w:r w:rsidR="00FD0184" w:rsidRPr="00323A85">
        <w:rPr>
          <w:spacing w:val="1"/>
        </w:rPr>
        <w:t xml:space="preserve"> </w:t>
      </w:r>
      <w:r w:rsidR="00FD0184" w:rsidRPr="00323A85">
        <w:t>даёт</w:t>
      </w:r>
      <w:r w:rsidR="00FD0184" w:rsidRPr="00323A85">
        <w:rPr>
          <w:spacing w:val="1"/>
        </w:rPr>
        <w:t xml:space="preserve"> </w:t>
      </w:r>
      <w:r w:rsidR="00FD0184" w:rsidRPr="00323A85">
        <w:t>возможность</w:t>
      </w:r>
      <w:r w:rsidR="00FD0184" w:rsidRPr="00323A85">
        <w:rPr>
          <w:spacing w:val="1"/>
        </w:rPr>
        <w:t xml:space="preserve"> </w:t>
      </w:r>
      <w:r w:rsidR="00FD0184" w:rsidRPr="00323A85">
        <w:t>формировать</w:t>
      </w:r>
      <w:r w:rsidR="00FD0184" w:rsidRPr="00323A85">
        <w:rPr>
          <w:spacing w:val="1"/>
        </w:rPr>
        <w:t xml:space="preserve"> </w:t>
      </w:r>
      <w:r w:rsidR="00FD0184" w:rsidRPr="00323A85">
        <w:t>у</w:t>
      </w:r>
      <w:r w:rsidR="00FD0184" w:rsidRPr="00323A85">
        <w:rPr>
          <w:spacing w:val="1"/>
        </w:rPr>
        <w:t xml:space="preserve"> </w:t>
      </w:r>
      <w:r w:rsidR="00FD0184" w:rsidRPr="00323A85">
        <w:t>дошкольников</w:t>
      </w:r>
      <w:r w:rsidR="00FD0184" w:rsidRPr="00323A85">
        <w:rPr>
          <w:spacing w:val="1"/>
        </w:rPr>
        <w:t xml:space="preserve"> </w:t>
      </w:r>
      <w:r w:rsidR="00FD0184" w:rsidRPr="00323A85">
        <w:t>осознанн</w:t>
      </w:r>
      <w:r w:rsidR="000500C8" w:rsidRPr="00323A85">
        <w:t>о -</w:t>
      </w:r>
      <w:r w:rsidR="00FD0184" w:rsidRPr="00323A85">
        <w:rPr>
          <w:spacing w:val="1"/>
        </w:rPr>
        <w:t xml:space="preserve"> </w:t>
      </w:r>
      <w:r w:rsidR="00FD0184" w:rsidRPr="00323A85">
        <w:t>правильное отношение</w:t>
      </w:r>
      <w:r w:rsidR="00FD0184" w:rsidRPr="00323A85">
        <w:rPr>
          <w:spacing w:val="1"/>
        </w:rPr>
        <w:t xml:space="preserve"> </w:t>
      </w:r>
      <w:r w:rsidR="00FD0184" w:rsidRPr="00323A85">
        <w:t>к</w:t>
      </w:r>
      <w:r w:rsidR="00FD0184" w:rsidRPr="00323A85">
        <w:rPr>
          <w:spacing w:val="1"/>
        </w:rPr>
        <w:t xml:space="preserve"> </w:t>
      </w:r>
      <w:r w:rsidR="00FD0184" w:rsidRPr="00323A85">
        <w:t>природе,</w:t>
      </w:r>
      <w:r w:rsidR="00FD0184" w:rsidRPr="00323A85">
        <w:rPr>
          <w:spacing w:val="1"/>
        </w:rPr>
        <w:t xml:space="preserve"> </w:t>
      </w:r>
      <w:r w:rsidR="00FD0184" w:rsidRPr="00323A85">
        <w:t>природным</w:t>
      </w:r>
      <w:r w:rsidR="00FD0184" w:rsidRPr="00323A85">
        <w:rPr>
          <w:spacing w:val="1"/>
        </w:rPr>
        <w:t xml:space="preserve"> </w:t>
      </w:r>
      <w:r w:rsidR="00FD0184" w:rsidRPr="00323A85">
        <w:t>явлениям.</w:t>
      </w:r>
      <w:r w:rsidR="00FD0184" w:rsidRPr="00323A85">
        <w:rPr>
          <w:spacing w:val="1"/>
        </w:rPr>
        <w:t xml:space="preserve"> </w:t>
      </w:r>
      <w:r w:rsidR="00FD0184" w:rsidRPr="00323A85">
        <w:t>Осознанно-правильное</w:t>
      </w:r>
      <w:r w:rsidR="00FD0184" w:rsidRPr="00323A85">
        <w:rPr>
          <w:spacing w:val="1"/>
        </w:rPr>
        <w:t xml:space="preserve"> </w:t>
      </w:r>
      <w:r w:rsidR="00FD0184" w:rsidRPr="00323A85">
        <w:t>отношение детей к природе строится на её восприятии, эмоциональном отношении к ней,</w:t>
      </w:r>
      <w:r w:rsidR="00FD0184" w:rsidRPr="00323A85">
        <w:rPr>
          <w:spacing w:val="1"/>
        </w:rPr>
        <w:t xml:space="preserve"> </w:t>
      </w:r>
      <w:r w:rsidR="00FD0184" w:rsidRPr="00323A85">
        <w:t>знакомстве и знаниях особенностей жизни отдельных живых существ. Дети узнают новую</w:t>
      </w:r>
      <w:r w:rsidR="00FD0184" w:rsidRPr="00323A85">
        <w:rPr>
          <w:spacing w:val="-57"/>
        </w:rPr>
        <w:t xml:space="preserve"> </w:t>
      </w:r>
      <w:r w:rsidR="00FA1D59" w:rsidRPr="00323A85">
        <w:rPr>
          <w:spacing w:val="-57"/>
        </w:rPr>
        <w:t xml:space="preserve">                                         </w:t>
      </w:r>
      <w:r w:rsidR="00FD0184" w:rsidRPr="00323A85">
        <w:t>информацию о живой и неживой природе, её представителях, знакомятся с народными</w:t>
      </w:r>
      <w:r w:rsidR="00FD0184" w:rsidRPr="00323A85">
        <w:rPr>
          <w:spacing w:val="1"/>
        </w:rPr>
        <w:t xml:space="preserve"> </w:t>
      </w:r>
      <w:r w:rsidR="00FD0184" w:rsidRPr="00323A85">
        <w:lastRenderedPageBreak/>
        <w:t>приметами, литературными</w:t>
      </w:r>
      <w:r w:rsidR="00FD0184" w:rsidRPr="00323A85">
        <w:rPr>
          <w:spacing w:val="1"/>
        </w:rPr>
        <w:t xml:space="preserve"> </w:t>
      </w:r>
      <w:r w:rsidR="00FD0184" w:rsidRPr="00323A85">
        <w:t>произведениями,</w:t>
      </w:r>
      <w:r w:rsidR="00FD0184" w:rsidRPr="00323A85">
        <w:rPr>
          <w:spacing w:val="1"/>
        </w:rPr>
        <w:t xml:space="preserve"> </w:t>
      </w:r>
      <w:r w:rsidR="00FD0184" w:rsidRPr="00323A85">
        <w:t>через</w:t>
      </w:r>
      <w:r w:rsidR="00FD0184" w:rsidRPr="00323A85">
        <w:rPr>
          <w:spacing w:val="1"/>
        </w:rPr>
        <w:t xml:space="preserve"> </w:t>
      </w:r>
      <w:r w:rsidR="00FD0184" w:rsidRPr="00323A85">
        <w:t>которые</w:t>
      </w:r>
      <w:r w:rsidR="00FD0184" w:rsidRPr="00323A85">
        <w:rPr>
          <w:spacing w:val="1"/>
        </w:rPr>
        <w:t xml:space="preserve"> </w:t>
      </w:r>
      <w:r w:rsidR="00FD0184" w:rsidRPr="00323A85">
        <w:t>познают</w:t>
      </w:r>
      <w:r w:rsidR="00FD0184" w:rsidRPr="00323A85">
        <w:rPr>
          <w:spacing w:val="1"/>
        </w:rPr>
        <w:t xml:space="preserve"> </w:t>
      </w:r>
      <w:r w:rsidR="00FD0184" w:rsidRPr="00323A85">
        <w:t>красоту</w:t>
      </w:r>
      <w:r w:rsidR="00FD0184" w:rsidRPr="00323A85">
        <w:rPr>
          <w:spacing w:val="1"/>
        </w:rPr>
        <w:t xml:space="preserve"> </w:t>
      </w:r>
      <w:r w:rsidR="00FD0184" w:rsidRPr="00323A85">
        <w:t xml:space="preserve">окружающего мира, выполняют различные трудовые </w:t>
      </w:r>
      <w:r w:rsidR="000500C8" w:rsidRPr="00323A85">
        <w:t>поручения,</w:t>
      </w:r>
      <w:r w:rsidR="00FD0184" w:rsidRPr="00323A85">
        <w:rPr>
          <w:spacing w:val="1"/>
        </w:rPr>
        <w:t xml:space="preserve"> </w:t>
      </w:r>
      <w:r w:rsidR="00FD0184" w:rsidRPr="00323A85">
        <w:t>что даёт возможность</w:t>
      </w:r>
      <w:r w:rsidR="00FD0184" w:rsidRPr="00323A85">
        <w:rPr>
          <w:spacing w:val="1"/>
        </w:rPr>
        <w:t xml:space="preserve"> </w:t>
      </w:r>
      <w:r w:rsidR="00FD0184" w:rsidRPr="00323A85">
        <w:t>понять меру собственной ответственности за сохранение и улучшение жизни растений и</w:t>
      </w:r>
      <w:r w:rsidR="00FD0184" w:rsidRPr="00323A85">
        <w:rPr>
          <w:spacing w:val="1"/>
        </w:rPr>
        <w:t xml:space="preserve"> </w:t>
      </w:r>
      <w:r w:rsidR="00FD0184" w:rsidRPr="00323A85">
        <w:t>животных,</w:t>
      </w:r>
      <w:r w:rsidR="00FD0184" w:rsidRPr="00323A85">
        <w:rPr>
          <w:spacing w:val="1"/>
        </w:rPr>
        <w:t xml:space="preserve"> </w:t>
      </w:r>
      <w:r w:rsidR="00FD0184" w:rsidRPr="00323A85">
        <w:t>необходимость</w:t>
      </w:r>
      <w:r w:rsidR="00FD0184" w:rsidRPr="00323A85">
        <w:rPr>
          <w:spacing w:val="1"/>
        </w:rPr>
        <w:t xml:space="preserve"> </w:t>
      </w:r>
      <w:r w:rsidR="00FD0184" w:rsidRPr="00323A85">
        <w:t>бережного</w:t>
      </w:r>
      <w:r w:rsidR="00FD0184" w:rsidRPr="00323A85">
        <w:rPr>
          <w:spacing w:val="1"/>
        </w:rPr>
        <w:t xml:space="preserve"> </w:t>
      </w:r>
      <w:r w:rsidR="00FD0184" w:rsidRPr="00323A85">
        <w:t>отношения</w:t>
      </w:r>
      <w:r w:rsidR="00FD0184" w:rsidRPr="00323A85">
        <w:rPr>
          <w:spacing w:val="1"/>
        </w:rPr>
        <w:t xml:space="preserve"> </w:t>
      </w:r>
      <w:r w:rsidR="00FD0184" w:rsidRPr="00323A85">
        <w:t>ко</w:t>
      </w:r>
      <w:r w:rsidR="00FD0184" w:rsidRPr="00323A85">
        <w:rPr>
          <w:spacing w:val="1"/>
        </w:rPr>
        <w:t xml:space="preserve"> </w:t>
      </w:r>
      <w:r w:rsidR="00FD0184" w:rsidRPr="00323A85">
        <w:t>всему</w:t>
      </w:r>
      <w:r w:rsidR="00FD0184" w:rsidRPr="00323A85">
        <w:rPr>
          <w:spacing w:val="1"/>
        </w:rPr>
        <w:t xml:space="preserve"> </w:t>
      </w:r>
      <w:r w:rsidR="00FD0184" w:rsidRPr="00323A85">
        <w:t>живому,</w:t>
      </w:r>
      <w:r w:rsidR="00FD0184" w:rsidRPr="00323A85">
        <w:rPr>
          <w:spacing w:val="1"/>
        </w:rPr>
        <w:t xml:space="preserve"> </w:t>
      </w:r>
      <w:r w:rsidR="00FD0184" w:rsidRPr="00323A85">
        <w:t>пониманию что</w:t>
      </w:r>
      <w:r w:rsidR="00FD0184" w:rsidRPr="00323A85">
        <w:rPr>
          <w:spacing w:val="1"/>
        </w:rPr>
        <w:t xml:space="preserve"> </w:t>
      </w:r>
      <w:r w:rsidR="00FD0184" w:rsidRPr="00323A85">
        <w:t>человек – часть</w:t>
      </w:r>
      <w:r w:rsidR="00FD0184" w:rsidRPr="00323A85">
        <w:rPr>
          <w:spacing w:val="2"/>
        </w:rPr>
        <w:t xml:space="preserve"> </w:t>
      </w:r>
      <w:r w:rsidR="00FD0184" w:rsidRPr="00323A85">
        <w:t>природы.</w:t>
      </w:r>
    </w:p>
    <w:p w:rsidR="009E734E" w:rsidRDefault="009E734E" w:rsidP="009E734E">
      <w:pPr>
        <w:pStyle w:val="a3"/>
        <w:spacing w:before="196"/>
        <w:ind w:left="0"/>
        <w:contextualSpacing/>
        <w:jc w:val="both"/>
        <w:rPr>
          <w:spacing w:val="45"/>
        </w:rPr>
      </w:pPr>
      <w:r>
        <w:t xml:space="preserve">   </w:t>
      </w:r>
      <w:r w:rsidR="00FD0184" w:rsidRPr="00323A85">
        <w:t xml:space="preserve">Деятельность дошкольников, в контексте </w:t>
      </w:r>
      <w:r w:rsidR="00FA1D59" w:rsidRPr="00323A85">
        <w:t>проекта</w:t>
      </w:r>
      <w:r w:rsidR="00FD0184" w:rsidRPr="00323A85">
        <w:t>, это путешествия в природу,</w:t>
      </w:r>
      <w:r w:rsidR="00FD0184" w:rsidRPr="00323A85">
        <w:rPr>
          <w:spacing w:val="1"/>
        </w:rPr>
        <w:t xml:space="preserve"> </w:t>
      </w:r>
      <w:r w:rsidR="00FD0184" w:rsidRPr="00323A85">
        <w:t>главным</w:t>
      </w:r>
      <w:r w:rsidR="00FD0184" w:rsidRPr="00323A85">
        <w:rPr>
          <w:spacing w:val="35"/>
        </w:rPr>
        <w:t xml:space="preserve"> </w:t>
      </w:r>
      <w:r w:rsidR="00FD0184" w:rsidRPr="00323A85">
        <w:t>содержанием</w:t>
      </w:r>
      <w:r w:rsidR="00FD0184" w:rsidRPr="00323A85">
        <w:rPr>
          <w:spacing w:val="38"/>
        </w:rPr>
        <w:t xml:space="preserve"> </w:t>
      </w:r>
      <w:r w:rsidR="00FD0184" w:rsidRPr="00323A85">
        <w:t>которых</w:t>
      </w:r>
      <w:r w:rsidR="00FD0184" w:rsidRPr="00323A85">
        <w:rPr>
          <w:spacing w:val="38"/>
        </w:rPr>
        <w:t xml:space="preserve"> </w:t>
      </w:r>
      <w:r w:rsidR="00FD0184" w:rsidRPr="00323A85">
        <w:t>является</w:t>
      </w:r>
      <w:r w:rsidR="00FD0184" w:rsidRPr="00323A85">
        <w:rPr>
          <w:spacing w:val="39"/>
        </w:rPr>
        <w:t xml:space="preserve"> </w:t>
      </w:r>
      <w:r w:rsidR="00FD0184" w:rsidRPr="00323A85">
        <w:t>знакомство</w:t>
      </w:r>
      <w:r w:rsidR="00FD0184" w:rsidRPr="00323A85">
        <w:rPr>
          <w:spacing w:val="38"/>
        </w:rPr>
        <w:t xml:space="preserve"> </w:t>
      </w:r>
      <w:r w:rsidR="00FD0184" w:rsidRPr="00323A85">
        <w:t>с</w:t>
      </w:r>
      <w:r w:rsidR="00FD0184" w:rsidRPr="00323A85">
        <w:rPr>
          <w:spacing w:val="35"/>
        </w:rPr>
        <w:t xml:space="preserve"> </w:t>
      </w:r>
      <w:r w:rsidR="00FD0184" w:rsidRPr="00323A85">
        <w:t>живой</w:t>
      </w:r>
      <w:r w:rsidR="00FD0184" w:rsidRPr="00323A85">
        <w:rPr>
          <w:spacing w:val="36"/>
        </w:rPr>
        <w:t xml:space="preserve"> </w:t>
      </w:r>
      <w:r w:rsidR="00FD0184" w:rsidRPr="00323A85">
        <w:t>природой</w:t>
      </w:r>
      <w:r w:rsidR="00FD0184" w:rsidRPr="00323A85">
        <w:rPr>
          <w:spacing w:val="38"/>
        </w:rPr>
        <w:t xml:space="preserve"> </w:t>
      </w:r>
      <w:r w:rsidR="00FD0184" w:rsidRPr="00323A85">
        <w:t>родного</w:t>
      </w:r>
      <w:r w:rsidR="00FD0184" w:rsidRPr="00323A85">
        <w:rPr>
          <w:spacing w:val="38"/>
        </w:rPr>
        <w:t xml:space="preserve"> </w:t>
      </w:r>
      <w:r w:rsidR="00FD0184" w:rsidRPr="00323A85">
        <w:t>края,</w:t>
      </w:r>
      <w:r w:rsidR="00FD0184" w:rsidRPr="00323A85">
        <w:rPr>
          <w:spacing w:val="38"/>
        </w:rPr>
        <w:t xml:space="preserve"> </w:t>
      </w:r>
      <w:r w:rsidR="00FD0184" w:rsidRPr="00323A85">
        <w:t>с</w:t>
      </w:r>
      <w:r w:rsidR="00135B56" w:rsidRPr="00323A85">
        <w:t xml:space="preserve"> </w:t>
      </w:r>
      <w:r w:rsidR="00FD0184" w:rsidRPr="00323A85">
        <w:t>местными</w:t>
      </w:r>
      <w:r w:rsidR="00FD0184" w:rsidRPr="00323A85">
        <w:rPr>
          <w:spacing w:val="-1"/>
        </w:rPr>
        <w:t xml:space="preserve"> </w:t>
      </w:r>
      <w:r w:rsidR="00FD0184" w:rsidRPr="00323A85">
        <w:t>обычаями,</w:t>
      </w:r>
      <w:r w:rsidR="00FD0184" w:rsidRPr="00323A85">
        <w:rPr>
          <w:spacing w:val="23"/>
        </w:rPr>
        <w:t xml:space="preserve"> </w:t>
      </w:r>
      <w:r w:rsidR="00FD0184" w:rsidRPr="00323A85">
        <w:t>содействие</w:t>
      </w:r>
      <w:r w:rsidR="00FD0184" w:rsidRPr="00323A85">
        <w:rPr>
          <w:spacing w:val="23"/>
        </w:rPr>
        <w:t xml:space="preserve"> </w:t>
      </w:r>
      <w:r w:rsidR="00FD0184" w:rsidRPr="00323A85">
        <w:t>по</w:t>
      </w:r>
      <w:r w:rsidR="00FD0184" w:rsidRPr="00323A85">
        <w:rPr>
          <w:spacing w:val="22"/>
        </w:rPr>
        <w:t xml:space="preserve"> </w:t>
      </w:r>
      <w:r w:rsidR="00FD0184" w:rsidRPr="00323A85">
        <w:t>просвещению</w:t>
      </w:r>
      <w:r w:rsidR="00FD0184" w:rsidRPr="00323A85">
        <w:rPr>
          <w:spacing w:val="25"/>
        </w:rPr>
        <w:t xml:space="preserve"> </w:t>
      </w:r>
      <w:r w:rsidR="00FD0184" w:rsidRPr="00323A85">
        <w:t>и</w:t>
      </w:r>
      <w:r w:rsidR="00FD0184" w:rsidRPr="00323A85">
        <w:rPr>
          <w:spacing w:val="19"/>
        </w:rPr>
        <w:t xml:space="preserve"> </w:t>
      </w:r>
      <w:r w:rsidR="00FD0184" w:rsidRPr="00323A85">
        <w:t>экологическому</w:t>
      </w:r>
      <w:r w:rsidR="00FD0184" w:rsidRPr="00323A85">
        <w:rPr>
          <w:spacing w:val="24"/>
        </w:rPr>
        <w:t xml:space="preserve"> </w:t>
      </w:r>
      <w:r w:rsidR="00FD0184" w:rsidRPr="00323A85">
        <w:t>воспитанию,</w:t>
      </w:r>
      <w:r w:rsidR="00FD0184" w:rsidRPr="00323A85">
        <w:rPr>
          <w:spacing w:val="24"/>
        </w:rPr>
        <w:t xml:space="preserve"> </w:t>
      </w:r>
      <w:r w:rsidR="00FD0184" w:rsidRPr="00323A85">
        <w:t>по</w:t>
      </w:r>
      <w:r w:rsidR="00FD0184" w:rsidRPr="00323A85">
        <w:rPr>
          <w:spacing w:val="-57"/>
        </w:rPr>
        <w:t xml:space="preserve"> </w:t>
      </w:r>
      <w:r w:rsidR="00FD0184" w:rsidRPr="00323A85">
        <w:t>охране</w:t>
      </w:r>
      <w:r w:rsidR="00FD0184" w:rsidRPr="00323A85">
        <w:rPr>
          <w:spacing w:val="45"/>
        </w:rPr>
        <w:t xml:space="preserve"> </w:t>
      </w:r>
      <w:r w:rsidR="00FD0184" w:rsidRPr="00323A85">
        <w:t>природы</w:t>
      </w:r>
      <w:r w:rsidR="00FD0184" w:rsidRPr="00323A85">
        <w:rPr>
          <w:spacing w:val="44"/>
        </w:rPr>
        <w:t xml:space="preserve"> </w:t>
      </w:r>
      <w:r w:rsidR="00FD0184" w:rsidRPr="00323A85">
        <w:t>родного</w:t>
      </w:r>
      <w:r w:rsidR="00FD0184" w:rsidRPr="00323A85">
        <w:rPr>
          <w:spacing w:val="43"/>
        </w:rPr>
        <w:t xml:space="preserve"> </w:t>
      </w:r>
      <w:r w:rsidR="00FD0184" w:rsidRPr="00323A85">
        <w:t>края,</w:t>
      </w:r>
      <w:r w:rsidR="00FD0184" w:rsidRPr="00323A85">
        <w:rPr>
          <w:spacing w:val="46"/>
        </w:rPr>
        <w:t xml:space="preserve"> </w:t>
      </w:r>
      <w:r w:rsidR="00FA1D59" w:rsidRPr="00323A85">
        <w:t>города</w:t>
      </w:r>
      <w:r w:rsidR="00FD0184" w:rsidRPr="00323A85">
        <w:t>,</w:t>
      </w:r>
      <w:r w:rsidR="000D762D">
        <w:t xml:space="preserve"> села, поселка, детского</w:t>
      </w:r>
      <w:r w:rsidR="00FD0184" w:rsidRPr="00323A85">
        <w:rPr>
          <w:spacing w:val="45"/>
        </w:rPr>
        <w:t xml:space="preserve"> </w:t>
      </w:r>
      <w:r w:rsidR="00FD0184" w:rsidRPr="00323A85">
        <w:t>сада.</w:t>
      </w:r>
      <w:r w:rsidR="00FD0184" w:rsidRPr="00323A85">
        <w:rPr>
          <w:spacing w:val="45"/>
        </w:rPr>
        <w:t xml:space="preserve"> </w:t>
      </w:r>
    </w:p>
    <w:p w:rsidR="00767635" w:rsidRPr="00323A85" w:rsidRDefault="009E734E" w:rsidP="009E734E">
      <w:pPr>
        <w:pStyle w:val="a3"/>
        <w:spacing w:before="196"/>
        <w:ind w:left="0"/>
        <w:contextualSpacing/>
        <w:jc w:val="both"/>
      </w:pPr>
      <w:r>
        <w:rPr>
          <w:spacing w:val="45"/>
        </w:rPr>
        <w:t xml:space="preserve">  </w:t>
      </w:r>
      <w:r w:rsidR="00FD0184" w:rsidRPr="00323A85">
        <w:t xml:space="preserve">Методическая  </w:t>
      </w:r>
      <w:r w:rsidR="00FD0184" w:rsidRPr="00323A85">
        <w:rPr>
          <w:spacing w:val="12"/>
        </w:rPr>
        <w:t xml:space="preserve"> </w:t>
      </w:r>
      <w:r w:rsidR="00FD0184" w:rsidRPr="00323A85">
        <w:t xml:space="preserve">составляющая  </w:t>
      </w:r>
      <w:r w:rsidR="00FD0184" w:rsidRPr="00323A85">
        <w:rPr>
          <w:spacing w:val="13"/>
        </w:rPr>
        <w:t xml:space="preserve"> </w:t>
      </w:r>
      <w:r w:rsidR="00FD0184" w:rsidRPr="00323A85">
        <w:t xml:space="preserve">базируется  </w:t>
      </w:r>
      <w:r w:rsidR="00FD0184" w:rsidRPr="00323A85">
        <w:rPr>
          <w:spacing w:val="14"/>
        </w:rPr>
        <w:t xml:space="preserve"> </w:t>
      </w:r>
      <w:r w:rsidR="00FD0184" w:rsidRPr="00323A85">
        <w:t xml:space="preserve">на  </w:t>
      </w:r>
      <w:r w:rsidR="00FD0184" w:rsidRPr="00323A85">
        <w:rPr>
          <w:spacing w:val="11"/>
        </w:rPr>
        <w:t xml:space="preserve"> </w:t>
      </w:r>
      <w:r w:rsidR="00FD0184" w:rsidRPr="00323A85">
        <w:t xml:space="preserve">основе  </w:t>
      </w:r>
      <w:r w:rsidR="00FD0184" w:rsidRPr="00323A85">
        <w:rPr>
          <w:spacing w:val="9"/>
        </w:rPr>
        <w:t xml:space="preserve"> </w:t>
      </w:r>
      <w:r w:rsidR="00FD0184" w:rsidRPr="00323A85">
        <w:t xml:space="preserve">парциальной  </w:t>
      </w:r>
      <w:r w:rsidR="00FD0184" w:rsidRPr="00323A85">
        <w:rPr>
          <w:spacing w:val="13"/>
        </w:rPr>
        <w:t xml:space="preserve"> </w:t>
      </w:r>
      <w:r w:rsidR="00FD0184" w:rsidRPr="00323A85">
        <w:t>программы</w:t>
      </w:r>
      <w:r w:rsidR="004E032C">
        <w:t xml:space="preserve">: Рыжова Н.А. «Наш дом – природа», Николаева С.Н. «Юный эколог». </w:t>
      </w:r>
      <w:r w:rsidR="00FD0184" w:rsidRPr="00323A85">
        <w:t>Данная программа ориентирована на постоянное и</w:t>
      </w:r>
      <w:r w:rsidR="00FD0184" w:rsidRPr="00323A85">
        <w:rPr>
          <w:spacing w:val="1"/>
        </w:rPr>
        <w:t xml:space="preserve"> </w:t>
      </w:r>
      <w:r w:rsidR="00FD0184" w:rsidRPr="00323A85">
        <w:t xml:space="preserve">систематическое взаимодействие детей с живой природой. </w:t>
      </w:r>
      <w:r>
        <w:t xml:space="preserve">  </w:t>
      </w:r>
      <w:r w:rsidR="00FD0184" w:rsidRPr="00323A85">
        <w:t>В помещении и на участке</w:t>
      </w:r>
      <w:r w:rsidR="00FD0184" w:rsidRPr="00323A85">
        <w:rPr>
          <w:spacing w:val="1"/>
        </w:rPr>
        <w:t xml:space="preserve"> </w:t>
      </w:r>
      <w:r w:rsidR="00FD0184" w:rsidRPr="00323A85">
        <w:t>дошкольники</w:t>
      </w:r>
      <w:r w:rsidR="00FD0184" w:rsidRPr="00323A85">
        <w:rPr>
          <w:spacing w:val="1"/>
        </w:rPr>
        <w:t xml:space="preserve"> </w:t>
      </w:r>
      <w:r w:rsidR="00FD0184" w:rsidRPr="00323A85">
        <w:t>должны</w:t>
      </w:r>
      <w:r w:rsidR="00FD0184" w:rsidRPr="00323A85">
        <w:rPr>
          <w:spacing w:val="1"/>
        </w:rPr>
        <w:t xml:space="preserve"> </w:t>
      </w:r>
      <w:r w:rsidR="00FD0184" w:rsidRPr="00323A85">
        <w:t>быть</w:t>
      </w:r>
      <w:r w:rsidR="00FD0184" w:rsidRPr="00323A85">
        <w:rPr>
          <w:spacing w:val="1"/>
        </w:rPr>
        <w:t xml:space="preserve"> </w:t>
      </w:r>
      <w:r w:rsidR="00FD0184" w:rsidRPr="00323A85">
        <w:t>окружены</w:t>
      </w:r>
      <w:r w:rsidR="00FD0184" w:rsidRPr="00323A85">
        <w:rPr>
          <w:spacing w:val="1"/>
        </w:rPr>
        <w:t xml:space="preserve"> </w:t>
      </w:r>
      <w:r w:rsidR="00FD0184" w:rsidRPr="00323A85">
        <w:t>растениями</w:t>
      </w:r>
      <w:r w:rsidR="00FD0184" w:rsidRPr="00323A85">
        <w:rPr>
          <w:spacing w:val="1"/>
        </w:rPr>
        <w:t xml:space="preserve"> </w:t>
      </w:r>
      <w:r w:rsidR="00FD0184" w:rsidRPr="00323A85">
        <w:t>и</w:t>
      </w:r>
      <w:r w:rsidR="00FD0184" w:rsidRPr="00323A85">
        <w:rPr>
          <w:spacing w:val="1"/>
        </w:rPr>
        <w:t xml:space="preserve"> </w:t>
      </w:r>
      <w:r w:rsidR="00FD0184" w:rsidRPr="00323A85">
        <w:t>животными,</w:t>
      </w:r>
      <w:r w:rsidR="00FD0184" w:rsidRPr="00323A85">
        <w:rPr>
          <w:spacing w:val="1"/>
        </w:rPr>
        <w:t xml:space="preserve"> </w:t>
      </w:r>
      <w:r w:rsidR="00FD0184" w:rsidRPr="00323A85">
        <w:t>вокруг</w:t>
      </w:r>
      <w:r w:rsidR="00FD0184" w:rsidRPr="00323A85">
        <w:rPr>
          <w:spacing w:val="1"/>
        </w:rPr>
        <w:t xml:space="preserve"> </w:t>
      </w:r>
      <w:r w:rsidR="00FD0184" w:rsidRPr="00323A85">
        <w:t>которых</w:t>
      </w:r>
      <w:r w:rsidR="00594D88">
        <w:t xml:space="preserve"> </w:t>
      </w:r>
      <w:r w:rsidR="00FD0184" w:rsidRPr="00323A85">
        <w:rPr>
          <w:spacing w:val="-57"/>
        </w:rPr>
        <w:t xml:space="preserve"> </w:t>
      </w:r>
      <w:r w:rsidR="00FD0184" w:rsidRPr="00323A85">
        <w:t>воспитатель</w:t>
      </w:r>
      <w:r w:rsidR="00FD0184" w:rsidRPr="00323A85">
        <w:rPr>
          <w:spacing w:val="1"/>
        </w:rPr>
        <w:t xml:space="preserve"> </w:t>
      </w:r>
      <w:r w:rsidR="00FD0184" w:rsidRPr="00323A85">
        <w:t>организует</w:t>
      </w:r>
      <w:r w:rsidR="00FD0184" w:rsidRPr="00323A85">
        <w:rPr>
          <w:spacing w:val="1"/>
        </w:rPr>
        <w:t xml:space="preserve"> </w:t>
      </w:r>
      <w:r w:rsidR="00FD0184" w:rsidRPr="00323A85">
        <w:t>различную</w:t>
      </w:r>
      <w:r w:rsidR="00FD0184" w:rsidRPr="00323A85">
        <w:rPr>
          <w:spacing w:val="1"/>
        </w:rPr>
        <w:t xml:space="preserve"> </w:t>
      </w:r>
      <w:r w:rsidR="00FD0184" w:rsidRPr="00323A85">
        <w:t>деятельность.</w:t>
      </w:r>
      <w:r w:rsidR="00FD0184" w:rsidRPr="00323A85">
        <w:rPr>
          <w:spacing w:val="1"/>
        </w:rPr>
        <w:t xml:space="preserve"> </w:t>
      </w:r>
      <w:r w:rsidR="00FD0184" w:rsidRPr="00323A85">
        <w:t>Процесс</w:t>
      </w:r>
      <w:r w:rsidR="00FD0184" w:rsidRPr="00323A85">
        <w:rPr>
          <w:spacing w:val="1"/>
        </w:rPr>
        <w:t xml:space="preserve"> </w:t>
      </w:r>
      <w:r w:rsidR="00FD0184" w:rsidRPr="00323A85">
        <w:t>осознанно-правильного</w:t>
      </w:r>
      <w:r w:rsidR="00FD0184" w:rsidRPr="00323A85">
        <w:rPr>
          <w:spacing w:val="1"/>
        </w:rPr>
        <w:t xml:space="preserve"> </w:t>
      </w:r>
      <w:r w:rsidR="00FD0184" w:rsidRPr="00323A85">
        <w:t>отношения</w:t>
      </w:r>
      <w:r w:rsidR="00FD0184" w:rsidRPr="00323A85">
        <w:rPr>
          <w:spacing w:val="1"/>
        </w:rPr>
        <w:t xml:space="preserve"> </w:t>
      </w:r>
      <w:r w:rsidR="004E032C">
        <w:t>к</w:t>
      </w:r>
      <w:r w:rsidR="00FD0184" w:rsidRPr="00323A85">
        <w:rPr>
          <w:spacing w:val="40"/>
        </w:rPr>
        <w:t xml:space="preserve"> </w:t>
      </w:r>
      <w:r w:rsidR="00FD0184" w:rsidRPr="00323A85">
        <w:t xml:space="preserve">природе  </w:t>
      </w:r>
      <w:r w:rsidR="00FD0184" w:rsidRPr="00323A85">
        <w:rPr>
          <w:spacing w:val="41"/>
        </w:rPr>
        <w:t xml:space="preserve"> </w:t>
      </w:r>
      <w:r w:rsidR="00FD0184" w:rsidRPr="00323A85">
        <w:t xml:space="preserve">сопровождается  </w:t>
      </w:r>
      <w:r w:rsidR="00FD0184" w:rsidRPr="00323A85">
        <w:rPr>
          <w:spacing w:val="43"/>
        </w:rPr>
        <w:t xml:space="preserve"> </w:t>
      </w:r>
      <w:r w:rsidR="00FD0184" w:rsidRPr="00323A85">
        <w:t xml:space="preserve">различными  </w:t>
      </w:r>
      <w:r w:rsidR="00FD0184" w:rsidRPr="00323A85">
        <w:rPr>
          <w:spacing w:val="43"/>
        </w:rPr>
        <w:t xml:space="preserve"> </w:t>
      </w:r>
      <w:r w:rsidR="00FD0184" w:rsidRPr="00323A85">
        <w:t xml:space="preserve">видами  </w:t>
      </w:r>
      <w:r w:rsidR="00FD0184" w:rsidRPr="00323A85">
        <w:rPr>
          <w:spacing w:val="40"/>
        </w:rPr>
        <w:t xml:space="preserve"> </w:t>
      </w:r>
      <w:r>
        <w:t xml:space="preserve">детской </w:t>
      </w:r>
      <w:r w:rsidR="00FD0184" w:rsidRPr="00323A85">
        <w:t>деятельности</w:t>
      </w:r>
      <w:r w:rsidR="004E032C">
        <w:t xml:space="preserve"> </w:t>
      </w:r>
      <w:r w:rsidR="00FD0184" w:rsidRPr="00323A85">
        <w:t>(игровой,</w:t>
      </w:r>
      <w:r w:rsidR="00FD0184" w:rsidRPr="00323A85">
        <w:rPr>
          <w:spacing w:val="1"/>
        </w:rPr>
        <w:t xml:space="preserve"> </w:t>
      </w:r>
      <w:r w:rsidR="00FD0184" w:rsidRPr="00323A85">
        <w:t>подвижной,</w:t>
      </w:r>
      <w:r w:rsidR="00FD0184" w:rsidRPr="00323A85">
        <w:rPr>
          <w:spacing w:val="1"/>
        </w:rPr>
        <w:t xml:space="preserve"> </w:t>
      </w:r>
      <w:r w:rsidR="00FD0184" w:rsidRPr="00323A85">
        <w:t>познавательно-исследовательской,</w:t>
      </w:r>
      <w:r w:rsidR="00FD0184" w:rsidRPr="00323A85">
        <w:rPr>
          <w:spacing w:val="1"/>
        </w:rPr>
        <w:t xml:space="preserve"> </w:t>
      </w:r>
      <w:r w:rsidR="00FD0184" w:rsidRPr="00323A85">
        <w:t>художественно-эстетической,</w:t>
      </w:r>
      <w:r w:rsidR="00FD0184" w:rsidRPr="00323A85">
        <w:rPr>
          <w:spacing w:val="-57"/>
        </w:rPr>
        <w:t xml:space="preserve"> </w:t>
      </w:r>
      <w:r w:rsidR="00FD0184" w:rsidRPr="00323A85">
        <w:t>коммуникативной).</w:t>
      </w:r>
    </w:p>
    <w:p w:rsidR="00767635" w:rsidRPr="00323A85" w:rsidRDefault="009759D2" w:rsidP="009759D2">
      <w:pPr>
        <w:pStyle w:val="a3"/>
        <w:spacing w:before="200"/>
        <w:ind w:left="0"/>
        <w:contextualSpacing/>
        <w:jc w:val="both"/>
      </w:pPr>
      <w:r>
        <w:t xml:space="preserve">   </w:t>
      </w:r>
      <w:r w:rsidR="00FD0184" w:rsidRPr="00323A85">
        <w:t xml:space="preserve">Экологическое воспитание - </w:t>
      </w:r>
      <w:r w:rsidR="000500C8" w:rsidRPr="00323A85">
        <w:t>несомненно,</w:t>
      </w:r>
      <w:r w:rsidR="00FD0184" w:rsidRPr="00323A85">
        <w:t xml:space="preserve"> важная часть развития детей дошкольного</w:t>
      </w:r>
      <w:r w:rsidR="00FD0184" w:rsidRPr="00323A85">
        <w:rPr>
          <w:spacing w:val="-57"/>
        </w:rPr>
        <w:t xml:space="preserve"> </w:t>
      </w:r>
      <w:r w:rsidR="00FD0184" w:rsidRPr="00323A85">
        <w:t>возраста.</w:t>
      </w:r>
      <w:r w:rsidR="00FD0184" w:rsidRPr="00323A85">
        <w:rPr>
          <w:spacing w:val="1"/>
        </w:rPr>
        <w:t xml:space="preserve"> </w:t>
      </w:r>
      <w:r w:rsidR="00FD0184" w:rsidRPr="00323A85">
        <w:t>Эту</w:t>
      </w:r>
      <w:r w:rsidR="00FD0184" w:rsidRPr="00323A85">
        <w:rPr>
          <w:spacing w:val="1"/>
        </w:rPr>
        <w:t xml:space="preserve"> </w:t>
      </w:r>
      <w:r w:rsidR="00FD0184" w:rsidRPr="00323A85">
        <w:t>сложную</w:t>
      </w:r>
      <w:r w:rsidR="00FD0184" w:rsidRPr="00323A85">
        <w:rPr>
          <w:spacing w:val="1"/>
        </w:rPr>
        <w:t xml:space="preserve"> </w:t>
      </w:r>
      <w:r w:rsidR="00FD0184" w:rsidRPr="00323A85">
        <w:t>задачу</w:t>
      </w:r>
      <w:r w:rsidR="00FD0184" w:rsidRPr="00323A85">
        <w:rPr>
          <w:spacing w:val="1"/>
        </w:rPr>
        <w:t xml:space="preserve"> </w:t>
      </w:r>
      <w:r w:rsidR="00FD0184" w:rsidRPr="00323A85">
        <w:t>невозможно</w:t>
      </w:r>
      <w:r w:rsidR="00FD0184" w:rsidRPr="00323A85">
        <w:rPr>
          <w:spacing w:val="1"/>
        </w:rPr>
        <w:t xml:space="preserve"> </w:t>
      </w:r>
      <w:r w:rsidR="00FD0184" w:rsidRPr="00323A85">
        <w:t>решить</w:t>
      </w:r>
      <w:r w:rsidR="00FD0184" w:rsidRPr="00323A85">
        <w:rPr>
          <w:spacing w:val="1"/>
        </w:rPr>
        <w:t xml:space="preserve"> </w:t>
      </w:r>
      <w:r w:rsidR="00FD0184" w:rsidRPr="00323A85">
        <w:t>без</w:t>
      </w:r>
      <w:r w:rsidR="00FD0184" w:rsidRPr="00323A85">
        <w:rPr>
          <w:spacing w:val="1"/>
        </w:rPr>
        <w:t xml:space="preserve"> </w:t>
      </w:r>
      <w:r w:rsidR="00FD0184" w:rsidRPr="00323A85">
        <w:t>совместных</w:t>
      </w:r>
      <w:r w:rsidR="00FD0184" w:rsidRPr="00323A85">
        <w:rPr>
          <w:spacing w:val="1"/>
        </w:rPr>
        <w:t xml:space="preserve"> </w:t>
      </w:r>
      <w:r w:rsidR="00FD0184" w:rsidRPr="00323A85">
        <w:t>усилий</w:t>
      </w:r>
      <w:r w:rsidR="00FD0184" w:rsidRPr="00323A85">
        <w:rPr>
          <w:spacing w:val="1"/>
        </w:rPr>
        <w:t xml:space="preserve"> </w:t>
      </w:r>
      <w:r w:rsidR="00FD0184" w:rsidRPr="00323A85">
        <w:t>и</w:t>
      </w:r>
      <w:r w:rsidR="00FD0184" w:rsidRPr="00323A85">
        <w:rPr>
          <w:spacing w:val="1"/>
        </w:rPr>
        <w:t xml:space="preserve"> </w:t>
      </w:r>
      <w:r w:rsidR="00FD0184" w:rsidRPr="00323A85">
        <w:t>продуктивного</w:t>
      </w:r>
      <w:r w:rsidR="00FD0184" w:rsidRPr="00323A85">
        <w:rPr>
          <w:spacing w:val="1"/>
        </w:rPr>
        <w:t xml:space="preserve"> </w:t>
      </w:r>
      <w:r w:rsidR="00FD0184" w:rsidRPr="00323A85">
        <w:t>сотрудничества</w:t>
      </w:r>
      <w:r w:rsidR="00FD0184" w:rsidRPr="00323A85">
        <w:rPr>
          <w:spacing w:val="1"/>
        </w:rPr>
        <w:t xml:space="preserve"> </w:t>
      </w:r>
      <w:r w:rsidR="00FD0184" w:rsidRPr="00323A85">
        <w:t>взрослых</w:t>
      </w:r>
      <w:r w:rsidR="00FD0184" w:rsidRPr="00323A85">
        <w:rPr>
          <w:spacing w:val="1"/>
        </w:rPr>
        <w:t xml:space="preserve"> </w:t>
      </w:r>
      <w:r w:rsidR="00FD0184" w:rsidRPr="00323A85">
        <w:t>–</w:t>
      </w:r>
      <w:r w:rsidR="00FD0184" w:rsidRPr="00323A85">
        <w:rPr>
          <w:spacing w:val="1"/>
        </w:rPr>
        <w:t xml:space="preserve"> </w:t>
      </w:r>
      <w:r w:rsidR="00FD0184" w:rsidRPr="00323A85">
        <w:t>воспитателей</w:t>
      </w:r>
      <w:r w:rsidR="00FD0184" w:rsidRPr="00323A85">
        <w:rPr>
          <w:spacing w:val="1"/>
        </w:rPr>
        <w:t xml:space="preserve"> </w:t>
      </w:r>
      <w:r w:rsidR="00FD0184" w:rsidRPr="00323A85">
        <w:t>и</w:t>
      </w:r>
      <w:r w:rsidR="00FD0184" w:rsidRPr="00323A85">
        <w:rPr>
          <w:spacing w:val="1"/>
        </w:rPr>
        <w:t xml:space="preserve"> </w:t>
      </w:r>
      <w:r w:rsidR="00FD0184" w:rsidRPr="00323A85">
        <w:t>родителей.</w:t>
      </w:r>
      <w:r w:rsidR="00FD0184" w:rsidRPr="00323A85">
        <w:rPr>
          <w:spacing w:val="61"/>
        </w:rPr>
        <w:t xml:space="preserve"> </w:t>
      </w:r>
      <w:r w:rsidR="00FD0184" w:rsidRPr="00323A85">
        <w:t>Объединяя</w:t>
      </w:r>
      <w:r w:rsidR="00FD0184" w:rsidRPr="00323A85">
        <w:rPr>
          <w:spacing w:val="1"/>
        </w:rPr>
        <w:t xml:space="preserve"> </w:t>
      </w:r>
      <w:r w:rsidR="00FD0184" w:rsidRPr="00323A85">
        <w:t>обучение и воспитание в целостный образовательный процесс, непосредственно участвуя</w:t>
      </w:r>
      <w:r w:rsidR="00FD0184" w:rsidRPr="00323A85">
        <w:rPr>
          <w:spacing w:val="1"/>
        </w:rPr>
        <w:t xml:space="preserve"> </w:t>
      </w:r>
      <w:r w:rsidR="00FD0184" w:rsidRPr="00323A85">
        <w:t>в</w:t>
      </w:r>
      <w:r w:rsidR="00FD0184" w:rsidRPr="00323A85">
        <w:rPr>
          <w:spacing w:val="1"/>
        </w:rPr>
        <w:t xml:space="preserve"> </w:t>
      </w:r>
      <w:r w:rsidR="00FD0184" w:rsidRPr="00323A85">
        <w:t>этом</w:t>
      </w:r>
      <w:r w:rsidR="00FD0184" w:rsidRPr="00323A85">
        <w:rPr>
          <w:spacing w:val="1"/>
        </w:rPr>
        <w:t xml:space="preserve"> </w:t>
      </w:r>
      <w:r w:rsidR="00FD0184" w:rsidRPr="00323A85">
        <w:t>процессе,</w:t>
      </w:r>
      <w:r w:rsidR="00FD0184" w:rsidRPr="00323A85">
        <w:rPr>
          <w:spacing w:val="1"/>
        </w:rPr>
        <w:t xml:space="preserve"> </w:t>
      </w:r>
      <w:r w:rsidR="00FD0184" w:rsidRPr="00323A85">
        <w:t>родители</w:t>
      </w:r>
      <w:r w:rsidR="00FD0184" w:rsidRPr="00323A85">
        <w:rPr>
          <w:spacing w:val="1"/>
        </w:rPr>
        <w:t xml:space="preserve"> </w:t>
      </w:r>
      <w:r w:rsidR="00FD0184" w:rsidRPr="00323A85">
        <w:t>сами</w:t>
      </w:r>
      <w:r w:rsidR="00FD0184" w:rsidRPr="00323A85">
        <w:rPr>
          <w:spacing w:val="1"/>
        </w:rPr>
        <w:t xml:space="preserve"> </w:t>
      </w:r>
      <w:r w:rsidR="00FD0184" w:rsidRPr="00323A85">
        <w:t>стараются</w:t>
      </w:r>
      <w:r w:rsidR="00FD0184" w:rsidRPr="00323A85">
        <w:rPr>
          <w:spacing w:val="1"/>
        </w:rPr>
        <w:t xml:space="preserve"> </w:t>
      </w:r>
      <w:r w:rsidR="00FD0184" w:rsidRPr="00323A85">
        <w:t>быть</w:t>
      </w:r>
      <w:r w:rsidR="00FD0184" w:rsidRPr="00323A85">
        <w:rPr>
          <w:spacing w:val="1"/>
        </w:rPr>
        <w:t xml:space="preserve"> </w:t>
      </w:r>
      <w:r w:rsidR="00FD0184" w:rsidRPr="00323A85">
        <w:t>образцом</w:t>
      </w:r>
      <w:r w:rsidR="00FD0184" w:rsidRPr="00323A85">
        <w:rPr>
          <w:spacing w:val="1"/>
        </w:rPr>
        <w:t xml:space="preserve"> </w:t>
      </w:r>
      <w:r w:rsidR="00FD0184" w:rsidRPr="00323A85">
        <w:t>духовно-нравственных</w:t>
      </w:r>
      <w:r w:rsidR="00FD0184" w:rsidRPr="00323A85">
        <w:rPr>
          <w:spacing w:val="1"/>
        </w:rPr>
        <w:t xml:space="preserve"> </w:t>
      </w:r>
      <w:r w:rsidR="00FD0184" w:rsidRPr="00323A85">
        <w:t>и</w:t>
      </w:r>
      <w:r w:rsidR="00FD0184" w:rsidRPr="00323A85">
        <w:rPr>
          <w:spacing w:val="1"/>
        </w:rPr>
        <w:t xml:space="preserve"> </w:t>
      </w:r>
      <w:r w:rsidR="00FD0184" w:rsidRPr="00323A85">
        <w:t>социокультурных ценностей</w:t>
      </w:r>
      <w:r w:rsidR="00FD0184" w:rsidRPr="00323A85">
        <w:rPr>
          <w:spacing w:val="1"/>
        </w:rPr>
        <w:t xml:space="preserve"> </w:t>
      </w:r>
      <w:r w:rsidR="00FD0184" w:rsidRPr="00323A85">
        <w:t>для</w:t>
      </w:r>
      <w:r w:rsidR="00FD0184" w:rsidRPr="00323A85">
        <w:rPr>
          <w:spacing w:val="-1"/>
        </w:rPr>
        <w:t xml:space="preserve"> </w:t>
      </w:r>
      <w:r w:rsidR="00FD0184" w:rsidRPr="00323A85">
        <w:t>своих детей.</w:t>
      </w:r>
    </w:p>
    <w:p w:rsidR="00767635" w:rsidRPr="00323A85" w:rsidRDefault="00767635" w:rsidP="00323A85">
      <w:pPr>
        <w:pStyle w:val="a3"/>
        <w:spacing w:before="5"/>
        <w:ind w:left="0" w:firstLine="709"/>
        <w:contextualSpacing/>
        <w:jc w:val="both"/>
      </w:pPr>
    </w:p>
    <w:p w:rsidR="00135B56" w:rsidRPr="00323A85" w:rsidRDefault="00135B56" w:rsidP="00323A85">
      <w:pPr>
        <w:spacing w:before="1"/>
        <w:ind w:right="2"/>
        <w:jc w:val="center"/>
        <w:rPr>
          <w:b/>
          <w:spacing w:val="-15"/>
          <w:sz w:val="24"/>
          <w:szCs w:val="24"/>
        </w:rPr>
      </w:pPr>
      <w:r w:rsidRPr="00323A85">
        <w:rPr>
          <w:b/>
          <w:sz w:val="24"/>
          <w:szCs w:val="24"/>
        </w:rPr>
        <w:t>МОДУЛЬ</w:t>
      </w:r>
      <w:r w:rsidRPr="00323A85">
        <w:rPr>
          <w:b/>
          <w:spacing w:val="-15"/>
          <w:sz w:val="24"/>
          <w:szCs w:val="24"/>
        </w:rPr>
        <w:t xml:space="preserve"> 3</w:t>
      </w:r>
    </w:p>
    <w:p w:rsidR="00A57E9D" w:rsidRDefault="00A57E9D" w:rsidP="005B40E1">
      <w:pPr>
        <w:pStyle w:val="11"/>
        <w:numPr>
          <w:ilvl w:val="2"/>
          <w:numId w:val="15"/>
        </w:numPr>
        <w:tabs>
          <w:tab w:val="clear" w:pos="360"/>
        </w:tabs>
        <w:spacing w:before="31"/>
        <w:ind w:left="0"/>
        <w:rPr>
          <w:sz w:val="24"/>
          <w:szCs w:val="24"/>
        </w:rPr>
      </w:pPr>
      <w:bookmarkStart w:id="1" w:name="_TOC_250004"/>
      <w:r w:rsidRPr="00323A85">
        <w:rPr>
          <w:sz w:val="24"/>
          <w:szCs w:val="24"/>
        </w:rPr>
        <w:t>«ТРУДОВОЕ</w:t>
      </w:r>
      <w:r w:rsidRPr="00323A85">
        <w:rPr>
          <w:spacing w:val="-2"/>
          <w:sz w:val="24"/>
          <w:szCs w:val="24"/>
        </w:rPr>
        <w:t xml:space="preserve"> </w:t>
      </w:r>
      <w:r w:rsidRPr="00323A85">
        <w:rPr>
          <w:sz w:val="24"/>
          <w:szCs w:val="24"/>
        </w:rPr>
        <w:t>ВОСПИТАНИЕ</w:t>
      </w:r>
      <w:r w:rsidRPr="00323A85">
        <w:rPr>
          <w:spacing w:val="-4"/>
          <w:sz w:val="24"/>
          <w:szCs w:val="24"/>
        </w:rPr>
        <w:t xml:space="preserve"> </w:t>
      </w:r>
      <w:r w:rsidRPr="00323A85">
        <w:rPr>
          <w:sz w:val="24"/>
          <w:szCs w:val="24"/>
        </w:rPr>
        <w:t>И</w:t>
      </w:r>
      <w:r w:rsidRPr="00323A85">
        <w:rPr>
          <w:spacing w:val="-3"/>
          <w:sz w:val="24"/>
          <w:szCs w:val="24"/>
        </w:rPr>
        <w:t xml:space="preserve"> </w:t>
      </w:r>
      <w:r w:rsidRPr="00323A85">
        <w:rPr>
          <w:sz w:val="24"/>
          <w:szCs w:val="24"/>
        </w:rPr>
        <w:t>РАННЯЯ</w:t>
      </w:r>
      <w:r w:rsidRPr="00323A85">
        <w:rPr>
          <w:spacing w:val="-3"/>
          <w:sz w:val="24"/>
          <w:szCs w:val="24"/>
        </w:rPr>
        <w:t xml:space="preserve"> </w:t>
      </w:r>
      <w:bookmarkEnd w:id="1"/>
      <w:r w:rsidRPr="00323A85">
        <w:rPr>
          <w:sz w:val="24"/>
          <w:szCs w:val="24"/>
        </w:rPr>
        <w:t>ПРОФОРИЕНТАЦИЯ»</w:t>
      </w:r>
    </w:p>
    <w:p w:rsidR="009759D2" w:rsidRDefault="009759D2" w:rsidP="009759D2">
      <w:pPr>
        <w:pStyle w:val="11"/>
        <w:numPr>
          <w:ilvl w:val="2"/>
          <w:numId w:val="15"/>
        </w:numPr>
        <w:spacing w:before="31"/>
        <w:ind w:left="0"/>
        <w:jc w:val="both"/>
        <w:rPr>
          <w:b w:val="0"/>
          <w:sz w:val="24"/>
          <w:szCs w:val="24"/>
        </w:rPr>
      </w:pPr>
      <w:r w:rsidRPr="009759D2">
        <w:rPr>
          <w:b w:val="0"/>
          <w:sz w:val="24"/>
          <w:szCs w:val="24"/>
        </w:rPr>
        <w:t>Трудовое воспитание - это целенаправленный процесс формирования у детей дошкольного возраста сознательного отношения и склонности к труду как основной жизненной потребности, а также формирование привычки к труду путем включения ребенка в активную трудовую деятельность.</w:t>
      </w:r>
    </w:p>
    <w:p w:rsidR="009759D2" w:rsidRPr="009759D2" w:rsidRDefault="009759D2" w:rsidP="009759D2">
      <w:pPr>
        <w:widowControl/>
        <w:shd w:val="clear" w:color="auto" w:fill="FFFFFF"/>
        <w:autoSpaceDE/>
        <w:autoSpaceDN/>
        <w:jc w:val="both"/>
        <w:rPr>
          <w:color w:val="000000"/>
          <w:sz w:val="24"/>
          <w:szCs w:val="24"/>
          <w:lang w:eastAsia="ru-RU"/>
        </w:rPr>
      </w:pPr>
      <w:r>
        <w:rPr>
          <w:color w:val="000000"/>
          <w:sz w:val="24"/>
          <w:szCs w:val="24"/>
          <w:lang w:eastAsia="ru-RU"/>
        </w:rPr>
        <w:t xml:space="preserve">   </w:t>
      </w:r>
      <w:r w:rsidR="007D41F5">
        <w:rPr>
          <w:color w:val="000000"/>
          <w:sz w:val="24"/>
          <w:szCs w:val="24"/>
          <w:lang w:eastAsia="ru-RU"/>
        </w:rPr>
        <w:t>В практике МБДОУ «Детский сад № 6</w:t>
      </w:r>
      <w:r w:rsidRPr="009759D2">
        <w:rPr>
          <w:color w:val="000000"/>
          <w:sz w:val="24"/>
          <w:szCs w:val="24"/>
          <w:lang w:eastAsia="ru-RU"/>
        </w:rPr>
        <w:t xml:space="preserve"> «</w:t>
      </w:r>
      <w:r w:rsidR="007D41F5">
        <w:rPr>
          <w:color w:val="000000"/>
          <w:sz w:val="24"/>
          <w:szCs w:val="24"/>
          <w:lang w:eastAsia="ru-RU"/>
        </w:rPr>
        <w:t>Теремок</w:t>
      </w:r>
      <w:r w:rsidRPr="009759D2">
        <w:rPr>
          <w:color w:val="000000"/>
          <w:sz w:val="24"/>
          <w:szCs w:val="24"/>
          <w:lang w:eastAsia="ru-RU"/>
        </w:rPr>
        <w:t>» накоплена определенная совокупность форм и методов, способствующих формированию у детей представлений о профессиях взрослых. Зная психологические и индивидуальные особенности ребенка в детском возрасте, мы стараемся спрогнозировать его личностный рост в том или ином виде деятельности. Мы расширяем выбор ребенка, давая ему больше информации и знаний в какой либо конкретной области.</w:t>
      </w:r>
    </w:p>
    <w:p w:rsidR="009759D2" w:rsidRPr="009759D2" w:rsidRDefault="009759D2" w:rsidP="009759D2">
      <w:pPr>
        <w:widowControl/>
        <w:shd w:val="clear" w:color="auto" w:fill="FFFFFF"/>
        <w:autoSpaceDE/>
        <w:autoSpaceDN/>
        <w:jc w:val="both"/>
        <w:rPr>
          <w:color w:val="000000"/>
          <w:sz w:val="24"/>
          <w:szCs w:val="24"/>
          <w:lang w:eastAsia="ru-RU"/>
        </w:rPr>
      </w:pPr>
      <w:r>
        <w:rPr>
          <w:color w:val="000000"/>
          <w:sz w:val="24"/>
          <w:szCs w:val="24"/>
          <w:shd w:val="clear" w:color="auto" w:fill="FFFFFF"/>
          <w:lang w:eastAsia="ru-RU"/>
        </w:rPr>
        <w:t xml:space="preserve">   </w:t>
      </w:r>
      <w:r w:rsidRPr="009759D2">
        <w:rPr>
          <w:color w:val="000000"/>
          <w:sz w:val="24"/>
          <w:szCs w:val="24"/>
          <w:shd w:val="clear" w:color="auto" w:fill="FFFFFF"/>
          <w:lang w:eastAsia="ru-RU"/>
        </w:rPr>
        <w:t>Работа по ранней профориентации дошкольников осуществляется через совместную деятельность педагога с детьми и самостоятельную деятельность детей, которая проходит через познавательную, продуктивную и игровую деятельность. Данный подход способствует активизации интереса детей к миру профессий, систематизации представлений и успешной социализации каждого ребёнка.</w:t>
      </w:r>
    </w:p>
    <w:p w:rsidR="009759D2" w:rsidRPr="009759D2" w:rsidRDefault="00141082" w:rsidP="00141082">
      <w:pPr>
        <w:widowControl/>
        <w:shd w:val="clear" w:color="auto" w:fill="FFFFFF"/>
        <w:autoSpaceDE/>
        <w:autoSpaceDN/>
        <w:jc w:val="both"/>
        <w:rPr>
          <w:color w:val="000000"/>
          <w:sz w:val="24"/>
          <w:szCs w:val="24"/>
          <w:lang w:eastAsia="ru-RU"/>
        </w:rPr>
      </w:pPr>
      <w:r>
        <w:rPr>
          <w:color w:val="000000"/>
          <w:sz w:val="24"/>
          <w:szCs w:val="24"/>
          <w:shd w:val="clear" w:color="auto" w:fill="FFFFFF"/>
          <w:lang w:eastAsia="ru-RU"/>
        </w:rPr>
        <w:t xml:space="preserve">   П</w:t>
      </w:r>
      <w:r w:rsidR="009759D2" w:rsidRPr="009759D2">
        <w:rPr>
          <w:color w:val="000000"/>
          <w:sz w:val="24"/>
          <w:szCs w:val="24"/>
          <w:shd w:val="clear" w:color="auto" w:fill="FFFFFF"/>
          <w:lang w:eastAsia="ru-RU"/>
        </w:rPr>
        <w:t>едагоги готовят детей к тому, чтобы они в свое время могли смело вступить в самостоятельную жизнь. Поэтому знания о труде занимают одно из ведущих мест в образовательной работе детского сада.</w:t>
      </w:r>
    </w:p>
    <w:p w:rsidR="00A57E9D" w:rsidRPr="009759D2" w:rsidRDefault="00141082" w:rsidP="00141082">
      <w:pPr>
        <w:widowControl/>
        <w:shd w:val="clear" w:color="auto" w:fill="FFFFFF"/>
        <w:autoSpaceDE/>
        <w:autoSpaceDN/>
        <w:jc w:val="both"/>
        <w:rPr>
          <w:color w:val="000000"/>
          <w:sz w:val="24"/>
          <w:szCs w:val="24"/>
          <w:lang w:eastAsia="ru-RU"/>
        </w:rPr>
      </w:pPr>
      <w:r>
        <w:rPr>
          <w:color w:val="000000"/>
          <w:sz w:val="24"/>
          <w:szCs w:val="24"/>
          <w:shd w:val="clear" w:color="auto" w:fill="FFFFFF"/>
          <w:lang w:eastAsia="ru-RU"/>
        </w:rPr>
        <w:t xml:space="preserve">   </w:t>
      </w:r>
      <w:r w:rsidR="009759D2" w:rsidRPr="009759D2">
        <w:rPr>
          <w:color w:val="000000"/>
          <w:sz w:val="24"/>
          <w:szCs w:val="24"/>
          <w:shd w:val="clear" w:color="auto" w:fill="FFFFFF"/>
          <w:lang w:eastAsia="ru-RU"/>
        </w:rPr>
        <w:t>Кроме того, ознакомление детей с трудом взрослых и отдельными профессиями осуществляется не на уровне отдельной задачи, а как целостный органический процесс.</w:t>
      </w:r>
      <w:r w:rsidR="009759D2">
        <w:rPr>
          <w:color w:val="000000"/>
          <w:sz w:val="24"/>
          <w:szCs w:val="24"/>
          <w:shd w:val="clear" w:color="auto" w:fill="FFFFFF"/>
          <w:lang w:eastAsia="ru-RU"/>
        </w:rPr>
        <w:t xml:space="preserve">   </w:t>
      </w:r>
      <w:r w:rsidR="00A57E9D" w:rsidRPr="00323A85">
        <w:t>Трудовое</w:t>
      </w:r>
      <w:r w:rsidR="00A57E9D" w:rsidRPr="00323A85">
        <w:rPr>
          <w:spacing w:val="1"/>
        </w:rPr>
        <w:t xml:space="preserve"> </w:t>
      </w:r>
      <w:r w:rsidR="00A57E9D" w:rsidRPr="00323A85">
        <w:t>воспитание</w:t>
      </w:r>
      <w:r w:rsidR="00A57E9D" w:rsidRPr="00323A85">
        <w:rPr>
          <w:spacing w:val="1"/>
        </w:rPr>
        <w:t xml:space="preserve"> </w:t>
      </w:r>
      <w:r w:rsidR="00A57E9D" w:rsidRPr="00323A85">
        <w:t>и</w:t>
      </w:r>
      <w:r w:rsidR="00A57E9D" w:rsidRPr="00323A85">
        <w:rPr>
          <w:spacing w:val="1"/>
        </w:rPr>
        <w:t xml:space="preserve"> </w:t>
      </w:r>
      <w:r w:rsidR="00A57E9D" w:rsidRPr="00323A85">
        <w:t>профессиональное</w:t>
      </w:r>
      <w:r w:rsidR="00A57E9D" w:rsidRPr="00323A85">
        <w:rPr>
          <w:spacing w:val="1"/>
        </w:rPr>
        <w:t xml:space="preserve"> </w:t>
      </w:r>
      <w:r w:rsidR="00A57E9D" w:rsidRPr="00323A85">
        <w:t>самоопределение</w:t>
      </w:r>
      <w:r w:rsidR="00A57E9D" w:rsidRPr="00323A85">
        <w:rPr>
          <w:spacing w:val="-67"/>
        </w:rPr>
        <w:t xml:space="preserve"> </w:t>
      </w:r>
      <w:r w:rsidR="00E42B4D">
        <w:rPr>
          <w:spacing w:val="-67"/>
        </w:rPr>
        <w:t xml:space="preserve">   </w:t>
      </w:r>
      <w:r w:rsidR="00E42B4D">
        <w:t xml:space="preserve"> реализуется посредством</w:t>
      </w:r>
      <w:r w:rsidR="00A57E9D" w:rsidRPr="00323A85">
        <w:t>:</w:t>
      </w:r>
    </w:p>
    <w:p w:rsidR="000740DF" w:rsidRDefault="00A57E9D" w:rsidP="000740DF">
      <w:pPr>
        <w:pStyle w:val="a6"/>
        <w:numPr>
          <w:ilvl w:val="0"/>
          <w:numId w:val="36"/>
        </w:numPr>
        <w:spacing w:before="1"/>
        <w:rPr>
          <w:sz w:val="24"/>
          <w:szCs w:val="24"/>
        </w:rPr>
      </w:pPr>
      <w:r w:rsidRPr="000740DF">
        <w:rPr>
          <w:sz w:val="24"/>
          <w:szCs w:val="24"/>
        </w:rPr>
        <w:t>воспитания</w:t>
      </w:r>
      <w:r w:rsidRPr="000740DF">
        <w:rPr>
          <w:spacing w:val="1"/>
          <w:sz w:val="24"/>
          <w:szCs w:val="24"/>
        </w:rPr>
        <w:t xml:space="preserve"> </w:t>
      </w:r>
      <w:r w:rsidRPr="000740DF">
        <w:rPr>
          <w:sz w:val="24"/>
          <w:szCs w:val="24"/>
        </w:rPr>
        <w:t>у</w:t>
      </w:r>
      <w:r w:rsidRPr="000740DF">
        <w:rPr>
          <w:spacing w:val="1"/>
          <w:sz w:val="24"/>
          <w:szCs w:val="24"/>
        </w:rPr>
        <w:t xml:space="preserve"> </w:t>
      </w:r>
      <w:r w:rsidRPr="000740DF">
        <w:rPr>
          <w:sz w:val="24"/>
          <w:szCs w:val="24"/>
        </w:rPr>
        <w:t>детей</w:t>
      </w:r>
      <w:r w:rsidRPr="000740DF">
        <w:rPr>
          <w:spacing w:val="1"/>
          <w:sz w:val="24"/>
          <w:szCs w:val="24"/>
        </w:rPr>
        <w:t xml:space="preserve"> </w:t>
      </w:r>
      <w:r w:rsidRPr="000740DF">
        <w:rPr>
          <w:sz w:val="24"/>
          <w:szCs w:val="24"/>
        </w:rPr>
        <w:t>уважения</w:t>
      </w:r>
      <w:r w:rsidRPr="000740DF">
        <w:rPr>
          <w:spacing w:val="1"/>
          <w:sz w:val="24"/>
          <w:szCs w:val="24"/>
        </w:rPr>
        <w:t xml:space="preserve"> </w:t>
      </w:r>
      <w:r w:rsidRPr="000740DF">
        <w:rPr>
          <w:sz w:val="24"/>
          <w:szCs w:val="24"/>
        </w:rPr>
        <w:t>к</w:t>
      </w:r>
      <w:r w:rsidRPr="000740DF">
        <w:rPr>
          <w:spacing w:val="1"/>
          <w:sz w:val="24"/>
          <w:szCs w:val="24"/>
        </w:rPr>
        <w:t xml:space="preserve"> </w:t>
      </w:r>
      <w:r w:rsidRPr="000740DF">
        <w:rPr>
          <w:sz w:val="24"/>
          <w:szCs w:val="24"/>
        </w:rPr>
        <w:t>труду</w:t>
      </w:r>
      <w:r w:rsidRPr="000740DF">
        <w:rPr>
          <w:spacing w:val="1"/>
          <w:sz w:val="24"/>
          <w:szCs w:val="24"/>
        </w:rPr>
        <w:t xml:space="preserve"> </w:t>
      </w:r>
      <w:r w:rsidRPr="000740DF">
        <w:rPr>
          <w:sz w:val="24"/>
          <w:szCs w:val="24"/>
        </w:rPr>
        <w:t>и</w:t>
      </w:r>
      <w:r w:rsidRPr="000740DF">
        <w:rPr>
          <w:spacing w:val="1"/>
          <w:sz w:val="24"/>
          <w:szCs w:val="24"/>
        </w:rPr>
        <w:t xml:space="preserve"> </w:t>
      </w:r>
      <w:r w:rsidRPr="000740DF">
        <w:rPr>
          <w:sz w:val="24"/>
          <w:szCs w:val="24"/>
        </w:rPr>
        <w:t>людям</w:t>
      </w:r>
      <w:r w:rsidRPr="000740DF">
        <w:rPr>
          <w:spacing w:val="1"/>
          <w:sz w:val="24"/>
          <w:szCs w:val="24"/>
        </w:rPr>
        <w:t xml:space="preserve"> </w:t>
      </w:r>
      <w:r w:rsidRPr="000740DF">
        <w:rPr>
          <w:sz w:val="24"/>
          <w:szCs w:val="24"/>
        </w:rPr>
        <w:t>труда,</w:t>
      </w:r>
      <w:r w:rsidRPr="000740DF">
        <w:rPr>
          <w:spacing w:val="1"/>
          <w:sz w:val="24"/>
          <w:szCs w:val="24"/>
        </w:rPr>
        <w:t xml:space="preserve"> </w:t>
      </w:r>
      <w:r w:rsidRPr="000740DF">
        <w:rPr>
          <w:sz w:val="24"/>
          <w:szCs w:val="24"/>
        </w:rPr>
        <w:t>трудовым</w:t>
      </w:r>
      <w:r w:rsidRPr="000740DF">
        <w:rPr>
          <w:spacing w:val="1"/>
          <w:sz w:val="24"/>
          <w:szCs w:val="24"/>
        </w:rPr>
        <w:t xml:space="preserve"> </w:t>
      </w:r>
      <w:r w:rsidRPr="000740DF">
        <w:rPr>
          <w:sz w:val="24"/>
          <w:szCs w:val="24"/>
        </w:rPr>
        <w:t>достижениям;</w:t>
      </w:r>
    </w:p>
    <w:p w:rsidR="000740DF" w:rsidRDefault="00A57E9D" w:rsidP="000740DF">
      <w:pPr>
        <w:pStyle w:val="a6"/>
        <w:numPr>
          <w:ilvl w:val="0"/>
          <w:numId w:val="36"/>
        </w:numPr>
        <w:spacing w:before="1"/>
        <w:rPr>
          <w:sz w:val="24"/>
          <w:szCs w:val="24"/>
        </w:rPr>
      </w:pPr>
      <w:r w:rsidRPr="000740DF">
        <w:rPr>
          <w:sz w:val="24"/>
          <w:szCs w:val="24"/>
        </w:rPr>
        <w:t>формирования у детей умений и навыков самообслуживания, потребности</w:t>
      </w:r>
      <w:r w:rsidRPr="000740DF">
        <w:rPr>
          <w:spacing w:val="1"/>
          <w:sz w:val="24"/>
          <w:szCs w:val="24"/>
        </w:rPr>
        <w:t xml:space="preserve"> </w:t>
      </w:r>
      <w:r w:rsidRPr="000740DF">
        <w:rPr>
          <w:sz w:val="24"/>
          <w:szCs w:val="24"/>
        </w:rPr>
        <w:t>трудиться,</w:t>
      </w:r>
      <w:r w:rsidRPr="000740DF">
        <w:rPr>
          <w:spacing w:val="1"/>
          <w:sz w:val="24"/>
          <w:szCs w:val="24"/>
        </w:rPr>
        <w:t xml:space="preserve"> </w:t>
      </w:r>
      <w:r w:rsidRPr="000740DF">
        <w:rPr>
          <w:sz w:val="24"/>
          <w:szCs w:val="24"/>
        </w:rPr>
        <w:t>добросовестного,</w:t>
      </w:r>
      <w:r w:rsidRPr="000740DF">
        <w:rPr>
          <w:spacing w:val="1"/>
          <w:sz w:val="24"/>
          <w:szCs w:val="24"/>
        </w:rPr>
        <w:t xml:space="preserve"> </w:t>
      </w:r>
      <w:r w:rsidRPr="000740DF">
        <w:rPr>
          <w:sz w:val="24"/>
          <w:szCs w:val="24"/>
        </w:rPr>
        <w:t>ответственного</w:t>
      </w:r>
      <w:r w:rsidRPr="000740DF">
        <w:rPr>
          <w:spacing w:val="1"/>
          <w:sz w:val="24"/>
          <w:szCs w:val="24"/>
        </w:rPr>
        <w:t xml:space="preserve"> </w:t>
      </w:r>
      <w:r w:rsidRPr="000740DF">
        <w:rPr>
          <w:sz w:val="24"/>
          <w:szCs w:val="24"/>
        </w:rPr>
        <w:t>и</w:t>
      </w:r>
      <w:r w:rsidRPr="000740DF">
        <w:rPr>
          <w:spacing w:val="1"/>
          <w:sz w:val="24"/>
          <w:szCs w:val="24"/>
        </w:rPr>
        <w:t xml:space="preserve"> </w:t>
      </w:r>
      <w:r w:rsidRPr="000740DF">
        <w:rPr>
          <w:sz w:val="24"/>
          <w:szCs w:val="24"/>
        </w:rPr>
        <w:t>творческого</w:t>
      </w:r>
      <w:r w:rsidRPr="000740DF">
        <w:rPr>
          <w:spacing w:val="1"/>
          <w:sz w:val="24"/>
          <w:szCs w:val="24"/>
        </w:rPr>
        <w:t xml:space="preserve"> </w:t>
      </w:r>
      <w:r w:rsidRPr="000740DF">
        <w:rPr>
          <w:sz w:val="24"/>
          <w:szCs w:val="24"/>
        </w:rPr>
        <w:t>отношения</w:t>
      </w:r>
      <w:r w:rsidRPr="000740DF">
        <w:rPr>
          <w:spacing w:val="1"/>
          <w:sz w:val="24"/>
          <w:szCs w:val="24"/>
        </w:rPr>
        <w:t xml:space="preserve"> </w:t>
      </w:r>
      <w:r w:rsidRPr="000740DF">
        <w:rPr>
          <w:sz w:val="24"/>
          <w:szCs w:val="24"/>
        </w:rPr>
        <w:t>к</w:t>
      </w:r>
      <w:r w:rsidRPr="000740DF">
        <w:rPr>
          <w:spacing w:val="1"/>
          <w:sz w:val="24"/>
          <w:szCs w:val="24"/>
        </w:rPr>
        <w:t xml:space="preserve"> </w:t>
      </w:r>
      <w:r w:rsidRPr="000740DF">
        <w:rPr>
          <w:sz w:val="24"/>
          <w:szCs w:val="24"/>
        </w:rPr>
        <w:t>разным</w:t>
      </w:r>
      <w:r w:rsidRPr="000740DF">
        <w:rPr>
          <w:spacing w:val="1"/>
          <w:sz w:val="24"/>
          <w:szCs w:val="24"/>
        </w:rPr>
        <w:t xml:space="preserve"> </w:t>
      </w:r>
      <w:r w:rsidRPr="000740DF">
        <w:rPr>
          <w:sz w:val="24"/>
          <w:szCs w:val="24"/>
        </w:rPr>
        <w:t>видам</w:t>
      </w:r>
      <w:r w:rsidRPr="000740DF">
        <w:rPr>
          <w:spacing w:val="1"/>
          <w:sz w:val="24"/>
          <w:szCs w:val="24"/>
        </w:rPr>
        <w:t xml:space="preserve"> </w:t>
      </w:r>
      <w:r w:rsidRPr="000740DF">
        <w:rPr>
          <w:sz w:val="24"/>
          <w:szCs w:val="24"/>
        </w:rPr>
        <w:t>трудовой</w:t>
      </w:r>
      <w:r w:rsidRPr="000740DF">
        <w:rPr>
          <w:spacing w:val="1"/>
          <w:sz w:val="24"/>
          <w:szCs w:val="24"/>
        </w:rPr>
        <w:t xml:space="preserve"> </w:t>
      </w:r>
      <w:r w:rsidRPr="000740DF">
        <w:rPr>
          <w:sz w:val="24"/>
          <w:szCs w:val="24"/>
        </w:rPr>
        <w:t>деятельности,</w:t>
      </w:r>
      <w:r w:rsidRPr="000740DF">
        <w:rPr>
          <w:spacing w:val="1"/>
          <w:sz w:val="24"/>
          <w:szCs w:val="24"/>
        </w:rPr>
        <w:t xml:space="preserve"> </w:t>
      </w:r>
      <w:r w:rsidRPr="000740DF">
        <w:rPr>
          <w:sz w:val="24"/>
          <w:szCs w:val="24"/>
        </w:rPr>
        <w:t>включая</w:t>
      </w:r>
      <w:r w:rsidRPr="000740DF">
        <w:rPr>
          <w:spacing w:val="1"/>
          <w:sz w:val="24"/>
          <w:szCs w:val="24"/>
        </w:rPr>
        <w:t xml:space="preserve"> </w:t>
      </w:r>
      <w:r w:rsidRPr="000740DF">
        <w:rPr>
          <w:sz w:val="24"/>
          <w:szCs w:val="24"/>
        </w:rPr>
        <w:t>обучение</w:t>
      </w:r>
      <w:r w:rsidRPr="000740DF">
        <w:rPr>
          <w:spacing w:val="1"/>
          <w:sz w:val="24"/>
          <w:szCs w:val="24"/>
        </w:rPr>
        <w:t xml:space="preserve"> </w:t>
      </w:r>
      <w:r w:rsidRPr="000740DF">
        <w:rPr>
          <w:sz w:val="24"/>
          <w:szCs w:val="24"/>
        </w:rPr>
        <w:t>и</w:t>
      </w:r>
      <w:r w:rsidRPr="000740DF">
        <w:rPr>
          <w:spacing w:val="1"/>
          <w:sz w:val="24"/>
          <w:szCs w:val="24"/>
        </w:rPr>
        <w:t xml:space="preserve"> </w:t>
      </w:r>
      <w:r w:rsidRPr="000740DF">
        <w:rPr>
          <w:sz w:val="24"/>
          <w:szCs w:val="24"/>
        </w:rPr>
        <w:t>выполнение</w:t>
      </w:r>
      <w:r w:rsidRPr="000740DF">
        <w:rPr>
          <w:spacing w:val="1"/>
          <w:sz w:val="24"/>
          <w:szCs w:val="24"/>
        </w:rPr>
        <w:t xml:space="preserve"> </w:t>
      </w:r>
      <w:r w:rsidRPr="000740DF">
        <w:rPr>
          <w:sz w:val="24"/>
          <w:szCs w:val="24"/>
        </w:rPr>
        <w:t>домашних</w:t>
      </w:r>
      <w:r w:rsidRPr="000740DF">
        <w:rPr>
          <w:spacing w:val="4"/>
          <w:sz w:val="24"/>
          <w:szCs w:val="24"/>
        </w:rPr>
        <w:t xml:space="preserve"> </w:t>
      </w:r>
      <w:r w:rsidRPr="000740DF">
        <w:rPr>
          <w:sz w:val="24"/>
          <w:szCs w:val="24"/>
        </w:rPr>
        <w:t>обязанностей;</w:t>
      </w:r>
    </w:p>
    <w:p w:rsidR="000740DF" w:rsidRDefault="00A57E9D" w:rsidP="000740DF">
      <w:pPr>
        <w:pStyle w:val="a6"/>
        <w:numPr>
          <w:ilvl w:val="0"/>
          <w:numId w:val="36"/>
        </w:numPr>
        <w:spacing w:before="1"/>
        <w:rPr>
          <w:sz w:val="24"/>
          <w:szCs w:val="24"/>
        </w:rPr>
      </w:pPr>
      <w:r w:rsidRPr="000740DF">
        <w:rPr>
          <w:sz w:val="24"/>
          <w:szCs w:val="24"/>
        </w:rPr>
        <w:lastRenderedPageBreak/>
        <w:t>развития</w:t>
      </w:r>
      <w:r w:rsidRPr="000740DF">
        <w:rPr>
          <w:spacing w:val="1"/>
          <w:sz w:val="24"/>
          <w:szCs w:val="24"/>
        </w:rPr>
        <w:t xml:space="preserve"> </w:t>
      </w:r>
      <w:r w:rsidRPr="000740DF">
        <w:rPr>
          <w:sz w:val="24"/>
          <w:szCs w:val="24"/>
        </w:rPr>
        <w:t>навыков</w:t>
      </w:r>
      <w:r w:rsidRPr="000740DF">
        <w:rPr>
          <w:spacing w:val="1"/>
          <w:sz w:val="24"/>
          <w:szCs w:val="24"/>
        </w:rPr>
        <w:t xml:space="preserve"> </w:t>
      </w:r>
      <w:r w:rsidRPr="000740DF">
        <w:rPr>
          <w:sz w:val="24"/>
          <w:szCs w:val="24"/>
        </w:rPr>
        <w:t>совместной</w:t>
      </w:r>
      <w:r w:rsidRPr="000740DF">
        <w:rPr>
          <w:spacing w:val="1"/>
          <w:sz w:val="24"/>
          <w:szCs w:val="24"/>
        </w:rPr>
        <w:t xml:space="preserve"> </w:t>
      </w:r>
      <w:r w:rsidRPr="000740DF">
        <w:rPr>
          <w:sz w:val="24"/>
          <w:szCs w:val="24"/>
        </w:rPr>
        <w:t>работы,</w:t>
      </w:r>
      <w:r w:rsidRPr="000740DF">
        <w:rPr>
          <w:spacing w:val="1"/>
          <w:sz w:val="24"/>
          <w:szCs w:val="24"/>
        </w:rPr>
        <w:t xml:space="preserve"> </w:t>
      </w:r>
      <w:r w:rsidRPr="000740DF">
        <w:rPr>
          <w:sz w:val="24"/>
          <w:szCs w:val="24"/>
        </w:rPr>
        <w:t>умения</w:t>
      </w:r>
      <w:r w:rsidRPr="000740DF">
        <w:rPr>
          <w:spacing w:val="1"/>
          <w:sz w:val="24"/>
          <w:szCs w:val="24"/>
        </w:rPr>
        <w:t xml:space="preserve"> </w:t>
      </w:r>
      <w:r w:rsidRPr="000740DF">
        <w:rPr>
          <w:sz w:val="24"/>
          <w:szCs w:val="24"/>
        </w:rPr>
        <w:t>работать</w:t>
      </w:r>
      <w:r w:rsidRPr="000740DF">
        <w:rPr>
          <w:spacing w:val="1"/>
          <w:sz w:val="24"/>
          <w:szCs w:val="24"/>
        </w:rPr>
        <w:t xml:space="preserve"> </w:t>
      </w:r>
      <w:r w:rsidRPr="000740DF">
        <w:rPr>
          <w:sz w:val="24"/>
          <w:szCs w:val="24"/>
        </w:rPr>
        <w:t>самостоятельно,</w:t>
      </w:r>
      <w:r w:rsidRPr="000740DF">
        <w:rPr>
          <w:spacing w:val="-67"/>
          <w:sz w:val="24"/>
          <w:szCs w:val="24"/>
        </w:rPr>
        <w:t xml:space="preserve"> </w:t>
      </w:r>
      <w:r w:rsidRPr="000740DF">
        <w:rPr>
          <w:sz w:val="24"/>
          <w:szCs w:val="24"/>
        </w:rPr>
        <w:t>мобилизуя</w:t>
      </w:r>
      <w:r w:rsidRPr="000740DF">
        <w:rPr>
          <w:spacing w:val="1"/>
          <w:sz w:val="24"/>
          <w:szCs w:val="24"/>
        </w:rPr>
        <w:t xml:space="preserve"> </w:t>
      </w:r>
      <w:r w:rsidRPr="000740DF">
        <w:rPr>
          <w:sz w:val="24"/>
          <w:szCs w:val="24"/>
        </w:rPr>
        <w:t>необходимые</w:t>
      </w:r>
      <w:r w:rsidRPr="000740DF">
        <w:rPr>
          <w:spacing w:val="1"/>
          <w:sz w:val="24"/>
          <w:szCs w:val="24"/>
        </w:rPr>
        <w:t xml:space="preserve"> </w:t>
      </w:r>
      <w:r w:rsidRPr="000740DF">
        <w:rPr>
          <w:sz w:val="24"/>
          <w:szCs w:val="24"/>
        </w:rPr>
        <w:t>ресурсы,</w:t>
      </w:r>
      <w:r w:rsidRPr="000740DF">
        <w:rPr>
          <w:spacing w:val="71"/>
          <w:sz w:val="24"/>
          <w:szCs w:val="24"/>
        </w:rPr>
        <w:t xml:space="preserve"> </w:t>
      </w:r>
      <w:r w:rsidRPr="000740DF">
        <w:rPr>
          <w:sz w:val="24"/>
          <w:szCs w:val="24"/>
        </w:rPr>
        <w:t>правильно</w:t>
      </w:r>
      <w:r w:rsidRPr="000740DF">
        <w:rPr>
          <w:spacing w:val="71"/>
          <w:sz w:val="24"/>
          <w:szCs w:val="24"/>
        </w:rPr>
        <w:t xml:space="preserve"> </w:t>
      </w:r>
      <w:r w:rsidRPr="000740DF">
        <w:rPr>
          <w:sz w:val="24"/>
          <w:szCs w:val="24"/>
        </w:rPr>
        <w:t>оценивая</w:t>
      </w:r>
      <w:r w:rsidRPr="000740DF">
        <w:rPr>
          <w:spacing w:val="71"/>
          <w:sz w:val="24"/>
          <w:szCs w:val="24"/>
        </w:rPr>
        <w:t xml:space="preserve"> </w:t>
      </w:r>
      <w:r w:rsidRPr="000740DF">
        <w:rPr>
          <w:sz w:val="24"/>
          <w:szCs w:val="24"/>
        </w:rPr>
        <w:t>смысл</w:t>
      </w:r>
      <w:r w:rsidRPr="000740DF">
        <w:rPr>
          <w:spacing w:val="71"/>
          <w:sz w:val="24"/>
          <w:szCs w:val="24"/>
        </w:rPr>
        <w:t xml:space="preserve"> </w:t>
      </w:r>
      <w:r w:rsidRPr="000740DF">
        <w:rPr>
          <w:sz w:val="24"/>
          <w:szCs w:val="24"/>
        </w:rPr>
        <w:t>и</w:t>
      </w:r>
      <w:r w:rsidRPr="000740DF">
        <w:rPr>
          <w:spacing w:val="-67"/>
          <w:sz w:val="24"/>
          <w:szCs w:val="24"/>
        </w:rPr>
        <w:t xml:space="preserve"> </w:t>
      </w:r>
      <w:r w:rsidRPr="000740DF">
        <w:rPr>
          <w:sz w:val="24"/>
          <w:szCs w:val="24"/>
        </w:rPr>
        <w:t>последствия</w:t>
      </w:r>
      <w:r w:rsidRPr="000740DF">
        <w:rPr>
          <w:spacing w:val="4"/>
          <w:sz w:val="24"/>
          <w:szCs w:val="24"/>
        </w:rPr>
        <w:t xml:space="preserve"> </w:t>
      </w:r>
      <w:r w:rsidRPr="000740DF">
        <w:rPr>
          <w:sz w:val="24"/>
          <w:szCs w:val="24"/>
        </w:rPr>
        <w:t>своих</w:t>
      </w:r>
      <w:r w:rsidRPr="000740DF">
        <w:rPr>
          <w:spacing w:val="5"/>
          <w:sz w:val="24"/>
          <w:szCs w:val="24"/>
        </w:rPr>
        <w:t xml:space="preserve"> </w:t>
      </w:r>
      <w:r w:rsidRPr="000740DF">
        <w:rPr>
          <w:sz w:val="24"/>
          <w:szCs w:val="24"/>
        </w:rPr>
        <w:t>действий;</w:t>
      </w:r>
    </w:p>
    <w:p w:rsidR="00A57E9D" w:rsidRPr="000740DF" w:rsidRDefault="00A57E9D" w:rsidP="000740DF">
      <w:pPr>
        <w:pStyle w:val="a6"/>
        <w:numPr>
          <w:ilvl w:val="0"/>
          <w:numId w:val="36"/>
        </w:numPr>
        <w:spacing w:before="1"/>
        <w:rPr>
          <w:sz w:val="24"/>
          <w:szCs w:val="24"/>
        </w:rPr>
      </w:pPr>
      <w:r w:rsidRPr="000740DF">
        <w:rPr>
          <w:sz w:val="24"/>
          <w:szCs w:val="24"/>
        </w:rPr>
        <w:t>содействия</w:t>
      </w:r>
      <w:r w:rsidRPr="000740DF">
        <w:rPr>
          <w:spacing w:val="1"/>
          <w:sz w:val="24"/>
          <w:szCs w:val="24"/>
        </w:rPr>
        <w:t xml:space="preserve"> </w:t>
      </w:r>
      <w:r w:rsidRPr="000740DF">
        <w:rPr>
          <w:sz w:val="24"/>
          <w:szCs w:val="24"/>
        </w:rPr>
        <w:t>профессиональному</w:t>
      </w:r>
      <w:r w:rsidRPr="000740DF">
        <w:rPr>
          <w:spacing w:val="1"/>
          <w:sz w:val="24"/>
          <w:szCs w:val="24"/>
        </w:rPr>
        <w:t xml:space="preserve"> </w:t>
      </w:r>
      <w:r w:rsidRPr="000740DF">
        <w:rPr>
          <w:sz w:val="24"/>
          <w:szCs w:val="24"/>
        </w:rPr>
        <w:t>самоопределению,</w:t>
      </w:r>
      <w:r w:rsidRPr="000740DF">
        <w:rPr>
          <w:spacing w:val="1"/>
          <w:sz w:val="24"/>
          <w:szCs w:val="24"/>
        </w:rPr>
        <w:t xml:space="preserve"> </w:t>
      </w:r>
      <w:r w:rsidRPr="000740DF">
        <w:rPr>
          <w:sz w:val="24"/>
          <w:szCs w:val="24"/>
        </w:rPr>
        <w:t>приобщения</w:t>
      </w:r>
      <w:r w:rsidRPr="000740DF">
        <w:rPr>
          <w:spacing w:val="1"/>
          <w:sz w:val="24"/>
          <w:szCs w:val="24"/>
        </w:rPr>
        <w:t xml:space="preserve"> </w:t>
      </w:r>
      <w:r w:rsidRPr="000740DF">
        <w:rPr>
          <w:sz w:val="24"/>
          <w:szCs w:val="24"/>
        </w:rPr>
        <w:t>детей</w:t>
      </w:r>
      <w:r w:rsidRPr="000740DF">
        <w:rPr>
          <w:spacing w:val="1"/>
          <w:sz w:val="24"/>
          <w:szCs w:val="24"/>
        </w:rPr>
        <w:t xml:space="preserve"> </w:t>
      </w:r>
      <w:r w:rsidRPr="000740DF">
        <w:rPr>
          <w:sz w:val="24"/>
          <w:szCs w:val="24"/>
        </w:rPr>
        <w:t>к</w:t>
      </w:r>
      <w:r w:rsidRPr="000740DF">
        <w:rPr>
          <w:spacing w:val="1"/>
          <w:sz w:val="24"/>
          <w:szCs w:val="24"/>
        </w:rPr>
        <w:t xml:space="preserve"> </w:t>
      </w:r>
      <w:r w:rsidRPr="000740DF">
        <w:rPr>
          <w:sz w:val="24"/>
          <w:szCs w:val="24"/>
        </w:rPr>
        <w:t>социально</w:t>
      </w:r>
      <w:r w:rsidRPr="000740DF">
        <w:rPr>
          <w:spacing w:val="15"/>
          <w:sz w:val="24"/>
          <w:szCs w:val="24"/>
        </w:rPr>
        <w:t xml:space="preserve"> </w:t>
      </w:r>
      <w:r w:rsidRPr="000740DF">
        <w:rPr>
          <w:sz w:val="24"/>
          <w:szCs w:val="24"/>
        </w:rPr>
        <w:t>значимой</w:t>
      </w:r>
      <w:r w:rsidRPr="000740DF">
        <w:rPr>
          <w:spacing w:val="15"/>
          <w:sz w:val="24"/>
          <w:szCs w:val="24"/>
        </w:rPr>
        <w:t xml:space="preserve"> </w:t>
      </w:r>
      <w:r w:rsidRPr="000740DF">
        <w:rPr>
          <w:sz w:val="24"/>
          <w:szCs w:val="24"/>
        </w:rPr>
        <w:t>деятельности</w:t>
      </w:r>
      <w:r w:rsidRPr="000740DF">
        <w:rPr>
          <w:spacing w:val="15"/>
          <w:sz w:val="24"/>
          <w:szCs w:val="24"/>
        </w:rPr>
        <w:t xml:space="preserve"> </w:t>
      </w:r>
      <w:r w:rsidRPr="000740DF">
        <w:rPr>
          <w:sz w:val="24"/>
          <w:szCs w:val="24"/>
        </w:rPr>
        <w:t>для</w:t>
      </w:r>
      <w:r w:rsidRPr="000740DF">
        <w:rPr>
          <w:spacing w:val="17"/>
          <w:sz w:val="24"/>
          <w:szCs w:val="24"/>
        </w:rPr>
        <w:t xml:space="preserve"> </w:t>
      </w:r>
      <w:r w:rsidRPr="000740DF">
        <w:rPr>
          <w:sz w:val="24"/>
          <w:szCs w:val="24"/>
        </w:rPr>
        <w:t>осмысленного</w:t>
      </w:r>
      <w:r w:rsidRPr="000740DF">
        <w:rPr>
          <w:spacing w:val="15"/>
          <w:sz w:val="24"/>
          <w:szCs w:val="24"/>
        </w:rPr>
        <w:t xml:space="preserve"> </w:t>
      </w:r>
      <w:r w:rsidRPr="000740DF">
        <w:rPr>
          <w:sz w:val="24"/>
          <w:szCs w:val="24"/>
        </w:rPr>
        <w:t>выбора</w:t>
      </w:r>
      <w:r w:rsidRPr="000740DF">
        <w:rPr>
          <w:spacing w:val="14"/>
          <w:sz w:val="24"/>
          <w:szCs w:val="24"/>
        </w:rPr>
        <w:t xml:space="preserve"> </w:t>
      </w:r>
      <w:r w:rsidRPr="000740DF">
        <w:rPr>
          <w:sz w:val="24"/>
          <w:szCs w:val="24"/>
        </w:rPr>
        <w:t>профессии.</w:t>
      </w:r>
    </w:p>
    <w:p w:rsidR="00A57E9D" w:rsidRPr="00323A85" w:rsidRDefault="000740DF" w:rsidP="000740DF">
      <w:pPr>
        <w:pStyle w:val="a3"/>
        <w:ind w:left="0"/>
        <w:jc w:val="both"/>
      </w:pPr>
      <w:r>
        <w:t xml:space="preserve">  </w:t>
      </w:r>
      <w:r w:rsidR="00A57E9D" w:rsidRPr="00323A85">
        <w:t>Виды совместной деятельности: игровая, познавательная, коммуникативная,</w:t>
      </w:r>
      <w:r w:rsidR="00A57E9D" w:rsidRPr="00323A85">
        <w:rPr>
          <w:spacing w:val="1"/>
        </w:rPr>
        <w:t xml:space="preserve"> </w:t>
      </w:r>
      <w:r w:rsidR="00A57E9D" w:rsidRPr="00323A85">
        <w:t>продуктивная,</w:t>
      </w:r>
      <w:r w:rsidR="00A57E9D" w:rsidRPr="00323A85">
        <w:rPr>
          <w:spacing w:val="-3"/>
        </w:rPr>
        <w:t xml:space="preserve"> </w:t>
      </w:r>
      <w:r w:rsidR="00A57E9D" w:rsidRPr="00323A85">
        <w:t>двигательная,</w:t>
      </w:r>
      <w:r w:rsidR="00A57E9D" w:rsidRPr="00323A85">
        <w:rPr>
          <w:spacing w:val="-1"/>
        </w:rPr>
        <w:t xml:space="preserve"> </w:t>
      </w:r>
      <w:r w:rsidR="00A57E9D" w:rsidRPr="00323A85">
        <w:t>трудовая,</w:t>
      </w:r>
      <w:r w:rsidR="00A57E9D" w:rsidRPr="00323A85">
        <w:rPr>
          <w:spacing w:val="-4"/>
        </w:rPr>
        <w:t xml:space="preserve"> </w:t>
      </w:r>
      <w:r w:rsidR="00A57E9D" w:rsidRPr="00323A85">
        <w:t>художественно-эстетическая.</w:t>
      </w:r>
    </w:p>
    <w:p w:rsidR="000D3EED" w:rsidRDefault="000D3EED" w:rsidP="00323A85">
      <w:pPr>
        <w:pStyle w:val="21"/>
        <w:ind w:left="0" w:right="2"/>
        <w:jc w:val="center"/>
        <w:rPr>
          <w:b/>
          <w:i w:val="0"/>
          <w:sz w:val="24"/>
          <w:szCs w:val="24"/>
        </w:rPr>
      </w:pPr>
    </w:p>
    <w:p w:rsidR="00135B56" w:rsidRPr="00323A85" w:rsidRDefault="00135B56" w:rsidP="00323A85">
      <w:pPr>
        <w:pStyle w:val="21"/>
        <w:ind w:left="0" w:right="2"/>
        <w:jc w:val="center"/>
        <w:rPr>
          <w:b/>
          <w:i w:val="0"/>
          <w:spacing w:val="-9"/>
          <w:sz w:val="24"/>
          <w:szCs w:val="24"/>
        </w:rPr>
      </w:pPr>
      <w:r w:rsidRPr="00323A85">
        <w:rPr>
          <w:b/>
          <w:i w:val="0"/>
          <w:sz w:val="24"/>
          <w:szCs w:val="24"/>
        </w:rPr>
        <w:t>МОДУЛЬ</w:t>
      </w:r>
      <w:r w:rsidRPr="00323A85">
        <w:rPr>
          <w:b/>
          <w:i w:val="0"/>
          <w:spacing w:val="-9"/>
          <w:sz w:val="24"/>
          <w:szCs w:val="24"/>
        </w:rPr>
        <w:t xml:space="preserve"> 4</w:t>
      </w:r>
    </w:p>
    <w:p w:rsidR="00A57E9D" w:rsidRDefault="00A57E9D" w:rsidP="005B40E1">
      <w:pPr>
        <w:pStyle w:val="11"/>
        <w:numPr>
          <w:ilvl w:val="2"/>
          <w:numId w:val="15"/>
        </w:numPr>
        <w:tabs>
          <w:tab w:val="left" w:pos="2649"/>
        </w:tabs>
        <w:ind w:left="2648"/>
        <w:jc w:val="both"/>
        <w:rPr>
          <w:sz w:val="24"/>
          <w:szCs w:val="24"/>
        </w:rPr>
      </w:pPr>
      <w:r w:rsidRPr="00323A85">
        <w:rPr>
          <w:sz w:val="24"/>
          <w:szCs w:val="24"/>
        </w:rPr>
        <w:t>«ПАТРИОТИЧЕСКОЕ</w:t>
      </w:r>
      <w:r w:rsidRPr="00323A85">
        <w:rPr>
          <w:spacing w:val="-3"/>
          <w:sz w:val="24"/>
          <w:szCs w:val="24"/>
        </w:rPr>
        <w:t xml:space="preserve"> </w:t>
      </w:r>
      <w:r w:rsidRPr="00323A85">
        <w:rPr>
          <w:sz w:val="24"/>
          <w:szCs w:val="24"/>
        </w:rPr>
        <w:t>ВОСПИТАНИЕ»</w:t>
      </w:r>
    </w:p>
    <w:p w:rsidR="00A57E9D" w:rsidRPr="00323A85" w:rsidRDefault="00742634" w:rsidP="00742634">
      <w:pPr>
        <w:pStyle w:val="a3"/>
        <w:spacing w:before="81"/>
        <w:ind w:left="0"/>
        <w:jc w:val="both"/>
      </w:pPr>
      <w:r>
        <w:rPr>
          <w:bCs/>
        </w:rPr>
        <w:t xml:space="preserve">   </w:t>
      </w:r>
      <w:r w:rsidR="008D59F3" w:rsidRPr="008D59F3">
        <w:rPr>
          <w:bCs/>
        </w:rPr>
        <w:t>Патриотическое воспитание - процесс взаимодействия воспитателей и воспитанников, направленный на развитие патриотических чувств, формирование патриотических убеждений и устойчивых норм патриотического поведения. Целью патриотического воспитания является воспитание убежденного патриота, любящего свою Родину, преданного Отечеству, готового служить ему своим трудом и защищать его интересы.</w:t>
      </w:r>
      <w:r w:rsidR="00C57E29" w:rsidRPr="00C57E29">
        <w:rPr>
          <w:bCs/>
        </w:rPr>
        <w:t xml:space="preserve">  Патриотическое воспитание детей является одной из основных задач </w:t>
      </w:r>
      <w:r w:rsidR="007D41F5">
        <w:rPr>
          <w:bCs/>
        </w:rPr>
        <w:t>МБДОУ «Детский сад № 6 «Теремок</w:t>
      </w:r>
      <w:r w:rsidRPr="00742634">
        <w:rPr>
          <w:bCs/>
        </w:rPr>
        <w:t xml:space="preserve">» </w:t>
      </w:r>
      <w:r w:rsidR="00C57E29">
        <w:rPr>
          <w:bCs/>
        </w:rPr>
        <w:t xml:space="preserve"> </w:t>
      </w:r>
      <w:r w:rsidRPr="00742634">
        <w:rPr>
          <w:bCs/>
        </w:rPr>
        <w:t>Исходя из этого, в данном направлении воспитательной работы можно выделить</w:t>
      </w:r>
      <w:r>
        <w:rPr>
          <w:bCs/>
        </w:rPr>
        <w:t xml:space="preserve">: </w:t>
      </w:r>
    </w:p>
    <w:p w:rsidR="00742634" w:rsidRDefault="00A57E9D" w:rsidP="00742634">
      <w:pPr>
        <w:pStyle w:val="a6"/>
        <w:numPr>
          <w:ilvl w:val="0"/>
          <w:numId w:val="37"/>
        </w:numPr>
        <w:spacing w:before="62"/>
        <w:ind w:right="109"/>
        <w:rPr>
          <w:sz w:val="24"/>
          <w:szCs w:val="24"/>
        </w:rPr>
      </w:pPr>
      <w:r w:rsidRPr="00742634">
        <w:rPr>
          <w:sz w:val="24"/>
          <w:szCs w:val="24"/>
        </w:rPr>
        <w:t>создание условий для воспитания у детей активной гражданской позиции,</w:t>
      </w:r>
      <w:r w:rsidRPr="00742634">
        <w:rPr>
          <w:spacing w:val="1"/>
          <w:sz w:val="24"/>
          <w:szCs w:val="24"/>
        </w:rPr>
        <w:t xml:space="preserve"> </w:t>
      </w:r>
      <w:r w:rsidRPr="00742634">
        <w:rPr>
          <w:sz w:val="24"/>
          <w:szCs w:val="24"/>
        </w:rPr>
        <w:t>гражданской</w:t>
      </w:r>
      <w:r w:rsidRPr="00742634">
        <w:rPr>
          <w:spacing w:val="1"/>
          <w:sz w:val="24"/>
          <w:szCs w:val="24"/>
        </w:rPr>
        <w:t xml:space="preserve"> </w:t>
      </w:r>
      <w:r w:rsidRPr="00742634">
        <w:rPr>
          <w:sz w:val="24"/>
          <w:szCs w:val="24"/>
        </w:rPr>
        <w:t>ответственности,</w:t>
      </w:r>
      <w:r w:rsidRPr="00742634">
        <w:rPr>
          <w:spacing w:val="1"/>
          <w:sz w:val="24"/>
          <w:szCs w:val="24"/>
        </w:rPr>
        <w:t xml:space="preserve"> </w:t>
      </w:r>
      <w:r w:rsidRPr="00742634">
        <w:rPr>
          <w:sz w:val="24"/>
          <w:szCs w:val="24"/>
        </w:rPr>
        <w:t>основанной</w:t>
      </w:r>
      <w:r w:rsidRPr="00742634">
        <w:rPr>
          <w:spacing w:val="1"/>
          <w:sz w:val="24"/>
          <w:szCs w:val="24"/>
        </w:rPr>
        <w:t xml:space="preserve"> </w:t>
      </w:r>
      <w:r w:rsidRPr="00742634">
        <w:rPr>
          <w:sz w:val="24"/>
          <w:szCs w:val="24"/>
        </w:rPr>
        <w:t>на</w:t>
      </w:r>
      <w:r w:rsidRPr="00742634">
        <w:rPr>
          <w:spacing w:val="1"/>
          <w:sz w:val="24"/>
          <w:szCs w:val="24"/>
        </w:rPr>
        <w:t xml:space="preserve"> </w:t>
      </w:r>
      <w:r w:rsidRPr="00742634">
        <w:rPr>
          <w:sz w:val="24"/>
          <w:szCs w:val="24"/>
        </w:rPr>
        <w:t>традиционных</w:t>
      </w:r>
      <w:r w:rsidRPr="00742634">
        <w:rPr>
          <w:spacing w:val="1"/>
          <w:sz w:val="24"/>
          <w:szCs w:val="24"/>
        </w:rPr>
        <w:t xml:space="preserve"> </w:t>
      </w:r>
      <w:r w:rsidRPr="00742634">
        <w:rPr>
          <w:sz w:val="24"/>
          <w:szCs w:val="24"/>
        </w:rPr>
        <w:t>культурных,</w:t>
      </w:r>
      <w:r w:rsidRPr="00742634">
        <w:rPr>
          <w:spacing w:val="1"/>
          <w:sz w:val="24"/>
          <w:szCs w:val="24"/>
        </w:rPr>
        <w:t xml:space="preserve"> </w:t>
      </w:r>
      <w:r w:rsidRPr="00742634">
        <w:rPr>
          <w:sz w:val="24"/>
          <w:szCs w:val="24"/>
        </w:rPr>
        <w:t>духовных</w:t>
      </w:r>
      <w:r w:rsidRPr="00742634">
        <w:rPr>
          <w:spacing w:val="7"/>
          <w:sz w:val="24"/>
          <w:szCs w:val="24"/>
        </w:rPr>
        <w:t xml:space="preserve"> </w:t>
      </w:r>
      <w:r w:rsidRPr="00742634">
        <w:rPr>
          <w:sz w:val="24"/>
          <w:szCs w:val="24"/>
        </w:rPr>
        <w:t>и</w:t>
      </w:r>
      <w:r w:rsidRPr="00742634">
        <w:rPr>
          <w:spacing w:val="7"/>
          <w:sz w:val="24"/>
          <w:szCs w:val="24"/>
        </w:rPr>
        <w:t xml:space="preserve"> </w:t>
      </w:r>
      <w:r w:rsidRPr="00742634">
        <w:rPr>
          <w:sz w:val="24"/>
          <w:szCs w:val="24"/>
        </w:rPr>
        <w:t>нравственных</w:t>
      </w:r>
      <w:r w:rsidRPr="00742634">
        <w:rPr>
          <w:spacing w:val="8"/>
          <w:sz w:val="24"/>
          <w:szCs w:val="24"/>
        </w:rPr>
        <w:t xml:space="preserve"> </w:t>
      </w:r>
      <w:r w:rsidRPr="00742634">
        <w:rPr>
          <w:sz w:val="24"/>
          <w:szCs w:val="24"/>
        </w:rPr>
        <w:t>ценностях</w:t>
      </w:r>
      <w:r w:rsidRPr="00742634">
        <w:rPr>
          <w:spacing w:val="7"/>
          <w:sz w:val="24"/>
          <w:szCs w:val="24"/>
        </w:rPr>
        <w:t xml:space="preserve"> </w:t>
      </w:r>
      <w:r w:rsidRPr="00742634">
        <w:rPr>
          <w:sz w:val="24"/>
          <w:szCs w:val="24"/>
        </w:rPr>
        <w:t>российского</w:t>
      </w:r>
      <w:r w:rsidRPr="00742634">
        <w:rPr>
          <w:spacing w:val="7"/>
          <w:sz w:val="24"/>
          <w:szCs w:val="24"/>
        </w:rPr>
        <w:t xml:space="preserve"> </w:t>
      </w:r>
      <w:r w:rsidRPr="00742634">
        <w:rPr>
          <w:sz w:val="24"/>
          <w:szCs w:val="24"/>
        </w:rPr>
        <w:t>общества;</w:t>
      </w:r>
    </w:p>
    <w:p w:rsidR="00742634" w:rsidRDefault="00A57E9D" w:rsidP="00742634">
      <w:pPr>
        <w:pStyle w:val="a6"/>
        <w:numPr>
          <w:ilvl w:val="0"/>
          <w:numId w:val="37"/>
        </w:numPr>
        <w:spacing w:before="62"/>
        <w:ind w:right="109"/>
        <w:rPr>
          <w:sz w:val="24"/>
          <w:szCs w:val="24"/>
        </w:rPr>
      </w:pPr>
      <w:r w:rsidRPr="00742634">
        <w:rPr>
          <w:sz w:val="24"/>
          <w:szCs w:val="24"/>
        </w:rPr>
        <w:t>развитие</w:t>
      </w:r>
      <w:r w:rsidRPr="00742634">
        <w:rPr>
          <w:spacing w:val="24"/>
          <w:sz w:val="24"/>
          <w:szCs w:val="24"/>
        </w:rPr>
        <w:t xml:space="preserve"> </w:t>
      </w:r>
      <w:r w:rsidRPr="00742634">
        <w:rPr>
          <w:sz w:val="24"/>
          <w:szCs w:val="24"/>
        </w:rPr>
        <w:t>культуры</w:t>
      </w:r>
      <w:r w:rsidRPr="00742634">
        <w:rPr>
          <w:spacing w:val="26"/>
          <w:sz w:val="24"/>
          <w:szCs w:val="24"/>
        </w:rPr>
        <w:t xml:space="preserve"> </w:t>
      </w:r>
      <w:r w:rsidRPr="00742634">
        <w:rPr>
          <w:sz w:val="24"/>
          <w:szCs w:val="24"/>
        </w:rPr>
        <w:t>межнационального</w:t>
      </w:r>
      <w:r w:rsidRPr="00742634">
        <w:rPr>
          <w:spacing w:val="25"/>
          <w:sz w:val="24"/>
          <w:szCs w:val="24"/>
        </w:rPr>
        <w:t xml:space="preserve"> </w:t>
      </w:r>
      <w:r w:rsidRPr="00742634">
        <w:rPr>
          <w:sz w:val="24"/>
          <w:szCs w:val="24"/>
        </w:rPr>
        <w:t>общения;</w:t>
      </w:r>
    </w:p>
    <w:p w:rsidR="00742634" w:rsidRDefault="00A57E9D" w:rsidP="00742634">
      <w:pPr>
        <w:pStyle w:val="a6"/>
        <w:numPr>
          <w:ilvl w:val="0"/>
          <w:numId w:val="37"/>
        </w:numPr>
        <w:spacing w:before="62"/>
        <w:ind w:right="109"/>
        <w:rPr>
          <w:sz w:val="24"/>
          <w:szCs w:val="24"/>
        </w:rPr>
      </w:pPr>
      <w:r w:rsidRPr="00742634">
        <w:rPr>
          <w:sz w:val="24"/>
          <w:szCs w:val="24"/>
        </w:rPr>
        <w:t>формирование</w:t>
      </w:r>
      <w:r w:rsidRPr="00742634">
        <w:rPr>
          <w:spacing w:val="1"/>
          <w:sz w:val="24"/>
          <w:szCs w:val="24"/>
        </w:rPr>
        <w:t xml:space="preserve"> </w:t>
      </w:r>
      <w:r w:rsidRPr="00742634">
        <w:rPr>
          <w:sz w:val="24"/>
          <w:szCs w:val="24"/>
        </w:rPr>
        <w:t>приверженности</w:t>
      </w:r>
      <w:r w:rsidRPr="00742634">
        <w:rPr>
          <w:spacing w:val="1"/>
          <w:sz w:val="24"/>
          <w:szCs w:val="24"/>
        </w:rPr>
        <w:t xml:space="preserve"> </w:t>
      </w:r>
      <w:r w:rsidRPr="00742634">
        <w:rPr>
          <w:sz w:val="24"/>
          <w:szCs w:val="24"/>
        </w:rPr>
        <w:t>идеям</w:t>
      </w:r>
      <w:r w:rsidRPr="00742634">
        <w:rPr>
          <w:spacing w:val="1"/>
          <w:sz w:val="24"/>
          <w:szCs w:val="24"/>
        </w:rPr>
        <w:t xml:space="preserve"> </w:t>
      </w:r>
      <w:r w:rsidRPr="00742634">
        <w:rPr>
          <w:sz w:val="24"/>
          <w:szCs w:val="24"/>
        </w:rPr>
        <w:t>интернационализма,</w:t>
      </w:r>
      <w:r w:rsidRPr="00742634">
        <w:rPr>
          <w:spacing w:val="1"/>
          <w:sz w:val="24"/>
          <w:szCs w:val="24"/>
        </w:rPr>
        <w:t xml:space="preserve"> </w:t>
      </w:r>
      <w:r w:rsidRPr="00742634">
        <w:rPr>
          <w:sz w:val="24"/>
          <w:szCs w:val="24"/>
        </w:rPr>
        <w:t>дружбы,</w:t>
      </w:r>
      <w:r w:rsidRPr="00742634">
        <w:rPr>
          <w:spacing w:val="1"/>
          <w:sz w:val="24"/>
          <w:szCs w:val="24"/>
        </w:rPr>
        <w:t xml:space="preserve"> </w:t>
      </w:r>
      <w:r w:rsidRPr="00742634">
        <w:rPr>
          <w:sz w:val="24"/>
          <w:szCs w:val="24"/>
        </w:rPr>
        <w:t>равенства,</w:t>
      </w:r>
      <w:r w:rsidRPr="00742634">
        <w:rPr>
          <w:spacing w:val="5"/>
          <w:sz w:val="24"/>
          <w:szCs w:val="24"/>
        </w:rPr>
        <w:t xml:space="preserve"> </w:t>
      </w:r>
      <w:r w:rsidRPr="00742634">
        <w:rPr>
          <w:sz w:val="24"/>
          <w:szCs w:val="24"/>
        </w:rPr>
        <w:t>взаимопомощи</w:t>
      </w:r>
      <w:r w:rsidRPr="00742634">
        <w:rPr>
          <w:spacing w:val="5"/>
          <w:sz w:val="24"/>
          <w:szCs w:val="24"/>
        </w:rPr>
        <w:t xml:space="preserve"> </w:t>
      </w:r>
      <w:r w:rsidRPr="00742634">
        <w:rPr>
          <w:sz w:val="24"/>
          <w:szCs w:val="24"/>
        </w:rPr>
        <w:t>народов;</w:t>
      </w:r>
    </w:p>
    <w:p w:rsidR="00742634" w:rsidRDefault="00A57E9D" w:rsidP="00742634">
      <w:pPr>
        <w:pStyle w:val="a6"/>
        <w:numPr>
          <w:ilvl w:val="0"/>
          <w:numId w:val="37"/>
        </w:numPr>
        <w:spacing w:before="62"/>
        <w:ind w:right="109"/>
        <w:rPr>
          <w:sz w:val="24"/>
          <w:szCs w:val="24"/>
        </w:rPr>
      </w:pPr>
      <w:r w:rsidRPr="00742634">
        <w:rPr>
          <w:sz w:val="24"/>
          <w:szCs w:val="24"/>
        </w:rPr>
        <w:t>воспитание</w:t>
      </w:r>
      <w:r w:rsidRPr="00742634">
        <w:rPr>
          <w:spacing w:val="1"/>
          <w:sz w:val="24"/>
          <w:szCs w:val="24"/>
        </w:rPr>
        <w:t xml:space="preserve"> </w:t>
      </w:r>
      <w:r w:rsidRPr="00742634">
        <w:rPr>
          <w:sz w:val="24"/>
          <w:szCs w:val="24"/>
        </w:rPr>
        <w:t>уважительного</w:t>
      </w:r>
      <w:r w:rsidRPr="00742634">
        <w:rPr>
          <w:spacing w:val="1"/>
          <w:sz w:val="24"/>
          <w:szCs w:val="24"/>
        </w:rPr>
        <w:t xml:space="preserve"> </w:t>
      </w:r>
      <w:r w:rsidRPr="00742634">
        <w:rPr>
          <w:sz w:val="24"/>
          <w:szCs w:val="24"/>
        </w:rPr>
        <w:t>отношения</w:t>
      </w:r>
      <w:r w:rsidRPr="00742634">
        <w:rPr>
          <w:spacing w:val="1"/>
          <w:sz w:val="24"/>
          <w:szCs w:val="24"/>
        </w:rPr>
        <w:t xml:space="preserve"> </w:t>
      </w:r>
      <w:r w:rsidRPr="00742634">
        <w:rPr>
          <w:sz w:val="24"/>
          <w:szCs w:val="24"/>
        </w:rPr>
        <w:t>к</w:t>
      </w:r>
      <w:r w:rsidRPr="00742634">
        <w:rPr>
          <w:spacing w:val="1"/>
          <w:sz w:val="24"/>
          <w:szCs w:val="24"/>
        </w:rPr>
        <w:t xml:space="preserve"> </w:t>
      </w:r>
      <w:r w:rsidRPr="00742634">
        <w:rPr>
          <w:sz w:val="24"/>
          <w:szCs w:val="24"/>
        </w:rPr>
        <w:t>национальному</w:t>
      </w:r>
      <w:r w:rsidRPr="00742634">
        <w:rPr>
          <w:spacing w:val="1"/>
          <w:sz w:val="24"/>
          <w:szCs w:val="24"/>
        </w:rPr>
        <w:t xml:space="preserve"> </w:t>
      </w:r>
      <w:r w:rsidRPr="00742634">
        <w:rPr>
          <w:sz w:val="24"/>
          <w:szCs w:val="24"/>
        </w:rPr>
        <w:t>достоинству</w:t>
      </w:r>
      <w:r w:rsidRPr="00742634">
        <w:rPr>
          <w:spacing w:val="-67"/>
          <w:sz w:val="24"/>
          <w:szCs w:val="24"/>
        </w:rPr>
        <w:t xml:space="preserve"> </w:t>
      </w:r>
      <w:r w:rsidRPr="00742634">
        <w:rPr>
          <w:sz w:val="24"/>
          <w:szCs w:val="24"/>
        </w:rPr>
        <w:t>людей,</w:t>
      </w:r>
      <w:r w:rsidRPr="00742634">
        <w:rPr>
          <w:spacing w:val="4"/>
          <w:sz w:val="24"/>
          <w:szCs w:val="24"/>
        </w:rPr>
        <w:t xml:space="preserve"> </w:t>
      </w:r>
      <w:r w:rsidRPr="00742634">
        <w:rPr>
          <w:sz w:val="24"/>
          <w:szCs w:val="24"/>
        </w:rPr>
        <w:t>их</w:t>
      </w:r>
      <w:r w:rsidRPr="00742634">
        <w:rPr>
          <w:spacing w:val="6"/>
          <w:sz w:val="24"/>
          <w:szCs w:val="24"/>
        </w:rPr>
        <w:t xml:space="preserve"> </w:t>
      </w:r>
      <w:r w:rsidRPr="00742634">
        <w:rPr>
          <w:sz w:val="24"/>
          <w:szCs w:val="24"/>
        </w:rPr>
        <w:t>чувствам,</w:t>
      </w:r>
      <w:r w:rsidRPr="00742634">
        <w:rPr>
          <w:spacing w:val="5"/>
          <w:sz w:val="24"/>
          <w:szCs w:val="24"/>
        </w:rPr>
        <w:t xml:space="preserve"> </w:t>
      </w:r>
      <w:r w:rsidRPr="00742634">
        <w:rPr>
          <w:sz w:val="24"/>
          <w:szCs w:val="24"/>
        </w:rPr>
        <w:t>религиозным</w:t>
      </w:r>
      <w:r w:rsidRPr="00742634">
        <w:rPr>
          <w:spacing w:val="7"/>
          <w:sz w:val="24"/>
          <w:szCs w:val="24"/>
        </w:rPr>
        <w:t xml:space="preserve"> </w:t>
      </w:r>
      <w:r w:rsidRPr="00742634">
        <w:rPr>
          <w:sz w:val="24"/>
          <w:szCs w:val="24"/>
        </w:rPr>
        <w:t>убеждениям;</w:t>
      </w:r>
    </w:p>
    <w:p w:rsidR="00742634" w:rsidRDefault="00A57E9D" w:rsidP="00742634">
      <w:pPr>
        <w:pStyle w:val="a6"/>
        <w:numPr>
          <w:ilvl w:val="0"/>
          <w:numId w:val="37"/>
        </w:numPr>
        <w:spacing w:before="62"/>
        <w:ind w:right="109"/>
        <w:rPr>
          <w:sz w:val="24"/>
          <w:szCs w:val="24"/>
        </w:rPr>
      </w:pPr>
      <w:r w:rsidRPr="00742634">
        <w:rPr>
          <w:sz w:val="24"/>
          <w:szCs w:val="24"/>
        </w:rPr>
        <w:t>развитие</w:t>
      </w:r>
      <w:r w:rsidRPr="00742634">
        <w:rPr>
          <w:spacing w:val="1"/>
          <w:sz w:val="24"/>
          <w:szCs w:val="24"/>
        </w:rPr>
        <w:t xml:space="preserve"> </w:t>
      </w:r>
      <w:r w:rsidRPr="00742634">
        <w:rPr>
          <w:sz w:val="24"/>
          <w:szCs w:val="24"/>
        </w:rPr>
        <w:t>правовой</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политической</w:t>
      </w:r>
      <w:r w:rsidRPr="00742634">
        <w:rPr>
          <w:spacing w:val="1"/>
          <w:sz w:val="24"/>
          <w:szCs w:val="24"/>
        </w:rPr>
        <w:t xml:space="preserve"> </w:t>
      </w:r>
      <w:r w:rsidRPr="00742634">
        <w:rPr>
          <w:sz w:val="24"/>
          <w:szCs w:val="24"/>
        </w:rPr>
        <w:t>культуры</w:t>
      </w:r>
      <w:r w:rsidRPr="00742634">
        <w:rPr>
          <w:spacing w:val="1"/>
          <w:sz w:val="24"/>
          <w:szCs w:val="24"/>
        </w:rPr>
        <w:t xml:space="preserve"> </w:t>
      </w:r>
      <w:r w:rsidR="009B19E2">
        <w:rPr>
          <w:sz w:val="24"/>
          <w:szCs w:val="24"/>
        </w:rPr>
        <w:t>детей;</w:t>
      </w:r>
    </w:p>
    <w:p w:rsidR="00742634" w:rsidRDefault="00A57E9D" w:rsidP="00742634">
      <w:pPr>
        <w:pStyle w:val="a6"/>
        <w:numPr>
          <w:ilvl w:val="0"/>
          <w:numId w:val="37"/>
        </w:numPr>
        <w:spacing w:before="62"/>
        <w:ind w:right="109"/>
        <w:rPr>
          <w:sz w:val="24"/>
          <w:szCs w:val="24"/>
        </w:rPr>
      </w:pPr>
      <w:r w:rsidRPr="00742634">
        <w:rPr>
          <w:sz w:val="24"/>
          <w:szCs w:val="24"/>
        </w:rPr>
        <w:t>развитие</w:t>
      </w:r>
      <w:r w:rsidRPr="00742634">
        <w:rPr>
          <w:spacing w:val="1"/>
          <w:sz w:val="24"/>
          <w:szCs w:val="24"/>
        </w:rPr>
        <w:t xml:space="preserve"> </w:t>
      </w:r>
      <w:r w:rsidRPr="00742634">
        <w:rPr>
          <w:sz w:val="24"/>
          <w:szCs w:val="24"/>
        </w:rPr>
        <w:t>в</w:t>
      </w:r>
      <w:r w:rsidRPr="00742634">
        <w:rPr>
          <w:spacing w:val="1"/>
          <w:sz w:val="24"/>
          <w:szCs w:val="24"/>
        </w:rPr>
        <w:t xml:space="preserve"> </w:t>
      </w:r>
      <w:r w:rsidRPr="00742634">
        <w:rPr>
          <w:sz w:val="24"/>
          <w:szCs w:val="24"/>
        </w:rPr>
        <w:t>детской</w:t>
      </w:r>
      <w:r w:rsidRPr="00742634">
        <w:rPr>
          <w:spacing w:val="1"/>
          <w:sz w:val="24"/>
          <w:szCs w:val="24"/>
        </w:rPr>
        <w:t xml:space="preserve"> </w:t>
      </w:r>
      <w:r w:rsidRPr="00742634">
        <w:rPr>
          <w:sz w:val="24"/>
          <w:szCs w:val="24"/>
        </w:rPr>
        <w:t>среде</w:t>
      </w:r>
      <w:r w:rsidRPr="00742634">
        <w:rPr>
          <w:spacing w:val="1"/>
          <w:sz w:val="24"/>
          <w:szCs w:val="24"/>
        </w:rPr>
        <w:t xml:space="preserve"> </w:t>
      </w:r>
      <w:r w:rsidRPr="00742634">
        <w:rPr>
          <w:sz w:val="24"/>
          <w:szCs w:val="24"/>
        </w:rPr>
        <w:t>ответственности,</w:t>
      </w:r>
      <w:r w:rsidRPr="00742634">
        <w:rPr>
          <w:spacing w:val="1"/>
          <w:sz w:val="24"/>
          <w:szCs w:val="24"/>
        </w:rPr>
        <w:t xml:space="preserve"> </w:t>
      </w:r>
      <w:r w:rsidRPr="00742634">
        <w:rPr>
          <w:sz w:val="24"/>
          <w:szCs w:val="24"/>
        </w:rPr>
        <w:t>принципов</w:t>
      </w:r>
      <w:r w:rsidRPr="00742634">
        <w:rPr>
          <w:spacing w:val="1"/>
          <w:sz w:val="24"/>
          <w:szCs w:val="24"/>
        </w:rPr>
        <w:t xml:space="preserve"> </w:t>
      </w:r>
      <w:r w:rsidRPr="00742634">
        <w:rPr>
          <w:sz w:val="24"/>
          <w:szCs w:val="24"/>
        </w:rPr>
        <w:t>коллективизма</w:t>
      </w:r>
      <w:r w:rsidRPr="00742634">
        <w:rPr>
          <w:spacing w:val="1"/>
          <w:sz w:val="24"/>
          <w:szCs w:val="24"/>
        </w:rPr>
        <w:t xml:space="preserve"> </w:t>
      </w:r>
      <w:r w:rsidRPr="00742634">
        <w:rPr>
          <w:sz w:val="24"/>
          <w:szCs w:val="24"/>
        </w:rPr>
        <w:t>и</w:t>
      </w:r>
      <w:r w:rsidRPr="00742634">
        <w:rPr>
          <w:spacing w:val="-67"/>
          <w:sz w:val="24"/>
          <w:szCs w:val="24"/>
        </w:rPr>
        <w:t xml:space="preserve"> </w:t>
      </w:r>
      <w:r w:rsidRPr="00742634">
        <w:rPr>
          <w:sz w:val="24"/>
          <w:szCs w:val="24"/>
        </w:rPr>
        <w:t>социальной</w:t>
      </w:r>
      <w:r w:rsidRPr="00742634">
        <w:rPr>
          <w:spacing w:val="4"/>
          <w:sz w:val="24"/>
          <w:szCs w:val="24"/>
        </w:rPr>
        <w:t xml:space="preserve"> </w:t>
      </w:r>
      <w:r w:rsidRPr="00742634">
        <w:rPr>
          <w:sz w:val="24"/>
          <w:szCs w:val="24"/>
        </w:rPr>
        <w:t>солидарности;</w:t>
      </w:r>
    </w:p>
    <w:p w:rsidR="00742634" w:rsidRDefault="00A57E9D" w:rsidP="00742634">
      <w:pPr>
        <w:pStyle w:val="a6"/>
        <w:numPr>
          <w:ilvl w:val="0"/>
          <w:numId w:val="37"/>
        </w:numPr>
        <w:spacing w:before="62"/>
        <w:ind w:right="109"/>
        <w:rPr>
          <w:sz w:val="24"/>
          <w:szCs w:val="24"/>
        </w:rPr>
      </w:pPr>
      <w:r w:rsidRPr="00742634">
        <w:rPr>
          <w:sz w:val="24"/>
          <w:szCs w:val="24"/>
        </w:rPr>
        <w:t>формирование стабильной системы нравственных и смысловых установок</w:t>
      </w:r>
      <w:r w:rsidRPr="00742634">
        <w:rPr>
          <w:spacing w:val="1"/>
          <w:sz w:val="24"/>
          <w:szCs w:val="24"/>
        </w:rPr>
        <w:t xml:space="preserve"> </w:t>
      </w:r>
      <w:r w:rsidRPr="00742634">
        <w:rPr>
          <w:sz w:val="24"/>
          <w:szCs w:val="24"/>
        </w:rPr>
        <w:t>личности,</w:t>
      </w:r>
      <w:r w:rsidRPr="00742634">
        <w:rPr>
          <w:spacing w:val="1"/>
          <w:sz w:val="24"/>
          <w:szCs w:val="24"/>
        </w:rPr>
        <w:t xml:space="preserve"> </w:t>
      </w:r>
      <w:r w:rsidRPr="00742634">
        <w:rPr>
          <w:sz w:val="24"/>
          <w:szCs w:val="24"/>
        </w:rPr>
        <w:t>позволяющих</w:t>
      </w:r>
      <w:r w:rsidRPr="00742634">
        <w:rPr>
          <w:spacing w:val="1"/>
          <w:sz w:val="24"/>
          <w:szCs w:val="24"/>
        </w:rPr>
        <w:t xml:space="preserve"> </w:t>
      </w:r>
      <w:r w:rsidRPr="00742634">
        <w:rPr>
          <w:sz w:val="24"/>
          <w:szCs w:val="24"/>
        </w:rPr>
        <w:t>противостоять</w:t>
      </w:r>
      <w:r w:rsidRPr="00742634">
        <w:rPr>
          <w:spacing w:val="1"/>
          <w:sz w:val="24"/>
          <w:szCs w:val="24"/>
        </w:rPr>
        <w:t xml:space="preserve"> </w:t>
      </w:r>
      <w:r w:rsidRPr="00742634">
        <w:rPr>
          <w:sz w:val="24"/>
          <w:szCs w:val="24"/>
        </w:rPr>
        <w:t>идеологии</w:t>
      </w:r>
      <w:r w:rsidRPr="00742634">
        <w:rPr>
          <w:spacing w:val="1"/>
          <w:sz w:val="24"/>
          <w:szCs w:val="24"/>
        </w:rPr>
        <w:t xml:space="preserve"> </w:t>
      </w:r>
      <w:r w:rsidRPr="00742634">
        <w:rPr>
          <w:sz w:val="24"/>
          <w:szCs w:val="24"/>
        </w:rPr>
        <w:t>экстремизма,</w:t>
      </w:r>
      <w:r w:rsidRPr="00742634">
        <w:rPr>
          <w:spacing w:val="1"/>
          <w:sz w:val="24"/>
          <w:szCs w:val="24"/>
        </w:rPr>
        <w:t xml:space="preserve"> </w:t>
      </w:r>
      <w:r w:rsidRPr="00742634">
        <w:rPr>
          <w:sz w:val="24"/>
          <w:szCs w:val="24"/>
        </w:rPr>
        <w:t>национализма,</w:t>
      </w:r>
      <w:r w:rsidRPr="00742634">
        <w:rPr>
          <w:spacing w:val="1"/>
          <w:sz w:val="24"/>
          <w:szCs w:val="24"/>
        </w:rPr>
        <w:t xml:space="preserve"> </w:t>
      </w:r>
      <w:r w:rsidRPr="00742634">
        <w:rPr>
          <w:sz w:val="24"/>
          <w:szCs w:val="24"/>
        </w:rPr>
        <w:t>ксенофобии,</w:t>
      </w:r>
      <w:r w:rsidRPr="00742634">
        <w:rPr>
          <w:spacing w:val="1"/>
          <w:sz w:val="24"/>
          <w:szCs w:val="24"/>
        </w:rPr>
        <w:t xml:space="preserve"> </w:t>
      </w:r>
      <w:r w:rsidRPr="00742634">
        <w:rPr>
          <w:sz w:val="24"/>
          <w:szCs w:val="24"/>
        </w:rPr>
        <w:t>коррупции,</w:t>
      </w:r>
      <w:r w:rsidRPr="00742634">
        <w:rPr>
          <w:spacing w:val="1"/>
          <w:sz w:val="24"/>
          <w:szCs w:val="24"/>
        </w:rPr>
        <w:t xml:space="preserve"> </w:t>
      </w:r>
      <w:r w:rsidRPr="00742634">
        <w:rPr>
          <w:sz w:val="24"/>
          <w:szCs w:val="24"/>
        </w:rPr>
        <w:t>дискриминации</w:t>
      </w:r>
      <w:r w:rsidRPr="00742634">
        <w:rPr>
          <w:spacing w:val="1"/>
          <w:sz w:val="24"/>
          <w:szCs w:val="24"/>
        </w:rPr>
        <w:t xml:space="preserve"> </w:t>
      </w:r>
      <w:r w:rsidRPr="00742634">
        <w:rPr>
          <w:sz w:val="24"/>
          <w:szCs w:val="24"/>
        </w:rPr>
        <w:t>по</w:t>
      </w:r>
      <w:r w:rsidRPr="00742634">
        <w:rPr>
          <w:spacing w:val="1"/>
          <w:sz w:val="24"/>
          <w:szCs w:val="24"/>
        </w:rPr>
        <w:t xml:space="preserve"> </w:t>
      </w:r>
      <w:r w:rsidRPr="00742634">
        <w:rPr>
          <w:sz w:val="24"/>
          <w:szCs w:val="24"/>
        </w:rPr>
        <w:t>социальным,</w:t>
      </w:r>
      <w:r w:rsidRPr="00742634">
        <w:rPr>
          <w:spacing w:val="1"/>
          <w:sz w:val="24"/>
          <w:szCs w:val="24"/>
        </w:rPr>
        <w:t xml:space="preserve"> </w:t>
      </w:r>
      <w:r w:rsidRPr="00742634">
        <w:rPr>
          <w:sz w:val="24"/>
          <w:szCs w:val="24"/>
        </w:rPr>
        <w:t>религиозным,</w:t>
      </w:r>
      <w:r w:rsidRPr="00742634">
        <w:rPr>
          <w:spacing w:val="1"/>
          <w:sz w:val="24"/>
          <w:szCs w:val="24"/>
        </w:rPr>
        <w:t xml:space="preserve"> </w:t>
      </w:r>
      <w:r w:rsidRPr="00742634">
        <w:rPr>
          <w:sz w:val="24"/>
          <w:szCs w:val="24"/>
        </w:rPr>
        <w:t>расовым,</w:t>
      </w:r>
      <w:r w:rsidRPr="00742634">
        <w:rPr>
          <w:spacing w:val="1"/>
          <w:sz w:val="24"/>
          <w:szCs w:val="24"/>
        </w:rPr>
        <w:t xml:space="preserve"> </w:t>
      </w:r>
      <w:r w:rsidRPr="00742634">
        <w:rPr>
          <w:sz w:val="24"/>
          <w:szCs w:val="24"/>
        </w:rPr>
        <w:t>национальным</w:t>
      </w:r>
      <w:r w:rsidRPr="00742634">
        <w:rPr>
          <w:spacing w:val="1"/>
          <w:sz w:val="24"/>
          <w:szCs w:val="24"/>
        </w:rPr>
        <w:t xml:space="preserve"> </w:t>
      </w:r>
      <w:r w:rsidRPr="00742634">
        <w:rPr>
          <w:sz w:val="24"/>
          <w:szCs w:val="24"/>
        </w:rPr>
        <w:t>признакам</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другим</w:t>
      </w:r>
      <w:r w:rsidRPr="00742634">
        <w:rPr>
          <w:spacing w:val="1"/>
          <w:sz w:val="24"/>
          <w:szCs w:val="24"/>
        </w:rPr>
        <w:t xml:space="preserve"> </w:t>
      </w:r>
      <w:r w:rsidRPr="00742634">
        <w:rPr>
          <w:sz w:val="24"/>
          <w:szCs w:val="24"/>
        </w:rPr>
        <w:t>негативным</w:t>
      </w:r>
      <w:r w:rsidRPr="00742634">
        <w:rPr>
          <w:spacing w:val="1"/>
          <w:sz w:val="24"/>
          <w:szCs w:val="24"/>
        </w:rPr>
        <w:t xml:space="preserve"> </w:t>
      </w:r>
      <w:r w:rsidRPr="00742634">
        <w:rPr>
          <w:sz w:val="24"/>
          <w:szCs w:val="24"/>
        </w:rPr>
        <w:t>социальным</w:t>
      </w:r>
      <w:r w:rsidRPr="00742634">
        <w:rPr>
          <w:spacing w:val="3"/>
          <w:sz w:val="24"/>
          <w:szCs w:val="24"/>
        </w:rPr>
        <w:t xml:space="preserve"> </w:t>
      </w:r>
      <w:r w:rsidRPr="00742634">
        <w:rPr>
          <w:sz w:val="24"/>
          <w:szCs w:val="24"/>
        </w:rPr>
        <w:t>явлениям;</w:t>
      </w:r>
    </w:p>
    <w:p w:rsidR="00A57E9D" w:rsidRPr="00742634" w:rsidRDefault="00A57E9D" w:rsidP="00742634">
      <w:pPr>
        <w:pStyle w:val="a6"/>
        <w:numPr>
          <w:ilvl w:val="0"/>
          <w:numId w:val="37"/>
        </w:numPr>
        <w:spacing w:before="62"/>
        <w:ind w:right="109"/>
        <w:rPr>
          <w:sz w:val="24"/>
          <w:szCs w:val="24"/>
        </w:rPr>
      </w:pPr>
      <w:r w:rsidRPr="00742634">
        <w:rPr>
          <w:sz w:val="24"/>
          <w:szCs w:val="24"/>
        </w:rPr>
        <w:t>разработку</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реализацию</w:t>
      </w:r>
      <w:r w:rsidRPr="00742634">
        <w:rPr>
          <w:spacing w:val="1"/>
          <w:sz w:val="24"/>
          <w:szCs w:val="24"/>
        </w:rPr>
        <w:t xml:space="preserve"> </w:t>
      </w:r>
      <w:r w:rsidRPr="00742634">
        <w:rPr>
          <w:sz w:val="24"/>
          <w:szCs w:val="24"/>
        </w:rPr>
        <w:t>программ</w:t>
      </w:r>
      <w:r w:rsidRPr="00742634">
        <w:rPr>
          <w:spacing w:val="1"/>
          <w:sz w:val="24"/>
          <w:szCs w:val="24"/>
        </w:rPr>
        <w:t xml:space="preserve"> </w:t>
      </w:r>
      <w:r w:rsidRPr="00742634">
        <w:rPr>
          <w:sz w:val="24"/>
          <w:szCs w:val="24"/>
        </w:rPr>
        <w:t>воспитания,</w:t>
      </w:r>
      <w:r w:rsidRPr="00742634">
        <w:rPr>
          <w:spacing w:val="1"/>
          <w:sz w:val="24"/>
          <w:szCs w:val="24"/>
        </w:rPr>
        <w:t xml:space="preserve"> </w:t>
      </w:r>
      <w:r w:rsidRPr="00742634">
        <w:rPr>
          <w:sz w:val="24"/>
          <w:szCs w:val="24"/>
        </w:rPr>
        <w:t>способствующих</w:t>
      </w:r>
      <w:r w:rsidRPr="00742634">
        <w:rPr>
          <w:spacing w:val="-67"/>
          <w:sz w:val="24"/>
          <w:szCs w:val="24"/>
        </w:rPr>
        <w:t xml:space="preserve"> </w:t>
      </w:r>
      <w:r w:rsidRPr="00742634">
        <w:rPr>
          <w:sz w:val="24"/>
          <w:szCs w:val="24"/>
        </w:rPr>
        <w:t>правовой, социальной и культурной адаптации детей, в том числе детей из</w:t>
      </w:r>
      <w:r w:rsidRPr="00742634">
        <w:rPr>
          <w:spacing w:val="1"/>
          <w:sz w:val="24"/>
          <w:szCs w:val="24"/>
        </w:rPr>
        <w:t xml:space="preserve"> </w:t>
      </w:r>
      <w:r w:rsidRPr="00742634">
        <w:rPr>
          <w:sz w:val="24"/>
          <w:szCs w:val="24"/>
        </w:rPr>
        <w:t>семей</w:t>
      </w:r>
      <w:r w:rsidRPr="00742634">
        <w:rPr>
          <w:spacing w:val="4"/>
          <w:sz w:val="24"/>
          <w:szCs w:val="24"/>
        </w:rPr>
        <w:t xml:space="preserve"> </w:t>
      </w:r>
      <w:r w:rsidRPr="00742634">
        <w:rPr>
          <w:sz w:val="24"/>
          <w:szCs w:val="24"/>
        </w:rPr>
        <w:t>мигрантов.</w:t>
      </w:r>
    </w:p>
    <w:p w:rsidR="00A57E9D" w:rsidRPr="00742634" w:rsidRDefault="00A57E9D" w:rsidP="00742634">
      <w:pPr>
        <w:spacing w:before="3"/>
        <w:ind w:right="132"/>
        <w:rPr>
          <w:sz w:val="24"/>
          <w:szCs w:val="24"/>
        </w:rPr>
      </w:pPr>
      <w:r w:rsidRPr="00742634">
        <w:rPr>
          <w:sz w:val="24"/>
          <w:szCs w:val="24"/>
        </w:rPr>
        <w:t>Приобщение</w:t>
      </w:r>
      <w:r w:rsidRPr="00742634">
        <w:rPr>
          <w:spacing w:val="19"/>
          <w:sz w:val="24"/>
          <w:szCs w:val="24"/>
        </w:rPr>
        <w:t xml:space="preserve"> </w:t>
      </w:r>
      <w:r w:rsidRPr="00742634">
        <w:rPr>
          <w:sz w:val="24"/>
          <w:szCs w:val="24"/>
        </w:rPr>
        <w:t>детей</w:t>
      </w:r>
      <w:r w:rsidRPr="00742634">
        <w:rPr>
          <w:spacing w:val="21"/>
          <w:sz w:val="24"/>
          <w:szCs w:val="24"/>
        </w:rPr>
        <w:t xml:space="preserve"> </w:t>
      </w:r>
      <w:r w:rsidRPr="00742634">
        <w:rPr>
          <w:sz w:val="24"/>
          <w:szCs w:val="24"/>
        </w:rPr>
        <w:t>к</w:t>
      </w:r>
      <w:r w:rsidRPr="00742634">
        <w:rPr>
          <w:spacing w:val="21"/>
          <w:sz w:val="24"/>
          <w:szCs w:val="24"/>
        </w:rPr>
        <w:t xml:space="preserve"> </w:t>
      </w:r>
      <w:r w:rsidRPr="00742634">
        <w:rPr>
          <w:sz w:val="24"/>
          <w:szCs w:val="24"/>
        </w:rPr>
        <w:t>культурному</w:t>
      </w:r>
      <w:r w:rsidRPr="00742634">
        <w:rPr>
          <w:spacing w:val="19"/>
          <w:sz w:val="24"/>
          <w:szCs w:val="24"/>
        </w:rPr>
        <w:t xml:space="preserve"> </w:t>
      </w:r>
      <w:r w:rsidRPr="00742634">
        <w:rPr>
          <w:sz w:val="24"/>
          <w:szCs w:val="24"/>
        </w:rPr>
        <w:t>наследию</w:t>
      </w:r>
      <w:r w:rsidRPr="00742634">
        <w:rPr>
          <w:spacing w:val="34"/>
          <w:sz w:val="24"/>
          <w:szCs w:val="24"/>
        </w:rPr>
        <w:t xml:space="preserve"> </w:t>
      </w:r>
      <w:r w:rsidRPr="00742634">
        <w:rPr>
          <w:sz w:val="24"/>
          <w:szCs w:val="24"/>
        </w:rPr>
        <w:t>предполагает:</w:t>
      </w:r>
    </w:p>
    <w:p w:rsidR="00742634" w:rsidRDefault="00A57E9D" w:rsidP="00742634">
      <w:pPr>
        <w:pStyle w:val="a6"/>
        <w:numPr>
          <w:ilvl w:val="0"/>
          <w:numId w:val="38"/>
        </w:numPr>
        <w:spacing w:before="3"/>
        <w:ind w:right="132"/>
        <w:rPr>
          <w:sz w:val="24"/>
          <w:szCs w:val="24"/>
        </w:rPr>
      </w:pPr>
      <w:r w:rsidRPr="00742634">
        <w:rPr>
          <w:sz w:val="24"/>
          <w:szCs w:val="24"/>
        </w:rPr>
        <w:t>эффективное</w:t>
      </w:r>
      <w:r w:rsidRPr="00742634">
        <w:rPr>
          <w:spacing w:val="1"/>
          <w:sz w:val="24"/>
          <w:szCs w:val="24"/>
        </w:rPr>
        <w:t xml:space="preserve"> </w:t>
      </w:r>
      <w:r w:rsidRPr="00742634">
        <w:rPr>
          <w:sz w:val="24"/>
          <w:szCs w:val="24"/>
        </w:rPr>
        <w:t>использование</w:t>
      </w:r>
      <w:r w:rsidRPr="00742634">
        <w:rPr>
          <w:spacing w:val="1"/>
          <w:sz w:val="24"/>
          <w:szCs w:val="24"/>
        </w:rPr>
        <w:t xml:space="preserve"> </w:t>
      </w:r>
      <w:r w:rsidRPr="00742634">
        <w:rPr>
          <w:sz w:val="24"/>
          <w:szCs w:val="24"/>
        </w:rPr>
        <w:t>уникального</w:t>
      </w:r>
      <w:r w:rsidRPr="00742634">
        <w:rPr>
          <w:spacing w:val="1"/>
          <w:sz w:val="24"/>
          <w:szCs w:val="24"/>
        </w:rPr>
        <w:t xml:space="preserve"> </w:t>
      </w:r>
      <w:r w:rsidRPr="00742634">
        <w:rPr>
          <w:sz w:val="24"/>
          <w:szCs w:val="24"/>
        </w:rPr>
        <w:t>российского</w:t>
      </w:r>
      <w:r w:rsidRPr="00742634">
        <w:rPr>
          <w:spacing w:val="1"/>
          <w:sz w:val="24"/>
          <w:szCs w:val="24"/>
        </w:rPr>
        <w:t xml:space="preserve"> </w:t>
      </w:r>
      <w:r w:rsidRPr="00742634">
        <w:rPr>
          <w:sz w:val="24"/>
          <w:szCs w:val="24"/>
        </w:rPr>
        <w:t>культурного</w:t>
      </w:r>
      <w:r w:rsidRPr="00742634">
        <w:rPr>
          <w:spacing w:val="1"/>
          <w:sz w:val="24"/>
          <w:szCs w:val="24"/>
        </w:rPr>
        <w:t xml:space="preserve"> </w:t>
      </w:r>
      <w:r w:rsidRPr="00742634">
        <w:rPr>
          <w:sz w:val="24"/>
          <w:szCs w:val="24"/>
        </w:rPr>
        <w:t>наследия,</w:t>
      </w:r>
      <w:r w:rsidRPr="00742634">
        <w:rPr>
          <w:spacing w:val="1"/>
          <w:sz w:val="24"/>
          <w:szCs w:val="24"/>
        </w:rPr>
        <w:t xml:space="preserve"> </w:t>
      </w:r>
      <w:r w:rsidRPr="00742634">
        <w:rPr>
          <w:sz w:val="24"/>
          <w:szCs w:val="24"/>
        </w:rPr>
        <w:t>в</w:t>
      </w:r>
      <w:r w:rsidRPr="00742634">
        <w:rPr>
          <w:spacing w:val="1"/>
          <w:sz w:val="24"/>
          <w:szCs w:val="24"/>
        </w:rPr>
        <w:t xml:space="preserve"> </w:t>
      </w:r>
      <w:r w:rsidRPr="00742634">
        <w:rPr>
          <w:sz w:val="24"/>
          <w:szCs w:val="24"/>
        </w:rPr>
        <w:t>том</w:t>
      </w:r>
      <w:r w:rsidRPr="00742634">
        <w:rPr>
          <w:spacing w:val="1"/>
          <w:sz w:val="24"/>
          <w:szCs w:val="24"/>
        </w:rPr>
        <w:t xml:space="preserve"> </w:t>
      </w:r>
      <w:r w:rsidRPr="00742634">
        <w:rPr>
          <w:sz w:val="24"/>
          <w:szCs w:val="24"/>
        </w:rPr>
        <w:t>числе</w:t>
      </w:r>
      <w:r w:rsidRPr="00742634">
        <w:rPr>
          <w:spacing w:val="1"/>
          <w:sz w:val="24"/>
          <w:szCs w:val="24"/>
        </w:rPr>
        <w:t xml:space="preserve"> </w:t>
      </w:r>
      <w:r w:rsidRPr="00742634">
        <w:rPr>
          <w:sz w:val="24"/>
          <w:szCs w:val="24"/>
        </w:rPr>
        <w:t>литературного,</w:t>
      </w:r>
      <w:r w:rsidRPr="00742634">
        <w:rPr>
          <w:spacing w:val="1"/>
          <w:sz w:val="24"/>
          <w:szCs w:val="24"/>
        </w:rPr>
        <w:t xml:space="preserve"> </w:t>
      </w:r>
      <w:r w:rsidRPr="00742634">
        <w:rPr>
          <w:sz w:val="24"/>
          <w:szCs w:val="24"/>
        </w:rPr>
        <w:t>музыкального,</w:t>
      </w:r>
      <w:r w:rsidRPr="00742634">
        <w:rPr>
          <w:spacing w:val="1"/>
          <w:sz w:val="24"/>
          <w:szCs w:val="24"/>
        </w:rPr>
        <w:t xml:space="preserve"> </w:t>
      </w:r>
      <w:r w:rsidRPr="00742634">
        <w:rPr>
          <w:sz w:val="24"/>
          <w:szCs w:val="24"/>
        </w:rPr>
        <w:t>художественного,</w:t>
      </w:r>
      <w:r w:rsidRPr="00742634">
        <w:rPr>
          <w:spacing w:val="1"/>
          <w:sz w:val="24"/>
          <w:szCs w:val="24"/>
        </w:rPr>
        <w:t xml:space="preserve"> </w:t>
      </w:r>
      <w:r w:rsidRPr="00742634">
        <w:rPr>
          <w:sz w:val="24"/>
          <w:szCs w:val="24"/>
        </w:rPr>
        <w:t>театрального</w:t>
      </w:r>
      <w:r w:rsidRPr="00742634">
        <w:rPr>
          <w:spacing w:val="5"/>
          <w:sz w:val="24"/>
          <w:szCs w:val="24"/>
        </w:rPr>
        <w:t xml:space="preserve"> </w:t>
      </w:r>
      <w:r w:rsidRPr="00742634">
        <w:rPr>
          <w:sz w:val="24"/>
          <w:szCs w:val="24"/>
        </w:rPr>
        <w:t>и</w:t>
      </w:r>
      <w:r w:rsidRPr="00742634">
        <w:rPr>
          <w:spacing w:val="5"/>
          <w:sz w:val="24"/>
          <w:szCs w:val="24"/>
        </w:rPr>
        <w:t xml:space="preserve"> </w:t>
      </w:r>
      <w:r w:rsidRPr="00742634">
        <w:rPr>
          <w:sz w:val="24"/>
          <w:szCs w:val="24"/>
        </w:rPr>
        <w:t>кинематографического;</w:t>
      </w:r>
    </w:p>
    <w:p w:rsidR="00742634" w:rsidRDefault="00A57E9D" w:rsidP="00742634">
      <w:pPr>
        <w:pStyle w:val="a6"/>
        <w:numPr>
          <w:ilvl w:val="0"/>
          <w:numId w:val="38"/>
        </w:numPr>
        <w:spacing w:before="3"/>
        <w:ind w:right="132"/>
        <w:rPr>
          <w:sz w:val="24"/>
          <w:szCs w:val="24"/>
        </w:rPr>
      </w:pPr>
      <w:r w:rsidRPr="00742634">
        <w:rPr>
          <w:sz w:val="24"/>
          <w:szCs w:val="24"/>
        </w:rPr>
        <w:t>создание</w:t>
      </w:r>
      <w:r w:rsidRPr="00742634">
        <w:rPr>
          <w:spacing w:val="1"/>
          <w:sz w:val="24"/>
          <w:szCs w:val="24"/>
        </w:rPr>
        <w:t xml:space="preserve"> </w:t>
      </w:r>
      <w:r w:rsidRPr="00742634">
        <w:rPr>
          <w:sz w:val="24"/>
          <w:szCs w:val="24"/>
        </w:rPr>
        <w:t>равных</w:t>
      </w:r>
      <w:r w:rsidRPr="00742634">
        <w:rPr>
          <w:spacing w:val="1"/>
          <w:sz w:val="24"/>
          <w:szCs w:val="24"/>
        </w:rPr>
        <w:t xml:space="preserve"> </w:t>
      </w:r>
      <w:r w:rsidRPr="00742634">
        <w:rPr>
          <w:sz w:val="24"/>
          <w:szCs w:val="24"/>
        </w:rPr>
        <w:t>для</w:t>
      </w:r>
      <w:r w:rsidRPr="00742634">
        <w:rPr>
          <w:spacing w:val="1"/>
          <w:sz w:val="24"/>
          <w:szCs w:val="24"/>
        </w:rPr>
        <w:t xml:space="preserve"> </w:t>
      </w:r>
      <w:r w:rsidRPr="00742634">
        <w:rPr>
          <w:sz w:val="24"/>
          <w:szCs w:val="24"/>
        </w:rPr>
        <w:t>всех</w:t>
      </w:r>
      <w:r w:rsidRPr="00742634">
        <w:rPr>
          <w:spacing w:val="1"/>
          <w:sz w:val="24"/>
          <w:szCs w:val="24"/>
        </w:rPr>
        <w:t xml:space="preserve"> </w:t>
      </w:r>
      <w:r w:rsidRPr="00742634">
        <w:rPr>
          <w:sz w:val="24"/>
          <w:szCs w:val="24"/>
        </w:rPr>
        <w:t>детей</w:t>
      </w:r>
      <w:r w:rsidRPr="00742634">
        <w:rPr>
          <w:spacing w:val="1"/>
          <w:sz w:val="24"/>
          <w:szCs w:val="24"/>
        </w:rPr>
        <w:t xml:space="preserve"> </w:t>
      </w:r>
      <w:r w:rsidRPr="00742634">
        <w:rPr>
          <w:sz w:val="24"/>
          <w:szCs w:val="24"/>
        </w:rPr>
        <w:t>возможностей</w:t>
      </w:r>
      <w:r w:rsidRPr="00742634">
        <w:rPr>
          <w:spacing w:val="1"/>
          <w:sz w:val="24"/>
          <w:szCs w:val="24"/>
        </w:rPr>
        <w:t xml:space="preserve"> </w:t>
      </w:r>
      <w:r w:rsidRPr="00742634">
        <w:rPr>
          <w:sz w:val="24"/>
          <w:szCs w:val="24"/>
        </w:rPr>
        <w:t>доступа</w:t>
      </w:r>
      <w:r w:rsidRPr="00742634">
        <w:rPr>
          <w:spacing w:val="1"/>
          <w:sz w:val="24"/>
          <w:szCs w:val="24"/>
        </w:rPr>
        <w:t xml:space="preserve"> </w:t>
      </w:r>
      <w:r w:rsidRPr="00742634">
        <w:rPr>
          <w:sz w:val="24"/>
          <w:szCs w:val="24"/>
        </w:rPr>
        <w:t>к</w:t>
      </w:r>
      <w:r w:rsidRPr="00742634">
        <w:rPr>
          <w:spacing w:val="1"/>
          <w:sz w:val="24"/>
          <w:szCs w:val="24"/>
        </w:rPr>
        <w:t xml:space="preserve"> </w:t>
      </w:r>
      <w:r w:rsidRPr="00742634">
        <w:rPr>
          <w:sz w:val="24"/>
          <w:szCs w:val="24"/>
        </w:rPr>
        <w:t>культурным</w:t>
      </w:r>
      <w:r w:rsidRPr="00742634">
        <w:rPr>
          <w:spacing w:val="1"/>
          <w:sz w:val="24"/>
          <w:szCs w:val="24"/>
        </w:rPr>
        <w:t xml:space="preserve"> </w:t>
      </w:r>
      <w:r w:rsidRPr="00742634">
        <w:rPr>
          <w:sz w:val="24"/>
          <w:szCs w:val="24"/>
        </w:rPr>
        <w:t>ценностям;</w:t>
      </w:r>
    </w:p>
    <w:p w:rsidR="00742634" w:rsidRDefault="00A57E9D" w:rsidP="00742634">
      <w:pPr>
        <w:pStyle w:val="a6"/>
        <w:numPr>
          <w:ilvl w:val="0"/>
          <w:numId w:val="38"/>
        </w:numPr>
        <w:spacing w:before="3"/>
        <w:ind w:right="132"/>
        <w:rPr>
          <w:sz w:val="24"/>
          <w:szCs w:val="24"/>
        </w:rPr>
      </w:pPr>
      <w:r w:rsidRPr="00742634">
        <w:rPr>
          <w:sz w:val="24"/>
          <w:szCs w:val="24"/>
        </w:rPr>
        <w:t>воспитание уважения к культуре, языкам, традициям и обычаям народов,</w:t>
      </w:r>
      <w:r w:rsidRPr="00742634">
        <w:rPr>
          <w:spacing w:val="1"/>
          <w:sz w:val="24"/>
          <w:szCs w:val="24"/>
        </w:rPr>
        <w:t xml:space="preserve"> </w:t>
      </w:r>
      <w:r w:rsidRPr="00742634">
        <w:rPr>
          <w:sz w:val="24"/>
          <w:szCs w:val="24"/>
        </w:rPr>
        <w:t>проживающих</w:t>
      </w:r>
      <w:r w:rsidRPr="00742634">
        <w:rPr>
          <w:spacing w:val="5"/>
          <w:sz w:val="24"/>
          <w:szCs w:val="24"/>
        </w:rPr>
        <w:t xml:space="preserve"> </w:t>
      </w:r>
      <w:r w:rsidRPr="00742634">
        <w:rPr>
          <w:sz w:val="24"/>
          <w:szCs w:val="24"/>
        </w:rPr>
        <w:t>в</w:t>
      </w:r>
      <w:r w:rsidRPr="00742634">
        <w:rPr>
          <w:spacing w:val="4"/>
          <w:sz w:val="24"/>
          <w:szCs w:val="24"/>
        </w:rPr>
        <w:t xml:space="preserve"> </w:t>
      </w:r>
      <w:r w:rsidRPr="00742634">
        <w:rPr>
          <w:sz w:val="24"/>
          <w:szCs w:val="24"/>
        </w:rPr>
        <w:t>Российской</w:t>
      </w:r>
      <w:r w:rsidRPr="00742634">
        <w:rPr>
          <w:spacing w:val="5"/>
          <w:sz w:val="24"/>
          <w:szCs w:val="24"/>
        </w:rPr>
        <w:t xml:space="preserve"> </w:t>
      </w:r>
      <w:r w:rsidRPr="00742634">
        <w:rPr>
          <w:sz w:val="24"/>
          <w:szCs w:val="24"/>
        </w:rPr>
        <w:t>Федерации;</w:t>
      </w:r>
    </w:p>
    <w:p w:rsidR="00742634" w:rsidRDefault="00A57E9D" w:rsidP="00742634">
      <w:pPr>
        <w:pStyle w:val="a6"/>
        <w:numPr>
          <w:ilvl w:val="0"/>
          <w:numId w:val="38"/>
        </w:numPr>
        <w:spacing w:before="3"/>
        <w:ind w:right="132"/>
        <w:rPr>
          <w:sz w:val="24"/>
          <w:szCs w:val="24"/>
        </w:rPr>
      </w:pPr>
      <w:r w:rsidRPr="00742634">
        <w:rPr>
          <w:sz w:val="24"/>
          <w:szCs w:val="24"/>
        </w:rPr>
        <w:t>увеличение</w:t>
      </w:r>
      <w:r w:rsidRPr="00742634">
        <w:rPr>
          <w:spacing w:val="1"/>
          <w:sz w:val="24"/>
          <w:szCs w:val="24"/>
        </w:rPr>
        <w:t xml:space="preserve"> </w:t>
      </w:r>
      <w:r w:rsidRPr="00742634">
        <w:rPr>
          <w:sz w:val="24"/>
          <w:szCs w:val="24"/>
        </w:rPr>
        <w:t>доступности</w:t>
      </w:r>
      <w:r w:rsidRPr="00742634">
        <w:rPr>
          <w:spacing w:val="1"/>
          <w:sz w:val="24"/>
          <w:szCs w:val="24"/>
        </w:rPr>
        <w:t xml:space="preserve"> </w:t>
      </w:r>
      <w:r w:rsidRPr="00742634">
        <w:rPr>
          <w:sz w:val="24"/>
          <w:szCs w:val="24"/>
        </w:rPr>
        <w:t>детской</w:t>
      </w:r>
      <w:r w:rsidRPr="00742634">
        <w:rPr>
          <w:spacing w:val="1"/>
          <w:sz w:val="24"/>
          <w:szCs w:val="24"/>
        </w:rPr>
        <w:t xml:space="preserve"> </w:t>
      </w:r>
      <w:r w:rsidRPr="00742634">
        <w:rPr>
          <w:sz w:val="24"/>
          <w:szCs w:val="24"/>
        </w:rPr>
        <w:t>литературы</w:t>
      </w:r>
      <w:r w:rsidRPr="00742634">
        <w:rPr>
          <w:spacing w:val="1"/>
          <w:sz w:val="24"/>
          <w:szCs w:val="24"/>
        </w:rPr>
        <w:t xml:space="preserve"> </w:t>
      </w:r>
      <w:r w:rsidRPr="00742634">
        <w:rPr>
          <w:sz w:val="24"/>
          <w:szCs w:val="24"/>
        </w:rPr>
        <w:t>для</w:t>
      </w:r>
      <w:r w:rsidRPr="00742634">
        <w:rPr>
          <w:spacing w:val="70"/>
          <w:sz w:val="24"/>
          <w:szCs w:val="24"/>
        </w:rPr>
        <w:t xml:space="preserve"> </w:t>
      </w:r>
      <w:r w:rsidRPr="00742634">
        <w:rPr>
          <w:sz w:val="24"/>
          <w:szCs w:val="24"/>
        </w:rPr>
        <w:t>семей,</w:t>
      </w:r>
      <w:r w:rsidRPr="00742634">
        <w:rPr>
          <w:spacing w:val="70"/>
          <w:sz w:val="24"/>
          <w:szCs w:val="24"/>
        </w:rPr>
        <w:t xml:space="preserve"> </w:t>
      </w:r>
      <w:r w:rsidRPr="00742634">
        <w:rPr>
          <w:sz w:val="24"/>
          <w:szCs w:val="24"/>
        </w:rPr>
        <w:t>приобщение</w:t>
      </w:r>
      <w:r w:rsidRPr="00742634">
        <w:rPr>
          <w:spacing w:val="1"/>
          <w:sz w:val="24"/>
          <w:szCs w:val="24"/>
        </w:rPr>
        <w:t xml:space="preserve"> </w:t>
      </w:r>
      <w:r w:rsidRPr="00742634">
        <w:rPr>
          <w:sz w:val="24"/>
          <w:szCs w:val="24"/>
        </w:rPr>
        <w:t>детей</w:t>
      </w:r>
      <w:r w:rsidRPr="00742634">
        <w:rPr>
          <w:spacing w:val="1"/>
          <w:sz w:val="24"/>
          <w:szCs w:val="24"/>
        </w:rPr>
        <w:t xml:space="preserve"> </w:t>
      </w:r>
      <w:r w:rsidRPr="00742634">
        <w:rPr>
          <w:sz w:val="24"/>
          <w:szCs w:val="24"/>
        </w:rPr>
        <w:t>к</w:t>
      </w:r>
      <w:r w:rsidRPr="00742634">
        <w:rPr>
          <w:spacing w:val="1"/>
          <w:sz w:val="24"/>
          <w:szCs w:val="24"/>
        </w:rPr>
        <w:t xml:space="preserve"> </w:t>
      </w:r>
      <w:r w:rsidRPr="00742634">
        <w:rPr>
          <w:sz w:val="24"/>
          <w:szCs w:val="24"/>
        </w:rPr>
        <w:t>классическим</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современным</w:t>
      </w:r>
      <w:r w:rsidRPr="00742634">
        <w:rPr>
          <w:spacing w:val="71"/>
          <w:sz w:val="24"/>
          <w:szCs w:val="24"/>
        </w:rPr>
        <w:t xml:space="preserve"> </w:t>
      </w:r>
      <w:r w:rsidRPr="00742634">
        <w:rPr>
          <w:sz w:val="24"/>
          <w:szCs w:val="24"/>
        </w:rPr>
        <w:t>высокохудожественным</w:t>
      </w:r>
      <w:r w:rsidRPr="00742634">
        <w:rPr>
          <w:spacing w:val="1"/>
          <w:sz w:val="24"/>
          <w:szCs w:val="24"/>
        </w:rPr>
        <w:t xml:space="preserve"> </w:t>
      </w:r>
      <w:r w:rsidRPr="00742634">
        <w:rPr>
          <w:sz w:val="24"/>
          <w:szCs w:val="24"/>
        </w:rPr>
        <w:t>отечественным</w:t>
      </w:r>
      <w:r w:rsidRPr="00742634">
        <w:rPr>
          <w:spacing w:val="8"/>
          <w:sz w:val="24"/>
          <w:szCs w:val="24"/>
        </w:rPr>
        <w:t xml:space="preserve"> </w:t>
      </w:r>
      <w:r w:rsidRPr="00742634">
        <w:rPr>
          <w:sz w:val="24"/>
          <w:szCs w:val="24"/>
        </w:rPr>
        <w:t>и</w:t>
      </w:r>
      <w:r w:rsidRPr="00742634">
        <w:rPr>
          <w:spacing w:val="10"/>
          <w:sz w:val="24"/>
          <w:szCs w:val="24"/>
        </w:rPr>
        <w:t xml:space="preserve"> </w:t>
      </w:r>
      <w:r w:rsidRPr="00742634">
        <w:rPr>
          <w:sz w:val="24"/>
          <w:szCs w:val="24"/>
        </w:rPr>
        <w:t>мировым</w:t>
      </w:r>
      <w:r w:rsidRPr="00742634">
        <w:rPr>
          <w:spacing w:val="9"/>
          <w:sz w:val="24"/>
          <w:szCs w:val="24"/>
        </w:rPr>
        <w:t xml:space="preserve"> </w:t>
      </w:r>
      <w:r w:rsidRPr="00742634">
        <w:rPr>
          <w:sz w:val="24"/>
          <w:szCs w:val="24"/>
        </w:rPr>
        <w:t>произведениям</w:t>
      </w:r>
      <w:r w:rsidRPr="00742634">
        <w:rPr>
          <w:spacing w:val="8"/>
          <w:sz w:val="24"/>
          <w:szCs w:val="24"/>
        </w:rPr>
        <w:t xml:space="preserve"> </w:t>
      </w:r>
      <w:r w:rsidRPr="00742634">
        <w:rPr>
          <w:sz w:val="24"/>
          <w:szCs w:val="24"/>
        </w:rPr>
        <w:t>искусства</w:t>
      </w:r>
      <w:r w:rsidRPr="00742634">
        <w:rPr>
          <w:spacing w:val="9"/>
          <w:sz w:val="24"/>
          <w:szCs w:val="24"/>
        </w:rPr>
        <w:t xml:space="preserve"> </w:t>
      </w:r>
      <w:r w:rsidRPr="00742634">
        <w:rPr>
          <w:sz w:val="24"/>
          <w:szCs w:val="24"/>
        </w:rPr>
        <w:t>и</w:t>
      </w:r>
      <w:r w:rsidRPr="00742634">
        <w:rPr>
          <w:spacing w:val="13"/>
          <w:sz w:val="24"/>
          <w:szCs w:val="24"/>
        </w:rPr>
        <w:t xml:space="preserve"> </w:t>
      </w:r>
      <w:r w:rsidRPr="00742634">
        <w:rPr>
          <w:sz w:val="24"/>
          <w:szCs w:val="24"/>
        </w:rPr>
        <w:t>литературы;</w:t>
      </w:r>
    </w:p>
    <w:p w:rsidR="00742634" w:rsidRDefault="00A57E9D" w:rsidP="00742634">
      <w:pPr>
        <w:pStyle w:val="a6"/>
        <w:numPr>
          <w:ilvl w:val="0"/>
          <w:numId w:val="38"/>
        </w:numPr>
        <w:spacing w:before="3"/>
        <w:ind w:right="132"/>
        <w:rPr>
          <w:sz w:val="24"/>
          <w:szCs w:val="24"/>
        </w:rPr>
      </w:pPr>
      <w:r w:rsidRPr="00742634">
        <w:rPr>
          <w:sz w:val="24"/>
          <w:szCs w:val="24"/>
        </w:rPr>
        <w:t>создание условий для доступности музейной и театральной культуры для</w:t>
      </w:r>
      <w:r w:rsidRPr="00742634">
        <w:rPr>
          <w:spacing w:val="1"/>
          <w:sz w:val="24"/>
          <w:szCs w:val="24"/>
        </w:rPr>
        <w:t xml:space="preserve"> </w:t>
      </w:r>
      <w:r w:rsidRPr="00742634">
        <w:rPr>
          <w:sz w:val="24"/>
          <w:szCs w:val="24"/>
        </w:rPr>
        <w:t>детей;</w:t>
      </w:r>
    </w:p>
    <w:p w:rsidR="00742634" w:rsidRDefault="00A57E9D" w:rsidP="00742634">
      <w:pPr>
        <w:pStyle w:val="a6"/>
        <w:numPr>
          <w:ilvl w:val="0"/>
          <w:numId w:val="38"/>
        </w:numPr>
        <w:spacing w:before="3"/>
        <w:ind w:right="132"/>
        <w:rPr>
          <w:sz w:val="24"/>
          <w:szCs w:val="24"/>
        </w:rPr>
      </w:pPr>
      <w:r w:rsidRPr="00742634">
        <w:rPr>
          <w:sz w:val="24"/>
          <w:szCs w:val="24"/>
        </w:rPr>
        <w:t>развитие</w:t>
      </w:r>
      <w:r w:rsidRPr="00742634">
        <w:rPr>
          <w:spacing w:val="19"/>
          <w:sz w:val="24"/>
          <w:szCs w:val="24"/>
        </w:rPr>
        <w:t xml:space="preserve"> </w:t>
      </w:r>
      <w:r w:rsidRPr="00742634">
        <w:rPr>
          <w:sz w:val="24"/>
          <w:szCs w:val="24"/>
        </w:rPr>
        <w:t>музейной</w:t>
      </w:r>
      <w:r w:rsidRPr="00742634">
        <w:rPr>
          <w:spacing w:val="21"/>
          <w:sz w:val="24"/>
          <w:szCs w:val="24"/>
        </w:rPr>
        <w:t xml:space="preserve"> </w:t>
      </w:r>
      <w:r w:rsidRPr="00742634">
        <w:rPr>
          <w:sz w:val="24"/>
          <w:szCs w:val="24"/>
        </w:rPr>
        <w:t>и</w:t>
      </w:r>
      <w:r w:rsidRPr="00742634">
        <w:rPr>
          <w:spacing w:val="21"/>
          <w:sz w:val="24"/>
          <w:szCs w:val="24"/>
        </w:rPr>
        <w:t xml:space="preserve"> </w:t>
      </w:r>
      <w:r w:rsidRPr="00742634">
        <w:rPr>
          <w:sz w:val="24"/>
          <w:szCs w:val="24"/>
        </w:rPr>
        <w:t>театральной</w:t>
      </w:r>
      <w:r w:rsidRPr="00742634">
        <w:rPr>
          <w:spacing w:val="21"/>
          <w:sz w:val="24"/>
          <w:szCs w:val="24"/>
        </w:rPr>
        <w:t xml:space="preserve"> </w:t>
      </w:r>
      <w:r w:rsidRPr="00742634">
        <w:rPr>
          <w:sz w:val="24"/>
          <w:szCs w:val="24"/>
        </w:rPr>
        <w:t>педагогики;</w:t>
      </w:r>
    </w:p>
    <w:p w:rsidR="00742634" w:rsidRDefault="00A57E9D" w:rsidP="00742634">
      <w:pPr>
        <w:pStyle w:val="a6"/>
        <w:numPr>
          <w:ilvl w:val="0"/>
          <w:numId w:val="38"/>
        </w:numPr>
        <w:spacing w:before="3"/>
        <w:ind w:right="132"/>
        <w:rPr>
          <w:sz w:val="24"/>
          <w:szCs w:val="24"/>
        </w:rPr>
      </w:pPr>
      <w:r w:rsidRPr="00742634">
        <w:rPr>
          <w:sz w:val="24"/>
          <w:szCs w:val="24"/>
        </w:rPr>
        <w:t>поддержку</w:t>
      </w:r>
      <w:r w:rsidRPr="00742634">
        <w:rPr>
          <w:spacing w:val="43"/>
          <w:sz w:val="24"/>
          <w:szCs w:val="24"/>
        </w:rPr>
        <w:t xml:space="preserve"> </w:t>
      </w:r>
      <w:r w:rsidRPr="00742634">
        <w:rPr>
          <w:sz w:val="24"/>
          <w:szCs w:val="24"/>
        </w:rPr>
        <w:t>мер</w:t>
      </w:r>
      <w:r w:rsidRPr="00742634">
        <w:rPr>
          <w:spacing w:val="49"/>
          <w:sz w:val="24"/>
          <w:szCs w:val="24"/>
        </w:rPr>
        <w:t xml:space="preserve"> </w:t>
      </w:r>
      <w:r w:rsidRPr="00742634">
        <w:rPr>
          <w:sz w:val="24"/>
          <w:szCs w:val="24"/>
        </w:rPr>
        <w:t>по</w:t>
      </w:r>
      <w:r w:rsidRPr="00742634">
        <w:rPr>
          <w:spacing w:val="49"/>
          <w:sz w:val="24"/>
          <w:szCs w:val="24"/>
        </w:rPr>
        <w:t xml:space="preserve"> </w:t>
      </w:r>
      <w:r w:rsidRPr="00742634">
        <w:rPr>
          <w:sz w:val="24"/>
          <w:szCs w:val="24"/>
        </w:rPr>
        <w:t>созданию</w:t>
      </w:r>
      <w:r w:rsidRPr="00742634">
        <w:rPr>
          <w:spacing w:val="46"/>
          <w:sz w:val="24"/>
          <w:szCs w:val="24"/>
        </w:rPr>
        <w:t xml:space="preserve"> </w:t>
      </w:r>
      <w:r w:rsidRPr="00742634">
        <w:rPr>
          <w:sz w:val="24"/>
          <w:szCs w:val="24"/>
        </w:rPr>
        <w:t>и</w:t>
      </w:r>
      <w:r w:rsidRPr="00742634">
        <w:rPr>
          <w:spacing w:val="49"/>
          <w:sz w:val="24"/>
          <w:szCs w:val="24"/>
        </w:rPr>
        <w:t xml:space="preserve"> </w:t>
      </w:r>
      <w:r w:rsidRPr="00742634">
        <w:rPr>
          <w:sz w:val="24"/>
          <w:szCs w:val="24"/>
        </w:rPr>
        <w:t>распространению</w:t>
      </w:r>
      <w:r w:rsidRPr="00742634">
        <w:rPr>
          <w:spacing w:val="47"/>
          <w:sz w:val="24"/>
          <w:szCs w:val="24"/>
        </w:rPr>
        <w:t xml:space="preserve"> </w:t>
      </w:r>
      <w:r w:rsidRPr="00742634">
        <w:rPr>
          <w:sz w:val="24"/>
          <w:szCs w:val="24"/>
        </w:rPr>
        <w:t>произведений</w:t>
      </w:r>
      <w:r w:rsidRPr="00742634">
        <w:rPr>
          <w:spacing w:val="49"/>
          <w:sz w:val="24"/>
          <w:szCs w:val="24"/>
        </w:rPr>
        <w:t xml:space="preserve"> </w:t>
      </w:r>
      <w:r w:rsidRPr="00742634">
        <w:rPr>
          <w:sz w:val="24"/>
          <w:szCs w:val="24"/>
        </w:rPr>
        <w:t>искусства</w:t>
      </w:r>
      <w:r w:rsidRPr="00742634">
        <w:rPr>
          <w:spacing w:val="-68"/>
          <w:sz w:val="24"/>
          <w:szCs w:val="24"/>
        </w:rPr>
        <w:t xml:space="preserve"> </w:t>
      </w:r>
      <w:r w:rsidRPr="00742634">
        <w:rPr>
          <w:sz w:val="24"/>
          <w:szCs w:val="24"/>
        </w:rPr>
        <w:t>и</w:t>
      </w:r>
      <w:r w:rsidRPr="00742634">
        <w:rPr>
          <w:spacing w:val="1"/>
          <w:sz w:val="24"/>
          <w:szCs w:val="24"/>
        </w:rPr>
        <w:t xml:space="preserve"> </w:t>
      </w:r>
      <w:r w:rsidRPr="00742634">
        <w:rPr>
          <w:sz w:val="24"/>
          <w:szCs w:val="24"/>
        </w:rPr>
        <w:t>культуры,</w:t>
      </w:r>
      <w:r w:rsidRPr="00742634">
        <w:rPr>
          <w:spacing w:val="1"/>
          <w:sz w:val="24"/>
          <w:szCs w:val="24"/>
        </w:rPr>
        <w:t xml:space="preserve"> </w:t>
      </w:r>
      <w:r w:rsidRPr="00742634">
        <w:rPr>
          <w:sz w:val="24"/>
          <w:szCs w:val="24"/>
        </w:rPr>
        <w:t>проведению</w:t>
      </w:r>
      <w:r w:rsidRPr="00742634">
        <w:rPr>
          <w:spacing w:val="1"/>
          <w:sz w:val="24"/>
          <w:szCs w:val="24"/>
        </w:rPr>
        <w:t xml:space="preserve"> </w:t>
      </w:r>
      <w:r w:rsidRPr="00742634">
        <w:rPr>
          <w:sz w:val="24"/>
          <w:szCs w:val="24"/>
        </w:rPr>
        <w:t>культурных</w:t>
      </w:r>
      <w:r w:rsidRPr="00742634">
        <w:rPr>
          <w:spacing w:val="1"/>
          <w:sz w:val="24"/>
          <w:szCs w:val="24"/>
        </w:rPr>
        <w:t xml:space="preserve"> </w:t>
      </w:r>
      <w:r w:rsidRPr="00742634">
        <w:rPr>
          <w:sz w:val="24"/>
          <w:szCs w:val="24"/>
        </w:rPr>
        <w:t>мероприятий,</w:t>
      </w:r>
      <w:r w:rsidRPr="00742634">
        <w:rPr>
          <w:spacing w:val="1"/>
          <w:sz w:val="24"/>
          <w:szCs w:val="24"/>
        </w:rPr>
        <w:t xml:space="preserve"> </w:t>
      </w:r>
      <w:r w:rsidRPr="00742634">
        <w:rPr>
          <w:sz w:val="24"/>
          <w:szCs w:val="24"/>
        </w:rPr>
        <w:t>направленных</w:t>
      </w:r>
      <w:r w:rsidRPr="00742634">
        <w:rPr>
          <w:spacing w:val="1"/>
          <w:sz w:val="24"/>
          <w:szCs w:val="24"/>
        </w:rPr>
        <w:t xml:space="preserve"> </w:t>
      </w:r>
      <w:r w:rsidRPr="00742634">
        <w:rPr>
          <w:sz w:val="24"/>
          <w:szCs w:val="24"/>
        </w:rPr>
        <w:t>на</w:t>
      </w:r>
      <w:r w:rsidRPr="00742634">
        <w:rPr>
          <w:spacing w:val="1"/>
          <w:sz w:val="24"/>
          <w:szCs w:val="24"/>
        </w:rPr>
        <w:t xml:space="preserve"> </w:t>
      </w:r>
      <w:r w:rsidRPr="00742634">
        <w:rPr>
          <w:sz w:val="24"/>
          <w:szCs w:val="24"/>
        </w:rPr>
        <w:t>популяризацию</w:t>
      </w:r>
      <w:r w:rsidRPr="00742634">
        <w:rPr>
          <w:spacing w:val="1"/>
          <w:sz w:val="24"/>
          <w:szCs w:val="24"/>
        </w:rPr>
        <w:t xml:space="preserve"> </w:t>
      </w:r>
      <w:r w:rsidRPr="00742634">
        <w:rPr>
          <w:sz w:val="24"/>
          <w:szCs w:val="24"/>
        </w:rPr>
        <w:t>российских</w:t>
      </w:r>
      <w:r w:rsidRPr="00742634">
        <w:rPr>
          <w:spacing w:val="1"/>
          <w:sz w:val="24"/>
          <w:szCs w:val="24"/>
        </w:rPr>
        <w:t xml:space="preserve"> </w:t>
      </w:r>
      <w:r w:rsidRPr="00742634">
        <w:rPr>
          <w:sz w:val="24"/>
          <w:szCs w:val="24"/>
        </w:rPr>
        <w:t>культурных,</w:t>
      </w:r>
      <w:r w:rsidRPr="00742634">
        <w:rPr>
          <w:spacing w:val="1"/>
          <w:sz w:val="24"/>
          <w:szCs w:val="24"/>
        </w:rPr>
        <w:t xml:space="preserve"> </w:t>
      </w:r>
      <w:r w:rsidRPr="00742634">
        <w:rPr>
          <w:sz w:val="24"/>
          <w:szCs w:val="24"/>
        </w:rPr>
        <w:t>нравственных</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семейных</w:t>
      </w:r>
      <w:r w:rsidRPr="00742634">
        <w:rPr>
          <w:spacing w:val="1"/>
          <w:sz w:val="24"/>
          <w:szCs w:val="24"/>
        </w:rPr>
        <w:t xml:space="preserve"> </w:t>
      </w:r>
      <w:r w:rsidRPr="00742634">
        <w:rPr>
          <w:sz w:val="24"/>
          <w:szCs w:val="24"/>
        </w:rPr>
        <w:t>ценностей;</w:t>
      </w:r>
    </w:p>
    <w:p w:rsidR="00742634" w:rsidRDefault="00A57E9D" w:rsidP="00742634">
      <w:pPr>
        <w:pStyle w:val="a6"/>
        <w:numPr>
          <w:ilvl w:val="0"/>
          <w:numId w:val="38"/>
        </w:numPr>
        <w:spacing w:before="3"/>
        <w:ind w:right="132"/>
        <w:rPr>
          <w:sz w:val="24"/>
          <w:szCs w:val="24"/>
        </w:rPr>
      </w:pPr>
      <w:r w:rsidRPr="00742634">
        <w:rPr>
          <w:sz w:val="24"/>
          <w:szCs w:val="24"/>
        </w:rPr>
        <w:lastRenderedPageBreak/>
        <w:t>создание</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поддержку</w:t>
      </w:r>
      <w:r w:rsidRPr="00742634">
        <w:rPr>
          <w:spacing w:val="1"/>
          <w:sz w:val="24"/>
          <w:szCs w:val="24"/>
        </w:rPr>
        <w:t xml:space="preserve"> </w:t>
      </w:r>
      <w:r w:rsidRPr="00742634">
        <w:rPr>
          <w:sz w:val="24"/>
          <w:szCs w:val="24"/>
        </w:rPr>
        <w:t>производства</w:t>
      </w:r>
      <w:r w:rsidRPr="00742634">
        <w:rPr>
          <w:spacing w:val="1"/>
          <w:sz w:val="24"/>
          <w:szCs w:val="24"/>
        </w:rPr>
        <w:t xml:space="preserve"> </w:t>
      </w:r>
      <w:r w:rsidRPr="00742634">
        <w:rPr>
          <w:sz w:val="24"/>
          <w:szCs w:val="24"/>
        </w:rPr>
        <w:t>художественных,</w:t>
      </w:r>
      <w:r w:rsidRPr="00742634">
        <w:rPr>
          <w:spacing w:val="1"/>
          <w:sz w:val="24"/>
          <w:szCs w:val="24"/>
        </w:rPr>
        <w:t xml:space="preserve"> </w:t>
      </w:r>
      <w:r w:rsidRPr="00742634">
        <w:rPr>
          <w:sz w:val="24"/>
          <w:szCs w:val="24"/>
        </w:rPr>
        <w:t>документальных,</w:t>
      </w:r>
      <w:r w:rsidRPr="00742634">
        <w:rPr>
          <w:spacing w:val="1"/>
          <w:sz w:val="24"/>
          <w:szCs w:val="24"/>
        </w:rPr>
        <w:t xml:space="preserve"> </w:t>
      </w:r>
      <w:r w:rsidRPr="00742634">
        <w:rPr>
          <w:sz w:val="24"/>
          <w:szCs w:val="24"/>
        </w:rPr>
        <w:t>научно-популярных, учебных и анимационных фильмов, направленных на</w:t>
      </w:r>
      <w:r w:rsidRPr="00742634">
        <w:rPr>
          <w:spacing w:val="1"/>
          <w:sz w:val="24"/>
          <w:szCs w:val="24"/>
        </w:rPr>
        <w:t xml:space="preserve"> </w:t>
      </w:r>
      <w:r w:rsidRPr="00742634">
        <w:rPr>
          <w:sz w:val="24"/>
          <w:szCs w:val="24"/>
        </w:rPr>
        <w:t>нравственное,</w:t>
      </w:r>
      <w:r w:rsidRPr="00742634">
        <w:rPr>
          <w:spacing w:val="1"/>
          <w:sz w:val="24"/>
          <w:szCs w:val="24"/>
        </w:rPr>
        <w:t xml:space="preserve"> </w:t>
      </w:r>
      <w:r w:rsidRPr="00742634">
        <w:rPr>
          <w:sz w:val="24"/>
          <w:szCs w:val="24"/>
        </w:rPr>
        <w:t>гражданско-патриотическое</w:t>
      </w:r>
      <w:r w:rsidRPr="00742634">
        <w:rPr>
          <w:spacing w:val="1"/>
          <w:sz w:val="24"/>
          <w:szCs w:val="24"/>
        </w:rPr>
        <w:t xml:space="preserve"> </w:t>
      </w:r>
      <w:r w:rsidRPr="00742634">
        <w:rPr>
          <w:sz w:val="24"/>
          <w:szCs w:val="24"/>
        </w:rPr>
        <w:t>и</w:t>
      </w:r>
      <w:r w:rsidRPr="00742634">
        <w:rPr>
          <w:spacing w:val="71"/>
          <w:sz w:val="24"/>
          <w:szCs w:val="24"/>
        </w:rPr>
        <w:t xml:space="preserve"> </w:t>
      </w:r>
      <w:r w:rsidRPr="00742634">
        <w:rPr>
          <w:sz w:val="24"/>
          <w:szCs w:val="24"/>
        </w:rPr>
        <w:t>общекультурное</w:t>
      </w:r>
      <w:r w:rsidRPr="00742634">
        <w:rPr>
          <w:spacing w:val="71"/>
          <w:sz w:val="24"/>
          <w:szCs w:val="24"/>
        </w:rPr>
        <w:t xml:space="preserve"> </w:t>
      </w:r>
      <w:r w:rsidRPr="00742634">
        <w:rPr>
          <w:sz w:val="24"/>
          <w:szCs w:val="24"/>
        </w:rPr>
        <w:t>развитие</w:t>
      </w:r>
      <w:r w:rsidRPr="00742634">
        <w:rPr>
          <w:spacing w:val="1"/>
          <w:sz w:val="24"/>
          <w:szCs w:val="24"/>
        </w:rPr>
        <w:t xml:space="preserve"> </w:t>
      </w:r>
      <w:r w:rsidRPr="00742634">
        <w:rPr>
          <w:sz w:val="24"/>
          <w:szCs w:val="24"/>
        </w:rPr>
        <w:t>детей;</w:t>
      </w:r>
    </w:p>
    <w:p w:rsidR="00742634" w:rsidRDefault="00A57E9D" w:rsidP="00742634">
      <w:pPr>
        <w:pStyle w:val="a6"/>
        <w:numPr>
          <w:ilvl w:val="0"/>
          <w:numId w:val="38"/>
        </w:numPr>
        <w:spacing w:before="3"/>
        <w:ind w:right="132"/>
        <w:rPr>
          <w:sz w:val="24"/>
          <w:szCs w:val="24"/>
        </w:rPr>
      </w:pPr>
      <w:r w:rsidRPr="00742634">
        <w:rPr>
          <w:sz w:val="24"/>
          <w:szCs w:val="24"/>
        </w:rPr>
        <w:t>повышение</w:t>
      </w:r>
      <w:r w:rsidRPr="00742634">
        <w:rPr>
          <w:spacing w:val="1"/>
          <w:sz w:val="24"/>
          <w:szCs w:val="24"/>
        </w:rPr>
        <w:t xml:space="preserve"> </w:t>
      </w:r>
      <w:r w:rsidRPr="00742634">
        <w:rPr>
          <w:sz w:val="24"/>
          <w:szCs w:val="24"/>
        </w:rPr>
        <w:t>роли</w:t>
      </w:r>
      <w:r w:rsidRPr="00742634">
        <w:rPr>
          <w:spacing w:val="1"/>
          <w:sz w:val="24"/>
          <w:szCs w:val="24"/>
        </w:rPr>
        <w:t xml:space="preserve"> </w:t>
      </w:r>
      <w:r w:rsidRPr="00742634">
        <w:rPr>
          <w:sz w:val="24"/>
          <w:szCs w:val="24"/>
        </w:rPr>
        <w:t>библиотек,</w:t>
      </w:r>
      <w:r w:rsidRPr="00742634">
        <w:rPr>
          <w:spacing w:val="1"/>
          <w:sz w:val="24"/>
          <w:szCs w:val="24"/>
        </w:rPr>
        <w:t xml:space="preserve"> </w:t>
      </w:r>
      <w:r w:rsidRPr="00742634">
        <w:rPr>
          <w:sz w:val="24"/>
          <w:szCs w:val="24"/>
        </w:rPr>
        <w:t>в</w:t>
      </w:r>
      <w:r w:rsidRPr="00742634">
        <w:rPr>
          <w:spacing w:val="1"/>
          <w:sz w:val="24"/>
          <w:szCs w:val="24"/>
        </w:rPr>
        <w:t xml:space="preserve"> </w:t>
      </w:r>
      <w:r w:rsidRPr="00742634">
        <w:rPr>
          <w:sz w:val="24"/>
          <w:szCs w:val="24"/>
        </w:rPr>
        <w:t>том</w:t>
      </w:r>
      <w:r w:rsidRPr="00742634">
        <w:rPr>
          <w:spacing w:val="1"/>
          <w:sz w:val="24"/>
          <w:szCs w:val="24"/>
        </w:rPr>
        <w:t xml:space="preserve"> </w:t>
      </w:r>
      <w:r w:rsidRPr="00742634">
        <w:rPr>
          <w:sz w:val="24"/>
          <w:szCs w:val="24"/>
        </w:rPr>
        <w:t>числе</w:t>
      </w:r>
      <w:r w:rsidRPr="00742634">
        <w:rPr>
          <w:spacing w:val="1"/>
          <w:sz w:val="24"/>
          <w:szCs w:val="24"/>
        </w:rPr>
        <w:t xml:space="preserve"> </w:t>
      </w:r>
      <w:r w:rsidRPr="00742634">
        <w:rPr>
          <w:sz w:val="24"/>
          <w:szCs w:val="24"/>
        </w:rPr>
        <w:t>библиотек</w:t>
      </w:r>
      <w:r w:rsidRPr="00742634">
        <w:rPr>
          <w:spacing w:val="1"/>
          <w:sz w:val="24"/>
          <w:szCs w:val="24"/>
        </w:rPr>
        <w:t xml:space="preserve"> </w:t>
      </w:r>
      <w:r w:rsidRPr="00742634">
        <w:rPr>
          <w:sz w:val="24"/>
          <w:szCs w:val="24"/>
        </w:rPr>
        <w:t>в</w:t>
      </w:r>
      <w:r w:rsidRPr="00742634">
        <w:rPr>
          <w:spacing w:val="71"/>
          <w:sz w:val="24"/>
          <w:szCs w:val="24"/>
        </w:rPr>
        <w:t xml:space="preserve"> </w:t>
      </w:r>
      <w:r w:rsidRPr="00742634">
        <w:rPr>
          <w:sz w:val="24"/>
          <w:szCs w:val="24"/>
        </w:rPr>
        <w:t>системе</w:t>
      </w:r>
      <w:r w:rsidRPr="00742634">
        <w:rPr>
          <w:spacing w:val="1"/>
          <w:sz w:val="24"/>
          <w:szCs w:val="24"/>
        </w:rPr>
        <w:t xml:space="preserve"> </w:t>
      </w:r>
      <w:r w:rsidRPr="00742634">
        <w:rPr>
          <w:sz w:val="24"/>
          <w:szCs w:val="24"/>
        </w:rPr>
        <w:t>образования,</w:t>
      </w:r>
      <w:r w:rsidRPr="00742634">
        <w:rPr>
          <w:spacing w:val="1"/>
          <w:sz w:val="24"/>
          <w:szCs w:val="24"/>
        </w:rPr>
        <w:t xml:space="preserve"> </w:t>
      </w:r>
      <w:r w:rsidRPr="00742634">
        <w:rPr>
          <w:sz w:val="24"/>
          <w:szCs w:val="24"/>
        </w:rPr>
        <w:t>в</w:t>
      </w:r>
      <w:r w:rsidRPr="00742634">
        <w:rPr>
          <w:spacing w:val="1"/>
          <w:sz w:val="24"/>
          <w:szCs w:val="24"/>
        </w:rPr>
        <w:t xml:space="preserve"> </w:t>
      </w:r>
      <w:r w:rsidRPr="00742634">
        <w:rPr>
          <w:sz w:val="24"/>
          <w:szCs w:val="24"/>
        </w:rPr>
        <w:t>приобщении</w:t>
      </w:r>
      <w:r w:rsidRPr="00742634">
        <w:rPr>
          <w:spacing w:val="1"/>
          <w:sz w:val="24"/>
          <w:szCs w:val="24"/>
        </w:rPr>
        <w:t xml:space="preserve"> </w:t>
      </w:r>
      <w:r w:rsidRPr="00742634">
        <w:rPr>
          <w:sz w:val="24"/>
          <w:szCs w:val="24"/>
        </w:rPr>
        <w:t>к</w:t>
      </w:r>
      <w:r w:rsidRPr="00742634">
        <w:rPr>
          <w:spacing w:val="1"/>
          <w:sz w:val="24"/>
          <w:szCs w:val="24"/>
        </w:rPr>
        <w:t xml:space="preserve"> </w:t>
      </w:r>
      <w:r w:rsidRPr="00742634">
        <w:rPr>
          <w:sz w:val="24"/>
          <w:szCs w:val="24"/>
        </w:rPr>
        <w:t>сокровищнице</w:t>
      </w:r>
      <w:r w:rsidRPr="00742634">
        <w:rPr>
          <w:spacing w:val="1"/>
          <w:sz w:val="24"/>
          <w:szCs w:val="24"/>
        </w:rPr>
        <w:t xml:space="preserve"> </w:t>
      </w:r>
      <w:r w:rsidRPr="00742634">
        <w:rPr>
          <w:sz w:val="24"/>
          <w:szCs w:val="24"/>
        </w:rPr>
        <w:t>мировой</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отечественной</w:t>
      </w:r>
      <w:r w:rsidRPr="00742634">
        <w:rPr>
          <w:spacing w:val="1"/>
          <w:sz w:val="24"/>
          <w:szCs w:val="24"/>
        </w:rPr>
        <w:t xml:space="preserve"> </w:t>
      </w:r>
      <w:r w:rsidRPr="00742634">
        <w:rPr>
          <w:sz w:val="24"/>
          <w:szCs w:val="24"/>
        </w:rPr>
        <w:t>культуры,</w:t>
      </w:r>
      <w:r w:rsidRPr="00742634">
        <w:rPr>
          <w:spacing w:val="13"/>
          <w:sz w:val="24"/>
          <w:szCs w:val="24"/>
        </w:rPr>
        <w:t xml:space="preserve"> </w:t>
      </w:r>
      <w:r w:rsidRPr="00742634">
        <w:rPr>
          <w:sz w:val="24"/>
          <w:szCs w:val="24"/>
        </w:rPr>
        <w:t>в</w:t>
      </w:r>
      <w:r w:rsidRPr="00742634">
        <w:rPr>
          <w:spacing w:val="12"/>
          <w:sz w:val="24"/>
          <w:szCs w:val="24"/>
        </w:rPr>
        <w:t xml:space="preserve"> </w:t>
      </w:r>
      <w:r w:rsidRPr="00742634">
        <w:rPr>
          <w:sz w:val="24"/>
          <w:szCs w:val="24"/>
        </w:rPr>
        <w:t>том</w:t>
      </w:r>
      <w:r w:rsidRPr="00742634">
        <w:rPr>
          <w:spacing w:val="11"/>
          <w:sz w:val="24"/>
          <w:szCs w:val="24"/>
        </w:rPr>
        <w:t xml:space="preserve"> </w:t>
      </w:r>
      <w:r w:rsidRPr="00742634">
        <w:rPr>
          <w:sz w:val="24"/>
          <w:szCs w:val="24"/>
        </w:rPr>
        <w:t>числе</w:t>
      </w:r>
      <w:r w:rsidRPr="00742634">
        <w:rPr>
          <w:spacing w:val="12"/>
          <w:sz w:val="24"/>
          <w:szCs w:val="24"/>
        </w:rPr>
        <w:t xml:space="preserve"> </w:t>
      </w:r>
      <w:r w:rsidRPr="00742634">
        <w:rPr>
          <w:sz w:val="24"/>
          <w:szCs w:val="24"/>
        </w:rPr>
        <w:t>с</w:t>
      </w:r>
      <w:r w:rsidRPr="00742634">
        <w:rPr>
          <w:spacing w:val="11"/>
          <w:sz w:val="24"/>
          <w:szCs w:val="24"/>
        </w:rPr>
        <w:t xml:space="preserve"> </w:t>
      </w:r>
      <w:r w:rsidRPr="00742634">
        <w:rPr>
          <w:sz w:val="24"/>
          <w:szCs w:val="24"/>
        </w:rPr>
        <w:t>использованием</w:t>
      </w:r>
      <w:r w:rsidRPr="00742634">
        <w:rPr>
          <w:spacing w:val="11"/>
          <w:sz w:val="24"/>
          <w:szCs w:val="24"/>
        </w:rPr>
        <w:t xml:space="preserve"> </w:t>
      </w:r>
      <w:r w:rsidRPr="00742634">
        <w:rPr>
          <w:sz w:val="24"/>
          <w:szCs w:val="24"/>
        </w:rPr>
        <w:t>информационных</w:t>
      </w:r>
      <w:r w:rsidRPr="00742634">
        <w:rPr>
          <w:spacing w:val="13"/>
          <w:sz w:val="24"/>
          <w:szCs w:val="24"/>
        </w:rPr>
        <w:t xml:space="preserve"> </w:t>
      </w:r>
      <w:r w:rsidRPr="00742634">
        <w:rPr>
          <w:sz w:val="24"/>
          <w:szCs w:val="24"/>
        </w:rPr>
        <w:t>технологий;</w:t>
      </w:r>
    </w:p>
    <w:p w:rsidR="00A57E9D" w:rsidRPr="00742634" w:rsidRDefault="00A57E9D" w:rsidP="00742634">
      <w:pPr>
        <w:pStyle w:val="a6"/>
        <w:numPr>
          <w:ilvl w:val="0"/>
          <w:numId w:val="38"/>
        </w:numPr>
        <w:spacing w:before="3"/>
        <w:ind w:right="132"/>
        <w:rPr>
          <w:sz w:val="24"/>
          <w:szCs w:val="24"/>
        </w:rPr>
      </w:pPr>
      <w:r w:rsidRPr="00742634">
        <w:rPr>
          <w:sz w:val="24"/>
          <w:szCs w:val="24"/>
        </w:rPr>
        <w:t>создание</w:t>
      </w:r>
      <w:r w:rsidRPr="00742634">
        <w:rPr>
          <w:spacing w:val="1"/>
          <w:sz w:val="24"/>
          <w:szCs w:val="24"/>
        </w:rPr>
        <w:t xml:space="preserve"> </w:t>
      </w:r>
      <w:r w:rsidRPr="00742634">
        <w:rPr>
          <w:sz w:val="24"/>
          <w:szCs w:val="24"/>
        </w:rPr>
        <w:t>условий</w:t>
      </w:r>
      <w:r w:rsidRPr="00742634">
        <w:rPr>
          <w:spacing w:val="1"/>
          <w:sz w:val="24"/>
          <w:szCs w:val="24"/>
        </w:rPr>
        <w:t xml:space="preserve"> </w:t>
      </w:r>
      <w:r w:rsidRPr="00742634">
        <w:rPr>
          <w:sz w:val="24"/>
          <w:szCs w:val="24"/>
        </w:rPr>
        <w:t>для</w:t>
      </w:r>
      <w:r w:rsidRPr="00742634">
        <w:rPr>
          <w:spacing w:val="1"/>
          <w:sz w:val="24"/>
          <w:szCs w:val="24"/>
        </w:rPr>
        <w:t xml:space="preserve"> </w:t>
      </w:r>
      <w:r w:rsidRPr="00742634">
        <w:rPr>
          <w:sz w:val="24"/>
          <w:szCs w:val="24"/>
        </w:rPr>
        <w:t>сохранения,</w:t>
      </w:r>
      <w:r w:rsidRPr="00742634">
        <w:rPr>
          <w:spacing w:val="1"/>
          <w:sz w:val="24"/>
          <w:szCs w:val="24"/>
        </w:rPr>
        <w:t xml:space="preserve"> </w:t>
      </w:r>
      <w:r w:rsidRPr="00742634">
        <w:rPr>
          <w:sz w:val="24"/>
          <w:szCs w:val="24"/>
        </w:rPr>
        <w:t>поддержки</w:t>
      </w:r>
      <w:r w:rsidRPr="00742634">
        <w:rPr>
          <w:spacing w:val="1"/>
          <w:sz w:val="24"/>
          <w:szCs w:val="24"/>
        </w:rPr>
        <w:t xml:space="preserve"> </w:t>
      </w:r>
      <w:r w:rsidRPr="00742634">
        <w:rPr>
          <w:sz w:val="24"/>
          <w:szCs w:val="24"/>
        </w:rPr>
        <w:t>и</w:t>
      </w:r>
      <w:r w:rsidRPr="00742634">
        <w:rPr>
          <w:spacing w:val="1"/>
          <w:sz w:val="24"/>
          <w:szCs w:val="24"/>
        </w:rPr>
        <w:t xml:space="preserve"> </w:t>
      </w:r>
      <w:r w:rsidRPr="00742634">
        <w:rPr>
          <w:sz w:val="24"/>
          <w:szCs w:val="24"/>
        </w:rPr>
        <w:t>развития</w:t>
      </w:r>
      <w:r w:rsidRPr="00742634">
        <w:rPr>
          <w:spacing w:val="1"/>
          <w:sz w:val="24"/>
          <w:szCs w:val="24"/>
        </w:rPr>
        <w:t xml:space="preserve"> </w:t>
      </w:r>
      <w:r w:rsidRPr="00742634">
        <w:rPr>
          <w:sz w:val="24"/>
          <w:szCs w:val="24"/>
        </w:rPr>
        <w:t>этнических</w:t>
      </w:r>
      <w:r w:rsidRPr="00742634">
        <w:rPr>
          <w:spacing w:val="1"/>
          <w:sz w:val="24"/>
          <w:szCs w:val="24"/>
        </w:rPr>
        <w:t xml:space="preserve"> </w:t>
      </w:r>
      <w:r w:rsidRPr="00742634">
        <w:rPr>
          <w:sz w:val="24"/>
          <w:szCs w:val="24"/>
        </w:rPr>
        <w:t>культурных</w:t>
      </w:r>
      <w:r w:rsidRPr="00742634">
        <w:rPr>
          <w:spacing w:val="5"/>
          <w:sz w:val="24"/>
          <w:szCs w:val="24"/>
        </w:rPr>
        <w:t xml:space="preserve"> </w:t>
      </w:r>
      <w:r w:rsidRPr="00742634">
        <w:rPr>
          <w:sz w:val="24"/>
          <w:szCs w:val="24"/>
        </w:rPr>
        <w:t>традиций</w:t>
      </w:r>
      <w:r w:rsidRPr="00742634">
        <w:rPr>
          <w:spacing w:val="6"/>
          <w:sz w:val="24"/>
          <w:szCs w:val="24"/>
        </w:rPr>
        <w:t xml:space="preserve"> </w:t>
      </w:r>
      <w:r w:rsidRPr="00742634">
        <w:rPr>
          <w:sz w:val="24"/>
          <w:szCs w:val="24"/>
        </w:rPr>
        <w:t>и</w:t>
      </w:r>
      <w:r w:rsidRPr="00742634">
        <w:rPr>
          <w:spacing w:val="5"/>
          <w:sz w:val="24"/>
          <w:szCs w:val="24"/>
        </w:rPr>
        <w:t xml:space="preserve"> </w:t>
      </w:r>
      <w:r w:rsidRPr="00742634">
        <w:rPr>
          <w:sz w:val="24"/>
          <w:szCs w:val="24"/>
        </w:rPr>
        <w:t>народного</w:t>
      </w:r>
      <w:r w:rsidRPr="00742634">
        <w:rPr>
          <w:spacing w:val="6"/>
          <w:sz w:val="24"/>
          <w:szCs w:val="24"/>
        </w:rPr>
        <w:t xml:space="preserve"> </w:t>
      </w:r>
      <w:r w:rsidRPr="00742634">
        <w:rPr>
          <w:sz w:val="24"/>
          <w:szCs w:val="24"/>
        </w:rPr>
        <w:t>творчества.</w:t>
      </w:r>
    </w:p>
    <w:p w:rsidR="00A57E9D" w:rsidRPr="00323A85" w:rsidRDefault="00A57E9D" w:rsidP="00323A85">
      <w:pPr>
        <w:pStyle w:val="a6"/>
        <w:spacing w:before="3"/>
        <w:ind w:left="709" w:right="132" w:firstLine="0"/>
        <w:rPr>
          <w:sz w:val="24"/>
          <w:szCs w:val="24"/>
        </w:rPr>
      </w:pPr>
    </w:p>
    <w:p w:rsidR="00A57E9D" w:rsidRPr="00323A85" w:rsidRDefault="00436E32" w:rsidP="00323A85">
      <w:pPr>
        <w:pStyle w:val="a6"/>
        <w:spacing w:before="3"/>
        <w:ind w:left="0" w:right="31" w:firstLine="0"/>
        <w:jc w:val="center"/>
        <w:rPr>
          <w:b/>
          <w:sz w:val="24"/>
          <w:szCs w:val="24"/>
        </w:rPr>
      </w:pPr>
      <w:r w:rsidRPr="00323A85">
        <w:rPr>
          <w:b/>
          <w:sz w:val="24"/>
          <w:szCs w:val="24"/>
        </w:rPr>
        <w:t>МОДУЛЬ 5</w:t>
      </w:r>
    </w:p>
    <w:p w:rsidR="00A57E9D" w:rsidRDefault="00436E32" w:rsidP="005B40E1">
      <w:pPr>
        <w:pStyle w:val="11"/>
        <w:numPr>
          <w:ilvl w:val="2"/>
          <w:numId w:val="15"/>
        </w:numPr>
        <w:tabs>
          <w:tab w:val="left" w:pos="3052"/>
        </w:tabs>
        <w:ind w:left="0" w:right="31"/>
        <w:rPr>
          <w:sz w:val="24"/>
          <w:szCs w:val="24"/>
        </w:rPr>
      </w:pPr>
      <w:r w:rsidRPr="00323A85">
        <w:rPr>
          <w:sz w:val="24"/>
          <w:szCs w:val="24"/>
        </w:rPr>
        <w:t>«КОНКУРСНОЕ</w:t>
      </w:r>
      <w:r w:rsidRPr="00323A85">
        <w:rPr>
          <w:spacing w:val="-5"/>
          <w:sz w:val="24"/>
          <w:szCs w:val="24"/>
        </w:rPr>
        <w:t xml:space="preserve"> </w:t>
      </w:r>
      <w:r w:rsidRPr="00323A85">
        <w:rPr>
          <w:sz w:val="24"/>
          <w:szCs w:val="24"/>
        </w:rPr>
        <w:t>ДВИЖЕНИЕ»</w:t>
      </w:r>
    </w:p>
    <w:p w:rsidR="004A4FCC" w:rsidRDefault="004A4FCC" w:rsidP="004A4FCC">
      <w:pPr>
        <w:pStyle w:val="11"/>
        <w:tabs>
          <w:tab w:val="left" w:pos="3052"/>
        </w:tabs>
        <w:ind w:left="0" w:right="31"/>
        <w:jc w:val="both"/>
        <w:rPr>
          <w:b w:val="0"/>
          <w:sz w:val="24"/>
          <w:szCs w:val="24"/>
        </w:rPr>
      </w:pPr>
      <w:r>
        <w:rPr>
          <w:b w:val="0"/>
          <w:sz w:val="24"/>
          <w:szCs w:val="24"/>
        </w:rPr>
        <w:t xml:space="preserve">    </w:t>
      </w:r>
      <w:r w:rsidR="0042264A" w:rsidRPr="0042264A">
        <w:rPr>
          <w:b w:val="0"/>
          <w:sz w:val="24"/>
          <w:szCs w:val="24"/>
        </w:rPr>
        <w:t>Конкурсное движение - это перспективная форма сотрудничества дошкольной организации с семьей, которая может реализовывать повышение педагогической компетентности родителей, активного вовлечения их в проце</w:t>
      </w:r>
      <w:r w:rsidR="0042264A">
        <w:rPr>
          <w:b w:val="0"/>
          <w:sz w:val="24"/>
          <w:szCs w:val="24"/>
        </w:rPr>
        <w:t>сс общественного воспитания</w:t>
      </w:r>
      <w:r w:rsidR="00875997">
        <w:rPr>
          <w:b w:val="0"/>
          <w:sz w:val="24"/>
          <w:szCs w:val="24"/>
        </w:rPr>
        <w:t>.</w:t>
      </w:r>
      <w:r w:rsidR="0042264A">
        <w:rPr>
          <w:b w:val="0"/>
          <w:sz w:val="24"/>
          <w:szCs w:val="24"/>
        </w:rPr>
        <w:t xml:space="preserve"> </w:t>
      </w:r>
      <w:r w:rsidR="00875997">
        <w:rPr>
          <w:b w:val="0"/>
          <w:sz w:val="24"/>
          <w:szCs w:val="24"/>
        </w:rPr>
        <w:t xml:space="preserve"> </w:t>
      </w:r>
      <w:r w:rsidR="0042264A">
        <w:rPr>
          <w:b w:val="0"/>
          <w:sz w:val="24"/>
          <w:szCs w:val="24"/>
        </w:rPr>
        <w:t xml:space="preserve"> </w:t>
      </w:r>
    </w:p>
    <w:p w:rsidR="00A57E9D" w:rsidRPr="004A4FCC" w:rsidRDefault="004A4FCC" w:rsidP="004A4FCC">
      <w:pPr>
        <w:pStyle w:val="11"/>
        <w:tabs>
          <w:tab w:val="left" w:pos="3052"/>
        </w:tabs>
        <w:ind w:left="0" w:right="31"/>
        <w:jc w:val="both"/>
        <w:rPr>
          <w:b w:val="0"/>
          <w:sz w:val="24"/>
          <w:szCs w:val="24"/>
        </w:rPr>
      </w:pPr>
      <w:r>
        <w:rPr>
          <w:b w:val="0"/>
          <w:sz w:val="24"/>
          <w:szCs w:val="24"/>
        </w:rPr>
        <w:t xml:space="preserve">    </w:t>
      </w:r>
      <w:r w:rsidR="00A57E9D" w:rsidRPr="0042264A">
        <w:rPr>
          <w:b w:val="0"/>
          <w:sz w:val="24"/>
          <w:szCs w:val="24"/>
        </w:rPr>
        <w:t>Для</w:t>
      </w:r>
      <w:r w:rsidR="00A57E9D" w:rsidRPr="0042264A">
        <w:rPr>
          <w:b w:val="0"/>
          <w:spacing w:val="1"/>
          <w:sz w:val="24"/>
          <w:szCs w:val="24"/>
        </w:rPr>
        <w:t xml:space="preserve"> </w:t>
      </w:r>
      <w:r w:rsidR="007D41F5">
        <w:rPr>
          <w:b w:val="0"/>
          <w:sz w:val="24"/>
          <w:szCs w:val="24"/>
        </w:rPr>
        <w:t>МБДОУ «Детский сад № 6</w:t>
      </w:r>
      <w:r w:rsidR="0042264A" w:rsidRPr="0042264A">
        <w:rPr>
          <w:b w:val="0"/>
          <w:sz w:val="24"/>
          <w:szCs w:val="24"/>
        </w:rPr>
        <w:t xml:space="preserve"> «</w:t>
      </w:r>
      <w:r w:rsidR="007D41F5">
        <w:rPr>
          <w:b w:val="0"/>
          <w:sz w:val="24"/>
          <w:szCs w:val="24"/>
        </w:rPr>
        <w:t>Теремок</w:t>
      </w:r>
      <w:r w:rsidR="0042264A" w:rsidRPr="0042264A">
        <w:rPr>
          <w:b w:val="0"/>
          <w:sz w:val="24"/>
          <w:szCs w:val="24"/>
        </w:rPr>
        <w:t xml:space="preserve">» </w:t>
      </w:r>
      <w:r w:rsidR="00A57E9D" w:rsidRPr="0042264A">
        <w:rPr>
          <w:b w:val="0"/>
          <w:sz w:val="24"/>
          <w:szCs w:val="24"/>
        </w:rPr>
        <w:t>является</w:t>
      </w:r>
      <w:r w:rsidR="00A57E9D" w:rsidRPr="0042264A">
        <w:rPr>
          <w:b w:val="0"/>
          <w:spacing w:val="1"/>
          <w:sz w:val="24"/>
          <w:szCs w:val="24"/>
        </w:rPr>
        <w:t xml:space="preserve"> </w:t>
      </w:r>
      <w:r w:rsidRPr="0042264A">
        <w:rPr>
          <w:b w:val="0"/>
          <w:sz w:val="24"/>
          <w:szCs w:val="24"/>
        </w:rPr>
        <w:t>важным</w:t>
      </w:r>
      <w:r w:rsidRPr="0042264A">
        <w:rPr>
          <w:b w:val="0"/>
          <w:spacing w:val="1"/>
          <w:sz w:val="24"/>
          <w:szCs w:val="24"/>
        </w:rPr>
        <w:t xml:space="preserve"> </w:t>
      </w:r>
      <w:r w:rsidR="0042264A" w:rsidRPr="0042264A">
        <w:rPr>
          <w:b w:val="0"/>
          <w:sz w:val="24"/>
          <w:szCs w:val="24"/>
        </w:rPr>
        <w:t>фактором</w:t>
      </w:r>
      <w:r w:rsidR="0042264A" w:rsidRPr="0042264A">
        <w:rPr>
          <w:b w:val="0"/>
          <w:spacing w:val="1"/>
          <w:sz w:val="24"/>
          <w:szCs w:val="24"/>
        </w:rPr>
        <w:t xml:space="preserve"> </w:t>
      </w:r>
      <w:r w:rsidR="00A57E9D" w:rsidRPr="0042264A">
        <w:rPr>
          <w:b w:val="0"/>
          <w:sz w:val="24"/>
          <w:szCs w:val="24"/>
        </w:rPr>
        <w:t>участие</w:t>
      </w:r>
      <w:r w:rsidR="00A57E9D" w:rsidRPr="0042264A">
        <w:rPr>
          <w:b w:val="0"/>
          <w:spacing w:val="1"/>
          <w:sz w:val="24"/>
          <w:szCs w:val="24"/>
        </w:rPr>
        <w:t xml:space="preserve"> </w:t>
      </w:r>
      <w:r w:rsidR="00A57E9D" w:rsidRPr="0042264A">
        <w:rPr>
          <w:b w:val="0"/>
          <w:sz w:val="24"/>
          <w:szCs w:val="24"/>
        </w:rPr>
        <w:t>в</w:t>
      </w:r>
      <w:r w:rsidR="00A57E9D" w:rsidRPr="0042264A">
        <w:rPr>
          <w:b w:val="0"/>
          <w:spacing w:val="1"/>
          <w:sz w:val="24"/>
          <w:szCs w:val="24"/>
        </w:rPr>
        <w:t xml:space="preserve"> </w:t>
      </w:r>
      <w:r w:rsidR="00C95A4C">
        <w:rPr>
          <w:b w:val="0"/>
          <w:sz w:val="24"/>
          <w:szCs w:val="24"/>
        </w:rPr>
        <w:t>конкурсном движении, так как</w:t>
      </w:r>
      <w:r w:rsidR="00FE0FA9">
        <w:rPr>
          <w:b w:val="0"/>
          <w:sz w:val="24"/>
          <w:szCs w:val="24"/>
        </w:rPr>
        <w:t xml:space="preserve"> решает</w:t>
      </w:r>
      <w:r w:rsidR="00C95A4C" w:rsidRPr="00C95A4C">
        <w:rPr>
          <w:b w:val="0"/>
          <w:sz w:val="24"/>
          <w:szCs w:val="24"/>
        </w:rPr>
        <w:t xml:space="preserve"> задачи воспитания разностороннего и своевременного развития детей, способных к самоуправлению  в условиях современного  дошкольного образования.</w:t>
      </w:r>
      <w:r w:rsidR="00A57E9D" w:rsidRPr="0042264A">
        <w:rPr>
          <w:b w:val="0"/>
          <w:sz w:val="24"/>
          <w:szCs w:val="24"/>
        </w:rPr>
        <w:t xml:space="preserve"> Конкурсы могут быть организованны для педагогов</w:t>
      </w:r>
      <w:r w:rsidR="00A57E9D" w:rsidRPr="0042264A">
        <w:rPr>
          <w:b w:val="0"/>
          <w:spacing w:val="1"/>
          <w:sz w:val="24"/>
          <w:szCs w:val="24"/>
        </w:rPr>
        <w:t xml:space="preserve"> </w:t>
      </w:r>
      <w:r w:rsidR="00A57E9D" w:rsidRPr="0042264A">
        <w:rPr>
          <w:b w:val="0"/>
          <w:sz w:val="24"/>
          <w:szCs w:val="24"/>
        </w:rPr>
        <w:t>ДОУ, для детей, родителей, а также совместные конкурсы для родителей и</w:t>
      </w:r>
      <w:r w:rsidR="00A57E9D" w:rsidRPr="0042264A">
        <w:rPr>
          <w:b w:val="0"/>
          <w:spacing w:val="1"/>
          <w:sz w:val="24"/>
          <w:szCs w:val="24"/>
        </w:rPr>
        <w:t xml:space="preserve"> </w:t>
      </w:r>
      <w:r w:rsidR="00A57E9D" w:rsidRPr="0042264A">
        <w:rPr>
          <w:b w:val="0"/>
          <w:sz w:val="24"/>
          <w:szCs w:val="24"/>
        </w:rPr>
        <w:t>детей.</w:t>
      </w:r>
      <w:r w:rsidR="00A57E9D" w:rsidRPr="0042264A">
        <w:rPr>
          <w:b w:val="0"/>
          <w:spacing w:val="1"/>
          <w:sz w:val="24"/>
          <w:szCs w:val="24"/>
        </w:rPr>
        <w:t xml:space="preserve"> </w:t>
      </w:r>
      <w:r w:rsidR="00A57E9D" w:rsidRPr="0042264A">
        <w:rPr>
          <w:b w:val="0"/>
          <w:sz w:val="24"/>
          <w:szCs w:val="24"/>
        </w:rPr>
        <w:t>Это</w:t>
      </w:r>
      <w:r w:rsidR="00A57E9D" w:rsidRPr="0042264A">
        <w:rPr>
          <w:b w:val="0"/>
          <w:spacing w:val="1"/>
          <w:sz w:val="24"/>
          <w:szCs w:val="24"/>
        </w:rPr>
        <w:t xml:space="preserve"> </w:t>
      </w:r>
      <w:r w:rsidR="00A57E9D" w:rsidRPr="0042264A">
        <w:rPr>
          <w:b w:val="0"/>
          <w:sz w:val="24"/>
          <w:szCs w:val="24"/>
        </w:rPr>
        <w:t>могут</w:t>
      </w:r>
      <w:r w:rsidR="00A57E9D" w:rsidRPr="0042264A">
        <w:rPr>
          <w:b w:val="0"/>
          <w:spacing w:val="1"/>
          <w:sz w:val="24"/>
          <w:szCs w:val="24"/>
        </w:rPr>
        <w:t xml:space="preserve"> </w:t>
      </w:r>
      <w:r w:rsidR="00A57E9D" w:rsidRPr="0042264A">
        <w:rPr>
          <w:b w:val="0"/>
          <w:sz w:val="24"/>
          <w:szCs w:val="24"/>
        </w:rPr>
        <w:t>быть</w:t>
      </w:r>
      <w:r w:rsidR="00A57E9D" w:rsidRPr="0042264A">
        <w:rPr>
          <w:b w:val="0"/>
          <w:spacing w:val="1"/>
          <w:sz w:val="24"/>
          <w:szCs w:val="24"/>
        </w:rPr>
        <w:t xml:space="preserve"> </w:t>
      </w:r>
      <w:r w:rsidR="00A57E9D" w:rsidRPr="0042264A">
        <w:rPr>
          <w:b w:val="0"/>
          <w:sz w:val="24"/>
          <w:szCs w:val="24"/>
        </w:rPr>
        <w:t>конкурсы</w:t>
      </w:r>
      <w:r w:rsidR="00A57E9D" w:rsidRPr="0042264A">
        <w:rPr>
          <w:b w:val="0"/>
          <w:spacing w:val="1"/>
          <w:sz w:val="24"/>
          <w:szCs w:val="24"/>
        </w:rPr>
        <w:t xml:space="preserve"> </w:t>
      </w:r>
      <w:r w:rsidR="00A57E9D" w:rsidRPr="0042264A">
        <w:rPr>
          <w:b w:val="0"/>
          <w:sz w:val="24"/>
          <w:szCs w:val="24"/>
        </w:rPr>
        <w:t>–</w:t>
      </w:r>
      <w:r w:rsidR="00A57E9D" w:rsidRPr="0042264A">
        <w:rPr>
          <w:b w:val="0"/>
          <w:spacing w:val="1"/>
          <w:sz w:val="24"/>
          <w:szCs w:val="24"/>
        </w:rPr>
        <w:t xml:space="preserve"> </w:t>
      </w:r>
      <w:r w:rsidR="00A57E9D" w:rsidRPr="0042264A">
        <w:rPr>
          <w:b w:val="0"/>
          <w:sz w:val="24"/>
          <w:szCs w:val="24"/>
        </w:rPr>
        <w:t>выставки</w:t>
      </w:r>
      <w:r w:rsidR="00A57E9D" w:rsidRPr="0042264A">
        <w:rPr>
          <w:b w:val="0"/>
          <w:spacing w:val="1"/>
          <w:sz w:val="24"/>
          <w:szCs w:val="24"/>
        </w:rPr>
        <w:t xml:space="preserve"> </w:t>
      </w:r>
      <w:r w:rsidR="00A57E9D" w:rsidRPr="0042264A">
        <w:rPr>
          <w:b w:val="0"/>
          <w:sz w:val="24"/>
          <w:szCs w:val="24"/>
        </w:rPr>
        <w:t>поделок,</w:t>
      </w:r>
      <w:r w:rsidR="00A57E9D" w:rsidRPr="0042264A">
        <w:rPr>
          <w:b w:val="0"/>
          <w:spacing w:val="1"/>
          <w:sz w:val="24"/>
          <w:szCs w:val="24"/>
        </w:rPr>
        <w:t xml:space="preserve"> </w:t>
      </w:r>
      <w:r w:rsidR="00A57E9D" w:rsidRPr="0042264A">
        <w:rPr>
          <w:b w:val="0"/>
          <w:sz w:val="24"/>
          <w:szCs w:val="24"/>
        </w:rPr>
        <w:t>рисунков,</w:t>
      </w:r>
      <w:r w:rsidR="00A57E9D" w:rsidRPr="0042264A">
        <w:rPr>
          <w:b w:val="0"/>
          <w:spacing w:val="1"/>
          <w:sz w:val="24"/>
          <w:szCs w:val="24"/>
        </w:rPr>
        <w:t xml:space="preserve"> </w:t>
      </w:r>
      <w:r w:rsidR="00A57E9D" w:rsidRPr="0042264A">
        <w:rPr>
          <w:b w:val="0"/>
          <w:sz w:val="24"/>
          <w:szCs w:val="24"/>
        </w:rPr>
        <w:t>фотоконкурсы, различных</w:t>
      </w:r>
      <w:r w:rsidR="00A57E9D" w:rsidRPr="0042264A">
        <w:rPr>
          <w:b w:val="0"/>
          <w:spacing w:val="1"/>
          <w:sz w:val="24"/>
          <w:szCs w:val="24"/>
        </w:rPr>
        <w:t xml:space="preserve"> </w:t>
      </w:r>
      <w:r w:rsidR="00A57E9D" w:rsidRPr="0042264A">
        <w:rPr>
          <w:b w:val="0"/>
          <w:sz w:val="24"/>
          <w:szCs w:val="24"/>
        </w:rPr>
        <w:t>направлений</w:t>
      </w:r>
      <w:r w:rsidR="00A57E9D" w:rsidRPr="0042264A">
        <w:rPr>
          <w:b w:val="0"/>
          <w:spacing w:val="-3"/>
          <w:sz w:val="24"/>
          <w:szCs w:val="24"/>
        </w:rPr>
        <w:t xml:space="preserve"> </w:t>
      </w:r>
      <w:r w:rsidR="00A57E9D" w:rsidRPr="0042264A">
        <w:rPr>
          <w:b w:val="0"/>
          <w:sz w:val="24"/>
          <w:szCs w:val="24"/>
        </w:rPr>
        <w:t>и</w:t>
      </w:r>
      <w:r w:rsidR="00A57E9D" w:rsidRPr="0042264A">
        <w:rPr>
          <w:b w:val="0"/>
          <w:spacing w:val="-1"/>
          <w:sz w:val="24"/>
          <w:szCs w:val="24"/>
        </w:rPr>
        <w:t xml:space="preserve"> </w:t>
      </w:r>
      <w:r w:rsidR="00A57E9D" w:rsidRPr="0042264A">
        <w:rPr>
          <w:b w:val="0"/>
          <w:sz w:val="24"/>
          <w:szCs w:val="24"/>
        </w:rPr>
        <w:t>тематик.</w:t>
      </w:r>
      <w:r>
        <w:rPr>
          <w:b w:val="0"/>
          <w:sz w:val="24"/>
          <w:szCs w:val="24"/>
        </w:rPr>
        <w:t xml:space="preserve"> </w:t>
      </w:r>
      <w:r w:rsidR="00A57E9D" w:rsidRPr="004A4FCC">
        <w:rPr>
          <w:b w:val="0"/>
          <w:sz w:val="24"/>
          <w:szCs w:val="24"/>
        </w:rPr>
        <w:t>Так</w:t>
      </w:r>
      <w:r w:rsidR="00A57E9D" w:rsidRPr="004A4FCC">
        <w:rPr>
          <w:b w:val="0"/>
          <w:spacing w:val="-1"/>
          <w:sz w:val="24"/>
          <w:szCs w:val="24"/>
        </w:rPr>
        <w:t xml:space="preserve"> </w:t>
      </w:r>
      <w:r w:rsidR="00A57E9D" w:rsidRPr="004A4FCC">
        <w:rPr>
          <w:b w:val="0"/>
          <w:sz w:val="24"/>
          <w:szCs w:val="24"/>
        </w:rPr>
        <w:t>же</w:t>
      </w:r>
      <w:r w:rsidR="00A57E9D" w:rsidRPr="004A4FCC">
        <w:rPr>
          <w:b w:val="0"/>
          <w:spacing w:val="-1"/>
          <w:sz w:val="24"/>
          <w:szCs w:val="24"/>
        </w:rPr>
        <w:t xml:space="preserve"> </w:t>
      </w:r>
      <w:r w:rsidR="00A57E9D" w:rsidRPr="004A4FCC">
        <w:rPr>
          <w:b w:val="0"/>
          <w:sz w:val="24"/>
          <w:szCs w:val="24"/>
        </w:rPr>
        <w:t>конкурсы</w:t>
      </w:r>
      <w:r w:rsidR="00A57E9D" w:rsidRPr="004A4FCC">
        <w:rPr>
          <w:b w:val="0"/>
          <w:spacing w:val="-1"/>
          <w:sz w:val="24"/>
          <w:szCs w:val="24"/>
        </w:rPr>
        <w:t xml:space="preserve"> </w:t>
      </w:r>
      <w:r w:rsidR="00A57E9D" w:rsidRPr="004A4FCC">
        <w:rPr>
          <w:b w:val="0"/>
          <w:sz w:val="24"/>
          <w:szCs w:val="24"/>
        </w:rPr>
        <w:t>могут</w:t>
      </w:r>
      <w:r w:rsidR="00A57E9D" w:rsidRPr="004A4FCC">
        <w:rPr>
          <w:b w:val="0"/>
          <w:spacing w:val="-2"/>
          <w:sz w:val="24"/>
          <w:szCs w:val="24"/>
        </w:rPr>
        <w:t xml:space="preserve"> </w:t>
      </w:r>
      <w:r w:rsidR="00A57E9D" w:rsidRPr="004A4FCC">
        <w:rPr>
          <w:b w:val="0"/>
          <w:sz w:val="24"/>
          <w:szCs w:val="24"/>
        </w:rPr>
        <w:t>быть</w:t>
      </w:r>
      <w:r w:rsidR="00A57E9D" w:rsidRPr="004A4FCC">
        <w:rPr>
          <w:b w:val="0"/>
          <w:spacing w:val="-2"/>
          <w:sz w:val="24"/>
          <w:szCs w:val="24"/>
        </w:rPr>
        <w:t xml:space="preserve"> </w:t>
      </w:r>
      <w:r w:rsidR="00A57E9D" w:rsidRPr="004A4FCC">
        <w:rPr>
          <w:b w:val="0"/>
          <w:sz w:val="24"/>
          <w:szCs w:val="24"/>
        </w:rPr>
        <w:t>как</w:t>
      </w:r>
      <w:r w:rsidR="00A57E9D" w:rsidRPr="004A4FCC">
        <w:rPr>
          <w:b w:val="0"/>
          <w:spacing w:val="-1"/>
          <w:sz w:val="24"/>
          <w:szCs w:val="24"/>
        </w:rPr>
        <w:t xml:space="preserve"> </w:t>
      </w:r>
      <w:r w:rsidR="00A57E9D" w:rsidRPr="004A4FCC">
        <w:rPr>
          <w:b w:val="0"/>
          <w:sz w:val="24"/>
          <w:szCs w:val="24"/>
        </w:rPr>
        <w:t>очными,</w:t>
      </w:r>
      <w:r w:rsidR="00A57E9D" w:rsidRPr="004A4FCC">
        <w:rPr>
          <w:b w:val="0"/>
          <w:spacing w:val="-2"/>
          <w:sz w:val="24"/>
          <w:szCs w:val="24"/>
        </w:rPr>
        <w:t xml:space="preserve"> </w:t>
      </w:r>
      <w:r w:rsidR="00A57E9D" w:rsidRPr="004A4FCC">
        <w:rPr>
          <w:b w:val="0"/>
          <w:sz w:val="24"/>
          <w:szCs w:val="24"/>
        </w:rPr>
        <w:t>так</w:t>
      </w:r>
      <w:r w:rsidR="00A57E9D" w:rsidRPr="004A4FCC">
        <w:rPr>
          <w:b w:val="0"/>
          <w:spacing w:val="-1"/>
          <w:sz w:val="24"/>
          <w:szCs w:val="24"/>
        </w:rPr>
        <w:t xml:space="preserve"> </w:t>
      </w:r>
      <w:r w:rsidR="00A57E9D" w:rsidRPr="004A4FCC">
        <w:rPr>
          <w:b w:val="0"/>
          <w:sz w:val="24"/>
          <w:szCs w:val="24"/>
        </w:rPr>
        <w:t>и</w:t>
      </w:r>
      <w:r w:rsidR="00A57E9D" w:rsidRPr="004A4FCC">
        <w:rPr>
          <w:b w:val="0"/>
          <w:spacing w:val="-1"/>
          <w:sz w:val="24"/>
          <w:szCs w:val="24"/>
        </w:rPr>
        <w:t xml:space="preserve"> </w:t>
      </w:r>
      <w:r w:rsidR="00A57E9D" w:rsidRPr="004A4FCC">
        <w:rPr>
          <w:b w:val="0"/>
          <w:sz w:val="24"/>
          <w:szCs w:val="24"/>
        </w:rPr>
        <w:t>заочными.</w:t>
      </w:r>
    </w:p>
    <w:p w:rsidR="00A57E9D" w:rsidRPr="0042264A" w:rsidRDefault="004A4FCC" w:rsidP="004A4FCC">
      <w:pPr>
        <w:pStyle w:val="a3"/>
        <w:spacing w:before="26"/>
        <w:ind w:left="0" w:right="2"/>
        <w:jc w:val="both"/>
      </w:pPr>
      <w:r>
        <w:t xml:space="preserve">   </w:t>
      </w:r>
      <w:r w:rsidR="00A57E9D" w:rsidRPr="0042264A">
        <w:t>Цель</w:t>
      </w:r>
      <w:r w:rsidR="00A57E9D" w:rsidRPr="0042264A">
        <w:rPr>
          <w:spacing w:val="1"/>
        </w:rPr>
        <w:t xml:space="preserve"> </w:t>
      </w:r>
      <w:r w:rsidR="00A57E9D" w:rsidRPr="0042264A">
        <w:t>деятельности</w:t>
      </w:r>
      <w:r w:rsidR="00A57E9D" w:rsidRPr="0042264A">
        <w:rPr>
          <w:spacing w:val="1"/>
        </w:rPr>
        <w:t xml:space="preserve"> </w:t>
      </w:r>
      <w:r w:rsidR="00A57E9D" w:rsidRPr="0042264A">
        <w:t>педагога:</w:t>
      </w:r>
      <w:r w:rsidR="00A57E9D" w:rsidRPr="0042264A">
        <w:rPr>
          <w:spacing w:val="1"/>
        </w:rPr>
        <w:t xml:space="preserve"> </w:t>
      </w:r>
      <w:r w:rsidR="00A57E9D" w:rsidRPr="0042264A">
        <w:t>создание</w:t>
      </w:r>
      <w:r w:rsidR="00A57E9D" w:rsidRPr="0042264A">
        <w:rPr>
          <w:spacing w:val="1"/>
        </w:rPr>
        <w:t xml:space="preserve"> </w:t>
      </w:r>
      <w:r w:rsidR="00A57E9D" w:rsidRPr="0042264A">
        <w:t>условий</w:t>
      </w:r>
      <w:r w:rsidR="00A57E9D" w:rsidRPr="0042264A">
        <w:rPr>
          <w:spacing w:val="1"/>
        </w:rPr>
        <w:t xml:space="preserve"> </w:t>
      </w:r>
      <w:r w:rsidR="00A57E9D" w:rsidRPr="0042264A">
        <w:t>для</w:t>
      </w:r>
      <w:r w:rsidR="00A57E9D" w:rsidRPr="0042264A">
        <w:rPr>
          <w:spacing w:val="1"/>
        </w:rPr>
        <w:t xml:space="preserve"> </w:t>
      </w:r>
      <w:r w:rsidR="00A57E9D" w:rsidRPr="0042264A">
        <w:t>развития</w:t>
      </w:r>
      <w:r w:rsidR="00A57E9D" w:rsidRPr="0042264A">
        <w:rPr>
          <w:spacing w:val="1"/>
        </w:rPr>
        <w:t xml:space="preserve"> </w:t>
      </w:r>
      <w:r w:rsidR="00A57E9D" w:rsidRPr="0042264A">
        <w:t>творческих</w:t>
      </w:r>
      <w:r w:rsidR="00A57E9D" w:rsidRPr="0042264A">
        <w:rPr>
          <w:spacing w:val="1"/>
        </w:rPr>
        <w:t xml:space="preserve"> </w:t>
      </w:r>
      <w:r w:rsidR="00A57E9D" w:rsidRPr="0042264A">
        <w:t>способностей</w:t>
      </w:r>
      <w:r w:rsidR="00A57E9D" w:rsidRPr="0042264A">
        <w:rPr>
          <w:spacing w:val="-2"/>
        </w:rPr>
        <w:t xml:space="preserve"> </w:t>
      </w:r>
      <w:r w:rsidR="00A57E9D" w:rsidRPr="0042264A">
        <w:t>детей дошкольного</w:t>
      </w:r>
      <w:r w:rsidR="00A57E9D" w:rsidRPr="0042264A">
        <w:rPr>
          <w:spacing w:val="1"/>
        </w:rPr>
        <w:t xml:space="preserve"> </w:t>
      </w:r>
      <w:r w:rsidR="00A57E9D" w:rsidRPr="0042264A">
        <w:t>возраста.</w:t>
      </w:r>
      <w:r>
        <w:t xml:space="preserve"> </w:t>
      </w:r>
      <w:r w:rsidR="00A57E9D" w:rsidRPr="0042264A">
        <w:t>Через</w:t>
      </w:r>
      <w:r w:rsidR="00A57E9D" w:rsidRPr="0042264A">
        <w:rPr>
          <w:spacing w:val="1"/>
        </w:rPr>
        <w:t xml:space="preserve"> </w:t>
      </w:r>
      <w:r w:rsidR="00A57E9D" w:rsidRPr="0042264A">
        <w:t>конкурсное</w:t>
      </w:r>
      <w:r w:rsidR="00A57E9D" w:rsidRPr="0042264A">
        <w:rPr>
          <w:spacing w:val="1"/>
        </w:rPr>
        <w:t xml:space="preserve"> </w:t>
      </w:r>
      <w:r w:rsidR="00A57E9D" w:rsidRPr="0042264A">
        <w:t>движение</w:t>
      </w:r>
      <w:r w:rsidR="00A57E9D" w:rsidRPr="0042264A">
        <w:rPr>
          <w:spacing w:val="1"/>
        </w:rPr>
        <w:t xml:space="preserve"> </w:t>
      </w:r>
      <w:r w:rsidR="00A57E9D" w:rsidRPr="0042264A">
        <w:t>в</w:t>
      </w:r>
      <w:r w:rsidR="00A57E9D" w:rsidRPr="0042264A">
        <w:rPr>
          <w:spacing w:val="1"/>
        </w:rPr>
        <w:t xml:space="preserve"> </w:t>
      </w:r>
      <w:r w:rsidR="00A57E9D" w:rsidRPr="0042264A">
        <w:t>детском</w:t>
      </w:r>
      <w:r w:rsidR="00A57E9D" w:rsidRPr="0042264A">
        <w:rPr>
          <w:spacing w:val="1"/>
        </w:rPr>
        <w:t xml:space="preserve"> </w:t>
      </w:r>
      <w:r w:rsidR="00A57E9D" w:rsidRPr="0042264A">
        <w:t>саду,</w:t>
      </w:r>
      <w:r w:rsidR="00A57E9D" w:rsidRPr="0042264A">
        <w:rPr>
          <w:spacing w:val="1"/>
        </w:rPr>
        <w:t xml:space="preserve"> </w:t>
      </w:r>
      <w:r w:rsidR="00A57E9D" w:rsidRPr="0042264A">
        <w:t>через</w:t>
      </w:r>
      <w:r w:rsidR="00A57E9D" w:rsidRPr="0042264A">
        <w:rPr>
          <w:spacing w:val="1"/>
        </w:rPr>
        <w:t xml:space="preserve"> </w:t>
      </w:r>
      <w:r w:rsidR="00A57E9D" w:rsidRPr="0042264A">
        <w:t>весь</w:t>
      </w:r>
      <w:r w:rsidR="00A57E9D" w:rsidRPr="0042264A">
        <w:rPr>
          <w:spacing w:val="1"/>
        </w:rPr>
        <w:t xml:space="preserve"> </w:t>
      </w:r>
      <w:r w:rsidR="00A57E9D" w:rsidRPr="0042264A">
        <w:t>комплекс</w:t>
      </w:r>
      <w:r w:rsidR="00A57E9D" w:rsidRPr="0042264A">
        <w:rPr>
          <w:spacing w:val="1"/>
        </w:rPr>
        <w:t xml:space="preserve"> </w:t>
      </w:r>
      <w:r w:rsidR="00A57E9D" w:rsidRPr="0042264A">
        <w:t>мероприятий, проводимых в рамках конкурсов, педагогический</w:t>
      </w:r>
      <w:r w:rsidR="00A57E9D" w:rsidRPr="0042264A">
        <w:rPr>
          <w:spacing w:val="1"/>
        </w:rPr>
        <w:t xml:space="preserve"> </w:t>
      </w:r>
      <w:r w:rsidR="00A57E9D" w:rsidRPr="0042264A">
        <w:t>коллектив</w:t>
      </w:r>
      <w:r w:rsidR="00A57E9D" w:rsidRPr="0042264A">
        <w:rPr>
          <w:spacing w:val="1"/>
        </w:rPr>
        <w:t xml:space="preserve"> </w:t>
      </w:r>
      <w:r w:rsidR="00A57E9D" w:rsidRPr="0042264A">
        <w:t>решает для себя важную задачу по воспитанию родителя и преемственности</w:t>
      </w:r>
      <w:r w:rsidR="00A57E9D" w:rsidRPr="0042264A">
        <w:rPr>
          <w:spacing w:val="1"/>
        </w:rPr>
        <w:t xml:space="preserve"> </w:t>
      </w:r>
      <w:r w:rsidR="00A57E9D" w:rsidRPr="0042264A">
        <w:t>развития ребенка в семье и детском саду. Мы стараемся подобрать виды и</w:t>
      </w:r>
      <w:r w:rsidR="00A57E9D" w:rsidRPr="0042264A">
        <w:rPr>
          <w:spacing w:val="1"/>
        </w:rPr>
        <w:t xml:space="preserve"> </w:t>
      </w:r>
      <w:r w:rsidR="00A57E9D" w:rsidRPr="0042264A">
        <w:t>темы конкурсов так, чтобы каждый родитель мог найти здесь интерес для</w:t>
      </w:r>
      <w:r w:rsidR="00A57E9D" w:rsidRPr="0042264A">
        <w:rPr>
          <w:spacing w:val="1"/>
        </w:rPr>
        <w:t xml:space="preserve"> </w:t>
      </w:r>
      <w:r w:rsidR="00A57E9D" w:rsidRPr="0042264A">
        <w:t>себя</w:t>
      </w:r>
      <w:r w:rsidR="00A57E9D" w:rsidRPr="0042264A">
        <w:rPr>
          <w:spacing w:val="-4"/>
        </w:rPr>
        <w:t xml:space="preserve"> </w:t>
      </w:r>
      <w:r w:rsidR="00A57E9D" w:rsidRPr="0042264A">
        <w:t>и своего</w:t>
      </w:r>
      <w:r w:rsidR="00A57E9D" w:rsidRPr="0042264A">
        <w:rPr>
          <w:spacing w:val="-2"/>
        </w:rPr>
        <w:t xml:space="preserve"> </w:t>
      </w:r>
      <w:r w:rsidR="00A57E9D" w:rsidRPr="0042264A">
        <w:t>ребенка.</w:t>
      </w:r>
    </w:p>
    <w:p w:rsidR="00A57E9D" w:rsidRPr="00323A85" w:rsidRDefault="004A4FCC" w:rsidP="004A4FCC">
      <w:pPr>
        <w:pStyle w:val="a3"/>
        <w:ind w:left="0" w:right="2"/>
        <w:jc w:val="both"/>
      </w:pPr>
      <w:r>
        <w:t xml:space="preserve">  </w:t>
      </w:r>
      <w:r w:rsidR="00A57E9D" w:rsidRPr="00323A85">
        <w:t>Направления</w:t>
      </w:r>
      <w:r w:rsidR="00A57E9D" w:rsidRPr="00323A85">
        <w:rPr>
          <w:spacing w:val="-4"/>
        </w:rPr>
        <w:t xml:space="preserve"> </w:t>
      </w:r>
      <w:r w:rsidR="00A57E9D" w:rsidRPr="00323A85">
        <w:t>деятельности</w:t>
      </w:r>
      <w:r w:rsidR="00A57E9D" w:rsidRPr="00323A85">
        <w:rPr>
          <w:spacing w:val="-3"/>
        </w:rPr>
        <w:t xml:space="preserve"> </w:t>
      </w:r>
      <w:r w:rsidR="00A57E9D" w:rsidRPr="00323A85">
        <w:t>воспитателя</w:t>
      </w:r>
      <w:r w:rsidR="00A57E9D" w:rsidRPr="00323A85">
        <w:rPr>
          <w:spacing w:val="-6"/>
        </w:rPr>
        <w:t xml:space="preserve"> </w:t>
      </w:r>
      <w:r w:rsidR="00A57E9D" w:rsidRPr="00323A85">
        <w:t>по</w:t>
      </w:r>
      <w:r w:rsidR="00A57E9D" w:rsidRPr="00323A85">
        <w:rPr>
          <w:spacing w:val="-7"/>
        </w:rPr>
        <w:t xml:space="preserve"> </w:t>
      </w:r>
      <w:r w:rsidR="00A57E9D" w:rsidRPr="00323A85">
        <w:t>реализации</w:t>
      </w:r>
      <w:r w:rsidR="00A57E9D" w:rsidRPr="00323A85">
        <w:rPr>
          <w:spacing w:val="-3"/>
        </w:rPr>
        <w:t xml:space="preserve"> </w:t>
      </w:r>
      <w:r w:rsidR="00A57E9D" w:rsidRPr="00323A85">
        <w:t>задач</w:t>
      </w:r>
      <w:r w:rsidR="00A57E9D" w:rsidRPr="00323A85">
        <w:rPr>
          <w:spacing w:val="-5"/>
        </w:rPr>
        <w:t xml:space="preserve"> </w:t>
      </w:r>
      <w:r w:rsidR="00A57E9D" w:rsidRPr="00323A85">
        <w:t>воспитания:</w:t>
      </w:r>
    </w:p>
    <w:p w:rsidR="004A4FCC" w:rsidRDefault="00A57E9D" w:rsidP="004A4FCC">
      <w:pPr>
        <w:pStyle w:val="a3"/>
        <w:numPr>
          <w:ilvl w:val="0"/>
          <w:numId w:val="39"/>
        </w:numPr>
        <w:spacing w:before="26"/>
        <w:ind w:right="2"/>
        <w:jc w:val="both"/>
      </w:pPr>
      <w:r w:rsidRPr="00323A85">
        <w:t>установление</w:t>
      </w:r>
      <w:r w:rsidRPr="00323A85">
        <w:rPr>
          <w:spacing w:val="1"/>
        </w:rPr>
        <w:t xml:space="preserve"> </w:t>
      </w:r>
      <w:r w:rsidR="00162325" w:rsidRPr="00323A85">
        <w:t>партнёрских</w:t>
      </w:r>
      <w:r w:rsidRPr="00323A85">
        <w:rPr>
          <w:spacing w:val="1"/>
        </w:rPr>
        <w:t xml:space="preserve"> </w:t>
      </w:r>
      <w:r w:rsidRPr="00323A85">
        <w:t>взаимоотношений</w:t>
      </w:r>
      <w:r w:rsidRPr="00323A85">
        <w:rPr>
          <w:spacing w:val="1"/>
        </w:rPr>
        <w:t xml:space="preserve"> </w:t>
      </w:r>
      <w:r w:rsidRPr="00323A85">
        <w:t>детей</w:t>
      </w:r>
      <w:r w:rsidRPr="00323A85">
        <w:rPr>
          <w:spacing w:val="1"/>
        </w:rPr>
        <w:t xml:space="preserve"> </w:t>
      </w:r>
      <w:r w:rsidR="004A4FCC" w:rsidRPr="00323A85">
        <w:t>с</w:t>
      </w:r>
      <w:r w:rsidRPr="00323A85">
        <w:rPr>
          <w:spacing w:val="1"/>
        </w:rPr>
        <w:t xml:space="preserve"> </w:t>
      </w:r>
      <w:r w:rsidRPr="00323A85">
        <w:t>взрослыми</w:t>
      </w:r>
      <w:r w:rsidRPr="00323A85">
        <w:rPr>
          <w:spacing w:val="1"/>
        </w:rPr>
        <w:t xml:space="preserve"> </w:t>
      </w:r>
      <w:r w:rsidRPr="00323A85">
        <w:t>и</w:t>
      </w:r>
      <w:r w:rsidRPr="00323A85">
        <w:rPr>
          <w:spacing w:val="1"/>
        </w:rPr>
        <w:t xml:space="preserve"> </w:t>
      </w:r>
      <w:r w:rsidRPr="00323A85">
        <w:t>сверстниками;</w:t>
      </w:r>
    </w:p>
    <w:p w:rsidR="004A4FCC" w:rsidRDefault="00A57E9D" w:rsidP="004A4FCC">
      <w:pPr>
        <w:pStyle w:val="a3"/>
        <w:numPr>
          <w:ilvl w:val="0"/>
          <w:numId w:val="39"/>
        </w:numPr>
        <w:spacing w:before="26"/>
        <w:ind w:right="2"/>
        <w:jc w:val="both"/>
      </w:pPr>
      <w:r w:rsidRPr="00323A85">
        <w:t>поддержка</w:t>
      </w:r>
      <w:r w:rsidRPr="004A4FCC">
        <w:rPr>
          <w:spacing w:val="-5"/>
        </w:rPr>
        <w:t xml:space="preserve"> </w:t>
      </w:r>
      <w:r w:rsidRPr="00323A85">
        <w:t>детской</w:t>
      </w:r>
      <w:r w:rsidRPr="004A4FCC">
        <w:rPr>
          <w:spacing w:val="-4"/>
        </w:rPr>
        <w:t xml:space="preserve"> </w:t>
      </w:r>
      <w:r w:rsidRPr="00323A85">
        <w:t>инициативы</w:t>
      </w:r>
      <w:r w:rsidRPr="004A4FCC">
        <w:rPr>
          <w:spacing w:val="-2"/>
        </w:rPr>
        <w:t xml:space="preserve"> </w:t>
      </w:r>
      <w:r w:rsidRPr="00323A85">
        <w:t>и</w:t>
      </w:r>
      <w:r w:rsidRPr="004A4FCC">
        <w:rPr>
          <w:spacing w:val="-2"/>
        </w:rPr>
        <w:t xml:space="preserve"> </w:t>
      </w:r>
      <w:r w:rsidRPr="00323A85">
        <w:t>самостоятельности;</w:t>
      </w:r>
    </w:p>
    <w:p w:rsidR="004A4FCC" w:rsidRDefault="00A57E9D" w:rsidP="004A4FCC">
      <w:pPr>
        <w:pStyle w:val="a3"/>
        <w:numPr>
          <w:ilvl w:val="0"/>
          <w:numId w:val="39"/>
        </w:numPr>
        <w:spacing w:before="26"/>
        <w:ind w:right="2"/>
        <w:jc w:val="both"/>
      </w:pPr>
      <w:r w:rsidRPr="00323A85">
        <w:t>добровольное</w:t>
      </w:r>
      <w:r w:rsidRPr="004A4FCC">
        <w:rPr>
          <w:spacing w:val="-1"/>
        </w:rPr>
        <w:t xml:space="preserve"> </w:t>
      </w:r>
      <w:r w:rsidRPr="00323A85">
        <w:t>участие</w:t>
      </w:r>
      <w:r w:rsidRPr="004A4FCC">
        <w:rPr>
          <w:spacing w:val="-3"/>
        </w:rPr>
        <w:t xml:space="preserve"> </w:t>
      </w:r>
      <w:r w:rsidRPr="00323A85">
        <w:t>детей</w:t>
      </w:r>
      <w:r w:rsidRPr="004A4FCC">
        <w:rPr>
          <w:spacing w:val="-2"/>
        </w:rPr>
        <w:t xml:space="preserve"> </w:t>
      </w:r>
      <w:r w:rsidRPr="00323A85">
        <w:t>в</w:t>
      </w:r>
      <w:r w:rsidRPr="004A4FCC">
        <w:rPr>
          <w:spacing w:val="-4"/>
        </w:rPr>
        <w:t xml:space="preserve"> </w:t>
      </w:r>
      <w:r w:rsidRPr="00323A85">
        <w:t>конкурсах;</w:t>
      </w:r>
    </w:p>
    <w:p w:rsidR="00A57E9D" w:rsidRPr="00323A85" w:rsidRDefault="00A57E9D" w:rsidP="004A4FCC">
      <w:pPr>
        <w:pStyle w:val="a3"/>
        <w:numPr>
          <w:ilvl w:val="0"/>
          <w:numId w:val="39"/>
        </w:numPr>
        <w:spacing w:before="26"/>
        <w:ind w:right="2"/>
        <w:jc w:val="both"/>
      </w:pPr>
      <w:r w:rsidRPr="00323A85">
        <w:t>поиск</w:t>
      </w:r>
      <w:r w:rsidRPr="004A4FCC">
        <w:rPr>
          <w:spacing w:val="-6"/>
        </w:rPr>
        <w:t xml:space="preserve"> </w:t>
      </w:r>
      <w:r w:rsidRPr="00323A85">
        <w:t>новых</w:t>
      </w:r>
      <w:r w:rsidRPr="004A4FCC">
        <w:rPr>
          <w:spacing w:val="-1"/>
        </w:rPr>
        <w:t xml:space="preserve"> </w:t>
      </w:r>
      <w:r w:rsidRPr="00323A85">
        <w:t>увлечений</w:t>
      </w:r>
      <w:r w:rsidRPr="004A4FCC">
        <w:rPr>
          <w:spacing w:val="-2"/>
        </w:rPr>
        <w:t xml:space="preserve"> </w:t>
      </w:r>
      <w:r w:rsidRPr="00323A85">
        <w:t>и</w:t>
      </w:r>
      <w:r w:rsidRPr="004A4FCC">
        <w:rPr>
          <w:spacing w:val="-5"/>
        </w:rPr>
        <w:t xml:space="preserve"> </w:t>
      </w:r>
      <w:r w:rsidRPr="00323A85">
        <w:t>раскрытие</w:t>
      </w:r>
      <w:r w:rsidRPr="004A4FCC">
        <w:rPr>
          <w:spacing w:val="-2"/>
        </w:rPr>
        <w:t xml:space="preserve"> </w:t>
      </w:r>
      <w:r w:rsidRPr="00323A85">
        <w:t>способностей.</w:t>
      </w:r>
    </w:p>
    <w:p w:rsidR="00A57E9D" w:rsidRPr="00323A85" w:rsidRDefault="00A57E9D" w:rsidP="004A4FCC">
      <w:pPr>
        <w:pStyle w:val="a3"/>
        <w:spacing w:before="26"/>
        <w:ind w:left="0" w:right="2"/>
        <w:jc w:val="both"/>
      </w:pPr>
      <w:r w:rsidRPr="00323A85">
        <w:t>Формы</w:t>
      </w:r>
      <w:r w:rsidRPr="00323A85">
        <w:rPr>
          <w:spacing w:val="1"/>
        </w:rPr>
        <w:t xml:space="preserve"> </w:t>
      </w:r>
      <w:r w:rsidRPr="00323A85">
        <w:t>организации</w:t>
      </w:r>
      <w:r w:rsidRPr="00323A85">
        <w:rPr>
          <w:spacing w:val="1"/>
        </w:rPr>
        <w:t xml:space="preserve"> </w:t>
      </w:r>
      <w:r w:rsidRPr="00323A85">
        <w:t>конкурсного</w:t>
      </w:r>
      <w:r w:rsidRPr="00323A85">
        <w:rPr>
          <w:spacing w:val="1"/>
        </w:rPr>
        <w:t xml:space="preserve"> </w:t>
      </w:r>
      <w:r w:rsidRPr="00323A85">
        <w:t>движения</w:t>
      </w:r>
      <w:r w:rsidRPr="00323A85">
        <w:rPr>
          <w:spacing w:val="1"/>
        </w:rPr>
        <w:t xml:space="preserve"> </w:t>
      </w:r>
      <w:r w:rsidRPr="00323A85">
        <w:t>для</w:t>
      </w:r>
      <w:r w:rsidRPr="00323A85">
        <w:rPr>
          <w:spacing w:val="1"/>
        </w:rPr>
        <w:t xml:space="preserve"> </w:t>
      </w:r>
      <w:r w:rsidRPr="00323A85">
        <w:t>решения</w:t>
      </w:r>
      <w:r w:rsidRPr="00323A85">
        <w:rPr>
          <w:spacing w:val="1"/>
        </w:rPr>
        <w:t xml:space="preserve"> </w:t>
      </w:r>
      <w:r w:rsidRPr="00323A85">
        <w:t>воспитательных</w:t>
      </w:r>
      <w:r w:rsidRPr="00323A85">
        <w:rPr>
          <w:spacing w:val="-67"/>
        </w:rPr>
        <w:t xml:space="preserve"> </w:t>
      </w:r>
      <w:r w:rsidRPr="00323A85">
        <w:t>задач:</w:t>
      </w:r>
      <w:r w:rsidRPr="00323A85">
        <w:rPr>
          <w:spacing w:val="1"/>
        </w:rPr>
        <w:t xml:space="preserve"> </w:t>
      </w:r>
      <w:r w:rsidRPr="00323A85">
        <w:t>конкурсы</w:t>
      </w:r>
      <w:r w:rsidRPr="00323A85">
        <w:rPr>
          <w:spacing w:val="1"/>
        </w:rPr>
        <w:t xml:space="preserve"> </w:t>
      </w:r>
      <w:r w:rsidRPr="00323A85">
        <w:t>детского</w:t>
      </w:r>
      <w:r w:rsidRPr="00323A85">
        <w:rPr>
          <w:spacing w:val="1"/>
        </w:rPr>
        <w:t xml:space="preserve"> </w:t>
      </w:r>
      <w:r w:rsidRPr="00323A85">
        <w:t>творчества,</w:t>
      </w:r>
      <w:r w:rsidRPr="00323A85">
        <w:rPr>
          <w:spacing w:val="1"/>
        </w:rPr>
        <w:t xml:space="preserve"> </w:t>
      </w:r>
      <w:r w:rsidRPr="00323A85">
        <w:t>смотры-конкурсы,</w:t>
      </w:r>
      <w:r w:rsidRPr="00323A85">
        <w:rPr>
          <w:spacing w:val="1"/>
        </w:rPr>
        <w:t xml:space="preserve"> </w:t>
      </w:r>
      <w:r w:rsidRPr="00323A85">
        <w:t>фестивали,</w:t>
      </w:r>
      <w:r w:rsidRPr="00323A85">
        <w:rPr>
          <w:spacing w:val="1"/>
        </w:rPr>
        <w:t xml:space="preserve"> </w:t>
      </w:r>
      <w:r w:rsidRPr="00323A85">
        <w:t>разработка</w:t>
      </w:r>
      <w:r w:rsidRPr="00323A85">
        <w:rPr>
          <w:spacing w:val="-1"/>
        </w:rPr>
        <w:t xml:space="preserve"> </w:t>
      </w:r>
      <w:r w:rsidRPr="00323A85">
        <w:t>и защита</w:t>
      </w:r>
      <w:r w:rsidRPr="00323A85">
        <w:rPr>
          <w:spacing w:val="-2"/>
        </w:rPr>
        <w:t xml:space="preserve"> </w:t>
      </w:r>
      <w:r w:rsidRPr="00323A85">
        <w:t>проектов,</w:t>
      </w:r>
      <w:r w:rsidRPr="00323A85">
        <w:rPr>
          <w:spacing w:val="-1"/>
        </w:rPr>
        <w:t xml:space="preserve"> </w:t>
      </w:r>
      <w:r w:rsidRPr="00323A85">
        <w:t>соревнования.</w:t>
      </w:r>
    </w:p>
    <w:p w:rsidR="00A57E9D" w:rsidRPr="00323A85" w:rsidRDefault="00A57E9D" w:rsidP="00323A85">
      <w:pPr>
        <w:pStyle w:val="a6"/>
        <w:spacing w:before="3"/>
        <w:ind w:left="709" w:right="132" w:firstLine="0"/>
        <w:rPr>
          <w:sz w:val="24"/>
          <w:szCs w:val="24"/>
        </w:rPr>
      </w:pPr>
    </w:p>
    <w:p w:rsidR="004A4FCC" w:rsidRDefault="004A4FCC" w:rsidP="00323A85">
      <w:pPr>
        <w:pStyle w:val="a3"/>
        <w:ind w:left="0" w:right="2"/>
        <w:jc w:val="center"/>
        <w:rPr>
          <w:b/>
        </w:rPr>
      </w:pPr>
    </w:p>
    <w:p w:rsidR="004A4FCC" w:rsidRDefault="004A4FCC" w:rsidP="00323A85">
      <w:pPr>
        <w:pStyle w:val="a3"/>
        <w:ind w:left="0" w:right="2"/>
        <w:jc w:val="center"/>
        <w:rPr>
          <w:b/>
        </w:rPr>
      </w:pPr>
    </w:p>
    <w:p w:rsidR="00135B56" w:rsidRPr="00323A85" w:rsidRDefault="00135B56" w:rsidP="00323A85">
      <w:pPr>
        <w:pStyle w:val="a3"/>
        <w:ind w:left="0" w:right="2"/>
        <w:jc w:val="center"/>
        <w:rPr>
          <w:b/>
        </w:rPr>
      </w:pPr>
      <w:r w:rsidRPr="00323A85">
        <w:rPr>
          <w:b/>
        </w:rPr>
        <w:t xml:space="preserve">МОДУЛЬ </w:t>
      </w:r>
      <w:r w:rsidR="00024099">
        <w:rPr>
          <w:b/>
        </w:rPr>
        <w:t>6</w:t>
      </w:r>
    </w:p>
    <w:p w:rsidR="00135B56" w:rsidRPr="00323A85" w:rsidRDefault="00A57E9D" w:rsidP="00323A85">
      <w:pPr>
        <w:pStyle w:val="a3"/>
        <w:ind w:left="0" w:right="2"/>
        <w:jc w:val="center"/>
        <w:rPr>
          <w:b/>
        </w:rPr>
      </w:pPr>
      <w:r w:rsidRPr="00323A85">
        <w:rPr>
          <w:b/>
        </w:rPr>
        <w:t>ТЕХНИЧЕСКАЯ НАПРАВЛЕННОСТЬ</w:t>
      </w:r>
    </w:p>
    <w:p w:rsidR="00D65918" w:rsidRDefault="00135B56" w:rsidP="00323A85">
      <w:pPr>
        <w:pStyle w:val="a3"/>
        <w:ind w:left="0" w:right="2"/>
        <w:jc w:val="center"/>
        <w:rPr>
          <w:b/>
        </w:rPr>
      </w:pPr>
      <w:r w:rsidRPr="00323A85">
        <w:rPr>
          <w:b/>
        </w:rPr>
        <w:t>«ОТ ФРЁБЕЛЯ ДО РОБОТА: РАСТИМ БУДУЩИХ ИНЖЕНЕРОВ»</w:t>
      </w:r>
    </w:p>
    <w:p w:rsidR="00CF1204" w:rsidRPr="00915009" w:rsidRDefault="00915009" w:rsidP="00915009">
      <w:pPr>
        <w:pStyle w:val="a3"/>
        <w:ind w:left="0" w:right="2"/>
        <w:jc w:val="both"/>
      </w:pPr>
      <w:r>
        <w:t xml:space="preserve">     </w:t>
      </w:r>
      <w:r w:rsidRPr="00915009">
        <w:t>Познавательные за</w:t>
      </w:r>
      <w:r>
        <w:t xml:space="preserve">дачи технической направленности - </w:t>
      </w:r>
      <w:r w:rsidRPr="00915009">
        <w:t>это задачи, направленные на познавательное развитие детей дошкольного возраста в процессе организации познавательно-исследовательской и конструктивной совместной деятельности в условиях реализации основной образовательной программы дошкольного образования</w:t>
      </w:r>
      <w:r>
        <w:t>.</w:t>
      </w:r>
      <w:r w:rsidRPr="00915009">
        <w:t xml:space="preserve"> </w:t>
      </w:r>
      <w:r>
        <w:t xml:space="preserve"> </w:t>
      </w:r>
    </w:p>
    <w:p w:rsidR="00C63A35" w:rsidRPr="00323A85" w:rsidRDefault="00915009" w:rsidP="00915009">
      <w:pPr>
        <w:pStyle w:val="a3"/>
        <w:tabs>
          <w:tab w:val="left" w:pos="3775"/>
          <w:tab w:val="left" w:pos="5286"/>
          <w:tab w:val="left" w:pos="5656"/>
          <w:tab w:val="left" w:pos="7077"/>
          <w:tab w:val="left" w:pos="8381"/>
          <w:tab w:val="left" w:pos="9780"/>
        </w:tabs>
        <w:ind w:left="0" w:right="2"/>
        <w:jc w:val="both"/>
      </w:pPr>
      <w:r>
        <w:t xml:space="preserve">    </w:t>
      </w:r>
      <w:r w:rsidR="00C63A35" w:rsidRPr="00323A85">
        <w:t>Основной целью модуля является разработка системы формирования у детей предпосылок готовности к изучению технических наук средствами игрового оборудования в соответствии с ФГОС дошкольного образования.</w:t>
      </w:r>
    </w:p>
    <w:p w:rsidR="00D65918" w:rsidRPr="00323A85" w:rsidRDefault="00915009" w:rsidP="00915009">
      <w:pPr>
        <w:pStyle w:val="a3"/>
        <w:tabs>
          <w:tab w:val="left" w:pos="3775"/>
          <w:tab w:val="left" w:pos="5286"/>
          <w:tab w:val="left" w:pos="5656"/>
          <w:tab w:val="left" w:pos="7077"/>
          <w:tab w:val="left" w:pos="8381"/>
          <w:tab w:val="left" w:pos="9780"/>
        </w:tabs>
        <w:ind w:left="0" w:right="2"/>
        <w:jc w:val="both"/>
      </w:pPr>
      <w:r>
        <w:t xml:space="preserve">    </w:t>
      </w:r>
      <w:r w:rsidR="00D65918" w:rsidRPr="00323A85">
        <w:t xml:space="preserve">Подготовка детей к изучению технических наук – это и обучение, и техническое творчество одновременно, что способствует воспитанию активных, увлеченных своим </w:t>
      </w:r>
      <w:r w:rsidR="00D65918" w:rsidRPr="00323A85">
        <w:lastRenderedPageBreak/>
        <w:t>делом людей, обладающих инженерно-конструкторским мышлением.</w:t>
      </w:r>
    </w:p>
    <w:p w:rsidR="00D65918" w:rsidRPr="00323A85" w:rsidRDefault="00562FB2" w:rsidP="00562FB2">
      <w:pPr>
        <w:pStyle w:val="a3"/>
        <w:tabs>
          <w:tab w:val="left" w:pos="3775"/>
          <w:tab w:val="left" w:pos="5286"/>
          <w:tab w:val="left" w:pos="5656"/>
          <w:tab w:val="left" w:pos="7077"/>
          <w:tab w:val="left" w:pos="8381"/>
          <w:tab w:val="left" w:pos="9780"/>
        </w:tabs>
        <w:ind w:left="0" w:right="2"/>
        <w:jc w:val="both"/>
      </w:pPr>
      <w:r>
        <w:t xml:space="preserve">   </w:t>
      </w:r>
      <w:r w:rsidR="00D65918" w:rsidRPr="00323A85">
        <w:t xml:space="preserve">Очень важно на ранних шагах выявить технические наклонности </w:t>
      </w:r>
      <w:r w:rsidR="00B32A50">
        <w:t>детей</w:t>
      </w:r>
      <w:r w:rsidR="00D65918" w:rsidRPr="00323A85">
        <w:t xml:space="preserve"> и развивать их в этом направлении. Это позволит выстроить модель преемственного обучения для всех возрастов – от воспитанников детского сада до студентов.</w:t>
      </w:r>
    </w:p>
    <w:p w:rsidR="00C63A35" w:rsidRPr="00323A85" w:rsidRDefault="00562FB2" w:rsidP="00562FB2">
      <w:pPr>
        <w:pStyle w:val="a3"/>
        <w:tabs>
          <w:tab w:val="left" w:pos="3775"/>
          <w:tab w:val="left" w:pos="5286"/>
          <w:tab w:val="left" w:pos="5656"/>
          <w:tab w:val="left" w:pos="7077"/>
          <w:tab w:val="left" w:pos="8381"/>
          <w:tab w:val="left" w:pos="9780"/>
        </w:tabs>
        <w:ind w:left="0" w:right="2"/>
        <w:jc w:val="both"/>
      </w:pPr>
      <w:r>
        <w:t xml:space="preserve">   </w:t>
      </w:r>
      <w:r w:rsidR="00D65918" w:rsidRPr="00323A85">
        <w:t xml:space="preserve">Деятельность с «Дарами Фрёбеля» задается эмоциональным единением взрослого с ребенком, что придаёт занятиям одухотворенность. </w:t>
      </w:r>
    </w:p>
    <w:p w:rsidR="00D65918" w:rsidRPr="00323A85" w:rsidRDefault="00562FB2" w:rsidP="00562FB2">
      <w:pPr>
        <w:pStyle w:val="a3"/>
        <w:tabs>
          <w:tab w:val="left" w:pos="3775"/>
          <w:tab w:val="left" w:pos="5286"/>
          <w:tab w:val="left" w:pos="5656"/>
          <w:tab w:val="left" w:pos="7077"/>
          <w:tab w:val="left" w:pos="8381"/>
          <w:tab w:val="left" w:pos="9780"/>
        </w:tabs>
        <w:ind w:left="0" w:right="2"/>
        <w:jc w:val="both"/>
      </w:pPr>
      <w:r>
        <w:t xml:space="preserve">   </w:t>
      </w:r>
      <w:r w:rsidR="00D65918" w:rsidRPr="00323A85">
        <w:t>Использование игрового пособия позволяет создавать такие ситуации и предлагать детям такую деятельность, в которой ключевым моментом будет оценка собственных умений и результатов собственной деятельности.</w:t>
      </w:r>
    </w:p>
    <w:p w:rsidR="00D65918" w:rsidRDefault="00D65918" w:rsidP="00323A85">
      <w:pPr>
        <w:pStyle w:val="a3"/>
        <w:tabs>
          <w:tab w:val="left" w:pos="3775"/>
          <w:tab w:val="left" w:pos="5286"/>
          <w:tab w:val="left" w:pos="5656"/>
          <w:tab w:val="left" w:pos="7077"/>
          <w:tab w:val="left" w:pos="8381"/>
          <w:tab w:val="left" w:pos="9780"/>
        </w:tabs>
        <w:ind w:left="0" w:right="2" w:firstLine="709"/>
        <w:jc w:val="both"/>
      </w:pPr>
    </w:p>
    <w:p w:rsidR="00933BD4" w:rsidRPr="00933BD4" w:rsidRDefault="00933BD4" w:rsidP="005B40E1">
      <w:pPr>
        <w:pStyle w:val="a3"/>
        <w:numPr>
          <w:ilvl w:val="1"/>
          <w:numId w:val="8"/>
        </w:numPr>
        <w:tabs>
          <w:tab w:val="left" w:pos="3775"/>
          <w:tab w:val="left" w:pos="5286"/>
          <w:tab w:val="left" w:pos="5656"/>
          <w:tab w:val="left" w:pos="7077"/>
          <w:tab w:val="left" w:pos="8381"/>
          <w:tab w:val="left" w:pos="9780"/>
        </w:tabs>
        <w:ind w:right="2"/>
        <w:jc w:val="center"/>
        <w:rPr>
          <w:b/>
        </w:rPr>
      </w:pPr>
      <w:r>
        <w:rPr>
          <w:b/>
        </w:rPr>
        <w:t xml:space="preserve"> </w:t>
      </w:r>
      <w:r w:rsidRPr="00933BD4">
        <w:rPr>
          <w:b/>
        </w:rPr>
        <w:t>Основные направления самоанализа воспитательной работы</w:t>
      </w:r>
    </w:p>
    <w:p w:rsidR="00CF1204" w:rsidRPr="00323A85" w:rsidRDefault="00CF1204" w:rsidP="00323A85">
      <w:pPr>
        <w:pStyle w:val="a3"/>
        <w:tabs>
          <w:tab w:val="left" w:pos="3775"/>
          <w:tab w:val="left" w:pos="5286"/>
          <w:tab w:val="left" w:pos="5656"/>
          <w:tab w:val="left" w:pos="7077"/>
          <w:tab w:val="left" w:pos="8381"/>
          <w:tab w:val="left" w:pos="9780"/>
        </w:tabs>
        <w:ind w:left="0" w:right="2" w:firstLine="709"/>
        <w:jc w:val="both"/>
      </w:pPr>
    </w:p>
    <w:p w:rsidR="00767635" w:rsidRPr="00323A85" w:rsidRDefault="00FD0184" w:rsidP="00323A85">
      <w:pPr>
        <w:pStyle w:val="a3"/>
        <w:spacing w:before="66"/>
        <w:ind w:left="0" w:right="2" w:firstLine="709"/>
        <w:jc w:val="both"/>
      </w:pPr>
      <w:r w:rsidRPr="00323A85">
        <w:t xml:space="preserve">Самоанализ организуемой в </w:t>
      </w:r>
      <w:r w:rsidR="007D41F5">
        <w:t>МБДОУ «Детский сад № 6 «Теремок</w:t>
      </w:r>
      <w:r w:rsidR="00162325" w:rsidRPr="00162325">
        <w:t xml:space="preserve">» </w:t>
      </w:r>
      <w:r w:rsidRPr="00323A85">
        <w:t>воспитательной</w:t>
      </w:r>
      <w:r w:rsidRPr="00323A85">
        <w:rPr>
          <w:spacing w:val="-57"/>
        </w:rPr>
        <w:t xml:space="preserve"> </w:t>
      </w:r>
      <w:r w:rsidRPr="00323A85">
        <w:t>работы осуществляется по выбранным детским садом направлениям и проводится с целью</w:t>
      </w:r>
      <w:r w:rsidRPr="00323A85">
        <w:rPr>
          <w:spacing w:val="-57"/>
        </w:rPr>
        <w:t xml:space="preserve"> </w:t>
      </w:r>
      <w:r w:rsidRPr="00323A85">
        <w:t>выявления</w:t>
      </w:r>
      <w:r w:rsidRPr="00323A85">
        <w:rPr>
          <w:spacing w:val="-5"/>
        </w:rPr>
        <w:t xml:space="preserve"> </w:t>
      </w:r>
      <w:r w:rsidRPr="00323A85">
        <w:t>основных</w:t>
      </w:r>
      <w:r w:rsidRPr="00323A85">
        <w:rPr>
          <w:spacing w:val="-4"/>
        </w:rPr>
        <w:t xml:space="preserve"> </w:t>
      </w:r>
      <w:r w:rsidRPr="00323A85">
        <w:t>проблем</w:t>
      </w:r>
      <w:r w:rsidRPr="00323A85">
        <w:rPr>
          <w:spacing w:val="-3"/>
        </w:rPr>
        <w:t xml:space="preserve"> </w:t>
      </w:r>
      <w:r w:rsidRPr="00323A85">
        <w:t>воспитания</w:t>
      </w:r>
      <w:r w:rsidRPr="00323A85">
        <w:rPr>
          <w:spacing w:val="-4"/>
        </w:rPr>
        <w:t xml:space="preserve"> </w:t>
      </w:r>
      <w:r w:rsidRPr="00323A85">
        <w:t>дошкольников</w:t>
      </w:r>
      <w:r w:rsidRPr="00323A85">
        <w:rPr>
          <w:spacing w:val="-4"/>
        </w:rPr>
        <w:t xml:space="preserve"> </w:t>
      </w:r>
      <w:r w:rsidRPr="00323A85">
        <w:t>и</w:t>
      </w:r>
      <w:r w:rsidRPr="00323A85">
        <w:rPr>
          <w:spacing w:val="-5"/>
        </w:rPr>
        <w:t xml:space="preserve"> </w:t>
      </w:r>
      <w:r w:rsidRPr="00323A85">
        <w:t>последующего</w:t>
      </w:r>
      <w:r w:rsidRPr="00323A85">
        <w:rPr>
          <w:spacing w:val="-4"/>
        </w:rPr>
        <w:t xml:space="preserve"> </w:t>
      </w:r>
      <w:r w:rsidRPr="00323A85">
        <w:t>их</w:t>
      </w:r>
      <w:r w:rsidRPr="00323A85">
        <w:rPr>
          <w:spacing w:val="-3"/>
        </w:rPr>
        <w:t xml:space="preserve"> </w:t>
      </w:r>
      <w:r w:rsidRPr="00323A85">
        <w:t>решения.</w:t>
      </w:r>
    </w:p>
    <w:p w:rsidR="00767635" w:rsidRPr="00323A85" w:rsidRDefault="00FD0184" w:rsidP="00323A85">
      <w:pPr>
        <w:pStyle w:val="a3"/>
        <w:ind w:left="0" w:right="2" w:firstLine="709"/>
        <w:jc w:val="both"/>
      </w:pPr>
      <w:r w:rsidRPr="00323A85">
        <w:t>Самоанализ</w:t>
      </w:r>
      <w:r w:rsidRPr="00323A85">
        <w:rPr>
          <w:spacing w:val="12"/>
        </w:rPr>
        <w:t xml:space="preserve"> </w:t>
      </w:r>
      <w:r w:rsidRPr="00323A85">
        <w:t>осуществляется</w:t>
      </w:r>
      <w:r w:rsidRPr="00323A85">
        <w:rPr>
          <w:spacing w:val="13"/>
        </w:rPr>
        <w:t xml:space="preserve"> </w:t>
      </w:r>
      <w:r w:rsidRPr="00323A85">
        <w:t>ежегодно</w:t>
      </w:r>
      <w:r w:rsidRPr="00323A85">
        <w:rPr>
          <w:spacing w:val="14"/>
        </w:rPr>
        <w:t xml:space="preserve"> </w:t>
      </w:r>
      <w:r w:rsidRPr="00323A85">
        <w:t>силами</w:t>
      </w:r>
      <w:r w:rsidRPr="00323A85">
        <w:rPr>
          <w:spacing w:val="11"/>
        </w:rPr>
        <w:t xml:space="preserve"> </w:t>
      </w:r>
      <w:r w:rsidRPr="00323A85">
        <w:t>самой</w:t>
      </w:r>
      <w:r w:rsidRPr="00323A85">
        <w:rPr>
          <w:spacing w:val="13"/>
        </w:rPr>
        <w:t xml:space="preserve"> </w:t>
      </w:r>
      <w:r w:rsidRPr="00323A85">
        <w:t>образовательной</w:t>
      </w:r>
      <w:r w:rsidRPr="00323A85">
        <w:rPr>
          <w:spacing w:val="13"/>
        </w:rPr>
        <w:t xml:space="preserve"> </w:t>
      </w:r>
      <w:r w:rsidRPr="00323A85">
        <w:t>организации</w:t>
      </w:r>
      <w:r w:rsidRPr="00323A85">
        <w:rPr>
          <w:spacing w:val="-58"/>
        </w:rPr>
        <w:t xml:space="preserve"> </w:t>
      </w:r>
      <w:r w:rsidRPr="00323A85">
        <w:t>с привлечением (при необходимости и по самостоятельному решению администрации</w:t>
      </w:r>
      <w:r w:rsidRPr="00323A85">
        <w:rPr>
          <w:spacing w:val="1"/>
        </w:rPr>
        <w:t xml:space="preserve"> </w:t>
      </w:r>
      <w:r w:rsidRPr="00323A85">
        <w:t>образовательной организации)</w:t>
      </w:r>
      <w:r w:rsidR="00FF7FB0">
        <w:t>,</w:t>
      </w:r>
      <w:r w:rsidRPr="00323A85">
        <w:rPr>
          <w:spacing w:val="-1"/>
        </w:rPr>
        <w:t xml:space="preserve"> </w:t>
      </w:r>
      <w:r w:rsidRPr="00323A85">
        <w:t>внешних экспертов.</w:t>
      </w:r>
    </w:p>
    <w:p w:rsidR="00767635" w:rsidRPr="00323A85" w:rsidRDefault="00FD0184" w:rsidP="00323A85">
      <w:pPr>
        <w:pStyle w:val="a3"/>
        <w:ind w:left="0" w:right="2" w:firstLine="709"/>
        <w:jc w:val="both"/>
      </w:pPr>
      <w:r w:rsidRPr="00323A85">
        <w:t>Основными</w:t>
      </w:r>
      <w:r w:rsidRPr="00323A85">
        <w:rPr>
          <w:spacing w:val="1"/>
        </w:rPr>
        <w:t xml:space="preserve"> </w:t>
      </w:r>
      <w:r w:rsidRPr="00323A85">
        <w:t>принципами,</w:t>
      </w:r>
      <w:r w:rsidRPr="00323A85">
        <w:rPr>
          <w:spacing w:val="1"/>
        </w:rPr>
        <w:t xml:space="preserve"> </w:t>
      </w:r>
      <w:r w:rsidRPr="00323A85">
        <w:t>на</w:t>
      </w:r>
      <w:r w:rsidRPr="00323A85">
        <w:rPr>
          <w:spacing w:val="1"/>
        </w:rPr>
        <w:t xml:space="preserve"> </w:t>
      </w:r>
      <w:r w:rsidRPr="00323A85">
        <w:t>основе</w:t>
      </w:r>
      <w:r w:rsidRPr="00323A85">
        <w:rPr>
          <w:spacing w:val="1"/>
        </w:rPr>
        <w:t xml:space="preserve"> </w:t>
      </w:r>
      <w:r w:rsidRPr="00323A85">
        <w:t>которых</w:t>
      </w:r>
      <w:r w:rsidRPr="00323A85">
        <w:rPr>
          <w:spacing w:val="1"/>
        </w:rPr>
        <w:t xml:space="preserve"> </w:t>
      </w:r>
      <w:r w:rsidRPr="00323A85">
        <w:t>осуществляется</w:t>
      </w:r>
      <w:r w:rsidRPr="00323A85">
        <w:rPr>
          <w:spacing w:val="1"/>
        </w:rPr>
        <w:t xml:space="preserve"> </w:t>
      </w:r>
      <w:r w:rsidRPr="00323A85">
        <w:t>самоанализ</w:t>
      </w:r>
      <w:r w:rsidRPr="00323A85">
        <w:rPr>
          <w:spacing w:val="1"/>
        </w:rPr>
        <w:t xml:space="preserve"> </w:t>
      </w:r>
      <w:r w:rsidRPr="00323A85">
        <w:t>воспитательной</w:t>
      </w:r>
      <w:r w:rsidRPr="00323A85">
        <w:rPr>
          <w:spacing w:val="-3"/>
        </w:rPr>
        <w:t xml:space="preserve"> </w:t>
      </w:r>
      <w:r w:rsidRPr="00323A85">
        <w:t>работы</w:t>
      </w:r>
      <w:r w:rsidRPr="00323A85">
        <w:rPr>
          <w:spacing w:val="-2"/>
        </w:rPr>
        <w:t xml:space="preserve"> </w:t>
      </w:r>
      <w:r w:rsidRPr="00323A85">
        <w:t>в</w:t>
      </w:r>
      <w:r w:rsidRPr="00323A85">
        <w:rPr>
          <w:spacing w:val="-2"/>
        </w:rPr>
        <w:t xml:space="preserve"> </w:t>
      </w:r>
      <w:r w:rsidR="007D41F5">
        <w:t>МБДОУ «Детский сад № 6 «Теремок</w:t>
      </w:r>
      <w:r w:rsidR="00162325" w:rsidRPr="00162325">
        <w:t>»</w:t>
      </w:r>
      <w:r w:rsidRPr="00323A85">
        <w:t>,</w:t>
      </w:r>
      <w:r w:rsidRPr="00323A85">
        <w:rPr>
          <w:spacing w:val="-1"/>
        </w:rPr>
        <w:t xml:space="preserve"> </w:t>
      </w:r>
      <w:r w:rsidRPr="00323A85">
        <w:t>являются:</w:t>
      </w:r>
    </w:p>
    <w:p w:rsidR="00FF7FB0" w:rsidRPr="00FF7FB0" w:rsidRDefault="00FD0184" w:rsidP="00FF7FB0">
      <w:pPr>
        <w:pStyle w:val="a6"/>
        <w:numPr>
          <w:ilvl w:val="0"/>
          <w:numId w:val="40"/>
        </w:numPr>
        <w:ind w:right="2"/>
        <w:rPr>
          <w:sz w:val="24"/>
          <w:szCs w:val="24"/>
        </w:rPr>
      </w:pPr>
      <w:r w:rsidRPr="00FF7FB0">
        <w:rPr>
          <w:sz w:val="24"/>
          <w:szCs w:val="24"/>
        </w:rPr>
        <w:t xml:space="preserve">принцип  </w:t>
      </w:r>
      <w:r w:rsidRPr="00FF7FB0">
        <w:rPr>
          <w:spacing w:val="19"/>
          <w:sz w:val="24"/>
          <w:szCs w:val="24"/>
        </w:rPr>
        <w:t xml:space="preserve"> </w:t>
      </w:r>
      <w:r w:rsidRPr="00FF7FB0">
        <w:rPr>
          <w:sz w:val="24"/>
          <w:szCs w:val="24"/>
        </w:rPr>
        <w:t xml:space="preserve">гуманистической   </w:t>
      </w:r>
      <w:r w:rsidRPr="00FF7FB0">
        <w:rPr>
          <w:spacing w:val="20"/>
          <w:sz w:val="24"/>
          <w:szCs w:val="24"/>
        </w:rPr>
        <w:t xml:space="preserve"> </w:t>
      </w:r>
      <w:r w:rsidRPr="00FF7FB0">
        <w:rPr>
          <w:sz w:val="24"/>
          <w:szCs w:val="24"/>
        </w:rPr>
        <w:t xml:space="preserve">направленности   </w:t>
      </w:r>
      <w:r w:rsidRPr="00FF7FB0">
        <w:rPr>
          <w:spacing w:val="18"/>
          <w:sz w:val="24"/>
          <w:szCs w:val="24"/>
        </w:rPr>
        <w:t xml:space="preserve"> </w:t>
      </w:r>
      <w:r w:rsidRPr="00FF7FB0">
        <w:rPr>
          <w:sz w:val="24"/>
          <w:szCs w:val="24"/>
        </w:rPr>
        <w:t xml:space="preserve">осуществляемого   </w:t>
      </w:r>
      <w:r w:rsidRPr="00FF7FB0">
        <w:rPr>
          <w:spacing w:val="20"/>
          <w:sz w:val="24"/>
          <w:szCs w:val="24"/>
        </w:rPr>
        <w:t xml:space="preserve"> </w:t>
      </w:r>
      <w:r w:rsidRPr="00FF7FB0">
        <w:rPr>
          <w:sz w:val="24"/>
          <w:szCs w:val="24"/>
        </w:rPr>
        <w:t>анализа,</w:t>
      </w:r>
      <w:r w:rsidR="000D3EED" w:rsidRPr="00FF7FB0">
        <w:rPr>
          <w:sz w:val="24"/>
          <w:szCs w:val="24"/>
        </w:rPr>
        <w:t xml:space="preserve"> </w:t>
      </w:r>
      <w:r w:rsidRPr="00323A85">
        <w:t xml:space="preserve">ориентирующий экспертов на уважительное </w:t>
      </w:r>
      <w:r w:rsidR="00611EF8" w:rsidRPr="00323A85">
        <w:t>отношение,</w:t>
      </w:r>
      <w:r w:rsidRPr="00FF7FB0">
        <w:rPr>
          <w:spacing w:val="1"/>
        </w:rPr>
        <w:t xml:space="preserve"> </w:t>
      </w:r>
      <w:r w:rsidRPr="00323A85">
        <w:t>как</w:t>
      </w:r>
      <w:r w:rsidRPr="00FF7FB0">
        <w:rPr>
          <w:spacing w:val="1"/>
        </w:rPr>
        <w:t xml:space="preserve"> </w:t>
      </w:r>
      <w:r w:rsidRPr="00323A85">
        <w:t>к воспитанникам, так</w:t>
      </w:r>
      <w:r w:rsidRPr="00FF7FB0">
        <w:rPr>
          <w:spacing w:val="1"/>
        </w:rPr>
        <w:t xml:space="preserve"> </w:t>
      </w:r>
      <w:r w:rsidRPr="00323A85">
        <w:t>и к</w:t>
      </w:r>
      <w:r w:rsidRPr="00FF7FB0">
        <w:rPr>
          <w:spacing w:val="1"/>
        </w:rPr>
        <w:t xml:space="preserve"> </w:t>
      </w:r>
      <w:r w:rsidRPr="00323A85">
        <w:t>педагогам, реализующим</w:t>
      </w:r>
      <w:r w:rsidRPr="00FF7FB0">
        <w:rPr>
          <w:spacing w:val="-1"/>
        </w:rPr>
        <w:t xml:space="preserve"> </w:t>
      </w:r>
      <w:r w:rsidRPr="00323A85">
        <w:t>воспитательный</w:t>
      </w:r>
      <w:r w:rsidRPr="00FF7FB0">
        <w:rPr>
          <w:spacing w:val="-1"/>
        </w:rPr>
        <w:t xml:space="preserve"> </w:t>
      </w:r>
      <w:r w:rsidR="00FF7FB0">
        <w:t>процесс;</w:t>
      </w:r>
    </w:p>
    <w:p w:rsidR="00FF7FB0" w:rsidRPr="00FF7FB0" w:rsidRDefault="00FD0184" w:rsidP="00FF7FB0">
      <w:pPr>
        <w:pStyle w:val="a6"/>
        <w:numPr>
          <w:ilvl w:val="0"/>
          <w:numId w:val="40"/>
        </w:numPr>
        <w:ind w:right="2"/>
        <w:rPr>
          <w:sz w:val="24"/>
          <w:szCs w:val="24"/>
        </w:rPr>
      </w:pPr>
      <w:r w:rsidRPr="00FF7FB0">
        <w:rPr>
          <w:sz w:val="24"/>
          <w:szCs w:val="24"/>
        </w:rPr>
        <w:t>принцип</w:t>
      </w:r>
      <w:r w:rsidRPr="00FF7FB0">
        <w:rPr>
          <w:spacing w:val="45"/>
          <w:sz w:val="24"/>
          <w:szCs w:val="24"/>
        </w:rPr>
        <w:t xml:space="preserve"> </w:t>
      </w:r>
      <w:r w:rsidRPr="00FF7FB0">
        <w:rPr>
          <w:sz w:val="24"/>
          <w:szCs w:val="24"/>
        </w:rPr>
        <w:t>приоритета</w:t>
      </w:r>
      <w:r w:rsidRPr="00FF7FB0">
        <w:rPr>
          <w:spacing w:val="47"/>
          <w:sz w:val="24"/>
          <w:szCs w:val="24"/>
        </w:rPr>
        <w:t xml:space="preserve"> </w:t>
      </w:r>
      <w:r w:rsidRPr="00FF7FB0">
        <w:rPr>
          <w:sz w:val="24"/>
          <w:szCs w:val="24"/>
        </w:rPr>
        <w:t>анализа</w:t>
      </w:r>
      <w:r w:rsidRPr="00FF7FB0">
        <w:rPr>
          <w:spacing w:val="47"/>
          <w:sz w:val="24"/>
          <w:szCs w:val="24"/>
        </w:rPr>
        <w:t xml:space="preserve"> </w:t>
      </w:r>
      <w:r w:rsidRPr="00FF7FB0">
        <w:rPr>
          <w:sz w:val="24"/>
          <w:szCs w:val="24"/>
        </w:rPr>
        <w:t>сущностных</w:t>
      </w:r>
      <w:r w:rsidRPr="00FF7FB0">
        <w:rPr>
          <w:spacing w:val="46"/>
          <w:sz w:val="24"/>
          <w:szCs w:val="24"/>
        </w:rPr>
        <w:t xml:space="preserve"> </w:t>
      </w:r>
      <w:r w:rsidRPr="00FF7FB0">
        <w:rPr>
          <w:sz w:val="24"/>
          <w:szCs w:val="24"/>
        </w:rPr>
        <w:t>сторон</w:t>
      </w:r>
      <w:r w:rsidRPr="00FF7FB0">
        <w:rPr>
          <w:spacing w:val="48"/>
          <w:sz w:val="24"/>
          <w:szCs w:val="24"/>
        </w:rPr>
        <w:t xml:space="preserve"> </w:t>
      </w:r>
      <w:r w:rsidRPr="00FF7FB0">
        <w:rPr>
          <w:sz w:val="24"/>
          <w:szCs w:val="24"/>
        </w:rPr>
        <w:t>воспитания,</w:t>
      </w:r>
      <w:r w:rsidRPr="00FF7FB0">
        <w:rPr>
          <w:spacing w:val="46"/>
          <w:sz w:val="24"/>
          <w:szCs w:val="24"/>
        </w:rPr>
        <w:t xml:space="preserve"> </w:t>
      </w:r>
      <w:r w:rsidRPr="00FF7FB0">
        <w:rPr>
          <w:sz w:val="24"/>
          <w:szCs w:val="24"/>
        </w:rPr>
        <w:t>ориентирующий</w:t>
      </w:r>
      <w:r w:rsidR="00740C37" w:rsidRPr="00FF7FB0">
        <w:rPr>
          <w:sz w:val="24"/>
          <w:szCs w:val="24"/>
        </w:rPr>
        <w:t xml:space="preserve"> </w:t>
      </w:r>
      <w:r w:rsidRPr="00323A85">
        <w:t>экспертов на изучение не количественных его показателей, а качественных – таких как</w:t>
      </w:r>
      <w:r w:rsidRPr="00FF7FB0">
        <w:rPr>
          <w:spacing w:val="1"/>
        </w:rPr>
        <w:t xml:space="preserve"> </w:t>
      </w:r>
      <w:r w:rsidRPr="00323A85">
        <w:t>содержание</w:t>
      </w:r>
      <w:r w:rsidRPr="00FF7FB0">
        <w:rPr>
          <w:spacing w:val="1"/>
        </w:rPr>
        <w:t xml:space="preserve"> </w:t>
      </w:r>
      <w:r w:rsidRPr="00323A85">
        <w:t>и</w:t>
      </w:r>
      <w:r w:rsidRPr="00FF7FB0">
        <w:rPr>
          <w:spacing w:val="1"/>
        </w:rPr>
        <w:t xml:space="preserve"> </w:t>
      </w:r>
      <w:r w:rsidRPr="00323A85">
        <w:t>разнообразие</w:t>
      </w:r>
      <w:r w:rsidRPr="00FF7FB0">
        <w:rPr>
          <w:spacing w:val="1"/>
        </w:rPr>
        <w:t xml:space="preserve"> </w:t>
      </w:r>
      <w:r w:rsidRPr="00323A85">
        <w:t>деятельности,</w:t>
      </w:r>
      <w:r w:rsidRPr="00FF7FB0">
        <w:rPr>
          <w:spacing w:val="1"/>
        </w:rPr>
        <w:t xml:space="preserve"> </w:t>
      </w:r>
      <w:r w:rsidRPr="00323A85">
        <w:t>характер</w:t>
      </w:r>
      <w:r w:rsidRPr="00FF7FB0">
        <w:rPr>
          <w:spacing w:val="1"/>
        </w:rPr>
        <w:t xml:space="preserve"> </w:t>
      </w:r>
      <w:r w:rsidRPr="00323A85">
        <w:t>общения</w:t>
      </w:r>
      <w:r w:rsidRPr="00FF7FB0">
        <w:rPr>
          <w:spacing w:val="1"/>
        </w:rPr>
        <w:t xml:space="preserve"> </w:t>
      </w:r>
      <w:r w:rsidRPr="00323A85">
        <w:t>и</w:t>
      </w:r>
      <w:r w:rsidRPr="00FF7FB0">
        <w:rPr>
          <w:spacing w:val="1"/>
        </w:rPr>
        <w:t xml:space="preserve"> </w:t>
      </w:r>
      <w:r w:rsidRPr="00323A85">
        <w:t>отношений</w:t>
      </w:r>
      <w:r w:rsidRPr="00FF7FB0">
        <w:rPr>
          <w:spacing w:val="1"/>
        </w:rPr>
        <w:t xml:space="preserve"> </w:t>
      </w:r>
      <w:r w:rsidRPr="00323A85">
        <w:t>между</w:t>
      </w:r>
      <w:r w:rsidRPr="00FF7FB0">
        <w:rPr>
          <w:spacing w:val="-57"/>
        </w:rPr>
        <w:t xml:space="preserve"> </w:t>
      </w:r>
      <w:r w:rsidRPr="00323A85">
        <w:t>воспитанниками</w:t>
      </w:r>
      <w:r w:rsidRPr="00FF7FB0">
        <w:rPr>
          <w:spacing w:val="1"/>
        </w:rPr>
        <w:t xml:space="preserve"> </w:t>
      </w:r>
      <w:r w:rsidRPr="00323A85">
        <w:t>и</w:t>
      </w:r>
      <w:r w:rsidRPr="00FF7FB0">
        <w:rPr>
          <w:spacing w:val="1"/>
        </w:rPr>
        <w:t xml:space="preserve"> </w:t>
      </w:r>
      <w:r w:rsidRPr="00323A85">
        <w:t>педагогами;</w:t>
      </w:r>
      <w:r w:rsidRPr="00FF7FB0">
        <w:rPr>
          <w:spacing w:val="1"/>
        </w:rPr>
        <w:t xml:space="preserve"> </w:t>
      </w:r>
    </w:p>
    <w:p w:rsidR="00FF7FB0" w:rsidRPr="00FF7FB0" w:rsidRDefault="00FD0184" w:rsidP="00FF7FB0">
      <w:pPr>
        <w:pStyle w:val="a6"/>
        <w:numPr>
          <w:ilvl w:val="0"/>
          <w:numId w:val="40"/>
        </w:numPr>
        <w:ind w:right="2"/>
        <w:rPr>
          <w:sz w:val="24"/>
          <w:szCs w:val="24"/>
        </w:rPr>
      </w:pPr>
      <w:r w:rsidRPr="00323A85">
        <w:t>принцип</w:t>
      </w:r>
      <w:r w:rsidRPr="00FF7FB0">
        <w:rPr>
          <w:spacing w:val="1"/>
        </w:rPr>
        <w:t xml:space="preserve"> </w:t>
      </w:r>
      <w:r w:rsidRPr="00323A85">
        <w:t>развивающего</w:t>
      </w:r>
      <w:r w:rsidRPr="00FF7FB0">
        <w:rPr>
          <w:spacing w:val="1"/>
        </w:rPr>
        <w:t xml:space="preserve"> </w:t>
      </w:r>
      <w:r w:rsidRPr="00323A85">
        <w:t>характера</w:t>
      </w:r>
      <w:r w:rsidRPr="00FF7FB0">
        <w:rPr>
          <w:spacing w:val="1"/>
        </w:rPr>
        <w:t xml:space="preserve"> </w:t>
      </w:r>
      <w:r w:rsidRPr="00323A85">
        <w:t>осуществляемого</w:t>
      </w:r>
      <w:r w:rsidRPr="00FF7FB0">
        <w:rPr>
          <w:spacing w:val="1"/>
        </w:rPr>
        <w:t xml:space="preserve"> </w:t>
      </w:r>
      <w:r w:rsidRPr="00323A85">
        <w:t>анализа,</w:t>
      </w:r>
      <w:r w:rsidRPr="00FF7FB0">
        <w:rPr>
          <w:spacing w:val="1"/>
        </w:rPr>
        <w:t xml:space="preserve"> </w:t>
      </w:r>
      <w:r w:rsidRPr="00323A85">
        <w:t>ориентирующий</w:t>
      </w:r>
      <w:r w:rsidRPr="00FF7FB0">
        <w:rPr>
          <w:spacing w:val="1"/>
        </w:rPr>
        <w:t xml:space="preserve"> </w:t>
      </w:r>
      <w:r w:rsidRPr="00323A85">
        <w:t>экспертов</w:t>
      </w:r>
      <w:r w:rsidRPr="00FF7FB0">
        <w:rPr>
          <w:spacing w:val="1"/>
        </w:rPr>
        <w:t xml:space="preserve"> </w:t>
      </w:r>
      <w:r w:rsidRPr="00323A85">
        <w:t>на</w:t>
      </w:r>
      <w:r w:rsidRPr="00FF7FB0">
        <w:rPr>
          <w:spacing w:val="1"/>
        </w:rPr>
        <w:t xml:space="preserve"> </w:t>
      </w:r>
      <w:r w:rsidRPr="00323A85">
        <w:t>использование</w:t>
      </w:r>
      <w:r w:rsidRPr="00FF7FB0">
        <w:rPr>
          <w:spacing w:val="1"/>
        </w:rPr>
        <w:t xml:space="preserve"> </w:t>
      </w:r>
      <w:r w:rsidRPr="00323A85">
        <w:t>его</w:t>
      </w:r>
      <w:r w:rsidRPr="00FF7FB0">
        <w:rPr>
          <w:spacing w:val="1"/>
        </w:rPr>
        <w:t xml:space="preserve"> </w:t>
      </w:r>
      <w:r w:rsidRPr="00323A85">
        <w:t>результатов</w:t>
      </w:r>
      <w:r w:rsidRPr="00FF7FB0">
        <w:rPr>
          <w:spacing w:val="1"/>
        </w:rPr>
        <w:t xml:space="preserve"> </w:t>
      </w:r>
      <w:r w:rsidRPr="00323A85">
        <w:t>для</w:t>
      </w:r>
      <w:r w:rsidRPr="00FF7FB0">
        <w:rPr>
          <w:spacing w:val="-57"/>
        </w:rPr>
        <w:t xml:space="preserve"> </w:t>
      </w:r>
      <w:r w:rsidRPr="00323A85">
        <w:t>совершенствования воспитательной деятельности педагогов: грамотной постановки ими</w:t>
      </w:r>
      <w:r w:rsidRPr="00FF7FB0">
        <w:rPr>
          <w:spacing w:val="1"/>
        </w:rPr>
        <w:t xml:space="preserve"> </w:t>
      </w:r>
      <w:r w:rsidRPr="00323A85">
        <w:t>цели</w:t>
      </w:r>
      <w:r w:rsidRPr="00FF7FB0">
        <w:rPr>
          <w:spacing w:val="1"/>
        </w:rPr>
        <w:t xml:space="preserve"> </w:t>
      </w:r>
      <w:r w:rsidRPr="00323A85">
        <w:t>и</w:t>
      </w:r>
      <w:r w:rsidRPr="00FF7FB0">
        <w:rPr>
          <w:spacing w:val="1"/>
        </w:rPr>
        <w:t xml:space="preserve"> </w:t>
      </w:r>
      <w:r w:rsidRPr="00323A85">
        <w:t>задач</w:t>
      </w:r>
      <w:r w:rsidRPr="00FF7FB0">
        <w:rPr>
          <w:spacing w:val="1"/>
        </w:rPr>
        <w:t xml:space="preserve"> </w:t>
      </w:r>
      <w:r w:rsidRPr="00323A85">
        <w:t>воспитания,</w:t>
      </w:r>
      <w:r w:rsidRPr="00FF7FB0">
        <w:rPr>
          <w:spacing w:val="1"/>
        </w:rPr>
        <w:t xml:space="preserve"> </w:t>
      </w:r>
      <w:r w:rsidRPr="00323A85">
        <w:t>умелого</w:t>
      </w:r>
      <w:r w:rsidRPr="00FF7FB0">
        <w:rPr>
          <w:spacing w:val="1"/>
        </w:rPr>
        <w:t xml:space="preserve"> </w:t>
      </w:r>
      <w:r w:rsidRPr="00323A85">
        <w:t>планирования</w:t>
      </w:r>
      <w:r w:rsidRPr="00FF7FB0">
        <w:rPr>
          <w:spacing w:val="1"/>
        </w:rPr>
        <w:t xml:space="preserve"> </w:t>
      </w:r>
      <w:r w:rsidRPr="00323A85">
        <w:t>своей</w:t>
      </w:r>
      <w:r w:rsidRPr="00FF7FB0">
        <w:rPr>
          <w:spacing w:val="1"/>
        </w:rPr>
        <w:t xml:space="preserve"> </w:t>
      </w:r>
      <w:r w:rsidRPr="00323A85">
        <w:t>воспитательной</w:t>
      </w:r>
      <w:r w:rsidRPr="00FF7FB0">
        <w:rPr>
          <w:spacing w:val="1"/>
        </w:rPr>
        <w:t xml:space="preserve"> </w:t>
      </w:r>
      <w:r w:rsidRPr="00323A85">
        <w:t>работы,</w:t>
      </w:r>
      <w:r w:rsidRPr="00FF7FB0">
        <w:rPr>
          <w:spacing w:val="1"/>
        </w:rPr>
        <w:t xml:space="preserve"> </w:t>
      </w:r>
      <w:r w:rsidRPr="00323A85">
        <w:t>адекватного</w:t>
      </w:r>
      <w:r w:rsidRPr="00FF7FB0">
        <w:rPr>
          <w:spacing w:val="-3"/>
        </w:rPr>
        <w:t xml:space="preserve"> </w:t>
      </w:r>
      <w:r w:rsidRPr="00323A85">
        <w:t>подбора</w:t>
      </w:r>
      <w:r w:rsidRPr="00FF7FB0">
        <w:rPr>
          <w:spacing w:val="-4"/>
        </w:rPr>
        <w:t xml:space="preserve"> </w:t>
      </w:r>
      <w:r w:rsidRPr="00323A85">
        <w:t>видов,</w:t>
      </w:r>
      <w:r w:rsidRPr="00FF7FB0">
        <w:rPr>
          <w:spacing w:val="-4"/>
        </w:rPr>
        <w:t xml:space="preserve"> </w:t>
      </w:r>
      <w:r w:rsidRPr="00323A85">
        <w:t>форм</w:t>
      </w:r>
      <w:r w:rsidRPr="00FF7FB0">
        <w:rPr>
          <w:spacing w:val="-4"/>
        </w:rPr>
        <w:t xml:space="preserve"> </w:t>
      </w:r>
      <w:r w:rsidRPr="00323A85">
        <w:t>и</w:t>
      </w:r>
      <w:r w:rsidRPr="00FF7FB0">
        <w:rPr>
          <w:spacing w:val="-4"/>
        </w:rPr>
        <w:t xml:space="preserve"> </w:t>
      </w:r>
      <w:r w:rsidRPr="00323A85">
        <w:t>содержания</w:t>
      </w:r>
      <w:r w:rsidRPr="00FF7FB0">
        <w:rPr>
          <w:spacing w:val="-3"/>
        </w:rPr>
        <w:t xml:space="preserve"> </w:t>
      </w:r>
      <w:r w:rsidRPr="00323A85">
        <w:t>их</w:t>
      </w:r>
      <w:r w:rsidRPr="00FF7FB0">
        <w:rPr>
          <w:spacing w:val="-3"/>
        </w:rPr>
        <w:t xml:space="preserve"> </w:t>
      </w:r>
      <w:r w:rsidRPr="00323A85">
        <w:t>совместной</w:t>
      </w:r>
      <w:r w:rsidRPr="00FF7FB0">
        <w:rPr>
          <w:spacing w:val="-5"/>
        </w:rPr>
        <w:t xml:space="preserve"> </w:t>
      </w:r>
      <w:r w:rsidRPr="00323A85">
        <w:t>с</w:t>
      </w:r>
      <w:r w:rsidRPr="00FF7FB0">
        <w:rPr>
          <w:spacing w:val="-2"/>
        </w:rPr>
        <w:t xml:space="preserve"> </w:t>
      </w:r>
      <w:r w:rsidRPr="00323A85">
        <w:t>детьми</w:t>
      </w:r>
      <w:r w:rsidRPr="00FF7FB0">
        <w:rPr>
          <w:spacing w:val="-5"/>
        </w:rPr>
        <w:t xml:space="preserve"> </w:t>
      </w:r>
      <w:r w:rsidRPr="00323A85">
        <w:t>деятельности;</w:t>
      </w:r>
    </w:p>
    <w:p w:rsidR="00252215" w:rsidRPr="00E0757D" w:rsidRDefault="00FD0184" w:rsidP="00E0757D">
      <w:pPr>
        <w:pStyle w:val="a6"/>
        <w:numPr>
          <w:ilvl w:val="0"/>
          <w:numId w:val="40"/>
        </w:numPr>
        <w:ind w:right="2"/>
        <w:rPr>
          <w:sz w:val="24"/>
          <w:szCs w:val="24"/>
        </w:rPr>
      </w:pPr>
      <w:r w:rsidRPr="00FF7FB0">
        <w:rPr>
          <w:sz w:val="24"/>
          <w:szCs w:val="24"/>
        </w:rPr>
        <w:t>принцип</w:t>
      </w:r>
      <w:r w:rsidRPr="00FF7FB0">
        <w:rPr>
          <w:spacing w:val="35"/>
          <w:sz w:val="24"/>
          <w:szCs w:val="24"/>
        </w:rPr>
        <w:t xml:space="preserve"> </w:t>
      </w:r>
      <w:r w:rsidRPr="00FF7FB0">
        <w:rPr>
          <w:sz w:val="24"/>
          <w:szCs w:val="24"/>
        </w:rPr>
        <w:t>разделенной</w:t>
      </w:r>
      <w:r w:rsidRPr="00FF7FB0">
        <w:rPr>
          <w:spacing w:val="93"/>
          <w:sz w:val="24"/>
          <w:szCs w:val="24"/>
        </w:rPr>
        <w:t xml:space="preserve"> </w:t>
      </w:r>
      <w:r w:rsidRPr="00FF7FB0">
        <w:rPr>
          <w:sz w:val="24"/>
          <w:szCs w:val="24"/>
        </w:rPr>
        <w:t>ответственности</w:t>
      </w:r>
      <w:r w:rsidRPr="00FF7FB0">
        <w:rPr>
          <w:spacing w:val="94"/>
          <w:sz w:val="24"/>
          <w:szCs w:val="24"/>
        </w:rPr>
        <w:t xml:space="preserve"> </w:t>
      </w:r>
      <w:r w:rsidRPr="00FF7FB0">
        <w:rPr>
          <w:sz w:val="24"/>
          <w:szCs w:val="24"/>
        </w:rPr>
        <w:t>за</w:t>
      </w:r>
      <w:r w:rsidRPr="00FF7FB0">
        <w:rPr>
          <w:spacing w:val="96"/>
          <w:sz w:val="24"/>
          <w:szCs w:val="24"/>
        </w:rPr>
        <w:t xml:space="preserve"> </w:t>
      </w:r>
      <w:r w:rsidRPr="00FF7FB0">
        <w:rPr>
          <w:sz w:val="24"/>
          <w:szCs w:val="24"/>
        </w:rPr>
        <w:t>результаты</w:t>
      </w:r>
      <w:r w:rsidRPr="00FF7FB0">
        <w:rPr>
          <w:spacing w:val="97"/>
          <w:sz w:val="24"/>
          <w:szCs w:val="24"/>
        </w:rPr>
        <w:t xml:space="preserve"> </w:t>
      </w:r>
      <w:r w:rsidRPr="00FF7FB0">
        <w:rPr>
          <w:sz w:val="24"/>
          <w:szCs w:val="24"/>
        </w:rPr>
        <w:t>личностного</w:t>
      </w:r>
      <w:r w:rsidRPr="00FF7FB0">
        <w:rPr>
          <w:spacing w:val="94"/>
          <w:sz w:val="24"/>
          <w:szCs w:val="24"/>
        </w:rPr>
        <w:t xml:space="preserve"> </w:t>
      </w:r>
      <w:r w:rsidRPr="00FF7FB0">
        <w:rPr>
          <w:sz w:val="24"/>
          <w:szCs w:val="24"/>
        </w:rPr>
        <w:t>развития</w:t>
      </w:r>
      <w:r w:rsidR="00740C37" w:rsidRPr="00FF7FB0">
        <w:rPr>
          <w:sz w:val="24"/>
          <w:szCs w:val="24"/>
        </w:rPr>
        <w:t xml:space="preserve"> </w:t>
      </w:r>
      <w:r w:rsidRPr="00323A85">
        <w:t>воспитанников, ориентирующий экспертов на понимание того, что личностное развитие</w:t>
      </w:r>
      <w:r w:rsidRPr="00FF7FB0">
        <w:rPr>
          <w:spacing w:val="1"/>
        </w:rPr>
        <w:t xml:space="preserve"> </w:t>
      </w:r>
      <w:r w:rsidRPr="00323A85">
        <w:t>детей</w:t>
      </w:r>
      <w:r w:rsidRPr="00FF7FB0">
        <w:rPr>
          <w:spacing w:val="1"/>
        </w:rPr>
        <w:t xml:space="preserve"> </w:t>
      </w:r>
      <w:r w:rsidRPr="00323A85">
        <w:t>–</w:t>
      </w:r>
      <w:r w:rsidRPr="00FF7FB0">
        <w:rPr>
          <w:spacing w:val="1"/>
        </w:rPr>
        <w:t xml:space="preserve"> </w:t>
      </w:r>
      <w:r w:rsidRPr="00323A85">
        <w:t>это</w:t>
      </w:r>
      <w:r w:rsidRPr="00FF7FB0">
        <w:rPr>
          <w:spacing w:val="1"/>
        </w:rPr>
        <w:t xml:space="preserve"> </w:t>
      </w:r>
      <w:r w:rsidRPr="00323A85">
        <w:t>результат</w:t>
      </w:r>
      <w:r w:rsidRPr="00FF7FB0">
        <w:rPr>
          <w:spacing w:val="1"/>
        </w:rPr>
        <w:t xml:space="preserve"> </w:t>
      </w:r>
      <w:r w:rsidRPr="00323A85">
        <w:t>как</w:t>
      </w:r>
      <w:r w:rsidRPr="00FF7FB0">
        <w:rPr>
          <w:spacing w:val="1"/>
        </w:rPr>
        <w:t xml:space="preserve"> </w:t>
      </w:r>
      <w:r w:rsidRPr="00323A85">
        <w:t>социального</w:t>
      </w:r>
      <w:r w:rsidRPr="00FF7FB0">
        <w:rPr>
          <w:spacing w:val="1"/>
        </w:rPr>
        <w:t xml:space="preserve"> </w:t>
      </w:r>
      <w:r w:rsidRPr="00323A85">
        <w:t>воспитания</w:t>
      </w:r>
      <w:r w:rsidRPr="00FF7FB0">
        <w:rPr>
          <w:spacing w:val="1"/>
        </w:rPr>
        <w:t xml:space="preserve"> </w:t>
      </w:r>
      <w:r w:rsidRPr="00323A85">
        <w:t>(</w:t>
      </w:r>
      <w:r w:rsidR="005D38B0">
        <w:t xml:space="preserve">в </w:t>
      </w:r>
      <w:r w:rsidR="00FF7FB0">
        <w:t>котором детский сад участвует наряду</w:t>
      </w:r>
      <w:r w:rsidRPr="00323A85">
        <w:t xml:space="preserve"> с семьей и другими социальными институтами), так и стихийной социализации, и</w:t>
      </w:r>
      <w:r w:rsidRPr="00FF7FB0">
        <w:rPr>
          <w:spacing w:val="1"/>
        </w:rPr>
        <w:t xml:space="preserve"> </w:t>
      </w:r>
      <w:r w:rsidRPr="00323A85">
        <w:t>саморазвития</w:t>
      </w:r>
      <w:r w:rsidRPr="00FF7FB0">
        <w:rPr>
          <w:spacing w:val="-2"/>
        </w:rPr>
        <w:t xml:space="preserve"> </w:t>
      </w:r>
      <w:r w:rsidRPr="00323A85">
        <w:t>детей.</w:t>
      </w:r>
    </w:p>
    <w:p w:rsidR="00F24C4A" w:rsidRDefault="00252215" w:rsidP="00F24C4A">
      <w:pPr>
        <w:pStyle w:val="a3"/>
        <w:ind w:left="0" w:right="2"/>
        <w:jc w:val="both"/>
      </w:pPr>
      <w:r>
        <w:t xml:space="preserve">  </w:t>
      </w:r>
      <w:r w:rsidR="00FD0184" w:rsidRPr="00323A85">
        <w:t>Направления анализа зависят от анализируемых объектов. Основными объектами</w:t>
      </w:r>
      <w:r w:rsidR="00FD0184" w:rsidRPr="00323A85">
        <w:rPr>
          <w:spacing w:val="1"/>
        </w:rPr>
        <w:t xml:space="preserve"> </w:t>
      </w:r>
      <w:r w:rsidR="00FD0184" w:rsidRPr="00323A85">
        <w:t>анализа,</w:t>
      </w:r>
      <w:r w:rsidR="00FD0184" w:rsidRPr="00323A85">
        <w:rPr>
          <w:spacing w:val="-7"/>
        </w:rPr>
        <w:t xml:space="preserve"> </w:t>
      </w:r>
      <w:r w:rsidR="00FD0184" w:rsidRPr="00323A85">
        <w:t>организуемого</w:t>
      </w:r>
      <w:r w:rsidR="00FD0184" w:rsidRPr="00323A85">
        <w:rPr>
          <w:spacing w:val="-6"/>
        </w:rPr>
        <w:t xml:space="preserve"> </w:t>
      </w:r>
      <w:r w:rsidR="00FD0184" w:rsidRPr="00323A85">
        <w:t>в</w:t>
      </w:r>
      <w:r w:rsidR="00FD0184" w:rsidRPr="00323A85">
        <w:rPr>
          <w:spacing w:val="-6"/>
        </w:rPr>
        <w:t xml:space="preserve"> </w:t>
      </w:r>
      <w:r w:rsidR="007D41F5">
        <w:t>МБДОУ «Детский сад № 6 «Теремок</w:t>
      </w:r>
      <w:r w:rsidR="00162325" w:rsidRPr="00162325">
        <w:t xml:space="preserve">» </w:t>
      </w:r>
      <w:r>
        <w:t>воспитательного процесса являются:</w:t>
      </w:r>
    </w:p>
    <w:p w:rsidR="00F24C4A" w:rsidRDefault="00FD0184" w:rsidP="00F24C4A">
      <w:pPr>
        <w:pStyle w:val="a3"/>
        <w:numPr>
          <w:ilvl w:val="0"/>
          <w:numId w:val="41"/>
        </w:numPr>
        <w:ind w:right="2"/>
        <w:jc w:val="both"/>
      </w:pPr>
      <w:r w:rsidRPr="00AB2485">
        <w:t>Результаты</w:t>
      </w:r>
      <w:r w:rsidRPr="00AB2485">
        <w:rPr>
          <w:spacing w:val="-13"/>
        </w:rPr>
        <w:t xml:space="preserve"> </w:t>
      </w:r>
      <w:r w:rsidRPr="00AB2485">
        <w:t>воспитания,</w:t>
      </w:r>
      <w:r w:rsidRPr="00AB2485">
        <w:rPr>
          <w:spacing w:val="-11"/>
        </w:rPr>
        <w:t xml:space="preserve"> </w:t>
      </w:r>
      <w:r w:rsidRPr="00AB2485">
        <w:t>социализации</w:t>
      </w:r>
      <w:r w:rsidRPr="00AB2485">
        <w:rPr>
          <w:spacing w:val="-14"/>
        </w:rPr>
        <w:t xml:space="preserve"> </w:t>
      </w:r>
      <w:r w:rsidRPr="00AB2485">
        <w:t>и</w:t>
      </w:r>
      <w:r w:rsidRPr="00AB2485">
        <w:rPr>
          <w:spacing w:val="-13"/>
        </w:rPr>
        <w:t xml:space="preserve"> </w:t>
      </w:r>
      <w:r w:rsidRPr="00AB2485">
        <w:t>саморазвития</w:t>
      </w:r>
      <w:r w:rsidRPr="00AB2485">
        <w:rPr>
          <w:spacing w:val="-11"/>
        </w:rPr>
        <w:t xml:space="preserve"> </w:t>
      </w:r>
      <w:r w:rsidRPr="00AB2485">
        <w:t>дошкольников.</w:t>
      </w:r>
      <w:r w:rsidRPr="00AB2485">
        <w:rPr>
          <w:spacing w:val="-13"/>
        </w:rPr>
        <w:t xml:space="preserve"> </w:t>
      </w:r>
      <w:r w:rsidRPr="00AB2485">
        <w:t>Критерием,</w:t>
      </w:r>
      <w:r w:rsidRPr="00AB2485">
        <w:rPr>
          <w:spacing w:val="-57"/>
        </w:rPr>
        <w:t xml:space="preserve"> </w:t>
      </w:r>
      <w:r w:rsidR="00F24C4A">
        <w:rPr>
          <w:spacing w:val="-57"/>
        </w:rPr>
        <w:t xml:space="preserve"> </w:t>
      </w:r>
      <w:r w:rsidRPr="00AB2485">
        <w:t>на</w:t>
      </w:r>
      <w:r w:rsidRPr="00AB2485">
        <w:rPr>
          <w:spacing w:val="1"/>
        </w:rPr>
        <w:t xml:space="preserve"> </w:t>
      </w:r>
      <w:r w:rsidRPr="00AB2485">
        <w:t>основе</w:t>
      </w:r>
      <w:r w:rsidRPr="00AB2485">
        <w:rPr>
          <w:spacing w:val="1"/>
        </w:rPr>
        <w:t xml:space="preserve"> </w:t>
      </w:r>
      <w:r w:rsidRPr="00AB2485">
        <w:t>которого</w:t>
      </w:r>
      <w:r w:rsidRPr="00AB2485">
        <w:rPr>
          <w:spacing w:val="1"/>
        </w:rPr>
        <w:t xml:space="preserve"> </w:t>
      </w:r>
      <w:r w:rsidRPr="00AB2485">
        <w:t>осуществляется</w:t>
      </w:r>
      <w:r w:rsidRPr="00AB2485">
        <w:rPr>
          <w:spacing w:val="1"/>
        </w:rPr>
        <w:t xml:space="preserve"> </w:t>
      </w:r>
      <w:r w:rsidRPr="00AB2485">
        <w:t>данный</w:t>
      </w:r>
      <w:r w:rsidRPr="00AB2485">
        <w:rPr>
          <w:spacing w:val="1"/>
        </w:rPr>
        <w:t xml:space="preserve"> </w:t>
      </w:r>
      <w:r w:rsidRPr="00AB2485">
        <w:t>анализ,</w:t>
      </w:r>
      <w:r w:rsidRPr="00AB2485">
        <w:rPr>
          <w:spacing w:val="1"/>
        </w:rPr>
        <w:t xml:space="preserve"> </w:t>
      </w:r>
      <w:r w:rsidRPr="00AB2485">
        <w:t>является</w:t>
      </w:r>
      <w:r w:rsidRPr="00AB2485">
        <w:rPr>
          <w:spacing w:val="1"/>
        </w:rPr>
        <w:t xml:space="preserve"> </w:t>
      </w:r>
      <w:r w:rsidRPr="00AB2485">
        <w:t>динамика</w:t>
      </w:r>
      <w:r w:rsidRPr="00AB2485">
        <w:rPr>
          <w:spacing w:val="1"/>
        </w:rPr>
        <w:t xml:space="preserve"> </w:t>
      </w:r>
      <w:r w:rsidRPr="00AB2485">
        <w:t>личностного</w:t>
      </w:r>
      <w:r w:rsidRPr="00AB2485">
        <w:rPr>
          <w:spacing w:val="1"/>
        </w:rPr>
        <w:t xml:space="preserve"> </w:t>
      </w:r>
      <w:r w:rsidRPr="00AB2485">
        <w:t>развития воспитанника каждой группы. Осуществляется анализ воспитателями совместно</w:t>
      </w:r>
      <w:r w:rsidRPr="00AB2485">
        <w:rPr>
          <w:spacing w:val="1"/>
        </w:rPr>
        <w:t xml:space="preserve"> </w:t>
      </w:r>
      <w:r w:rsidRPr="00AB2485">
        <w:t>со старшим воспитателем с последующим обсуждением его результатов на заседании</w:t>
      </w:r>
      <w:r w:rsidRPr="00AB2485">
        <w:rPr>
          <w:spacing w:val="1"/>
        </w:rPr>
        <w:t xml:space="preserve"> </w:t>
      </w:r>
      <w:r w:rsidRPr="00AB2485">
        <w:t>педагогического</w:t>
      </w:r>
      <w:r w:rsidRPr="00AB2485">
        <w:rPr>
          <w:spacing w:val="-2"/>
        </w:rPr>
        <w:t xml:space="preserve"> </w:t>
      </w:r>
      <w:r w:rsidRPr="00AB2485">
        <w:t xml:space="preserve">совета </w:t>
      </w:r>
      <w:r w:rsidR="007D41F5">
        <w:t>МБДОУ «Детский сад № 6</w:t>
      </w:r>
      <w:r w:rsidR="00AB2485" w:rsidRPr="00AB2485">
        <w:t xml:space="preserve"> «</w:t>
      </w:r>
      <w:r w:rsidR="007D41F5">
        <w:t>Теремок</w:t>
      </w:r>
      <w:r w:rsidR="00AB2485" w:rsidRPr="00AB2485">
        <w:t>»</w:t>
      </w:r>
      <w:r w:rsidRPr="00AB2485">
        <w:t>.</w:t>
      </w:r>
    </w:p>
    <w:p w:rsidR="00B43173" w:rsidRPr="00F24C4A" w:rsidRDefault="00FD0184" w:rsidP="00F24C4A">
      <w:pPr>
        <w:pStyle w:val="a3"/>
        <w:numPr>
          <w:ilvl w:val="0"/>
          <w:numId w:val="41"/>
        </w:numPr>
        <w:ind w:right="2"/>
        <w:jc w:val="both"/>
      </w:pPr>
      <w:r w:rsidRPr="00323A85">
        <w:t>Способом</w:t>
      </w:r>
      <w:r w:rsidRPr="00F24C4A">
        <w:rPr>
          <w:spacing w:val="1"/>
        </w:rPr>
        <w:t xml:space="preserve"> </w:t>
      </w:r>
      <w:r w:rsidRPr="00323A85">
        <w:t>получения</w:t>
      </w:r>
      <w:r w:rsidRPr="00F24C4A">
        <w:rPr>
          <w:spacing w:val="1"/>
        </w:rPr>
        <w:t xml:space="preserve"> </w:t>
      </w:r>
      <w:r w:rsidRPr="00323A85">
        <w:t>информации</w:t>
      </w:r>
      <w:r w:rsidRPr="00F24C4A">
        <w:rPr>
          <w:spacing w:val="1"/>
        </w:rPr>
        <w:t xml:space="preserve"> </w:t>
      </w:r>
      <w:r w:rsidRPr="00323A85">
        <w:t>о</w:t>
      </w:r>
      <w:r w:rsidRPr="00F24C4A">
        <w:rPr>
          <w:spacing w:val="1"/>
        </w:rPr>
        <w:t xml:space="preserve"> </w:t>
      </w:r>
      <w:r w:rsidRPr="00323A85">
        <w:t>результатах</w:t>
      </w:r>
      <w:r w:rsidRPr="00F24C4A">
        <w:rPr>
          <w:spacing w:val="1"/>
        </w:rPr>
        <w:t xml:space="preserve"> </w:t>
      </w:r>
      <w:r w:rsidRPr="00323A85">
        <w:t>воспитания,</w:t>
      </w:r>
      <w:r w:rsidRPr="00F24C4A">
        <w:rPr>
          <w:spacing w:val="1"/>
        </w:rPr>
        <w:t xml:space="preserve"> </w:t>
      </w:r>
      <w:r w:rsidRPr="00323A85">
        <w:t>социализации</w:t>
      </w:r>
      <w:r w:rsidRPr="00F24C4A">
        <w:rPr>
          <w:spacing w:val="1"/>
        </w:rPr>
        <w:t xml:space="preserve"> </w:t>
      </w:r>
      <w:r w:rsidRPr="00323A85">
        <w:t>и</w:t>
      </w:r>
      <w:r w:rsidRPr="00F24C4A">
        <w:rPr>
          <w:spacing w:val="1"/>
        </w:rPr>
        <w:t xml:space="preserve"> </w:t>
      </w:r>
      <w:r w:rsidRPr="00323A85">
        <w:t>саморазвития воспитанников является педагогическое наблюдение. Внимание педагогов</w:t>
      </w:r>
      <w:r w:rsidRPr="00F24C4A">
        <w:rPr>
          <w:spacing w:val="1"/>
        </w:rPr>
        <w:t xml:space="preserve"> </w:t>
      </w:r>
      <w:r w:rsidRPr="00323A85">
        <w:t>сосредотачивается</w:t>
      </w:r>
      <w:r w:rsidRPr="00F24C4A">
        <w:rPr>
          <w:spacing w:val="1"/>
        </w:rPr>
        <w:t xml:space="preserve"> </w:t>
      </w:r>
      <w:r w:rsidRPr="00323A85">
        <w:t>на</w:t>
      </w:r>
      <w:r w:rsidRPr="00F24C4A">
        <w:rPr>
          <w:spacing w:val="1"/>
        </w:rPr>
        <w:t xml:space="preserve"> </w:t>
      </w:r>
      <w:r w:rsidRPr="00323A85">
        <w:t>следующих</w:t>
      </w:r>
      <w:r w:rsidRPr="00F24C4A">
        <w:rPr>
          <w:spacing w:val="1"/>
        </w:rPr>
        <w:t xml:space="preserve"> </w:t>
      </w:r>
      <w:r w:rsidRPr="00323A85">
        <w:t>вопросах:</w:t>
      </w:r>
      <w:r w:rsidRPr="00F24C4A">
        <w:rPr>
          <w:spacing w:val="1"/>
        </w:rPr>
        <w:t xml:space="preserve"> </w:t>
      </w:r>
    </w:p>
    <w:p w:rsidR="00B43173" w:rsidRDefault="006D3E58" w:rsidP="00B43173">
      <w:pPr>
        <w:pStyle w:val="a3"/>
        <w:numPr>
          <w:ilvl w:val="0"/>
          <w:numId w:val="33"/>
        </w:numPr>
        <w:ind w:right="2"/>
        <w:jc w:val="both"/>
      </w:pPr>
      <w:r>
        <w:t>к</w:t>
      </w:r>
      <w:r w:rsidR="00FD0184" w:rsidRPr="00323A85">
        <w:t>акие</w:t>
      </w:r>
      <w:r w:rsidR="00FD0184" w:rsidRPr="00323A85">
        <w:rPr>
          <w:spacing w:val="1"/>
        </w:rPr>
        <w:t xml:space="preserve"> </w:t>
      </w:r>
      <w:r w:rsidR="00FD0184" w:rsidRPr="00323A85">
        <w:t>прежде</w:t>
      </w:r>
      <w:r w:rsidR="00FD0184" w:rsidRPr="00323A85">
        <w:rPr>
          <w:spacing w:val="1"/>
        </w:rPr>
        <w:t xml:space="preserve"> </w:t>
      </w:r>
      <w:r w:rsidR="00FD0184" w:rsidRPr="00323A85">
        <w:t>существовавшие</w:t>
      </w:r>
      <w:r w:rsidR="00FD0184" w:rsidRPr="00323A85">
        <w:rPr>
          <w:spacing w:val="1"/>
        </w:rPr>
        <w:t xml:space="preserve"> </w:t>
      </w:r>
      <w:r w:rsidR="00FD0184" w:rsidRPr="00323A85">
        <w:t>проблемы</w:t>
      </w:r>
      <w:r w:rsidR="00FD0184" w:rsidRPr="00323A85">
        <w:rPr>
          <w:spacing w:val="1"/>
        </w:rPr>
        <w:t xml:space="preserve"> </w:t>
      </w:r>
      <w:r w:rsidR="00FD0184" w:rsidRPr="00323A85">
        <w:t xml:space="preserve">личностного развития воспитанников удалось решить за минувший учебный год; </w:t>
      </w:r>
    </w:p>
    <w:p w:rsidR="00B43173" w:rsidRDefault="006D3E58" w:rsidP="00B43173">
      <w:pPr>
        <w:pStyle w:val="a3"/>
        <w:numPr>
          <w:ilvl w:val="0"/>
          <w:numId w:val="33"/>
        </w:numPr>
        <w:ind w:right="2"/>
        <w:jc w:val="both"/>
      </w:pPr>
      <w:r>
        <w:t>к</w:t>
      </w:r>
      <w:r w:rsidR="00FD0184" w:rsidRPr="00323A85">
        <w:t>акие</w:t>
      </w:r>
      <w:r w:rsidR="00FD0184" w:rsidRPr="00323A85">
        <w:rPr>
          <w:spacing w:val="1"/>
        </w:rPr>
        <w:t xml:space="preserve"> </w:t>
      </w:r>
      <w:r w:rsidR="00FD0184" w:rsidRPr="00323A85">
        <w:t xml:space="preserve">проблемы решить не удалось и почему; </w:t>
      </w:r>
    </w:p>
    <w:p w:rsidR="00767635" w:rsidRPr="00323A85" w:rsidRDefault="006D3E58" w:rsidP="00B43173">
      <w:pPr>
        <w:pStyle w:val="a3"/>
        <w:numPr>
          <w:ilvl w:val="0"/>
          <w:numId w:val="33"/>
        </w:numPr>
        <w:ind w:right="2"/>
        <w:jc w:val="both"/>
      </w:pPr>
      <w:r>
        <w:t>к</w:t>
      </w:r>
      <w:r w:rsidR="00FD0184" w:rsidRPr="00323A85">
        <w:t>акие новые проблемы появились, над чем далее</w:t>
      </w:r>
      <w:r w:rsidR="00FD0184" w:rsidRPr="00323A85">
        <w:rPr>
          <w:spacing w:val="1"/>
        </w:rPr>
        <w:t xml:space="preserve"> </w:t>
      </w:r>
      <w:r w:rsidR="00FD0184" w:rsidRPr="00323A85">
        <w:t>предстоит</w:t>
      </w:r>
      <w:r w:rsidR="00FD0184" w:rsidRPr="00323A85">
        <w:rPr>
          <w:spacing w:val="-2"/>
        </w:rPr>
        <w:t xml:space="preserve"> </w:t>
      </w:r>
      <w:r w:rsidR="00FD0184" w:rsidRPr="00323A85">
        <w:t>работать</w:t>
      </w:r>
      <w:r w:rsidR="00FD0184" w:rsidRPr="00323A85">
        <w:rPr>
          <w:spacing w:val="1"/>
        </w:rPr>
        <w:t xml:space="preserve"> </w:t>
      </w:r>
      <w:r w:rsidR="00FD0184" w:rsidRPr="00323A85">
        <w:t>педагогическому</w:t>
      </w:r>
      <w:r w:rsidR="00FD0184" w:rsidRPr="00323A85">
        <w:rPr>
          <w:spacing w:val="-3"/>
        </w:rPr>
        <w:t xml:space="preserve"> </w:t>
      </w:r>
      <w:r w:rsidR="00B43173">
        <w:t>коллективу;</w:t>
      </w:r>
    </w:p>
    <w:p w:rsidR="00665B45" w:rsidRPr="00F24C4A" w:rsidRDefault="00FD0184" w:rsidP="00F24C4A">
      <w:pPr>
        <w:pStyle w:val="a6"/>
        <w:numPr>
          <w:ilvl w:val="0"/>
          <w:numId w:val="42"/>
        </w:numPr>
        <w:ind w:right="2"/>
        <w:rPr>
          <w:sz w:val="24"/>
          <w:szCs w:val="24"/>
        </w:rPr>
      </w:pPr>
      <w:r w:rsidRPr="00F24C4A">
        <w:rPr>
          <w:sz w:val="24"/>
          <w:szCs w:val="24"/>
        </w:rPr>
        <w:lastRenderedPageBreak/>
        <w:t xml:space="preserve">Состояние организуемой в </w:t>
      </w:r>
      <w:r w:rsidR="007D41F5">
        <w:rPr>
          <w:sz w:val="24"/>
          <w:szCs w:val="24"/>
        </w:rPr>
        <w:t>МБДОУ «Детский сад № 6</w:t>
      </w:r>
      <w:r w:rsidR="00B43173" w:rsidRPr="00F24C4A">
        <w:rPr>
          <w:sz w:val="24"/>
          <w:szCs w:val="24"/>
        </w:rPr>
        <w:t xml:space="preserve"> «</w:t>
      </w:r>
      <w:r w:rsidR="007D41F5">
        <w:rPr>
          <w:sz w:val="24"/>
          <w:szCs w:val="24"/>
        </w:rPr>
        <w:t>Теремок</w:t>
      </w:r>
      <w:r w:rsidR="00B43173" w:rsidRPr="00F24C4A">
        <w:rPr>
          <w:sz w:val="24"/>
          <w:szCs w:val="24"/>
        </w:rPr>
        <w:t xml:space="preserve">» </w:t>
      </w:r>
      <w:r w:rsidRPr="00F24C4A">
        <w:rPr>
          <w:sz w:val="24"/>
          <w:szCs w:val="24"/>
        </w:rPr>
        <w:t>совместной</w:t>
      </w:r>
      <w:r w:rsidRPr="00F24C4A">
        <w:rPr>
          <w:spacing w:val="1"/>
          <w:sz w:val="24"/>
          <w:szCs w:val="24"/>
        </w:rPr>
        <w:t xml:space="preserve"> </w:t>
      </w:r>
      <w:r w:rsidRPr="00F24C4A">
        <w:rPr>
          <w:sz w:val="24"/>
          <w:szCs w:val="24"/>
        </w:rPr>
        <w:t>деятельности детей и взрослых. Критерием, на основе которого осуществляется данный</w:t>
      </w:r>
      <w:r w:rsidRPr="00F24C4A">
        <w:rPr>
          <w:spacing w:val="1"/>
          <w:sz w:val="24"/>
          <w:szCs w:val="24"/>
        </w:rPr>
        <w:t xml:space="preserve"> </w:t>
      </w:r>
      <w:r w:rsidRPr="00F24C4A">
        <w:rPr>
          <w:sz w:val="24"/>
          <w:szCs w:val="24"/>
        </w:rPr>
        <w:t>анализ,</w:t>
      </w:r>
      <w:r w:rsidRPr="00F24C4A">
        <w:rPr>
          <w:spacing w:val="1"/>
          <w:sz w:val="24"/>
          <w:szCs w:val="24"/>
        </w:rPr>
        <w:t xml:space="preserve"> </w:t>
      </w:r>
      <w:r w:rsidRPr="00F24C4A">
        <w:rPr>
          <w:sz w:val="24"/>
          <w:szCs w:val="24"/>
        </w:rPr>
        <w:t>является</w:t>
      </w:r>
      <w:r w:rsidRPr="00F24C4A">
        <w:rPr>
          <w:spacing w:val="1"/>
          <w:sz w:val="24"/>
          <w:szCs w:val="24"/>
        </w:rPr>
        <w:t xml:space="preserve"> </w:t>
      </w:r>
      <w:r w:rsidRPr="00F24C4A">
        <w:rPr>
          <w:sz w:val="24"/>
          <w:szCs w:val="24"/>
        </w:rPr>
        <w:t>наличие</w:t>
      </w:r>
      <w:r w:rsidRPr="00F24C4A">
        <w:rPr>
          <w:spacing w:val="1"/>
          <w:sz w:val="24"/>
          <w:szCs w:val="24"/>
        </w:rPr>
        <w:t xml:space="preserve"> </w:t>
      </w:r>
      <w:r w:rsidRPr="00F24C4A">
        <w:rPr>
          <w:sz w:val="24"/>
          <w:szCs w:val="24"/>
        </w:rPr>
        <w:t>в</w:t>
      </w:r>
      <w:r w:rsidRPr="00F24C4A">
        <w:rPr>
          <w:spacing w:val="1"/>
          <w:sz w:val="24"/>
          <w:szCs w:val="24"/>
        </w:rPr>
        <w:t xml:space="preserve"> </w:t>
      </w:r>
      <w:r w:rsidRPr="00F24C4A">
        <w:rPr>
          <w:sz w:val="24"/>
          <w:szCs w:val="24"/>
        </w:rPr>
        <w:t>детском</w:t>
      </w:r>
      <w:r w:rsidRPr="00F24C4A">
        <w:rPr>
          <w:spacing w:val="1"/>
          <w:sz w:val="24"/>
          <w:szCs w:val="24"/>
        </w:rPr>
        <w:t xml:space="preserve"> </w:t>
      </w:r>
      <w:r w:rsidRPr="00F24C4A">
        <w:rPr>
          <w:sz w:val="24"/>
          <w:szCs w:val="24"/>
        </w:rPr>
        <w:t>саду</w:t>
      </w:r>
      <w:r w:rsidRPr="00F24C4A">
        <w:rPr>
          <w:spacing w:val="1"/>
          <w:sz w:val="24"/>
          <w:szCs w:val="24"/>
        </w:rPr>
        <w:t xml:space="preserve"> </w:t>
      </w:r>
      <w:r w:rsidRPr="00F24C4A">
        <w:rPr>
          <w:sz w:val="24"/>
          <w:szCs w:val="24"/>
        </w:rPr>
        <w:t>комфортной</w:t>
      </w:r>
      <w:r w:rsidRPr="00F24C4A">
        <w:rPr>
          <w:spacing w:val="1"/>
          <w:sz w:val="24"/>
          <w:szCs w:val="24"/>
        </w:rPr>
        <w:t xml:space="preserve"> </w:t>
      </w:r>
      <w:r w:rsidRPr="00F24C4A">
        <w:rPr>
          <w:sz w:val="24"/>
          <w:szCs w:val="24"/>
        </w:rPr>
        <w:t>и</w:t>
      </w:r>
      <w:r w:rsidRPr="00F24C4A">
        <w:rPr>
          <w:spacing w:val="1"/>
          <w:sz w:val="24"/>
          <w:szCs w:val="24"/>
        </w:rPr>
        <w:t xml:space="preserve"> </w:t>
      </w:r>
      <w:r w:rsidRPr="00F24C4A">
        <w:rPr>
          <w:sz w:val="24"/>
          <w:szCs w:val="24"/>
        </w:rPr>
        <w:t>личностно</w:t>
      </w:r>
      <w:r w:rsidRPr="00F24C4A">
        <w:rPr>
          <w:spacing w:val="1"/>
          <w:sz w:val="24"/>
          <w:szCs w:val="24"/>
        </w:rPr>
        <w:t xml:space="preserve"> </w:t>
      </w:r>
      <w:r w:rsidRPr="00F24C4A">
        <w:rPr>
          <w:sz w:val="24"/>
          <w:szCs w:val="24"/>
        </w:rPr>
        <w:t>развивающей</w:t>
      </w:r>
      <w:r w:rsidRPr="00F24C4A">
        <w:rPr>
          <w:spacing w:val="-57"/>
          <w:sz w:val="24"/>
          <w:szCs w:val="24"/>
        </w:rPr>
        <w:t xml:space="preserve"> </w:t>
      </w:r>
      <w:r w:rsidRPr="00F24C4A">
        <w:rPr>
          <w:sz w:val="24"/>
          <w:szCs w:val="24"/>
        </w:rPr>
        <w:t>совместной</w:t>
      </w:r>
      <w:r w:rsidRPr="00F24C4A">
        <w:rPr>
          <w:spacing w:val="1"/>
          <w:sz w:val="24"/>
          <w:szCs w:val="24"/>
        </w:rPr>
        <w:t xml:space="preserve"> </w:t>
      </w:r>
      <w:r w:rsidRPr="00F24C4A">
        <w:rPr>
          <w:sz w:val="24"/>
          <w:szCs w:val="24"/>
        </w:rPr>
        <w:t>деятельности</w:t>
      </w:r>
      <w:r w:rsidRPr="00F24C4A">
        <w:rPr>
          <w:spacing w:val="1"/>
          <w:sz w:val="24"/>
          <w:szCs w:val="24"/>
        </w:rPr>
        <w:t xml:space="preserve"> </w:t>
      </w:r>
      <w:r w:rsidRPr="00F24C4A">
        <w:rPr>
          <w:sz w:val="24"/>
          <w:szCs w:val="24"/>
        </w:rPr>
        <w:t>детей</w:t>
      </w:r>
      <w:r w:rsidRPr="00F24C4A">
        <w:rPr>
          <w:spacing w:val="1"/>
          <w:sz w:val="24"/>
          <w:szCs w:val="24"/>
        </w:rPr>
        <w:t xml:space="preserve"> </w:t>
      </w:r>
      <w:r w:rsidRPr="00F24C4A">
        <w:rPr>
          <w:sz w:val="24"/>
          <w:szCs w:val="24"/>
        </w:rPr>
        <w:t>и</w:t>
      </w:r>
      <w:r w:rsidRPr="00F24C4A">
        <w:rPr>
          <w:spacing w:val="1"/>
          <w:sz w:val="24"/>
          <w:szCs w:val="24"/>
        </w:rPr>
        <w:t xml:space="preserve"> </w:t>
      </w:r>
      <w:r w:rsidRPr="00F24C4A">
        <w:rPr>
          <w:sz w:val="24"/>
          <w:szCs w:val="24"/>
        </w:rPr>
        <w:t>взрослых.</w:t>
      </w:r>
      <w:r w:rsidRPr="00F24C4A">
        <w:rPr>
          <w:spacing w:val="1"/>
          <w:sz w:val="24"/>
          <w:szCs w:val="24"/>
        </w:rPr>
        <w:t xml:space="preserve"> </w:t>
      </w:r>
      <w:r w:rsidRPr="00F24C4A">
        <w:rPr>
          <w:sz w:val="24"/>
          <w:szCs w:val="24"/>
        </w:rPr>
        <w:t>Осуществляется</w:t>
      </w:r>
      <w:r w:rsidRPr="00F24C4A">
        <w:rPr>
          <w:spacing w:val="1"/>
          <w:sz w:val="24"/>
          <w:szCs w:val="24"/>
        </w:rPr>
        <w:t xml:space="preserve"> </w:t>
      </w:r>
      <w:r w:rsidRPr="00F24C4A">
        <w:rPr>
          <w:sz w:val="24"/>
          <w:szCs w:val="24"/>
        </w:rPr>
        <w:t>анализ</w:t>
      </w:r>
      <w:r w:rsidRPr="00F24C4A">
        <w:rPr>
          <w:spacing w:val="1"/>
          <w:sz w:val="24"/>
          <w:szCs w:val="24"/>
        </w:rPr>
        <w:t xml:space="preserve"> </w:t>
      </w:r>
      <w:r w:rsidRPr="00F24C4A">
        <w:rPr>
          <w:sz w:val="24"/>
          <w:szCs w:val="24"/>
        </w:rPr>
        <w:t>заведующим</w:t>
      </w:r>
      <w:r w:rsidRPr="00F24C4A">
        <w:rPr>
          <w:spacing w:val="1"/>
          <w:sz w:val="24"/>
          <w:szCs w:val="24"/>
        </w:rPr>
        <w:t xml:space="preserve"> </w:t>
      </w:r>
      <w:r w:rsidRPr="00F24C4A">
        <w:rPr>
          <w:sz w:val="24"/>
          <w:szCs w:val="24"/>
        </w:rPr>
        <w:t>и</w:t>
      </w:r>
      <w:r w:rsidRPr="00F24C4A">
        <w:rPr>
          <w:spacing w:val="1"/>
          <w:sz w:val="24"/>
          <w:szCs w:val="24"/>
        </w:rPr>
        <w:t xml:space="preserve"> </w:t>
      </w:r>
      <w:r w:rsidRPr="00F24C4A">
        <w:rPr>
          <w:sz w:val="24"/>
          <w:szCs w:val="24"/>
        </w:rPr>
        <w:t>старшим воспитателем, воспитателями. Способами получения информации о состоянии</w:t>
      </w:r>
      <w:r w:rsidRPr="00F24C4A">
        <w:rPr>
          <w:spacing w:val="1"/>
          <w:sz w:val="24"/>
          <w:szCs w:val="24"/>
        </w:rPr>
        <w:t xml:space="preserve"> </w:t>
      </w:r>
      <w:r w:rsidRPr="00F24C4A">
        <w:rPr>
          <w:sz w:val="24"/>
          <w:szCs w:val="24"/>
        </w:rPr>
        <w:t>организуемой</w:t>
      </w:r>
      <w:r w:rsidRPr="00F24C4A">
        <w:rPr>
          <w:spacing w:val="59"/>
          <w:sz w:val="24"/>
          <w:szCs w:val="24"/>
        </w:rPr>
        <w:t xml:space="preserve"> </w:t>
      </w:r>
      <w:r w:rsidRPr="00F24C4A">
        <w:rPr>
          <w:sz w:val="24"/>
          <w:szCs w:val="24"/>
        </w:rPr>
        <w:t>в</w:t>
      </w:r>
      <w:r w:rsidRPr="00F24C4A">
        <w:rPr>
          <w:spacing w:val="58"/>
          <w:sz w:val="24"/>
          <w:szCs w:val="24"/>
        </w:rPr>
        <w:t xml:space="preserve"> </w:t>
      </w:r>
      <w:r w:rsidRPr="00F24C4A">
        <w:rPr>
          <w:sz w:val="24"/>
          <w:szCs w:val="24"/>
        </w:rPr>
        <w:t>детском</w:t>
      </w:r>
      <w:r w:rsidRPr="00F24C4A">
        <w:rPr>
          <w:spacing w:val="2"/>
          <w:sz w:val="24"/>
          <w:szCs w:val="24"/>
        </w:rPr>
        <w:t xml:space="preserve"> </w:t>
      </w:r>
      <w:r w:rsidRPr="00F24C4A">
        <w:rPr>
          <w:sz w:val="24"/>
          <w:szCs w:val="24"/>
        </w:rPr>
        <w:t>саду</w:t>
      </w:r>
      <w:r w:rsidRPr="00F24C4A">
        <w:rPr>
          <w:spacing w:val="59"/>
          <w:sz w:val="24"/>
          <w:szCs w:val="24"/>
        </w:rPr>
        <w:t xml:space="preserve"> </w:t>
      </w:r>
      <w:r w:rsidRPr="00F24C4A">
        <w:rPr>
          <w:sz w:val="24"/>
          <w:szCs w:val="24"/>
        </w:rPr>
        <w:t>совместной</w:t>
      </w:r>
      <w:r w:rsidRPr="00F24C4A">
        <w:rPr>
          <w:spacing w:val="1"/>
          <w:sz w:val="24"/>
          <w:szCs w:val="24"/>
        </w:rPr>
        <w:t xml:space="preserve"> </w:t>
      </w:r>
      <w:r w:rsidRPr="00F24C4A">
        <w:rPr>
          <w:sz w:val="24"/>
          <w:szCs w:val="24"/>
        </w:rPr>
        <w:t>деятельности</w:t>
      </w:r>
      <w:r w:rsidRPr="00F24C4A">
        <w:rPr>
          <w:spacing w:val="1"/>
          <w:sz w:val="24"/>
          <w:szCs w:val="24"/>
        </w:rPr>
        <w:t xml:space="preserve"> </w:t>
      </w:r>
      <w:r w:rsidRPr="00F24C4A">
        <w:rPr>
          <w:sz w:val="24"/>
          <w:szCs w:val="24"/>
        </w:rPr>
        <w:t>детей</w:t>
      </w:r>
      <w:r w:rsidRPr="00F24C4A">
        <w:rPr>
          <w:spacing w:val="59"/>
          <w:sz w:val="24"/>
          <w:szCs w:val="24"/>
        </w:rPr>
        <w:t xml:space="preserve"> </w:t>
      </w:r>
      <w:r w:rsidRPr="00F24C4A">
        <w:rPr>
          <w:sz w:val="24"/>
          <w:szCs w:val="24"/>
        </w:rPr>
        <w:t>и</w:t>
      </w:r>
      <w:r w:rsidRPr="00F24C4A">
        <w:rPr>
          <w:spacing w:val="59"/>
          <w:sz w:val="24"/>
          <w:szCs w:val="24"/>
        </w:rPr>
        <w:t xml:space="preserve"> </w:t>
      </w:r>
      <w:r w:rsidRPr="00F24C4A">
        <w:rPr>
          <w:sz w:val="24"/>
          <w:szCs w:val="24"/>
        </w:rPr>
        <w:t>взрослых</w:t>
      </w:r>
      <w:r w:rsidRPr="00F24C4A">
        <w:rPr>
          <w:spacing w:val="59"/>
          <w:sz w:val="24"/>
          <w:szCs w:val="24"/>
        </w:rPr>
        <w:t xml:space="preserve"> </w:t>
      </w:r>
      <w:r w:rsidRPr="00F24C4A">
        <w:rPr>
          <w:sz w:val="24"/>
          <w:szCs w:val="24"/>
        </w:rPr>
        <w:t>могут  быть</w:t>
      </w:r>
      <w:r w:rsidR="00933BD4" w:rsidRPr="00F24C4A">
        <w:rPr>
          <w:sz w:val="24"/>
          <w:szCs w:val="24"/>
        </w:rPr>
        <w:t xml:space="preserve"> </w:t>
      </w:r>
      <w:r w:rsidRPr="00F24C4A">
        <w:rPr>
          <w:sz w:val="24"/>
          <w:szCs w:val="24"/>
        </w:rPr>
        <w:t>беседы</w:t>
      </w:r>
      <w:r w:rsidRPr="00F24C4A">
        <w:rPr>
          <w:spacing w:val="28"/>
          <w:sz w:val="24"/>
          <w:szCs w:val="24"/>
        </w:rPr>
        <w:t xml:space="preserve"> </w:t>
      </w:r>
      <w:r w:rsidRPr="00F24C4A">
        <w:rPr>
          <w:sz w:val="24"/>
          <w:szCs w:val="24"/>
        </w:rPr>
        <w:t>с</w:t>
      </w:r>
      <w:r w:rsidRPr="00F24C4A">
        <w:rPr>
          <w:spacing w:val="28"/>
          <w:sz w:val="24"/>
          <w:szCs w:val="24"/>
        </w:rPr>
        <w:t xml:space="preserve"> </w:t>
      </w:r>
      <w:r w:rsidRPr="00F24C4A">
        <w:rPr>
          <w:sz w:val="24"/>
          <w:szCs w:val="24"/>
        </w:rPr>
        <w:t>родителями,</w:t>
      </w:r>
      <w:r w:rsidRPr="00F24C4A">
        <w:rPr>
          <w:spacing w:val="30"/>
          <w:sz w:val="24"/>
          <w:szCs w:val="24"/>
        </w:rPr>
        <w:t xml:space="preserve"> </w:t>
      </w:r>
      <w:r w:rsidRPr="00F24C4A">
        <w:rPr>
          <w:sz w:val="24"/>
          <w:szCs w:val="24"/>
        </w:rPr>
        <w:t>педагогами,</w:t>
      </w:r>
      <w:r w:rsidRPr="00F24C4A">
        <w:rPr>
          <w:spacing w:val="30"/>
          <w:sz w:val="24"/>
          <w:szCs w:val="24"/>
        </w:rPr>
        <w:t xml:space="preserve"> </w:t>
      </w:r>
      <w:r w:rsidRPr="00F24C4A">
        <w:rPr>
          <w:sz w:val="24"/>
          <w:szCs w:val="24"/>
        </w:rPr>
        <w:t>при</w:t>
      </w:r>
      <w:r w:rsidRPr="00F24C4A">
        <w:rPr>
          <w:spacing w:val="28"/>
          <w:sz w:val="24"/>
          <w:szCs w:val="24"/>
        </w:rPr>
        <w:t xml:space="preserve"> </w:t>
      </w:r>
      <w:r w:rsidRPr="00F24C4A">
        <w:rPr>
          <w:sz w:val="24"/>
          <w:szCs w:val="24"/>
        </w:rPr>
        <w:t>необходимости</w:t>
      </w:r>
      <w:r w:rsidRPr="00F24C4A">
        <w:rPr>
          <w:spacing w:val="30"/>
          <w:sz w:val="24"/>
          <w:szCs w:val="24"/>
        </w:rPr>
        <w:t xml:space="preserve"> </w:t>
      </w:r>
      <w:r w:rsidRPr="00F24C4A">
        <w:rPr>
          <w:sz w:val="24"/>
          <w:szCs w:val="24"/>
        </w:rPr>
        <w:t>–</w:t>
      </w:r>
      <w:r w:rsidRPr="00F24C4A">
        <w:rPr>
          <w:spacing w:val="28"/>
          <w:sz w:val="24"/>
          <w:szCs w:val="24"/>
        </w:rPr>
        <w:t xml:space="preserve"> </w:t>
      </w:r>
      <w:r w:rsidRPr="00F24C4A">
        <w:rPr>
          <w:sz w:val="24"/>
          <w:szCs w:val="24"/>
        </w:rPr>
        <w:t>их</w:t>
      </w:r>
      <w:r w:rsidRPr="00F24C4A">
        <w:rPr>
          <w:spacing w:val="28"/>
          <w:sz w:val="24"/>
          <w:szCs w:val="24"/>
        </w:rPr>
        <w:t xml:space="preserve"> </w:t>
      </w:r>
      <w:r w:rsidRPr="00F24C4A">
        <w:rPr>
          <w:sz w:val="24"/>
          <w:szCs w:val="24"/>
        </w:rPr>
        <w:t>анкетирование.</w:t>
      </w:r>
      <w:r w:rsidRPr="00F24C4A">
        <w:rPr>
          <w:spacing w:val="30"/>
          <w:sz w:val="24"/>
          <w:szCs w:val="24"/>
        </w:rPr>
        <w:t xml:space="preserve"> </w:t>
      </w:r>
      <w:r w:rsidRPr="00F24C4A">
        <w:rPr>
          <w:sz w:val="24"/>
          <w:szCs w:val="24"/>
        </w:rPr>
        <w:t>Полученные</w:t>
      </w:r>
      <w:r w:rsidRPr="00F24C4A">
        <w:rPr>
          <w:spacing w:val="-57"/>
          <w:sz w:val="24"/>
          <w:szCs w:val="24"/>
        </w:rPr>
        <w:t xml:space="preserve"> </w:t>
      </w:r>
      <w:r w:rsidRPr="00F24C4A">
        <w:rPr>
          <w:sz w:val="24"/>
          <w:szCs w:val="24"/>
        </w:rPr>
        <w:t>результаты</w:t>
      </w:r>
      <w:r w:rsidRPr="00F24C4A">
        <w:rPr>
          <w:spacing w:val="23"/>
          <w:sz w:val="24"/>
          <w:szCs w:val="24"/>
        </w:rPr>
        <w:t xml:space="preserve"> </w:t>
      </w:r>
      <w:r w:rsidRPr="00F24C4A">
        <w:rPr>
          <w:sz w:val="24"/>
          <w:szCs w:val="24"/>
        </w:rPr>
        <w:t>обсуждаются</w:t>
      </w:r>
      <w:r w:rsidRPr="00F24C4A">
        <w:rPr>
          <w:spacing w:val="23"/>
          <w:sz w:val="24"/>
          <w:szCs w:val="24"/>
        </w:rPr>
        <w:t xml:space="preserve"> </w:t>
      </w:r>
      <w:r w:rsidRPr="00F24C4A">
        <w:rPr>
          <w:sz w:val="24"/>
          <w:szCs w:val="24"/>
        </w:rPr>
        <w:t>на</w:t>
      </w:r>
      <w:r w:rsidRPr="00F24C4A">
        <w:rPr>
          <w:spacing w:val="23"/>
          <w:sz w:val="24"/>
          <w:szCs w:val="24"/>
        </w:rPr>
        <w:t xml:space="preserve"> </w:t>
      </w:r>
      <w:r w:rsidRPr="00F24C4A">
        <w:rPr>
          <w:sz w:val="24"/>
          <w:szCs w:val="24"/>
        </w:rPr>
        <w:t>заседании</w:t>
      </w:r>
      <w:r w:rsidRPr="00F24C4A">
        <w:rPr>
          <w:spacing w:val="23"/>
          <w:sz w:val="24"/>
          <w:szCs w:val="24"/>
        </w:rPr>
        <w:t xml:space="preserve"> </w:t>
      </w:r>
      <w:r w:rsidRPr="00F24C4A">
        <w:rPr>
          <w:sz w:val="24"/>
          <w:szCs w:val="24"/>
        </w:rPr>
        <w:t>педагогического</w:t>
      </w:r>
      <w:r w:rsidRPr="00F24C4A">
        <w:rPr>
          <w:spacing w:val="23"/>
          <w:sz w:val="24"/>
          <w:szCs w:val="24"/>
        </w:rPr>
        <w:t xml:space="preserve"> </w:t>
      </w:r>
      <w:r w:rsidRPr="00F24C4A">
        <w:rPr>
          <w:sz w:val="24"/>
          <w:szCs w:val="24"/>
        </w:rPr>
        <w:t>совета</w:t>
      </w:r>
      <w:r w:rsidRPr="00F24C4A">
        <w:rPr>
          <w:spacing w:val="22"/>
          <w:sz w:val="24"/>
          <w:szCs w:val="24"/>
        </w:rPr>
        <w:t xml:space="preserve"> </w:t>
      </w:r>
      <w:r w:rsidR="007D41F5">
        <w:rPr>
          <w:sz w:val="24"/>
          <w:szCs w:val="24"/>
        </w:rPr>
        <w:t>МБДОУ «Детский сад № 6</w:t>
      </w:r>
      <w:r w:rsidR="00665B45" w:rsidRPr="00F24C4A">
        <w:rPr>
          <w:sz w:val="24"/>
          <w:szCs w:val="24"/>
        </w:rPr>
        <w:t xml:space="preserve"> «</w:t>
      </w:r>
      <w:r w:rsidR="007D41F5">
        <w:rPr>
          <w:sz w:val="24"/>
          <w:szCs w:val="24"/>
        </w:rPr>
        <w:t>Теремок</w:t>
      </w:r>
      <w:r w:rsidR="00665B45" w:rsidRPr="00F24C4A">
        <w:rPr>
          <w:sz w:val="24"/>
          <w:szCs w:val="24"/>
        </w:rPr>
        <w:t>».</w:t>
      </w:r>
    </w:p>
    <w:p w:rsidR="00767635" w:rsidRPr="00323A85" w:rsidRDefault="00665B45" w:rsidP="00665B45">
      <w:pPr>
        <w:ind w:right="2"/>
        <w:jc w:val="both"/>
      </w:pPr>
      <w:r>
        <w:rPr>
          <w:sz w:val="24"/>
          <w:szCs w:val="24"/>
        </w:rPr>
        <w:t xml:space="preserve">  </w:t>
      </w:r>
      <w:r w:rsidRPr="00665B45">
        <w:rPr>
          <w:sz w:val="24"/>
          <w:szCs w:val="24"/>
        </w:rPr>
        <w:t xml:space="preserve"> </w:t>
      </w:r>
      <w:r w:rsidR="00FD0184" w:rsidRPr="00323A85">
        <w:t>Внимание</w:t>
      </w:r>
      <w:r w:rsidR="00FD0184" w:rsidRPr="00323A85">
        <w:rPr>
          <w:spacing w:val="-5"/>
        </w:rPr>
        <w:t xml:space="preserve"> </w:t>
      </w:r>
      <w:r w:rsidR="00FD0184" w:rsidRPr="00323A85">
        <w:t>при</w:t>
      </w:r>
      <w:r w:rsidR="00FD0184" w:rsidRPr="00323A85">
        <w:rPr>
          <w:spacing w:val="-7"/>
        </w:rPr>
        <w:t xml:space="preserve"> </w:t>
      </w:r>
      <w:r w:rsidR="00FD0184" w:rsidRPr="00323A85">
        <w:t>этом</w:t>
      </w:r>
      <w:r w:rsidR="00FD0184" w:rsidRPr="00323A85">
        <w:rPr>
          <w:spacing w:val="-6"/>
        </w:rPr>
        <w:t xml:space="preserve"> </w:t>
      </w:r>
      <w:r w:rsidR="00FD0184" w:rsidRPr="00323A85">
        <w:t>сосредотачивается</w:t>
      </w:r>
      <w:r w:rsidR="00FD0184" w:rsidRPr="00323A85">
        <w:rPr>
          <w:spacing w:val="-5"/>
        </w:rPr>
        <w:t xml:space="preserve"> </w:t>
      </w:r>
      <w:r w:rsidR="00FD0184" w:rsidRPr="00323A85">
        <w:t>на</w:t>
      </w:r>
      <w:r w:rsidR="00FD0184" w:rsidRPr="00323A85">
        <w:rPr>
          <w:spacing w:val="-6"/>
        </w:rPr>
        <w:t xml:space="preserve"> </w:t>
      </w:r>
      <w:r w:rsidR="00FD0184" w:rsidRPr="00323A85">
        <w:t>вопросах,</w:t>
      </w:r>
      <w:r w:rsidR="00FD0184" w:rsidRPr="00323A85">
        <w:rPr>
          <w:spacing w:val="-6"/>
        </w:rPr>
        <w:t xml:space="preserve"> </w:t>
      </w:r>
      <w:r w:rsidR="00FD0184" w:rsidRPr="00323A85">
        <w:t>связанных</w:t>
      </w:r>
      <w:r>
        <w:rPr>
          <w:spacing w:val="-5"/>
        </w:rPr>
        <w:t>:</w:t>
      </w:r>
    </w:p>
    <w:p w:rsidR="00665B45" w:rsidRDefault="00665B45" w:rsidP="00665B45">
      <w:pPr>
        <w:pStyle w:val="a6"/>
        <w:numPr>
          <w:ilvl w:val="0"/>
          <w:numId w:val="34"/>
        </w:numPr>
        <w:spacing w:before="25"/>
        <w:ind w:right="2"/>
        <w:rPr>
          <w:sz w:val="24"/>
          <w:szCs w:val="24"/>
        </w:rPr>
      </w:pPr>
      <w:r>
        <w:rPr>
          <w:sz w:val="24"/>
          <w:szCs w:val="24"/>
        </w:rPr>
        <w:t xml:space="preserve">с </w:t>
      </w:r>
      <w:r w:rsidR="00FD0184" w:rsidRPr="00665B45">
        <w:rPr>
          <w:sz w:val="24"/>
          <w:szCs w:val="24"/>
        </w:rPr>
        <w:t>качеством</w:t>
      </w:r>
      <w:r w:rsidR="00FD0184" w:rsidRPr="00665B45">
        <w:rPr>
          <w:spacing w:val="-10"/>
          <w:sz w:val="24"/>
          <w:szCs w:val="24"/>
        </w:rPr>
        <w:t xml:space="preserve"> </w:t>
      </w:r>
      <w:r w:rsidR="00FD0184" w:rsidRPr="00665B45">
        <w:rPr>
          <w:sz w:val="24"/>
          <w:szCs w:val="24"/>
        </w:rPr>
        <w:t>проводимых</w:t>
      </w:r>
      <w:r w:rsidR="00FD0184" w:rsidRPr="00665B45">
        <w:rPr>
          <w:spacing w:val="-8"/>
          <w:sz w:val="24"/>
          <w:szCs w:val="24"/>
        </w:rPr>
        <w:t xml:space="preserve"> </w:t>
      </w:r>
      <w:r w:rsidR="00FD0184" w:rsidRPr="00665B45">
        <w:rPr>
          <w:sz w:val="24"/>
          <w:szCs w:val="24"/>
        </w:rPr>
        <w:t>мероприятий</w:t>
      </w:r>
      <w:r w:rsidR="00C225BB" w:rsidRPr="00665B45">
        <w:rPr>
          <w:sz w:val="24"/>
          <w:szCs w:val="24"/>
        </w:rPr>
        <w:t xml:space="preserve"> ДОУ</w:t>
      </w:r>
      <w:r w:rsidR="00FD0184" w:rsidRPr="00665B45">
        <w:rPr>
          <w:sz w:val="24"/>
          <w:szCs w:val="24"/>
        </w:rPr>
        <w:t>;</w:t>
      </w:r>
    </w:p>
    <w:p w:rsidR="00665B45" w:rsidRDefault="00665B45" w:rsidP="00665B45">
      <w:pPr>
        <w:pStyle w:val="a6"/>
        <w:numPr>
          <w:ilvl w:val="0"/>
          <w:numId w:val="34"/>
        </w:numPr>
        <w:spacing w:before="25"/>
        <w:ind w:right="2"/>
        <w:rPr>
          <w:sz w:val="24"/>
          <w:szCs w:val="24"/>
        </w:rPr>
      </w:pPr>
      <w:r>
        <w:rPr>
          <w:sz w:val="24"/>
          <w:szCs w:val="24"/>
        </w:rPr>
        <w:t xml:space="preserve">с </w:t>
      </w:r>
      <w:r w:rsidR="00FD0184" w:rsidRPr="00665B45">
        <w:rPr>
          <w:sz w:val="24"/>
          <w:szCs w:val="24"/>
        </w:rPr>
        <w:t>качеством</w:t>
      </w:r>
      <w:r w:rsidR="00FD0184" w:rsidRPr="00665B45">
        <w:rPr>
          <w:spacing w:val="-8"/>
          <w:sz w:val="24"/>
          <w:szCs w:val="24"/>
        </w:rPr>
        <w:t xml:space="preserve"> </w:t>
      </w:r>
      <w:r w:rsidR="00FD0184" w:rsidRPr="00665B45">
        <w:rPr>
          <w:sz w:val="24"/>
          <w:szCs w:val="24"/>
        </w:rPr>
        <w:t>совместной</w:t>
      </w:r>
      <w:r w:rsidR="00FD0184" w:rsidRPr="00665B45">
        <w:rPr>
          <w:spacing w:val="-6"/>
          <w:sz w:val="24"/>
          <w:szCs w:val="24"/>
        </w:rPr>
        <w:t xml:space="preserve"> </w:t>
      </w:r>
      <w:r w:rsidR="00FD0184" w:rsidRPr="00665B45">
        <w:rPr>
          <w:sz w:val="24"/>
          <w:szCs w:val="24"/>
        </w:rPr>
        <w:t>деятельности</w:t>
      </w:r>
      <w:r w:rsidR="00FD0184" w:rsidRPr="00665B45">
        <w:rPr>
          <w:spacing w:val="-5"/>
          <w:sz w:val="24"/>
          <w:szCs w:val="24"/>
        </w:rPr>
        <w:t xml:space="preserve"> </w:t>
      </w:r>
      <w:r w:rsidR="00FD0184" w:rsidRPr="00665B45">
        <w:rPr>
          <w:sz w:val="24"/>
          <w:szCs w:val="24"/>
        </w:rPr>
        <w:t>воспитателей</w:t>
      </w:r>
      <w:r w:rsidR="00FD0184" w:rsidRPr="00665B45">
        <w:rPr>
          <w:spacing w:val="-8"/>
          <w:sz w:val="24"/>
          <w:szCs w:val="24"/>
        </w:rPr>
        <w:t xml:space="preserve"> </w:t>
      </w:r>
      <w:r w:rsidR="00FD0184" w:rsidRPr="00665B45">
        <w:rPr>
          <w:sz w:val="24"/>
          <w:szCs w:val="24"/>
        </w:rPr>
        <w:t>и</w:t>
      </w:r>
      <w:r w:rsidR="00FD0184" w:rsidRPr="00665B45">
        <w:rPr>
          <w:spacing w:val="-6"/>
          <w:sz w:val="24"/>
          <w:szCs w:val="24"/>
        </w:rPr>
        <w:t xml:space="preserve"> </w:t>
      </w:r>
      <w:r w:rsidR="00FD0184" w:rsidRPr="00665B45">
        <w:rPr>
          <w:sz w:val="24"/>
          <w:szCs w:val="24"/>
        </w:rPr>
        <w:t>родителей;</w:t>
      </w:r>
    </w:p>
    <w:p w:rsidR="00665B45" w:rsidRDefault="00665B45" w:rsidP="00665B45">
      <w:pPr>
        <w:pStyle w:val="a6"/>
        <w:numPr>
          <w:ilvl w:val="0"/>
          <w:numId w:val="34"/>
        </w:numPr>
        <w:spacing w:before="25"/>
        <w:ind w:right="2"/>
        <w:rPr>
          <w:sz w:val="24"/>
          <w:szCs w:val="24"/>
        </w:rPr>
      </w:pPr>
      <w:r>
        <w:rPr>
          <w:spacing w:val="-1"/>
          <w:sz w:val="24"/>
          <w:szCs w:val="24"/>
        </w:rPr>
        <w:t xml:space="preserve">с </w:t>
      </w:r>
      <w:r w:rsidR="00FD0184" w:rsidRPr="00665B45">
        <w:rPr>
          <w:spacing w:val="-1"/>
          <w:sz w:val="24"/>
          <w:szCs w:val="24"/>
        </w:rPr>
        <w:t>качеством</w:t>
      </w:r>
      <w:r w:rsidR="00FD0184" w:rsidRPr="00665B45">
        <w:rPr>
          <w:spacing w:val="-14"/>
          <w:sz w:val="24"/>
          <w:szCs w:val="24"/>
        </w:rPr>
        <w:t xml:space="preserve"> </w:t>
      </w:r>
      <w:r w:rsidR="00FD0184" w:rsidRPr="00665B45">
        <w:rPr>
          <w:spacing w:val="-1"/>
          <w:sz w:val="24"/>
          <w:szCs w:val="24"/>
        </w:rPr>
        <w:t>проводимых</w:t>
      </w:r>
      <w:r w:rsidR="00FD0184" w:rsidRPr="00665B45">
        <w:rPr>
          <w:spacing w:val="-12"/>
          <w:sz w:val="24"/>
          <w:szCs w:val="24"/>
        </w:rPr>
        <w:t xml:space="preserve"> </w:t>
      </w:r>
      <w:r w:rsidR="00FD0184" w:rsidRPr="00665B45">
        <w:rPr>
          <w:sz w:val="24"/>
          <w:szCs w:val="24"/>
        </w:rPr>
        <w:t>экскурсий,</w:t>
      </w:r>
      <w:r w:rsidR="00FD0184" w:rsidRPr="00665B45">
        <w:rPr>
          <w:spacing w:val="-12"/>
          <w:sz w:val="24"/>
          <w:szCs w:val="24"/>
        </w:rPr>
        <w:t xml:space="preserve"> </w:t>
      </w:r>
      <w:r w:rsidR="00FD0184" w:rsidRPr="00665B45">
        <w:rPr>
          <w:sz w:val="24"/>
          <w:szCs w:val="24"/>
        </w:rPr>
        <w:t>походов;</w:t>
      </w:r>
    </w:p>
    <w:p w:rsidR="00135B56" w:rsidRPr="00665B45" w:rsidRDefault="00665B45" w:rsidP="00665B45">
      <w:pPr>
        <w:pStyle w:val="a6"/>
        <w:numPr>
          <w:ilvl w:val="0"/>
          <w:numId w:val="34"/>
        </w:numPr>
        <w:spacing w:before="25"/>
        <w:ind w:right="2"/>
        <w:rPr>
          <w:sz w:val="24"/>
          <w:szCs w:val="24"/>
        </w:rPr>
      </w:pPr>
      <w:r>
        <w:rPr>
          <w:sz w:val="24"/>
          <w:szCs w:val="24"/>
        </w:rPr>
        <w:t xml:space="preserve">с </w:t>
      </w:r>
      <w:r w:rsidR="00FD0184" w:rsidRPr="00665B45">
        <w:rPr>
          <w:sz w:val="24"/>
          <w:szCs w:val="24"/>
        </w:rPr>
        <w:t>качеством</w:t>
      </w:r>
      <w:r w:rsidR="00FD0184" w:rsidRPr="00665B45">
        <w:rPr>
          <w:spacing w:val="1"/>
          <w:sz w:val="24"/>
          <w:szCs w:val="24"/>
        </w:rPr>
        <w:t xml:space="preserve"> </w:t>
      </w:r>
      <w:r w:rsidR="00FD0184" w:rsidRPr="00665B45">
        <w:rPr>
          <w:sz w:val="24"/>
          <w:szCs w:val="24"/>
        </w:rPr>
        <w:t>организации</w:t>
      </w:r>
      <w:r w:rsidR="00FD0184" w:rsidRPr="00665B45">
        <w:rPr>
          <w:spacing w:val="1"/>
          <w:sz w:val="24"/>
          <w:szCs w:val="24"/>
        </w:rPr>
        <w:t xml:space="preserve"> </w:t>
      </w:r>
      <w:r w:rsidR="00FD0184" w:rsidRPr="00665B45">
        <w:rPr>
          <w:sz w:val="24"/>
          <w:szCs w:val="24"/>
        </w:rPr>
        <w:t>творческих</w:t>
      </w:r>
      <w:r w:rsidR="00FD0184" w:rsidRPr="00665B45">
        <w:rPr>
          <w:spacing w:val="1"/>
          <w:sz w:val="24"/>
          <w:szCs w:val="24"/>
        </w:rPr>
        <w:t xml:space="preserve"> </w:t>
      </w:r>
      <w:r w:rsidR="00FD0184" w:rsidRPr="00665B45">
        <w:rPr>
          <w:sz w:val="24"/>
          <w:szCs w:val="24"/>
        </w:rPr>
        <w:t>соревнований,</w:t>
      </w:r>
      <w:r w:rsidR="00FD0184" w:rsidRPr="00665B45">
        <w:rPr>
          <w:spacing w:val="1"/>
          <w:sz w:val="24"/>
          <w:szCs w:val="24"/>
        </w:rPr>
        <w:t xml:space="preserve"> </w:t>
      </w:r>
      <w:r w:rsidR="00FD0184" w:rsidRPr="00665B45">
        <w:rPr>
          <w:sz w:val="24"/>
          <w:szCs w:val="24"/>
        </w:rPr>
        <w:t>праздников</w:t>
      </w:r>
      <w:r w:rsidR="00FD0184" w:rsidRPr="00665B45">
        <w:rPr>
          <w:spacing w:val="1"/>
          <w:sz w:val="24"/>
          <w:szCs w:val="24"/>
        </w:rPr>
        <w:t xml:space="preserve"> </w:t>
      </w:r>
      <w:r w:rsidR="00FD0184" w:rsidRPr="00665B45">
        <w:rPr>
          <w:sz w:val="24"/>
          <w:szCs w:val="24"/>
        </w:rPr>
        <w:t>и</w:t>
      </w:r>
      <w:r w:rsidR="00FD0184" w:rsidRPr="00665B45">
        <w:rPr>
          <w:spacing w:val="1"/>
          <w:sz w:val="24"/>
          <w:szCs w:val="24"/>
        </w:rPr>
        <w:t xml:space="preserve"> </w:t>
      </w:r>
      <w:r w:rsidR="00FD0184" w:rsidRPr="00665B45">
        <w:rPr>
          <w:sz w:val="24"/>
          <w:szCs w:val="24"/>
        </w:rPr>
        <w:t>фольклорных</w:t>
      </w:r>
      <w:r w:rsidR="00FD0184" w:rsidRPr="00665B45">
        <w:rPr>
          <w:spacing w:val="-57"/>
          <w:sz w:val="24"/>
          <w:szCs w:val="24"/>
        </w:rPr>
        <w:t xml:space="preserve"> </w:t>
      </w:r>
      <w:r w:rsidR="00FD0184" w:rsidRPr="00665B45">
        <w:rPr>
          <w:sz w:val="24"/>
          <w:szCs w:val="24"/>
        </w:rPr>
        <w:t>мероприятий.</w:t>
      </w:r>
      <w:r w:rsidR="00FD0184" w:rsidRPr="00665B45">
        <w:rPr>
          <w:spacing w:val="1"/>
          <w:sz w:val="24"/>
          <w:szCs w:val="24"/>
        </w:rPr>
        <w:t xml:space="preserve"> </w:t>
      </w:r>
    </w:p>
    <w:p w:rsidR="00767635" w:rsidRPr="00740C37" w:rsidRDefault="003B175A" w:rsidP="003B175A">
      <w:pPr>
        <w:spacing w:before="22"/>
        <w:ind w:right="2"/>
        <w:jc w:val="both"/>
        <w:rPr>
          <w:sz w:val="24"/>
          <w:szCs w:val="24"/>
        </w:rPr>
      </w:pPr>
      <w:r>
        <w:rPr>
          <w:sz w:val="24"/>
          <w:szCs w:val="24"/>
        </w:rPr>
        <w:t xml:space="preserve">    </w:t>
      </w:r>
      <w:r w:rsidR="00FD0184" w:rsidRPr="00740C37">
        <w:rPr>
          <w:sz w:val="24"/>
          <w:szCs w:val="24"/>
        </w:rPr>
        <w:t>Итогом</w:t>
      </w:r>
      <w:r w:rsidR="00FD0184" w:rsidRPr="00740C37">
        <w:rPr>
          <w:spacing w:val="1"/>
          <w:sz w:val="24"/>
          <w:szCs w:val="24"/>
        </w:rPr>
        <w:t xml:space="preserve"> </w:t>
      </w:r>
      <w:r w:rsidR="00FD0184" w:rsidRPr="00740C37">
        <w:rPr>
          <w:sz w:val="24"/>
          <w:szCs w:val="24"/>
        </w:rPr>
        <w:t>самоанализа</w:t>
      </w:r>
      <w:r w:rsidR="00FD0184" w:rsidRPr="00740C37">
        <w:rPr>
          <w:spacing w:val="1"/>
          <w:sz w:val="24"/>
          <w:szCs w:val="24"/>
        </w:rPr>
        <w:t xml:space="preserve"> </w:t>
      </w:r>
      <w:r w:rsidR="00FD0184" w:rsidRPr="00740C37">
        <w:rPr>
          <w:sz w:val="24"/>
          <w:szCs w:val="24"/>
        </w:rPr>
        <w:t>организуемой</w:t>
      </w:r>
      <w:r w:rsidR="00FD0184" w:rsidRPr="00740C37">
        <w:rPr>
          <w:spacing w:val="1"/>
          <w:sz w:val="24"/>
          <w:szCs w:val="24"/>
        </w:rPr>
        <w:t xml:space="preserve"> </w:t>
      </w:r>
      <w:r w:rsidR="00FD0184" w:rsidRPr="00740C37">
        <w:rPr>
          <w:sz w:val="24"/>
          <w:szCs w:val="24"/>
        </w:rPr>
        <w:t>воспитательной</w:t>
      </w:r>
      <w:r w:rsidR="00FD0184" w:rsidRPr="00740C37">
        <w:rPr>
          <w:spacing w:val="1"/>
          <w:sz w:val="24"/>
          <w:szCs w:val="24"/>
        </w:rPr>
        <w:t xml:space="preserve"> </w:t>
      </w:r>
      <w:r w:rsidR="00FD0184" w:rsidRPr="00740C37">
        <w:rPr>
          <w:sz w:val="24"/>
          <w:szCs w:val="24"/>
        </w:rPr>
        <w:t>работы</w:t>
      </w:r>
      <w:r w:rsidR="00FD0184" w:rsidRPr="00740C37">
        <w:rPr>
          <w:spacing w:val="1"/>
          <w:sz w:val="24"/>
          <w:szCs w:val="24"/>
        </w:rPr>
        <w:t xml:space="preserve"> </w:t>
      </w:r>
      <w:r w:rsidR="00FD0184" w:rsidRPr="00740C37">
        <w:rPr>
          <w:sz w:val="24"/>
          <w:szCs w:val="24"/>
        </w:rPr>
        <w:t>в</w:t>
      </w:r>
      <w:r w:rsidR="00FD0184" w:rsidRPr="00740C37">
        <w:rPr>
          <w:spacing w:val="1"/>
          <w:sz w:val="24"/>
          <w:szCs w:val="24"/>
        </w:rPr>
        <w:t xml:space="preserve"> </w:t>
      </w:r>
      <w:r w:rsidR="008B090D" w:rsidRPr="008B090D">
        <w:rPr>
          <w:sz w:val="24"/>
          <w:szCs w:val="24"/>
        </w:rPr>
        <w:t>МБДОУ «Детский сад №</w:t>
      </w:r>
      <w:r w:rsidR="00146B23">
        <w:rPr>
          <w:sz w:val="24"/>
          <w:szCs w:val="24"/>
        </w:rPr>
        <w:t>6 «Теремок</w:t>
      </w:r>
      <w:r w:rsidR="008B090D" w:rsidRPr="008B090D">
        <w:rPr>
          <w:sz w:val="24"/>
          <w:szCs w:val="24"/>
        </w:rPr>
        <w:t xml:space="preserve">» </w:t>
      </w:r>
      <w:r w:rsidR="00FD0184" w:rsidRPr="00740C37">
        <w:rPr>
          <w:spacing w:val="1"/>
          <w:sz w:val="24"/>
          <w:szCs w:val="24"/>
        </w:rPr>
        <w:t xml:space="preserve"> </w:t>
      </w:r>
      <w:r w:rsidR="00FD0184" w:rsidRPr="00740C37">
        <w:rPr>
          <w:sz w:val="24"/>
          <w:szCs w:val="24"/>
        </w:rPr>
        <w:t>является</w:t>
      </w:r>
      <w:r w:rsidR="00FD0184" w:rsidRPr="00740C37">
        <w:rPr>
          <w:spacing w:val="1"/>
          <w:sz w:val="24"/>
          <w:szCs w:val="24"/>
        </w:rPr>
        <w:t xml:space="preserve"> </w:t>
      </w:r>
      <w:r w:rsidR="00FD0184" w:rsidRPr="00740C37">
        <w:rPr>
          <w:sz w:val="24"/>
          <w:szCs w:val="24"/>
        </w:rPr>
        <w:t>перечень</w:t>
      </w:r>
      <w:r w:rsidR="00FD0184" w:rsidRPr="00740C37">
        <w:rPr>
          <w:spacing w:val="1"/>
          <w:sz w:val="24"/>
          <w:szCs w:val="24"/>
        </w:rPr>
        <w:t xml:space="preserve"> </w:t>
      </w:r>
      <w:r w:rsidR="00FD0184" w:rsidRPr="00740C37">
        <w:rPr>
          <w:sz w:val="24"/>
          <w:szCs w:val="24"/>
        </w:rPr>
        <w:t>выявленных</w:t>
      </w:r>
      <w:r w:rsidR="00FD0184" w:rsidRPr="00740C37">
        <w:rPr>
          <w:spacing w:val="1"/>
          <w:sz w:val="24"/>
          <w:szCs w:val="24"/>
        </w:rPr>
        <w:t xml:space="preserve"> </w:t>
      </w:r>
      <w:r w:rsidR="00FD0184" w:rsidRPr="00740C37">
        <w:rPr>
          <w:sz w:val="24"/>
          <w:szCs w:val="24"/>
        </w:rPr>
        <w:t>проблем,</w:t>
      </w:r>
      <w:r w:rsidR="00FD0184" w:rsidRPr="00740C37">
        <w:rPr>
          <w:spacing w:val="1"/>
          <w:sz w:val="24"/>
          <w:szCs w:val="24"/>
        </w:rPr>
        <w:t xml:space="preserve"> </w:t>
      </w:r>
      <w:r w:rsidR="00FD0184" w:rsidRPr="00740C37">
        <w:rPr>
          <w:sz w:val="24"/>
          <w:szCs w:val="24"/>
        </w:rPr>
        <w:t>над</w:t>
      </w:r>
      <w:r w:rsidR="00FD0184" w:rsidRPr="00740C37">
        <w:rPr>
          <w:spacing w:val="1"/>
          <w:sz w:val="24"/>
          <w:szCs w:val="24"/>
        </w:rPr>
        <w:t xml:space="preserve"> </w:t>
      </w:r>
      <w:r w:rsidR="00FD0184" w:rsidRPr="00740C37">
        <w:rPr>
          <w:sz w:val="24"/>
          <w:szCs w:val="24"/>
        </w:rPr>
        <w:t>которыми</w:t>
      </w:r>
      <w:r w:rsidR="00FD0184" w:rsidRPr="00740C37">
        <w:rPr>
          <w:spacing w:val="1"/>
          <w:sz w:val="24"/>
          <w:szCs w:val="24"/>
        </w:rPr>
        <w:t xml:space="preserve"> </w:t>
      </w:r>
      <w:r w:rsidR="00FD0184" w:rsidRPr="00740C37">
        <w:rPr>
          <w:sz w:val="24"/>
          <w:szCs w:val="24"/>
        </w:rPr>
        <w:t>предстоит</w:t>
      </w:r>
      <w:r w:rsidR="00FD0184" w:rsidRPr="00740C37">
        <w:rPr>
          <w:spacing w:val="-2"/>
          <w:sz w:val="24"/>
          <w:szCs w:val="24"/>
        </w:rPr>
        <w:t xml:space="preserve"> </w:t>
      </w:r>
      <w:r w:rsidR="00FD0184" w:rsidRPr="00740C37">
        <w:rPr>
          <w:sz w:val="24"/>
          <w:szCs w:val="24"/>
        </w:rPr>
        <w:t>работать</w:t>
      </w:r>
      <w:r w:rsidR="00FD0184" w:rsidRPr="00740C37">
        <w:rPr>
          <w:spacing w:val="1"/>
          <w:sz w:val="24"/>
          <w:szCs w:val="24"/>
        </w:rPr>
        <w:t xml:space="preserve"> </w:t>
      </w:r>
      <w:r w:rsidR="00FD0184" w:rsidRPr="00740C37">
        <w:rPr>
          <w:sz w:val="24"/>
          <w:szCs w:val="24"/>
        </w:rPr>
        <w:t>педагогическому</w:t>
      </w:r>
      <w:r w:rsidR="00FD0184" w:rsidRPr="00740C37">
        <w:rPr>
          <w:spacing w:val="-2"/>
          <w:sz w:val="24"/>
          <w:szCs w:val="24"/>
        </w:rPr>
        <w:t xml:space="preserve"> </w:t>
      </w:r>
      <w:r w:rsidR="00FD0184" w:rsidRPr="00740C37">
        <w:rPr>
          <w:sz w:val="24"/>
          <w:szCs w:val="24"/>
        </w:rPr>
        <w:t>коллективу</w:t>
      </w:r>
      <w:r w:rsidR="008B090D">
        <w:rPr>
          <w:sz w:val="24"/>
          <w:szCs w:val="24"/>
        </w:rPr>
        <w:t>.</w:t>
      </w:r>
    </w:p>
    <w:p w:rsidR="00135B56" w:rsidRPr="00FC034D" w:rsidRDefault="00135B56" w:rsidP="00971762">
      <w:pPr>
        <w:pStyle w:val="a6"/>
        <w:spacing w:before="22" w:line="276" w:lineRule="auto"/>
        <w:ind w:left="709" w:right="2" w:firstLine="0"/>
        <w:rPr>
          <w:sz w:val="28"/>
          <w:szCs w:val="28"/>
        </w:rPr>
      </w:pPr>
    </w:p>
    <w:p w:rsidR="00933BD4" w:rsidRDefault="00933BD4" w:rsidP="00971762">
      <w:pPr>
        <w:pStyle w:val="11"/>
        <w:spacing w:line="276" w:lineRule="auto"/>
        <w:ind w:left="0" w:right="2"/>
        <w:rPr>
          <w:w w:val="115"/>
        </w:rPr>
      </w:pPr>
    </w:p>
    <w:p w:rsidR="00933BD4" w:rsidRDefault="00933BD4" w:rsidP="00971762">
      <w:pPr>
        <w:pStyle w:val="11"/>
        <w:spacing w:line="276" w:lineRule="auto"/>
        <w:ind w:left="0" w:right="2"/>
        <w:rPr>
          <w:w w:val="115"/>
        </w:rPr>
      </w:pPr>
    </w:p>
    <w:p w:rsidR="00933BD4" w:rsidRDefault="00933BD4" w:rsidP="00971762">
      <w:pPr>
        <w:pStyle w:val="11"/>
        <w:spacing w:line="276" w:lineRule="auto"/>
        <w:ind w:left="0" w:right="2"/>
        <w:rPr>
          <w:w w:val="115"/>
        </w:rPr>
      </w:pPr>
    </w:p>
    <w:p w:rsidR="00933BD4" w:rsidRDefault="00933BD4" w:rsidP="00971762">
      <w:pPr>
        <w:pStyle w:val="11"/>
        <w:spacing w:line="276" w:lineRule="auto"/>
        <w:ind w:left="0" w:right="2"/>
        <w:rPr>
          <w:w w:val="115"/>
        </w:rPr>
      </w:pPr>
    </w:p>
    <w:p w:rsidR="00933BD4" w:rsidRDefault="00933BD4" w:rsidP="00971762">
      <w:pPr>
        <w:pStyle w:val="11"/>
        <w:spacing w:line="276" w:lineRule="auto"/>
        <w:ind w:left="0" w:right="2"/>
        <w:rPr>
          <w:w w:val="115"/>
        </w:rPr>
      </w:pPr>
    </w:p>
    <w:p w:rsidR="00933BD4" w:rsidRDefault="00933BD4" w:rsidP="00971762">
      <w:pPr>
        <w:pStyle w:val="11"/>
        <w:spacing w:line="276" w:lineRule="auto"/>
        <w:ind w:left="0" w:right="2"/>
        <w:rPr>
          <w:w w:val="115"/>
        </w:rPr>
      </w:pPr>
    </w:p>
    <w:p w:rsidR="00933BD4" w:rsidRDefault="00933BD4" w:rsidP="00971762">
      <w:pPr>
        <w:pStyle w:val="11"/>
        <w:spacing w:line="276" w:lineRule="auto"/>
        <w:ind w:left="0" w:right="2"/>
        <w:rPr>
          <w:w w:val="115"/>
        </w:rPr>
      </w:pPr>
    </w:p>
    <w:p w:rsidR="00933BD4" w:rsidRDefault="00933BD4" w:rsidP="00971762">
      <w:pPr>
        <w:pStyle w:val="11"/>
        <w:spacing w:line="276" w:lineRule="auto"/>
        <w:ind w:left="0" w:right="2"/>
        <w:rPr>
          <w:w w:val="115"/>
        </w:rPr>
      </w:pPr>
    </w:p>
    <w:p w:rsidR="00740C37" w:rsidRDefault="00740C37" w:rsidP="00971762">
      <w:pPr>
        <w:pStyle w:val="11"/>
        <w:spacing w:line="276" w:lineRule="auto"/>
        <w:ind w:left="0" w:right="2"/>
        <w:rPr>
          <w:w w:val="115"/>
        </w:rPr>
      </w:pPr>
    </w:p>
    <w:p w:rsidR="00933BD4" w:rsidRDefault="00933BD4" w:rsidP="00971762">
      <w:pPr>
        <w:pStyle w:val="11"/>
        <w:spacing w:line="276" w:lineRule="auto"/>
        <w:ind w:left="0" w:right="2"/>
        <w:rPr>
          <w:w w:val="115"/>
        </w:rPr>
      </w:pPr>
    </w:p>
    <w:p w:rsidR="00933BD4" w:rsidRDefault="00933BD4" w:rsidP="00971762">
      <w:pPr>
        <w:pStyle w:val="11"/>
        <w:spacing w:line="276" w:lineRule="auto"/>
        <w:ind w:left="0" w:right="2"/>
        <w:rPr>
          <w:w w:val="115"/>
        </w:rPr>
      </w:pPr>
    </w:p>
    <w:p w:rsidR="00E0757D" w:rsidRDefault="00E0757D" w:rsidP="002775EE">
      <w:pPr>
        <w:pStyle w:val="21"/>
        <w:spacing w:before="71"/>
        <w:ind w:left="0"/>
        <w:jc w:val="center"/>
        <w:rPr>
          <w:b/>
          <w:i w:val="0"/>
          <w:sz w:val="24"/>
        </w:rPr>
      </w:pPr>
      <w:bookmarkStart w:id="2" w:name="_TOC_250001"/>
    </w:p>
    <w:p w:rsidR="00E0757D" w:rsidRDefault="00E0757D" w:rsidP="002775EE">
      <w:pPr>
        <w:pStyle w:val="21"/>
        <w:spacing w:before="71"/>
        <w:ind w:left="0"/>
        <w:jc w:val="center"/>
        <w:rPr>
          <w:b/>
          <w:i w:val="0"/>
          <w:sz w:val="24"/>
        </w:rPr>
      </w:pPr>
    </w:p>
    <w:p w:rsidR="008534F5" w:rsidRDefault="008534F5" w:rsidP="002775EE">
      <w:pPr>
        <w:pStyle w:val="21"/>
        <w:spacing w:before="71"/>
        <w:ind w:left="0"/>
        <w:jc w:val="center"/>
        <w:rPr>
          <w:b/>
          <w:i w:val="0"/>
          <w:sz w:val="24"/>
        </w:rPr>
      </w:pPr>
    </w:p>
    <w:p w:rsidR="008534F5" w:rsidRDefault="008534F5" w:rsidP="002775EE">
      <w:pPr>
        <w:pStyle w:val="21"/>
        <w:spacing w:before="71"/>
        <w:ind w:left="0"/>
        <w:jc w:val="center"/>
        <w:rPr>
          <w:b/>
          <w:i w:val="0"/>
          <w:sz w:val="24"/>
        </w:rPr>
      </w:pPr>
    </w:p>
    <w:p w:rsidR="00146B23" w:rsidRDefault="00146B23" w:rsidP="002775EE">
      <w:pPr>
        <w:pStyle w:val="21"/>
        <w:spacing w:before="71"/>
        <w:ind w:left="0"/>
        <w:jc w:val="center"/>
        <w:rPr>
          <w:b/>
          <w:i w:val="0"/>
          <w:sz w:val="24"/>
        </w:rPr>
      </w:pPr>
    </w:p>
    <w:p w:rsidR="00CF7BAD" w:rsidRDefault="00CF7BAD" w:rsidP="002775EE">
      <w:pPr>
        <w:pStyle w:val="21"/>
        <w:spacing w:before="71"/>
        <w:ind w:left="0"/>
        <w:jc w:val="center"/>
        <w:rPr>
          <w:b/>
          <w:i w:val="0"/>
          <w:sz w:val="24"/>
        </w:rPr>
      </w:pPr>
    </w:p>
    <w:p w:rsidR="00CF7BAD" w:rsidRDefault="00CF7BAD" w:rsidP="002775EE">
      <w:pPr>
        <w:pStyle w:val="21"/>
        <w:spacing w:before="71"/>
        <w:ind w:left="0"/>
        <w:jc w:val="center"/>
        <w:rPr>
          <w:b/>
          <w:i w:val="0"/>
          <w:sz w:val="24"/>
        </w:rPr>
      </w:pPr>
    </w:p>
    <w:p w:rsidR="00B31D12" w:rsidRDefault="00B31D12" w:rsidP="002775EE">
      <w:pPr>
        <w:pStyle w:val="21"/>
        <w:spacing w:before="71"/>
        <w:ind w:left="0"/>
        <w:jc w:val="center"/>
        <w:rPr>
          <w:b/>
          <w:i w:val="0"/>
          <w:sz w:val="24"/>
        </w:rPr>
      </w:pPr>
    </w:p>
    <w:p w:rsidR="00B31D12" w:rsidRDefault="00B31D12" w:rsidP="002775EE">
      <w:pPr>
        <w:pStyle w:val="21"/>
        <w:spacing w:before="71"/>
        <w:ind w:left="0"/>
        <w:jc w:val="center"/>
        <w:rPr>
          <w:b/>
          <w:i w:val="0"/>
          <w:sz w:val="24"/>
        </w:rPr>
      </w:pPr>
    </w:p>
    <w:p w:rsidR="00B31D12" w:rsidRDefault="00B31D12" w:rsidP="002775EE">
      <w:pPr>
        <w:pStyle w:val="21"/>
        <w:spacing w:before="71"/>
        <w:ind w:left="0"/>
        <w:jc w:val="center"/>
        <w:rPr>
          <w:b/>
          <w:i w:val="0"/>
          <w:sz w:val="24"/>
        </w:rPr>
      </w:pPr>
    </w:p>
    <w:p w:rsidR="00B31D12" w:rsidRDefault="00B31D12" w:rsidP="002775EE">
      <w:pPr>
        <w:pStyle w:val="21"/>
        <w:spacing w:before="71"/>
        <w:ind w:left="0"/>
        <w:jc w:val="center"/>
        <w:rPr>
          <w:b/>
          <w:i w:val="0"/>
          <w:sz w:val="24"/>
        </w:rPr>
      </w:pPr>
    </w:p>
    <w:p w:rsidR="00B31D12" w:rsidRDefault="00B31D12" w:rsidP="002775EE">
      <w:pPr>
        <w:pStyle w:val="21"/>
        <w:spacing w:before="71"/>
        <w:ind w:left="0"/>
        <w:jc w:val="center"/>
        <w:rPr>
          <w:b/>
          <w:i w:val="0"/>
          <w:sz w:val="24"/>
        </w:rPr>
      </w:pPr>
    </w:p>
    <w:p w:rsidR="00B31D12" w:rsidRDefault="00B31D12" w:rsidP="002775EE">
      <w:pPr>
        <w:pStyle w:val="21"/>
        <w:spacing w:before="71"/>
        <w:ind w:left="0"/>
        <w:jc w:val="center"/>
        <w:rPr>
          <w:b/>
          <w:i w:val="0"/>
          <w:sz w:val="24"/>
        </w:rPr>
      </w:pPr>
    </w:p>
    <w:p w:rsidR="00B31D12" w:rsidRDefault="00B31D12" w:rsidP="002775EE">
      <w:pPr>
        <w:pStyle w:val="21"/>
        <w:spacing w:before="71"/>
        <w:ind w:left="0"/>
        <w:jc w:val="center"/>
        <w:rPr>
          <w:b/>
          <w:i w:val="0"/>
          <w:sz w:val="24"/>
        </w:rPr>
      </w:pPr>
    </w:p>
    <w:p w:rsidR="00933BD4" w:rsidRPr="002775EE" w:rsidRDefault="002775EE" w:rsidP="002775EE">
      <w:pPr>
        <w:pStyle w:val="21"/>
        <w:spacing w:before="71"/>
        <w:ind w:left="0"/>
        <w:jc w:val="center"/>
        <w:rPr>
          <w:b/>
          <w:i w:val="0"/>
          <w:sz w:val="24"/>
        </w:rPr>
      </w:pPr>
      <w:r w:rsidRPr="002775EE">
        <w:rPr>
          <w:b/>
          <w:i w:val="0"/>
          <w:sz w:val="24"/>
        </w:rPr>
        <w:lastRenderedPageBreak/>
        <w:t>РАЗДЕЛ</w:t>
      </w:r>
      <w:r w:rsidRPr="002775EE">
        <w:rPr>
          <w:b/>
          <w:i w:val="0"/>
          <w:spacing w:val="-3"/>
          <w:sz w:val="24"/>
        </w:rPr>
        <w:t xml:space="preserve"> </w:t>
      </w:r>
      <w:r w:rsidRPr="002775EE">
        <w:rPr>
          <w:b/>
          <w:i w:val="0"/>
          <w:sz w:val="24"/>
        </w:rPr>
        <w:t>3.</w:t>
      </w:r>
      <w:r w:rsidRPr="002775EE">
        <w:rPr>
          <w:b/>
          <w:i w:val="0"/>
          <w:spacing w:val="1"/>
          <w:sz w:val="24"/>
        </w:rPr>
        <w:t xml:space="preserve"> </w:t>
      </w:r>
      <w:r w:rsidRPr="002775EE">
        <w:rPr>
          <w:b/>
          <w:i w:val="0"/>
          <w:sz w:val="24"/>
        </w:rPr>
        <w:t>ОРГАНИЗАЦИОННЫЕ</w:t>
      </w:r>
      <w:r w:rsidRPr="002775EE">
        <w:rPr>
          <w:b/>
          <w:i w:val="0"/>
          <w:spacing w:val="-2"/>
          <w:sz w:val="24"/>
        </w:rPr>
        <w:t xml:space="preserve"> </w:t>
      </w:r>
      <w:r w:rsidRPr="002775EE">
        <w:rPr>
          <w:b/>
          <w:i w:val="0"/>
          <w:sz w:val="24"/>
        </w:rPr>
        <w:t>УСЛОВИЯ</w:t>
      </w:r>
      <w:r w:rsidRPr="002775EE">
        <w:rPr>
          <w:b/>
          <w:i w:val="0"/>
          <w:spacing w:val="-7"/>
          <w:sz w:val="24"/>
        </w:rPr>
        <w:t xml:space="preserve"> </w:t>
      </w:r>
      <w:r w:rsidRPr="002775EE">
        <w:rPr>
          <w:b/>
          <w:i w:val="0"/>
          <w:sz w:val="24"/>
        </w:rPr>
        <w:t>РЕАЛИЗАЦИИ</w:t>
      </w:r>
      <w:r w:rsidRPr="002775EE">
        <w:rPr>
          <w:b/>
          <w:i w:val="0"/>
          <w:spacing w:val="-1"/>
          <w:sz w:val="24"/>
        </w:rPr>
        <w:t xml:space="preserve"> </w:t>
      </w:r>
      <w:r w:rsidRPr="002775EE">
        <w:rPr>
          <w:b/>
          <w:i w:val="0"/>
          <w:sz w:val="24"/>
        </w:rPr>
        <w:t>ПРОГРАММЫ</w:t>
      </w:r>
      <w:r w:rsidRPr="002775EE">
        <w:rPr>
          <w:b/>
          <w:i w:val="0"/>
          <w:spacing w:val="-2"/>
          <w:sz w:val="24"/>
        </w:rPr>
        <w:t xml:space="preserve"> </w:t>
      </w:r>
      <w:bookmarkEnd w:id="2"/>
      <w:r w:rsidRPr="002775EE">
        <w:rPr>
          <w:b/>
          <w:i w:val="0"/>
          <w:sz w:val="24"/>
        </w:rPr>
        <w:t>ВОСПИТАНИЯ</w:t>
      </w:r>
    </w:p>
    <w:p w:rsidR="00933BD4" w:rsidRDefault="00933BD4" w:rsidP="00933BD4">
      <w:pPr>
        <w:pStyle w:val="a3"/>
        <w:ind w:left="0"/>
        <w:rPr>
          <w:b/>
        </w:rPr>
      </w:pPr>
    </w:p>
    <w:p w:rsidR="00933BD4" w:rsidRDefault="00933BD4" w:rsidP="00DA3701">
      <w:pPr>
        <w:pStyle w:val="a6"/>
        <w:tabs>
          <w:tab w:val="left" w:pos="2311"/>
        </w:tabs>
        <w:spacing w:line="275" w:lineRule="exact"/>
        <w:ind w:left="0" w:firstLine="0"/>
        <w:rPr>
          <w:b/>
          <w:sz w:val="24"/>
        </w:rPr>
      </w:pPr>
      <w:r>
        <w:rPr>
          <w:b/>
          <w:sz w:val="24"/>
        </w:rPr>
        <w:t>3.1. Общие</w:t>
      </w:r>
      <w:r>
        <w:rPr>
          <w:b/>
          <w:spacing w:val="-2"/>
          <w:sz w:val="24"/>
        </w:rPr>
        <w:t xml:space="preserve"> </w:t>
      </w:r>
      <w:r>
        <w:rPr>
          <w:b/>
          <w:sz w:val="24"/>
        </w:rPr>
        <w:t>требования</w:t>
      </w:r>
      <w:r>
        <w:rPr>
          <w:b/>
          <w:spacing w:val="-6"/>
          <w:sz w:val="24"/>
        </w:rPr>
        <w:t xml:space="preserve"> </w:t>
      </w:r>
      <w:r>
        <w:rPr>
          <w:b/>
          <w:sz w:val="24"/>
        </w:rPr>
        <w:t>к</w:t>
      </w:r>
      <w:r>
        <w:rPr>
          <w:b/>
          <w:spacing w:val="-1"/>
          <w:sz w:val="24"/>
        </w:rPr>
        <w:t xml:space="preserve"> </w:t>
      </w:r>
      <w:r>
        <w:rPr>
          <w:b/>
          <w:sz w:val="24"/>
        </w:rPr>
        <w:t>условиям</w:t>
      </w:r>
      <w:r>
        <w:rPr>
          <w:b/>
          <w:spacing w:val="-5"/>
          <w:sz w:val="24"/>
        </w:rPr>
        <w:t xml:space="preserve"> </w:t>
      </w:r>
      <w:r>
        <w:rPr>
          <w:b/>
          <w:sz w:val="24"/>
        </w:rPr>
        <w:t>реализации</w:t>
      </w:r>
      <w:r>
        <w:rPr>
          <w:b/>
          <w:spacing w:val="-1"/>
          <w:sz w:val="24"/>
        </w:rPr>
        <w:t xml:space="preserve"> </w:t>
      </w:r>
      <w:r>
        <w:rPr>
          <w:b/>
          <w:sz w:val="24"/>
        </w:rPr>
        <w:t>Программы</w:t>
      </w:r>
      <w:r>
        <w:rPr>
          <w:b/>
          <w:spacing w:val="-2"/>
          <w:sz w:val="24"/>
        </w:rPr>
        <w:t xml:space="preserve"> </w:t>
      </w:r>
      <w:r>
        <w:rPr>
          <w:b/>
          <w:sz w:val="24"/>
        </w:rPr>
        <w:t>воспитания</w:t>
      </w:r>
    </w:p>
    <w:p w:rsidR="00740C37" w:rsidRDefault="00740C37" w:rsidP="00740C37">
      <w:pPr>
        <w:pStyle w:val="a6"/>
        <w:numPr>
          <w:ilvl w:val="1"/>
          <w:numId w:val="23"/>
        </w:numPr>
        <w:tabs>
          <w:tab w:val="left" w:pos="2311"/>
        </w:tabs>
        <w:spacing w:line="275" w:lineRule="exact"/>
        <w:ind w:left="0" w:firstLine="0"/>
        <w:rPr>
          <w:b/>
          <w:sz w:val="24"/>
        </w:rPr>
      </w:pPr>
    </w:p>
    <w:p w:rsidR="00933BD4" w:rsidRDefault="00933BD4" w:rsidP="00933BD4">
      <w:pPr>
        <w:pStyle w:val="a3"/>
        <w:ind w:left="0" w:firstLine="709"/>
        <w:jc w:val="both"/>
      </w:pPr>
      <w:r>
        <w:t>Программа</w:t>
      </w:r>
      <w:r>
        <w:rPr>
          <w:spacing w:val="1"/>
        </w:rPr>
        <w:t xml:space="preserve"> </w:t>
      </w:r>
      <w:r>
        <w:t>воспитания</w:t>
      </w:r>
      <w:r>
        <w:rPr>
          <w:spacing w:val="1"/>
        </w:rPr>
        <w:t xml:space="preserve"> </w:t>
      </w:r>
      <w:r>
        <w:t>обеспечивает</w:t>
      </w:r>
      <w:r>
        <w:rPr>
          <w:spacing w:val="1"/>
        </w:rPr>
        <w:t xml:space="preserve"> </w:t>
      </w:r>
      <w:r>
        <w:t>формирование</w:t>
      </w:r>
      <w:r>
        <w:rPr>
          <w:spacing w:val="1"/>
        </w:rPr>
        <w:t xml:space="preserve"> </w:t>
      </w:r>
      <w:r>
        <w:t>социокультурного</w:t>
      </w:r>
      <w:r>
        <w:rPr>
          <w:spacing w:val="1"/>
        </w:rPr>
        <w:t xml:space="preserve"> </w:t>
      </w:r>
      <w:r>
        <w:t>воспитательного</w:t>
      </w:r>
      <w:r>
        <w:rPr>
          <w:spacing w:val="2"/>
        </w:rPr>
        <w:t xml:space="preserve"> </w:t>
      </w:r>
      <w:r>
        <w:t>пространства</w:t>
      </w:r>
      <w:r>
        <w:rPr>
          <w:spacing w:val="-1"/>
        </w:rPr>
        <w:t xml:space="preserve"> </w:t>
      </w:r>
      <w:r>
        <w:t>при соблюдении условий</w:t>
      </w:r>
      <w:r>
        <w:rPr>
          <w:spacing w:val="-5"/>
        </w:rPr>
        <w:t xml:space="preserve"> </w:t>
      </w:r>
      <w:r>
        <w:t>ее</w:t>
      </w:r>
      <w:r>
        <w:rPr>
          <w:spacing w:val="-2"/>
        </w:rPr>
        <w:t xml:space="preserve"> </w:t>
      </w:r>
      <w:r>
        <w:t>реализации,</w:t>
      </w:r>
      <w:r>
        <w:rPr>
          <w:spacing w:val="-4"/>
        </w:rPr>
        <w:t xml:space="preserve"> </w:t>
      </w:r>
      <w:r>
        <w:t>включающих:</w:t>
      </w:r>
    </w:p>
    <w:p w:rsidR="00064FF4" w:rsidRDefault="00933BD4" w:rsidP="00064FF4">
      <w:pPr>
        <w:pStyle w:val="a3"/>
        <w:numPr>
          <w:ilvl w:val="0"/>
          <w:numId w:val="43"/>
        </w:numPr>
        <w:spacing w:before="2" w:line="237" w:lineRule="auto"/>
        <w:jc w:val="both"/>
      </w:pPr>
      <w:r>
        <w:t>обеспечение</w:t>
      </w:r>
      <w:r>
        <w:rPr>
          <w:spacing w:val="1"/>
        </w:rPr>
        <w:t xml:space="preserve"> </w:t>
      </w:r>
      <w:r>
        <w:t>воспитывающей</w:t>
      </w:r>
      <w:r>
        <w:rPr>
          <w:spacing w:val="1"/>
        </w:rPr>
        <w:t xml:space="preserve"> </w:t>
      </w:r>
      <w:r>
        <w:t>личностно</w:t>
      </w:r>
      <w:r>
        <w:rPr>
          <w:spacing w:val="1"/>
        </w:rPr>
        <w:t xml:space="preserve"> </w:t>
      </w:r>
      <w:r>
        <w:t>развивающей</w:t>
      </w:r>
      <w:r>
        <w:rPr>
          <w:spacing w:val="1"/>
        </w:rPr>
        <w:t xml:space="preserve"> </w:t>
      </w:r>
      <w:r>
        <w:t>предметно-пространственной</w:t>
      </w:r>
      <w:r>
        <w:rPr>
          <w:spacing w:val="1"/>
        </w:rPr>
        <w:t xml:space="preserve"> </w:t>
      </w:r>
      <w:r>
        <w:t>среды;</w:t>
      </w:r>
    </w:p>
    <w:p w:rsidR="00064FF4" w:rsidRDefault="00933BD4" w:rsidP="00064FF4">
      <w:pPr>
        <w:pStyle w:val="a3"/>
        <w:numPr>
          <w:ilvl w:val="0"/>
          <w:numId w:val="43"/>
        </w:numPr>
        <w:spacing w:before="2" w:line="237" w:lineRule="auto"/>
        <w:jc w:val="both"/>
      </w:pPr>
      <w:r>
        <w:t>оказание психолого-педагогической помощи, консультирование и поддержка родителей</w:t>
      </w:r>
      <w:r w:rsidRPr="00064FF4">
        <w:rPr>
          <w:spacing w:val="1"/>
        </w:rPr>
        <w:t xml:space="preserve"> </w:t>
      </w:r>
      <w:r>
        <w:t>(законных</w:t>
      </w:r>
      <w:r w:rsidRPr="00064FF4">
        <w:rPr>
          <w:spacing w:val="-4"/>
        </w:rPr>
        <w:t xml:space="preserve"> </w:t>
      </w:r>
      <w:r>
        <w:t>представителей)</w:t>
      </w:r>
      <w:r w:rsidRPr="00064FF4">
        <w:rPr>
          <w:spacing w:val="-1"/>
        </w:rPr>
        <w:t xml:space="preserve"> </w:t>
      </w:r>
      <w:r>
        <w:t>по</w:t>
      </w:r>
      <w:r w:rsidRPr="00064FF4">
        <w:rPr>
          <w:spacing w:val="2"/>
        </w:rPr>
        <w:t xml:space="preserve"> </w:t>
      </w:r>
      <w:r>
        <w:t>вопросам</w:t>
      </w:r>
      <w:r w:rsidRPr="00064FF4">
        <w:rPr>
          <w:spacing w:val="-1"/>
        </w:rPr>
        <w:t xml:space="preserve"> </w:t>
      </w:r>
      <w:r>
        <w:t>воспитания;</w:t>
      </w:r>
    </w:p>
    <w:p w:rsidR="00064FF4" w:rsidRDefault="00933BD4" w:rsidP="00064FF4">
      <w:pPr>
        <w:pStyle w:val="a3"/>
        <w:numPr>
          <w:ilvl w:val="0"/>
          <w:numId w:val="43"/>
        </w:numPr>
        <w:spacing w:before="2" w:line="237" w:lineRule="auto"/>
        <w:jc w:val="both"/>
      </w:pPr>
      <w:r>
        <w:t>создание</w:t>
      </w:r>
      <w:r w:rsidRPr="00064FF4">
        <w:rPr>
          <w:spacing w:val="1"/>
        </w:rPr>
        <w:t xml:space="preserve"> </w:t>
      </w:r>
      <w:r>
        <w:t>уклада</w:t>
      </w:r>
      <w:r w:rsidRPr="00064FF4">
        <w:rPr>
          <w:spacing w:val="1"/>
        </w:rPr>
        <w:t xml:space="preserve"> </w:t>
      </w:r>
      <w:r>
        <w:t>ДОУ,</w:t>
      </w:r>
      <w:r w:rsidRPr="00064FF4">
        <w:rPr>
          <w:spacing w:val="1"/>
        </w:rPr>
        <w:t xml:space="preserve"> </w:t>
      </w:r>
      <w:r>
        <w:t>отражающего</w:t>
      </w:r>
      <w:r w:rsidRPr="00064FF4">
        <w:rPr>
          <w:spacing w:val="1"/>
        </w:rPr>
        <w:t xml:space="preserve"> </w:t>
      </w:r>
      <w:r>
        <w:t>сформированность</w:t>
      </w:r>
      <w:r w:rsidRPr="00064FF4">
        <w:rPr>
          <w:spacing w:val="1"/>
        </w:rPr>
        <w:t xml:space="preserve"> </w:t>
      </w:r>
      <w:r>
        <w:t>в</w:t>
      </w:r>
      <w:r w:rsidRPr="00064FF4">
        <w:rPr>
          <w:spacing w:val="1"/>
        </w:rPr>
        <w:t xml:space="preserve"> </w:t>
      </w:r>
      <w:r>
        <w:t>ней</w:t>
      </w:r>
      <w:r w:rsidRPr="00064FF4">
        <w:rPr>
          <w:spacing w:val="1"/>
        </w:rPr>
        <w:t xml:space="preserve"> </w:t>
      </w:r>
      <w:r>
        <w:t>готовности</w:t>
      </w:r>
      <w:r w:rsidRPr="00064FF4">
        <w:rPr>
          <w:spacing w:val="1"/>
        </w:rPr>
        <w:t xml:space="preserve"> </w:t>
      </w:r>
      <w:r>
        <w:t>всех</w:t>
      </w:r>
      <w:r w:rsidRPr="00064FF4">
        <w:rPr>
          <w:spacing w:val="1"/>
        </w:rPr>
        <w:t xml:space="preserve"> </w:t>
      </w:r>
      <w:r>
        <w:t>участников</w:t>
      </w:r>
      <w:r w:rsidRPr="00064FF4">
        <w:rPr>
          <w:spacing w:val="1"/>
        </w:rPr>
        <w:t xml:space="preserve"> </w:t>
      </w:r>
      <w:r>
        <w:t>образовательного</w:t>
      </w:r>
      <w:r w:rsidRPr="00064FF4">
        <w:rPr>
          <w:spacing w:val="1"/>
        </w:rPr>
        <w:t xml:space="preserve"> </w:t>
      </w:r>
      <w:r>
        <w:t>процесса</w:t>
      </w:r>
      <w:r w:rsidRPr="00064FF4">
        <w:rPr>
          <w:spacing w:val="1"/>
        </w:rPr>
        <w:t xml:space="preserve"> </w:t>
      </w:r>
      <w:r>
        <w:t>руководствоваться</w:t>
      </w:r>
      <w:r w:rsidRPr="00064FF4">
        <w:rPr>
          <w:spacing w:val="1"/>
        </w:rPr>
        <w:t xml:space="preserve"> </w:t>
      </w:r>
      <w:r>
        <w:t>едиными</w:t>
      </w:r>
      <w:r w:rsidRPr="00064FF4">
        <w:rPr>
          <w:spacing w:val="1"/>
        </w:rPr>
        <w:t xml:space="preserve"> </w:t>
      </w:r>
      <w:r>
        <w:t>принципами</w:t>
      </w:r>
      <w:r w:rsidRPr="00064FF4">
        <w:rPr>
          <w:spacing w:val="1"/>
        </w:rPr>
        <w:t xml:space="preserve"> </w:t>
      </w:r>
      <w:r>
        <w:t>и</w:t>
      </w:r>
      <w:r w:rsidRPr="00064FF4">
        <w:rPr>
          <w:spacing w:val="1"/>
        </w:rPr>
        <w:t xml:space="preserve"> </w:t>
      </w:r>
      <w:r>
        <w:t>регулярно</w:t>
      </w:r>
      <w:r w:rsidRPr="00064FF4">
        <w:rPr>
          <w:spacing w:val="1"/>
        </w:rPr>
        <w:t xml:space="preserve"> </w:t>
      </w:r>
      <w:r>
        <w:t>воспроизводить</w:t>
      </w:r>
      <w:r w:rsidRPr="00064FF4">
        <w:rPr>
          <w:spacing w:val="1"/>
        </w:rPr>
        <w:t xml:space="preserve"> </w:t>
      </w:r>
      <w:r>
        <w:t>наиболее</w:t>
      </w:r>
      <w:r w:rsidRPr="00064FF4">
        <w:rPr>
          <w:spacing w:val="1"/>
        </w:rPr>
        <w:t xml:space="preserve"> </w:t>
      </w:r>
      <w:r>
        <w:t>ценные</w:t>
      </w:r>
      <w:r w:rsidRPr="00064FF4">
        <w:rPr>
          <w:spacing w:val="1"/>
        </w:rPr>
        <w:t xml:space="preserve"> </w:t>
      </w:r>
      <w:r>
        <w:t>для</w:t>
      </w:r>
      <w:r w:rsidRPr="00064FF4">
        <w:rPr>
          <w:spacing w:val="1"/>
        </w:rPr>
        <w:t xml:space="preserve"> </w:t>
      </w:r>
      <w:r>
        <w:t>нее</w:t>
      </w:r>
      <w:r w:rsidRPr="00064FF4">
        <w:rPr>
          <w:spacing w:val="1"/>
        </w:rPr>
        <w:t xml:space="preserve"> </w:t>
      </w:r>
      <w:r>
        <w:t>воспитательно</w:t>
      </w:r>
      <w:r w:rsidRPr="00064FF4">
        <w:rPr>
          <w:spacing w:val="1"/>
        </w:rPr>
        <w:t xml:space="preserve"> </w:t>
      </w:r>
      <w:r>
        <w:t>значимые</w:t>
      </w:r>
      <w:r w:rsidRPr="00064FF4">
        <w:rPr>
          <w:spacing w:val="1"/>
        </w:rPr>
        <w:t xml:space="preserve"> </w:t>
      </w:r>
      <w:r>
        <w:t>виды</w:t>
      </w:r>
      <w:r w:rsidRPr="00064FF4">
        <w:rPr>
          <w:spacing w:val="1"/>
        </w:rPr>
        <w:t xml:space="preserve"> </w:t>
      </w:r>
      <w:r>
        <w:t>совместной</w:t>
      </w:r>
      <w:r w:rsidRPr="00064FF4">
        <w:rPr>
          <w:spacing w:val="1"/>
        </w:rPr>
        <w:t xml:space="preserve"> </w:t>
      </w:r>
      <w:r>
        <w:t>деятельности.</w:t>
      </w:r>
      <w:r w:rsidRPr="00064FF4">
        <w:rPr>
          <w:spacing w:val="1"/>
        </w:rPr>
        <w:t xml:space="preserve"> </w:t>
      </w:r>
      <w:r>
        <w:t>Уклад</w:t>
      </w:r>
      <w:r w:rsidRPr="00064FF4">
        <w:rPr>
          <w:spacing w:val="1"/>
        </w:rPr>
        <w:t xml:space="preserve"> </w:t>
      </w:r>
      <w:r>
        <w:t>ДОУ</w:t>
      </w:r>
      <w:r w:rsidRPr="00064FF4">
        <w:rPr>
          <w:spacing w:val="1"/>
        </w:rPr>
        <w:t xml:space="preserve"> </w:t>
      </w:r>
      <w:r>
        <w:t>направлен</w:t>
      </w:r>
      <w:r w:rsidRPr="00064FF4">
        <w:rPr>
          <w:spacing w:val="1"/>
        </w:rPr>
        <w:t xml:space="preserve"> </w:t>
      </w:r>
      <w:r>
        <w:t>на</w:t>
      </w:r>
      <w:r w:rsidRPr="00064FF4">
        <w:rPr>
          <w:spacing w:val="1"/>
        </w:rPr>
        <w:t xml:space="preserve"> </w:t>
      </w:r>
      <w:r>
        <w:t>сохранение</w:t>
      </w:r>
      <w:r w:rsidRPr="00064FF4">
        <w:rPr>
          <w:spacing w:val="1"/>
        </w:rPr>
        <w:t xml:space="preserve"> </w:t>
      </w:r>
      <w:r>
        <w:t>преемственности</w:t>
      </w:r>
      <w:r w:rsidRPr="00064FF4">
        <w:rPr>
          <w:spacing w:val="1"/>
        </w:rPr>
        <w:t xml:space="preserve"> </w:t>
      </w:r>
      <w:r>
        <w:t>принципов</w:t>
      </w:r>
      <w:r w:rsidRPr="00064FF4">
        <w:rPr>
          <w:spacing w:val="-2"/>
        </w:rPr>
        <w:t xml:space="preserve"> </w:t>
      </w:r>
      <w:r>
        <w:t>воспитания</w:t>
      </w:r>
      <w:r w:rsidRPr="00064FF4">
        <w:rPr>
          <w:spacing w:val="2"/>
        </w:rPr>
        <w:t xml:space="preserve"> </w:t>
      </w:r>
      <w:r>
        <w:t>с уровня</w:t>
      </w:r>
      <w:r w:rsidRPr="00064FF4">
        <w:rPr>
          <w:spacing w:val="-3"/>
        </w:rPr>
        <w:t xml:space="preserve"> </w:t>
      </w:r>
      <w:r>
        <w:t>ДО</w:t>
      </w:r>
      <w:r w:rsidRPr="00064FF4">
        <w:rPr>
          <w:spacing w:val="1"/>
        </w:rPr>
        <w:t xml:space="preserve"> </w:t>
      </w:r>
      <w:r>
        <w:t>на уровень</w:t>
      </w:r>
      <w:r w:rsidRPr="00064FF4">
        <w:rPr>
          <w:spacing w:val="-2"/>
        </w:rPr>
        <w:t xml:space="preserve"> </w:t>
      </w:r>
      <w:r>
        <w:t>НОО;</w:t>
      </w:r>
    </w:p>
    <w:p w:rsidR="00064FF4" w:rsidRDefault="00933BD4" w:rsidP="00064FF4">
      <w:pPr>
        <w:pStyle w:val="a3"/>
        <w:numPr>
          <w:ilvl w:val="0"/>
          <w:numId w:val="43"/>
        </w:numPr>
        <w:spacing w:before="2" w:line="237" w:lineRule="auto"/>
        <w:jc w:val="both"/>
      </w:pPr>
      <w:r>
        <w:t>современный уровень материально-технического обеспечения Программы воспитания,</w:t>
      </w:r>
      <w:r w:rsidRPr="00064FF4">
        <w:rPr>
          <w:spacing w:val="1"/>
        </w:rPr>
        <w:t xml:space="preserve"> </w:t>
      </w:r>
      <w:r>
        <w:t>обеспеченности</w:t>
      </w:r>
      <w:r w:rsidRPr="00064FF4">
        <w:rPr>
          <w:spacing w:val="2"/>
        </w:rPr>
        <w:t xml:space="preserve"> </w:t>
      </w:r>
      <w:r>
        <w:t>методическими</w:t>
      </w:r>
      <w:r w:rsidRPr="00064FF4">
        <w:rPr>
          <w:spacing w:val="-3"/>
        </w:rPr>
        <w:t xml:space="preserve"> </w:t>
      </w:r>
      <w:r>
        <w:t>материалами</w:t>
      </w:r>
      <w:r w:rsidRPr="00064FF4">
        <w:rPr>
          <w:spacing w:val="-3"/>
        </w:rPr>
        <w:t xml:space="preserve"> </w:t>
      </w:r>
      <w:r>
        <w:t>и</w:t>
      </w:r>
      <w:r w:rsidRPr="00064FF4">
        <w:rPr>
          <w:spacing w:val="-3"/>
        </w:rPr>
        <w:t xml:space="preserve"> </w:t>
      </w:r>
      <w:r>
        <w:t>средствами</w:t>
      </w:r>
      <w:r w:rsidRPr="00064FF4">
        <w:rPr>
          <w:spacing w:val="-3"/>
        </w:rPr>
        <w:t xml:space="preserve"> </w:t>
      </w:r>
      <w:r>
        <w:t>обучения</w:t>
      </w:r>
      <w:r w:rsidRPr="00064FF4">
        <w:rPr>
          <w:spacing w:val="1"/>
        </w:rPr>
        <w:t xml:space="preserve"> </w:t>
      </w:r>
      <w:r>
        <w:t>и</w:t>
      </w:r>
      <w:r w:rsidRPr="00064FF4">
        <w:rPr>
          <w:spacing w:val="2"/>
        </w:rPr>
        <w:t xml:space="preserve"> </w:t>
      </w:r>
      <w:r>
        <w:t>воспитания;</w:t>
      </w:r>
    </w:p>
    <w:p w:rsidR="00064FF4" w:rsidRDefault="00933BD4" w:rsidP="00064FF4">
      <w:pPr>
        <w:pStyle w:val="a3"/>
        <w:numPr>
          <w:ilvl w:val="0"/>
          <w:numId w:val="43"/>
        </w:numPr>
        <w:spacing w:before="2" w:line="237" w:lineRule="auto"/>
        <w:jc w:val="both"/>
      </w:pPr>
      <w:r>
        <w:t>наличие</w:t>
      </w:r>
      <w:r w:rsidRPr="00064FF4">
        <w:rPr>
          <w:spacing w:val="1"/>
        </w:rPr>
        <w:t xml:space="preserve"> </w:t>
      </w:r>
      <w:r>
        <w:t>профессиональных</w:t>
      </w:r>
      <w:r w:rsidRPr="00064FF4">
        <w:rPr>
          <w:spacing w:val="1"/>
        </w:rPr>
        <w:t xml:space="preserve"> </w:t>
      </w:r>
      <w:r>
        <w:t>кадров</w:t>
      </w:r>
      <w:r w:rsidRPr="00064FF4">
        <w:rPr>
          <w:spacing w:val="1"/>
        </w:rPr>
        <w:t xml:space="preserve"> </w:t>
      </w:r>
      <w:r>
        <w:t>и</w:t>
      </w:r>
      <w:r w:rsidRPr="00064FF4">
        <w:rPr>
          <w:spacing w:val="1"/>
        </w:rPr>
        <w:t xml:space="preserve"> </w:t>
      </w:r>
      <w:r>
        <w:t>готовность</w:t>
      </w:r>
      <w:r w:rsidRPr="00064FF4">
        <w:rPr>
          <w:spacing w:val="1"/>
        </w:rPr>
        <w:t xml:space="preserve"> </w:t>
      </w:r>
      <w:r>
        <w:t>педагогического</w:t>
      </w:r>
      <w:r w:rsidRPr="00064FF4">
        <w:rPr>
          <w:spacing w:val="1"/>
        </w:rPr>
        <w:t xml:space="preserve"> </w:t>
      </w:r>
      <w:r>
        <w:t>коллектива</w:t>
      </w:r>
      <w:r w:rsidRPr="00064FF4">
        <w:rPr>
          <w:spacing w:val="1"/>
        </w:rPr>
        <w:t xml:space="preserve"> </w:t>
      </w:r>
      <w:r>
        <w:t>к</w:t>
      </w:r>
      <w:r w:rsidRPr="00064FF4">
        <w:rPr>
          <w:spacing w:val="-57"/>
        </w:rPr>
        <w:t xml:space="preserve"> </w:t>
      </w:r>
      <w:r>
        <w:t>достижению</w:t>
      </w:r>
      <w:r w:rsidRPr="00064FF4">
        <w:rPr>
          <w:spacing w:val="-1"/>
        </w:rPr>
        <w:t xml:space="preserve"> </w:t>
      </w:r>
      <w:r>
        <w:t>целевых</w:t>
      </w:r>
      <w:r w:rsidRPr="00064FF4">
        <w:rPr>
          <w:spacing w:val="-8"/>
        </w:rPr>
        <w:t xml:space="preserve"> </w:t>
      </w:r>
      <w:r>
        <w:t>ориентиров</w:t>
      </w:r>
      <w:r w:rsidRPr="00064FF4">
        <w:rPr>
          <w:spacing w:val="-1"/>
        </w:rPr>
        <w:t xml:space="preserve"> </w:t>
      </w:r>
      <w:r>
        <w:t>Программы</w:t>
      </w:r>
      <w:r w:rsidRPr="00064FF4">
        <w:rPr>
          <w:spacing w:val="-2"/>
        </w:rPr>
        <w:t xml:space="preserve"> </w:t>
      </w:r>
      <w:r>
        <w:t>воспитания;</w:t>
      </w:r>
    </w:p>
    <w:p w:rsidR="00064FF4" w:rsidRDefault="00933BD4" w:rsidP="00064FF4">
      <w:pPr>
        <w:pStyle w:val="a3"/>
        <w:numPr>
          <w:ilvl w:val="0"/>
          <w:numId w:val="43"/>
        </w:numPr>
        <w:spacing w:before="2" w:line="237" w:lineRule="auto"/>
        <w:jc w:val="both"/>
      </w:pPr>
      <w:r>
        <w:t>учет</w:t>
      </w:r>
      <w:r w:rsidRPr="00064FF4">
        <w:rPr>
          <w:spacing w:val="-4"/>
        </w:rPr>
        <w:t xml:space="preserve"> </w:t>
      </w:r>
      <w:r>
        <w:t>индивидуальных</w:t>
      </w:r>
      <w:r w:rsidRPr="00064FF4">
        <w:rPr>
          <w:spacing w:val="-8"/>
        </w:rPr>
        <w:t xml:space="preserve"> </w:t>
      </w:r>
      <w:r>
        <w:t>и</w:t>
      </w:r>
      <w:r w:rsidRPr="00064FF4">
        <w:rPr>
          <w:spacing w:val="-2"/>
        </w:rPr>
        <w:t xml:space="preserve"> </w:t>
      </w:r>
      <w:r>
        <w:t>групповых</w:t>
      </w:r>
      <w:r w:rsidRPr="00064FF4">
        <w:rPr>
          <w:spacing w:val="-8"/>
        </w:rPr>
        <w:t xml:space="preserve"> </w:t>
      </w:r>
      <w:r>
        <w:t>особенностей</w:t>
      </w:r>
      <w:r w:rsidRPr="00064FF4">
        <w:rPr>
          <w:spacing w:val="-3"/>
        </w:rPr>
        <w:t xml:space="preserve"> </w:t>
      </w:r>
      <w:r>
        <w:t>детей</w:t>
      </w:r>
      <w:r w:rsidRPr="00064FF4">
        <w:rPr>
          <w:spacing w:val="-2"/>
        </w:rPr>
        <w:t xml:space="preserve"> </w:t>
      </w:r>
      <w:r>
        <w:t>дошкольного</w:t>
      </w:r>
      <w:r w:rsidRPr="00064FF4">
        <w:rPr>
          <w:spacing w:val="-4"/>
        </w:rPr>
        <w:t xml:space="preserve"> </w:t>
      </w:r>
      <w:r>
        <w:t>возраста,</w:t>
      </w:r>
    </w:p>
    <w:p w:rsidR="00933BD4" w:rsidRDefault="00933BD4" w:rsidP="00064FF4">
      <w:pPr>
        <w:pStyle w:val="a3"/>
        <w:numPr>
          <w:ilvl w:val="0"/>
          <w:numId w:val="43"/>
        </w:numPr>
        <w:spacing w:before="2" w:line="237" w:lineRule="auto"/>
        <w:jc w:val="both"/>
      </w:pPr>
      <w:r>
        <w:t>в</w:t>
      </w:r>
      <w:r w:rsidRPr="00064FF4">
        <w:rPr>
          <w:spacing w:val="1"/>
        </w:rPr>
        <w:t xml:space="preserve"> </w:t>
      </w:r>
      <w:r w:rsidR="005F6C69">
        <w:t>интересах,</w:t>
      </w:r>
      <w:r w:rsidRPr="00064FF4">
        <w:rPr>
          <w:spacing w:val="1"/>
        </w:rPr>
        <w:t xml:space="preserve"> </w:t>
      </w:r>
      <w:r>
        <w:t>которых</w:t>
      </w:r>
      <w:r w:rsidRPr="00064FF4">
        <w:rPr>
          <w:spacing w:val="1"/>
        </w:rPr>
        <w:t xml:space="preserve"> </w:t>
      </w:r>
      <w:r>
        <w:t>реализуется</w:t>
      </w:r>
      <w:r w:rsidRPr="00064FF4">
        <w:rPr>
          <w:spacing w:val="1"/>
        </w:rPr>
        <w:t xml:space="preserve"> </w:t>
      </w:r>
      <w:r>
        <w:t>Программа</w:t>
      </w:r>
      <w:r w:rsidRPr="00064FF4">
        <w:rPr>
          <w:spacing w:val="1"/>
        </w:rPr>
        <w:t xml:space="preserve"> </w:t>
      </w:r>
      <w:r>
        <w:t>воспитания</w:t>
      </w:r>
      <w:r w:rsidRPr="00064FF4">
        <w:rPr>
          <w:spacing w:val="1"/>
        </w:rPr>
        <w:t xml:space="preserve"> </w:t>
      </w:r>
      <w:r>
        <w:t>(возрастных,</w:t>
      </w:r>
      <w:r w:rsidRPr="00064FF4">
        <w:rPr>
          <w:spacing w:val="1"/>
        </w:rPr>
        <w:t xml:space="preserve"> </w:t>
      </w:r>
      <w:r>
        <w:t>физических,</w:t>
      </w:r>
      <w:r w:rsidRPr="00064FF4">
        <w:rPr>
          <w:spacing w:val="1"/>
        </w:rPr>
        <w:t xml:space="preserve"> </w:t>
      </w:r>
      <w:r>
        <w:t>психологических,</w:t>
      </w:r>
      <w:r w:rsidRPr="00064FF4">
        <w:rPr>
          <w:spacing w:val="3"/>
        </w:rPr>
        <w:t xml:space="preserve"> </w:t>
      </w:r>
      <w:r>
        <w:t>национальных</w:t>
      </w:r>
      <w:r w:rsidRPr="00064FF4">
        <w:rPr>
          <w:spacing w:val="-3"/>
        </w:rPr>
        <w:t xml:space="preserve"> </w:t>
      </w:r>
      <w:r>
        <w:t>и</w:t>
      </w:r>
      <w:r w:rsidRPr="00064FF4">
        <w:rPr>
          <w:spacing w:val="-2"/>
        </w:rPr>
        <w:t xml:space="preserve"> </w:t>
      </w:r>
      <w:r>
        <w:t>пр.).</w:t>
      </w:r>
    </w:p>
    <w:p w:rsidR="00933BD4" w:rsidRDefault="00064FF4" w:rsidP="00064FF4">
      <w:pPr>
        <w:pStyle w:val="a3"/>
        <w:spacing w:before="1"/>
        <w:ind w:left="0"/>
        <w:jc w:val="both"/>
      </w:pPr>
      <w:r>
        <w:t xml:space="preserve">  </w:t>
      </w:r>
      <w:r w:rsidR="00933BD4">
        <w:t>Воспитательный</w:t>
      </w:r>
      <w:r w:rsidR="00933BD4">
        <w:rPr>
          <w:spacing w:val="-6"/>
        </w:rPr>
        <w:t xml:space="preserve"> </w:t>
      </w:r>
      <w:r w:rsidR="00933BD4">
        <w:t>процесс</w:t>
      </w:r>
      <w:r w:rsidR="00933BD4">
        <w:rPr>
          <w:spacing w:val="-2"/>
        </w:rPr>
        <w:t xml:space="preserve"> </w:t>
      </w:r>
      <w:r w:rsidR="00933BD4">
        <w:t>в</w:t>
      </w:r>
      <w:r w:rsidR="00933BD4">
        <w:rPr>
          <w:spacing w:val="-5"/>
        </w:rPr>
        <w:t xml:space="preserve"> </w:t>
      </w:r>
      <w:r w:rsidR="00933BD4">
        <w:t>ДОУ</w:t>
      </w:r>
      <w:r w:rsidR="00933BD4">
        <w:rPr>
          <w:spacing w:val="-3"/>
        </w:rPr>
        <w:t xml:space="preserve"> </w:t>
      </w:r>
      <w:r w:rsidR="00933BD4">
        <w:t>строится</w:t>
      </w:r>
      <w:r w:rsidR="00933BD4">
        <w:rPr>
          <w:spacing w:val="-6"/>
        </w:rPr>
        <w:t xml:space="preserve"> </w:t>
      </w:r>
      <w:r w:rsidR="00933BD4">
        <w:t>на</w:t>
      </w:r>
      <w:r w:rsidR="00933BD4">
        <w:rPr>
          <w:spacing w:val="-3"/>
        </w:rPr>
        <w:t xml:space="preserve"> </w:t>
      </w:r>
      <w:r w:rsidR="00933BD4">
        <w:t>следующих</w:t>
      </w:r>
      <w:r w:rsidR="00933BD4">
        <w:rPr>
          <w:spacing w:val="-6"/>
        </w:rPr>
        <w:t xml:space="preserve"> </w:t>
      </w:r>
      <w:r w:rsidR="00933BD4">
        <w:t>принципах:</w:t>
      </w:r>
    </w:p>
    <w:p w:rsidR="00064FF4" w:rsidRDefault="00933BD4" w:rsidP="00064FF4">
      <w:pPr>
        <w:pStyle w:val="a3"/>
        <w:numPr>
          <w:ilvl w:val="0"/>
          <w:numId w:val="44"/>
        </w:numPr>
        <w:spacing w:before="2" w:line="275" w:lineRule="exact"/>
        <w:jc w:val="both"/>
      </w:pPr>
      <w:r>
        <w:t>неукоснительное</w:t>
      </w:r>
      <w:r>
        <w:rPr>
          <w:spacing w:val="-3"/>
        </w:rPr>
        <w:t xml:space="preserve"> </w:t>
      </w:r>
      <w:r>
        <w:t>соблюдение</w:t>
      </w:r>
      <w:r>
        <w:rPr>
          <w:spacing w:val="-4"/>
        </w:rPr>
        <w:t xml:space="preserve"> </w:t>
      </w:r>
      <w:r>
        <w:t>законности</w:t>
      </w:r>
      <w:r>
        <w:rPr>
          <w:spacing w:val="-6"/>
        </w:rPr>
        <w:t xml:space="preserve"> </w:t>
      </w:r>
      <w:r>
        <w:t>и</w:t>
      </w:r>
      <w:r>
        <w:rPr>
          <w:spacing w:val="-2"/>
        </w:rPr>
        <w:t xml:space="preserve"> </w:t>
      </w:r>
      <w:r>
        <w:t>прав</w:t>
      </w:r>
      <w:r>
        <w:rPr>
          <w:spacing w:val="-2"/>
        </w:rPr>
        <w:t xml:space="preserve"> </w:t>
      </w:r>
      <w:r>
        <w:t>семьи</w:t>
      </w:r>
      <w:r>
        <w:rPr>
          <w:spacing w:val="-6"/>
        </w:rPr>
        <w:t xml:space="preserve"> </w:t>
      </w:r>
      <w:r>
        <w:t>ребенка,</w:t>
      </w:r>
      <w:r>
        <w:rPr>
          <w:spacing w:val="-1"/>
        </w:rPr>
        <w:t xml:space="preserve"> </w:t>
      </w:r>
      <w:r>
        <w:t>соблюдения</w:t>
      </w:r>
      <w:r w:rsidR="00064FF4">
        <w:t xml:space="preserve"> </w:t>
      </w:r>
      <w:r>
        <w:t>конфиденциальности</w:t>
      </w:r>
      <w:r w:rsidRPr="00064FF4">
        <w:rPr>
          <w:spacing w:val="8"/>
        </w:rPr>
        <w:t xml:space="preserve"> </w:t>
      </w:r>
      <w:r>
        <w:t>информации</w:t>
      </w:r>
      <w:r w:rsidRPr="00064FF4">
        <w:rPr>
          <w:spacing w:val="3"/>
        </w:rPr>
        <w:t xml:space="preserve"> </w:t>
      </w:r>
      <w:r>
        <w:t>о</w:t>
      </w:r>
      <w:r w:rsidRPr="00064FF4">
        <w:rPr>
          <w:spacing w:val="11"/>
        </w:rPr>
        <w:t xml:space="preserve"> </w:t>
      </w:r>
      <w:r>
        <w:t>ребенке</w:t>
      </w:r>
      <w:r w:rsidRPr="00064FF4">
        <w:rPr>
          <w:spacing w:val="6"/>
        </w:rPr>
        <w:t xml:space="preserve"> </w:t>
      </w:r>
      <w:r>
        <w:t>и</w:t>
      </w:r>
      <w:r w:rsidRPr="00064FF4">
        <w:rPr>
          <w:spacing w:val="8"/>
        </w:rPr>
        <w:t xml:space="preserve"> </w:t>
      </w:r>
      <w:r>
        <w:t>его</w:t>
      </w:r>
      <w:r w:rsidRPr="00064FF4">
        <w:rPr>
          <w:spacing w:val="11"/>
        </w:rPr>
        <w:t xml:space="preserve"> </w:t>
      </w:r>
      <w:r>
        <w:t>семье,</w:t>
      </w:r>
      <w:r w:rsidRPr="00064FF4">
        <w:rPr>
          <w:spacing w:val="9"/>
        </w:rPr>
        <w:t xml:space="preserve"> </w:t>
      </w:r>
      <w:r>
        <w:t>приоритета</w:t>
      </w:r>
      <w:r w:rsidRPr="00064FF4">
        <w:rPr>
          <w:spacing w:val="6"/>
        </w:rPr>
        <w:t xml:space="preserve"> </w:t>
      </w:r>
      <w:r>
        <w:t>безопасности</w:t>
      </w:r>
      <w:r w:rsidR="005E7B32">
        <w:t xml:space="preserve"> </w:t>
      </w:r>
      <w:r w:rsidRPr="00064FF4">
        <w:rPr>
          <w:spacing w:val="-57"/>
        </w:rPr>
        <w:t xml:space="preserve"> </w:t>
      </w:r>
      <w:r>
        <w:t>ребенка;</w:t>
      </w:r>
    </w:p>
    <w:p w:rsidR="00FC6F1D" w:rsidRDefault="00933BD4" w:rsidP="00FC6F1D">
      <w:pPr>
        <w:pStyle w:val="a3"/>
        <w:numPr>
          <w:ilvl w:val="0"/>
          <w:numId w:val="44"/>
        </w:numPr>
        <w:spacing w:before="2" w:line="275" w:lineRule="exact"/>
        <w:jc w:val="both"/>
      </w:pPr>
      <w:r>
        <w:t>создание</w:t>
      </w:r>
      <w:r w:rsidRPr="00064FF4">
        <w:rPr>
          <w:spacing w:val="-8"/>
        </w:rPr>
        <w:t xml:space="preserve"> </w:t>
      </w:r>
      <w:r>
        <w:t>психологически</w:t>
      </w:r>
      <w:r w:rsidRPr="00064FF4">
        <w:rPr>
          <w:spacing w:val="-1"/>
        </w:rPr>
        <w:t xml:space="preserve"> </w:t>
      </w:r>
      <w:r>
        <w:t>комфортной</w:t>
      </w:r>
      <w:r w:rsidRPr="00064FF4">
        <w:rPr>
          <w:spacing w:val="-1"/>
        </w:rPr>
        <w:t xml:space="preserve"> </w:t>
      </w:r>
      <w:r>
        <w:t>среды</w:t>
      </w:r>
      <w:r w:rsidRPr="00064FF4">
        <w:rPr>
          <w:spacing w:val="-10"/>
        </w:rPr>
        <w:t xml:space="preserve"> </w:t>
      </w:r>
      <w:r>
        <w:t>для</w:t>
      </w:r>
      <w:r w:rsidRPr="00064FF4">
        <w:rPr>
          <w:spacing w:val="-2"/>
        </w:rPr>
        <w:t xml:space="preserve"> </w:t>
      </w:r>
      <w:r>
        <w:t>каждого</w:t>
      </w:r>
      <w:r w:rsidRPr="00064FF4">
        <w:rPr>
          <w:spacing w:val="-2"/>
        </w:rPr>
        <w:t xml:space="preserve"> </w:t>
      </w:r>
      <w:r>
        <w:t>ребенка</w:t>
      </w:r>
      <w:r w:rsidRPr="00064FF4">
        <w:rPr>
          <w:spacing w:val="-2"/>
        </w:rPr>
        <w:t xml:space="preserve"> </w:t>
      </w:r>
      <w:r>
        <w:t>и</w:t>
      </w:r>
      <w:r w:rsidRPr="00064FF4">
        <w:rPr>
          <w:spacing w:val="-2"/>
        </w:rPr>
        <w:t xml:space="preserve"> </w:t>
      </w:r>
      <w:r w:rsidR="005E7B32">
        <w:t>взрослого</w:t>
      </w:r>
      <w:r w:rsidR="00A4394C">
        <w:t>,</w:t>
      </w:r>
      <w:r w:rsidR="005E7B32">
        <w:t xml:space="preserve"> без </w:t>
      </w:r>
      <w:r>
        <w:t>которой</w:t>
      </w:r>
      <w:r w:rsidRPr="00064FF4">
        <w:rPr>
          <w:spacing w:val="1"/>
        </w:rPr>
        <w:t xml:space="preserve"> </w:t>
      </w:r>
      <w:r>
        <w:t>невозможно</w:t>
      </w:r>
      <w:r w:rsidRPr="00064FF4">
        <w:rPr>
          <w:spacing w:val="6"/>
        </w:rPr>
        <w:t xml:space="preserve"> </w:t>
      </w:r>
      <w:r>
        <w:t>конструктивное</w:t>
      </w:r>
      <w:r w:rsidRPr="00064FF4">
        <w:rPr>
          <w:spacing w:val="1"/>
        </w:rPr>
        <w:t xml:space="preserve"> </w:t>
      </w:r>
      <w:r>
        <w:t>взаимодействие</w:t>
      </w:r>
      <w:r w:rsidRPr="00064FF4">
        <w:rPr>
          <w:spacing w:val="1"/>
        </w:rPr>
        <w:t xml:space="preserve"> </w:t>
      </w:r>
      <w:r>
        <w:t>детей,</w:t>
      </w:r>
      <w:r w:rsidRPr="00064FF4">
        <w:rPr>
          <w:spacing w:val="4"/>
        </w:rPr>
        <w:t xml:space="preserve"> </w:t>
      </w:r>
      <w:r w:rsidR="00064FF4">
        <w:t>семьи</w:t>
      </w:r>
      <w:r w:rsidRPr="00064FF4">
        <w:rPr>
          <w:spacing w:val="4"/>
        </w:rPr>
        <w:t xml:space="preserve"> </w:t>
      </w:r>
      <w:r>
        <w:t>и</w:t>
      </w:r>
      <w:r w:rsidRPr="00064FF4">
        <w:rPr>
          <w:spacing w:val="2"/>
        </w:rPr>
        <w:t xml:space="preserve"> </w:t>
      </w:r>
      <w:r>
        <w:t>педагогических</w:t>
      </w:r>
      <w:r w:rsidRPr="00064FF4">
        <w:rPr>
          <w:spacing w:val="-57"/>
        </w:rPr>
        <w:t xml:space="preserve"> </w:t>
      </w:r>
      <w:r w:rsidR="00A4394C" w:rsidRPr="00064FF4">
        <w:rPr>
          <w:spacing w:val="-57"/>
        </w:rPr>
        <w:t xml:space="preserve">   </w:t>
      </w:r>
      <w:r w:rsidR="00A4394C">
        <w:t xml:space="preserve"> работников;</w:t>
      </w:r>
    </w:p>
    <w:p w:rsidR="00933BD4" w:rsidRDefault="00933BD4" w:rsidP="00FC6F1D">
      <w:pPr>
        <w:pStyle w:val="a3"/>
        <w:numPr>
          <w:ilvl w:val="0"/>
          <w:numId w:val="44"/>
        </w:numPr>
        <w:spacing w:before="2" w:line="275" w:lineRule="exact"/>
        <w:jc w:val="both"/>
      </w:pPr>
      <w:r>
        <w:t>системность</w:t>
      </w:r>
      <w:r w:rsidRPr="00FC6F1D">
        <w:rPr>
          <w:spacing w:val="-7"/>
        </w:rPr>
        <w:t xml:space="preserve"> </w:t>
      </w:r>
      <w:r>
        <w:t>и</w:t>
      </w:r>
      <w:r w:rsidRPr="00FC6F1D">
        <w:rPr>
          <w:spacing w:val="-2"/>
        </w:rPr>
        <w:t xml:space="preserve"> </w:t>
      </w:r>
      <w:r>
        <w:t>целенаправленность</w:t>
      </w:r>
      <w:r w:rsidRPr="00FC6F1D">
        <w:rPr>
          <w:spacing w:val="-1"/>
        </w:rPr>
        <w:t xml:space="preserve"> </w:t>
      </w:r>
      <w:r>
        <w:t>воспитания</w:t>
      </w:r>
      <w:r w:rsidRPr="00FC6F1D">
        <w:rPr>
          <w:spacing w:val="-3"/>
        </w:rPr>
        <w:t xml:space="preserve"> </w:t>
      </w:r>
      <w:r>
        <w:t>как условия</w:t>
      </w:r>
      <w:r w:rsidRPr="00FC6F1D">
        <w:rPr>
          <w:spacing w:val="-8"/>
        </w:rPr>
        <w:t xml:space="preserve"> </w:t>
      </w:r>
      <w:r>
        <w:t>его</w:t>
      </w:r>
      <w:r w:rsidRPr="00FC6F1D">
        <w:rPr>
          <w:spacing w:val="1"/>
        </w:rPr>
        <w:t xml:space="preserve"> </w:t>
      </w:r>
      <w:r>
        <w:t>эффективности.</w:t>
      </w:r>
    </w:p>
    <w:p w:rsidR="00933BD4" w:rsidRDefault="00933BD4" w:rsidP="00933BD4">
      <w:pPr>
        <w:pStyle w:val="a3"/>
        <w:spacing w:before="1"/>
        <w:ind w:left="0"/>
        <w:rPr>
          <w:sz w:val="23"/>
        </w:rPr>
      </w:pPr>
    </w:p>
    <w:p w:rsidR="00933BD4" w:rsidRPr="002775EE" w:rsidRDefault="002775EE" w:rsidP="00DA3701">
      <w:pPr>
        <w:pStyle w:val="21"/>
        <w:spacing w:before="90"/>
        <w:ind w:left="0"/>
        <w:rPr>
          <w:b/>
          <w:i w:val="0"/>
          <w:sz w:val="24"/>
          <w:szCs w:val="24"/>
        </w:rPr>
      </w:pPr>
      <w:r w:rsidRPr="002775EE">
        <w:rPr>
          <w:b/>
          <w:i w:val="0"/>
          <w:sz w:val="24"/>
          <w:szCs w:val="24"/>
        </w:rPr>
        <w:t xml:space="preserve">3.2. </w:t>
      </w:r>
      <w:r w:rsidR="00933BD4" w:rsidRPr="002775EE">
        <w:rPr>
          <w:b/>
          <w:i w:val="0"/>
          <w:sz w:val="24"/>
          <w:szCs w:val="24"/>
        </w:rPr>
        <w:t>Нормативно-методическое</w:t>
      </w:r>
      <w:r w:rsidR="00933BD4" w:rsidRPr="002775EE">
        <w:rPr>
          <w:b/>
          <w:i w:val="0"/>
          <w:spacing w:val="-3"/>
          <w:sz w:val="24"/>
          <w:szCs w:val="24"/>
        </w:rPr>
        <w:t xml:space="preserve"> </w:t>
      </w:r>
      <w:r w:rsidR="00933BD4" w:rsidRPr="002775EE">
        <w:rPr>
          <w:b/>
          <w:i w:val="0"/>
          <w:sz w:val="24"/>
          <w:szCs w:val="24"/>
        </w:rPr>
        <w:t>обеспечение</w:t>
      </w:r>
      <w:r w:rsidR="00933BD4" w:rsidRPr="002775EE">
        <w:rPr>
          <w:b/>
          <w:i w:val="0"/>
          <w:spacing w:val="-7"/>
          <w:sz w:val="24"/>
          <w:szCs w:val="24"/>
        </w:rPr>
        <w:t xml:space="preserve"> </w:t>
      </w:r>
      <w:r w:rsidR="00933BD4" w:rsidRPr="002775EE">
        <w:rPr>
          <w:b/>
          <w:i w:val="0"/>
          <w:sz w:val="24"/>
          <w:szCs w:val="24"/>
        </w:rPr>
        <w:t>реализации</w:t>
      </w:r>
      <w:r w:rsidR="00933BD4" w:rsidRPr="002775EE">
        <w:rPr>
          <w:b/>
          <w:i w:val="0"/>
          <w:spacing w:val="-1"/>
          <w:sz w:val="24"/>
          <w:szCs w:val="24"/>
        </w:rPr>
        <w:t xml:space="preserve"> </w:t>
      </w:r>
      <w:r w:rsidR="00933BD4" w:rsidRPr="002775EE">
        <w:rPr>
          <w:b/>
          <w:i w:val="0"/>
          <w:sz w:val="24"/>
          <w:szCs w:val="24"/>
        </w:rPr>
        <w:t>Программы</w:t>
      </w:r>
      <w:r w:rsidR="00933BD4" w:rsidRPr="002775EE">
        <w:rPr>
          <w:b/>
          <w:i w:val="0"/>
          <w:spacing w:val="-2"/>
          <w:sz w:val="24"/>
          <w:szCs w:val="24"/>
        </w:rPr>
        <w:t xml:space="preserve"> </w:t>
      </w:r>
      <w:r w:rsidR="00933BD4" w:rsidRPr="002775EE">
        <w:rPr>
          <w:b/>
          <w:i w:val="0"/>
          <w:sz w:val="24"/>
          <w:szCs w:val="24"/>
        </w:rPr>
        <w:t>воспитания</w:t>
      </w:r>
    </w:p>
    <w:p w:rsidR="00933BD4" w:rsidRPr="00933BD4" w:rsidRDefault="00933BD4" w:rsidP="00933BD4">
      <w:pPr>
        <w:pStyle w:val="11"/>
        <w:ind w:left="0" w:right="2"/>
        <w:rPr>
          <w:w w:val="115"/>
          <w:sz w:val="24"/>
          <w:szCs w:val="24"/>
        </w:rPr>
      </w:pPr>
    </w:p>
    <w:p w:rsidR="00135B56" w:rsidRPr="00933BD4" w:rsidRDefault="00FD0184" w:rsidP="005B40E1">
      <w:pPr>
        <w:pStyle w:val="a6"/>
        <w:numPr>
          <w:ilvl w:val="2"/>
          <w:numId w:val="4"/>
        </w:numPr>
        <w:spacing w:before="35"/>
        <w:ind w:left="0" w:right="2" w:firstLine="709"/>
        <w:rPr>
          <w:sz w:val="24"/>
          <w:szCs w:val="24"/>
        </w:rPr>
      </w:pPr>
      <w:r w:rsidRPr="00933BD4">
        <w:rPr>
          <w:w w:val="115"/>
          <w:sz w:val="24"/>
          <w:szCs w:val="24"/>
        </w:rPr>
        <w:t>Федеральный</w:t>
      </w:r>
      <w:r w:rsidRPr="00933BD4">
        <w:rPr>
          <w:spacing w:val="1"/>
          <w:w w:val="115"/>
          <w:sz w:val="24"/>
          <w:szCs w:val="24"/>
        </w:rPr>
        <w:t xml:space="preserve"> </w:t>
      </w:r>
      <w:r w:rsidRPr="00933BD4">
        <w:rPr>
          <w:w w:val="115"/>
          <w:sz w:val="24"/>
          <w:szCs w:val="24"/>
        </w:rPr>
        <w:t>закон</w:t>
      </w:r>
      <w:r w:rsidRPr="00933BD4">
        <w:rPr>
          <w:spacing w:val="1"/>
          <w:w w:val="115"/>
          <w:sz w:val="24"/>
          <w:szCs w:val="24"/>
        </w:rPr>
        <w:t xml:space="preserve"> </w:t>
      </w:r>
      <w:r w:rsidRPr="00933BD4">
        <w:rPr>
          <w:w w:val="115"/>
          <w:sz w:val="24"/>
          <w:szCs w:val="24"/>
        </w:rPr>
        <w:t>от</w:t>
      </w:r>
      <w:r w:rsidRPr="00933BD4">
        <w:rPr>
          <w:spacing w:val="1"/>
          <w:w w:val="115"/>
          <w:sz w:val="24"/>
          <w:szCs w:val="24"/>
        </w:rPr>
        <w:t xml:space="preserve"> </w:t>
      </w:r>
      <w:r w:rsidRPr="00933BD4">
        <w:rPr>
          <w:w w:val="115"/>
          <w:sz w:val="24"/>
          <w:szCs w:val="24"/>
        </w:rPr>
        <w:t>31</w:t>
      </w:r>
      <w:r w:rsidRPr="00933BD4">
        <w:rPr>
          <w:spacing w:val="1"/>
          <w:w w:val="115"/>
          <w:sz w:val="24"/>
          <w:szCs w:val="24"/>
        </w:rPr>
        <w:t xml:space="preserve"> </w:t>
      </w:r>
      <w:r w:rsidRPr="00933BD4">
        <w:rPr>
          <w:w w:val="115"/>
          <w:sz w:val="24"/>
          <w:szCs w:val="24"/>
        </w:rPr>
        <w:t>июля</w:t>
      </w:r>
      <w:r w:rsidRPr="00933BD4">
        <w:rPr>
          <w:spacing w:val="1"/>
          <w:w w:val="115"/>
          <w:sz w:val="24"/>
          <w:szCs w:val="24"/>
        </w:rPr>
        <w:t xml:space="preserve"> </w:t>
      </w:r>
      <w:r w:rsidRPr="00933BD4">
        <w:rPr>
          <w:w w:val="115"/>
          <w:sz w:val="24"/>
          <w:szCs w:val="24"/>
        </w:rPr>
        <w:t>2020</w:t>
      </w:r>
      <w:r w:rsidRPr="00933BD4">
        <w:rPr>
          <w:spacing w:val="1"/>
          <w:w w:val="115"/>
          <w:sz w:val="24"/>
          <w:szCs w:val="24"/>
        </w:rPr>
        <w:t xml:space="preserve"> </w:t>
      </w:r>
      <w:r w:rsidRPr="00933BD4">
        <w:rPr>
          <w:w w:val="115"/>
          <w:sz w:val="24"/>
          <w:szCs w:val="24"/>
        </w:rPr>
        <w:t>г.</w:t>
      </w:r>
      <w:r w:rsidRPr="00933BD4">
        <w:rPr>
          <w:spacing w:val="1"/>
          <w:w w:val="115"/>
          <w:sz w:val="24"/>
          <w:szCs w:val="24"/>
        </w:rPr>
        <w:t xml:space="preserve"> </w:t>
      </w:r>
      <w:r w:rsidRPr="00933BD4">
        <w:rPr>
          <w:w w:val="115"/>
          <w:sz w:val="24"/>
          <w:szCs w:val="24"/>
        </w:rPr>
        <w:t>№</w:t>
      </w:r>
      <w:r w:rsidRPr="00933BD4">
        <w:rPr>
          <w:spacing w:val="1"/>
          <w:w w:val="115"/>
          <w:sz w:val="24"/>
          <w:szCs w:val="24"/>
        </w:rPr>
        <w:t xml:space="preserve"> </w:t>
      </w:r>
      <w:r w:rsidRPr="00933BD4">
        <w:rPr>
          <w:w w:val="115"/>
          <w:sz w:val="24"/>
          <w:szCs w:val="24"/>
        </w:rPr>
        <w:t>304-ФЗ  “О</w:t>
      </w:r>
      <w:r w:rsidRPr="00933BD4">
        <w:rPr>
          <w:spacing w:val="1"/>
          <w:w w:val="115"/>
          <w:sz w:val="24"/>
          <w:szCs w:val="24"/>
        </w:rPr>
        <w:t xml:space="preserve"> </w:t>
      </w:r>
      <w:r w:rsidRPr="00933BD4">
        <w:rPr>
          <w:w w:val="115"/>
          <w:sz w:val="24"/>
          <w:szCs w:val="24"/>
        </w:rPr>
        <w:t>внесении</w:t>
      </w:r>
      <w:r w:rsidRPr="00933BD4">
        <w:rPr>
          <w:spacing w:val="1"/>
          <w:w w:val="115"/>
          <w:sz w:val="24"/>
          <w:szCs w:val="24"/>
        </w:rPr>
        <w:t xml:space="preserve"> </w:t>
      </w:r>
      <w:r w:rsidRPr="00933BD4">
        <w:rPr>
          <w:w w:val="115"/>
          <w:sz w:val="24"/>
          <w:szCs w:val="24"/>
        </w:rPr>
        <w:t>изменений</w:t>
      </w:r>
      <w:r w:rsidRPr="00933BD4">
        <w:rPr>
          <w:spacing w:val="1"/>
          <w:w w:val="115"/>
          <w:sz w:val="24"/>
          <w:szCs w:val="24"/>
        </w:rPr>
        <w:t xml:space="preserve"> </w:t>
      </w:r>
      <w:r w:rsidRPr="00933BD4">
        <w:rPr>
          <w:w w:val="115"/>
          <w:sz w:val="24"/>
          <w:szCs w:val="24"/>
        </w:rPr>
        <w:t>в</w:t>
      </w:r>
      <w:r w:rsidRPr="00933BD4">
        <w:rPr>
          <w:spacing w:val="1"/>
          <w:w w:val="115"/>
          <w:sz w:val="24"/>
          <w:szCs w:val="24"/>
        </w:rPr>
        <w:t xml:space="preserve"> </w:t>
      </w:r>
      <w:r w:rsidRPr="00933BD4">
        <w:rPr>
          <w:w w:val="115"/>
          <w:sz w:val="24"/>
          <w:szCs w:val="24"/>
        </w:rPr>
        <w:t>Федеральный</w:t>
      </w:r>
      <w:r w:rsidRPr="00933BD4">
        <w:rPr>
          <w:spacing w:val="1"/>
          <w:w w:val="115"/>
          <w:sz w:val="24"/>
          <w:szCs w:val="24"/>
        </w:rPr>
        <w:t xml:space="preserve"> </w:t>
      </w:r>
      <w:r w:rsidRPr="00933BD4">
        <w:rPr>
          <w:w w:val="115"/>
          <w:sz w:val="24"/>
          <w:szCs w:val="24"/>
        </w:rPr>
        <w:t>закон</w:t>
      </w:r>
      <w:r w:rsidRPr="00933BD4">
        <w:rPr>
          <w:spacing w:val="1"/>
          <w:w w:val="115"/>
          <w:sz w:val="24"/>
          <w:szCs w:val="24"/>
        </w:rPr>
        <w:t xml:space="preserve"> </w:t>
      </w:r>
      <w:r w:rsidRPr="00933BD4">
        <w:rPr>
          <w:w w:val="115"/>
          <w:sz w:val="24"/>
          <w:szCs w:val="24"/>
        </w:rPr>
        <w:t>«Об</w:t>
      </w:r>
      <w:r w:rsidRPr="00933BD4">
        <w:rPr>
          <w:spacing w:val="1"/>
          <w:w w:val="115"/>
          <w:sz w:val="24"/>
          <w:szCs w:val="24"/>
        </w:rPr>
        <w:t xml:space="preserve"> </w:t>
      </w:r>
      <w:r w:rsidRPr="00933BD4">
        <w:rPr>
          <w:w w:val="115"/>
          <w:sz w:val="24"/>
          <w:szCs w:val="24"/>
        </w:rPr>
        <w:t>образовании</w:t>
      </w:r>
      <w:r w:rsidRPr="00933BD4">
        <w:rPr>
          <w:spacing w:val="1"/>
          <w:w w:val="115"/>
          <w:sz w:val="24"/>
          <w:szCs w:val="24"/>
        </w:rPr>
        <w:t xml:space="preserve"> </w:t>
      </w:r>
      <w:r w:rsidRPr="00933BD4">
        <w:rPr>
          <w:w w:val="115"/>
          <w:sz w:val="24"/>
          <w:szCs w:val="24"/>
        </w:rPr>
        <w:t>в</w:t>
      </w:r>
      <w:r w:rsidRPr="00933BD4">
        <w:rPr>
          <w:spacing w:val="1"/>
          <w:w w:val="115"/>
          <w:sz w:val="24"/>
          <w:szCs w:val="24"/>
        </w:rPr>
        <w:t xml:space="preserve"> </w:t>
      </w:r>
      <w:r w:rsidRPr="00933BD4">
        <w:rPr>
          <w:w w:val="115"/>
          <w:sz w:val="24"/>
          <w:szCs w:val="24"/>
        </w:rPr>
        <w:t>Российской</w:t>
      </w:r>
      <w:r w:rsidRPr="00933BD4">
        <w:rPr>
          <w:spacing w:val="-10"/>
          <w:w w:val="115"/>
          <w:sz w:val="24"/>
          <w:szCs w:val="24"/>
        </w:rPr>
        <w:t xml:space="preserve"> </w:t>
      </w:r>
      <w:r w:rsidRPr="00933BD4">
        <w:rPr>
          <w:w w:val="115"/>
          <w:sz w:val="24"/>
          <w:szCs w:val="24"/>
        </w:rPr>
        <w:t>Федерации»</w:t>
      </w:r>
      <w:r w:rsidRPr="00933BD4">
        <w:rPr>
          <w:spacing w:val="-11"/>
          <w:w w:val="115"/>
          <w:sz w:val="24"/>
          <w:szCs w:val="24"/>
        </w:rPr>
        <w:t xml:space="preserve"> </w:t>
      </w:r>
      <w:r w:rsidRPr="00933BD4">
        <w:rPr>
          <w:w w:val="115"/>
          <w:sz w:val="24"/>
          <w:szCs w:val="24"/>
        </w:rPr>
        <w:t>по</w:t>
      </w:r>
      <w:r w:rsidRPr="00933BD4">
        <w:rPr>
          <w:spacing w:val="-11"/>
          <w:w w:val="115"/>
          <w:sz w:val="24"/>
          <w:szCs w:val="24"/>
        </w:rPr>
        <w:t xml:space="preserve"> </w:t>
      </w:r>
      <w:r w:rsidRPr="00933BD4">
        <w:rPr>
          <w:w w:val="115"/>
          <w:sz w:val="24"/>
          <w:szCs w:val="24"/>
        </w:rPr>
        <w:t>вопросам</w:t>
      </w:r>
      <w:r w:rsidRPr="00933BD4">
        <w:rPr>
          <w:spacing w:val="-10"/>
          <w:w w:val="115"/>
          <w:sz w:val="24"/>
          <w:szCs w:val="24"/>
        </w:rPr>
        <w:t xml:space="preserve"> </w:t>
      </w:r>
      <w:r w:rsidRPr="00933BD4">
        <w:rPr>
          <w:w w:val="115"/>
          <w:sz w:val="24"/>
          <w:szCs w:val="24"/>
        </w:rPr>
        <w:t>воспитания</w:t>
      </w:r>
      <w:r w:rsidRPr="00933BD4">
        <w:rPr>
          <w:spacing w:val="-10"/>
          <w:w w:val="115"/>
          <w:sz w:val="24"/>
          <w:szCs w:val="24"/>
        </w:rPr>
        <w:t xml:space="preserve"> </w:t>
      </w:r>
      <w:r w:rsidRPr="00933BD4">
        <w:rPr>
          <w:w w:val="115"/>
          <w:sz w:val="24"/>
          <w:szCs w:val="24"/>
        </w:rPr>
        <w:t>обучающихся”.</w:t>
      </w:r>
    </w:p>
    <w:p w:rsidR="00767635" w:rsidRPr="00933BD4" w:rsidRDefault="00FD0184" w:rsidP="005B40E1">
      <w:pPr>
        <w:pStyle w:val="a6"/>
        <w:numPr>
          <w:ilvl w:val="2"/>
          <w:numId w:val="4"/>
        </w:numPr>
        <w:spacing w:before="35"/>
        <w:ind w:left="0" w:right="2" w:firstLine="709"/>
        <w:rPr>
          <w:sz w:val="24"/>
          <w:szCs w:val="24"/>
        </w:rPr>
      </w:pPr>
      <w:r w:rsidRPr="00933BD4">
        <w:rPr>
          <w:w w:val="115"/>
          <w:sz w:val="24"/>
          <w:szCs w:val="24"/>
        </w:rPr>
        <w:t>Федеральный</w:t>
      </w:r>
      <w:r w:rsidRPr="00933BD4">
        <w:rPr>
          <w:spacing w:val="1"/>
          <w:w w:val="115"/>
          <w:sz w:val="24"/>
          <w:szCs w:val="24"/>
        </w:rPr>
        <w:t xml:space="preserve"> </w:t>
      </w:r>
      <w:r w:rsidRPr="00933BD4">
        <w:rPr>
          <w:w w:val="115"/>
          <w:sz w:val="24"/>
          <w:szCs w:val="24"/>
        </w:rPr>
        <w:t>государственный</w:t>
      </w:r>
      <w:r w:rsidRPr="00933BD4">
        <w:rPr>
          <w:spacing w:val="1"/>
          <w:w w:val="115"/>
          <w:sz w:val="24"/>
          <w:szCs w:val="24"/>
        </w:rPr>
        <w:t xml:space="preserve"> </w:t>
      </w:r>
      <w:r w:rsidRPr="00933BD4">
        <w:rPr>
          <w:w w:val="115"/>
          <w:sz w:val="24"/>
          <w:szCs w:val="24"/>
        </w:rPr>
        <w:t>образовательный</w:t>
      </w:r>
      <w:r w:rsidRPr="00933BD4">
        <w:rPr>
          <w:spacing w:val="1"/>
          <w:w w:val="115"/>
          <w:sz w:val="24"/>
          <w:szCs w:val="24"/>
        </w:rPr>
        <w:t xml:space="preserve"> </w:t>
      </w:r>
      <w:r w:rsidRPr="00933BD4">
        <w:rPr>
          <w:w w:val="115"/>
          <w:sz w:val="24"/>
          <w:szCs w:val="24"/>
        </w:rPr>
        <w:t>стандарт</w:t>
      </w:r>
      <w:r w:rsidRPr="00933BD4">
        <w:rPr>
          <w:spacing w:val="1"/>
          <w:w w:val="115"/>
          <w:sz w:val="24"/>
          <w:szCs w:val="24"/>
        </w:rPr>
        <w:t xml:space="preserve"> </w:t>
      </w:r>
      <w:r w:rsidRPr="00933BD4">
        <w:rPr>
          <w:w w:val="115"/>
          <w:sz w:val="24"/>
          <w:szCs w:val="24"/>
        </w:rPr>
        <w:t>дошкольного</w:t>
      </w:r>
      <w:r w:rsidRPr="00933BD4">
        <w:rPr>
          <w:spacing w:val="1"/>
          <w:w w:val="115"/>
          <w:sz w:val="24"/>
          <w:szCs w:val="24"/>
        </w:rPr>
        <w:t xml:space="preserve"> </w:t>
      </w:r>
      <w:r w:rsidRPr="00933BD4">
        <w:rPr>
          <w:w w:val="115"/>
          <w:sz w:val="24"/>
          <w:szCs w:val="24"/>
        </w:rPr>
        <w:t>образования,</w:t>
      </w:r>
      <w:r w:rsidRPr="00933BD4">
        <w:rPr>
          <w:spacing w:val="1"/>
          <w:w w:val="115"/>
          <w:sz w:val="24"/>
          <w:szCs w:val="24"/>
        </w:rPr>
        <w:t xml:space="preserve"> </w:t>
      </w:r>
      <w:r w:rsidRPr="00933BD4">
        <w:rPr>
          <w:w w:val="115"/>
          <w:sz w:val="24"/>
          <w:szCs w:val="24"/>
        </w:rPr>
        <w:t>приказ</w:t>
      </w:r>
      <w:r w:rsidRPr="00933BD4">
        <w:rPr>
          <w:spacing w:val="1"/>
          <w:w w:val="115"/>
          <w:sz w:val="24"/>
          <w:szCs w:val="24"/>
        </w:rPr>
        <w:t xml:space="preserve"> </w:t>
      </w:r>
      <w:r w:rsidRPr="00933BD4">
        <w:rPr>
          <w:w w:val="115"/>
          <w:sz w:val="24"/>
          <w:szCs w:val="24"/>
        </w:rPr>
        <w:t>Минобрнауки</w:t>
      </w:r>
      <w:r w:rsidRPr="00933BD4">
        <w:rPr>
          <w:spacing w:val="1"/>
          <w:w w:val="115"/>
          <w:sz w:val="24"/>
          <w:szCs w:val="24"/>
        </w:rPr>
        <w:t xml:space="preserve"> </w:t>
      </w:r>
      <w:r w:rsidRPr="00933BD4">
        <w:rPr>
          <w:w w:val="115"/>
          <w:sz w:val="24"/>
          <w:szCs w:val="24"/>
        </w:rPr>
        <w:t>№1155</w:t>
      </w:r>
      <w:r w:rsidRPr="00933BD4">
        <w:rPr>
          <w:spacing w:val="1"/>
          <w:w w:val="115"/>
          <w:sz w:val="24"/>
          <w:szCs w:val="24"/>
        </w:rPr>
        <w:t xml:space="preserve"> </w:t>
      </w:r>
      <w:r w:rsidRPr="00933BD4">
        <w:rPr>
          <w:w w:val="115"/>
          <w:sz w:val="24"/>
          <w:szCs w:val="24"/>
        </w:rPr>
        <w:t>от</w:t>
      </w:r>
      <w:r w:rsidRPr="00933BD4">
        <w:rPr>
          <w:spacing w:val="1"/>
          <w:w w:val="115"/>
          <w:sz w:val="24"/>
          <w:szCs w:val="24"/>
        </w:rPr>
        <w:t xml:space="preserve"> </w:t>
      </w:r>
      <w:r w:rsidRPr="00933BD4">
        <w:rPr>
          <w:w w:val="115"/>
          <w:sz w:val="24"/>
          <w:szCs w:val="24"/>
        </w:rPr>
        <w:t>17.10.2013г,</w:t>
      </w:r>
      <w:r w:rsidRPr="00933BD4">
        <w:rPr>
          <w:spacing w:val="-81"/>
          <w:w w:val="115"/>
          <w:sz w:val="24"/>
          <w:szCs w:val="24"/>
        </w:rPr>
        <w:t xml:space="preserve"> </w:t>
      </w:r>
      <w:r w:rsidRPr="00933BD4">
        <w:rPr>
          <w:w w:val="115"/>
          <w:sz w:val="24"/>
          <w:szCs w:val="24"/>
        </w:rPr>
        <w:t>(ФГОС</w:t>
      </w:r>
      <w:r w:rsidRPr="00933BD4">
        <w:rPr>
          <w:spacing w:val="-9"/>
          <w:w w:val="115"/>
          <w:sz w:val="24"/>
          <w:szCs w:val="24"/>
        </w:rPr>
        <w:t xml:space="preserve"> </w:t>
      </w:r>
      <w:r w:rsidRPr="00933BD4">
        <w:rPr>
          <w:w w:val="115"/>
          <w:sz w:val="24"/>
          <w:szCs w:val="24"/>
        </w:rPr>
        <w:t>ДО).</w:t>
      </w:r>
    </w:p>
    <w:p w:rsidR="00C71CF9" w:rsidRDefault="00C71CF9" w:rsidP="002775EE">
      <w:pPr>
        <w:pStyle w:val="21"/>
        <w:spacing w:line="273" w:lineRule="exact"/>
        <w:ind w:left="0"/>
        <w:jc w:val="center"/>
        <w:rPr>
          <w:b/>
          <w:i w:val="0"/>
          <w:sz w:val="24"/>
        </w:rPr>
      </w:pPr>
    </w:p>
    <w:p w:rsidR="00C71CF9" w:rsidRDefault="00C71CF9" w:rsidP="002775EE">
      <w:pPr>
        <w:pStyle w:val="21"/>
        <w:spacing w:line="273" w:lineRule="exact"/>
        <w:ind w:left="0"/>
        <w:jc w:val="center"/>
        <w:rPr>
          <w:b/>
          <w:i w:val="0"/>
          <w:sz w:val="24"/>
        </w:rPr>
      </w:pPr>
    </w:p>
    <w:p w:rsidR="00EF3622" w:rsidRDefault="00EF3622" w:rsidP="002775EE">
      <w:pPr>
        <w:pStyle w:val="21"/>
        <w:spacing w:line="273" w:lineRule="exact"/>
        <w:ind w:left="0"/>
        <w:jc w:val="center"/>
        <w:rPr>
          <w:b/>
          <w:i w:val="0"/>
          <w:sz w:val="24"/>
        </w:rPr>
      </w:pPr>
    </w:p>
    <w:p w:rsidR="00EF3622" w:rsidRDefault="00EF3622" w:rsidP="002775EE">
      <w:pPr>
        <w:pStyle w:val="21"/>
        <w:spacing w:line="273" w:lineRule="exact"/>
        <w:ind w:left="0"/>
        <w:jc w:val="center"/>
        <w:rPr>
          <w:b/>
          <w:i w:val="0"/>
          <w:sz w:val="24"/>
        </w:rPr>
      </w:pPr>
    </w:p>
    <w:p w:rsidR="00933BD4" w:rsidRPr="002775EE" w:rsidRDefault="002775EE" w:rsidP="002775EE">
      <w:pPr>
        <w:pStyle w:val="21"/>
        <w:spacing w:line="273" w:lineRule="exact"/>
        <w:ind w:left="0"/>
        <w:jc w:val="center"/>
        <w:rPr>
          <w:b/>
          <w:i w:val="0"/>
          <w:sz w:val="24"/>
        </w:rPr>
      </w:pPr>
      <w:r w:rsidRPr="002775EE">
        <w:rPr>
          <w:b/>
          <w:i w:val="0"/>
          <w:sz w:val="24"/>
        </w:rPr>
        <w:t xml:space="preserve">3.3. </w:t>
      </w:r>
      <w:r w:rsidR="00933BD4" w:rsidRPr="002775EE">
        <w:rPr>
          <w:b/>
          <w:i w:val="0"/>
          <w:sz w:val="24"/>
        </w:rPr>
        <w:t>Материально-техническое</w:t>
      </w:r>
      <w:r w:rsidR="00933BD4" w:rsidRPr="002775EE">
        <w:rPr>
          <w:b/>
          <w:i w:val="0"/>
          <w:spacing w:val="-2"/>
          <w:sz w:val="24"/>
        </w:rPr>
        <w:t xml:space="preserve"> </w:t>
      </w:r>
      <w:r w:rsidR="00933BD4" w:rsidRPr="002775EE">
        <w:rPr>
          <w:b/>
          <w:i w:val="0"/>
          <w:sz w:val="24"/>
        </w:rPr>
        <w:t>обеспечение</w:t>
      </w:r>
      <w:r w:rsidR="00933BD4" w:rsidRPr="002775EE">
        <w:rPr>
          <w:b/>
          <w:i w:val="0"/>
          <w:spacing w:val="-2"/>
          <w:sz w:val="24"/>
        </w:rPr>
        <w:t xml:space="preserve"> </w:t>
      </w:r>
      <w:r w:rsidR="00933BD4" w:rsidRPr="002775EE">
        <w:rPr>
          <w:b/>
          <w:i w:val="0"/>
          <w:sz w:val="24"/>
        </w:rPr>
        <w:t>реализации</w:t>
      </w:r>
      <w:r w:rsidR="00933BD4" w:rsidRPr="002775EE">
        <w:rPr>
          <w:b/>
          <w:i w:val="0"/>
          <w:spacing w:val="-2"/>
          <w:sz w:val="24"/>
        </w:rPr>
        <w:t xml:space="preserve"> </w:t>
      </w:r>
      <w:r w:rsidR="00933BD4" w:rsidRPr="002775EE">
        <w:rPr>
          <w:b/>
          <w:i w:val="0"/>
          <w:sz w:val="24"/>
        </w:rPr>
        <w:t>Программы</w:t>
      </w:r>
      <w:r w:rsidR="00933BD4" w:rsidRPr="002775EE">
        <w:rPr>
          <w:b/>
          <w:i w:val="0"/>
          <w:spacing w:val="-2"/>
          <w:sz w:val="24"/>
        </w:rPr>
        <w:t xml:space="preserve"> </w:t>
      </w:r>
      <w:r w:rsidR="00933BD4" w:rsidRPr="002775EE">
        <w:rPr>
          <w:b/>
          <w:i w:val="0"/>
          <w:sz w:val="24"/>
        </w:rPr>
        <w:t>воспитания</w:t>
      </w:r>
    </w:p>
    <w:p w:rsidR="002775EE" w:rsidRDefault="002775EE" w:rsidP="00933BD4">
      <w:pPr>
        <w:pStyle w:val="a3"/>
        <w:ind w:right="706" w:firstLine="566"/>
      </w:pPr>
    </w:p>
    <w:p w:rsidR="005A1D61" w:rsidRDefault="00933BD4" w:rsidP="002775EE">
      <w:pPr>
        <w:pStyle w:val="a3"/>
        <w:ind w:left="0" w:right="2" w:firstLine="709"/>
        <w:jc w:val="both"/>
        <w:rPr>
          <w:spacing w:val="1"/>
        </w:rPr>
      </w:pPr>
      <w:r>
        <w:t>Материально-техническое</w:t>
      </w:r>
      <w:r>
        <w:rPr>
          <w:spacing w:val="1"/>
        </w:rPr>
        <w:t xml:space="preserve"> </w:t>
      </w:r>
      <w:r>
        <w:t>обеспечение</w:t>
      </w:r>
      <w:r>
        <w:rPr>
          <w:spacing w:val="1"/>
        </w:rPr>
        <w:t xml:space="preserve"> </w:t>
      </w:r>
      <w:r>
        <w:t>воспитательного</w:t>
      </w:r>
      <w:r>
        <w:rPr>
          <w:spacing w:val="1"/>
        </w:rPr>
        <w:t xml:space="preserve"> </w:t>
      </w:r>
      <w:r>
        <w:t>процесса</w:t>
      </w:r>
      <w:r>
        <w:rPr>
          <w:spacing w:val="1"/>
        </w:rPr>
        <w:t xml:space="preserve"> </w:t>
      </w:r>
      <w:r>
        <w:t>соответствует</w:t>
      </w:r>
      <w:r>
        <w:rPr>
          <w:spacing w:val="1"/>
        </w:rPr>
        <w:t xml:space="preserve"> </w:t>
      </w:r>
      <w:r>
        <w:t>Требованиям</w:t>
      </w:r>
      <w:r>
        <w:rPr>
          <w:spacing w:val="1"/>
        </w:rPr>
        <w:t xml:space="preserve"> </w:t>
      </w:r>
      <w:r>
        <w:t>к</w:t>
      </w:r>
      <w:r>
        <w:rPr>
          <w:spacing w:val="1"/>
        </w:rPr>
        <w:t xml:space="preserve"> </w:t>
      </w:r>
      <w:r>
        <w:t>материально-техническому</w:t>
      </w:r>
      <w:r>
        <w:rPr>
          <w:spacing w:val="1"/>
        </w:rPr>
        <w:t xml:space="preserve"> </w:t>
      </w:r>
      <w:r>
        <w:t>и</w:t>
      </w:r>
      <w:r>
        <w:rPr>
          <w:spacing w:val="1"/>
        </w:rPr>
        <w:t xml:space="preserve"> </w:t>
      </w:r>
      <w:r>
        <w:t>учебно-методическому</w:t>
      </w:r>
      <w:r>
        <w:rPr>
          <w:spacing w:val="1"/>
        </w:rPr>
        <w:t xml:space="preserve"> </w:t>
      </w:r>
      <w:r>
        <w:t>обеспечению</w:t>
      </w:r>
      <w:r>
        <w:rPr>
          <w:spacing w:val="1"/>
        </w:rPr>
        <w:t xml:space="preserve"> </w:t>
      </w:r>
      <w:r>
        <w:t>программы</w:t>
      </w:r>
      <w:r>
        <w:rPr>
          <w:spacing w:val="1"/>
        </w:rPr>
        <w:t xml:space="preserve"> </w:t>
      </w:r>
      <w:r>
        <w:t>воспитания.</w:t>
      </w:r>
      <w:r>
        <w:rPr>
          <w:spacing w:val="1"/>
        </w:rPr>
        <w:t xml:space="preserve"> </w:t>
      </w:r>
      <w:r>
        <w:t>Технические</w:t>
      </w:r>
      <w:r>
        <w:rPr>
          <w:spacing w:val="1"/>
        </w:rPr>
        <w:t xml:space="preserve"> </w:t>
      </w:r>
      <w:r>
        <w:t>средства</w:t>
      </w:r>
      <w:r>
        <w:rPr>
          <w:spacing w:val="1"/>
        </w:rPr>
        <w:t xml:space="preserve"> </w:t>
      </w:r>
      <w:r>
        <w:t>обучения</w:t>
      </w:r>
      <w:r>
        <w:rPr>
          <w:spacing w:val="1"/>
        </w:rPr>
        <w:t xml:space="preserve"> </w:t>
      </w:r>
      <w:r>
        <w:t>и</w:t>
      </w:r>
      <w:r>
        <w:rPr>
          <w:spacing w:val="1"/>
        </w:rPr>
        <w:t xml:space="preserve"> </w:t>
      </w:r>
      <w:r>
        <w:t>воспитания</w:t>
      </w:r>
      <w:r>
        <w:rPr>
          <w:spacing w:val="1"/>
        </w:rPr>
        <w:t xml:space="preserve"> </w:t>
      </w:r>
      <w:r>
        <w:t>отвечают</w:t>
      </w:r>
      <w:r>
        <w:rPr>
          <w:spacing w:val="1"/>
        </w:rPr>
        <w:t xml:space="preserve"> </w:t>
      </w:r>
      <w:r w:rsidR="000F0009">
        <w:t>поставленным</w:t>
      </w:r>
      <w:r>
        <w:rPr>
          <w:spacing w:val="1"/>
        </w:rPr>
        <w:t xml:space="preserve"> </w:t>
      </w:r>
      <w:r w:rsidR="00E05521">
        <w:t>воспитывающим</w:t>
      </w:r>
      <w:r>
        <w:rPr>
          <w:spacing w:val="1"/>
        </w:rPr>
        <w:t xml:space="preserve"> </w:t>
      </w:r>
      <w:r w:rsidR="00E05521">
        <w:t>целям</w:t>
      </w:r>
      <w:r>
        <w:t>,</w:t>
      </w:r>
      <w:r>
        <w:rPr>
          <w:spacing w:val="1"/>
        </w:rPr>
        <w:t xml:space="preserve"> </w:t>
      </w:r>
      <w:r>
        <w:t>задачам,</w:t>
      </w:r>
      <w:r>
        <w:rPr>
          <w:spacing w:val="1"/>
        </w:rPr>
        <w:t xml:space="preserve"> </w:t>
      </w:r>
      <w:r>
        <w:t>видам,</w:t>
      </w:r>
      <w:r>
        <w:rPr>
          <w:spacing w:val="1"/>
        </w:rPr>
        <w:t xml:space="preserve"> </w:t>
      </w:r>
      <w:r>
        <w:t>формам,</w:t>
      </w:r>
      <w:r>
        <w:rPr>
          <w:spacing w:val="1"/>
        </w:rPr>
        <w:t xml:space="preserve"> </w:t>
      </w:r>
      <w:r>
        <w:t>методам,</w:t>
      </w:r>
      <w:r>
        <w:rPr>
          <w:spacing w:val="1"/>
        </w:rPr>
        <w:t xml:space="preserve"> </w:t>
      </w:r>
      <w:r>
        <w:t>средствам</w:t>
      </w:r>
      <w:r>
        <w:rPr>
          <w:spacing w:val="1"/>
        </w:rPr>
        <w:t xml:space="preserve"> </w:t>
      </w:r>
      <w:r>
        <w:t>и</w:t>
      </w:r>
      <w:r>
        <w:rPr>
          <w:spacing w:val="1"/>
        </w:rPr>
        <w:t xml:space="preserve"> </w:t>
      </w:r>
      <w:r>
        <w:lastRenderedPageBreak/>
        <w:t>содержанию</w:t>
      </w:r>
      <w:r>
        <w:rPr>
          <w:spacing w:val="1"/>
        </w:rPr>
        <w:t xml:space="preserve"> </w:t>
      </w:r>
      <w:r>
        <w:t>воспитательной</w:t>
      </w:r>
      <w:r>
        <w:rPr>
          <w:spacing w:val="1"/>
        </w:rPr>
        <w:t xml:space="preserve"> </w:t>
      </w:r>
      <w:r>
        <w:t>деятельности,</w:t>
      </w:r>
      <w:r>
        <w:rPr>
          <w:spacing w:val="1"/>
        </w:rPr>
        <w:t xml:space="preserve"> </w:t>
      </w:r>
      <w:r>
        <w:t>учитывают</w:t>
      </w:r>
      <w:r>
        <w:rPr>
          <w:spacing w:val="1"/>
        </w:rPr>
        <w:t xml:space="preserve"> </w:t>
      </w:r>
      <w:r>
        <w:t>специфику</w:t>
      </w:r>
      <w:r>
        <w:rPr>
          <w:spacing w:val="1"/>
        </w:rPr>
        <w:t xml:space="preserve"> </w:t>
      </w:r>
      <w:r w:rsidR="005A1D61">
        <w:t>дошкольного учреждения</w:t>
      </w:r>
    </w:p>
    <w:p w:rsidR="00933BD4" w:rsidRDefault="00933BD4" w:rsidP="002775EE">
      <w:pPr>
        <w:pStyle w:val="a3"/>
        <w:ind w:left="0" w:right="2" w:firstLine="709"/>
        <w:jc w:val="both"/>
      </w:pPr>
      <w:r>
        <w:rPr>
          <w:spacing w:val="-1"/>
        </w:rPr>
        <w:t xml:space="preserve">Цель создания развивающей предметно-пространственной </w:t>
      </w:r>
      <w:r>
        <w:t>среды в ДОУ - обеспечить</w:t>
      </w:r>
      <w:r>
        <w:rPr>
          <w:spacing w:val="-57"/>
        </w:rPr>
        <w:t xml:space="preserve"> </w:t>
      </w:r>
      <w:r>
        <w:t>всестороннее</w:t>
      </w:r>
      <w:r>
        <w:rPr>
          <w:spacing w:val="1"/>
        </w:rPr>
        <w:t xml:space="preserve"> </w:t>
      </w:r>
      <w:r>
        <w:t>развитие</w:t>
      </w:r>
      <w:r>
        <w:rPr>
          <w:spacing w:val="1"/>
        </w:rPr>
        <w:t xml:space="preserve"> </w:t>
      </w:r>
      <w:r>
        <w:t>детей</w:t>
      </w:r>
      <w:r>
        <w:rPr>
          <w:spacing w:val="1"/>
        </w:rPr>
        <w:t xml:space="preserve"> </w:t>
      </w:r>
      <w:r>
        <w:t>дошкольного</w:t>
      </w:r>
      <w:r>
        <w:rPr>
          <w:spacing w:val="1"/>
        </w:rPr>
        <w:t xml:space="preserve"> </w:t>
      </w:r>
      <w:r>
        <w:t>возраста, в</w:t>
      </w:r>
      <w:r>
        <w:rPr>
          <w:spacing w:val="1"/>
        </w:rPr>
        <w:t xml:space="preserve"> </w:t>
      </w:r>
      <w:r>
        <w:t>том</w:t>
      </w:r>
      <w:r>
        <w:rPr>
          <w:spacing w:val="1"/>
        </w:rPr>
        <w:t xml:space="preserve"> </w:t>
      </w:r>
      <w:r>
        <w:t>числе</w:t>
      </w:r>
      <w:r>
        <w:rPr>
          <w:spacing w:val="1"/>
        </w:rPr>
        <w:t xml:space="preserve"> </w:t>
      </w:r>
      <w:r>
        <w:t>и</w:t>
      </w:r>
      <w:r>
        <w:rPr>
          <w:spacing w:val="1"/>
        </w:rPr>
        <w:t xml:space="preserve"> </w:t>
      </w:r>
      <w:r>
        <w:t>их</w:t>
      </w:r>
      <w:r>
        <w:rPr>
          <w:spacing w:val="1"/>
        </w:rPr>
        <w:t xml:space="preserve"> </w:t>
      </w:r>
      <w:r>
        <w:t>нравственное</w:t>
      </w:r>
      <w:r>
        <w:rPr>
          <w:spacing w:val="1"/>
        </w:rPr>
        <w:t xml:space="preserve"> </w:t>
      </w:r>
      <w:r>
        <w:t>развитие</w:t>
      </w:r>
      <w:r>
        <w:rPr>
          <w:spacing w:val="-1"/>
        </w:rPr>
        <w:t xml:space="preserve"> </w:t>
      </w:r>
      <w:r>
        <w:t>личности</w:t>
      </w:r>
      <w:r>
        <w:rPr>
          <w:spacing w:val="-3"/>
        </w:rPr>
        <w:t xml:space="preserve"> </w:t>
      </w:r>
      <w:r>
        <w:t>в</w:t>
      </w:r>
      <w:r>
        <w:rPr>
          <w:spacing w:val="1"/>
        </w:rPr>
        <w:t xml:space="preserve"> </w:t>
      </w:r>
      <w:r>
        <w:t>социально-духовном</w:t>
      </w:r>
      <w:r>
        <w:rPr>
          <w:spacing w:val="-2"/>
        </w:rPr>
        <w:t xml:space="preserve"> </w:t>
      </w:r>
      <w:r>
        <w:t>плане,</w:t>
      </w:r>
      <w:r>
        <w:rPr>
          <w:spacing w:val="2"/>
        </w:rPr>
        <w:t xml:space="preserve"> </w:t>
      </w:r>
      <w:r>
        <w:t>развития</w:t>
      </w:r>
      <w:r>
        <w:rPr>
          <w:spacing w:val="3"/>
        </w:rPr>
        <w:t xml:space="preserve"> </w:t>
      </w:r>
      <w:r>
        <w:t>самостоятельности.</w:t>
      </w:r>
    </w:p>
    <w:p w:rsidR="00933BD4" w:rsidRDefault="00DA0F57" w:rsidP="00DA0F57">
      <w:pPr>
        <w:pStyle w:val="a3"/>
        <w:spacing w:line="275" w:lineRule="exact"/>
        <w:ind w:left="0" w:right="2"/>
        <w:jc w:val="both"/>
      </w:pPr>
      <w:r>
        <w:t xml:space="preserve"> Предметно-пространственная  с</w:t>
      </w:r>
      <w:r w:rsidR="00933BD4">
        <w:t>реда</w:t>
      </w:r>
      <w:r w:rsidR="00933BD4">
        <w:rPr>
          <w:spacing w:val="-8"/>
        </w:rPr>
        <w:t xml:space="preserve"> </w:t>
      </w:r>
      <w:r w:rsidR="00933BD4">
        <w:t>обеспечивает:</w:t>
      </w:r>
    </w:p>
    <w:p w:rsidR="00DA0F57" w:rsidRDefault="00933BD4" w:rsidP="00DA0F57">
      <w:pPr>
        <w:pStyle w:val="a6"/>
        <w:numPr>
          <w:ilvl w:val="0"/>
          <w:numId w:val="45"/>
        </w:numPr>
        <w:spacing w:before="10" w:line="230" w:lineRule="auto"/>
        <w:ind w:right="2"/>
        <w:rPr>
          <w:sz w:val="24"/>
        </w:rPr>
      </w:pPr>
      <w:r w:rsidRPr="00DA0F57">
        <w:rPr>
          <w:sz w:val="24"/>
        </w:rPr>
        <w:t>наличие</w:t>
      </w:r>
      <w:r w:rsidRPr="00DA0F57">
        <w:rPr>
          <w:spacing w:val="1"/>
          <w:sz w:val="24"/>
        </w:rPr>
        <w:t xml:space="preserve"> </w:t>
      </w:r>
      <w:r w:rsidRPr="00DA0F57">
        <w:rPr>
          <w:sz w:val="24"/>
        </w:rPr>
        <w:t>материалов,</w:t>
      </w:r>
      <w:r w:rsidRPr="00DA0F57">
        <w:rPr>
          <w:spacing w:val="1"/>
          <w:sz w:val="24"/>
        </w:rPr>
        <w:t xml:space="preserve"> </w:t>
      </w:r>
      <w:r w:rsidRPr="00DA0F57">
        <w:rPr>
          <w:sz w:val="24"/>
        </w:rPr>
        <w:t>оборудования</w:t>
      </w:r>
      <w:r w:rsidRPr="00DA0F57">
        <w:rPr>
          <w:spacing w:val="1"/>
          <w:sz w:val="24"/>
        </w:rPr>
        <w:t xml:space="preserve"> </w:t>
      </w:r>
      <w:r w:rsidRPr="00DA0F57">
        <w:rPr>
          <w:sz w:val="24"/>
        </w:rPr>
        <w:t>и</w:t>
      </w:r>
      <w:r w:rsidRPr="00DA0F57">
        <w:rPr>
          <w:spacing w:val="1"/>
          <w:sz w:val="24"/>
        </w:rPr>
        <w:t xml:space="preserve"> </w:t>
      </w:r>
      <w:r w:rsidRPr="00DA0F57">
        <w:rPr>
          <w:sz w:val="24"/>
        </w:rPr>
        <w:t>инвентаря</w:t>
      </w:r>
      <w:r w:rsidRPr="00DA0F57">
        <w:rPr>
          <w:spacing w:val="1"/>
          <w:sz w:val="24"/>
        </w:rPr>
        <w:t xml:space="preserve"> </w:t>
      </w:r>
      <w:r w:rsidRPr="00DA0F57">
        <w:rPr>
          <w:sz w:val="24"/>
        </w:rPr>
        <w:t>для</w:t>
      </w:r>
      <w:r w:rsidRPr="00DA0F57">
        <w:rPr>
          <w:spacing w:val="1"/>
          <w:sz w:val="24"/>
        </w:rPr>
        <w:t xml:space="preserve"> </w:t>
      </w:r>
      <w:r w:rsidRPr="00DA0F57">
        <w:rPr>
          <w:sz w:val="24"/>
        </w:rPr>
        <w:t>воспитания</w:t>
      </w:r>
      <w:r w:rsidRPr="00DA0F57">
        <w:rPr>
          <w:spacing w:val="1"/>
          <w:sz w:val="24"/>
        </w:rPr>
        <w:t xml:space="preserve"> </w:t>
      </w:r>
      <w:r w:rsidRPr="00DA0F57">
        <w:rPr>
          <w:sz w:val="24"/>
        </w:rPr>
        <w:t>детей</w:t>
      </w:r>
      <w:r w:rsidRPr="00DA0F57">
        <w:rPr>
          <w:spacing w:val="1"/>
          <w:sz w:val="24"/>
        </w:rPr>
        <w:t xml:space="preserve"> </w:t>
      </w:r>
      <w:r w:rsidRPr="00DA0F57">
        <w:rPr>
          <w:sz w:val="24"/>
        </w:rPr>
        <w:t>в</w:t>
      </w:r>
      <w:r w:rsidRPr="00DA0F57">
        <w:rPr>
          <w:spacing w:val="1"/>
          <w:sz w:val="24"/>
        </w:rPr>
        <w:t xml:space="preserve"> </w:t>
      </w:r>
      <w:r w:rsidRPr="00DA0F57">
        <w:rPr>
          <w:sz w:val="24"/>
        </w:rPr>
        <w:t>сфере личностного</w:t>
      </w:r>
      <w:r w:rsidRPr="00DA0F57">
        <w:rPr>
          <w:spacing w:val="-2"/>
          <w:sz w:val="24"/>
        </w:rPr>
        <w:t xml:space="preserve"> </w:t>
      </w:r>
      <w:r w:rsidRPr="00DA0F57">
        <w:rPr>
          <w:sz w:val="24"/>
        </w:rPr>
        <w:t>развития, совершенствование</w:t>
      </w:r>
      <w:r w:rsidRPr="00DA0F57">
        <w:rPr>
          <w:spacing w:val="-2"/>
          <w:sz w:val="24"/>
        </w:rPr>
        <w:t xml:space="preserve"> </w:t>
      </w:r>
      <w:r w:rsidRPr="00DA0F57">
        <w:rPr>
          <w:sz w:val="24"/>
        </w:rPr>
        <w:t>их</w:t>
      </w:r>
      <w:r w:rsidRPr="00DA0F57">
        <w:rPr>
          <w:spacing w:val="-9"/>
          <w:sz w:val="24"/>
        </w:rPr>
        <w:t xml:space="preserve"> </w:t>
      </w:r>
      <w:r w:rsidRPr="00DA0F57">
        <w:rPr>
          <w:sz w:val="24"/>
        </w:rPr>
        <w:t>игровых</w:t>
      </w:r>
      <w:r w:rsidRPr="00DA0F57">
        <w:rPr>
          <w:spacing w:val="-2"/>
          <w:sz w:val="24"/>
        </w:rPr>
        <w:t xml:space="preserve"> </w:t>
      </w:r>
      <w:r w:rsidRPr="00DA0F57">
        <w:rPr>
          <w:sz w:val="24"/>
        </w:rPr>
        <w:t>и</w:t>
      </w:r>
      <w:r w:rsidRPr="00DA0F57">
        <w:rPr>
          <w:spacing w:val="-4"/>
          <w:sz w:val="24"/>
        </w:rPr>
        <w:t xml:space="preserve"> </w:t>
      </w:r>
      <w:r w:rsidRPr="00DA0F57">
        <w:rPr>
          <w:sz w:val="24"/>
        </w:rPr>
        <w:t>трудовых</w:t>
      </w:r>
      <w:r w:rsidRPr="00DA0F57">
        <w:rPr>
          <w:spacing w:val="-3"/>
          <w:sz w:val="24"/>
        </w:rPr>
        <w:t xml:space="preserve"> </w:t>
      </w:r>
      <w:r w:rsidRPr="00DA0F57">
        <w:rPr>
          <w:sz w:val="24"/>
        </w:rPr>
        <w:t>навыков;</w:t>
      </w:r>
    </w:p>
    <w:p w:rsidR="00933BD4" w:rsidRPr="00DA0F57" w:rsidRDefault="00933BD4" w:rsidP="00DA0F57">
      <w:pPr>
        <w:pStyle w:val="a6"/>
        <w:numPr>
          <w:ilvl w:val="0"/>
          <w:numId w:val="45"/>
        </w:numPr>
        <w:spacing w:before="10" w:line="230" w:lineRule="auto"/>
        <w:ind w:right="2"/>
        <w:rPr>
          <w:sz w:val="24"/>
        </w:rPr>
      </w:pPr>
      <w:r w:rsidRPr="00DA0F57">
        <w:rPr>
          <w:sz w:val="24"/>
        </w:rPr>
        <w:t>учёт</w:t>
      </w:r>
      <w:r w:rsidRPr="00DA0F57">
        <w:rPr>
          <w:spacing w:val="-6"/>
          <w:sz w:val="24"/>
        </w:rPr>
        <w:t xml:space="preserve"> </w:t>
      </w:r>
      <w:r w:rsidRPr="00DA0F57">
        <w:rPr>
          <w:sz w:val="24"/>
        </w:rPr>
        <w:t>возрастных</w:t>
      </w:r>
      <w:r w:rsidRPr="00DA0F57">
        <w:rPr>
          <w:spacing w:val="-9"/>
          <w:sz w:val="24"/>
        </w:rPr>
        <w:t xml:space="preserve"> </w:t>
      </w:r>
      <w:r w:rsidRPr="00DA0F57">
        <w:rPr>
          <w:sz w:val="24"/>
        </w:rPr>
        <w:t>особенностей</w:t>
      </w:r>
      <w:r w:rsidRPr="00DA0F57">
        <w:rPr>
          <w:spacing w:val="-3"/>
          <w:sz w:val="24"/>
        </w:rPr>
        <w:t xml:space="preserve"> </w:t>
      </w:r>
      <w:r w:rsidRPr="00DA0F57">
        <w:rPr>
          <w:sz w:val="24"/>
        </w:rPr>
        <w:t>детей</w:t>
      </w:r>
      <w:r w:rsidRPr="00DA0F57">
        <w:rPr>
          <w:spacing w:val="-5"/>
          <w:sz w:val="24"/>
        </w:rPr>
        <w:t xml:space="preserve"> </w:t>
      </w:r>
      <w:r w:rsidRPr="00DA0F57">
        <w:rPr>
          <w:sz w:val="24"/>
        </w:rPr>
        <w:t>дошкольного</w:t>
      </w:r>
      <w:r w:rsidRPr="00DA0F57">
        <w:rPr>
          <w:spacing w:val="-4"/>
          <w:sz w:val="24"/>
        </w:rPr>
        <w:t xml:space="preserve"> </w:t>
      </w:r>
      <w:r w:rsidRPr="00DA0F57">
        <w:rPr>
          <w:sz w:val="24"/>
        </w:rPr>
        <w:t>возраста.</w:t>
      </w:r>
    </w:p>
    <w:p w:rsidR="00DA0F57" w:rsidRDefault="00933BD4" w:rsidP="00DA0F57">
      <w:pPr>
        <w:pStyle w:val="a3"/>
        <w:ind w:left="0" w:right="2"/>
        <w:jc w:val="both"/>
      </w:pPr>
      <w:r>
        <w:t>Наполняемость</w:t>
      </w:r>
      <w:r>
        <w:rPr>
          <w:spacing w:val="1"/>
        </w:rPr>
        <w:t xml:space="preserve"> </w:t>
      </w:r>
      <w:r>
        <w:t>развивающей</w:t>
      </w:r>
      <w:r>
        <w:rPr>
          <w:spacing w:val="1"/>
        </w:rPr>
        <w:t xml:space="preserve"> </w:t>
      </w:r>
      <w:r>
        <w:t>предметно-пространственной</w:t>
      </w:r>
      <w:r>
        <w:rPr>
          <w:spacing w:val="1"/>
        </w:rPr>
        <w:t xml:space="preserve"> </w:t>
      </w:r>
      <w:r>
        <w:t>среды</w:t>
      </w:r>
      <w:r>
        <w:rPr>
          <w:spacing w:val="61"/>
        </w:rPr>
        <w:t xml:space="preserve"> </w:t>
      </w:r>
      <w:r>
        <w:t>ДОУ</w:t>
      </w:r>
      <w:r>
        <w:rPr>
          <w:spacing w:val="1"/>
        </w:rPr>
        <w:t xml:space="preserve"> </w:t>
      </w:r>
      <w:r>
        <w:t>обеспечивает</w:t>
      </w:r>
      <w:r>
        <w:rPr>
          <w:spacing w:val="1"/>
        </w:rPr>
        <w:t xml:space="preserve"> </w:t>
      </w:r>
      <w:r>
        <w:t>целостность</w:t>
      </w:r>
      <w:r>
        <w:rPr>
          <w:spacing w:val="1"/>
        </w:rPr>
        <w:t xml:space="preserve"> </w:t>
      </w:r>
      <w:r>
        <w:t>воспитательного</w:t>
      </w:r>
      <w:r>
        <w:rPr>
          <w:spacing w:val="1"/>
        </w:rPr>
        <w:t xml:space="preserve"> </w:t>
      </w:r>
      <w:r>
        <w:t>процесса</w:t>
      </w:r>
      <w:r>
        <w:rPr>
          <w:spacing w:val="1"/>
        </w:rPr>
        <w:t xml:space="preserve"> </w:t>
      </w:r>
      <w:r>
        <w:t>в</w:t>
      </w:r>
      <w:r>
        <w:rPr>
          <w:spacing w:val="1"/>
        </w:rPr>
        <w:t xml:space="preserve"> </w:t>
      </w:r>
      <w:r>
        <w:t>рамках</w:t>
      </w:r>
      <w:r>
        <w:rPr>
          <w:spacing w:val="1"/>
        </w:rPr>
        <w:t xml:space="preserve"> </w:t>
      </w:r>
      <w:r>
        <w:t>реализации</w:t>
      </w:r>
      <w:r>
        <w:rPr>
          <w:spacing w:val="1"/>
        </w:rPr>
        <w:t xml:space="preserve"> </w:t>
      </w:r>
      <w:r w:rsidR="00DA0F57">
        <w:t>Программы воспитания:</w:t>
      </w:r>
    </w:p>
    <w:p w:rsidR="00DA0F57" w:rsidRDefault="00933BD4" w:rsidP="00DA0F57">
      <w:pPr>
        <w:pStyle w:val="a3"/>
        <w:numPr>
          <w:ilvl w:val="0"/>
          <w:numId w:val="42"/>
        </w:numPr>
        <w:ind w:right="2"/>
        <w:jc w:val="both"/>
      </w:pPr>
      <w:r w:rsidRPr="00DA0F57">
        <w:t>подбор</w:t>
      </w:r>
      <w:r w:rsidRPr="00DA0F57">
        <w:rPr>
          <w:spacing w:val="-12"/>
        </w:rPr>
        <w:t xml:space="preserve"> </w:t>
      </w:r>
      <w:r w:rsidRPr="00DA0F57">
        <w:t>художественной</w:t>
      </w:r>
      <w:r w:rsidRPr="00DA0F57">
        <w:rPr>
          <w:spacing w:val="-5"/>
        </w:rPr>
        <w:t xml:space="preserve"> </w:t>
      </w:r>
      <w:r w:rsidRPr="00DA0F57">
        <w:t>литературы;</w:t>
      </w:r>
    </w:p>
    <w:p w:rsidR="00DA0F57" w:rsidRDefault="00933BD4" w:rsidP="00DA0F57">
      <w:pPr>
        <w:pStyle w:val="a3"/>
        <w:numPr>
          <w:ilvl w:val="0"/>
          <w:numId w:val="42"/>
        </w:numPr>
        <w:ind w:right="2"/>
        <w:jc w:val="both"/>
      </w:pPr>
      <w:r w:rsidRPr="00DA0F57">
        <w:t>подбор</w:t>
      </w:r>
      <w:r w:rsidRPr="00DA0F57">
        <w:rPr>
          <w:spacing w:val="-10"/>
        </w:rPr>
        <w:t xml:space="preserve"> </w:t>
      </w:r>
      <w:r w:rsidR="00DA0F57" w:rsidRPr="00DA0F57">
        <w:t xml:space="preserve">аудио </w:t>
      </w:r>
      <w:r w:rsidRPr="00DA0F57">
        <w:t>и</w:t>
      </w:r>
      <w:r w:rsidRPr="00DA0F57">
        <w:rPr>
          <w:spacing w:val="-5"/>
        </w:rPr>
        <w:t xml:space="preserve"> </w:t>
      </w:r>
      <w:r w:rsidR="00DA0F57" w:rsidRPr="00DA0F57">
        <w:t xml:space="preserve">видео </w:t>
      </w:r>
      <w:r w:rsidRPr="00DA0F57">
        <w:t>материалов;</w:t>
      </w:r>
    </w:p>
    <w:p w:rsidR="00DA0F57" w:rsidRDefault="00933BD4" w:rsidP="00DA0F57">
      <w:pPr>
        <w:pStyle w:val="a3"/>
        <w:numPr>
          <w:ilvl w:val="0"/>
          <w:numId w:val="42"/>
        </w:numPr>
        <w:ind w:right="2"/>
        <w:jc w:val="both"/>
      </w:pPr>
      <w:r w:rsidRPr="00DA0F57">
        <w:t>подбор</w:t>
      </w:r>
      <w:r w:rsidRPr="00DA0F57">
        <w:tab/>
        <w:t>наглядно-демонстрационного</w:t>
      </w:r>
      <w:r w:rsidRPr="00DA0F57">
        <w:tab/>
        <w:t>материала</w:t>
      </w:r>
      <w:r w:rsidRPr="00DA0F57">
        <w:tab/>
        <w:t>(картины,</w:t>
      </w:r>
      <w:r w:rsidRPr="00DA0F57">
        <w:tab/>
        <w:t>плакаты,</w:t>
      </w:r>
      <w:r w:rsidRPr="00DA0F57">
        <w:rPr>
          <w:spacing w:val="-57"/>
        </w:rPr>
        <w:t xml:space="preserve"> </w:t>
      </w:r>
      <w:r w:rsidRPr="00DA0F57">
        <w:t>тематические</w:t>
      </w:r>
      <w:r w:rsidRPr="00DA0F57">
        <w:rPr>
          <w:spacing w:val="2"/>
        </w:rPr>
        <w:t xml:space="preserve"> </w:t>
      </w:r>
      <w:r w:rsidRPr="00DA0F57">
        <w:t>иллюстрации</w:t>
      </w:r>
      <w:r w:rsidRPr="00DA0F57">
        <w:rPr>
          <w:spacing w:val="-2"/>
        </w:rPr>
        <w:t xml:space="preserve"> </w:t>
      </w:r>
      <w:r w:rsidRPr="00DA0F57">
        <w:t>и</w:t>
      </w:r>
      <w:r w:rsidRPr="00DA0F57">
        <w:rPr>
          <w:spacing w:val="-2"/>
        </w:rPr>
        <w:t xml:space="preserve"> </w:t>
      </w:r>
      <w:r w:rsidRPr="00DA0F57">
        <w:t>т.п.);</w:t>
      </w:r>
    </w:p>
    <w:p w:rsidR="00DA0F57" w:rsidRDefault="00933BD4" w:rsidP="00DA0F57">
      <w:pPr>
        <w:pStyle w:val="a3"/>
        <w:numPr>
          <w:ilvl w:val="0"/>
          <w:numId w:val="42"/>
        </w:numPr>
        <w:ind w:right="2"/>
        <w:jc w:val="both"/>
      </w:pPr>
      <w:r w:rsidRPr="00DA0F57">
        <w:t>наличие</w:t>
      </w:r>
      <w:r w:rsidRPr="00DA0F57">
        <w:rPr>
          <w:spacing w:val="116"/>
        </w:rPr>
        <w:t xml:space="preserve"> </w:t>
      </w:r>
      <w:r w:rsidRPr="00DA0F57">
        <w:t>демонстрационных</w:t>
      </w:r>
      <w:r w:rsidRPr="00DA0F57">
        <w:tab/>
        <w:t>технических</w:t>
      </w:r>
      <w:r w:rsidRPr="00DA0F57">
        <w:tab/>
        <w:t>средств</w:t>
      </w:r>
      <w:r w:rsidRPr="00DA0F57">
        <w:tab/>
      </w:r>
      <w:r w:rsidRPr="00DA0F57">
        <w:rPr>
          <w:spacing w:val="-1"/>
        </w:rPr>
        <w:t>(экран,</w:t>
      </w:r>
      <w:r w:rsidRPr="00DA0F57">
        <w:rPr>
          <w:spacing w:val="-57"/>
        </w:rPr>
        <w:t xml:space="preserve"> </w:t>
      </w:r>
      <w:r w:rsidR="00740C37" w:rsidRPr="00DA0F57">
        <w:t>телевизор, ноутбук</w:t>
      </w:r>
      <w:r w:rsidRPr="00DA0F57">
        <w:t>,</w:t>
      </w:r>
      <w:r w:rsidRPr="00DA0F57">
        <w:rPr>
          <w:spacing w:val="5"/>
        </w:rPr>
        <w:t xml:space="preserve"> </w:t>
      </w:r>
      <w:r w:rsidRPr="00DA0F57">
        <w:t>колонки</w:t>
      </w:r>
      <w:r w:rsidRPr="00DA0F57">
        <w:rPr>
          <w:spacing w:val="-2"/>
        </w:rPr>
        <w:t xml:space="preserve"> </w:t>
      </w:r>
      <w:r w:rsidRPr="00DA0F57">
        <w:t>и т.п.);</w:t>
      </w:r>
    </w:p>
    <w:p w:rsidR="00DA0F57" w:rsidRDefault="00933BD4" w:rsidP="00DA0F57">
      <w:pPr>
        <w:pStyle w:val="a3"/>
        <w:numPr>
          <w:ilvl w:val="0"/>
          <w:numId w:val="42"/>
        </w:numPr>
        <w:ind w:right="2"/>
        <w:jc w:val="both"/>
      </w:pPr>
      <w:r w:rsidRPr="00DA0F57">
        <w:t>подбор</w:t>
      </w:r>
      <w:r w:rsidRPr="00DA0F57">
        <w:rPr>
          <w:spacing w:val="20"/>
        </w:rPr>
        <w:t xml:space="preserve"> </w:t>
      </w:r>
      <w:r w:rsidRPr="00DA0F57">
        <w:t>оборудования</w:t>
      </w:r>
      <w:r w:rsidRPr="00DA0F57">
        <w:rPr>
          <w:spacing w:val="27"/>
        </w:rPr>
        <w:t xml:space="preserve"> </w:t>
      </w:r>
      <w:r w:rsidRPr="00DA0F57">
        <w:t>для</w:t>
      </w:r>
      <w:r w:rsidRPr="00DA0F57">
        <w:rPr>
          <w:spacing w:val="20"/>
        </w:rPr>
        <w:t xml:space="preserve"> </w:t>
      </w:r>
      <w:r w:rsidRPr="00DA0F57">
        <w:t>организации</w:t>
      </w:r>
      <w:r w:rsidRPr="00DA0F57">
        <w:rPr>
          <w:spacing w:val="23"/>
        </w:rPr>
        <w:t xml:space="preserve"> </w:t>
      </w:r>
      <w:r w:rsidRPr="00DA0F57">
        <w:t>игровой</w:t>
      </w:r>
      <w:r w:rsidRPr="00DA0F57">
        <w:rPr>
          <w:spacing w:val="26"/>
        </w:rPr>
        <w:t xml:space="preserve"> </w:t>
      </w:r>
      <w:r w:rsidRPr="00DA0F57">
        <w:t>деятельности</w:t>
      </w:r>
      <w:r w:rsidRPr="00DA0F57">
        <w:rPr>
          <w:spacing w:val="86"/>
        </w:rPr>
        <w:t xml:space="preserve"> </w:t>
      </w:r>
      <w:r w:rsidRPr="00DA0F57">
        <w:t>(атрибуты</w:t>
      </w:r>
      <w:r w:rsidRPr="00DA0F57">
        <w:rPr>
          <w:spacing w:val="-57"/>
        </w:rPr>
        <w:t xml:space="preserve"> </w:t>
      </w:r>
      <w:r w:rsidRPr="00DA0F57">
        <w:t>для</w:t>
      </w:r>
      <w:r w:rsidRPr="00DA0F57">
        <w:rPr>
          <w:spacing w:val="2"/>
        </w:rPr>
        <w:t xml:space="preserve"> </w:t>
      </w:r>
      <w:r w:rsidRPr="00DA0F57">
        <w:t>сюжетно-ролевых,</w:t>
      </w:r>
      <w:r w:rsidRPr="00DA0F57">
        <w:rPr>
          <w:spacing w:val="4"/>
        </w:rPr>
        <w:t xml:space="preserve"> </w:t>
      </w:r>
      <w:r w:rsidRPr="00DA0F57">
        <w:t>театральных,</w:t>
      </w:r>
      <w:r w:rsidRPr="00DA0F57">
        <w:rPr>
          <w:spacing w:val="1"/>
        </w:rPr>
        <w:t xml:space="preserve"> </w:t>
      </w:r>
      <w:r w:rsidRPr="00DA0F57">
        <w:t>дидактических</w:t>
      </w:r>
      <w:r w:rsidRPr="00DA0F57">
        <w:rPr>
          <w:spacing w:val="-2"/>
        </w:rPr>
        <w:t xml:space="preserve"> </w:t>
      </w:r>
      <w:r w:rsidRPr="00DA0F57">
        <w:t>игр);</w:t>
      </w:r>
    </w:p>
    <w:p w:rsidR="00933BD4" w:rsidRPr="00DA0F57" w:rsidRDefault="00933BD4" w:rsidP="00DA0F57">
      <w:pPr>
        <w:pStyle w:val="a3"/>
        <w:numPr>
          <w:ilvl w:val="0"/>
          <w:numId w:val="42"/>
        </w:numPr>
        <w:ind w:right="2"/>
        <w:jc w:val="both"/>
      </w:pPr>
      <w:r w:rsidRPr="00DA0F57">
        <w:t>подбор</w:t>
      </w:r>
      <w:r w:rsidRPr="00DA0F57">
        <w:rPr>
          <w:spacing w:val="1"/>
        </w:rPr>
        <w:t xml:space="preserve"> </w:t>
      </w:r>
      <w:r w:rsidRPr="00DA0F57">
        <w:t>оборудования</w:t>
      </w:r>
      <w:r w:rsidRPr="00DA0F57">
        <w:rPr>
          <w:spacing w:val="1"/>
        </w:rPr>
        <w:t xml:space="preserve"> </w:t>
      </w:r>
      <w:r w:rsidRPr="00DA0F57">
        <w:t>для</w:t>
      </w:r>
      <w:r w:rsidRPr="00DA0F57">
        <w:rPr>
          <w:spacing w:val="1"/>
        </w:rPr>
        <w:t xml:space="preserve"> </w:t>
      </w:r>
      <w:r w:rsidRPr="00DA0F57">
        <w:t>организации</w:t>
      </w:r>
      <w:r w:rsidRPr="00DA0F57">
        <w:rPr>
          <w:spacing w:val="1"/>
        </w:rPr>
        <w:t xml:space="preserve"> </w:t>
      </w:r>
      <w:r w:rsidRPr="00DA0F57">
        <w:t>детской</w:t>
      </w:r>
      <w:r w:rsidRPr="00DA0F57">
        <w:rPr>
          <w:spacing w:val="1"/>
        </w:rPr>
        <w:t xml:space="preserve"> </w:t>
      </w:r>
      <w:r w:rsidRPr="00DA0F57">
        <w:t>трудовой</w:t>
      </w:r>
      <w:r w:rsidRPr="00DA0F57">
        <w:rPr>
          <w:spacing w:val="1"/>
        </w:rPr>
        <w:t xml:space="preserve"> </w:t>
      </w:r>
      <w:r w:rsidRPr="00DA0F57">
        <w:t>деятельности</w:t>
      </w:r>
      <w:r w:rsidRPr="00DA0F57">
        <w:rPr>
          <w:spacing w:val="-57"/>
        </w:rPr>
        <w:t xml:space="preserve"> </w:t>
      </w:r>
      <w:r w:rsidRPr="00DA0F57">
        <w:t>(самообслуживание,</w:t>
      </w:r>
      <w:r w:rsidRPr="00DA0F57">
        <w:rPr>
          <w:spacing w:val="1"/>
        </w:rPr>
        <w:t xml:space="preserve"> </w:t>
      </w:r>
      <w:r w:rsidRPr="00DA0F57">
        <w:t>бытовой</w:t>
      </w:r>
      <w:r w:rsidRPr="00DA0F57">
        <w:rPr>
          <w:spacing w:val="2"/>
        </w:rPr>
        <w:t xml:space="preserve"> </w:t>
      </w:r>
      <w:r w:rsidRPr="00DA0F57">
        <w:t>труд,</w:t>
      </w:r>
      <w:r w:rsidRPr="00DA0F57">
        <w:rPr>
          <w:spacing w:val="6"/>
        </w:rPr>
        <w:t xml:space="preserve"> </w:t>
      </w:r>
      <w:r w:rsidRPr="00DA0F57">
        <w:t>ручной</w:t>
      </w:r>
      <w:r w:rsidRPr="00DA0F57">
        <w:rPr>
          <w:spacing w:val="2"/>
        </w:rPr>
        <w:t xml:space="preserve"> </w:t>
      </w:r>
      <w:r w:rsidRPr="00DA0F57">
        <w:t>труд).</w:t>
      </w:r>
    </w:p>
    <w:p w:rsidR="00933BD4" w:rsidRDefault="00DA0F57" w:rsidP="00DA0F57">
      <w:pPr>
        <w:pStyle w:val="a3"/>
        <w:ind w:left="0" w:right="2"/>
        <w:jc w:val="both"/>
      </w:pPr>
      <w:r>
        <w:t xml:space="preserve">   </w:t>
      </w:r>
      <w:r w:rsidR="00933BD4">
        <w:t>Материально-техническое</w:t>
      </w:r>
      <w:r w:rsidR="00933BD4">
        <w:rPr>
          <w:spacing w:val="1"/>
        </w:rPr>
        <w:t xml:space="preserve"> </w:t>
      </w:r>
      <w:r w:rsidR="00933BD4">
        <w:t>оснащение</w:t>
      </w:r>
      <w:r w:rsidR="00933BD4">
        <w:rPr>
          <w:spacing w:val="1"/>
        </w:rPr>
        <w:t xml:space="preserve"> </w:t>
      </w:r>
      <w:r w:rsidR="00933BD4">
        <w:t>развивающей</w:t>
      </w:r>
      <w:r w:rsidR="00933BD4">
        <w:rPr>
          <w:spacing w:val="1"/>
        </w:rPr>
        <w:t xml:space="preserve"> </w:t>
      </w:r>
      <w:r w:rsidR="00933BD4">
        <w:t>предметн</w:t>
      </w:r>
      <w:r w:rsidR="001F3C73">
        <w:t>о -</w:t>
      </w:r>
      <w:r w:rsidR="00933BD4">
        <w:rPr>
          <w:spacing w:val="1"/>
        </w:rPr>
        <w:t xml:space="preserve"> </w:t>
      </w:r>
      <w:r w:rsidR="00933BD4">
        <w:t>пространственной</w:t>
      </w:r>
      <w:r w:rsidR="00933BD4">
        <w:rPr>
          <w:spacing w:val="1"/>
        </w:rPr>
        <w:t xml:space="preserve"> </w:t>
      </w:r>
      <w:r w:rsidR="00933BD4">
        <w:t>среды</w:t>
      </w:r>
      <w:r w:rsidR="00933BD4">
        <w:rPr>
          <w:spacing w:val="1"/>
        </w:rPr>
        <w:t xml:space="preserve"> </w:t>
      </w:r>
      <w:r w:rsidR="00933BD4">
        <w:t>изменяется</w:t>
      </w:r>
      <w:r w:rsidR="00933BD4">
        <w:rPr>
          <w:spacing w:val="1"/>
        </w:rPr>
        <w:t xml:space="preserve"> </w:t>
      </w:r>
      <w:r w:rsidR="00933BD4">
        <w:t>и</w:t>
      </w:r>
      <w:r w:rsidR="00933BD4">
        <w:rPr>
          <w:spacing w:val="1"/>
        </w:rPr>
        <w:t xml:space="preserve"> </w:t>
      </w:r>
      <w:r w:rsidR="00933BD4">
        <w:t>дополняется</w:t>
      </w:r>
      <w:r w:rsidR="00933BD4">
        <w:rPr>
          <w:spacing w:val="1"/>
        </w:rPr>
        <w:t xml:space="preserve"> </w:t>
      </w:r>
      <w:r w:rsidR="00933BD4">
        <w:t>в</w:t>
      </w:r>
      <w:r w:rsidR="00933BD4">
        <w:rPr>
          <w:spacing w:val="1"/>
        </w:rPr>
        <w:t xml:space="preserve"> </w:t>
      </w:r>
      <w:r w:rsidR="00933BD4">
        <w:t>соответствии</w:t>
      </w:r>
      <w:r w:rsidR="00933BD4">
        <w:rPr>
          <w:spacing w:val="1"/>
        </w:rPr>
        <w:t xml:space="preserve"> </w:t>
      </w:r>
      <w:r w:rsidR="00933BD4">
        <w:t>с</w:t>
      </w:r>
      <w:r w:rsidR="00933BD4">
        <w:rPr>
          <w:spacing w:val="1"/>
        </w:rPr>
        <w:t xml:space="preserve"> </w:t>
      </w:r>
      <w:r w:rsidR="00933BD4">
        <w:t>возрастом</w:t>
      </w:r>
      <w:r w:rsidR="00933BD4">
        <w:rPr>
          <w:spacing w:val="1"/>
        </w:rPr>
        <w:t xml:space="preserve"> </w:t>
      </w:r>
      <w:r w:rsidR="00933BD4">
        <w:t>воспитанников</w:t>
      </w:r>
      <w:r w:rsidR="00933BD4">
        <w:rPr>
          <w:spacing w:val="61"/>
        </w:rPr>
        <w:t xml:space="preserve"> </w:t>
      </w:r>
      <w:r w:rsidR="00933BD4">
        <w:t>и</w:t>
      </w:r>
      <w:r w:rsidR="00933BD4">
        <w:rPr>
          <w:spacing w:val="1"/>
        </w:rPr>
        <w:t xml:space="preserve"> </w:t>
      </w:r>
      <w:r w:rsidR="00933BD4">
        <w:t>календарным</w:t>
      </w:r>
      <w:r w:rsidR="00933BD4">
        <w:rPr>
          <w:spacing w:val="22"/>
        </w:rPr>
        <w:t xml:space="preserve"> </w:t>
      </w:r>
      <w:r w:rsidR="00933BD4">
        <w:t>планом</w:t>
      </w:r>
      <w:r w:rsidR="00933BD4">
        <w:rPr>
          <w:spacing w:val="21"/>
        </w:rPr>
        <w:t xml:space="preserve"> </w:t>
      </w:r>
      <w:r w:rsidR="00933BD4">
        <w:t>воспитательной</w:t>
      </w:r>
      <w:r w:rsidR="00933BD4">
        <w:rPr>
          <w:spacing w:val="23"/>
        </w:rPr>
        <w:t xml:space="preserve"> </w:t>
      </w:r>
      <w:r w:rsidR="00933BD4">
        <w:t>работы</w:t>
      </w:r>
      <w:r w:rsidR="00933BD4">
        <w:rPr>
          <w:spacing w:val="18"/>
        </w:rPr>
        <w:t xml:space="preserve"> </w:t>
      </w:r>
      <w:r w:rsidR="00146B23">
        <w:t>МБДОУ «Детский сад № 6 «Теремок</w:t>
      </w:r>
      <w:r w:rsidRPr="00DA0F57">
        <w:t xml:space="preserve">» </w:t>
      </w:r>
      <w:r w:rsidR="00933BD4">
        <w:rPr>
          <w:spacing w:val="-2"/>
        </w:rPr>
        <w:t xml:space="preserve"> </w:t>
      </w:r>
      <w:r w:rsidR="00933BD4">
        <w:t>на</w:t>
      </w:r>
      <w:r w:rsidR="00933BD4">
        <w:rPr>
          <w:spacing w:val="-5"/>
        </w:rPr>
        <w:t xml:space="preserve"> </w:t>
      </w:r>
      <w:r w:rsidR="00933BD4">
        <w:t>текущий</w:t>
      </w:r>
      <w:r w:rsidR="00933BD4">
        <w:rPr>
          <w:spacing w:val="4"/>
        </w:rPr>
        <w:t xml:space="preserve"> </w:t>
      </w:r>
      <w:r w:rsidR="00933BD4">
        <w:t>учебный</w:t>
      </w:r>
      <w:r w:rsidR="00933BD4">
        <w:rPr>
          <w:spacing w:val="2"/>
        </w:rPr>
        <w:t xml:space="preserve"> </w:t>
      </w:r>
      <w:r w:rsidR="00933BD4">
        <w:t>год.</w:t>
      </w:r>
    </w:p>
    <w:p w:rsidR="00933BD4" w:rsidRPr="00135B56" w:rsidRDefault="00933BD4" w:rsidP="00135B56">
      <w:pPr>
        <w:pStyle w:val="a3"/>
        <w:spacing w:before="1"/>
        <w:ind w:left="0" w:firstLine="709"/>
        <w:jc w:val="both"/>
        <w:rPr>
          <w:sz w:val="28"/>
          <w:szCs w:val="28"/>
        </w:rPr>
      </w:pPr>
    </w:p>
    <w:p w:rsidR="002775EE" w:rsidRDefault="002775EE" w:rsidP="00135B56">
      <w:pPr>
        <w:pStyle w:val="a3"/>
        <w:spacing w:before="1"/>
        <w:ind w:left="0" w:firstLine="709"/>
        <w:jc w:val="both"/>
        <w:rPr>
          <w:sz w:val="28"/>
          <w:szCs w:val="28"/>
        </w:rPr>
        <w:sectPr w:rsidR="002775EE" w:rsidSect="002775EE">
          <w:footerReference w:type="default" r:id="rId10"/>
          <w:pgSz w:w="11910" w:h="16840"/>
          <w:pgMar w:top="1134" w:right="851" w:bottom="822" w:left="1701" w:header="0" w:footer="924" w:gutter="0"/>
          <w:cols w:space="720"/>
          <w:titlePg/>
          <w:docGrid w:linePitch="299"/>
        </w:sectPr>
      </w:pPr>
    </w:p>
    <w:p w:rsidR="002775EE" w:rsidRPr="002775EE" w:rsidRDefault="002775EE" w:rsidP="005B40E1">
      <w:pPr>
        <w:pStyle w:val="a6"/>
        <w:numPr>
          <w:ilvl w:val="1"/>
          <w:numId w:val="27"/>
        </w:numPr>
        <w:spacing w:before="89" w:line="322" w:lineRule="exact"/>
        <w:ind w:left="0" w:firstLine="0"/>
        <w:jc w:val="center"/>
        <w:rPr>
          <w:b/>
          <w:sz w:val="24"/>
        </w:rPr>
      </w:pPr>
      <w:r w:rsidRPr="002775EE">
        <w:rPr>
          <w:b/>
          <w:sz w:val="24"/>
        </w:rPr>
        <w:lastRenderedPageBreak/>
        <w:t>Календарный</w:t>
      </w:r>
      <w:r w:rsidRPr="002775EE">
        <w:rPr>
          <w:b/>
          <w:spacing w:val="-5"/>
          <w:sz w:val="24"/>
        </w:rPr>
        <w:t xml:space="preserve"> </w:t>
      </w:r>
      <w:r w:rsidRPr="002775EE">
        <w:rPr>
          <w:b/>
          <w:sz w:val="24"/>
        </w:rPr>
        <w:t>план</w:t>
      </w:r>
      <w:r w:rsidRPr="002775EE">
        <w:rPr>
          <w:b/>
          <w:spacing w:val="-2"/>
          <w:sz w:val="24"/>
        </w:rPr>
        <w:t xml:space="preserve"> </w:t>
      </w:r>
      <w:r w:rsidRPr="002775EE">
        <w:rPr>
          <w:b/>
          <w:sz w:val="24"/>
        </w:rPr>
        <w:t>воспитательной</w:t>
      </w:r>
      <w:r w:rsidRPr="002775EE">
        <w:rPr>
          <w:b/>
          <w:spacing w:val="-2"/>
          <w:sz w:val="24"/>
        </w:rPr>
        <w:t xml:space="preserve"> </w:t>
      </w:r>
      <w:r w:rsidRPr="002775EE">
        <w:rPr>
          <w:b/>
          <w:sz w:val="24"/>
        </w:rPr>
        <w:t>работы</w:t>
      </w:r>
    </w:p>
    <w:p w:rsidR="002775EE" w:rsidRPr="002775EE" w:rsidRDefault="007D41F5" w:rsidP="002775EE">
      <w:pPr>
        <w:pStyle w:val="11"/>
        <w:ind w:left="0"/>
        <w:rPr>
          <w:sz w:val="24"/>
        </w:rPr>
      </w:pPr>
      <w:r>
        <w:rPr>
          <w:sz w:val="24"/>
        </w:rPr>
        <w:t>МБДОУ «Детский сад № 6 «Теремок</w:t>
      </w:r>
      <w:r w:rsidR="00C82B15" w:rsidRPr="00C82B15">
        <w:rPr>
          <w:sz w:val="24"/>
        </w:rPr>
        <w:t xml:space="preserve">» </w:t>
      </w:r>
      <w:r w:rsidR="002775EE" w:rsidRPr="002775EE">
        <w:rPr>
          <w:sz w:val="24"/>
        </w:rPr>
        <w:t>на 2021-2022</w:t>
      </w:r>
      <w:r w:rsidR="002775EE" w:rsidRPr="002775EE">
        <w:rPr>
          <w:spacing w:val="-1"/>
          <w:sz w:val="24"/>
        </w:rPr>
        <w:t xml:space="preserve"> </w:t>
      </w:r>
      <w:r w:rsidR="002775EE" w:rsidRPr="002775EE">
        <w:rPr>
          <w:sz w:val="24"/>
        </w:rPr>
        <w:t>учебный</w:t>
      </w:r>
      <w:r w:rsidR="002775EE" w:rsidRPr="002775EE">
        <w:rPr>
          <w:spacing w:val="-3"/>
          <w:sz w:val="24"/>
        </w:rPr>
        <w:t xml:space="preserve"> </w:t>
      </w:r>
      <w:r w:rsidR="002775EE" w:rsidRPr="002775EE">
        <w:rPr>
          <w:sz w:val="24"/>
        </w:rPr>
        <w:t>год</w:t>
      </w:r>
    </w:p>
    <w:p w:rsidR="002775EE" w:rsidRPr="002775EE" w:rsidRDefault="002775EE" w:rsidP="002775EE">
      <w:pPr>
        <w:pStyle w:val="a3"/>
        <w:spacing w:before="3"/>
        <w:ind w:left="0"/>
        <w:rPr>
          <w:b/>
          <w:sz w:val="22"/>
        </w:rPr>
      </w:pPr>
    </w:p>
    <w:tbl>
      <w:tblPr>
        <w:tblStyle w:val="TableNormal"/>
        <w:tblW w:w="0" w:type="auto"/>
        <w:tblInd w:w="1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31"/>
        <w:gridCol w:w="2417"/>
        <w:gridCol w:w="2096"/>
        <w:gridCol w:w="2314"/>
        <w:gridCol w:w="2358"/>
        <w:gridCol w:w="2421"/>
        <w:gridCol w:w="2279"/>
      </w:tblGrid>
      <w:tr w:rsidR="002775EE" w:rsidTr="000A1D68">
        <w:trPr>
          <w:trHeight w:val="302"/>
        </w:trPr>
        <w:tc>
          <w:tcPr>
            <w:tcW w:w="15316" w:type="dxa"/>
            <w:gridSpan w:val="7"/>
            <w:tcBorders>
              <w:bottom w:val="single" w:sz="4" w:space="0" w:color="000000"/>
            </w:tcBorders>
            <w:shd w:val="clear" w:color="auto" w:fill="auto"/>
          </w:tcPr>
          <w:p w:rsidR="002775EE" w:rsidRDefault="002775EE" w:rsidP="002775EE">
            <w:pPr>
              <w:pStyle w:val="TableParagraph"/>
              <w:spacing w:before="49" w:line="233" w:lineRule="exact"/>
              <w:ind w:left="4732" w:right="4673"/>
              <w:jc w:val="center"/>
              <w:rPr>
                <w:b/>
              </w:rPr>
            </w:pPr>
            <w:r>
              <w:rPr>
                <w:b/>
              </w:rPr>
              <w:t>Модуль</w:t>
            </w:r>
            <w:r>
              <w:rPr>
                <w:b/>
                <w:spacing w:val="-4"/>
              </w:rPr>
              <w:t xml:space="preserve"> </w:t>
            </w:r>
            <w:r>
              <w:rPr>
                <w:b/>
              </w:rPr>
              <w:t>«Трудовое</w:t>
            </w:r>
            <w:r>
              <w:rPr>
                <w:b/>
                <w:spacing w:val="-4"/>
              </w:rPr>
              <w:t xml:space="preserve"> </w:t>
            </w:r>
            <w:r>
              <w:rPr>
                <w:b/>
              </w:rPr>
              <w:t>воспитание</w:t>
            </w:r>
            <w:r>
              <w:rPr>
                <w:b/>
                <w:spacing w:val="-4"/>
              </w:rPr>
              <w:t xml:space="preserve"> </w:t>
            </w:r>
            <w:r>
              <w:rPr>
                <w:b/>
              </w:rPr>
              <w:t>и</w:t>
            </w:r>
            <w:r>
              <w:rPr>
                <w:b/>
                <w:spacing w:val="-4"/>
              </w:rPr>
              <w:t xml:space="preserve"> </w:t>
            </w:r>
            <w:r>
              <w:rPr>
                <w:b/>
              </w:rPr>
              <w:t>ранняя</w:t>
            </w:r>
            <w:r>
              <w:rPr>
                <w:b/>
                <w:spacing w:val="-4"/>
              </w:rPr>
              <w:t xml:space="preserve"> </w:t>
            </w:r>
            <w:r>
              <w:rPr>
                <w:b/>
              </w:rPr>
              <w:t>профориентация»</w:t>
            </w:r>
          </w:p>
        </w:tc>
      </w:tr>
      <w:tr w:rsidR="002775EE" w:rsidTr="002775EE">
        <w:trPr>
          <w:trHeight w:val="650"/>
        </w:trPr>
        <w:tc>
          <w:tcPr>
            <w:tcW w:w="1431" w:type="dxa"/>
            <w:tcBorders>
              <w:top w:val="single" w:sz="4" w:space="0" w:color="000000"/>
              <w:bottom w:val="single" w:sz="4" w:space="0" w:color="000000"/>
            </w:tcBorders>
          </w:tcPr>
          <w:p w:rsidR="002775EE" w:rsidRDefault="002775EE" w:rsidP="002775EE">
            <w:pPr>
              <w:pStyle w:val="TableParagraph"/>
              <w:spacing w:before="47"/>
              <w:ind w:left="112" w:right="31" w:firstLine="348"/>
              <w:rPr>
                <w:b/>
                <w:sz w:val="24"/>
              </w:rPr>
            </w:pPr>
            <w:r>
              <w:rPr>
                <w:b/>
                <w:sz w:val="24"/>
              </w:rPr>
              <w:t>Срок</w:t>
            </w:r>
            <w:r>
              <w:rPr>
                <w:b/>
                <w:spacing w:val="1"/>
                <w:sz w:val="24"/>
              </w:rPr>
              <w:t xml:space="preserve"> </w:t>
            </w:r>
            <w:r>
              <w:rPr>
                <w:b/>
                <w:sz w:val="24"/>
              </w:rPr>
              <w:t>проведения</w:t>
            </w:r>
          </w:p>
        </w:tc>
        <w:tc>
          <w:tcPr>
            <w:tcW w:w="2417" w:type="dxa"/>
            <w:tcBorders>
              <w:top w:val="single" w:sz="4" w:space="0" w:color="000000"/>
              <w:bottom w:val="single" w:sz="4" w:space="0" w:color="000000"/>
            </w:tcBorders>
          </w:tcPr>
          <w:p w:rsidR="002775EE" w:rsidRDefault="002775EE" w:rsidP="002775EE">
            <w:pPr>
              <w:pStyle w:val="TableParagraph"/>
              <w:spacing w:before="47"/>
              <w:ind w:left="376"/>
              <w:rPr>
                <w:b/>
                <w:sz w:val="24"/>
              </w:rPr>
            </w:pPr>
            <w:r>
              <w:rPr>
                <w:b/>
                <w:sz w:val="24"/>
              </w:rPr>
              <w:t>Формы</w:t>
            </w:r>
            <w:r>
              <w:rPr>
                <w:b/>
                <w:spacing w:val="-4"/>
                <w:sz w:val="24"/>
              </w:rPr>
              <w:t xml:space="preserve"> </w:t>
            </w:r>
            <w:r>
              <w:rPr>
                <w:b/>
                <w:sz w:val="24"/>
              </w:rPr>
              <w:t>работы</w:t>
            </w:r>
          </w:p>
        </w:tc>
        <w:tc>
          <w:tcPr>
            <w:tcW w:w="2096" w:type="dxa"/>
            <w:tcBorders>
              <w:top w:val="single" w:sz="4" w:space="0" w:color="000000"/>
              <w:bottom w:val="single" w:sz="4" w:space="0" w:color="000000"/>
            </w:tcBorders>
          </w:tcPr>
          <w:p w:rsidR="002775EE" w:rsidRDefault="002775EE" w:rsidP="002775EE">
            <w:pPr>
              <w:pStyle w:val="TableParagraph"/>
              <w:spacing w:before="47"/>
              <w:ind w:left="198"/>
              <w:rPr>
                <w:b/>
                <w:sz w:val="24"/>
              </w:rPr>
            </w:pPr>
            <w:r>
              <w:rPr>
                <w:b/>
                <w:sz w:val="24"/>
              </w:rPr>
              <w:t>Ранний</w:t>
            </w:r>
            <w:r>
              <w:rPr>
                <w:b/>
                <w:spacing w:val="-2"/>
                <w:sz w:val="24"/>
              </w:rPr>
              <w:t xml:space="preserve"> </w:t>
            </w:r>
            <w:r>
              <w:rPr>
                <w:b/>
                <w:sz w:val="24"/>
              </w:rPr>
              <w:t>возраст</w:t>
            </w:r>
          </w:p>
        </w:tc>
        <w:tc>
          <w:tcPr>
            <w:tcW w:w="2314" w:type="dxa"/>
            <w:tcBorders>
              <w:top w:val="single" w:sz="4" w:space="0" w:color="000000"/>
              <w:bottom w:val="single" w:sz="4" w:space="0" w:color="000000"/>
            </w:tcBorders>
          </w:tcPr>
          <w:p w:rsidR="002775EE" w:rsidRDefault="002775EE" w:rsidP="002775EE">
            <w:pPr>
              <w:pStyle w:val="TableParagraph"/>
              <w:spacing w:before="47"/>
              <w:ind w:left="179"/>
              <w:rPr>
                <w:b/>
                <w:sz w:val="24"/>
              </w:rPr>
            </w:pPr>
            <w:r>
              <w:rPr>
                <w:b/>
                <w:sz w:val="24"/>
              </w:rPr>
              <w:t>Младший</w:t>
            </w:r>
            <w:r>
              <w:rPr>
                <w:b/>
                <w:spacing w:val="-3"/>
                <w:sz w:val="24"/>
              </w:rPr>
              <w:t xml:space="preserve"> </w:t>
            </w:r>
            <w:r>
              <w:rPr>
                <w:b/>
                <w:sz w:val="24"/>
              </w:rPr>
              <w:t>возраст</w:t>
            </w:r>
          </w:p>
        </w:tc>
        <w:tc>
          <w:tcPr>
            <w:tcW w:w="2358" w:type="dxa"/>
            <w:tcBorders>
              <w:top w:val="single" w:sz="4" w:space="0" w:color="000000"/>
              <w:bottom w:val="single" w:sz="4" w:space="0" w:color="000000"/>
            </w:tcBorders>
          </w:tcPr>
          <w:p w:rsidR="002775EE" w:rsidRDefault="002775EE" w:rsidP="002775EE">
            <w:pPr>
              <w:pStyle w:val="TableParagraph"/>
              <w:spacing w:before="47"/>
              <w:ind w:left="265"/>
              <w:rPr>
                <w:b/>
                <w:sz w:val="24"/>
              </w:rPr>
            </w:pPr>
            <w:r>
              <w:rPr>
                <w:b/>
                <w:sz w:val="24"/>
              </w:rPr>
              <w:t>Средний</w:t>
            </w:r>
            <w:r>
              <w:rPr>
                <w:b/>
                <w:spacing w:val="-3"/>
                <w:sz w:val="24"/>
              </w:rPr>
              <w:t xml:space="preserve"> </w:t>
            </w:r>
            <w:r>
              <w:rPr>
                <w:b/>
                <w:sz w:val="24"/>
              </w:rPr>
              <w:t>возраст</w:t>
            </w:r>
          </w:p>
        </w:tc>
        <w:tc>
          <w:tcPr>
            <w:tcW w:w="2421" w:type="dxa"/>
            <w:tcBorders>
              <w:top w:val="single" w:sz="4" w:space="0" w:color="000000"/>
              <w:bottom w:val="single" w:sz="4" w:space="0" w:color="000000"/>
            </w:tcBorders>
          </w:tcPr>
          <w:p w:rsidR="002775EE" w:rsidRDefault="002775EE" w:rsidP="002775EE">
            <w:pPr>
              <w:pStyle w:val="TableParagraph"/>
              <w:spacing w:before="47"/>
              <w:ind w:left="259"/>
              <w:rPr>
                <w:b/>
                <w:sz w:val="24"/>
              </w:rPr>
            </w:pPr>
            <w:r>
              <w:rPr>
                <w:b/>
                <w:sz w:val="24"/>
              </w:rPr>
              <w:t>Старший</w:t>
            </w:r>
            <w:r>
              <w:rPr>
                <w:b/>
                <w:spacing w:val="-3"/>
                <w:sz w:val="24"/>
              </w:rPr>
              <w:t xml:space="preserve"> </w:t>
            </w:r>
            <w:r>
              <w:rPr>
                <w:b/>
                <w:sz w:val="24"/>
              </w:rPr>
              <w:t>возраст</w:t>
            </w:r>
          </w:p>
        </w:tc>
        <w:tc>
          <w:tcPr>
            <w:tcW w:w="2279" w:type="dxa"/>
            <w:tcBorders>
              <w:top w:val="single" w:sz="4" w:space="0" w:color="000000"/>
            </w:tcBorders>
          </w:tcPr>
          <w:p w:rsidR="002775EE" w:rsidRPr="00CD4A5B" w:rsidRDefault="002775EE" w:rsidP="002775EE">
            <w:pPr>
              <w:pStyle w:val="TableParagraph"/>
              <w:spacing w:before="47"/>
              <w:ind w:left="750" w:right="35" w:hanging="644"/>
              <w:rPr>
                <w:b/>
                <w:color w:val="C00000"/>
                <w:sz w:val="24"/>
              </w:rPr>
            </w:pPr>
            <w:r w:rsidRPr="00CD4A5B">
              <w:rPr>
                <w:b/>
                <w:color w:val="C00000"/>
                <w:sz w:val="24"/>
              </w:rPr>
              <w:t>Подготовительный</w:t>
            </w:r>
            <w:r w:rsidRPr="00CD4A5B">
              <w:rPr>
                <w:b/>
                <w:color w:val="C00000"/>
                <w:spacing w:val="-57"/>
                <w:sz w:val="24"/>
              </w:rPr>
              <w:t xml:space="preserve"> </w:t>
            </w:r>
            <w:r w:rsidRPr="00CD4A5B">
              <w:rPr>
                <w:b/>
                <w:color w:val="C00000"/>
                <w:sz w:val="24"/>
              </w:rPr>
              <w:t>возраст</w:t>
            </w:r>
          </w:p>
        </w:tc>
      </w:tr>
      <w:tr w:rsidR="002775EE" w:rsidTr="002775EE">
        <w:trPr>
          <w:trHeight w:val="597"/>
        </w:trPr>
        <w:tc>
          <w:tcPr>
            <w:tcW w:w="1431"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39"/>
              <w:rPr>
                <w:sz w:val="24"/>
              </w:rPr>
            </w:pPr>
            <w:r>
              <w:rPr>
                <w:sz w:val="24"/>
              </w:rPr>
              <w:t>Сентябрь</w:t>
            </w:r>
          </w:p>
        </w:tc>
        <w:tc>
          <w:tcPr>
            <w:tcW w:w="2417" w:type="dxa"/>
            <w:tcBorders>
              <w:top w:val="single" w:sz="4" w:space="0" w:color="000000"/>
              <w:left w:val="single" w:sz="4" w:space="0" w:color="000000"/>
            </w:tcBorders>
          </w:tcPr>
          <w:p w:rsidR="002775EE" w:rsidRDefault="002775EE" w:rsidP="002775EE">
            <w:pPr>
              <w:pStyle w:val="TableParagraph"/>
              <w:spacing w:before="39"/>
              <w:ind w:left="107"/>
              <w:rPr>
                <w:sz w:val="24"/>
              </w:rPr>
            </w:pPr>
            <w:r>
              <w:rPr>
                <w:sz w:val="24"/>
              </w:rPr>
              <w:t>Беседа</w:t>
            </w:r>
          </w:p>
        </w:tc>
        <w:tc>
          <w:tcPr>
            <w:tcW w:w="2096" w:type="dxa"/>
            <w:tcBorders>
              <w:top w:val="single" w:sz="4" w:space="0" w:color="000000"/>
            </w:tcBorders>
          </w:tcPr>
          <w:p w:rsidR="002775EE" w:rsidRDefault="002775EE" w:rsidP="002775EE">
            <w:pPr>
              <w:pStyle w:val="TableParagraph"/>
              <w:spacing w:before="25" w:line="270" w:lineRule="atLeast"/>
              <w:ind w:left="112" w:right="447"/>
              <w:rPr>
                <w:sz w:val="24"/>
              </w:rPr>
            </w:pPr>
            <w:r>
              <w:rPr>
                <w:sz w:val="24"/>
              </w:rPr>
              <w:t>Беседа «Всему</w:t>
            </w:r>
            <w:r>
              <w:rPr>
                <w:spacing w:val="-57"/>
                <w:sz w:val="24"/>
              </w:rPr>
              <w:t xml:space="preserve"> </w:t>
            </w:r>
            <w:r>
              <w:rPr>
                <w:sz w:val="24"/>
              </w:rPr>
              <w:t>свое</w:t>
            </w:r>
            <w:r>
              <w:rPr>
                <w:spacing w:val="-2"/>
                <w:sz w:val="24"/>
              </w:rPr>
              <w:t xml:space="preserve"> </w:t>
            </w:r>
            <w:r>
              <w:rPr>
                <w:sz w:val="24"/>
              </w:rPr>
              <w:t>место»</w:t>
            </w:r>
            <w:r w:rsidR="00CD4A5B">
              <w:rPr>
                <w:sz w:val="24"/>
              </w:rPr>
              <w:t>.</w:t>
            </w:r>
          </w:p>
        </w:tc>
        <w:tc>
          <w:tcPr>
            <w:tcW w:w="2314" w:type="dxa"/>
            <w:tcBorders>
              <w:top w:val="single" w:sz="4" w:space="0" w:color="000000"/>
            </w:tcBorders>
          </w:tcPr>
          <w:p w:rsidR="002775EE" w:rsidRDefault="002775EE" w:rsidP="002775EE">
            <w:pPr>
              <w:pStyle w:val="TableParagraph"/>
              <w:spacing w:before="25" w:line="270" w:lineRule="atLeast"/>
              <w:ind w:left="109" w:right="846"/>
              <w:rPr>
                <w:sz w:val="24"/>
              </w:rPr>
            </w:pPr>
            <w:r>
              <w:rPr>
                <w:sz w:val="24"/>
              </w:rPr>
              <w:t>«В гостях</w:t>
            </w:r>
            <w:r>
              <w:rPr>
                <w:spacing w:val="2"/>
                <w:sz w:val="24"/>
              </w:rPr>
              <w:t xml:space="preserve"> </w:t>
            </w:r>
            <w:r>
              <w:rPr>
                <w:sz w:val="24"/>
              </w:rPr>
              <w:t>у</w:t>
            </w:r>
            <w:r>
              <w:rPr>
                <w:spacing w:val="1"/>
                <w:sz w:val="24"/>
              </w:rPr>
              <w:t xml:space="preserve"> </w:t>
            </w:r>
            <w:r>
              <w:rPr>
                <w:sz w:val="24"/>
              </w:rPr>
              <w:t>Мойдодыра»</w:t>
            </w:r>
            <w:r w:rsidR="00CD4A5B">
              <w:rPr>
                <w:sz w:val="24"/>
              </w:rPr>
              <w:t>.</w:t>
            </w:r>
          </w:p>
        </w:tc>
        <w:tc>
          <w:tcPr>
            <w:tcW w:w="2358" w:type="dxa"/>
            <w:tcBorders>
              <w:top w:val="single" w:sz="4" w:space="0" w:color="000000"/>
            </w:tcBorders>
          </w:tcPr>
          <w:p w:rsidR="002775EE" w:rsidRDefault="002775EE" w:rsidP="002775EE">
            <w:pPr>
              <w:pStyle w:val="TableParagraph"/>
              <w:spacing w:before="25" w:line="270" w:lineRule="atLeast"/>
              <w:ind w:left="109" w:right="901"/>
              <w:rPr>
                <w:sz w:val="24"/>
              </w:rPr>
            </w:pPr>
            <w:r>
              <w:rPr>
                <w:sz w:val="24"/>
              </w:rPr>
              <w:t>«Разговор о</w:t>
            </w:r>
            <w:r>
              <w:rPr>
                <w:spacing w:val="1"/>
                <w:sz w:val="24"/>
              </w:rPr>
              <w:t xml:space="preserve"> </w:t>
            </w:r>
            <w:r>
              <w:rPr>
                <w:sz w:val="24"/>
              </w:rPr>
              <w:t>профессиях»</w:t>
            </w:r>
          </w:p>
        </w:tc>
        <w:tc>
          <w:tcPr>
            <w:tcW w:w="2421" w:type="dxa"/>
            <w:tcBorders>
              <w:top w:val="single" w:sz="4" w:space="0" w:color="000000"/>
            </w:tcBorders>
          </w:tcPr>
          <w:p w:rsidR="002775EE" w:rsidRDefault="002775EE" w:rsidP="002775EE">
            <w:pPr>
              <w:pStyle w:val="TableParagraph"/>
              <w:spacing w:before="25" w:line="270" w:lineRule="atLeast"/>
              <w:ind w:right="498"/>
              <w:rPr>
                <w:sz w:val="24"/>
              </w:rPr>
            </w:pPr>
            <w:r>
              <w:rPr>
                <w:sz w:val="24"/>
              </w:rPr>
              <w:t>Почему</w:t>
            </w:r>
            <w:r>
              <w:rPr>
                <w:spacing w:val="-15"/>
                <w:sz w:val="24"/>
              </w:rPr>
              <w:t xml:space="preserve"> </w:t>
            </w:r>
            <w:r>
              <w:rPr>
                <w:sz w:val="24"/>
              </w:rPr>
              <w:t>родители</w:t>
            </w:r>
            <w:r>
              <w:rPr>
                <w:spacing w:val="-57"/>
                <w:sz w:val="24"/>
              </w:rPr>
              <w:t xml:space="preserve"> </w:t>
            </w:r>
            <w:r>
              <w:rPr>
                <w:sz w:val="24"/>
              </w:rPr>
              <w:t>ходят</w:t>
            </w:r>
            <w:r>
              <w:rPr>
                <w:spacing w:val="-4"/>
                <w:sz w:val="24"/>
              </w:rPr>
              <w:t xml:space="preserve"> </w:t>
            </w:r>
            <w:r>
              <w:rPr>
                <w:sz w:val="24"/>
              </w:rPr>
              <w:t>на</w:t>
            </w:r>
            <w:r>
              <w:rPr>
                <w:spacing w:val="-2"/>
                <w:sz w:val="24"/>
              </w:rPr>
              <w:t xml:space="preserve"> </w:t>
            </w:r>
            <w:r>
              <w:rPr>
                <w:sz w:val="24"/>
              </w:rPr>
              <w:t>работу?</w:t>
            </w:r>
          </w:p>
        </w:tc>
        <w:tc>
          <w:tcPr>
            <w:tcW w:w="2279" w:type="dxa"/>
          </w:tcPr>
          <w:p w:rsidR="002775EE" w:rsidRPr="00CD4A5B" w:rsidRDefault="002775EE" w:rsidP="002775EE">
            <w:pPr>
              <w:pStyle w:val="TableParagraph"/>
              <w:spacing w:before="39"/>
              <w:ind w:left="107"/>
              <w:rPr>
                <w:color w:val="C00000"/>
                <w:sz w:val="24"/>
              </w:rPr>
            </w:pPr>
            <w:r w:rsidRPr="00CD4A5B">
              <w:rPr>
                <w:color w:val="C00000"/>
                <w:sz w:val="24"/>
              </w:rPr>
              <w:t>Все</w:t>
            </w:r>
            <w:r w:rsidRPr="00CD4A5B">
              <w:rPr>
                <w:color w:val="C00000"/>
                <w:spacing w:val="-2"/>
                <w:sz w:val="24"/>
              </w:rPr>
              <w:t xml:space="preserve"> </w:t>
            </w:r>
            <w:r w:rsidRPr="00CD4A5B">
              <w:rPr>
                <w:color w:val="C00000"/>
                <w:sz w:val="24"/>
              </w:rPr>
              <w:t>работы хороши</w:t>
            </w:r>
          </w:p>
        </w:tc>
      </w:tr>
      <w:tr w:rsidR="002775EE" w:rsidTr="002775EE">
        <w:trPr>
          <w:trHeight w:val="878"/>
        </w:trPr>
        <w:tc>
          <w:tcPr>
            <w:tcW w:w="1431"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rPr>
                <w:sz w:val="24"/>
              </w:rPr>
            </w:pPr>
            <w:r>
              <w:rPr>
                <w:sz w:val="24"/>
              </w:rPr>
              <w:t>Октябрь</w:t>
            </w:r>
          </w:p>
        </w:tc>
        <w:tc>
          <w:tcPr>
            <w:tcW w:w="2417" w:type="dxa"/>
            <w:tcBorders>
              <w:left w:val="single" w:sz="4" w:space="0" w:color="000000"/>
            </w:tcBorders>
          </w:tcPr>
          <w:p w:rsidR="002775EE" w:rsidRDefault="002775EE" w:rsidP="002775EE">
            <w:pPr>
              <w:pStyle w:val="TableParagraph"/>
              <w:spacing w:before="44"/>
              <w:ind w:left="107"/>
              <w:rPr>
                <w:sz w:val="24"/>
              </w:rPr>
            </w:pPr>
            <w:r>
              <w:rPr>
                <w:sz w:val="24"/>
              </w:rPr>
              <w:t>Трудовые</w:t>
            </w:r>
            <w:r>
              <w:rPr>
                <w:spacing w:val="-4"/>
                <w:sz w:val="24"/>
              </w:rPr>
              <w:t xml:space="preserve"> </w:t>
            </w:r>
            <w:r>
              <w:rPr>
                <w:sz w:val="24"/>
              </w:rPr>
              <w:t>поручения</w:t>
            </w:r>
          </w:p>
        </w:tc>
        <w:tc>
          <w:tcPr>
            <w:tcW w:w="2096" w:type="dxa"/>
          </w:tcPr>
          <w:p w:rsidR="002775EE" w:rsidRDefault="002775EE" w:rsidP="002775EE">
            <w:pPr>
              <w:pStyle w:val="TableParagraph"/>
              <w:spacing w:before="30" w:line="270" w:lineRule="atLeast"/>
              <w:ind w:left="112" w:right="-10"/>
              <w:rPr>
                <w:sz w:val="24"/>
              </w:rPr>
            </w:pPr>
            <w:r>
              <w:rPr>
                <w:spacing w:val="-1"/>
                <w:sz w:val="24"/>
              </w:rPr>
              <w:t xml:space="preserve">Привлечение </w:t>
            </w:r>
            <w:r>
              <w:rPr>
                <w:sz w:val="24"/>
              </w:rPr>
              <w:t>детей</w:t>
            </w:r>
            <w:r>
              <w:rPr>
                <w:spacing w:val="-57"/>
                <w:sz w:val="24"/>
              </w:rPr>
              <w:t xml:space="preserve"> </w:t>
            </w:r>
            <w:r>
              <w:rPr>
                <w:sz w:val="24"/>
              </w:rPr>
              <w:t>к помощи</w:t>
            </w:r>
            <w:r>
              <w:rPr>
                <w:spacing w:val="1"/>
                <w:sz w:val="24"/>
              </w:rPr>
              <w:t xml:space="preserve"> </w:t>
            </w:r>
            <w:r>
              <w:rPr>
                <w:sz w:val="24"/>
              </w:rPr>
              <w:t>воспитателю</w:t>
            </w:r>
          </w:p>
        </w:tc>
        <w:tc>
          <w:tcPr>
            <w:tcW w:w="2314" w:type="dxa"/>
          </w:tcPr>
          <w:p w:rsidR="002775EE" w:rsidRDefault="002775EE" w:rsidP="002775EE">
            <w:pPr>
              <w:pStyle w:val="TableParagraph"/>
              <w:spacing w:before="44"/>
              <w:ind w:left="109"/>
              <w:rPr>
                <w:sz w:val="24"/>
              </w:rPr>
            </w:pPr>
            <w:r>
              <w:rPr>
                <w:sz w:val="24"/>
              </w:rPr>
              <w:t>Убираем</w:t>
            </w:r>
            <w:r>
              <w:rPr>
                <w:spacing w:val="-4"/>
                <w:sz w:val="24"/>
              </w:rPr>
              <w:t xml:space="preserve"> </w:t>
            </w:r>
            <w:r>
              <w:rPr>
                <w:sz w:val="24"/>
              </w:rPr>
              <w:t>игрушки</w:t>
            </w:r>
          </w:p>
        </w:tc>
        <w:tc>
          <w:tcPr>
            <w:tcW w:w="2358" w:type="dxa"/>
          </w:tcPr>
          <w:p w:rsidR="002775EE" w:rsidRDefault="002775EE" w:rsidP="002775EE">
            <w:pPr>
              <w:pStyle w:val="TableParagraph"/>
              <w:spacing w:before="44"/>
              <w:ind w:left="109" w:right="817"/>
              <w:rPr>
                <w:sz w:val="24"/>
              </w:rPr>
            </w:pPr>
            <w:r>
              <w:rPr>
                <w:sz w:val="24"/>
              </w:rPr>
              <w:t>Труд</w:t>
            </w:r>
            <w:r>
              <w:rPr>
                <w:spacing w:val="-10"/>
                <w:sz w:val="24"/>
              </w:rPr>
              <w:t xml:space="preserve"> </w:t>
            </w:r>
            <w:r>
              <w:rPr>
                <w:sz w:val="24"/>
              </w:rPr>
              <w:t>в</w:t>
            </w:r>
            <w:r>
              <w:rPr>
                <w:spacing w:val="-7"/>
                <w:sz w:val="24"/>
              </w:rPr>
              <w:t xml:space="preserve"> </w:t>
            </w:r>
            <w:r>
              <w:rPr>
                <w:sz w:val="24"/>
              </w:rPr>
              <w:t>уголке</w:t>
            </w:r>
            <w:r>
              <w:rPr>
                <w:spacing w:val="-57"/>
                <w:sz w:val="24"/>
              </w:rPr>
              <w:t xml:space="preserve"> </w:t>
            </w:r>
            <w:r>
              <w:rPr>
                <w:sz w:val="24"/>
              </w:rPr>
              <w:t>природы</w:t>
            </w:r>
          </w:p>
        </w:tc>
        <w:tc>
          <w:tcPr>
            <w:tcW w:w="2421" w:type="dxa"/>
          </w:tcPr>
          <w:p w:rsidR="002775EE" w:rsidRDefault="002775EE" w:rsidP="002775EE">
            <w:pPr>
              <w:pStyle w:val="TableParagraph"/>
              <w:spacing w:before="44"/>
              <w:ind w:right="291"/>
              <w:rPr>
                <w:sz w:val="24"/>
              </w:rPr>
            </w:pPr>
            <w:r>
              <w:rPr>
                <w:sz w:val="24"/>
              </w:rPr>
              <w:t>Помоги накрыть на</w:t>
            </w:r>
            <w:r>
              <w:rPr>
                <w:spacing w:val="-57"/>
                <w:sz w:val="24"/>
              </w:rPr>
              <w:t xml:space="preserve"> </w:t>
            </w:r>
            <w:r>
              <w:rPr>
                <w:sz w:val="24"/>
              </w:rPr>
              <w:t>стол</w:t>
            </w:r>
          </w:p>
        </w:tc>
        <w:tc>
          <w:tcPr>
            <w:tcW w:w="2279" w:type="dxa"/>
          </w:tcPr>
          <w:p w:rsidR="002775EE" w:rsidRPr="00CD4A5B" w:rsidRDefault="002775EE" w:rsidP="002775EE">
            <w:pPr>
              <w:pStyle w:val="TableParagraph"/>
              <w:spacing w:before="44"/>
              <w:ind w:left="107"/>
              <w:rPr>
                <w:color w:val="C00000"/>
                <w:sz w:val="24"/>
              </w:rPr>
            </w:pPr>
            <w:r w:rsidRPr="00CD4A5B">
              <w:rPr>
                <w:color w:val="C00000"/>
                <w:sz w:val="24"/>
              </w:rPr>
              <w:t>Уборка</w:t>
            </w:r>
            <w:r w:rsidRPr="00CD4A5B">
              <w:rPr>
                <w:color w:val="C00000"/>
                <w:spacing w:val="-3"/>
                <w:sz w:val="24"/>
              </w:rPr>
              <w:t xml:space="preserve"> </w:t>
            </w:r>
            <w:r w:rsidRPr="00CD4A5B">
              <w:rPr>
                <w:color w:val="C00000"/>
                <w:sz w:val="24"/>
              </w:rPr>
              <w:t>на</w:t>
            </w:r>
            <w:r w:rsidRPr="00CD4A5B">
              <w:rPr>
                <w:color w:val="C00000"/>
                <w:spacing w:val="-1"/>
                <w:sz w:val="24"/>
              </w:rPr>
              <w:t xml:space="preserve"> </w:t>
            </w:r>
            <w:r w:rsidRPr="00CD4A5B">
              <w:rPr>
                <w:color w:val="C00000"/>
                <w:sz w:val="24"/>
              </w:rPr>
              <w:t>участке</w:t>
            </w:r>
          </w:p>
        </w:tc>
      </w:tr>
      <w:tr w:rsidR="002775EE" w:rsidTr="002775EE">
        <w:trPr>
          <w:trHeight w:val="672"/>
        </w:trPr>
        <w:tc>
          <w:tcPr>
            <w:tcW w:w="1431" w:type="dxa"/>
            <w:vMerge w:val="restart"/>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2"/>
              <w:rPr>
                <w:sz w:val="24"/>
              </w:rPr>
            </w:pPr>
            <w:r>
              <w:rPr>
                <w:sz w:val="24"/>
              </w:rPr>
              <w:t>Ноябрь</w:t>
            </w:r>
          </w:p>
        </w:tc>
        <w:tc>
          <w:tcPr>
            <w:tcW w:w="2417" w:type="dxa"/>
            <w:tcBorders>
              <w:left w:val="single" w:sz="4" w:space="0" w:color="000000"/>
            </w:tcBorders>
          </w:tcPr>
          <w:p w:rsidR="002775EE" w:rsidRDefault="002775EE" w:rsidP="002775EE">
            <w:pPr>
              <w:pStyle w:val="TableParagraph"/>
              <w:spacing w:before="42"/>
              <w:ind w:left="107" w:right="544"/>
              <w:rPr>
                <w:sz w:val="24"/>
              </w:rPr>
            </w:pPr>
            <w:r>
              <w:rPr>
                <w:sz w:val="24"/>
              </w:rPr>
              <w:t>Наблюдение за</w:t>
            </w:r>
            <w:r>
              <w:rPr>
                <w:spacing w:val="1"/>
                <w:sz w:val="24"/>
              </w:rPr>
              <w:t xml:space="preserve"> </w:t>
            </w:r>
            <w:r>
              <w:rPr>
                <w:spacing w:val="-1"/>
                <w:sz w:val="24"/>
              </w:rPr>
              <w:t>трудом</w:t>
            </w:r>
            <w:r>
              <w:rPr>
                <w:spacing w:val="-11"/>
                <w:sz w:val="24"/>
              </w:rPr>
              <w:t xml:space="preserve"> </w:t>
            </w:r>
            <w:r>
              <w:rPr>
                <w:sz w:val="24"/>
              </w:rPr>
              <w:t>взрослых</w:t>
            </w:r>
          </w:p>
        </w:tc>
        <w:tc>
          <w:tcPr>
            <w:tcW w:w="2096" w:type="dxa"/>
          </w:tcPr>
          <w:p w:rsidR="002775EE" w:rsidRDefault="002775EE" w:rsidP="002775EE">
            <w:pPr>
              <w:pStyle w:val="TableParagraph"/>
              <w:spacing w:before="42"/>
              <w:ind w:left="112" w:right="404"/>
              <w:rPr>
                <w:sz w:val="24"/>
              </w:rPr>
            </w:pPr>
            <w:r>
              <w:rPr>
                <w:sz w:val="24"/>
              </w:rPr>
              <w:t>Наблюдение за</w:t>
            </w:r>
            <w:r>
              <w:rPr>
                <w:spacing w:val="-57"/>
                <w:sz w:val="24"/>
              </w:rPr>
              <w:t xml:space="preserve"> </w:t>
            </w:r>
            <w:r>
              <w:rPr>
                <w:sz w:val="24"/>
              </w:rPr>
              <w:t>трудом</w:t>
            </w:r>
            <w:r>
              <w:rPr>
                <w:spacing w:val="-1"/>
                <w:sz w:val="24"/>
              </w:rPr>
              <w:t xml:space="preserve"> </w:t>
            </w:r>
            <w:r>
              <w:rPr>
                <w:sz w:val="24"/>
              </w:rPr>
              <w:t>няни</w:t>
            </w:r>
          </w:p>
        </w:tc>
        <w:tc>
          <w:tcPr>
            <w:tcW w:w="2314" w:type="dxa"/>
          </w:tcPr>
          <w:p w:rsidR="002775EE" w:rsidRDefault="002775EE" w:rsidP="002775EE">
            <w:pPr>
              <w:pStyle w:val="TableParagraph"/>
              <w:spacing w:before="42"/>
              <w:ind w:left="109" w:right="438"/>
              <w:rPr>
                <w:sz w:val="24"/>
              </w:rPr>
            </w:pPr>
            <w:r>
              <w:rPr>
                <w:sz w:val="24"/>
              </w:rPr>
              <w:t>Наблюдение за</w:t>
            </w:r>
            <w:r>
              <w:rPr>
                <w:spacing w:val="1"/>
                <w:sz w:val="24"/>
              </w:rPr>
              <w:t xml:space="preserve"> </w:t>
            </w:r>
            <w:r>
              <w:rPr>
                <w:sz w:val="24"/>
              </w:rPr>
              <w:t>трудом</w:t>
            </w:r>
            <w:r>
              <w:rPr>
                <w:spacing w:val="-13"/>
                <w:sz w:val="24"/>
              </w:rPr>
              <w:t xml:space="preserve"> </w:t>
            </w:r>
            <w:r>
              <w:rPr>
                <w:sz w:val="24"/>
              </w:rPr>
              <w:t>дворника</w:t>
            </w:r>
          </w:p>
        </w:tc>
        <w:tc>
          <w:tcPr>
            <w:tcW w:w="2358" w:type="dxa"/>
          </w:tcPr>
          <w:p w:rsidR="002775EE" w:rsidRDefault="002775EE" w:rsidP="002775EE">
            <w:pPr>
              <w:pStyle w:val="TableParagraph"/>
              <w:spacing w:before="42"/>
              <w:ind w:left="109" w:right="482"/>
              <w:rPr>
                <w:sz w:val="24"/>
              </w:rPr>
            </w:pPr>
            <w:r>
              <w:rPr>
                <w:sz w:val="24"/>
              </w:rPr>
              <w:t>Наблюдение за</w:t>
            </w:r>
            <w:r>
              <w:rPr>
                <w:spacing w:val="1"/>
                <w:sz w:val="24"/>
              </w:rPr>
              <w:t xml:space="preserve"> </w:t>
            </w:r>
            <w:r>
              <w:rPr>
                <w:sz w:val="24"/>
              </w:rPr>
              <w:t>трудом</w:t>
            </w:r>
            <w:r>
              <w:rPr>
                <w:spacing w:val="-13"/>
                <w:sz w:val="24"/>
              </w:rPr>
              <w:t xml:space="preserve"> </w:t>
            </w:r>
            <w:r>
              <w:rPr>
                <w:sz w:val="24"/>
              </w:rPr>
              <w:t>дворника</w:t>
            </w:r>
          </w:p>
        </w:tc>
        <w:tc>
          <w:tcPr>
            <w:tcW w:w="2421" w:type="dxa"/>
          </w:tcPr>
          <w:p w:rsidR="002775EE" w:rsidRDefault="002775EE" w:rsidP="002775EE">
            <w:pPr>
              <w:pStyle w:val="TableParagraph"/>
              <w:spacing w:before="42"/>
              <w:ind w:right="289"/>
              <w:rPr>
                <w:sz w:val="24"/>
              </w:rPr>
            </w:pPr>
            <w:r>
              <w:rPr>
                <w:sz w:val="24"/>
              </w:rPr>
              <w:t>Наблюдение за</w:t>
            </w:r>
            <w:r>
              <w:rPr>
                <w:spacing w:val="1"/>
                <w:sz w:val="24"/>
              </w:rPr>
              <w:t xml:space="preserve"> </w:t>
            </w:r>
            <w:r>
              <w:rPr>
                <w:sz w:val="24"/>
              </w:rPr>
              <w:t>трудом</w:t>
            </w:r>
            <w:r>
              <w:rPr>
                <w:spacing w:val="-15"/>
                <w:sz w:val="24"/>
              </w:rPr>
              <w:t xml:space="preserve"> </w:t>
            </w:r>
            <w:r>
              <w:rPr>
                <w:sz w:val="24"/>
              </w:rPr>
              <w:t>кастелянши</w:t>
            </w:r>
          </w:p>
        </w:tc>
        <w:tc>
          <w:tcPr>
            <w:tcW w:w="2279" w:type="dxa"/>
          </w:tcPr>
          <w:p w:rsidR="002775EE" w:rsidRPr="00CD4A5B" w:rsidRDefault="002775EE" w:rsidP="002775EE">
            <w:pPr>
              <w:pStyle w:val="TableParagraph"/>
              <w:spacing w:before="42"/>
              <w:ind w:left="107" w:right="276"/>
              <w:rPr>
                <w:color w:val="C00000"/>
                <w:sz w:val="24"/>
              </w:rPr>
            </w:pPr>
            <w:r w:rsidRPr="00CD4A5B">
              <w:rPr>
                <w:color w:val="C00000"/>
                <w:sz w:val="24"/>
              </w:rPr>
              <w:t>Наблюдение за</w:t>
            </w:r>
            <w:r w:rsidRPr="00CD4A5B">
              <w:rPr>
                <w:color w:val="C00000"/>
                <w:spacing w:val="1"/>
                <w:sz w:val="24"/>
              </w:rPr>
              <w:t xml:space="preserve"> </w:t>
            </w:r>
            <w:r w:rsidRPr="00CD4A5B">
              <w:rPr>
                <w:color w:val="C00000"/>
                <w:sz w:val="24"/>
              </w:rPr>
              <w:t>трудом</w:t>
            </w:r>
            <w:r w:rsidRPr="00CD4A5B">
              <w:rPr>
                <w:color w:val="C00000"/>
                <w:spacing w:val="-15"/>
                <w:sz w:val="24"/>
              </w:rPr>
              <w:t xml:space="preserve"> </w:t>
            </w:r>
            <w:r w:rsidRPr="00CD4A5B">
              <w:rPr>
                <w:color w:val="C00000"/>
                <w:sz w:val="24"/>
              </w:rPr>
              <w:t>медсестры</w:t>
            </w:r>
          </w:p>
        </w:tc>
      </w:tr>
      <w:tr w:rsidR="002775EE" w:rsidTr="002775EE">
        <w:trPr>
          <w:trHeight w:val="921"/>
        </w:trPr>
        <w:tc>
          <w:tcPr>
            <w:tcW w:w="1431" w:type="dxa"/>
            <w:vMerge/>
            <w:tcBorders>
              <w:top w:val="nil"/>
              <w:left w:val="single" w:sz="4" w:space="0" w:color="000000"/>
              <w:bottom w:val="single" w:sz="4" w:space="0" w:color="000000"/>
              <w:right w:val="single" w:sz="4" w:space="0" w:color="000000"/>
            </w:tcBorders>
          </w:tcPr>
          <w:p w:rsidR="002775EE" w:rsidRDefault="002775EE" w:rsidP="002775EE">
            <w:pPr>
              <w:rPr>
                <w:sz w:val="2"/>
                <w:szCs w:val="2"/>
              </w:rPr>
            </w:pPr>
          </w:p>
        </w:tc>
        <w:tc>
          <w:tcPr>
            <w:tcW w:w="2417" w:type="dxa"/>
            <w:tcBorders>
              <w:left w:val="single" w:sz="4" w:space="0" w:color="000000"/>
            </w:tcBorders>
          </w:tcPr>
          <w:p w:rsidR="002775EE" w:rsidRDefault="002775EE" w:rsidP="002775EE">
            <w:pPr>
              <w:pStyle w:val="TableParagraph"/>
              <w:spacing w:before="39"/>
              <w:ind w:left="107"/>
              <w:rPr>
                <w:sz w:val="24"/>
              </w:rPr>
            </w:pPr>
            <w:r>
              <w:rPr>
                <w:sz w:val="24"/>
              </w:rPr>
              <w:t>Дидактические</w:t>
            </w:r>
            <w:r>
              <w:rPr>
                <w:spacing w:val="-5"/>
                <w:sz w:val="24"/>
              </w:rPr>
              <w:t xml:space="preserve"> </w:t>
            </w:r>
            <w:r>
              <w:rPr>
                <w:sz w:val="24"/>
              </w:rPr>
              <w:t>игры</w:t>
            </w:r>
          </w:p>
        </w:tc>
        <w:tc>
          <w:tcPr>
            <w:tcW w:w="2096" w:type="dxa"/>
          </w:tcPr>
          <w:p w:rsidR="002775EE" w:rsidRDefault="00DE1F9B" w:rsidP="002775EE">
            <w:pPr>
              <w:pStyle w:val="TableParagraph"/>
              <w:ind w:left="0"/>
              <w:rPr>
                <w:sz w:val="24"/>
              </w:rPr>
            </w:pPr>
            <w:r w:rsidRPr="00DE1F9B">
              <w:rPr>
                <w:sz w:val="24"/>
              </w:rPr>
              <w:t>«Угадайте, что я делаю?»</w:t>
            </w:r>
          </w:p>
        </w:tc>
        <w:tc>
          <w:tcPr>
            <w:tcW w:w="2314" w:type="dxa"/>
          </w:tcPr>
          <w:p w:rsidR="002775EE" w:rsidRDefault="002775EE" w:rsidP="002775EE">
            <w:pPr>
              <w:pStyle w:val="TableParagraph"/>
              <w:spacing w:before="39"/>
              <w:ind w:left="109"/>
              <w:rPr>
                <w:sz w:val="24"/>
              </w:rPr>
            </w:pPr>
            <w:r>
              <w:rPr>
                <w:sz w:val="24"/>
              </w:rPr>
              <w:t>«Кто</w:t>
            </w:r>
            <w:r>
              <w:rPr>
                <w:spacing w:val="1"/>
                <w:sz w:val="24"/>
              </w:rPr>
              <w:t xml:space="preserve"> </w:t>
            </w:r>
            <w:r>
              <w:rPr>
                <w:sz w:val="24"/>
              </w:rPr>
              <w:t>что</w:t>
            </w:r>
            <w:r>
              <w:rPr>
                <w:spacing w:val="-1"/>
                <w:sz w:val="24"/>
              </w:rPr>
              <w:t xml:space="preserve"> </w:t>
            </w:r>
            <w:r>
              <w:rPr>
                <w:sz w:val="24"/>
              </w:rPr>
              <w:t>делает?»</w:t>
            </w:r>
          </w:p>
        </w:tc>
        <w:tc>
          <w:tcPr>
            <w:tcW w:w="2358" w:type="dxa"/>
          </w:tcPr>
          <w:p w:rsidR="002775EE" w:rsidRDefault="002775EE" w:rsidP="002775EE">
            <w:pPr>
              <w:pStyle w:val="TableParagraph"/>
              <w:spacing w:before="39"/>
              <w:ind w:left="109"/>
              <w:rPr>
                <w:sz w:val="24"/>
              </w:rPr>
            </w:pPr>
            <w:r>
              <w:rPr>
                <w:sz w:val="24"/>
              </w:rPr>
              <w:t>Чудесный</w:t>
            </w:r>
            <w:r>
              <w:rPr>
                <w:spacing w:val="-3"/>
                <w:sz w:val="24"/>
              </w:rPr>
              <w:t xml:space="preserve"> </w:t>
            </w:r>
            <w:r>
              <w:rPr>
                <w:sz w:val="24"/>
              </w:rPr>
              <w:t>мешочек</w:t>
            </w:r>
          </w:p>
          <w:p w:rsidR="002775EE" w:rsidRDefault="002775EE" w:rsidP="002775EE">
            <w:pPr>
              <w:pStyle w:val="TableParagraph"/>
              <w:ind w:left="109" w:right="440"/>
              <w:rPr>
                <w:sz w:val="24"/>
              </w:rPr>
            </w:pPr>
            <w:r>
              <w:rPr>
                <w:sz w:val="24"/>
              </w:rPr>
              <w:t>«Кому</w:t>
            </w:r>
            <w:r>
              <w:rPr>
                <w:spacing w:val="-11"/>
                <w:sz w:val="24"/>
              </w:rPr>
              <w:t xml:space="preserve"> </w:t>
            </w:r>
            <w:r>
              <w:rPr>
                <w:sz w:val="24"/>
              </w:rPr>
              <w:t>что</w:t>
            </w:r>
            <w:r>
              <w:rPr>
                <w:spacing w:val="-6"/>
                <w:sz w:val="24"/>
              </w:rPr>
              <w:t xml:space="preserve"> </w:t>
            </w:r>
            <w:r>
              <w:rPr>
                <w:sz w:val="24"/>
              </w:rPr>
              <w:t>нужно</w:t>
            </w:r>
            <w:r>
              <w:rPr>
                <w:spacing w:val="-57"/>
                <w:sz w:val="24"/>
              </w:rPr>
              <w:t xml:space="preserve"> </w:t>
            </w:r>
            <w:r>
              <w:rPr>
                <w:sz w:val="24"/>
              </w:rPr>
              <w:t>для работы»</w:t>
            </w:r>
          </w:p>
        </w:tc>
        <w:tc>
          <w:tcPr>
            <w:tcW w:w="2421" w:type="dxa"/>
          </w:tcPr>
          <w:p w:rsidR="002775EE" w:rsidRDefault="002775EE" w:rsidP="002775EE">
            <w:pPr>
              <w:pStyle w:val="TableParagraph"/>
              <w:spacing w:before="39"/>
              <w:rPr>
                <w:sz w:val="24"/>
              </w:rPr>
            </w:pPr>
            <w:r>
              <w:rPr>
                <w:sz w:val="24"/>
              </w:rPr>
              <w:t>Чудесный</w:t>
            </w:r>
            <w:r>
              <w:rPr>
                <w:spacing w:val="-3"/>
                <w:sz w:val="24"/>
              </w:rPr>
              <w:t xml:space="preserve"> </w:t>
            </w:r>
            <w:r>
              <w:rPr>
                <w:sz w:val="24"/>
              </w:rPr>
              <w:t>мешочек</w:t>
            </w:r>
          </w:p>
          <w:p w:rsidR="002775EE" w:rsidRDefault="002775EE" w:rsidP="002775EE">
            <w:pPr>
              <w:pStyle w:val="TableParagraph"/>
              <w:ind w:right="73"/>
              <w:rPr>
                <w:sz w:val="24"/>
              </w:rPr>
            </w:pPr>
            <w:r>
              <w:rPr>
                <w:sz w:val="24"/>
              </w:rPr>
              <w:t>«Кому что нужно для</w:t>
            </w:r>
            <w:r>
              <w:rPr>
                <w:spacing w:val="-58"/>
                <w:sz w:val="24"/>
              </w:rPr>
              <w:t xml:space="preserve"> </w:t>
            </w:r>
            <w:r>
              <w:rPr>
                <w:sz w:val="24"/>
              </w:rPr>
              <w:t>работы»</w:t>
            </w:r>
          </w:p>
        </w:tc>
        <w:tc>
          <w:tcPr>
            <w:tcW w:w="2279" w:type="dxa"/>
          </w:tcPr>
          <w:p w:rsidR="002775EE" w:rsidRPr="00CD4A5B" w:rsidRDefault="002775EE" w:rsidP="002775EE">
            <w:pPr>
              <w:pStyle w:val="TableParagraph"/>
              <w:spacing w:before="39"/>
              <w:ind w:left="107"/>
              <w:rPr>
                <w:color w:val="C00000"/>
                <w:sz w:val="24"/>
              </w:rPr>
            </w:pPr>
            <w:r w:rsidRPr="00CD4A5B">
              <w:rPr>
                <w:color w:val="C00000"/>
                <w:sz w:val="24"/>
              </w:rPr>
              <w:t>Лото</w:t>
            </w:r>
            <w:r w:rsidRPr="00CD4A5B">
              <w:rPr>
                <w:color w:val="C00000"/>
                <w:spacing w:val="-1"/>
                <w:sz w:val="24"/>
              </w:rPr>
              <w:t xml:space="preserve"> </w:t>
            </w:r>
            <w:r w:rsidRPr="00CD4A5B">
              <w:rPr>
                <w:color w:val="C00000"/>
                <w:sz w:val="24"/>
              </w:rPr>
              <w:t>«Профессии»</w:t>
            </w:r>
          </w:p>
        </w:tc>
      </w:tr>
      <w:tr w:rsidR="002775EE" w:rsidTr="00DE1F9B">
        <w:trPr>
          <w:trHeight w:val="802"/>
        </w:trPr>
        <w:tc>
          <w:tcPr>
            <w:tcW w:w="1431"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rPr>
                <w:sz w:val="24"/>
              </w:rPr>
            </w:pPr>
            <w:r>
              <w:rPr>
                <w:sz w:val="24"/>
              </w:rPr>
              <w:t>Декабрь</w:t>
            </w:r>
          </w:p>
        </w:tc>
        <w:tc>
          <w:tcPr>
            <w:tcW w:w="2417" w:type="dxa"/>
            <w:tcBorders>
              <w:left w:val="single" w:sz="4" w:space="0" w:color="000000"/>
            </w:tcBorders>
          </w:tcPr>
          <w:p w:rsidR="002775EE" w:rsidRDefault="002775EE" w:rsidP="002775EE">
            <w:pPr>
              <w:pStyle w:val="TableParagraph"/>
              <w:spacing w:before="44"/>
              <w:ind w:left="107"/>
              <w:rPr>
                <w:sz w:val="24"/>
              </w:rPr>
            </w:pPr>
            <w:r>
              <w:rPr>
                <w:sz w:val="24"/>
              </w:rPr>
              <w:t>Экскурсия</w:t>
            </w:r>
          </w:p>
        </w:tc>
        <w:tc>
          <w:tcPr>
            <w:tcW w:w="2096" w:type="dxa"/>
          </w:tcPr>
          <w:p w:rsidR="002775EE" w:rsidRDefault="002775EE" w:rsidP="002775EE">
            <w:pPr>
              <w:pStyle w:val="TableParagraph"/>
              <w:spacing w:before="44"/>
              <w:ind w:left="112"/>
              <w:rPr>
                <w:sz w:val="24"/>
              </w:rPr>
            </w:pPr>
            <w:r>
              <w:rPr>
                <w:sz w:val="24"/>
              </w:rPr>
              <w:t>Кто</w:t>
            </w:r>
            <w:r>
              <w:rPr>
                <w:spacing w:val="-2"/>
                <w:sz w:val="24"/>
              </w:rPr>
              <w:t xml:space="preserve"> </w:t>
            </w:r>
            <w:r>
              <w:rPr>
                <w:sz w:val="24"/>
              </w:rPr>
              <w:t>работает</w:t>
            </w:r>
          </w:p>
          <w:p w:rsidR="002775EE" w:rsidRDefault="002775EE" w:rsidP="002775EE">
            <w:pPr>
              <w:pStyle w:val="TableParagraph"/>
              <w:spacing w:line="261" w:lineRule="exact"/>
              <w:ind w:left="112"/>
              <w:rPr>
                <w:sz w:val="24"/>
              </w:rPr>
            </w:pPr>
            <w:r>
              <w:rPr>
                <w:sz w:val="24"/>
              </w:rPr>
              <w:t>в</w:t>
            </w:r>
            <w:r>
              <w:rPr>
                <w:spacing w:val="-4"/>
                <w:sz w:val="24"/>
              </w:rPr>
              <w:t xml:space="preserve"> </w:t>
            </w:r>
            <w:r>
              <w:rPr>
                <w:sz w:val="24"/>
              </w:rPr>
              <w:t>нашей</w:t>
            </w:r>
            <w:r>
              <w:rPr>
                <w:spacing w:val="-2"/>
                <w:sz w:val="24"/>
              </w:rPr>
              <w:t xml:space="preserve"> </w:t>
            </w:r>
            <w:r>
              <w:rPr>
                <w:sz w:val="24"/>
              </w:rPr>
              <w:t>группе?</w:t>
            </w:r>
          </w:p>
        </w:tc>
        <w:tc>
          <w:tcPr>
            <w:tcW w:w="2314" w:type="dxa"/>
          </w:tcPr>
          <w:p w:rsidR="002775EE" w:rsidRDefault="002775EE" w:rsidP="002775EE">
            <w:pPr>
              <w:pStyle w:val="TableParagraph"/>
              <w:spacing w:before="30" w:line="270" w:lineRule="atLeast"/>
              <w:ind w:left="109" w:right="670"/>
              <w:rPr>
                <w:sz w:val="24"/>
              </w:rPr>
            </w:pPr>
            <w:r>
              <w:rPr>
                <w:sz w:val="24"/>
              </w:rPr>
              <w:t>Кто работает в</w:t>
            </w:r>
            <w:r>
              <w:rPr>
                <w:spacing w:val="-58"/>
                <w:sz w:val="24"/>
              </w:rPr>
              <w:t xml:space="preserve"> </w:t>
            </w:r>
            <w:r>
              <w:rPr>
                <w:sz w:val="24"/>
              </w:rPr>
              <w:t>детском</w:t>
            </w:r>
            <w:r>
              <w:rPr>
                <w:spacing w:val="-5"/>
                <w:sz w:val="24"/>
              </w:rPr>
              <w:t xml:space="preserve"> </w:t>
            </w:r>
            <w:r>
              <w:rPr>
                <w:sz w:val="24"/>
              </w:rPr>
              <w:t>саду?</w:t>
            </w:r>
          </w:p>
        </w:tc>
        <w:tc>
          <w:tcPr>
            <w:tcW w:w="2358" w:type="dxa"/>
          </w:tcPr>
          <w:p w:rsidR="002775EE" w:rsidRDefault="002775EE" w:rsidP="002775EE">
            <w:pPr>
              <w:pStyle w:val="TableParagraph"/>
              <w:spacing w:before="44"/>
              <w:ind w:left="109"/>
              <w:rPr>
                <w:sz w:val="24"/>
              </w:rPr>
            </w:pPr>
            <w:r>
              <w:rPr>
                <w:sz w:val="24"/>
              </w:rPr>
              <w:t>В</w:t>
            </w:r>
            <w:r>
              <w:rPr>
                <w:spacing w:val="-3"/>
                <w:sz w:val="24"/>
              </w:rPr>
              <w:t xml:space="preserve"> </w:t>
            </w:r>
            <w:r>
              <w:rPr>
                <w:sz w:val="24"/>
              </w:rPr>
              <w:t>магазин</w:t>
            </w:r>
          </w:p>
        </w:tc>
        <w:tc>
          <w:tcPr>
            <w:tcW w:w="2421" w:type="dxa"/>
          </w:tcPr>
          <w:p w:rsidR="002775EE" w:rsidRDefault="002775EE" w:rsidP="002775EE">
            <w:pPr>
              <w:pStyle w:val="TableParagraph"/>
              <w:spacing w:before="44"/>
              <w:rPr>
                <w:sz w:val="24"/>
              </w:rPr>
            </w:pPr>
            <w:r>
              <w:rPr>
                <w:sz w:val="24"/>
              </w:rPr>
              <w:t>В</w:t>
            </w:r>
            <w:r>
              <w:rPr>
                <w:spacing w:val="-3"/>
                <w:sz w:val="24"/>
              </w:rPr>
              <w:t xml:space="preserve"> </w:t>
            </w:r>
            <w:r>
              <w:rPr>
                <w:sz w:val="24"/>
              </w:rPr>
              <w:t>Сбербанк</w:t>
            </w:r>
          </w:p>
        </w:tc>
        <w:tc>
          <w:tcPr>
            <w:tcW w:w="2279" w:type="dxa"/>
          </w:tcPr>
          <w:p w:rsidR="002775EE" w:rsidRPr="00CD4A5B" w:rsidRDefault="002775EE" w:rsidP="001F3C73">
            <w:pPr>
              <w:pStyle w:val="TableParagraph"/>
              <w:spacing w:before="44"/>
              <w:ind w:left="107"/>
              <w:rPr>
                <w:color w:val="C00000"/>
                <w:sz w:val="24"/>
              </w:rPr>
            </w:pPr>
            <w:r w:rsidRPr="00CD4A5B">
              <w:rPr>
                <w:color w:val="C00000"/>
                <w:sz w:val="24"/>
              </w:rPr>
              <w:t>В</w:t>
            </w:r>
            <w:r w:rsidRPr="00CD4A5B">
              <w:rPr>
                <w:color w:val="C00000"/>
                <w:spacing w:val="-5"/>
                <w:sz w:val="24"/>
              </w:rPr>
              <w:t xml:space="preserve"> </w:t>
            </w:r>
            <w:r w:rsidR="001F3C73" w:rsidRPr="00CD4A5B">
              <w:rPr>
                <w:color w:val="C00000"/>
                <w:sz w:val="24"/>
              </w:rPr>
              <w:t>кафе</w:t>
            </w:r>
          </w:p>
        </w:tc>
      </w:tr>
      <w:tr w:rsidR="002775EE" w:rsidTr="00DE1F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09"/>
        </w:trPr>
        <w:tc>
          <w:tcPr>
            <w:tcW w:w="1431" w:type="dxa"/>
            <w:tcBorders>
              <w:left w:val="single" w:sz="2" w:space="0" w:color="000000"/>
              <w:right w:val="single" w:sz="2" w:space="0" w:color="000000"/>
            </w:tcBorders>
          </w:tcPr>
          <w:p w:rsidR="002775EE" w:rsidRDefault="002775EE" w:rsidP="002775EE">
            <w:pPr>
              <w:pStyle w:val="TableParagraph"/>
              <w:spacing w:before="40"/>
              <w:ind w:left="112"/>
              <w:rPr>
                <w:sz w:val="24"/>
              </w:rPr>
            </w:pPr>
            <w:r>
              <w:rPr>
                <w:sz w:val="24"/>
              </w:rPr>
              <w:t>Январь</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155"/>
              <w:rPr>
                <w:sz w:val="24"/>
              </w:rPr>
            </w:pPr>
            <w:r>
              <w:rPr>
                <w:sz w:val="24"/>
              </w:rPr>
              <w:t>Игровые</w:t>
            </w:r>
            <w:r>
              <w:rPr>
                <w:spacing w:val="-15"/>
                <w:sz w:val="24"/>
              </w:rPr>
              <w:t xml:space="preserve"> </w:t>
            </w:r>
            <w:r>
              <w:rPr>
                <w:sz w:val="24"/>
              </w:rPr>
              <w:t>обучающие</w:t>
            </w:r>
            <w:r>
              <w:rPr>
                <w:spacing w:val="-57"/>
                <w:sz w:val="24"/>
              </w:rPr>
              <w:t xml:space="preserve"> </w:t>
            </w:r>
            <w:r>
              <w:rPr>
                <w:sz w:val="24"/>
              </w:rPr>
              <w:t>ситуации</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DE1F9B">
            <w:pPr>
              <w:pStyle w:val="TableParagraph"/>
              <w:spacing w:before="43" w:line="276" w:lineRule="auto"/>
              <w:ind w:left="112" w:right="292"/>
              <w:jc w:val="both"/>
              <w:rPr>
                <w:sz w:val="24"/>
              </w:rPr>
            </w:pPr>
            <w:r>
              <w:rPr>
                <w:sz w:val="24"/>
              </w:rPr>
              <w:t>«Помоги кукле</w:t>
            </w:r>
            <w:r>
              <w:rPr>
                <w:spacing w:val="1"/>
                <w:sz w:val="24"/>
              </w:rPr>
              <w:t xml:space="preserve"> </w:t>
            </w:r>
            <w:r w:rsidR="007D41F5">
              <w:rPr>
                <w:sz w:val="24"/>
              </w:rPr>
              <w:t>Ам</w:t>
            </w:r>
            <w:r w:rsidR="00DE1F9B">
              <w:rPr>
                <w:sz w:val="24"/>
              </w:rPr>
              <w:t xml:space="preserve">ине </w:t>
            </w:r>
            <w:r>
              <w:rPr>
                <w:spacing w:val="-7"/>
                <w:sz w:val="24"/>
              </w:rPr>
              <w:t xml:space="preserve"> </w:t>
            </w:r>
            <w:r>
              <w:rPr>
                <w:sz w:val="24"/>
              </w:rPr>
              <w:t>накрыть</w:t>
            </w:r>
            <w:r>
              <w:rPr>
                <w:spacing w:val="-7"/>
                <w:sz w:val="24"/>
              </w:rPr>
              <w:t xml:space="preserve"> </w:t>
            </w:r>
            <w:r>
              <w:rPr>
                <w:sz w:val="24"/>
              </w:rPr>
              <w:t>на</w:t>
            </w:r>
            <w:r w:rsidR="00DE1F9B">
              <w:rPr>
                <w:sz w:val="24"/>
              </w:rPr>
              <w:t xml:space="preserve"> </w:t>
            </w:r>
            <w:r>
              <w:rPr>
                <w:sz w:val="24"/>
              </w:rPr>
              <w:t>стол»</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ind w:left="109"/>
              <w:rPr>
                <w:sz w:val="24"/>
              </w:rPr>
            </w:pPr>
            <w:r>
              <w:rPr>
                <w:sz w:val="24"/>
              </w:rPr>
              <w:t>«Вымоем</w:t>
            </w:r>
            <w:r>
              <w:rPr>
                <w:spacing w:val="-2"/>
                <w:sz w:val="24"/>
              </w:rPr>
              <w:t xml:space="preserve"> </w:t>
            </w:r>
            <w:r>
              <w:rPr>
                <w:sz w:val="24"/>
              </w:rPr>
              <w:t>посуду»</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ind w:left="109"/>
              <w:rPr>
                <w:sz w:val="24"/>
              </w:rPr>
            </w:pPr>
            <w:r>
              <w:rPr>
                <w:sz w:val="24"/>
              </w:rPr>
              <w:t>«Купаем</w:t>
            </w:r>
            <w:r>
              <w:rPr>
                <w:spacing w:val="-3"/>
                <w:sz w:val="24"/>
              </w:rPr>
              <w:t xml:space="preserve"> </w:t>
            </w:r>
            <w:r>
              <w:rPr>
                <w:sz w:val="24"/>
              </w:rPr>
              <w:t>кукол»</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191"/>
              <w:rPr>
                <w:sz w:val="24"/>
              </w:rPr>
            </w:pPr>
            <w:r>
              <w:rPr>
                <w:spacing w:val="-1"/>
                <w:sz w:val="24"/>
              </w:rPr>
              <w:t xml:space="preserve">«Покажем </w:t>
            </w:r>
            <w:r w:rsidR="00152013">
              <w:rPr>
                <w:sz w:val="24"/>
              </w:rPr>
              <w:t>малышам,</w:t>
            </w:r>
            <w:r>
              <w:rPr>
                <w:spacing w:val="-57"/>
                <w:sz w:val="24"/>
              </w:rPr>
              <w:t xml:space="preserve"> </w:t>
            </w:r>
            <w:r>
              <w:rPr>
                <w:sz w:val="24"/>
              </w:rPr>
              <w:t>как ухаживать</w:t>
            </w:r>
            <w:r>
              <w:rPr>
                <w:spacing w:val="-1"/>
                <w:sz w:val="24"/>
              </w:rPr>
              <w:t xml:space="preserve"> </w:t>
            </w:r>
            <w:r>
              <w:rPr>
                <w:sz w:val="24"/>
              </w:rPr>
              <w:t>за</w:t>
            </w:r>
          </w:p>
          <w:p w:rsidR="002775EE" w:rsidRDefault="002775EE" w:rsidP="002775EE">
            <w:pPr>
              <w:pStyle w:val="TableParagraph"/>
              <w:spacing w:line="275" w:lineRule="exact"/>
              <w:rPr>
                <w:sz w:val="24"/>
              </w:rPr>
            </w:pPr>
            <w:r>
              <w:rPr>
                <w:sz w:val="24"/>
              </w:rPr>
              <w:t>растениями»</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6" w:lineRule="auto"/>
              <w:ind w:left="107" w:right="52"/>
              <w:rPr>
                <w:color w:val="C00000"/>
                <w:sz w:val="24"/>
              </w:rPr>
            </w:pPr>
            <w:r w:rsidRPr="00CD4A5B">
              <w:rPr>
                <w:color w:val="C00000"/>
                <w:spacing w:val="-1"/>
                <w:sz w:val="24"/>
              </w:rPr>
              <w:t xml:space="preserve">«Покажем </w:t>
            </w:r>
            <w:r w:rsidR="00152013" w:rsidRPr="00CD4A5B">
              <w:rPr>
                <w:color w:val="C00000"/>
                <w:sz w:val="24"/>
              </w:rPr>
              <w:t>малышам,</w:t>
            </w:r>
            <w:r w:rsidRPr="00CD4A5B">
              <w:rPr>
                <w:color w:val="C00000"/>
                <w:spacing w:val="-57"/>
                <w:sz w:val="24"/>
              </w:rPr>
              <w:t xml:space="preserve"> </w:t>
            </w:r>
            <w:r w:rsidRPr="00CD4A5B">
              <w:rPr>
                <w:color w:val="C00000"/>
                <w:sz w:val="24"/>
              </w:rPr>
              <w:t>как ухаживать</w:t>
            </w:r>
            <w:r w:rsidRPr="00CD4A5B">
              <w:rPr>
                <w:color w:val="C00000"/>
                <w:spacing w:val="-1"/>
                <w:sz w:val="24"/>
              </w:rPr>
              <w:t xml:space="preserve"> </w:t>
            </w:r>
            <w:r w:rsidRPr="00CD4A5B">
              <w:rPr>
                <w:color w:val="C00000"/>
                <w:sz w:val="24"/>
              </w:rPr>
              <w:t>за</w:t>
            </w:r>
          </w:p>
          <w:p w:rsidR="002775EE" w:rsidRPr="00CD4A5B" w:rsidRDefault="002775EE" w:rsidP="002775EE">
            <w:pPr>
              <w:pStyle w:val="TableParagraph"/>
              <w:spacing w:line="275" w:lineRule="exact"/>
              <w:ind w:left="107"/>
              <w:rPr>
                <w:color w:val="C00000"/>
                <w:sz w:val="24"/>
              </w:rPr>
            </w:pPr>
            <w:r w:rsidRPr="00CD4A5B">
              <w:rPr>
                <w:color w:val="C00000"/>
                <w:sz w:val="24"/>
              </w:rPr>
              <w:t>растениями»</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19"/>
        </w:trPr>
        <w:tc>
          <w:tcPr>
            <w:tcW w:w="1431" w:type="dxa"/>
            <w:tcBorders>
              <w:left w:val="single" w:sz="2" w:space="0" w:color="000000"/>
              <w:right w:val="single" w:sz="2" w:space="0" w:color="000000"/>
            </w:tcBorders>
          </w:tcPr>
          <w:p w:rsidR="002775EE" w:rsidRDefault="002775EE" w:rsidP="002775EE">
            <w:pPr>
              <w:pStyle w:val="TableParagraph"/>
              <w:spacing w:before="40"/>
              <w:ind w:left="112"/>
              <w:rPr>
                <w:sz w:val="24"/>
              </w:rPr>
            </w:pPr>
            <w:r>
              <w:rPr>
                <w:sz w:val="24"/>
              </w:rPr>
              <w:t>Февраль</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437"/>
              <w:rPr>
                <w:sz w:val="24"/>
              </w:rPr>
            </w:pPr>
            <w:r>
              <w:rPr>
                <w:sz w:val="24"/>
              </w:rPr>
              <w:t>Встреча</w:t>
            </w:r>
            <w:r>
              <w:rPr>
                <w:spacing w:val="-9"/>
                <w:sz w:val="24"/>
              </w:rPr>
              <w:t xml:space="preserve"> </w:t>
            </w:r>
            <w:r>
              <w:rPr>
                <w:sz w:val="24"/>
              </w:rPr>
              <w:t>с</w:t>
            </w:r>
            <w:r>
              <w:rPr>
                <w:spacing w:val="-9"/>
                <w:sz w:val="24"/>
              </w:rPr>
              <w:t xml:space="preserve"> </w:t>
            </w:r>
            <w:r>
              <w:rPr>
                <w:sz w:val="24"/>
              </w:rPr>
              <w:t>людьми</w:t>
            </w:r>
            <w:r>
              <w:rPr>
                <w:spacing w:val="-57"/>
                <w:sz w:val="24"/>
              </w:rPr>
              <w:t xml:space="preserve"> </w:t>
            </w:r>
            <w:r>
              <w:rPr>
                <w:sz w:val="24"/>
              </w:rPr>
              <w:t>интересных</w:t>
            </w:r>
            <w:r>
              <w:rPr>
                <w:spacing w:val="1"/>
                <w:sz w:val="24"/>
              </w:rPr>
              <w:t xml:space="preserve"> </w:t>
            </w:r>
            <w:r>
              <w:rPr>
                <w:sz w:val="24"/>
              </w:rPr>
              <w:t>профессий</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12" w:right="696"/>
              <w:rPr>
                <w:sz w:val="24"/>
              </w:rPr>
            </w:pPr>
            <w:r>
              <w:rPr>
                <w:sz w:val="24"/>
              </w:rPr>
              <w:t>«Есть такая</w:t>
            </w:r>
            <w:r>
              <w:rPr>
                <w:spacing w:val="1"/>
                <w:sz w:val="24"/>
              </w:rPr>
              <w:t xml:space="preserve"> </w:t>
            </w:r>
            <w:r>
              <w:rPr>
                <w:sz w:val="24"/>
              </w:rPr>
              <w:t>профессия –</w:t>
            </w:r>
            <w:r>
              <w:rPr>
                <w:spacing w:val="-57"/>
                <w:sz w:val="24"/>
              </w:rPr>
              <w:t xml:space="preserve"> </w:t>
            </w:r>
            <w:r>
              <w:rPr>
                <w:sz w:val="24"/>
              </w:rPr>
              <w:t>Родину</w:t>
            </w:r>
          </w:p>
          <w:p w:rsidR="002775EE" w:rsidRDefault="002775EE" w:rsidP="002775EE">
            <w:pPr>
              <w:pStyle w:val="TableParagraph"/>
              <w:ind w:left="112"/>
              <w:rPr>
                <w:sz w:val="24"/>
              </w:rPr>
            </w:pPr>
            <w:r>
              <w:rPr>
                <w:sz w:val="24"/>
              </w:rPr>
              <w:t>защищать»</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105"/>
              <w:rPr>
                <w:sz w:val="24"/>
              </w:rPr>
            </w:pPr>
            <w:r>
              <w:rPr>
                <w:sz w:val="24"/>
              </w:rPr>
              <w:t>«Есть такая</w:t>
            </w:r>
            <w:r>
              <w:rPr>
                <w:spacing w:val="1"/>
                <w:sz w:val="24"/>
              </w:rPr>
              <w:t xml:space="preserve"> </w:t>
            </w:r>
            <w:r>
              <w:rPr>
                <w:sz w:val="24"/>
              </w:rPr>
              <w:t>профессия – Родину</w:t>
            </w:r>
            <w:r>
              <w:rPr>
                <w:spacing w:val="-57"/>
                <w:sz w:val="24"/>
              </w:rPr>
              <w:t xml:space="preserve"> </w:t>
            </w:r>
            <w:r>
              <w:rPr>
                <w:sz w:val="24"/>
              </w:rPr>
              <w:t>защищать»</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149"/>
              <w:rPr>
                <w:sz w:val="24"/>
              </w:rPr>
            </w:pPr>
            <w:r>
              <w:rPr>
                <w:sz w:val="24"/>
              </w:rPr>
              <w:t>«Есть такая</w:t>
            </w:r>
            <w:r>
              <w:rPr>
                <w:spacing w:val="1"/>
                <w:sz w:val="24"/>
              </w:rPr>
              <w:t xml:space="preserve"> </w:t>
            </w:r>
            <w:r>
              <w:rPr>
                <w:sz w:val="24"/>
              </w:rPr>
              <w:t>профессия – Родину</w:t>
            </w:r>
            <w:r>
              <w:rPr>
                <w:spacing w:val="-57"/>
                <w:sz w:val="24"/>
              </w:rPr>
              <w:t xml:space="preserve"> </w:t>
            </w:r>
            <w:r>
              <w:rPr>
                <w:sz w:val="24"/>
              </w:rPr>
              <w:t>защищать»</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211"/>
              <w:rPr>
                <w:sz w:val="24"/>
              </w:rPr>
            </w:pPr>
            <w:r>
              <w:rPr>
                <w:sz w:val="24"/>
              </w:rPr>
              <w:t>«Есть такая</w:t>
            </w:r>
            <w:r>
              <w:rPr>
                <w:spacing w:val="1"/>
                <w:sz w:val="24"/>
              </w:rPr>
              <w:t xml:space="preserve"> </w:t>
            </w:r>
            <w:r>
              <w:rPr>
                <w:sz w:val="24"/>
              </w:rPr>
              <w:t>профессия – Родину</w:t>
            </w:r>
            <w:r>
              <w:rPr>
                <w:spacing w:val="-57"/>
                <w:sz w:val="24"/>
              </w:rPr>
              <w:t xml:space="preserve"> </w:t>
            </w:r>
            <w:r>
              <w:rPr>
                <w:sz w:val="24"/>
              </w:rPr>
              <w:t>защищать»</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6" w:lineRule="auto"/>
              <w:ind w:left="107" w:right="72"/>
              <w:rPr>
                <w:color w:val="C00000"/>
                <w:sz w:val="24"/>
              </w:rPr>
            </w:pPr>
            <w:r w:rsidRPr="00CD4A5B">
              <w:rPr>
                <w:color w:val="C00000"/>
                <w:sz w:val="24"/>
              </w:rPr>
              <w:t>«Есть такая</w:t>
            </w:r>
            <w:r w:rsidRPr="00CD4A5B">
              <w:rPr>
                <w:color w:val="C00000"/>
                <w:spacing w:val="1"/>
                <w:sz w:val="24"/>
              </w:rPr>
              <w:t xml:space="preserve"> </w:t>
            </w:r>
            <w:r w:rsidRPr="00CD4A5B">
              <w:rPr>
                <w:color w:val="C00000"/>
                <w:sz w:val="24"/>
              </w:rPr>
              <w:t>профессия – Родину</w:t>
            </w:r>
            <w:r w:rsidRPr="00CD4A5B">
              <w:rPr>
                <w:color w:val="C00000"/>
                <w:spacing w:val="-57"/>
                <w:sz w:val="24"/>
              </w:rPr>
              <w:t xml:space="preserve"> </w:t>
            </w:r>
            <w:r w:rsidRPr="00CD4A5B">
              <w:rPr>
                <w:color w:val="C00000"/>
                <w:sz w:val="24"/>
              </w:rPr>
              <w:t>защищать»</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7"/>
        </w:trPr>
        <w:tc>
          <w:tcPr>
            <w:tcW w:w="1431" w:type="dxa"/>
            <w:vMerge w:val="restart"/>
            <w:tcBorders>
              <w:left w:val="single" w:sz="2" w:space="0" w:color="000000"/>
              <w:right w:val="single" w:sz="2" w:space="0" w:color="000000"/>
            </w:tcBorders>
          </w:tcPr>
          <w:p w:rsidR="002775EE" w:rsidRDefault="002775EE" w:rsidP="002775EE">
            <w:pPr>
              <w:pStyle w:val="TableParagraph"/>
              <w:spacing w:before="40"/>
              <w:ind w:left="112"/>
              <w:rPr>
                <w:sz w:val="24"/>
              </w:rPr>
            </w:pPr>
            <w:r>
              <w:rPr>
                <w:sz w:val="24"/>
              </w:rPr>
              <w:t>Март</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rPr>
                <w:sz w:val="24"/>
              </w:rPr>
            </w:pPr>
            <w:r>
              <w:rPr>
                <w:sz w:val="24"/>
              </w:rPr>
              <w:t>Фотовыставка</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12" w:right="411"/>
              <w:rPr>
                <w:sz w:val="24"/>
              </w:rPr>
            </w:pPr>
            <w:r>
              <w:rPr>
                <w:sz w:val="24"/>
              </w:rPr>
              <w:t>«Кем</w:t>
            </w:r>
            <w:r>
              <w:rPr>
                <w:spacing w:val="-15"/>
                <w:sz w:val="24"/>
              </w:rPr>
              <w:t xml:space="preserve"> </w:t>
            </w:r>
            <w:r>
              <w:rPr>
                <w:sz w:val="24"/>
              </w:rPr>
              <w:t>работают</w:t>
            </w:r>
            <w:r>
              <w:rPr>
                <w:spacing w:val="-57"/>
                <w:sz w:val="24"/>
              </w:rPr>
              <w:t xml:space="preserve"> </w:t>
            </w:r>
            <w:r>
              <w:rPr>
                <w:sz w:val="24"/>
              </w:rPr>
              <w:t>наши мамы»</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358"/>
              <w:rPr>
                <w:sz w:val="24"/>
              </w:rPr>
            </w:pPr>
            <w:r>
              <w:rPr>
                <w:spacing w:val="-1"/>
                <w:sz w:val="24"/>
              </w:rPr>
              <w:t xml:space="preserve">«Профессии </w:t>
            </w:r>
            <w:r>
              <w:rPr>
                <w:sz w:val="24"/>
              </w:rPr>
              <w:t>моей</w:t>
            </w:r>
            <w:r>
              <w:rPr>
                <w:spacing w:val="-57"/>
                <w:sz w:val="24"/>
              </w:rPr>
              <w:t xml:space="preserve"> </w:t>
            </w:r>
            <w:r>
              <w:rPr>
                <w:sz w:val="24"/>
              </w:rPr>
              <w:t>семьи»</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402"/>
              <w:rPr>
                <w:sz w:val="24"/>
              </w:rPr>
            </w:pPr>
            <w:r>
              <w:rPr>
                <w:spacing w:val="-1"/>
                <w:sz w:val="24"/>
              </w:rPr>
              <w:t xml:space="preserve">«Профессии </w:t>
            </w:r>
            <w:r>
              <w:rPr>
                <w:sz w:val="24"/>
              </w:rPr>
              <w:t>моей</w:t>
            </w:r>
            <w:r>
              <w:rPr>
                <w:spacing w:val="-57"/>
                <w:sz w:val="24"/>
              </w:rPr>
              <w:t xml:space="preserve"> </w:t>
            </w:r>
            <w:r>
              <w:rPr>
                <w:sz w:val="24"/>
              </w:rPr>
              <w:t>семьи»</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464"/>
              <w:rPr>
                <w:sz w:val="24"/>
              </w:rPr>
            </w:pPr>
            <w:r>
              <w:rPr>
                <w:spacing w:val="-1"/>
                <w:sz w:val="24"/>
              </w:rPr>
              <w:t xml:space="preserve">«Профессии </w:t>
            </w:r>
            <w:r>
              <w:rPr>
                <w:sz w:val="24"/>
              </w:rPr>
              <w:t>моей</w:t>
            </w:r>
            <w:r>
              <w:rPr>
                <w:spacing w:val="-57"/>
                <w:sz w:val="24"/>
              </w:rPr>
              <w:t xml:space="preserve"> </w:t>
            </w:r>
            <w:r>
              <w:rPr>
                <w:sz w:val="24"/>
              </w:rPr>
              <w:t>семьи»</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6" w:lineRule="auto"/>
              <w:ind w:left="107" w:right="325"/>
              <w:rPr>
                <w:color w:val="C00000"/>
                <w:sz w:val="24"/>
              </w:rPr>
            </w:pPr>
            <w:r w:rsidRPr="00CD4A5B">
              <w:rPr>
                <w:color w:val="C00000"/>
                <w:spacing w:val="-1"/>
                <w:sz w:val="24"/>
              </w:rPr>
              <w:t xml:space="preserve">«Профессии </w:t>
            </w:r>
            <w:r w:rsidRPr="00CD4A5B">
              <w:rPr>
                <w:color w:val="C00000"/>
                <w:sz w:val="24"/>
              </w:rPr>
              <w:t>моей</w:t>
            </w:r>
            <w:r w:rsidRPr="00CD4A5B">
              <w:rPr>
                <w:color w:val="C00000"/>
                <w:spacing w:val="-57"/>
                <w:sz w:val="24"/>
              </w:rPr>
              <w:t xml:space="preserve"> </w:t>
            </w:r>
            <w:r w:rsidRPr="00CD4A5B">
              <w:rPr>
                <w:color w:val="C00000"/>
                <w:sz w:val="24"/>
              </w:rPr>
              <w:t>семьи»</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6"/>
        </w:trPr>
        <w:tc>
          <w:tcPr>
            <w:tcW w:w="1431" w:type="dxa"/>
            <w:vMerge/>
            <w:tcBorders>
              <w:top w:val="nil"/>
              <w:left w:val="single" w:sz="2" w:space="0" w:color="000000"/>
              <w:right w:val="single" w:sz="2" w:space="0" w:color="000000"/>
            </w:tcBorders>
          </w:tcPr>
          <w:p w:rsidR="002775EE" w:rsidRDefault="002775EE" w:rsidP="002775EE">
            <w:pPr>
              <w:rPr>
                <w:sz w:val="2"/>
                <w:szCs w:val="2"/>
              </w:rPr>
            </w:pP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12" w:line="316" w:lineRule="exact"/>
              <w:ind w:right="874"/>
              <w:rPr>
                <w:sz w:val="24"/>
              </w:rPr>
            </w:pPr>
            <w:r>
              <w:rPr>
                <w:spacing w:val="-1"/>
                <w:sz w:val="24"/>
              </w:rPr>
              <w:t>Литературная</w:t>
            </w:r>
            <w:r>
              <w:rPr>
                <w:spacing w:val="-57"/>
                <w:sz w:val="24"/>
              </w:rPr>
              <w:t xml:space="preserve"> </w:t>
            </w:r>
            <w:r>
              <w:rPr>
                <w:sz w:val="24"/>
              </w:rPr>
              <w:t>гостиная</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9" w:line="316" w:lineRule="exact"/>
              <w:ind w:left="112" w:right="636" w:firstLine="64"/>
              <w:rPr>
                <w:sz w:val="24"/>
              </w:rPr>
            </w:pPr>
            <w:r>
              <w:rPr>
                <w:sz w:val="24"/>
              </w:rPr>
              <w:t>«Стихи о</w:t>
            </w:r>
            <w:r>
              <w:rPr>
                <w:spacing w:val="1"/>
                <w:sz w:val="24"/>
              </w:rPr>
              <w:t xml:space="preserve"> </w:t>
            </w:r>
            <w:r>
              <w:rPr>
                <w:sz w:val="24"/>
              </w:rPr>
              <w:t>профессиях»</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8" w:line="320" w:lineRule="exact"/>
              <w:ind w:left="169" w:right="797" w:firstLine="4"/>
              <w:rPr>
                <w:sz w:val="24"/>
              </w:rPr>
            </w:pPr>
            <w:r>
              <w:rPr>
                <w:sz w:val="24"/>
              </w:rPr>
              <w:t>«Стихи о</w:t>
            </w:r>
            <w:r>
              <w:rPr>
                <w:spacing w:val="1"/>
                <w:sz w:val="24"/>
              </w:rPr>
              <w:t xml:space="preserve"> </w:t>
            </w:r>
            <w:r>
              <w:rPr>
                <w:sz w:val="24"/>
              </w:rPr>
              <w:t>профессиях»</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8" w:line="320" w:lineRule="exact"/>
              <w:ind w:left="109" w:right="901" w:firstLine="64"/>
              <w:rPr>
                <w:sz w:val="24"/>
              </w:rPr>
            </w:pPr>
            <w:r>
              <w:rPr>
                <w:sz w:val="24"/>
              </w:rPr>
              <w:t>«Стихи о</w:t>
            </w:r>
            <w:r>
              <w:rPr>
                <w:spacing w:val="1"/>
                <w:sz w:val="24"/>
              </w:rPr>
              <w:t xml:space="preserve"> </w:t>
            </w:r>
            <w:r>
              <w:rPr>
                <w:sz w:val="24"/>
              </w:rPr>
              <w:t>профессиях»</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8" w:line="320" w:lineRule="exact"/>
              <w:ind w:right="963" w:firstLine="64"/>
              <w:rPr>
                <w:sz w:val="24"/>
              </w:rPr>
            </w:pPr>
            <w:r>
              <w:rPr>
                <w:sz w:val="24"/>
              </w:rPr>
              <w:t>«Стихи о</w:t>
            </w:r>
            <w:r>
              <w:rPr>
                <w:spacing w:val="1"/>
                <w:sz w:val="24"/>
              </w:rPr>
              <w:t xml:space="preserve"> </w:t>
            </w:r>
            <w:r>
              <w:rPr>
                <w:sz w:val="24"/>
              </w:rPr>
              <w:t>профессиях»</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9" w:line="316" w:lineRule="exact"/>
              <w:ind w:left="107" w:right="824" w:firstLine="64"/>
              <w:rPr>
                <w:color w:val="C00000"/>
                <w:sz w:val="24"/>
              </w:rPr>
            </w:pPr>
            <w:r w:rsidRPr="00CD4A5B">
              <w:rPr>
                <w:color w:val="C00000"/>
                <w:sz w:val="24"/>
              </w:rPr>
              <w:t>«Стихи о</w:t>
            </w:r>
            <w:r w:rsidRPr="00CD4A5B">
              <w:rPr>
                <w:color w:val="C00000"/>
                <w:spacing w:val="1"/>
                <w:sz w:val="24"/>
              </w:rPr>
              <w:t xml:space="preserve"> </w:t>
            </w:r>
            <w:r w:rsidRPr="00CD4A5B">
              <w:rPr>
                <w:color w:val="C00000"/>
                <w:sz w:val="24"/>
              </w:rPr>
              <w:t>профессиях»</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vMerge w:val="restart"/>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lastRenderedPageBreak/>
              <w:t>Апрель</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6" w:lineRule="auto"/>
              <w:ind w:right="717"/>
              <w:rPr>
                <w:sz w:val="24"/>
              </w:rPr>
            </w:pPr>
            <w:r>
              <w:rPr>
                <w:sz w:val="24"/>
              </w:rPr>
              <w:t>Просмотр</w:t>
            </w:r>
            <w:r>
              <w:rPr>
                <w:spacing w:val="1"/>
                <w:sz w:val="24"/>
              </w:rPr>
              <w:t xml:space="preserve"> </w:t>
            </w:r>
            <w:r>
              <w:rPr>
                <w:sz w:val="24"/>
              </w:rPr>
              <w:t>мультфильмов,</w:t>
            </w:r>
          </w:p>
          <w:p w:rsidR="002775EE" w:rsidRDefault="002775EE" w:rsidP="002775EE">
            <w:pPr>
              <w:pStyle w:val="TableParagraph"/>
              <w:spacing w:before="1"/>
              <w:rPr>
                <w:sz w:val="24"/>
              </w:rPr>
            </w:pPr>
            <w:r>
              <w:rPr>
                <w:sz w:val="24"/>
              </w:rPr>
              <w:t>развивающих</w:t>
            </w:r>
            <w:r>
              <w:rPr>
                <w:spacing w:val="-2"/>
                <w:sz w:val="24"/>
              </w:rPr>
              <w:t xml:space="preserve"> </w:t>
            </w:r>
            <w:r>
              <w:rPr>
                <w:sz w:val="24"/>
              </w:rPr>
              <w:t>видео</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8"/>
              <w:ind w:left="112"/>
              <w:rPr>
                <w:sz w:val="24"/>
              </w:rPr>
            </w:pPr>
            <w:r>
              <w:rPr>
                <w:sz w:val="24"/>
              </w:rPr>
              <w:t>«Кем быть?»</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«Три кота»</w:t>
            </w:r>
            <w:r>
              <w:rPr>
                <w:spacing w:val="-4"/>
                <w:sz w:val="24"/>
              </w:rPr>
              <w:t xml:space="preserve"> </w:t>
            </w:r>
            <w:r>
              <w:rPr>
                <w:sz w:val="24"/>
              </w:rPr>
              <w:t>-</w:t>
            </w:r>
          </w:p>
          <w:p w:rsidR="002775EE" w:rsidRDefault="002775EE" w:rsidP="002775EE">
            <w:pPr>
              <w:pStyle w:val="TableParagraph"/>
              <w:spacing w:before="9" w:line="320" w:lineRule="exact"/>
              <w:ind w:left="109" w:right="507"/>
              <w:rPr>
                <w:sz w:val="24"/>
              </w:rPr>
            </w:pPr>
            <w:r>
              <w:rPr>
                <w:sz w:val="24"/>
              </w:rPr>
              <w:t>сборник серий о</w:t>
            </w:r>
            <w:r>
              <w:rPr>
                <w:spacing w:val="-57"/>
                <w:sz w:val="24"/>
              </w:rPr>
              <w:t xml:space="preserve"> </w:t>
            </w:r>
            <w:r>
              <w:rPr>
                <w:sz w:val="24"/>
              </w:rPr>
              <w:t>профессиях</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6" w:lineRule="auto"/>
              <w:ind w:left="109" w:right="309"/>
              <w:rPr>
                <w:sz w:val="24"/>
              </w:rPr>
            </w:pPr>
            <w:r>
              <w:rPr>
                <w:spacing w:val="-1"/>
                <w:sz w:val="24"/>
              </w:rPr>
              <w:t xml:space="preserve">«Почему </w:t>
            </w:r>
            <w:r>
              <w:rPr>
                <w:sz w:val="24"/>
              </w:rPr>
              <w:t>родители</w:t>
            </w:r>
            <w:r>
              <w:rPr>
                <w:spacing w:val="-57"/>
                <w:sz w:val="24"/>
              </w:rPr>
              <w:t xml:space="preserve"> </w:t>
            </w:r>
            <w:r>
              <w:rPr>
                <w:sz w:val="24"/>
              </w:rPr>
              <w:t>работают?»</w:t>
            </w:r>
          </w:p>
          <w:p w:rsidR="002775EE" w:rsidRDefault="002775EE" w:rsidP="002775EE">
            <w:pPr>
              <w:pStyle w:val="TableParagraph"/>
              <w:spacing w:before="1"/>
              <w:ind w:left="109"/>
              <w:rPr>
                <w:sz w:val="24"/>
              </w:rPr>
            </w:pPr>
            <w:r>
              <w:rPr>
                <w:sz w:val="24"/>
              </w:rPr>
              <w:t>Навигатум</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8"/>
              <w:ind w:right="724"/>
              <w:rPr>
                <w:sz w:val="24"/>
              </w:rPr>
            </w:pPr>
            <w:r>
              <w:rPr>
                <w:spacing w:val="-1"/>
                <w:sz w:val="24"/>
              </w:rPr>
              <w:t>«</w:t>
            </w:r>
            <w:r w:rsidR="00152013">
              <w:rPr>
                <w:spacing w:val="-1"/>
                <w:sz w:val="24"/>
              </w:rPr>
              <w:t>Калейдоскоп</w:t>
            </w:r>
            <w:r>
              <w:rPr>
                <w:spacing w:val="-57"/>
                <w:sz w:val="24"/>
              </w:rPr>
              <w:t xml:space="preserve"> </w:t>
            </w:r>
            <w:r>
              <w:rPr>
                <w:sz w:val="24"/>
              </w:rPr>
              <w:t>профессий»</w:t>
            </w:r>
            <w:r>
              <w:rPr>
                <w:spacing w:val="1"/>
                <w:sz w:val="24"/>
              </w:rPr>
              <w:t xml:space="preserve"> </w:t>
            </w:r>
            <w:r>
              <w:rPr>
                <w:sz w:val="24"/>
              </w:rPr>
              <w:t>Навигатум</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38"/>
              <w:ind w:left="107" w:right="789"/>
              <w:rPr>
                <w:color w:val="C00000"/>
                <w:sz w:val="24"/>
              </w:rPr>
            </w:pPr>
            <w:r w:rsidRPr="00CD4A5B">
              <w:rPr>
                <w:color w:val="C00000"/>
                <w:sz w:val="24"/>
              </w:rPr>
              <w:t>«Кем стать?»</w:t>
            </w:r>
            <w:r w:rsidRPr="00CD4A5B">
              <w:rPr>
                <w:color w:val="C00000"/>
                <w:spacing w:val="-57"/>
                <w:sz w:val="24"/>
              </w:rPr>
              <w:t xml:space="preserve"> </w:t>
            </w:r>
            <w:r w:rsidRPr="00CD4A5B">
              <w:rPr>
                <w:color w:val="C00000"/>
                <w:sz w:val="24"/>
              </w:rPr>
              <w:t>Навигатум</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1"/>
        </w:trPr>
        <w:tc>
          <w:tcPr>
            <w:tcW w:w="1431" w:type="dxa"/>
            <w:vMerge/>
            <w:tcBorders>
              <w:top w:val="nil"/>
              <w:left w:val="single" w:sz="2" w:space="0" w:color="000000"/>
              <w:right w:val="single" w:sz="2" w:space="0" w:color="000000"/>
            </w:tcBorders>
          </w:tcPr>
          <w:p w:rsidR="002775EE" w:rsidRDefault="002775EE" w:rsidP="002775EE">
            <w:pPr>
              <w:rPr>
                <w:sz w:val="2"/>
                <w:szCs w:val="2"/>
              </w:rPr>
            </w:pP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7" w:line="318" w:lineRule="exact"/>
              <w:ind w:right="450"/>
              <w:rPr>
                <w:sz w:val="24"/>
              </w:rPr>
            </w:pPr>
            <w:r>
              <w:rPr>
                <w:spacing w:val="-1"/>
                <w:sz w:val="24"/>
              </w:rPr>
              <w:t>Театрализованная</w:t>
            </w:r>
            <w:r>
              <w:rPr>
                <w:spacing w:val="-57"/>
                <w:sz w:val="24"/>
              </w:rPr>
              <w:t xml:space="preserve"> </w:t>
            </w:r>
            <w:r>
              <w:rPr>
                <w:sz w:val="24"/>
              </w:rPr>
              <w:t>деятельность</w:t>
            </w:r>
          </w:p>
        </w:tc>
        <w:tc>
          <w:tcPr>
            <w:tcW w:w="6768" w:type="dxa"/>
            <w:gridSpan w:val="3"/>
            <w:tcBorders>
              <w:top w:val="single" w:sz="2" w:space="0" w:color="000000"/>
              <w:left w:val="single" w:sz="2" w:space="0" w:color="000000"/>
              <w:bottom w:val="single" w:sz="2" w:space="0" w:color="000000"/>
              <w:right w:val="single" w:sz="2" w:space="0" w:color="000000"/>
            </w:tcBorders>
          </w:tcPr>
          <w:p w:rsidR="002775EE" w:rsidRDefault="00B83799" w:rsidP="003F3350">
            <w:pPr>
              <w:pStyle w:val="TableParagraph"/>
              <w:ind w:left="0"/>
              <w:jc w:val="center"/>
              <w:rPr>
                <w:sz w:val="24"/>
              </w:rPr>
            </w:pPr>
            <w:r w:rsidRPr="00B83799">
              <w:rPr>
                <w:sz w:val="24"/>
              </w:rPr>
              <w:t>Картотека театрализованных игр</w:t>
            </w:r>
            <w:r w:rsidR="00CB5834">
              <w:rPr>
                <w:sz w:val="24"/>
              </w:rPr>
              <w:t xml:space="preserve"> (выбор</w:t>
            </w:r>
            <w:r w:rsidR="003F3350">
              <w:rPr>
                <w:sz w:val="24"/>
              </w:rPr>
              <w:t xml:space="preserve"> педагога)</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5"/>
              <w:rPr>
                <w:sz w:val="24"/>
              </w:rPr>
            </w:pPr>
            <w:r>
              <w:rPr>
                <w:sz w:val="24"/>
              </w:rPr>
              <w:t>«Парад</w:t>
            </w:r>
            <w:r>
              <w:rPr>
                <w:spacing w:val="-1"/>
                <w:sz w:val="24"/>
              </w:rPr>
              <w:t xml:space="preserve"> </w:t>
            </w:r>
            <w:r>
              <w:rPr>
                <w:sz w:val="24"/>
              </w:rPr>
              <w:t>профессий»</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35"/>
              <w:ind w:left="107" w:right="403"/>
              <w:rPr>
                <w:color w:val="C00000"/>
                <w:sz w:val="24"/>
              </w:rPr>
            </w:pPr>
            <w:r w:rsidRPr="00CD4A5B">
              <w:rPr>
                <w:color w:val="C00000"/>
                <w:sz w:val="24"/>
              </w:rPr>
              <w:t>«Кем ты в жизни</w:t>
            </w:r>
            <w:r w:rsidRPr="00CD4A5B">
              <w:rPr>
                <w:color w:val="C00000"/>
                <w:spacing w:val="-57"/>
                <w:sz w:val="24"/>
              </w:rPr>
              <w:t xml:space="preserve"> </w:t>
            </w:r>
            <w:r w:rsidRPr="00CD4A5B">
              <w:rPr>
                <w:color w:val="C00000"/>
                <w:sz w:val="24"/>
              </w:rPr>
              <w:t>хочешь стать?»</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vMerge w:val="restart"/>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t>Май</w:t>
            </w:r>
          </w:p>
        </w:tc>
        <w:tc>
          <w:tcPr>
            <w:tcW w:w="241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8" w:lineRule="auto"/>
              <w:ind w:right="863"/>
              <w:rPr>
                <w:sz w:val="24"/>
              </w:rPr>
            </w:pPr>
            <w:r>
              <w:rPr>
                <w:spacing w:val="-1"/>
                <w:sz w:val="24"/>
              </w:rPr>
              <w:t>Тематические</w:t>
            </w:r>
            <w:r>
              <w:rPr>
                <w:spacing w:val="-57"/>
                <w:sz w:val="24"/>
              </w:rPr>
              <w:t xml:space="preserve"> </w:t>
            </w:r>
            <w:r>
              <w:rPr>
                <w:sz w:val="24"/>
              </w:rPr>
              <w:t>мероприятия</w:t>
            </w:r>
          </w:p>
        </w:tc>
        <w:tc>
          <w:tcPr>
            <w:tcW w:w="2096"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8" w:lineRule="auto"/>
              <w:ind w:left="112" w:right="562"/>
              <w:rPr>
                <w:sz w:val="24"/>
              </w:rPr>
            </w:pPr>
            <w:r>
              <w:rPr>
                <w:sz w:val="24"/>
              </w:rPr>
              <w:t>Музыкальное</w:t>
            </w:r>
            <w:r>
              <w:rPr>
                <w:spacing w:val="-57"/>
                <w:sz w:val="24"/>
              </w:rPr>
              <w:t xml:space="preserve"> </w:t>
            </w:r>
            <w:r>
              <w:rPr>
                <w:sz w:val="24"/>
              </w:rPr>
              <w:t>развлечение</w:t>
            </w:r>
          </w:p>
          <w:p w:rsidR="002775EE" w:rsidRDefault="002775EE" w:rsidP="002775EE">
            <w:pPr>
              <w:pStyle w:val="TableParagraph"/>
              <w:spacing w:line="272" w:lineRule="exact"/>
              <w:ind w:left="112"/>
              <w:rPr>
                <w:sz w:val="24"/>
              </w:rPr>
            </w:pPr>
            <w:r>
              <w:rPr>
                <w:sz w:val="24"/>
              </w:rPr>
              <w:t>«День</w:t>
            </w:r>
            <w:r>
              <w:rPr>
                <w:spacing w:val="-2"/>
                <w:sz w:val="24"/>
              </w:rPr>
              <w:t xml:space="preserve"> </w:t>
            </w:r>
            <w:r>
              <w:rPr>
                <w:sz w:val="24"/>
              </w:rPr>
              <w:t>труда»</w:t>
            </w:r>
          </w:p>
        </w:tc>
        <w:tc>
          <w:tcPr>
            <w:tcW w:w="231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Музыкальное</w:t>
            </w:r>
          </w:p>
          <w:p w:rsidR="002775EE" w:rsidRDefault="002775EE" w:rsidP="002775EE">
            <w:pPr>
              <w:pStyle w:val="TableParagraph"/>
              <w:spacing w:before="9" w:line="310" w:lineRule="atLeast"/>
              <w:ind w:left="109" w:right="250"/>
              <w:rPr>
                <w:sz w:val="24"/>
              </w:rPr>
            </w:pPr>
            <w:r>
              <w:rPr>
                <w:sz w:val="24"/>
              </w:rPr>
              <w:t>развлечение</w:t>
            </w:r>
            <w:r>
              <w:rPr>
                <w:spacing w:val="-10"/>
                <w:sz w:val="24"/>
              </w:rPr>
              <w:t xml:space="preserve"> </w:t>
            </w:r>
            <w:r>
              <w:rPr>
                <w:sz w:val="24"/>
              </w:rPr>
              <w:t>«День</w:t>
            </w:r>
            <w:r>
              <w:rPr>
                <w:spacing w:val="-57"/>
                <w:sz w:val="24"/>
              </w:rPr>
              <w:t xml:space="preserve"> </w:t>
            </w:r>
            <w:r>
              <w:rPr>
                <w:sz w:val="24"/>
              </w:rPr>
              <w:t>труда»</w:t>
            </w:r>
          </w:p>
        </w:tc>
        <w:tc>
          <w:tcPr>
            <w:tcW w:w="235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Музыкальное</w:t>
            </w:r>
          </w:p>
          <w:p w:rsidR="002775EE" w:rsidRDefault="002775EE" w:rsidP="002775EE">
            <w:pPr>
              <w:pStyle w:val="TableParagraph"/>
              <w:spacing w:before="9" w:line="310" w:lineRule="atLeast"/>
              <w:ind w:left="109" w:right="294"/>
              <w:rPr>
                <w:sz w:val="24"/>
              </w:rPr>
            </w:pPr>
            <w:r>
              <w:rPr>
                <w:sz w:val="24"/>
              </w:rPr>
              <w:t>развлечение</w:t>
            </w:r>
            <w:r>
              <w:rPr>
                <w:spacing w:val="-10"/>
                <w:sz w:val="24"/>
              </w:rPr>
              <w:t xml:space="preserve"> </w:t>
            </w:r>
            <w:r>
              <w:rPr>
                <w:sz w:val="24"/>
              </w:rPr>
              <w:t>«День</w:t>
            </w:r>
            <w:r>
              <w:rPr>
                <w:spacing w:val="-57"/>
                <w:sz w:val="24"/>
              </w:rPr>
              <w:t xml:space="preserve"> </w:t>
            </w:r>
            <w:r>
              <w:rPr>
                <w:sz w:val="24"/>
              </w:rPr>
              <w:t>труда»</w:t>
            </w:r>
          </w:p>
        </w:tc>
        <w:tc>
          <w:tcPr>
            <w:tcW w:w="24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rPr>
                <w:sz w:val="24"/>
              </w:rPr>
            </w:pPr>
            <w:r>
              <w:rPr>
                <w:sz w:val="24"/>
              </w:rPr>
              <w:t>Музыкальное</w:t>
            </w:r>
          </w:p>
          <w:p w:rsidR="002775EE" w:rsidRDefault="002775EE" w:rsidP="002775EE">
            <w:pPr>
              <w:pStyle w:val="TableParagraph"/>
              <w:spacing w:before="9" w:line="310" w:lineRule="atLeast"/>
              <w:ind w:right="356"/>
              <w:rPr>
                <w:sz w:val="24"/>
              </w:rPr>
            </w:pPr>
            <w:r>
              <w:rPr>
                <w:sz w:val="24"/>
              </w:rPr>
              <w:t>развлечение</w:t>
            </w:r>
            <w:r>
              <w:rPr>
                <w:spacing w:val="-10"/>
                <w:sz w:val="24"/>
              </w:rPr>
              <w:t xml:space="preserve"> </w:t>
            </w:r>
            <w:r>
              <w:rPr>
                <w:sz w:val="24"/>
              </w:rPr>
              <w:t>«День</w:t>
            </w:r>
            <w:r>
              <w:rPr>
                <w:spacing w:val="-57"/>
                <w:sz w:val="24"/>
              </w:rPr>
              <w:t xml:space="preserve"> </w:t>
            </w:r>
            <w:r>
              <w:rPr>
                <w:sz w:val="24"/>
              </w:rPr>
              <w:t>труда»</w:t>
            </w:r>
          </w:p>
        </w:tc>
        <w:tc>
          <w:tcPr>
            <w:tcW w:w="2279"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0"/>
              <w:ind w:left="107"/>
              <w:rPr>
                <w:color w:val="C00000"/>
                <w:sz w:val="24"/>
              </w:rPr>
            </w:pPr>
            <w:r w:rsidRPr="00CD4A5B">
              <w:rPr>
                <w:color w:val="C00000"/>
                <w:sz w:val="24"/>
              </w:rPr>
              <w:t>Музыкальное</w:t>
            </w:r>
          </w:p>
          <w:p w:rsidR="002775EE" w:rsidRPr="00CD4A5B" w:rsidRDefault="002775EE" w:rsidP="002775EE">
            <w:pPr>
              <w:pStyle w:val="TableParagraph"/>
              <w:spacing w:before="9" w:line="310" w:lineRule="atLeast"/>
              <w:ind w:left="107" w:right="217"/>
              <w:rPr>
                <w:color w:val="C00000"/>
                <w:sz w:val="24"/>
              </w:rPr>
            </w:pPr>
            <w:r w:rsidRPr="00CD4A5B">
              <w:rPr>
                <w:color w:val="C00000"/>
                <w:sz w:val="24"/>
              </w:rPr>
              <w:t>развлечение</w:t>
            </w:r>
            <w:r w:rsidRPr="00CD4A5B">
              <w:rPr>
                <w:color w:val="C00000"/>
                <w:spacing w:val="-10"/>
                <w:sz w:val="24"/>
              </w:rPr>
              <w:t xml:space="preserve"> </w:t>
            </w:r>
            <w:r w:rsidRPr="00CD4A5B">
              <w:rPr>
                <w:color w:val="C00000"/>
                <w:sz w:val="24"/>
              </w:rPr>
              <w:t>«День</w:t>
            </w:r>
            <w:r w:rsidRPr="00CD4A5B">
              <w:rPr>
                <w:color w:val="C00000"/>
                <w:spacing w:val="-57"/>
                <w:sz w:val="24"/>
              </w:rPr>
              <w:t xml:space="preserve"> </w:t>
            </w:r>
            <w:r w:rsidRPr="00CD4A5B">
              <w:rPr>
                <w:color w:val="C00000"/>
                <w:sz w:val="24"/>
              </w:rPr>
              <w:t>труда»</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vMerge/>
            <w:tcBorders>
              <w:top w:val="nil"/>
              <w:left w:val="single" w:sz="2" w:space="0" w:color="000000"/>
              <w:right w:val="single" w:sz="2" w:space="0" w:color="000000"/>
            </w:tcBorders>
          </w:tcPr>
          <w:p w:rsidR="002775EE" w:rsidRDefault="002775EE" w:rsidP="002775EE">
            <w:pPr>
              <w:rPr>
                <w:sz w:val="2"/>
                <w:szCs w:val="2"/>
              </w:rPr>
            </w:pPr>
          </w:p>
        </w:tc>
        <w:tc>
          <w:tcPr>
            <w:tcW w:w="13885" w:type="dxa"/>
            <w:gridSpan w:val="6"/>
            <w:tcBorders>
              <w:top w:val="single" w:sz="2" w:space="0" w:color="000000"/>
              <w:left w:val="single" w:sz="2" w:space="0" w:color="000000"/>
              <w:right w:val="single" w:sz="2" w:space="0" w:color="000000"/>
            </w:tcBorders>
          </w:tcPr>
          <w:p w:rsidR="002775EE" w:rsidRDefault="002775EE" w:rsidP="002775EE">
            <w:pPr>
              <w:pStyle w:val="TableParagraph"/>
              <w:spacing w:before="38"/>
              <w:rPr>
                <w:sz w:val="24"/>
              </w:rPr>
            </w:pPr>
            <w:r>
              <w:rPr>
                <w:sz w:val="24"/>
              </w:rPr>
              <w:t>Чтение</w:t>
            </w:r>
            <w:r>
              <w:rPr>
                <w:spacing w:val="-5"/>
                <w:sz w:val="24"/>
              </w:rPr>
              <w:t xml:space="preserve"> </w:t>
            </w:r>
            <w:r>
              <w:rPr>
                <w:sz w:val="24"/>
              </w:rPr>
              <w:t>художественной</w:t>
            </w:r>
            <w:r>
              <w:rPr>
                <w:spacing w:val="-3"/>
                <w:sz w:val="24"/>
              </w:rPr>
              <w:t xml:space="preserve"> </w:t>
            </w:r>
            <w:r>
              <w:rPr>
                <w:sz w:val="24"/>
              </w:rPr>
              <w:t>литературы:</w:t>
            </w:r>
            <w:r>
              <w:rPr>
                <w:spacing w:val="-3"/>
                <w:sz w:val="24"/>
              </w:rPr>
              <w:t xml:space="preserve"> </w:t>
            </w:r>
            <w:r>
              <w:rPr>
                <w:sz w:val="24"/>
              </w:rPr>
              <w:t>С.</w:t>
            </w:r>
            <w:r>
              <w:rPr>
                <w:spacing w:val="-3"/>
                <w:sz w:val="24"/>
              </w:rPr>
              <w:t xml:space="preserve"> </w:t>
            </w:r>
            <w:r>
              <w:rPr>
                <w:sz w:val="24"/>
              </w:rPr>
              <w:t>Михалков</w:t>
            </w:r>
            <w:r>
              <w:rPr>
                <w:spacing w:val="1"/>
                <w:sz w:val="24"/>
              </w:rPr>
              <w:t xml:space="preserve"> </w:t>
            </w:r>
            <w:r>
              <w:rPr>
                <w:sz w:val="24"/>
              </w:rPr>
              <w:t>«А</w:t>
            </w:r>
            <w:r>
              <w:rPr>
                <w:spacing w:val="-4"/>
                <w:sz w:val="24"/>
              </w:rPr>
              <w:t xml:space="preserve"> </w:t>
            </w:r>
            <w:r>
              <w:rPr>
                <w:sz w:val="24"/>
              </w:rPr>
              <w:t>что у</w:t>
            </w:r>
            <w:r>
              <w:rPr>
                <w:spacing w:val="-8"/>
                <w:sz w:val="24"/>
              </w:rPr>
              <w:t xml:space="preserve"> </w:t>
            </w:r>
            <w:r>
              <w:rPr>
                <w:sz w:val="24"/>
              </w:rPr>
              <w:t>вас?»,</w:t>
            </w:r>
            <w:r>
              <w:rPr>
                <w:spacing w:val="-1"/>
                <w:sz w:val="24"/>
              </w:rPr>
              <w:t xml:space="preserve"> </w:t>
            </w:r>
            <w:r>
              <w:rPr>
                <w:sz w:val="24"/>
              </w:rPr>
              <w:t>Джанни</w:t>
            </w:r>
            <w:r>
              <w:rPr>
                <w:spacing w:val="-3"/>
                <w:sz w:val="24"/>
              </w:rPr>
              <w:t xml:space="preserve"> </w:t>
            </w:r>
            <w:r>
              <w:rPr>
                <w:sz w:val="24"/>
              </w:rPr>
              <w:t>Родари</w:t>
            </w:r>
            <w:r>
              <w:rPr>
                <w:spacing w:val="7"/>
                <w:sz w:val="24"/>
              </w:rPr>
              <w:t xml:space="preserve"> </w:t>
            </w:r>
            <w:r>
              <w:rPr>
                <w:sz w:val="24"/>
              </w:rPr>
              <w:t>«Чем</w:t>
            </w:r>
            <w:r>
              <w:rPr>
                <w:spacing w:val="-4"/>
                <w:sz w:val="24"/>
              </w:rPr>
              <w:t xml:space="preserve"> </w:t>
            </w:r>
            <w:r>
              <w:rPr>
                <w:sz w:val="24"/>
              </w:rPr>
              <w:t>пахнут</w:t>
            </w:r>
            <w:r>
              <w:rPr>
                <w:spacing w:val="-3"/>
                <w:sz w:val="24"/>
              </w:rPr>
              <w:t xml:space="preserve"> </w:t>
            </w:r>
            <w:r>
              <w:rPr>
                <w:sz w:val="24"/>
              </w:rPr>
              <w:t>ремесла?»,</w:t>
            </w:r>
            <w:r>
              <w:rPr>
                <w:spacing w:val="-3"/>
                <w:sz w:val="24"/>
              </w:rPr>
              <w:t xml:space="preserve"> </w:t>
            </w:r>
            <w:r>
              <w:rPr>
                <w:sz w:val="24"/>
              </w:rPr>
              <w:t>Э.</w:t>
            </w:r>
            <w:r>
              <w:rPr>
                <w:spacing w:val="-4"/>
                <w:sz w:val="24"/>
              </w:rPr>
              <w:t xml:space="preserve"> </w:t>
            </w:r>
            <w:r>
              <w:rPr>
                <w:sz w:val="24"/>
              </w:rPr>
              <w:t>Успенский «25</w:t>
            </w:r>
          </w:p>
          <w:p w:rsidR="002775EE" w:rsidRDefault="002775EE" w:rsidP="002775EE">
            <w:pPr>
              <w:pStyle w:val="TableParagraph"/>
              <w:spacing w:before="9" w:line="310" w:lineRule="atLeast"/>
              <w:rPr>
                <w:sz w:val="24"/>
              </w:rPr>
            </w:pPr>
            <w:r>
              <w:rPr>
                <w:sz w:val="24"/>
              </w:rPr>
              <w:t>профессий</w:t>
            </w:r>
            <w:r>
              <w:rPr>
                <w:spacing w:val="-5"/>
                <w:sz w:val="24"/>
              </w:rPr>
              <w:t xml:space="preserve"> </w:t>
            </w:r>
            <w:r>
              <w:rPr>
                <w:sz w:val="24"/>
              </w:rPr>
              <w:t>Маши</w:t>
            </w:r>
            <w:r>
              <w:rPr>
                <w:spacing w:val="-4"/>
                <w:sz w:val="24"/>
              </w:rPr>
              <w:t xml:space="preserve"> </w:t>
            </w:r>
            <w:r>
              <w:rPr>
                <w:sz w:val="24"/>
              </w:rPr>
              <w:t>Филипенко»,</w:t>
            </w:r>
            <w:r>
              <w:rPr>
                <w:spacing w:val="-3"/>
                <w:sz w:val="24"/>
              </w:rPr>
              <w:t xml:space="preserve"> </w:t>
            </w:r>
            <w:r>
              <w:rPr>
                <w:sz w:val="24"/>
              </w:rPr>
              <w:t>В.</w:t>
            </w:r>
            <w:r>
              <w:rPr>
                <w:spacing w:val="-4"/>
                <w:sz w:val="24"/>
              </w:rPr>
              <w:t xml:space="preserve"> </w:t>
            </w:r>
            <w:r>
              <w:rPr>
                <w:sz w:val="24"/>
              </w:rPr>
              <w:t>Маяковский</w:t>
            </w:r>
            <w:r>
              <w:rPr>
                <w:spacing w:val="-4"/>
                <w:sz w:val="24"/>
              </w:rPr>
              <w:t xml:space="preserve"> </w:t>
            </w:r>
            <w:r>
              <w:rPr>
                <w:sz w:val="24"/>
              </w:rPr>
              <w:t>«Кем</w:t>
            </w:r>
            <w:r>
              <w:rPr>
                <w:spacing w:val="-3"/>
                <w:sz w:val="24"/>
              </w:rPr>
              <w:t xml:space="preserve"> </w:t>
            </w:r>
            <w:r>
              <w:rPr>
                <w:sz w:val="24"/>
              </w:rPr>
              <w:t>Быть?»,</w:t>
            </w:r>
            <w:r>
              <w:rPr>
                <w:spacing w:val="-5"/>
                <w:sz w:val="24"/>
              </w:rPr>
              <w:t xml:space="preserve"> </w:t>
            </w:r>
            <w:r>
              <w:rPr>
                <w:sz w:val="24"/>
              </w:rPr>
              <w:t>И.</w:t>
            </w:r>
            <w:r>
              <w:rPr>
                <w:spacing w:val="-5"/>
                <w:sz w:val="24"/>
              </w:rPr>
              <w:t xml:space="preserve"> </w:t>
            </w:r>
            <w:r>
              <w:rPr>
                <w:sz w:val="24"/>
              </w:rPr>
              <w:t>Крылов</w:t>
            </w:r>
            <w:r>
              <w:rPr>
                <w:spacing w:val="-1"/>
                <w:sz w:val="24"/>
              </w:rPr>
              <w:t xml:space="preserve"> </w:t>
            </w:r>
            <w:r>
              <w:rPr>
                <w:sz w:val="24"/>
              </w:rPr>
              <w:t>«Стрекоза</w:t>
            </w:r>
            <w:r>
              <w:rPr>
                <w:spacing w:val="-5"/>
                <w:sz w:val="24"/>
              </w:rPr>
              <w:t xml:space="preserve"> </w:t>
            </w:r>
            <w:r>
              <w:rPr>
                <w:sz w:val="24"/>
              </w:rPr>
              <w:t>и</w:t>
            </w:r>
            <w:r>
              <w:rPr>
                <w:spacing w:val="-4"/>
                <w:sz w:val="24"/>
              </w:rPr>
              <w:t xml:space="preserve"> </w:t>
            </w:r>
            <w:r>
              <w:rPr>
                <w:sz w:val="24"/>
              </w:rPr>
              <w:t>муравей»,</w:t>
            </w:r>
            <w:r>
              <w:rPr>
                <w:spacing w:val="-4"/>
                <w:sz w:val="24"/>
              </w:rPr>
              <w:t xml:space="preserve"> </w:t>
            </w:r>
            <w:r>
              <w:rPr>
                <w:sz w:val="24"/>
              </w:rPr>
              <w:t>К.</w:t>
            </w:r>
            <w:r>
              <w:rPr>
                <w:spacing w:val="-5"/>
                <w:sz w:val="24"/>
              </w:rPr>
              <w:t xml:space="preserve"> </w:t>
            </w:r>
            <w:r>
              <w:rPr>
                <w:sz w:val="24"/>
              </w:rPr>
              <w:t>Чуковский</w:t>
            </w:r>
            <w:r>
              <w:rPr>
                <w:spacing w:val="1"/>
                <w:sz w:val="24"/>
              </w:rPr>
              <w:t xml:space="preserve"> </w:t>
            </w:r>
            <w:r>
              <w:rPr>
                <w:sz w:val="24"/>
              </w:rPr>
              <w:t>«Айболит»,</w:t>
            </w:r>
            <w:r>
              <w:rPr>
                <w:spacing w:val="-1"/>
                <w:sz w:val="24"/>
              </w:rPr>
              <w:t xml:space="preserve"> </w:t>
            </w:r>
            <w:r>
              <w:rPr>
                <w:sz w:val="24"/>
              </w:rPr>
              <w:t>«Федорино</w:t>
            </w:r>
            <w:r>
              <w:rPr>
                <w:spacing w:val="-57"/>
                <w:sz w:val="24"/>
              </w:rPr>
              <w:t xml:space="preserve"> </w:t>
            </w:r>
            <w:r>
              <w:rPr>
                <w:sz w:val="24"/>
              </w:rPr>
              <w:t>горе»,</w:t>
            </w:r>
            <w:r>
              <w:rPr>
                <w:spacing w:val="-1"/>
                <w:sz w:val="24"/>
              </w:rPr>
              <w:t xml:space="preserve"> </w:t>
            </w:r>
            <w:r>
              <w:rPr>
                <w:sz w:val="24"/>
              </w:rPr>
              <w:t>русские</w:t>
            </w:r>
            <w:r>
              <w:rPr>
                <w:spacing w:val="-2"/>
                <w:sz w:val="24"/>
              </w:rPr>
              <w:t xml:space="preserve"> </w:t>
            </w:r>
            <w:r>
              <w:rPr>
                <w:sz w:val="24"/>
              </w:rPr>
              <w:t>народные</w:t>
            </w:r>
            <w:r>
              <w:rPr>
                <w:spacing w:val="-3"/>
                <w:sz w:val="24"/>
              </w:rPr>
              <w:t xml:space="preserve"> </w:t>
            </w:r>
            <w:r>
              <w:rPr>
                <w:sz w:val="24"/>
              </w:rPr>
              <w:t>сказки</w:t>
            </w:r>
            <w:r>
              <w:rPr>
                <w:spacing w:val="3"/>
                <w:sz w:val="24"/>
              </w:rPr>
              <w:t xml:space="preserve"> </w:t>
            </w:r>
            <w:r>
              <w:rPr>
                <w:sz w:val="24"/>
              </w:rPr>
              <w:t>«Крошечка-Хаврошечка»,</w:t>
            </w:r>
            <w:r>
              <w:rPr>
                <w:spacing w:val="5"/>
                <w:sz w:val="24"/>
              </w:rPr>
              <w:t xml:space="preserve"> </w:t>
            </w:r>
            <w:r>
              <w:rPr>
                <w:sz w:val="24"/>
              </w:rPr>
              <w:t>«Двенадцать</w:t>
            </w:r>
            <w:r>
              <w:rPr>
                <w:spacing w:val="-1"/>
                <w:sz w:val="24"/>
              </w:rPr>
              <w:t xml:space="preserve"> </w:t>
            </w:r>
            <w:r>
              <w:rPr>
                <w:sz w:val="24"/>
              </w:rPr>
              <w:t>месяцев»,</w:t>
            </w:r>
            <w:r>
              <w:rPr>
                <w:spacing w:val="1"/>
                <w:sz w:val="24"/>
              </w:rPr>
              <w:t xml:space="preserve"> </w:t>
            </w:r>
            <w:r>
              <w:rPr>
                <w:sz w:val="24"/>
              </w:rPr>
              <w:t>Ю.</w:t>
            </w:r>
            <w:r>
              <w:rPr>
                <w:spacing w:val="-1"/>
                <w:sz w:val="24"/>
              </w:rPr>
              <w:t xml:space="preserve"> </w:t>
            </w:r>
            <w:r>
              <w:rPr>
                <w:sz w:val="24"/>
              </w:rPr>
              <w:t>Тувим</w:t>
            </w:r>
            <w:r>
              <w:rPr>
                <w:spacing w:val="3"/>
                <w:sz w:val="24"/>
              </w:rPr>
              <w:t xml:space="preserve"> </w:t>
            </w:r>
            <w:r w:rsidR="00E57217">
              <w:rPr>
                <w:sz w:val="24"/>
              </w:rPr>
              <w:t xml:space="preserve">«Всё </w:t>
            </w:r>
            <w:r>
              <w:rPr>
                <w:sz w:val="24"/>
              </w:rPr>
              <w:t>для</w:t>
            </w:r>
            <w:r>
              <w:rPr>
                <w:spacing w:val="-1"/>
                <w:sz w:val="24"/>
              </w:rPr>
              <w:t xml:space="preserve"> </w:t>
            </w:r>
            <w:r>
              <w:rPr>
                <w:sz w:val="24"/>
              </w:rPr>
              <w:t>всех»</w:t>
            </w:r>
            <w:r w:rsidR="00E565DE">
              <w:rPr>
                <w:sz w:val="24"/>
              </w:rPr>
              <w:t>, Дагестанские народные сказки.</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0"/>
        </w:trPr>
        <w:tc>
          <w:tcPr>
            <w:tcW w:w="1431" w:type="dxa"/>
          </w:tcPr>
          <w:p w:rsidR="002775EE" w:rsidRDefault="002775EE" w:rsidP="002775EE">
            <w:pPr>
              <w:pStyle w:val="TableParagraph"/>
              <w:spacing w:before="38"/>
              <w:rPr>
                <w:sz w:val="24"/>
              </w:rPr>
            </w:pPr>
            <w:r>
              <w:rPr>
                <w:sz w:val="24"/>
              </w:rPr>
              <w:t>Июнь</w:t>
            </w:r>
          </w:p>
        </w:tc>
        <w:tc>
          <w:tcPr>
            <w:tcW w:w="2417" w:type="dxa"/>
            <w:tcBorders>
              <w:right w:val="single" w:sz="2" w:space="0" w:color="000000"/>
            </w:tcBorders>
          </w:tcPr>
          <w:p w:rsidR="002775EE" w:rsidRDefault="002775EE" w:rsidP="002775EE">
            <w:pPr>
              <w:pStyle w:val="TableParagraph"/>
              <w:spacing w:before="38"/>
              <w:ind w:left="107" w:right="390"/>
              <w:rPr>
                <w:sz w:val="24"/>
              </w:rPr>
            </w:pPr>
            <w:r>
              <w:rPr>
                <w:sz w:val="24"/>
              </w:rPr>
              <w:t>Сюжетно-ролевые</w:t>
            </w:r>
            <w:r>
              <w:rPr>
                <w:spacing w:val="-57"/>
                <w:sz w:val="24"/>
              </w:rPr>
              <w:t xml:space="preserve"> </w:t>
            </w:r>
            <w:r>
              <w:rPr>
                <w:sz w:val="24"/>
              </w:rPr>
              <w:t>игры</w:t>
            </w:r>
          </w:p>
        </w:tc>
        <w:tc>
          <w:tcPr>
            <w:tcW w:w="2096" w:type="dxa"/>
            <w:tcBorders>
              <w:left w:val="single" w:sz="2" w:space="0" w:color="000000"/>
              <w:right w:val="single" w:sz="2" w:space="0" w:color="000000"/>
            </w:tcBorders>
          </w:tcPr>
          <w:p w:rsidR="002775EE" w:rsidRDefault="002775EE" w:rsidP="002775EE">
            <w:pPr>
              <w:pStyle w:val="TableParagraph"/>
              <w:spacing w:before="41"/>
              <w:ind w:left="112"/>
              <w:rPr>
                <w:sz w:val="24"/>
              </w:rPr>
            </w:pPr>
            <w:r>
              <w:rPr>
                <w:sz w:val="24"/>
              </w:rPr>
              <w:t>«Семья»</w:t>
            </w:r>
            <w:r>
              <w:rPr>
                <w:spacing w:val="-7"/>
                <w:sz w:val="24"/>
              </w:rPr>
              <w:t xml:space="preserve"> </w:t>
            </w:r>
            <w:r>
              <w:rPr>
                <w:sz w:val="24"/>
              </w:rPr>
              <w:t>сюжет</w:t>
            </w:r>
          </w:p>
          <w:p w:rsidR="002775EE" w:rsidRDefault="002775EE" w:rsidP="002775EE">
            <w:pPr>
              <w:pStyle w:val="TableParagraph"/>
              <w:spacing w:before="7" w:line="310" w:lineRule="atLeast"/>
              <w:ind w:left="112" w:right="802"/>
              <w:rPr>
                <w:sz w:val="24"/>
              </w:rPr>
            </w:pPr>
            <w:r>
              <w:rPr>
                <w:sz w:val="24"/>
              </w:rPr>
              <w:t>«Уборка</w:t>
            </w:r>
            <w:r>
              <w:rPr>
                <w:spacing w:val="-14"/>
                <w:sz w:val="24"/>
              </w:rPr>
              <w:t xml:space="preserve"> </w:t>
            </w:r>
            <w:r>
              <w:rPr>
                <w:sz w:val="24"/>
              </w:rPr>
              <w:t>на</w:t>
            </w:r>
            <w:r>
              <w:rPr>
                <w:spacing w:val="-57"/>
                <w:sz w:val="24"/>
              </w:rPr>
              <w:t xml:space="preserve"> </w:t>
            </w:r>
            <w:r>
              <w:rPr>
                <w:sz w:val="24"/>
              </w:rPr>
              <w:t>кухне»</w:t>
            </w:r>
          </w:p>
        </w:tc>
        <w:tc>
          <w:tcPr>
            <w:tcW w:w="2314"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«Магазин»</w:t>
            </w:r>
          </w:p>
        </w:tc>
        <w:tc>
          <w:tcPr>
            <w:tcW w:w="2358"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«Птицефабрика»</w:t>
            </w:r>
          </w:p>
        </w:tc>
        <w:tc>
          <w:tcPr>
            <w:tcW w:w="2421" w:type="dxa"/>
            <w:tcBorders>
              <w:left w:val="single" w:sz="2" w:space="0" w:color="000000"/>
              <w:right w:val="single" w:sz="2" w:space="0" w:color="000000"/>
            </w:tcBorders>
          </w:tcPr>
          <w:p w:rsidR="002775EE" w:rsidRDefault="002775EE" w:rsidP="00171853">
            <w:pPr>
              <w:pStyle w:val="TableParagraph"/>
              <w:spacing w:before="38"/>
              <w:ind w:right="595"/>
              <w:rPr>
                <w:sz w:val="24"/>
              </w:rPr>
            </w:pPr>
            <w:r>
              <w:rPr>
                <w:sz w:val="24"/>
              </w:rPr>
              <w:t>Туристическое</w:t>
            </w:r>
            <w:r>
              <w:rPr>
                <w:spacing w:val="1"/>
                <w:sz w:val="24"/>
              </w:rPr>
              <w:t xml:space="preserve"> </w:t>
            </w:r>
            <w:r>
              <w:rPr>
                <w:sz w:val="24"/>
              </w:rPr>
              <w:t>агентство</w:t>
            </w:r>
            <w:r>
              <w:rPr>
                <w:spacing w:val="-8"/>
                <w:sz w:val="24"/>
              </w:rPr>
              <w:t xml:space="preserve"> </w:t>
            </w:r>
            <w:r>
              <w:rPr>
                <w:sz w:val="24"/>
              </w:rPr>
              <w:t>«</w:t>
            </w:r>
            <w:r w:rsidR="00171853">
              <w:rPr>
                <w:sz w:val="24"/>
              </w:rPr>
              <w:t>Сулакский каньон</w:t>
            </w:r>
            <w:r>
              <w:rPr>
                <w:sz w:val="24"/>
              </w:rPr>
              <w:t>»</w:t>
            </w:r>
          </w:p>
        </w:tc>
        <w:tc>
          <w:tcPr>
            <w:tcW w:w="2279" w:type="dxa"/>
            <w:tcBorders>
              <w:left w:val="single" w:sz="2" w:space="0" w:color="000000"/>
              <w:right w:val="single" w:sz="2" w:space="0" w:color="000000"/>
            </w:tcBorders>
          </w:tcPr>
          <w:p w:rsidR="002775EE" w:rsidRPr="00CD4A5B" w:rsidRDefault="00171853" w:rsidP="002775EE">
            <w:pPr>
              <w:pStyle w:val="TableParagraph"/>
              <w:spacing w:before="38"/>
              <w:ind w:left="107" w:right="462"/>
              <w:rPr>
                <w:color w:val="C00000"/>
                <w:sz w:val="24"/>
              </w:rPr>
            </w:pPr>
            <w:r w:rsidRPr="00171853">
              <w:rPr>
                <w:color w:val="C00000"/>
                <w:sz w:val="24"/>
              </w:rPr>
              <w:t>Туристическое агентство «Сулакский каньон»</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1"/>
        </w:trPr>
        <w:tc>
          <w:tcPr>
            <w:tcW w:w="1431" w:type="dxa"/>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t>Июль</w:t>
            </w:r>
          </w:p>
        </w:tc>
        <w:tc>
          <w:tcPr>
            <w:tcW w:w="2417" w:type="dxa"/>
            <w:tcBorders>
              <w:left w:val="single" w:sz="2" w:space="0" w:color="000000"/>
              <w:right w:val="single" w:sz="2" w:space="0" w:color="000000"/>
            </w:tcBorders>
          </w:tcPr>
          <w:p w:rsidR="002775EE" w:rsidRDefault="002775EE" w:rsidP="002775EE">
            <w:pPr>
              <w:pStyle w:val="TableParagraph"/>
              <w:spacing w:before="38"/>
              <w:rPr>
                <w:sz w:val="24"/>
              </w:rPr>
            </w:pPr>
            <w:r>
              <w:rPr>
                <w:sz w:val="24"/>
              </w:rPr>
              <w:t>Трудовые</w:t>
            </w:r>
            <w:r>
              <w:rPr>
                <w:spacing w:val="-4"/>
                <w:sz w:val="24"/>
              </w:rPr>
              <w:t xml:space="preserve"> </w:t>
            </w:r>
            <w:r>
              <w:rPr>
                <w:sz w:val="24"/>
              </w:rPr>
              <w:t>поручения</w:t>
            </w:r>
          </w:p>
        </w:tc>
        <w:tc>
          <w:tcPr>
            <w:tcW w:w="2096" w:type="dxa"/>
            <w:tcBorders>
              <w:left w:val="single" w:sz="2" w:space="0" w:color="000000"/>
              <w:right w:val="single" w:sz="2" w:space="0" w:color="000000"/>
            </w:tcBorders>
          </w:tcPr>
          <w:p w:rsidR="002775EE" w:rsidRDefault="002775EE" w:rsidP="002775EE">
            <w:pPr>
              <w:pStyle w:val="TableParagraph"/>
              <w:spacing w:before="30" w:line="270" w:lineRule="atLeast"/>
              <w:ind w:left="112" w:right="947"/>
              <w:rPr>
                <w:sz w:val="24"/>
              </w:rPr>
            </w:pPr>
            <w:r>
              <w:rPr>
                <w:spacing w:val="-1"/>
                <w:sz w:val="24"/>
              </w:rPr>
              <w:t>Поливаем</w:t>
            </w:r>
            <w:r>
              <w:rPr>
                <w:spacing w:val="-57"/>
                <w:sz w:val="24"/>
              </w:rPr>
              <w:t xml:space="preserve"> </w:t>
            </w:r>
            <w:r>
              <w:rPr>
                <w:sz w:val="24"/>
              </w:rPr>
              <w:t>цветник</w:t>
            </w:r>
          </w:p>
        </w:tc>
        <w:tc>
          <w:tcPr>
            <w:tcW w:w="2314"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Кормление</w:t>
            </w:r>
            <w:r>
              <w:rPr>
                <w:spacing w:val="-3"/>
                <w:sz w:val="24"/>
              </w:rPr>
              <w:t xml:space="preserve"> </w:t>
            </w:r>
            <w:r>
              <w:rPr>
                <w:sz w:val="24"/>
              </w:rPr>
              <w:t>птиц</w:t>
            </w:r>
          </w:p>
        </w:tc>
        <w:tc>
          <w:tcPr>
            <w:tcW w:w="2358"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Уборка</w:t>
            </w:r>
            <w:r>
              <w:rPr>
                <w:spacing w:val="-2"/>
                <w:sz w:val="24"/>
              </w:rPr>
              <w:t xml:space="preserve"> </w:t>
            </w:r>
            <w:r>
              <w:rPr>
                <w:sz w:val="24"/>
              </w:rPr>
              <w:t>в</w:t>
            </w:r>
            <w:r>
              <w:rPr>
                <w:spacing w:val="-2"/>
                <w:sz w:val="24"/>
              </w:rPr>
              <w:t xml:space="preserve"> </w:t>
            </w:r>
            <w:r>
              <w:rPr>
                <w:sz w:val="24"/>
              </w:rPr>
              <w:t>песочнице</w:t>
            </w:r>
          </w:p>
        </w:tc>
        <w:tc>
          <w:tcPr>
            <w:tcW w:w="2421" w:type="dxa"/>
            <w:tcBorders>
              <w:left w:val="single" w:sz="2" w:space="0" w:color="000000"/>
              <w:right w:val="single" w:sz="2" w:space="0" w:color="000000"/>
            </w:tcBorders>
          </w:tcPr>
          <w:p w:rsidR="002775EE" w:rsidRDefault="002775EE" w:rsidP="002775EE">
            <w:pPr>
              <w:pStyle w:val="TableParagraph"/>
              <w:spacing w:before="38"/>
              <w:rPr>
                <w:sz w:val="24"/>
              </w:rPr>
            </w:pPr>
            <w:r>
              <w:rPr>
                <w:sz w:val="24"/>
              </w:rPr>
              <w:t>Уборка</w:t>
            </w:r>
            <w:r>
              <w:rPr>
                <w:spacing w:val="-3"/>
                <w:sz w:val="24"/>
              </w:rPr>
              <w:t xml:space="preserve"> </w:t>
            </w:r>
            <w:r>
              <w:rPr>
                <w:sz w:val="24"/>
              </w:rPr>
              <w:t>на участке</w:t>
            </w:r>
          </w:p>
        </w:tc>
        <w:tc>
          <w:tcPr>
            <w:tcW w:w="2279" w:type="dxa"/>
            <w:tcBorders>
              <w:left w:val="single" w:sz="2" w:space="0" w:color="000000"/>
              <w:right w:val="single" w:sz="2" w:space="0" w:color="000000"/>
            </w:tcBorders>
          </w:tcPr>
          <w:p w:rsidR="002775EE" w:rsidRPr="00CD4A5B" w:rsidRDefault="002775EE" w:rsidP="002775EE">
            <w:pPr>
              <w:pStyle w:val="TableParagraph"/>
              <w:spacing w:before="38"/>
              <w:ind w:left="107"/>
              <w:rPr>
                <w:color w:val="C00000"/>
                <w:sz w:val="24"/>
              </w:rPr>
            </w:pPr>
            <w:r w:rsidRPr="00CD4A5B">
              <w:rPr>
                <w:color w:val="C00000"/>
                <w:sz w:val="24"/>
              </w:rPr>
              <w:t>Уборка</w:t>
            </w:r>
            <w:r w:rsidRPr="00CD4A5B">
              <w:rPr>
                <w:color w:val="C00000"/>
                <w:spacing w:val="-3"/>
                <w:sz w:val="24"/>
              </w:rPr>
              <w:t xml:space="preserve"> </w:t>
            </w:r>
            <w:r w:rsidRPr="00CD4A5B">
              <w:rPr>
                <w:color w:val="C00000"/>
                <w:sz w:val="24"/>
              </w:rPr>
              <w:t>на</w:t>
            </w:r>
            <w:r w:rsidRPr="00CD4A5B">
              <w:rPr>
                <w:color w:val="C00000"/>
                <w:spacing w:val="-1"/>
                <w:sz w:val="24"/>
              </w:rPr>
              <w:t xml:space="preserve"> </w:t>
            </w:r>
            <w:r w:rsidRPr="00CD4A5B">
              <w:rPr>
                <w:color w:val="C00000"/>
                <w:sz w:val="24"/>
              </w:rPr>
              <w:t>участке</w:t>
            </w:r>
          </w:p>
        </w:tc>
      </w:tr>
      <w:tr w:rsidR="002775EE" w:rsidTr="002775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78"/>
        </w:trPr>
        <w:tc>
          <w:tcPr>
            <w:tcW w:w="1431"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left="112"/>
              <w:rPr>
                <w:sz w:val="24"/>
              </w:rPr>
            </w:pPr>
            <w:r>
              <w:rPr>
                <w:sz w:val="24"/>
              </w:rPr>
              <w:t>Август</w:t>
            </w:r>
          </w:p>
        </w:tc>
        <w:tc>
          <w:tcPr>
            <w:tcW w:w="2417"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right="829"/>
              <w:rPr>
                <w:sz w:val="24"/>
              </w:rPr>
            </w:pPr>
            <w:r>
              <w:rPr>
                <w:spacing w:val="-1"/>
                <w:sz w:val="24"/>
              </w:rPr>
              <w:t>Продуктивная</w:t>
            </w:r>
            <w:r>
              <w:rPr>
                <w:spacing w:val="-57"/>
                <w:sz w:val="24"/>
              </w:rPr>
              <w:t xml:space="preserve"> </w:t>
            </w:r>
            <w:r>
              <w:rPr>
                <w:sz w:val="24"/>
              </w:rPr>
              <w:t>деятельность</w:t>
            </w:r>
          </w:p>
        </w:tc>
        <w:tc>
          <w:tcPr>
            <w:tcW w:w="2096"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left="112"/>
              <w:rPr>
                <w:sz w:val="24"/>
              </w:rPr>
            </w:pPr>
            <w:r>
              <w:rPr>
                <w:sz w:val="24"/>
              </w:rPr>
              <w:t>Создание</w:t>
            </w:r>
            <w:r>
              <w:rPr>
                <w:spacing w:val="-2"/>
                <w:sz w:val="24"/>
              </w:rPr>
              <w:t xml:space="preserve"> </w:t>
            </w:r>
            <w:r>
              <w:rPr>
                <w:sz w:val="24"/>
              </w:rPr>
              <w:t>альбома</w:t>
            </w:r>
          </w:p>
          <w:p w:rsidR="002775EE" w:rsidRDefault="002775EE" w:rsidP="002775EE">
            <w:pPr>
              <w:pStyle w:val="TableParagraph"/>
              <w:spacing w:line="274" w:lineRule="exact"/>
              <w:ind w:left="112" w:right="411"/>
              <w:rPr>
                <w:sz w:val="24"/>
              </w:rPr>
            </w:pPr>
            <w:r>
              <w:rPr>
                <w:sz w:val="24"/>
              </w:rPr>
              <w:t>«Кем</w:t>
            </w:r>
            <w:r>
              <w:rPr>
                <w:spacing w:val="-15"/>
                <w:sz w:val="24"/>
              </w:rPr>
              <w:t xml:space="preserve"> </w:t>
            </w:r>
            <w:r>
              <w:rPr>
                <w:sz w:val="24"/>
              </w:rPr>
              <w:t>работают</w:t>
            </w:r>
            <w:r>
              <w:rPr>
                <w:spacing w:val="-57"/>
                <w:sz w:val="24"/>
              </w:rPr>
              <w:t xml:space="preserve"> </w:t>
            </w:r>
            <w:r>
              <w:rPr>
                <w:sz w:val="24"/>
              </w:rPr>
              <w:t>наши мамы</w:t>
            </w:r>
            <w:r w:rsidR="00171853">
              <w:rPr>
                <w:sz w:val="24"/>
              </w:rPr>
              <w:t xml:space="preserve"> и папы</w:t>
            </w:r>
            <w:r>
              <w:rPr>
                <w:sz w:val="24"/>
              </w:rPr>
              <w:t>»</w:t>
            </w:r>
          </w:p>
        </w:tc>
        <w:tc>
          <w:tcPr>
            <w:tcW w:w="2314"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left="109"/>
              <w:rPr>
                <w:sz w:val="24"/>
              </w:rPr>
            </w:pPr>
            <w:r>
              <w:rPr>
                <w:sz w:val="24"/>
              </w:rPr>
              <w:t>Создание</w:t>
            </w:r>
            <w:r>
              <w:rPr>
                <w:spacing w:val="-2"/>
                <w:sz w:val="24"/>
              </w:rPr>
              <w:t xml:space="preserve"> </w:t>
            </w:r>
            <w:r>
              <w:rPr>
                <w:sz w:val="24"/>
              </w:rPr>
              <w:t>альбома</w:t>
            </w:r>
          </w:p>
          <w:p w:rsidR="002775EE" w:rsidRDefault="002775EE" w:rsidP="002775EE">
            <w:pPr>
              <w:pStyle w:val="TableParagraph"/>
              <w:spacing w:line="274" w:lineRule="exact"/>
              <w:ind w:left="109" w:right="632"/>
              <w:rPr>
                <w:sz w:val="24"/>
              </w:rPr>
            </w:pPr>
            <w:r>
              <w:rPr>
                <w:sz w:val="24"/>
              </w:rPr>
              <w:t>«Кем</w:t>
            </w:r>
            <w:r>
              <w:rPr>
                <w:spacing w:val="-15"/>
                <w:sz w:val="24"/>
              </w:rPr>
              <w:t xml:space="preserve"> </w:t>
            </w:r>
            <w:r>
              <w:rPr>
                <w:sz w:val="24"/>
              </w:rPr>
              <w:t>работают</w:t>
            </w:r>
            <w:r>
              <w:rPr>
                <w:spacing w:val="-57"/>
                <w:sz w:val="24"/>
              </w:rPr>
              <w:t xml:space="preserve"> </w:t>
            </w:r>
            <w:r>
              <w:rPr>
                <w:sz w:val="24"/>
              </w:rPr>
              <w:t>наши мамы</w:t>
            </w:r>
            <w:r w:rsidR="00171853">
              <w:rPr>
                <w:sz w:val="24"/>
              </w:rPr>
              <w:t xml:space="preserve"> и папы</w:t>
            </w:r>
            <w:r>
              <w:rPr>
                <w:sz w:val="24"/>
              </w:rPr>
              <w:t>»</w:t>
            </w:r>
          </w:p>
        </w:tc>
        <w:tc>
          <w:tcPr>
            <w:tcW w:w="2358" w:type="dxa"/>
            <w:tcBorders>
              <w:left w:val="single" w:sz="2" w:space="0" w:color="000000"/>
              <w:bottom w:val="single" w:sz="2" w:space="0" w:color="000000"/>
              <w:right w:val="single" w:sz="2" w:space="0" w:color="000000"/>
            </w:tcBorders>
          </w:tcPr>
          <w:p w:rsidR="002775EE" w:rsidRDefault="002775EE" w:rsidP="002775EE">
            <w:pPr>
              <w:pStyle w:val="TableParagraph"/>
              <w:spacing w:before="38"/>
              <w:ind w:left="109"/>
              <w:rPr>
                <w:sz w:val="24"/>
              </w:rPr>
            </w:pPr>
            <w:r>
              <w:rPr>
                <w:sz w:val="24"/>
              </w:rPr>
              <w:t>Создание</w:t>
            </w:r>
            <w:r>
              <w:rPr>
                <w:spacing w:val="-4"/>
                <w:sz w:val="24"/>
              </w:rPr>
              <w:t xml:space="preserve"> </w:t>
            </w:r>
            <w:r>
              <w:rPr>
                <w:sz w:val="24"/>
              </w:rPr>
              <w:t>лэпбука</w:t>
            </w:r>
            <w:r>
              <w:rPr>
                <w:spacing w:val="-4"/>
                <w:sz w:val="24"/>
              </w:rPr>
              <w:t xml:space="preserve"> </w:t>
            </w:r>
            <w:r>
              <w:rPr>
                <w:sz w:val="24"/>
              </w:rPr>
              <w:t>по</w:t>
            </w:r>
          </w:p>
          <w:p w:rsidR="002775EE" w:rsidRDefault="002775EE" w:rsidP="002775EE">
            <w:pPr>
              <w:pStyle w:val="TableParagraph"/>
              <w:spacing w:line="274" w:lineRule="exact"/>
              <w:ind w:left="109" w:right="349"/>
              <w:rPr>
                <w:sz w:val="24"/>
              </w:rPr>
            </w:pPr>
            <w:r>
              <w:rPr>
                <w:sz w:val="24"/>
              </w:rPr>
              <w:t>«Профессии</w:t>
            </w:r>
            <w:r>
              <w:rPr>
                <w:spacing w:val="42"/>
                <w:sz w:val="24"/>
              </w:rPr>
              <w:t xml:space="preserve"> </w:t>
            </w:r>
            <w:r>
              <w:rPr>
                <w:sz w:val="24"/>
              </w:rPr>
              <w:t>моей</w:t>
            </w:r>
            <w:r>
              <w:rPr>
                <w:spacing w:val="-57"/>
                <w:sz w:val="24"/>
              </w:rPr>
              <w:t xml:space="preserve"> </w:t>
            </w:r>
            <w:r>
              <w:rPr>
                <w:sz w:val="24"/>
              </w:rPr>
              <w:t>семьи»</w:t>
            </w:r>
          </w:p>
        </w:tc>
        <w:tc>
          <w:tcPr>
            <w:tcW w:w="2421" w:type="dxa"/>
            <w:tcBorders>
              <w:left w:val="single" w:sz="2" w:space="0" w:color="000000"/>
              <w:bottom w:val="single" w:sz="2" w:space="0" w:color="000000"/>
              <w:right w:val="single" w:sz="2" w:space="0" w:color="000000"/>
            </w:tcBorders>
          </w:tcPr>
          <w:p w:rsidR="002775EE" w:rsidRDefault="002775EE" w:rsidP="002775EE">
            <w:pPr>
              <w:pStyle w:val="TableParagraph"/>
              <w:spacing w:before="38"/>
              <w:rPr>
                <w:sz w:val="24"/>
              </w:rPr>
            </w:pPr>
            <w:r>
              <w:rPr>
                <w:sz w:val="24"/>
              </w:rPr>
              <w:t>Создание</w:t>
            </w:r>
            <w:r>
              <w:rPr>
                <w:spacing w:val="-5"/>
                <w:sz w:val="24"/>
              </w:rPr>
              <w:t xml:space="preserve"> </w:t>
            </w:r>
            <w:r>
              <w:rPr>
                <w:sz w:val="24"/>
              </w:rPr>
              <w:t>лэпбука</w:t>
            </w:r>
          </w:p>
          <w:p w:rsidR="002775EE" w:rsidRDefault="002775EE" w:rsidP="002775EE">
            <w:pPr>
              <w:pStyle w:val="TableParagraph"/>
              <w:spacing w:line="274" w:lineRule="exact"/>
              <w:ind w:right="374"/>
              <w:rPr>
                <w:sz w:val="24"/>
              </w:rPr>
            </w:pPr>
            <w:r>
              <w:rPr>
                <w:spacing w:val="-1"/>
                <w:sz w:val="24"/>
              </w:rPr>
              <w:t xml:space="preserve">«Профессии </w:t>
            </w:r>
            <w:r>
              <w:rPr>
                <w:sz w:val="24"/>
              </w:rPr>
              <w:t>моего</w:t>
            </w:r>
            <w:r>
              <w:rPr>
                <w:spacing w:val="-57"/>
                <w:sz w:val="24"/>
              </w:rPr>
              <w:t xml:space="preserve"> </w:t>
            </w:r>
            <w:r w:rsidR="00171853">
              <w:rPr>
                <w:sz w:val="24"/>
              </w:rPr>
              <w:t>села</w:t>
            </w:r>
            <w:r>
              <w:rPr>
                <w:sz w:val="24"/>
              </w:rPr>
              <w:t>»</w:t>
            </w:r>
          </w:p>
        </w:tc>
        <w:tc>
          <w:tcPr>
            <w:tcW w:w="2279" w:type="dxa"/>
            <w:tcBorders>
              <w:left w:val="single" w:sz="2" w:space="0" w:color="000000"/>
              <w:bottom w:val="single" w:sz="2" w:space="0" w:color="000000"/>
              <w:right w:val="single" w:sz="2" w:space="0" w:color="000000"/>
            </w:tcBorders>
          </w:tcPr>
          <w:p w:rsidR="002775EE" w:rsidRPr="00CD4A5B" w:rsidRDefault="002775EE" w:rsidP="002775EE">
            <w:pPr>
              <w:pStyle w:val="TableParagraph"/>
              <w:spacing w:before="38"/>
              <w:ind w:left="107"/>
              <w:rPr>
                <w:color w:val="C00000"/>
                <w:sz w:val="24"/>
              </w:rPr>
            </w:pPr>
            <w:r w:rsidRPr="00CD4A5B">
              <w:rPr>
                <w:color w:val="C00000"/>
                <w:sz w:val="24"/>
              </w:rPr>
              <w:t>Создание</w:t>
            </w:r>
            <w:r w:rsidRPr="00CD4A5B">
              <w:rPr>
                <w:color w:val="C00000"/>
                <w:spacing w:val="-5"/>
                <w:sz w:val="24"/>
              </w:rPr>
              <w:t xml:space="preserve"> </w:t>
            </w:r>
            <w:r w:rsidRPr="00CD4A5B">
              <w:rPr>
                <w:color w:val="C00000"/>
                <w:sz w:val="24"/>
              </w:rPr>
              <w:t>лэпбука</w:t>
            </w:r>
          </w:p>
          <w:p w:rsidR="002775EE" w:rsidRPr="00CD4A5B" w:rsidRDefault="002775EE" w:rsidP="002775EE">
            <w:pPr>
              <w:pStyle w:val="TableParagraph"/>
              <w:spacing w:line="274" w:lineRule="exact"/>
              <w:ind w:left="107" w:right="235"/>
              <w:rPr>
                <w:color w:val="C00000"/>
                <w:sz w:val="24"/>
              </w:rPr>
            </w:pPr>
            <w:r w:rsidRPr="00CD4A5B">
              <w:rPr>
                <w:color w:val="C00000"/>
                <w:spacing w:val="-1"/>
                <w:sz w:val="24"/>
              </w:rPr>
              <w:t xml:space="preserve">«Профессии </w:t>
            </w:r>
            <w:r w:rsidRPr="00CD4A5B">
              <w:rPr>
                <w:color w:val="C00000"/>
                <w:sz w:val="24"/>
              </w:rPr>
              <w:t>моего</w:t>
            </w:r>
            <w:r w:rsidRPr="00CD4A5B">
              <w:rPr>
                <w:color w:val="C00000"/>
                <w:spacing w:val="-57"/>
                <w:sz w:val="24"/>
              </w:rPr>
              <w:t xml:space="preserve"> </w:t>
            </w:r>
            <w:r w:rsidR="00171853" w:rsidRPr="00171853">
              <w:rPr>
                <w:color w:val="C00000"/>
                <w:sz w:val="24"/>
              </w:rPr>
              <w:t>села»</w:t>
            </w:r>
            <w:r w:rsidRPr="00CD4A5B">
              <w:rPr>
                <w:color w:val="C00000"/>
                <w:sz w:val="24"/>
              </w:rPr>
              <w:t>»</w:t>
            </w:r>
          </w:p>
        </w:tc>
      </w:tr>
    </w:tbl>
    <w:p w:rsidR="002775EE" w:rsidRDefault="002775EE" w:rsidP="002775EE">
      <w:pPr>
        <w:spacing w:line="274" w:lineRule="exact"/>
        <w:rPr>
          <w:sz w:val="24"/>
        </w:rPr>
        <w:sectPr w:rsidR="002775EE">
          <w:pgSz w:w="16840" w:h="11910" w:orient="landscape"/>
          <w:pgMar w:top="420" w:right="820" w:bottom="1120" w:left="480" w:header="0" w:footer="922" w:gutter="0"/>
          <w:cols w:space="720"/>
        </w:sectPr>
      </w:pPr>
    </w:p>
    <w:tbl>
      <w:tblPr>
        <w:tblStyle w:val="TableNormal"/>
        <w:tblW w:w="15479" w:type="dxa"/>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04"/>
        <w:gridCol w:w="115"/>
        <w:gridCol w:w="2693"/>
        <w:gridCol w:w="3121"/>
        <w:gridCol w:w="2694"/>
        <w:gridCol w:w="2977"/>
        <w:gridCol w:w="23"/>
        <w:gridCol w:w="142"/>
        <w:gridCol w:w="2410"/>
      </w:tblGrid>
      <w:tr w:rsidR="002775EE" w:rsidTr="00C2065E">
        <w:trPr>
          <w:trHeight w:val="304"/>
        </w:trPr>
        <w:tc>
          <w:tcPr>
            <w:tcW w:w="15479" w:type="dxa"/>
            <w:gridSpan w:val="9"/>
            <w:tcBorders>
              <w:bottom w:val="single" w:sz="4" w:space="0" w:color="000000"/>
            </w:tcBorders>
            <w:shd w:val="clear" w:color="auto" w:fill="auto"/>
          </w:tcPr>
          <w:p w:rsidR="002775EE" w:rsidRDefault="002775EE" w:rsidP="002775EE">
            <w:pPr>
              <w:pStyle w:val="TableParagraph"/>
              <w:spacing w:before="49"/>
              <w:ind w:left="5720" w:right="5659"/>
              <w:jc w:val="center"/>
              <w:rPr>
                <w:b/>
              </w:rPr>
            </w:pPr>
            <w:r>
              <w:rPr>
                <w:b/>
              </w:rPr>
              <w:lastRenderedPageBreak/>
              <w:t>Модуль</w:t>
            </w:r>
            <w:r>
              <w:rPr>
                <w:b/>
                <w:spacing w:val="-3"/>
              </w:rPr>
              <w:t xml:space="preserve"> </w:t>
            </w:r>
            <w:r>
              <w:rPr>
                <w:b/>
              </w:rPr>
              <w:t>«Патриотическое</w:t>
            </w:r>
            <w:r>
              <w:rPr>
                <w:b/>
                <w:spacing w:val="-3"/>
              </w:rPr>
              <w:t xml:space="preserve"> </w:t>
            </w:r>
            <w:r>
              <w:rPr>
                <w:b/>
              </w:rPr>
              <w:t>воспитание»</w:t>
            </w:r>
          </w:p>
        </w:tc>
      </w:tr>
      <w:tr w:rsidR="002775EE" w:rsidTr="00C2065E">
        <w:trPr>
          <w:trHeight w:val="647"/>
        </w:trPr>
        <w:tc>
          <w:tcPr>
            <w:tcW w:w="1304" w:type="dxa"/>
            <w:tcBorders>
              <w:top w:val="single" w:sz="4" w:space="0" w:color="000000"/>
            </w:tcBorders>
          </w:tcPr>
          <w:p w:rsidR="002775EE" w:rsidRDefault="002775EE" w:rsidP="002775EE">
            <w:pPr>
              <w:pStyle w:val="TableParagraph"/>
              <w:spacing w:before="39"/>
              <w:ind w:left="119" w:right="90" w:firstLine="360"/>
              <w:rPr>
                <w:sz w:val="24"/>
              </w:rPr>
            </w:pPr>
            <w:r>
              <w:rPr>
                <w:sz w:val="24"/>
              </w:rPr>
              <w:t>Срок</w:t>
            </w:r>
            <w:r>
              <w:rPr>
                <w:spacing w:val="1"/>
                <w:sz w:val="24"/>
              </w:rPr>
              <w:t xml:space="preserve"> </w:t>
            </w:r>
            <w:r>
              <w:rPr>
                <w:sz w:val="24"/>
              </w:rPr>
              <w:t>проведения</w:t>
            </w:r>
          </w:p>
        </w:tc>
        <w:tc>
          <w:tcPr>
            <w:tcW w:w="2808" w:type="dxa"/>
            <w:gridSpan w:val="2"/>
            <w:tcBorders>
              <w:top w:val="single" w:sz="4" w:space="0" w:color="000000"/>
              <w:bottom w:val="single" w:sz="4" w:space="0" w:color="000000"/>
            </w:tcBorders>
          </w:tcPr>
          <w:p w:rsidR="002775EE" w:rsidRDefault="002775EE" w:rsidP="002775EE">
            <w:pPr>
              <w:pStyle w:val="TableParagraph"/>
              <w:spacing w:before="39"/>
              <w:ind w:left="561"/>
              <w:rPr>
                <w:sz w:val="24"/>
              </w:rPr>
            </w:pPr>
            <w:r>
              <w:rPr>
                <w:sz w:val="24"/>
              </w:rPr>
              <w:t>Ранний</w:t>
            </w:r>
            <w:r>
              <w:rPr>
                <w:spacing w:val="-3"/>
                <w:sz w:val="24"/>
              </w:rPr>
              <w:t xml:space="preserve"> </w:t>
            </w:r>
            <w:r>
              <w:rPr>
                <w:sz w:val="24"/>
              </w:rPr>
              <w:t>возраст</w:t>
            </w:r>
          </w:p>
        </w:tc>
        <w:tc>
          <w:tcPr>
            <w:tcW w:w="3121" w:type="dxa"/>
            <w:tcBorders>
              <w:top w:val="single" w:sz="4" w:space="0" w:color="000000"/>
              <w:bottom w:val="single" w:sz="4" w:space="0" w:color="000000"/>
            </w:tcBorders>
          </w:tcPr>
          <w:p w:rsidR="002775EE" w:rsidRDefault="002775EE" w:rsidP="002775EE">
            <w:pPr>
              <w:pStyle w:val="TableParagraph"/>
              <w:spacing w:before="39"/>
              <w:ind w:left="652"/>
              <w:rPr>
                <w:sz w:val="24"/>
              </w:rPr>
            </w:pPr>
            <w:r>
              <w:rPr>
                <w:sz w:val="24"/>
              </w:rPr>
              <w:t>Младший</w:t>
            </w:r>
            <w:r>
              <w:rPr>
                <w:spacing w:val="-4"/>
                <w:sz w:val="24"/>
              </w:rPr>
              <w:t xml:space="preserve"> </w:t>
            </w:r>
            <w:r>
              <w:rPr>
                <w:sz w:val="24"/>
              </w:rPr>
              <w:t>возраст</w:t>
            </w:r>
          </w:p>
        </w:tc>
        <w:tc>
          <w:tcPr>
            <w:tcW w:w="2694" w:type="dxa"/>
            <w:tcBorders>
              <w:top w:val="single" w:sz="4" w:space="0" w:color="000000"/>
              <w:bottom w:val="single" w:sz="4" w:space="0" w:color="000000"/>
            </w:tcBorders>
          </w:tcPr>
          <w:p w:rsidR="002775EE" w:rsidRDefault="002775EE" w:rsidP="002775EE">
            <w:pPr>
              <w:pStyle w:val="TableParagraph"/>
              <w:spacing w:before="39"/>
              <w:ind w:left="491"/>
              <w:rPr>
                <w:sz w:val="24"/>
              </w:rPr>
            </w:pPr>
            <w:r>
              <w:rPr>
                <w:sz w:val="24"/>
              </w:rPr>
              <w:t>Средний</w:t>
            </w:r>
            <w:r>
              <w:rPr>
                <w:spacing w:val="-3"/>
                <w:sz w:val="24"/>
              </w:rPr>
              <w:t xml:space="preserve"> </w:t>
            </w:r>
            <w:r>
              <w:rPr>
                <w:sz w:val="24"/>
              </w:rPr>
              <w:t>возраст</w:t>
            </w:r>
          </w:p>
        </w:tc>
        <w:tc>
          <w:tcPr>
            <w:tcW w:w="3142" w:type="dxa"/>
            <w:gridSpan w:val="3"/>
            <w:tcBorders>
              <w:top w:val="single" w:sz="4" w:space="0" w:color="000000"/>
              <w:bottom w:val="single" w:sz="4" w:space="0" w:color="000000"/>
            </w:tcBorders>
          </w:tcPr>
          <w:p w:rsidR="002775EE" w:rsidRDefault="002775EE" w:rsidP="002775EE">
            <w:pPr>
              <w:pStyle w:val="TableParagraph"/>
              <w:spacing w:before="39"/>
              <w:ind w:left="612"/>
              <w:rPr>
                <w:sz w:val="24"/>
              </w:rPr>
            </w:pPr>
            <w:r>
              <w:rPr>
                <w:sz w:val="24"/>
              </w:rPr>
              <w:t>Старший</w:t>
            </w:r>
            <w:r>
              <w:rPr>
                <w:spacing w:val="-3"/>
                <w:sz w:val="24"/>
              </w:rPr>
              <w:t xml:space="preserve"> </w:t>
            </w:r>
            <w:r>
              <w:rPr>
                <w:sz w:val="24"/>
              </w:rPr>
              <w:t>возраст</w:t>
            </w:r>
          </w:p>
        </w:tc>
        <w:tc>
          <w:tcPr>
            <w:tcW w:w="2410" w:type="dxa"/>
            <w:tcBorders>
              <w:top w:val="single" w:sz="4" w:space="0" w:color="000000"/>
            </w:tcBorders>
          </w:tcPr>
          <w:p w:rsidR="002775EE" w:rsidRPr="00CD4A5B" w:rsidRDefault="002775EE" w:rsidP="002775EE">
            <w:pPr>
              <w:pStyle w:val="TableParagraph"/>
              <w:spacing w:before="39"/>
              <w:ind w:left="849" w:right="190" w:hanging="598"/>
              <w:rPr>
                <w:color w:val="C00000"/>
                <w:sz w:val="24"/>
              </w:rPr>
            </w:pPr>
            <w:r w:rsidRPr="00CD4A5B">
              <w:rPr>
                <w:color w:val="C00000"/>
                <w:spacing w:val="-1"/>
                <w:sz w:val="24"/>
              </w:rPr>
              <w:t>Подготовительный</w:t>
            </w:r>
            <w:r w:rsidRPr="00CD4A5B">
              <w:rPr>
                <w:color w:val="C00000"/>
                <w:spacing w:val="-57"/>
                <w:sz w:val="24"/>
              </w:rPr>
              <w:t xml:space="preserve"> </w:t>
            </w:r>
            <w:r w:rsidRPr="00CD4A5B">
              <w:rPr>
                <w:color w:val="C00000"/>
                <w:sz w:val="24"/>
              </w:rPr>
              <w:t>возраст</w:t>
            </w:r>
          </w:p>
        </w:tc>
      </w:tr>
      <w:tr w:rsidR="002775EE" w:rsidTr="00C2065E">
        <w:trPr>
          <w:trHeight w:val="867"/>
        </w:trPr>
        <w:tc>
          <w:tcPr>
            <w:tcW w:w="1304" w:type="dxa"/>
            <w:vMerge w:val="restart"/>
            <w:tcBorders>
              <w:right w:val="single" w:sz="4" w:space="0" w:color="000000"/>
            </w:tcBorders>
          </w:tcPr>
          <w:p w:rsidR="002775EE" w:rsidRDefault="002775EE" w:rsidP="002775EE">
            <w:pPr>
              <w:pStyle w:val="TableParagraph"/>
              <w:spacing w:before="37"/>
              <w:ind w:left="256"/>
              <w:rPr>
                <w:sz w:val="24"/>
              </w:rPr>
            </w:pPr>
            <w:r>
              <w:rPr>
                <w:sz w:val="24"/>
              </w:rPr>
              <w:t>Сентябрь</w:t>
            </w:r>
          </w:p>
        </w:tc>
        <w:tc>
          <w:tcPr>
            <w:tcW w:w="2808" w:type="dxa"/>
            <w:gridSpan w:val="2"/>
            <w:tcBorders>
              <w:top w:val="single" w:sz="4" w:space="0" w:color="000000"/>
              <w:bottom w:val="single" w:sz="4" w:space="0" w:color="000000"/>
            </w:tcBorders>
          </w:tcPr>
          <w:p w:rsidR="002775EE" w:rsidRDefault="002775EE" w:rsidP="002775EE">
            <w:pPr>
              <w:pStyle w:val="TableParagraph"/>
              <w:spacing w:before="39"/>
              <w:ind w:left="112"/>
              <w:rPr>
                <w:sz w:val="24"/>
              </w:rPr>
            </w:pPr>
            <w:r>
              <w:rPr>
                <w:sz w:val="24"/>
              </w:rPr>
              <w:t>Сюжетно</w:t>
            </w:r>
            <w:r>
              <w:rPr>
                <w:spacing w:val="-3"/>
                <w:sz w:val="24"/>
              </w:rPr>
              <w:t xml:space="preserve"> </w:t>
            </w:r>
            <w:r>
              <w:rPr>
                <w:sz w:val="24"/>
              </w:rPr>
              <w:t>–</w:t>
            </w:r>
            <w:r>
              <w:rPr>
                <w:spacing w:val="-2"/>
                <w:sz w:val="24"/>
              </w:rPr>
              <w:t xml:space="preserve"> </w:t>
            </w:r>
            <w:r>
              <w:rPr>
                <w:sz w:val="24"/>
              </w:rPr>
              <w:t>ролевая</w:t>
            </w:r>
            <w:r>
              <w:rPr>
                <w:spacing w:val="-2"/>
                <w:sz w:val="24"/>
              </w:rPr>
              <w:t xml:space="preserve"> </w:t>
            </w:r>
            <w:r>
              <w:rPr>
                <w:sz w:val="24"/>
              </w:rPr>
              <w:t>игра</w:t>
            </w:r>
          </w:p>
          <w:p w:rsidR="002775EE" w:rsidRDefault="002775EE" w:rsidP="002775EE">
            <w:pPr>
              <w:pStyle w:val="TableParagraph"/>
              <w:spacing w:before="44"/>
              <w:ind w:left="112"/>
              <w:rPr>
                <w:sz w:val="24"/>
              </w:rPr>
            </w:pPr>
            <w:r>
              <w:rPr>
                <w:sz w:val="24"/>
              </w:rPr>
              <w:t>«Моя семья»</w:t>
            </w:r>
          </w:p>
        </w:tc>
        <w:tc>
          <w:tcPr>
            <w:tcW w:w="3121" w:type="dxa"/>
            <w:tcBorders>
              <w:top w:val="single" w:sz="4" w:space="0" w:color="000000"/>
              <w:bottom w:val="single" w:sz="4" w:space="0" w:color="000000"/>
            </w:tcBorders>
          </w:tcPr>
          <w:p w:rsidR="002775EE" w:rsidRDefault="002775EE" w:rsidP="002775EE">
            <w:pPr>
              <w:pStyle w:val="TableParagraph"/>
              <w:spacing w:before="39"/>
              <w:ind w:left="112"/>
              <w:rPr>
                <w:sz w:val="24"/>
              </w:rPr>
            </w:pPr>
            <w:r>
              <w:rPr>
                <w:sz w:val="24"/>
              </w:rPr>
              <w:t>Сюжетно</w:t>
            </w:r>
            <w:r>
              <w:rPr>
                <w:spacing w:val="-2"/>
                <w:sz w:val="24"/>
              </w:rPr>
              <w:t xml:space="preserve"> </w:t>
            </w:r>
            <w:r>
              <w:rPr>
                <w:sz w:val="24"/>
              </w:rPr>
              <w:t>–</w:t>
            </w:r>
            <w:r>
              <w:rPr>
                <w:spacing w:val="-2"/>
                <w:sz w:val="24"/>
              </w:rPr>
              <w:t xml:space="preserve"> </w:t>
            </w:r>
            <w:r>
              <w:rPr>
                <w:sz w:val="24"/>
              </w:rPr>
              <w:t>ролевая</w:t>
            </w:r>
            <w:r>
              <w:rPr>
                <w:spacing w:val="-2"/>
                <w:sz w:val="24"/>
              </w:rPr>
              <w:t xml:space="preserve"> </w:t>
            </w:r>
            <w:r>
              <w:rPr>
                <w:sz w:val="24"/>
              </w:rPr>
              <w:t>игра</w:t>
            </w:r>
          </w:p>
          <w:p w:rsidR="002775EE" w:rsidRDefault="002775EE" w:rsidP="002775EE">
            <w:pPr>
              <w:pStyle w:val="TableParagraph"/>
              <w:spacing w:before="44"/>
              <w:ind w:left="112"/>
              <w:rPr>
                <w:sz w:val="24"/>
              </w:rPr>
            </w:pPr>
            <w:r>
              <w:rPr>
                <w:sz w:val="24"/>
              </w:rPr>
              <w:t>«Моя семья»</w:t>
            </w:r>
          </w:p>
        </w:tc>
        <w:tc>
          <w:tcPr>
            <w:tcW w:w="2694" w:type="dxa"/>
            <w:tcBorders>
              <w:top w:val="single" w:sz="4" w:space="0" w:color="000000"/>
              <w:bottom w:val="single" w:sz="4" w:space="0" w:color="000000"/>
            </w:tcBorders>
          </w:tcPr>
          <w:p w:rsidR="002775EE" w:rsidRDefault="002775EE" w:rsidP="002775EE">
            <w:pPr>
              <w:pStyle w:val="TableParagraph"/>
              <w:spacing w:before="39"/>
              <w:ind w:left="109"/>
              <w:rPr>
                <w:sz w:val="24"/>
              </w:rPr>
            </w:pPr>
            <w:r>
              <w:rPr>
                <w:sz w:val="24"/>
              </w:rPr>
              <w:t>Сюжетно</w:t>
            </w:r>
            <w:r>
              <w:rPr>
                <w:spacing w:val="-3"/>
                <w:sz w:val="24"/>
              </w:rPr>
              <w:t xml:space="preserve"> </w:t>
            </w:r>
            <w:r>
              <w:rPr>
                <w:sz w:val="24"/>
              </w:rPr>
              <w:t>–</w:t>
            </w:r>
            <w:r>
              <w:rPr>
                <w:spacing w:val="-2"/>
                <w:sz w:val="24"/>
              </w:rPr>
              <w:t xml:space="preserve"> </w:t>
            </w:r>
            <w:r>
              <w:rPr>
                <w:sz w:val="24"/>
              </w:rPr>
              <w:t>ролевая</w:t>
            </w:r>
            <w:r>
              <w:rPr>
                <w:spacing w:val="-2"/>
                <w:sz w:val="24"/>
              </w:rPr>
              <w:t xml:space="preserve"> </w:t>
            </w:r>
            <w:r>
              <w:rPr>
                <w:sz w:val="24"/>
              </w:rPr>
              <w:t>игра</w:t>
            </w:r>
          </w:p>
          <w:p w:rsidR="002775EE" w:rsidRDefault="002775EE" w:rsidP="002775EE">
            <w:pPr>
              <w:pStyle w:val="TableParagraph"/>
              <w:spacing w:before="44"/>
              <w:ind w:left="109"/>
              <w:rPr>
                <w:sz w:val="24"/>
              </w:rPr>
            </w:pPr>
            <w:r>
              <w:rPr>
                <w:sz w:val="24"/>
              </w:rPr>
              <w:t>«Моя семья»</w:t>
            </w:r>
          </w:p>
        </w:tc>
        <w:tc>
          <w:tcPr>
            <w:tcW w:w="3142" w:type="dxa"/>
            <w:gridSpan w:val="3"/>
            <w:tcBorders>
              <w:top w:val="single" w:sz="4" w:space="0" w:color="000000"/>
              <w:bottom w:val="single" w:sz="4" w:space="0" w:color="000000"/>
            </w:tcBorders>
          </w:tcPr>
          <w:p w:rsidR="002775EE" w:rsidRDefault="002775EE" w:rsidP="002775EE">
            <w:pPr>
              <w:pStyle w:val="TableParagraph"/>
              <w:spacing w:before="39"/>
              <w:ind w:left="108" w:right="111"/>
              <w:rPr>
                <w:sz w:val="24"/>
              </w:rPr>
            </w:pPr>
            <w:r>
              <w:rPr>
                <w:sz w:val="24"/>
              </w:rPr>
              <w:t>Виртуальная</w:t>
            </w:r>
            <w:r>
              <w:rPr>
                <w:spacing w:val="-8"/>
                <w:sz w:val="24"/>
              </w:rPr>
              <w:t xml:space="preserve"> </w:t>
            </w:r>
            <w:r>
              <w:rPr>
                <w:sz w:val="24"/>
              </w:rPr>
              <w:t>экскурсия</w:t>
            </w:r>
            <w:r>
              <w:rPr>
                <w:spacing w:val="-2"/>
                <w:sz w:val="24"/>
              </w:rPr>
              <w:t xml:space="preserve"> </w:t>
            </w:r>
            <w:r>
              <w:rPr>
                <w:sz w:val="24"/>
              </w:rPr>
              <w:t>«С</w:t>
            </w:r>
            <w:r>
              <w:rPr>
                <w:spacing w:val="-57"/>
                <w:sz w:val="24"/>
              </w:rPr>
              <w:t xml:space="preserve"> </w:t>
            </w:r>
            <w:r>
              <w:rPr>
                <w:sz w:val="24"/>
              </w:rPr>
              <w:t>чего</w:t>
            </w:r>
            <w:r>
              <w:rPr>
                <w:spacing w:val="-2"/>
                <w:sz w:val="24"/>
              </w:rPr>
              <w:t xml:space="preserve"> </w:t>
            </w:r>
            <w:r>
              <w:rPr>
                <w:sz w:val="24"/>
              </w:rPr>
              <w:t>начинается</w:t>
            </w:r>
            <w:r>
              <w:rPr>
                <w:spacing w:val="-1"/>
                <w:sz w:val="24"/>
              </w:rPr>
              <w:t xml:space="preserve"> </w:t>
            </w:r>
            <w:r>
              <w:rPr>
                <w:sz w:val="24"/>
              </w:rPr>
              <w:t>Родина?»</w:t>
            </w:r>
          </w:p>
        </w:tc>
        <w:tc>
          <w:tcPr>
            <w:tcW w:w="2410" w:type="dxa"/>
            <w:tcBorders>
              <w:bottom w:val="single" w:sz="4" w:space="0" w:color="000000"/>
            </w:tcBorders>
          </w:tcPr>
          <w:p w:rsidR="002775EE" w:rsidRPr="00CD4A5B" w:rsidRDefault="002775EE" w:rsidP="002775EE">
            <w:pPr>
              <w:pStyle w:val="TableParagraph"/>
              <w:spacing w:before="39"/>
              <w:ind w:right="112"/>
              <w:rPr>
                <w:color w:val="C00000"/>
                <w:sz w:val="24"/>
              </w:rPr>
            </w:pPr>
            <w:r w:rsidRPr="00CD4A5B">
              <w:rPr>
                <w:color w:val="C00000"/>
                <w:sz w:val="24"/>
              </w:rPr>
              <w:t>Виртуальная</w:t>
            </w:r>
            <w:r w:rsidRPr="00CD4A5B">
              <w:rPr>
                <w:color w:val="C00000"/>
                <w:spacing w:val="1"/>
                <w:sz w:val="24"/>
              </w:rPr>
              <w:t xml:space="preserve"> </w:t>
            </w:r>
            <w:r w:rsidRPr="00CD4A5B">
              <w:rPr>
                <w:color w:val="C00000"/>
                <w:sz w:val="24"/>
              </w:rPr>
              <w:t>экскурсия</w:t>
            </w:r>
            <w:r w:rsidRPr="00CD4A5B">
              <w:rPr>
                <w:color w:val="C00000"/>
                <w:spacing w:val="2"/>
                <w:sz w:val="24"/>
              </w:rPr>
              <w:t xml:space="preserve"> </w:t>
            </w:r>
            <w:r w:rsidRPr="00CD4A5B">
              <w:rPr>
                <w:color w:val="C00000"/>
                <w:sz w:val="24"/>
              </w:rPr>
              <w:t>«С</w:t>
            </w:r>
            <w:r w:rsidRPr="00CD4A5B">
              <w:rPr>
                <w:color w:val="C00000"/>
                <w:spacing w:val="-2"/>
                <w:sz w:val="24"/>
              </w:rPr>
              <w:t xml:space="preserve"> </w:t>
            </w:r>
            <w:r w:rsidRPr="00CD4A5B">
              <w:rPr>
                <w:color w:val="C00000"/>
                <w:sz w:val="24"/>
              </w:rPr>
              <w:t>чего</w:t>
            </w:r>
            <w:r w:rsidRPr="00CD4A5B">
              <w:rPr>
                <w:color w:val="C00000"/>
                <w:spacing w:val="1"/>
                <w:sz w:val="24"/>
              </w:rPr>
              <w:t xml:space="preserve"> </w:t>
            </w:r>
            <w:r w:rsidRPr="00CD4A5B">
              <w:rPr>
                <w:color w:val="C00000"/>
                <w:sz w:val="24"/>
              </w:rPr>
              <w:t>начинается</w:t>
            </w:r>
            <w:r w:rsidRPr="00CD4A5B">
              <w:rPr>
                <w:color w:val="C00000"/>
                <w:spacing w:val="-10"/>
                <w:sz w:val="24"/>
              </w:rPr>
              <w:t xml:space="preserve"> </w:t>
            </w:r>
            <w:r w:rsidRPr="00CD4A5B">
              <w:rPr>
                <w:color w:val="C00000"/>
                <w:sz w:val="24"/>
              </w:rPr>
              <w:t>Родина?»</w:t>
            </w:r>
          </w:p>
        </w:tc>
      </w:tr>
      <w:tr w:rsidR="002775EE" w:rsidTr="00C2065E">
        <w:trPr>
          <w:trHeight w:val="554"/>
        </w:trPr>
        <w:tc>
          <w:tcPr>
            <w:tcW w:w="1304" w:type="dxa"/>
            <w:vMerge/>
            <w:tcBorders>
              <w:top w:val="nil"/>
              <w:right w:val="single" w:sz="4" w:space="0" w:color="000000"/>
            </w:tcBorders>
          </w:tcPr>
          <w:p w:rsidR="002775EE" w:rsidRDefault="002775EE" w:rsidP="002775EE">
            <w:pPr>
              <w:rPr>
                <w:sz w:val="2"/>
                <w:szCs w:val="2"/>
              </w:rPr>
            </w:pPr>
          </w:p>
        </w:tc>
        <w:tc>
          <w:tcPr>
            <w:tcW w:w="2808" w:type="dxa"/>
            <w:gridSpan w:val="2"/>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ind w:right="117"/>
              <w:rPr>
                <w:sz w:val="24"/>
              </w:rPr>
            </w:pPr>
            <w:r>
              <w:rPr>
                <w:sz w:val="24"/>
              </w:rPr>
              <w:t>Развлечение «Праздник</w:t>
            </w:r>
            <w:r>
              <w:rPr>
                <w:spacing w:val="-57"/>
                <w:sz w:val="24"/>
              </w:rPr>
              <w:t xml:space="preserve"> </w:t>
            </w:r>
            <w:r>
              <w:rPr>
                <w:sz w:val="24"/>
              </w:rPr>
              <w:t>дружной</w:t>
            </w:r>
            <w:r>
              <w:rPr>
                <w:spacing w:val="-1"/>
                <w:sz w:val="24"/>
              </w:rPr>
              <w:t xml:space="preserve"> </w:t>
            </w:r>
            <w:r>
              <w:rPr>
                <w:sz w:val="24"/>
              </w:rPr>
              <w:t>семьи».</w:t>
            </w:r>
          </w:p>
        </w:tc>
        <w:tc>
          <w:tcPr>
            <w:tcW w:w="3121"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ind w:left="109" w:right="546"/>
              <w:rPr>
                <w:sz w:val="24"/>
              </w:rPr>
            </w:pPr>
            <w:r>
              <w:rPr>
                <w:sz w:val="24"/>
              </w:rPr>
              <w:t>Развлечение «Праздник</w:t>
            </w:r>
            <w:r>
              <w:rPr>
                <w:spacing w:val="-57"/>
                <w:sz w:val="24"/>
              </w:rPr>
              <w:t xml:space="preserve"> </w:t>
            </w:r>
            <w:r>
              <w:rPr>
                <w:sz w:val="24"/>
              </w:rPr>
              <w:t>дружной</w:t>
            </w:r>
            <w:r>
              <w:rPr>
                <w:spacing w:val="-1"/>
                <w:sz w:val="24"/>
              </w:rPr>
              <w:t xml:space="preserve"> </w:t>
            </w:r>
            <w:r>
              <w:rPr>
                <w:sz w:val="24"/>
              </w:rPr>
              <w:t>семьи».</w:t>
            </w:r>
          </w:p>
        </w:tc>
        <w:tc>
          <w:tcPr>
            <w:tcW w:w="2694" w:type="dxa"/>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ind w:left="106" w:right="122"/>
              <w:rPr>
                <w:sz w:val="24"/>
              </w:rPr>
            </w:pPr>
            <w:r>
              <w:rPr>
                <w:sz w:val="24"/>
              </w:rPr>
              <w:t>Развлечение «Праздник</w:t>
            </w:r>
            <w:r>
              <w:rPr>
                <w:spacing w:val="-57"/>
                <w:sz w:val="24"/>
              </w:rPr>
              <w:t xml:space="preserve"> </w:t>
            </w:r>
            <w:r>
              <w:rPr>
                <w:sz w:val="24"/>
              </w:rPr>
              <w:t>дружной</w:t>
            </w:r>
            <w:r>
              <w:rPr>
                <w:spacing w:val="-1"/>
                <w:sz w:val="24"/>
              </w:rPr>
              <w:t xml:space="preserve"> </w:t>
            </w:r>
            <w:r>
              <w:rPr>
                <w:sz w:val="24"/>
              </w:rPr>
              <w:t>семьи».</w:t>
            </w:r>
          </w:p>
        </w:tc>
        <w:tc>
          <w:tcPr>
            <w:tcW w:w="3142" w:type="dxa"/>
            <w:gridSpan w:val="3"/>
            <w:tcBorders>
              <w:top w:val="single" w:sz="4" w:space="0" w:color="000000"/>
              <w:left w:val="single" w:sz="4" w:space="0" w:color="000000"/>
              <w:bottom w:val="single" w:sz="4" w:space="0" w:color="000000"/>
              <w:right w:val="single" w:sz="4" w:space="0" w:color="000000"/>
            </w:tcBorders>
          </w:tcPr>
          <w:p w:rsidR="002775EE" w:rsidRDefault="002775EE" w:rsidP="002775EE">
            <w:pPr>
              <w:pStyle w:val="TableParagraph"/>
              <w:spacing w:before="44"/>
              <w:ind w:left="106" w:right="577"/>
              <w:rPr>
                <w:sz w:val="24"/>
              </w:rPr>
            </w:pPr>
            <w:r>
              <w:rPr>
                <w:sz w:val="24"/>
              </w:rPr>
              <w:t>Развлечение «Семья –</w:t>
            </w:r>
            <w:r>
              <w:rPr>
                <w:spacing w:val="-58"/>
                <w:sz w:val="24"/>
              </w:rPr>
              <w:t xml:space="preserve"> </w:t>
            </w:r>
            <w:r>
              <w:rPr>
                <w:sz w:val="24"/>
              </w:rPr>
              <w:t>дороже</w:t>
            </w:r>
            <w:r>
              <w:rPr>
                <w:spacing w:val="-2"/>
                <w:sz w:val="24"/>
              </w:rPr>
              <w:t xml:space="preserve"> </w:t>
            </w:r>
            <w:r>
              <w:rPr>
                <w:sz w:val="24"/>
              </w:rPr>
              <w:t>всего»</w:t>
            </w:r>
          </w:p>
        </w:tc>
        <w:tc>
          <w:tcPr>
            <w:tcW w:w="2410" w:type="dxa"/>
            <w:tcBorders>
              <w:top w:val="single" w:sz="4" w:space="0" w:color="000000"/>
              <w:left w:val="single" w:sz="4" w:space="0" w:color="000000"/>
              <w:bottom w:val="single" w:sz="4" w:space="0" w:color="000000"/>
              <w:right w:val="single" w:sz="4" w:space="0" w:color="000000"/>
            </w:tcBorders>
          </w:tcPr>
          <w:p w:rsidR="002775EE" w:rsidRPr="00CD4A5B" w:rsidRDefault="002775EE" w:rsidP="002775EE">
            <w:pPr>
              <w:pStyle w:val="TableParagraph"/>
              <w:spacing w:before="42"/>
              <w:ind w:left="108"/>
              <w:rPr>
                <w:color w:val="C00000"/>
                <w:sz w:val="24"/>
              </w:rPr>
            </w:pPr>
            <w:r w:rsidRPr="00CD4A5B">
              <w:rPr>
                <w:color w:val="C00000"/>
                <w:sz w:val="24"/>
              </w:rPr>
              <w:t>Развлечение</w:t>
            </w:r>
            <w:r w:rsidRPr="00CD4A5B">
              <w:rPr>
                <w:color w:val="C00000"/>
                <w:spacing w:val="-3"/>
                <w:sz w:val="24"/>
              </w:rPr>
              <w:t xml:space="preserve"> </w:t>
            </w:r>
            <w:r w:rsidRPr="00CD4A5B">
              <w:rPr>
                <w:color w:val="C00000"/>
                <w:sz w:val="24"/>
              </w:rPr>
              <w:t>«Семья</w:t>
            </w:r>
          </w:p>
          <w:p w:rsidR="002775EE" w:rsidRPr="00CD4A5B" w:rsidRDefault="002775EE" w:rsidP="002775EE">
            <w:pPr>
              <w:pStyle w:val="TableParagraph"/>
              <w:ind w:left="108"/>
              <w:rPr>
                <w:color w:val="C00000"/>
                <w:sz w:val="24"/>
              </w:rPr>
            </w:pPr>
            <w:r w:rsidRPr="00CD4A5B">
              <w:rPr>
                <w:color w:val="C00000"/>
                <w:sz w:val="24"/>
              </w:rPr>
              <w:t>–</w:t>
            </w:r>
            <w:r w:rsidRPr="00CD4A5B">
              <w:rPr>
                <w:color w:val="C00000"/>
                <w:spacing w:val="-1"/>
                <w:sz w:val="24"/>
              </w:rPr>
              <w:t xml:space="preserve"> </w:t>
            </w:r>
            <w:r w:rsidRPr="00CD4A5B">
              <w:rPr>
                <w:color w:val="C00000"/>
                <w:sz w:val="24"/>
              </w:rPr>
              <w:t>дороже</w:t>
            </w:r>
            <w:r w:rsidRPr="00CD4A5B">
              <w:rPr>
                <w:color w:val="C00000"/>
                <w:spacing w:val="-1"/>
                <w:sz w:val="24"/>
              </w:rPr>
              <w:t xml:space="preserve"> </w:t>
            </w:r>
            <w:r w:rsidRPr="00CD4A5B">
              <w:rPr>
                <w:color w:val="C00000"/>
                <w:sz w:val="24"/>
              </w:rPr>
              <w:t>всего»</w:t>
            </w:r>
          </w:p>
        </w:tc>
      </w:tr>
      <w:tr w:rsidR="002775EE" w:rsidTr="00C2065E">
        <w:trPr>
          <w:trHeight w:val="1087"/>
        </w:trPr>
        <w:tc>
          <w:tcPr>
            <w:tcW w:w="1304" w:type="dxa"/>
            <w:vMerge w:val="restart"/>
            <w:tcBorders>
              <w:bottom w:val="single" w:sz="4" w:space="0" w:color="000000"/>
            </w:tcBorders>
          </w:tcPr>
          <w:p w:rsidR="002775EE" w:rsidRDefault="002775EE" w:rsidP="002775EE">
            <w:pPr>
              <w:pStyle w:val="TableParagraph"/>
              <w:spacing w:before="42"/>
              <w:ind w:left="309"/>
              <w:rPr>
                <w:sz w:val="24"/>
              </w:rPr>
            </w:pPr>
            <w:r>
              <w:rPr>
                <w:sz w:val="24"/>
              </w:rPr>
              <w:t>Октябрь</w:t>
            </w:r>
          </w:p>
        </w:tc>
        <w:tc>
          <w:tcPr>
            <w:tcW w:w="2808" w:type="dxa"/>
            <w:gridSpan w:val="2"/>
            <w:tcBorders>
              <w:top w:val="single" w:sz="4" w:space="0" w:color="000000"/>
            </w:tcBorders>
          </w:tcPr>
          <w:p w:rsidR="002775EE" w:rsidRDefault="002775EE" w:rsidP="002775EE">
            <w:pPr>
              <w:pStyle w:val="TableParagraph"/>
              <w:spacing w:before="44"/>
              <w:ind w:left="112"/>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10"/>
              <w:ind w:left="0"/>
              <w:rPr>
                <w:b/>
                <w:sz w:val="20"/>
              </w:rPr>
            </w:pPr>
          </w:p>
          <w:p w:rsidR="002775EE" w:rsidRDefault="002775EE" w:rsidP="002775EE">
            <w:pPr>
              <w:pStyle w:val="TableParagraph"/>
              <w:ind w:left="112"/>
              <w:rPr>
                <w:sz w:val="24"/>
              </w:rPr>
            </w:pPr>
            <w:r>
              <w:rPr>
                <w:sz w:val="24"/>
              </w:rPr>
              <w:t>«Мой дом»</w:t>
            </w:r>
          </w:p>
        </w:tc>
        <w:tc>
          <w:tcPr>
            <w:tcW w:w="3121" w:type="dxa"/>
            <w:tcBorders>
              <w:top w:val="single" w:sz="4" w:space="0" w:color="000000"/>
            </w:tcBorders>
          </w:tcPr>
          <w:p w:rsidR="002775EE" w:rsidRDefault="002775EE" w:rsidP="002775EE">
            <w:pPr>
              <w:pStyle w:val="TableParagraph"/>
              <w:spacing w:before="44"/>
              <w:ind w:left="112"/>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10"/>
              <w:ind w:left="0"/>
              <w:rPr>
                <w:b/>
                <w:sz w:val="20"/>
              </w:rPr>
            </w:pPr>
          </w:p>
          <w:p w:rsidR="002775EE" w:rsidRDefault="002775EE" w:rsidP="002775EE">
            <w:pPr>
              <w:pStyle w:val="TableParagraph"/>
              <w:ind w:left="177"/>
              <w:rPr>
                <w:sz w:val="24"/>
              </w:rPr>
            </w:pPr>
            <w:r>
              <w:rPr>
                <w:sz w:val="24"/>
              </w:rPr>
              <w:t>«Мой</w:t>
            </w:r>
            <w:r>
              <w:rPr>
                <w:spacing w:val="-3"/>
                <w:sz w:val="24"/>
              </w:rPr>
              <w:t xml:space="preserve"> </w:t>
            </w:r>
            <w:r>
              <w:rPr>
                <w:sz w:val="24"/>
              </w:rPr>
              <w:t>адрес»</w:t>
            </w:r>
          </w:p>
        </w:tc>
        <w:tc>
          <w:tcPr>
            <w:tcW w:w="2694" w:type="dxa"/>
            <w:tcBorders>
              <w:top w:val="single" w:sz="4" w:space="0" w:color="000000"/>
            </w:tcBorders>
          </w:tcPr>
          <w:p w:rsidR="002775EE" w:rsidRDefault="002775EE" w:rsidP="002775EE">
            <w:pPr>
              <w:pStyle w:val="TableParagraph"/>
              <w:spacing w:before="44"/>
              <w:ind w:left="109"/>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8"/>
              <w:ind w:left="0"/>
              <w:rPr>
                <w:b/>
                <w:sz w:val="20"/>
              </w:rPr>
            </w:pPr>
          </w:p>
          <w:p w:rsidR="002775EE" w:rsidRDefault="002775EE" w:rsidP="002775EE">
            <w:pPr>
              <w:pStyle w:val="TableParagraph"/>
              <w:ind w:left="109"/>
              <w:rPr>
                <w:sz w:val="24"/>
              </w:rPr>
            </w:pPr>
            <w:r>
              <w:rPr>
                <w:sz w:val="24"/>
              </w:rPr>
              <w:t>«Мой адрес»</w:t>
            </w:r>
          </w:p>
        </w:tc>
        <w:tc>
          <w:tcPr>
            <w:tcW w:w="3142" w:type="dxa"/>
            <w:gridSpan w:val="3"/>
            <w:tcBorders>
              <w:top w:val="single" w:sz="4" w:space="0" w:color="000000"/>
            </w:tcBorders>
          </w:tcPr>
          <w:p w:rsidR="002775EE" w:rsidRDefault="003B4C3B" w:rsidP="002775EE">
            <w:pPr>
              <w:pStyle w:val="TableParagraph"/>
              <w:spacing w:before="44"/>
              <w:ind w:left="108" w:right="268"/>
              <w:rPr>
                <w:sz w:val="24"/>
              </w:rPr>
            </w:pPr>
            <w:r>
              <w:rPr>
                <w:sz w:val="24"/>
              </w:rPr>
              <w:t xml:space="preserve"> Э</w:t>
            </w:r>
            <w:r w:rsidR="002775EE">
              <w:rPr>
                <w:sz w:val="24"/>
              </w:rPr>
              <w:t>кскурсия в</w:t>
            </w:r>
            <w:r w:rsidR="002775EE">
              <w:rPr>
                <w:spacing w:val="-58"/>
                <w:sz w:val="24"/>
              </w:rPr>
              <w:t xml:space="preserve"> </w:t>
            </w:r>
            <w:r w:rsidR="002775EE">
              <w:rPr>
                <w:sz w:val="24"/>
              </w:rPr>
              <w:t xml:space="preserve">краеведческий музей </w:t>
            </w:r>
          </w:p>
        </w:tc>
        <w:tc>
          <w:tcPr>
            <w:tcW w:w="2410" w:type="dxa"/>
            <w:tcBorders>
              <w:top w:val="single" w:sz="4" w:space="0" w:color="000000"/>
            </w:tcBorders>
          </w:tcPr>
          <w:p w:rsidR="002775EE" w:rsidRPr="00CD4A5B" w:rsidRDefault="002775EE" w:rsidP="002775EE">
            <w:pPr>
              <w:pStyle w:val="TableParagraph"/>
              <w:spacing w:before="42"/>
              <w:ind w:right="87"/>
              <w:rPr>
                <w:color w:val="C00000"/>
                <w:sz w:val="24"/>
              </w:rPr>
            </w:pPr>
            <w:r w:rsidRPr="00CD4A5B">
              <w:rPr>
                <w:color w:val="C00000"/>
                <w:sz w:val="24"/>
              </w:rPr>
              <w:t>Игра-путешествие</w:t>
            </w:r>
            <w:r w:rsidRPr="00CD4A5B">
              <w:rPr>
                <w:color w:val="C00000"/>
                <w:spacing w:val="-10"/>
                <w:sz w:val="24"/>
              </w:rPr>
              <w:t xml:space="preserve"> </w:t>
            </w:r>
            <w:r w:rsidRPr="00CD4A5B">
              <w:rPr>
                <w:color w:val="C00000"/>
                <w:sz w:val="24"/>
              </w:rPr>
              <w:t>по</w:t>
            </w:r>
            <w:r w:rsidRPr="00CD4A5B">
              <w:rPr>
                <w:color w:val="C00000"/>
                <w:spacing w:val="-57"/>
                <w:sz w:val="24"/>
              </w:rPr>
              <w:t xml:space="preserve"> </w:t>
            </w:r>
            <w:r w:rsidRPr="00CD4A5B">
              <w:rPr>
                <w:color w:val="C00000"/>
                <w:sz w:val="24"/>
              </w:rPr>
              <w:t>родному</w:t>
            </w:r>
            <w:r w:rsidRPr="00CD4A5B">
              <w:rPr>
                <w:color w:val="C00000"/>
                <w:spacing w:val="-5"/>
                <w:sz w:val="24"/>
              </w:rPr>
              <w:t xml:space="preserve"> </w:t>
            </w:r>
            <w:r w:rsidR="003B4C3B">
              <w:rPr>
                <w:color w:val="C00000"/>
                <w:sz w:val="24"/>
              </w:rPr>
              <w:t>селу</w:t>
            </w:r>
          </w:p>
          <w:p w:rsidR="002775EE" w:rsidRPr="00CD4A5B" w:rsidRDefault="003B4C3B" w:rsidP="002775EE">
            <w:pPr>
              <w:pStyle w:val="TableParagraph"/>
              <w:spacing w:before="2"/>
              <w:ind w:right="235"/>
              <w:rPr>
                <w:color w:val="C00000"/>
                <w:sz w:val="24"/>
              </w:rPr>
            </w:pPr>
            <w:r>
              <w:rPr>
                <w:color w:val="C00000"/>
                <w:sz w:val="24"/>
              </w:rPr>
              <w:t xml:space="preserve">«Село, </w:t>
            </w:r>
            <w:r w:rsidR="002775EE" w:rsidRPr="00CD4A5B">
              <w:rPr>
                <w:color w:val="C00000"/>
                <w:spacing w:val="-6"/>
                <w:sz w:val="24"/>
              </w:rPr>
              <w:t xml:space="preserve"> </w:t>
            </w:r>
            <w:r w:rsidR="002775EE" w:rsidRPr="00CD4A5B">
              <w:rPr>
                <w:color w:val="C00000"/>
                <w:sz w:val="24"/>
              </w:rPr>
              <w:t>в</w:t>
            </w:r>
            <w:r w:rsidR="002775EE" w:rsidRPr="00CD4A5B">
              <w:rPr>
                <w:color w:val="C00000"/>
                <w:spacing w:val="-6"/>
                <w:sz w:val="24"/>
              </w:rPr>
              <w:t xml:space="preserve"> </w:t>
            </w:r>
            <w:r w:rsidR="002775EE" w:rsidRPr="00CD4A5B">
              <w:rPr>
                <w:color w:val="C00000"/>
                <w:sz w:val="24"/>
              </w:rPr>
              <w:t>котором</w:t>
            </w:r>
            <w:r w:rsidR="002775EE" w:rsidRPr="00CD4A5B">
              <w:rPr>
                <w:color w:val="C00000"/>
                <w:spacing w:val="-6"/>
                <w:sz w:val="24"/>
              </w:rPr>
              <w:t xml:space="preserve"> </w:t>
            </w:r>
            <w:r w:rsidR="002775EE" w:rsidRPr="00CD4A5B">
              <w:rPr>
                <w:color w:val="C00000"/>
                <w:sz w:val="24"/>
              </w:rPr>
              <w:t>я</w:t>
            </w:r>
            <w:r w:rsidR="002775EE" w:rsidRPr="00CD4A5B">
              <w:rPr>
                <w:color w:val="C00000"/>
                <w:spacing w:val="-57"/>
                <w:sz w:val="24"/>
              </w:rPr>
              <w:t xml:space="preserve"> </w:t>
            </w:r>
            <w:r w:rsidR="002775EE" w:rsidRPr="00CD4A5B">
              <w:rPr>
                <w:color w:val="C00000"/>
                <w:sz w:val="24"/>
              </w:rPr>
              <w:t>живу»</w:t>
            </w:r>
          </w:p>
        </w:tc>
      </w:tr>
      <w:tr w:rsidR="002775EE" w:rsidTr="00C2065E">
        <w:trPr>
          <w:trHeight w:val="2908"/>
        </w:trPr>
        <w:tc>
          <w:tcPr>
            <w:tcW w:w="1304" w:type="dxa"/>
            <w:vMerge/>
            <w:tcBorders>
              <w:top w:val="nil"/>
              <w:bottom w:val="single" w:sz="4" w:space="0" w:color="000000"/>
            </w:tcBorders>
          </w:tcPr>
          <w:p w:rsidR="002775EE" w:rsidRDefault="002775EE" w:rsidP="002775EE">
            <w:pPr>
              <w:rPr>
                <w:sz w:val="2"/>
                <w:szCs w:val="2"/>
              </w:rPr>
            </w:pPr>
          </w:p>
        </w:tc>
        <w:tc>
          <w:tcPr>
            <w:tcW w:w="2808" w:type="dxa"/>
            <w:gridSpan w:val="2"/>
            <w:tcBorders>
              <w:bottom w:val="single" w:sz="4" w:space="0" w:color="000000"/>
            </w:tcBorders>
          </w:tcPr>
          <w:p w:rsidR="002775EE" w:rsidRDefault="0037275A" w:rsidP="002775EE">
            <w:pPr>
              <w:pStyle w:val="TableParagraph"/>
              <w:spacing w:before="44"/>
              <w:ind w:left="112"/>
              <w:rPr>
                <w:sz w:val="24"/>
              </w:rPr>
            </w:pPr>
            <w:r>
              <w:rPr>
                <w:sz w:val="24"/>
              </w:rPr>
              <w:t>Мое любимое село</w:t>
            </w:r>
            <w:r w:rsidR="002775EE">
              <w:rPr>
                <w:spacing w:val="-2"/>
                <w:sz w:val="24"/>
              </w:rPr>
              <w:t xml:space="preserve"> </w:t>
            </w:r>
            <w:r w:rsidR="002775EE">
              <w:rPr>
                <w:sz w:val="24"/>
              </w:rPr>
              <w:t>–</w:t>
            </w:r>
            <w:r w:rsidR="002775EE">
              <w:rPr>
                <w:spacing w:val="-2"/>
                <w:sz w:val="24"/>
              </w:rPr>
              <w:t xml:space="preserve"> </w:t>
            </w:r>
            <w:r w:rsidR="00CF7BAD">
              <w:rPr>
                <w:sz w:val="24"/>
              </w:rPr>
              <w:t>Доргели</w:t>
            </w:r>
          </w:p>
          <w:p w:rsidR="002775EE" w:rsidRDefault="002775EE" w:rsidP="002775EE">
            <w:pPr>
              <w:pStyle w:val="TableParagraph"/>
              <w:spacing w:before="10"/>
              <w:ind w:left="0"/>
              <w:rPr>
                <w:b/>
                <w:sz w:val="20"/>
              </w:rPr>
            </w:pPr>
          </w:p>
          <w:p w:rsidR="002775EE" w:rsidRDefault="002775EE" w:rsidP="002775EE">
            <w:pPr>
              <w:pStyle w:val="TableParagraph"/>
              <w:spacing w:before="1"/>
              <w:ind w:left="112" w:right="904"/>
              <w:rPr>
                <w:sz w:val="24"/>
              </w:rPr>
            </w:pPr>
            <w:r>
              <w:rPr>
                <w:sz w:val="24"/>
              </w:rPr>
              <w:t>Народные</w:t>
            </w:r>
            <w:r>
              <w:rPr>
                <w:spacing w:val="-15"/>
                <w:sz w:val="24"/>
              </w:rPr>
              <w:t xml:space="preserve"> </w:t>
            </w:r>
            <w:r>
              <w:rPr>
                <w:sz w:val="24"/>
              </w:rPr>
              <w:t>игры,</w:t>
            </w:r>
            <w:r>
              <w:rPr>
                <w:spacing w:val="-57"/>
                <w:sz w:val="24"/>
              </w:rPr>
              <w:t xml:space="preserve"> </w:t>
            </w:r>
            <w:r>
              <w:rPr>
                <w:sz w:val="24"/>
              </w:rPr>
              <w:t>фольклор</w:t>
            </w:r>
          </w:p>
          <w:p w:rsidR="002775EE" w:rsidRDefault="002775EE" w:rsidP="002775EE">
            <w:pPr>
              <w:pStyle w:val="TableParagraph"/>
              <w:spacing w:before="200"/>
              <w:ind w:left="112"/>
              <w:rPr>
                <w:sz w:val="24"/>
              </w:rPr>
            </w:pPr>
            <w:r>
              <w:rPr>
                <w:sz w:val="24"/>
              </w:rPr>
              <w:t>Оформление</w:t>
            </w:r>
          </w:p>
          <w:p w:rsidR="002775EE" w:rsidRDefault="002775EE" w:rsidP="002775EE">
            <w:pPr>
              <w:pStyle w:val="TableParagraph"/>
              <w:spacing w:before="41"/>
              <w:ind w:left="112" w:right="444"/>
              <w:rPr>
                <w:sz w:val="24"/>
              </w:rPr>
            </w:pPr>
            <w:r>
              <w:rPr>
                <w:sz w:val="24"/>
              </w:rPr>
              <w:t>фотовыставки «Мои</w:t>
            </w:r>
            <w:r>
              <w:rPr>
                <w:spacing w:val="-57"/>
                <w:sz w:val="24"/>
              </w:rPr>
              <w:t xml:space="preserve"> </w:t>
            </w:r>
            <w:r>
              <w:rPr>
                <w:sz w:val="24"/>
              </w:rPr>
              <w:t>бабушка</w:t>
            </w:r>
            <w:r>
              <w:rPr>
                <w:spacing w:val="-8"/>
                <w:sz w:val="24"/>
              </w:rPr>
              <w:t xml:space="preserve"> </w:t>
            </w:r>
            <w:r>
              <w:rPr>
                <w:sz w:val="24"/>
              </w:rPr>
              <w:t>и</w:t>
            </w:r>
            <w:r>
              <w:rPr>
                <w:spacing w:val="-6"/>
                <w:sz w:val="24"/>
              </w:rPr>
              <w:t xml:space="preserve"> </w:t>
            </w:r>
            <w:r>
              <w:rPr>
                <w:sz w:val="24"/>
              </w:rPr>
              <w:t>дедушка»</w:t>
            </w:r>
          </w:p>
        </w:tc>
        <w:tc>
          <w:tcPr>
            <w:tcW w:w="3121" w:type="dxa"/>
            <w:tcBorders>
              <w:bottom w:val="single" w:sz="4" w:space="0" w:color="000000"/>
            </w:tcBorders>
          </w:tcPr>
          <w:p w:rsidR="0037275A" w:rsidRPr="0037275A" w:rsidRDefault="007D41F5" w:rsidP="0037275A">
            <w:pPr>
              <w:pStyle w:val="TableParagraph"/>
              <w:spacing w:before="44"/>
              <w:ind w:left="112" w:right="286"/>
              <w:rPr>
                <w:sz w:val="24"/>
              </w:rPr>
            </w:pPr>
            <w:r>
              <w:rPr>
                <w:sz w:val="24"/>
              </w:rPr>
              <w:t>Мое любимое село – Доргели</w:t>
            </w:r>
          </w:p>
          <w:p w:rsidR="0037275A" w:rsidRPr="0037275A" w:rsidRDefault="0037275A" w:rsidP="0037275A">
            <w:pPr>
              <w:pStyle w:val="TableParagraph"/>
              <w:spacing w:before="44"/>
              <w:ind w:left="112" w:right="286"/>
              <w:rPr>
                <w:sz w:val="24"/>
              </w:rPr>
            </w:pPr>
          </w:p>
          <w:p w:rsidR="0037275A" w:rsidRPr="0037275A" w:rsidRDefault="0037275A" w:rsidP="0037275A">
            <w:pPr>
              <w:pStyle w:val="TableParagraph"/>
              <w:spacing w:before="44"/>
              <w:ind w:left="112" w:right="286"/>
              <w:rPr>
                <w:sz w:val="24"/>
              </w:rPr>
            </w:pPr>
            <w:r w:rsidRPr="0037275A">
              <w:rPr>
                <w:sz w:val="24"/>
              </w:rPr>
              <w:t>Народные игры, фольклор</w:t>
            </w:r>
          </w:p>
          <w:p w:rsidR="0037275A" w:rsidRPr="0037275A" w:rsidRDefault="0037275A" w:rsidP="0037275A">
            <w:pPr>
              <w:pStyle w:val="TableParagraph"/>
              <w:spacing w:before="44"/>
              <w:ind w:left="112" w:right="286"/>
              <w:rPr>
                <w:sz w:val="24"/>
              </w:rPr>
            </w:pPr>
            <w:r w:rsidRPr="0037275A">
              <w:rPr>
                <w:sz w:val="24"/>
              </w:rPr>
              <w:t>Оформление</w:t>
            </w:r>
          </w:p>
          <w:p w:rsidR="002775EE" w:rsidRDefault="0037275A" w:rsidP="0037275A">
            <w:pPr>
              <w:pStyle w:val="TableParagraph"/>
              <w:spacing w:before="41"/>
              <w:ind w:left="112"/>
              <w:rPr>
                <w:sz w:val="24"/>
              </w:rPr>
            </w:pPr>
            <w:r w:rsidRPr="0037275A">
              <w:rPr>
                <w:sz w:val="24"/>
              </w:rPr>
              <w:t>фотовыставки «Мои бабушка и дедушка</w:t>
            </w:r>
          </w:p>
        </w:tc>
        <w:tc>
          <w:tcPr>
            <w:tcW w:w="2694" w:type="dxa"/>
            <w:tcBorders>
              <w:bottom w:val="single" w:sz="4" w:space="0" w:color="000000"/>
            </w:tcBorders>
          </w:tcPr>
          <w:p w:rsidR="0037275A" w:rsidRPr="0037275A" w:rsidRDefault="00CF7BAD" w:rsidP="0037275A">
            <w:pPr>
              <w:pStyle w:val="TableParagraph"/>
              <w:spacing w:before="44"/>
              <w:ind w:left="109"/>
              <w:rPr>
                <w:sz w:val="24"/>
              </w:rPr>
            </w:pPr>
            <w:r>
              <w:rPr>
                <w:sz w:val="24"/>
              </w:rPr>
              <w:t>Мое любимое село – Доргели</w:t>
            </w:r>
          </w:p>
          <w:p w:rsidR="0037275A" w:rsidRPr="0037275A" w:rsidRDefault="0037275A" w:rsidP="0037275A">
            <w:pPr>
              <w:pStyle w:val="TableParagraph"/>
              <w:spacing w:before="44"/>
              <w:ind w:left="109"/>
              <w:rPr>
                <w:sz w:val="24"/>
              </w:rPr>
            </w:pPr>
          </w:p>
          <w:p w:rsidR="0037275A" w:rsidRPr="0037275A" w:rsidRDefault="0037275A" w:rsidP="0037275A">
            <w:pPr>
              <w:pStyle w:val="TableParagraph"/>
              <w:spacing w:before="44"/>
              <w:ind w:left="109"/>
              <w:rPr>
                <w:sz w:val="24"/>
              </w:rPr>
            </w:pPr>
            <w:r w:rsidRPr="0037275A">
              <w:rPr>
                <w:sz w:val="24"/>
              </w:rPr>
              <w:t>Народные игры, фольклор</w:t>
            </w:r>
          </w:p>
          <w:p w:rsidR="0037275A" w:rsidRPr="0037275A" w:rsidRDefault="0037275A" w:rsidP="0037275A">
            <w:pPr>
              <w:pStyle w:val="TableParagraph"/>
              <w:spacing w:before="44"/>
              <w:ind w:left="109"/>
              <w:rPr>
                <w:sz w:val="24"/>
              </w:rPr>
            </w:pPr>
            <w:r w:rsidRPr="0037275A">
              <w:rPr>
                <w:sz w:val="24"/>
              </w:rPr>
              <w:t>Оформление</w:t>
            </w:r>
          </w:p>
          <w:p w:rsidR="002775EE" w:rsidRDefault="0037275A" w:rsidP="0037275A">
            <w:pPr>
              <w:pStyle w:val="TableParagraph"/>
              <w:spacing w:before="41"/>
              <w:ind w:left="109" w:right="448"/>
              <w:rPr>
                <w:sz w:val="24"/>
              </w:rPr>
            </w:pPr>
            <w:r w:rsidRPr="0037275A">
              <w:rPr>
                <w:sz w:val="24"/>
              </w:rPr>
              <w:t>фотовыставки «Мои бабушка и дедушка</w:t>
            </w:r>
            <w:r w:rsidR="002775EE">
              <w:rPr>
                <w:sz w:val="24"/>
              </w:rPr>
              <w:t>»</w:t>
            </w:r>
          </w:p>
        </w:tc>
        <w:tc>
          <w:tcPr>
            <w:tcW w:w="3142" w:type="dxa"/>
            <w:gridSpan w:val="3"/>
            <w:tcBorders>
              <w:bottom w:val="single" w:sz="4" w:space="0" w:color="000000"/>
            </w:tcBorders>
          </w:tcPr>
          <w:p w:rsidR="002775EE" w:rsidRDefault="002775EE" w:rsidP="0037275A">
            <w:pPr>
              <w:pStyle w:val="TableParagraph"/>
              <w:ind w:left="108"/>
              <w:rPr>
                <w:sz w:val="24"/>
              </w:rPr>
            </w:pPr>
            <w:r>
              <w:rPr>
                <w:sz w:val="24"/>
              </w:rPr>
              <w:t>«Памятники</w:t>
            </w:r>
            <w:r>
              <w:rPr>
                <w:spacing w:val="-4"/>
                <w:sz w:val="24"/>
              </w:rPr>
              <w:t xml:space="preserve"> </w:t>
            </w:r>
            <w:r>
              <w:rPr>
                <w:sz w:val="24"/>
              </w:rPr>
              <w:t>и</w:t>
            </w:r>
          </w:p>
          <w:p w:rsidR="002775EE" w:rsidRDefault="002775EE" w:rsidP="0037275A">
            <w:pPr>
              <w:pStyle w:val="TableParagraph"/>
              <w:ind w:left="108"/>
              <w:rPr>
                <w:sz w:val="24"/>
              </w:rPr>
            </w:pPr>
            <w:r>
              <w:rPr>
                <w:spacing w:val="-1"/>
                <w:sz w:val="24"/>
              </w:rPr>
              <w:t>достопримечательности</w:t>
            </w:r>
            <w:r>
              <w:rPr>
                <w:spacing w:val="-57"/>
                <w:sz w:val="24"/>
              </w:rPr>
              <w:t xml:space="preserve"> </w:t>
            </w:r>
            <w:r>
              <w:rPr>
                <w:sz w:val="24"/>
              </w:rPr>
              <w:t>родного</w:t>
            </w:r>
            <w:r>
              <w:rPr>
                <w:spacing w:val="-1"/>
                <w:sz w:val="24"/>
              </w:rPr>
              <w:t xml:space="preserve"> </w:t>
            </w:r>
            <w:r w:rsidR="0037275A">
              <w:rPr>
                <w:sz w:val="24"/>
              </w:rPr>
              <w:t>села</w:t>
            </w:r>
            <w:r>
              <w:rPr>
                <w:sz w:val="24"/>
              </w:rPr>
              <w:t>»</w:t>
            </w:r>
          </w:p>
          <w:p w:rsidR="002775EE" w:rsidRDefault="002775EE" w:rsidP="002775EE">
            <w:pPr>
              <w:pStyle w:val="TableParagraph"/>
              <w:spacing w:before="201"/>
              <w:ind w:left="108"/>
              <w:rPr>
                <w:sz w:val="24"/>
              </w:rPr>
            </w:pPr>
            <w:r>
              <w:rPr>
                <w:sz w:val="24"/>
              </w:rPr>
              <w:t>Оформление</w:t>
            </w:r>
          </w:p>
          <w:p w:rsidR="002775EE" w:rsidRDefault="002775EE" w:rsidP="002775EE">
            <w:pPr>
              <w:pStyle w:val="TableParagraph"/>
              <w:spacing w:before="41"/>
              <w:ind w:left="108" w:right="733"/>
              <w:rPr>
                <w:sz w:val="24"/>
              </w:rPr>
            </w:pPr>
            <w:r>
              <w:rPr>
                <w:sz w:val="24"/>
              </w:rPr>
              <w:t>фотовыставки «Мои</w:t>
            </w:r>
            <w:r>
              <w:rPr>
                <w:spacing w:val="-57"/>
                <w:sz w:val="24"/>
              </w:rPr>
              <w:t xml:space="preserve"> </w:t>
            </w:r>
            <w:r>
              <w:rPr>
                <w:sz w:val="24"/>
              </w:rPr>
              <w:t>бабушка</w:t>
            </w:r>
            <w:r>
              <w:rPr>
                <w:spacing w:val="-8"/>
                <w:sz w:val="24"/>
              </w:rPr>
              <w:t xml:space="preserve"> </w:t>
            </w:r>
            <w:r>
              <w:rPr>
                <w:sz w:val="24"/>
              </w:rPr>
              <w:t>и</w:t>
            </w:r>
            <w:r>
              <w:rPr>
                <w:spacing w:val="-7"/>
                <w:sz w:val="24"/>
              </w:rPr>
              <w:t xml:space="preserve"> </w:t>
            </w:r>
            <w:r>
              <w:rPr>
                <w:sz w:val="24"/>
              </w:rPr>
              <w:t>дедушка»</w:t>
            </w:r>
          </w:p>
          <w:p w:rsidR="002775EE" w:rsidRDefault="002775EE" w:rsidP="002775EE">
            <w:pPr>
              <w:pStyle w:val="TableParagraph"/>
              <w:spacing w:before="200"/>
              <w:ind w:left="108" w:right="290"/>
              <w:rPr>
                <w:sz w:val="24"/>
              </w:rPr>
            </w:pPr>
            <w:r>
              <w:rPr>
                <w:sz w:val="24"/>
              </w:rPr>
              <w:t>к Международному Дню</w:t>
            </w:r>
            <w:r>
              <w:rPr>
                <w:spacing w:val="-58"/>
                <w:sz w:val="24"/>
              </w:rPr>
              <w:t xml:space="preserve"> </w:t>
            </w:r>
            <w:r>
              <w:rPr>
                <w:sz w:val="24"/>
              </w:rPr>
              <w:t>пожилого</w:t>
            </w:r>
            <w:r>
              <w:rPr>
                <w:spacing w:val="-2"/>
                <w:sz w:val="24"/>
              </w:rPr>
              <w:t xml:space="preserve"> </w:t>
            </w:r>
            <w:r>
              <w:rPr>
                <w:sz w:val="24"/>
              </w:rPr>
              <w:t>человека</w:t>
            </w:r>
          </w:p>
        </w:tc>
        <w:tc>
          <w:tcPr>
            <w:tcW w:w="2410" w:type="dxa"/>
            <w:tcBorders>
              <w:bottom w:val="single" w:sz="4" w:space="0" w:color="000000"/>
            </w:tcBorders>
          </w:tcPr>
          <w:p w:rsidR="002775EE" w:rsidRPr="00CD4A5B" w:rsidRDefault="002775EE" w:rsidP="002775EE">
            <w:pPr>
              <w:pStyle w:val="TableParagraph"/>
              <w:spacing w:before="44"/>
              <w:ind w:right="522"/>
              <w:jc w:val="both"/>
              <w:rPr>
                <w:color w:val="C00000"/>
                <w:sz w:val="24"/>
              </w:rPr>
            </w:pPr>
            <w:r w:rsidRPr="00CD4A5B">
              <w:rPr>
                <w:color w:val="C00000"/>
                <w:sz w:val="24"/>
              </w:rPr>
              <w:t>«Великие люди в</w:t>
            </w:r>
            <w:r w:rsidRPr="00CD4A5B">
              <w:rPr>
                <w:color w:val="C00000"/>
                <w:spacing w:val="-57"/>
                <w:sz w:val="24"/>
              </w:rPr>
              <w:t xml:space="preserve"> </w:t>
            </w:r>
            <w:r w:rsidRPr="00CD4A5B">
              <w:rPr>
                <w:color w:val="C00000"/>
                <w:sz w:val="24"/>
              </w:rPr>
              <w:t>истории родного</w:t>
            </w:r>
            <w:r w:rsidRPr="00CD4A5B">
              <w:rPr>
                <w:color w:val="C00000"/>
                <w:spacing w:val="-57"/>
                <w:sz w:val="24"/>
              </w:rPr>
              <w:t xml:space="preserve"> </w:t>
            </w:r>
            <w:r w:rsidR="0037275A">
              <w:rPr>
                <w:color w:val="C00000"/>
                <w:sz w:val="24"/>
              </w:rPr>
              <w:t>села</w:t>
            </w:r>
            <w:r w:rsidRPr="00CD4A5B">
              <w:rPr>
                <w:color w:val="C00000"/>
                <w:sz w:val="24"/>
              </w:rPr>
              <w:t>»</w:t>
            </w:r>
          </w:p>
          <w:p w:rsidR="002775EE" w:rsidRPr="00CD4A5B" w:rsidRDefault="002775EE" w:rsidP="002775EE">
            <w:pPr>
              <w:pStyle w:val="TableParagraph"/>
              <w:spacing w:before="201"/>
              <w:rPr>
                <w:color w:val="C00000"/>
                <w:sz w:val="24"/>
              </w:rPr>
            </w:pPr>
            <w:r w:rsidRPr="00CD4A5B">
              <w:rPr>
                <w:color w:val="C00000"/>
                <w:sz w:val="24"/>
              </w:rPr>
              <w:t>Оформление</w:t>
            </w:r>
          </w:p>
          <w:p w:rsidR="002775EE" w:rsidRPr="00CD4A5B" w:rsidRDefault="002775EE" w:rsidP="002775EE">
            <w:pPr>
              <w:pStyle w:val="TableParagraph"/>
              <w:spacing w:before="40"/>
              <w:ind w:right="164"/>
              <w:rPr>
                <w:color w:val="C00000"/>
                <w:sz w:val="24"/>
              </w:rPr>
            </w:pPr>
            <w:r w:rsidRPr="00CD4A5B">
              <w:rPr>
                <w:color w:val="C00000"/>
                <w:sz w:val="24"/>
              </w:rPr>
              <w:t>фотовыставки «Мои</w:t>
            </w:r>
            <w:r w:rsidRPr="00CD4A5B">
              <w:rPr>
                <w:color w:val="C00000"/>
                <w:spacing w:val="-57"/>
                <w:sz w:val="24"/>
              </w:rPr>
              <w:t xml:space="preserve"> </w:t>
            </w:r>
            <w:r w:rsidRPr="00CD4A5B">
              <w:rPr>
                <w:color w:val="C00000"/>
                <w:sz w:val="24"/>
              </w:rPr>
              <w:t>бабушка</w:t>
            </w:r>
            <w:r w:rsidRPr="00CD4A5B">
              <w:rPr>
                <w:color w:val="C00000"/>
                <w:spacing w:val="-8"/>
                <w:sz w:val="24"/>
              </w:rPr>
              <w:t xml:space="preserve"> </w:t>
            </w:r>
            <w:r w:rsidRPr="00CD4A5B">
              <w:rPr>
                <w:color w:val="C00000"/>
                <w:sz w:val="24"/>
              </w:rPr>
              <w:t>и</w:t>
            </w:r>
            <w:r w:rsidRPr="00CD4A5B">
              <w:rPr>
                <w:color w:val="C00000"/>
                <w:spacing w:val="-7"/>
                <w:sz w:val="24"/>
              </w:rPr>
              <w:t xml:space="preserve"> </w:t>
            </w:r>
            <w:r w:rsidRPr="00CD4A5B">
              <w:rPr>
                <w:color w:val="C00000"/>
                <w:sz w:val="24"/>
              </w:rPr>
              <w:t>дедушка»</w:t>
            </w:r>
          </w:p>
          <w:p w:rsidR="002775EE" w:rsidRPr="00CD4A5B" w:rsidRDefault="002775EE" w:rsidP="002775EE">
            <w:pPr>
              <w:pStyle w:val="TableParagraph"/>
              <w:spacing w:before="201"/>
              <w:ind w:right="253"/>
              <w:rPr>
                <w:color w:val="C00000"/>
                <w:sz w:val="24"/>
              </w:rPr>
            </w:pPr>
            <w:r w:rsidRPr="00CD4A5B">
              <w:rPr>
                <w:color w:val="C00000"/>
                <w:sz w:val="24"/>
              </w:rPr>
              <w:t>к Международному</w:t>
            </w:r>
            <w:r w:rsidRPr="00CD4A5B">
              <w:rPr>
                <w:color w:val="C00000"/>
                <w:spacing w:val="-57"/>
                <w:sz w:val="24"/>
              </w:rPr>
              <w:t xml:space="preserve"> </w:t>
            </w:r>
            <w:r w:rsidRPr="00CD4A5B">
              <w:rPr>
                <w:color w:val="C00000"/>
                <w:sz w:val="24"/>
              </w:rPr>
              <w:t>Дню пожилого</w:t>
            </w:r>
            <w:r w:rsidRPr="00CD4A5B">
              <w:rPr>
                <w:color w:val="C00000"/>
                <w:spacing w:val="1"/>
                <w:sz w:val="24"/>
              </w:rPr>
              <w:t xml:space="preserve"> </w:t>
            </w:r>
            <w:r w:rsidRPr="00CD4A5B">
              <w:rPr>
                <w:color w:val="C00000"/>
                <w:sz w:val="24"/>
              </w:rPr>
              <w:t>человека</w:t>
            </w:r>
          </w:p>
        </w:tc>
      </w:tr>
      <w:tr w:rsidR="002775EE" w:rsidTr="00C2065E">
        <w:trPr>
          <w:trHeight w:val="2227"/>
        </w:trPr>
        <w:tc>
          <w:tcPr>
            <w:tcW w:w="1304" w:type="dxa"/>
            <w:vMerge w:val="restart"/>
            <w:tcBorders>
              <w:top w:val="single" w:sz="4" w:space="0" w:color="000000"/>
              <w:left w:val="single" w:sz="4" w:space="0" w:color="000000"/>
              <w:right w:val="single" w:sz="4" w:space="0" w:color="000000"/>
            </w:tcBorders>
          </w:tcPr>
          <w:p w:rsidR="002775EE" w:rsidRDefault="002775EE" w:rsidP="002775EE">
            <w:pPr>
              <w:pStyle w:val="TableParagraph"/>
              <w:spacing w:before="39"/>
              <w:ind w:left="357"/>
              <w:rPr>
                <w:sz w:val="24"/>
              </w:rPr>
            </w:pPr>
            <w:r>
              <w:rPr>
                <w:sz w:val="24"/>
              </w:rPr>
              <w:t>Ноябрь</w:t>
            </w:r>
          </w:p>
        </w:tc>
        <w:tc>
          <w:tcPr>
            <w:tcW w:w="2808" w:type="dxa"/>
            <w:gridSpan w:val="2"/>
            <w:tcBorders>
              <w:top w:val="single" w:sz="4" w:space="0" w:color="000000"/>
              <w:left w:val="single" w:sz="4" w:space="0" w:color="000000"/>
              <w:right w:val="single" w:sz="4" w:space="0" w:color="000000"/>
            </w:tcBorders>
          </w:tcPr>
          <w:p w:rsidR="002775EE" w:rsidRDefault="002775EE" w:rsidP="002775EE">
            <w:pPr>
              <w:pStyle w:val="TableParagraph"/>
              <w:spacing w:before="42"/>
              <w:rPr>
                <w:sz w:val="24"/>
              </w:rPr>
            </w:pPr>
            <w:r>
              <w:rPr>
                <w:sz w:val="24"/>
              </w:rPr>
              <w:t>Фестиваль</w:t>
            </w:r>
            <w:r>
              <w:rPr>
                <w:spacing w:val="-5"/>
                <w:sz w:val="24"/>
              </w:rPr>
              <w:t xml:space="preserve"> </w:t>
            </w:r>
            <w:r>
              <w:rPr>
                <w:sz w:val="24"/>
              </w:rPr>
              <w:t>творчества</w:t>
            </w:r>
          </w:p>
          <w:p w:rsidR="002775EE" w:rsidRDefault="002775EE" w:rsidP="002775EE">
            <w:pPr>
              <w:pStyle w:val="TableParagraph"/>
              <w:spacing w:before="43"/>
              <w:ind w:right="1083"/>
              <w:rPr>
                <w:sz w:val="24"/>
              </w:rPr>
            </w:pPr>
            <w:r>
              <w:rPr>
                <w:sz w:val="24"/>
              </w:rPr>
              <w:t>«Мы един</w:t>
            </w:r>
            <w:r w:rsidR="00E420AF">
              <w:rPr>
                <w:sz w:val="24"/>
              </w:rPr>
              <w:t>ы -</w:t>
            </w:r>
            <w:r>
              <w:rPr>
                <w:sz w:val="24"/>
              </w:rPr>
              <w:t xml:space="preserve"> и</w:t>
            </w:r>
            <w:r>
              <w:rPr>
                <w:spacing w:val="-57"/>
                <w:sz w:val="24"/>
              </w:rPr>
              <w:t xml:space="preserve"> </w:t>
            </w:r>
            <w:r>
              <w:rPr>
                <w:sz w:val="24"/>
              </w:rPr>
              <w:t>непобедимы»</w:t>
            </w:r>
          </w:p>
          <w:p w:rsidR="002775EE" w:rsidRDefault="002775EE" w:rsidP="002775EE">
            <w:pPr>
              <w:pStyle w:val="TableParagraph"/>
              <w:rPr>
                <w:sz w:val="24"/>
              </w:rPr>
            </w:pPr>
            <w:r>
              <w:rPr>
                <w:sz w:val="24"/>
              </w:rPr>
              <w:t>(декламация,</w:t>
            </w:r>
            <w:r>
              <w:rPr>
                <w:spacing w:val="-5"/>
                <w:sz w:val="24"/>
              </w:rPr>
              <w:t xml:space="preserve"> </w:t>
            </w:r>
            <w:r>
              <w:rPr>
                <w:sz w:val="24"/>
              </w:rPr>
              <w:t>вокал,</w:t>
            </w:r>
          </w:p>
          <w:p w:rsidR="002775EE" w:rsidRDefault="002775EE" w:rsidP="002775EE">
            <w:pPr>
              <w:pStyle w:val="TableParagraph"/>
              <w:spacing w:before="44"/>
              <w:rPr>
                <w:sz w:val="24"/>
              </w:rPr>
            </w:pPr>
            <w:r>
              <w:rPr>
                <w:sz w:val="24"/>
              </w:rPr>
              <w:t>рисунки)</w:t>
            </w:r>
          </w:p>
          <w:p w:rsidR="006534FB" w:rsidRDefault="006534FB" w:rsidP="002775EE">
            <w:pPr>
              <w:pStyle w:val="TableParagraph"/>
              <w:spacing w:before="44"/>
              <w:rPr>
                <w:sz w:val="24"/>
              </w:rPr>
            </w:pPr>
          </w:p>
        </w:tc>
        <w:tc>
          <w:tcPr>
            <w:tcW w:w="3121" w:type="dxa"/>
            <w:tcBorders>
              <w:top w:val="single" w:sz="4" w:space="0" w:color="000000"/>
              <w:left w:val="single" w:sz="4" w:space="0" w:color="000000"/>
              <w:right w:val="single" w:sz="4" w:space="0" w:color="000000"/>
            </w:tcBorders>
          </w:tcPr>
          <w:p w:rsidR="002775EE" w:rsidRDefault="002775EE" w:rsidP="002775EE">
            <w:pPr>
              <w:pStyle w:val="TableParagraph"/>
              <w:spacing w:before="42"/>
              <w:ind w:left="109" w:right="185"/>
              <w:rPr>
                <w:sz w:val="24"/>
              </w:rPr>
            </w:pPr>
            <w:r>
              <w:rPr>
                <w:sz w:val="24"/>
              </w:rPr>
              <w:t>Фестиваль</w:t>
            </w:r>
            <w:r>
              <w:rPr>
                <w:spacing w:val="-7"/>
                <w:sz w:val="24"/>
              </w:rPr>
              <w:t xml:space="preserve"> </w:t>
            </w:r>
            <w:r>
              <w:rPr>
                <w:sz w:val="24"/>
              </w:rPr>
              <w:t>творчества</w:t>
            </w:r>
            <w:r>
              <w:rPr>
                <w:spacing w:val="-3"/>
                <w:sz w:val="24"/>
              </w:rPr>
              <w:t xml:space="preserve"> </w:t>
            </w:r>
            <w:r>
              <w:rPr>
                <w:sz w:val="24"/>
              </w:rPr>
              <w:t>«Мы</w:t>
            </w:r>
            <w:r>
              <w:rPr>
                <w:spacing w:val="-57"/>
                <w:sz w:val="24"/>
              </w:rPr>
              <w:t xml:space="preserve"> </w:t>
            </w:r>
            <w:r>
              <w:rPr>
                <w:sz w:val="24"/>
              </w:rPr>
              <w:t>един</w:t>
            </w:r>
            <w:r w:rsidR="00E420AF">
              <w:rPr>
                <w:sz w:val="24"/>
              </w:rPr>
              <w:t>ы -</w:t>
            </w:r>
            <w:r>
              <w:rPr>
                <w:sz w:val="24"/>
              </w:rPr>
              <w:t xml:space="preserve"> и непобедимы»</w:t>
            </w:r>
            <w:r>
              <w:rPr>
                <w:spacing w:val="1"/>
                <w:sz w:val="24"/>
              </w:rPr>
              <w:t xml:space="preserve"> </w:t>
            </w:r>
            <w:r>
              <w:rPr>
                <w:sz w:val="24"/>
              </w:rPr>
              <w:t>(декламация, вокал,</w:t>
            </w:r>
            <w:r>
              <w:rPr>
                <w:spacing w:val="1"/>
                <w:sz w:val="24"/>
              </w:rPr>
              <w:t xml:space="preserve"> </w:t>
            </w:r>
            <w:r>
              <w:rPr>
                <w:sz w:val="24"/>
              </w:rPr>
              <w:t>хореография,</w:t>
            </w:r>
            <w:r>
              <w:rPr>
                <w:spacing w:val="-1"/>
                <w:sz w:val="24"/>
              </w:rPr>
              <w:t xml:space="preserve"> </w:t>
            </w:r>
            <w:r>
              <w:rPr>
                <w:sz w:val="24"/>
              </w:rPr>
              <w:t>рисунки)</w:t>
            </w:r>
          </w:p>
        </w:tc>
        <w:tc>
          <w:tcPr>
            <w:tcW w:w="2694" w:type="dxa"/>
            <w:tcBorders>
              <w:top w:val="single" w:sz="4" w:space="0" w:color="000000"/>
              <w:left w:val="single" w:sz="4" w:space="0" w:color="000000"/>
              <w:right w:val="single" w:sz="4" w:space="0" w:color="000000"/>
            </w:tcBorders>
          </w:tcPr>
          <w:p w:rsidR="002775EE" w:rsidRDefault="002775EE" w:rsidP="002775EE">
            <w:pPr>
              <w:pStyle w:val="TableParagraph"/>
              <w:spacing w:before="42"/>
              <w:ind w:left="106"/>
              <w:rPr>
                <w:sz w:val="24"/>
              </w:rPr>
            </w:pPr>
            <w:r>
              <w:rPr>
                <w:sz w:val="24"/>
              </w:rPr>
              <w:t>Фестиваль</w:t>
            </w:r>
            <w:r>
              <w:rPr>
                <w:spacing w:val="-5"/>
                <w:sz w:val="24"/>
              </w:rPr>
              <w:t xml:space="preserve"> </w:t>
            </w:r>
            <w:r>
              <w:rPr>
                <w:sz w:val="24"/>
              </w:rPr>
              <w:t>творчества</w:t>
            </w:r>
          </w:p>
          <w:p w:rsidR="002775EE" w:rsidRDefault="002775EE" w:rsidP="002775EE">
            <w:pPr>
              <w:pStyle w:val="TableParagraph"/>
              <w:spacing w:before="43"/>
              <w:ind w:left="106" w:right="1088"/>
              <w:rPr>
                <w:sz w:val="24"/>
              </w:rPr>
            </w:pPr>
            <w:r>
              <w:rPr>
                <w:sz w:val="24"/>
              </w:rPr>
              <w:t>«Мы един</w:t>
            </w:r>
            <w:r w:rsidR="00E420AF">
              <w:rPr>
                <w:sz w:val="24"/>
              </w:rPr>
              <w:t>ы -</w:t>
            </w:r>
            <w:r>
              <w:rPr>
                <w:sz w:val="24"/>
              </w:rPr>
              <w:t xml:space="preserve"> и</w:t>
            </w:r>
            <w:r>
              <w:rPr>
                <w:spacing w:val="-57"/>
                <w:sz w:val="24"/>
              </w:rPr>
              <w:t xml:space="preserve"> </w:t>
            </w:r>
            <w:r>
              <w:rPr>
                <w:sz w:val="24"/>
              </w:rPr>
              <w:t>непобедимы»</w:t>
            </w:r>
          </w:p>
          <w:p w:rsidR="002775EE" w:rsidRDefault="002775EE" w:rsidP="002775EE">
            <w:pPr>
              <w:pStyle w:val="TableParagraph"/>
              <w:ind w:left="106"/>
              <w:rPr>
                <w:sz w:val="24"/>
              </w:rPr>
            </w:pPr>
            <w:r>
              <w:rPr>
                <w:sz w:val="24"/>
              </w:rPr>
              <w:t>(декламация,</w:t>
            </w:r>
            <w:r>
              <w:rPr>
                <w:spacing w:val="-5"/>
                <w:sz w:val="24"/>
              </w:rPr>
              <w:t xml:space="preserve"> </w:t>
            </w:r>
            <w:r>
              <w:rPr>
                <w:sz w:val="24"/>
              </w:rPr>
              <w:t>вокал,</w:t>
            </w:r>
          </w:p>
          <w:p w:rsidR="002775EE" w:rsidRDefault="002775EE" w:rsidP="002775EE">
            <w:pPr>
              <w:pStyle w:val="TableParagraph"/>
              <w:spacing w:before="44"/>
              <w:ind w:left="106"/>
              <w:rPr>
                <w:sz w:val="24"/>
              </w:rPr>
            </w:pPr>
            <w:r>
              <w:rPr>
                <w:sz w:val="24"/>
              </w:rPr>
              <w:t>хореография,</w:t>
            </w:r>
            <w:r>
              <w:rPr>
                <w:spacing w:val="-3"/>
                <w:sz w:val="24"/>
              </w:rPr>
              <w:t xml:space="preserve"> </w:t>
            </w:r>
            <w:r>
              <w:rPr>
                <w:sz w:val="24"/>
              </w:rPr>
              <w:t>рисунки)</w:t>
            </w:r>
          </w:p>
          <w:p w:rsidR="006534FB" w:rsidRDefault="006534FB" w:rsidP="002775EE">
            <w:pPr>
              <w:pStyle w:val="TableParagraph"/>
              <w:spacing w:before="44"/>
              <w:ind w:left="106"/>
              <w:rPr>
                <w:sz w:val="24"/>
              </w:rPr>
            </w:pPr>
            <w:r>
              <w:rPr>
                <w:sz w:val="24"/>
              </w:rPr>
              <w:t>Выставка «От истоков прекрасного - к творчеству»</w:t>
            </w:r>
          </w:p>
        </w:tc>
        <w:tc>
          <w:tcPr>
            <w:tcW w:w="3142" w:type="dxa"/>
            <w:gridSpan w:val="3"/>
            <w:tcBorders>
              <w:top w:val="single" w:sz="4" w:space="0" w:color="000000"/>
              <w:left w:val="single" w:sz="4" w:space="0" w:color="000000"/>
              <w:right w:val="single" w:sz="4" w:space="0" w:color="000000"/>
            </w:tcBorders>
          </w:tcPr>
          <w:p w:rsidR="002775EE" w:rsidRDefault="002775EE" w:rsidP="002775EE">
            <w:pPr>
              <w:pStyle w:val="TableParagraph"/>
              <w:spacing w:before="42"/>
              <w:ind w:left="106"/>
              <w:rPr>
                <w:sz w:val="24"/>
              </w:rPr>
            </w:pPr>
            <w:r>
              <w:rPr>
                <w:sz w:val="24"/>
              </w:rPr>
              <w:t>Фестиваль</w:t>
            </w:r>
            <w:r>
              <w:rPr>
                <w:spacing w:val="-5"/>
                <w:sz w:val="24"/>
              </w:rPr>
              <w:t xml:space="preserve"> </w:t>
            </w:r>
            <w:r>
              <w:rPr>
                <w:sz w:val="24"/>
              </w:rPr>
              <w:t>творчества</w:t>
            </w:r>
          </w:p>
          <w:p w:rsidR="002775EE" w:rsidRDefault="002775EE" w:rsidP="002775EE">
            <w:pPr>
              <w:pStyle w:val="TableParagraph"/>
              <w:spacing w:before="43"/>
              <w:ind w:left="106" w:right="92"/>
              <w:rPr>
                <w:sz w:val="24"/>
              </w:rPr>
            </w:pPr>
            <w:r>
              <w:rPr>
                <w:sz w:val="24"/>
              </w:rPr>
              <w:t>«Сила России – в единстве</w:t>
            </w:r>
            <w:r>
              <w:rPr>
                <w:spacing w:val="-58"/>
                <w:sz w:val="24"/>
              </w:rPr>
              <w:t xml:space="preserve"> </w:t>
            </w:r>
            <w:r>
              <w:rPr>
                <w:sz w:val="24"/>
              </w:rPr>
              <w:t>народов» (декламация,</w:t>
            </w:r>
            <w:r>
              <w:rPr>
                <w:spacing w:val="1"/>
                <w:sz w:val="24"/>
              </w:rPr>
              <w:t xml:space="preserve"> </w:t>
            </w:r>
            <w:r>
              <w:rPr>
                <w:sz w:val="24"/>
              </w:rPr>
              <w:t>вокал,</w:t>
            </w:r>
            <w:r>
              <w:rPr>
                <w:spacing w:val="-2"/>
                <w:sz w:val="24"/>
              </w:rPr>
              <w:t xml:space="preserve"> </w:t>
            </w:r>
            <w:r>
              <w:rPr>
                <w:sz w:val="24"/>
              </w:rPr>
              <w:t>хореография,</w:t>
            </w:r>
          </w:p>
          <w:p w:rsidR="002775EE" w:rsidRDefault="002775EE" w:rsidP="002775EE">
            <w:pPr>
              <w:pStyle w:val="TableParagraph"/>
              <w:spacing w:before="44"/>
              <w:ind w:left="106"/>
              <w:rPr>
                <w:sz w:val="24"/>
              </w:rPr>
            </w:pPr>
            <w:r>
              <w:rPr>
                <w:sz w:val="24"/>
              </w:rPr>
              <w:t>рисунки)</w:t>
            </w:r>
          </w:p>
          <w:p w:rsidR="006534FB" w:rsidRDefault="006534FB" w:rsidP="002775EE">
            <w:pPr>
              <w:pStyle w:val="TableParagraph"/>
              <w:spacing w:before="44"/>
              <w:ind w:left="106"/>
              <w:rPr>
                <w:sz w:val="24"/>
              </w:rPr>
            </w:pPr>
            <w:r w:rsidRPr="006534FB">
              <w:rPr>
                <w:sz w:val="24"/>
              </w:rPr>
              <w:t>Выставка «От истоков прекрасного - к творчеству»</w:t>
            </w:r>
          </w:p>
        </w:tc>
        <w:tc>
          <w:tcPr>
            <w:tcW w:w="2410" w:type="dxa"/>
            <w:tcBorders>
              <w:top w:val="single" w:sz="4" w:space="0" w:color="000000"/>
              <w:left w:val="single" w:sz="4" w:space="0" w:color="000000"/>
              <w:right w:val="single" w:sz="4" w:space="0" w:color="000000"/>
            </w:tcBorders>
          </w:tcPr>
          <w:p w:rsidR="002775EE" w:rsidRPr="00CD4A5B" w:rsidRDefault="002775EE" w:rsidP="002775EE">
            <w:pPr>
              <w:pStyle w:val="TableParagraph"/>
              <w:spacing w:before="42"/>
              <w:ind w:left="108" w:right="218"/>
              <w:rPr>
                <w:color w:val="C00000"/>
                <w:sz w:val="24"/>
              </w:rPr>
            </w:pPr>
            <w:r w:rsidRPr="00CD4A5B">
              <w:rPr>
                <w:color w:val="C00000"/>
                <w:sz w:val="24"/>
              </w:rPr>
              <w:t>Фестиваль</w:t>
            </w:r>
            <w:r w:rsidRPr="00CD4A5B">
              <w:rPr>
                <w:color w:val="C00000"/>
                <w:spacing w:val="1"/>
                <w:sz w:val="24"/>
              </w:rPr>
              <w:t xml:space="preserve"> </w:t>
            </w:r>
            <w:r w:rsidRPr="00CD4A5B">
              <w:rPr>
                <w:color w:val="C00000"/>
                <w:sz w:val="24"/>
              </w:rPr>
              <w:t>творчества</w:t>
            </w:r>
            <w:r w:rsidRPr="00CD4A5B">
              <w:rPr>
                <w:color w:val="C00000"/>
                <w:spacing w:val="1"/>
                <w:sz w:val="24"/>
              </w:rPr>
              <w:t xml:space="preserve"> </w:t>
            </w:r>
            <w:r w:rsidRPr="00CD4A5B">
              <w:rPr>
                <w:color w:val="C00000"/>
                <w:sz w:val="24"/>
              </w:rPr>
              <w:t>«Сила</w:t>
            </w:r>
            <w:r w:rsidRPr="00CD4A5B">
              <w:rPr>
                <w:color w:val="C00000"/>
                <w:spacing w:val="1"/>
                <w:sz w:val="24"/>
              </w:rPr>
              <w:t xml:space="preserve"> </w:t>
            </w:r>
            <w:r w:rsidRPr="00CD4A5B">
              <w:rPr>
                <w:color w:val="C00000"/>
                <w:sz w:val="24"/>
              </w:rPr>
              <w:t>России – в единстве</w:t>
            </w:r>
            <w:r w:rsidRPr="00CD4A5B">
              <w:rPr>
                <w:color w:val="C00000"/>
                <w:spacing w:val="-57"/>
                <w:sz w:val="24"/>
              </w:rPr>
              <w:t xml:space="preserve"> </w:t>
            </w:r>
            <w:r w:rsidRPr="00CD4A5B">
              <w:rPr>
                <w:color w:val="C00000"/>
                <w:sz w:val="24"/>
              </w:rPr>
              <w:t>народов»</w:t>
            </w:r>
          </w:p>
          <w:p w:rsidR="002775EE" w:rsidRDefault="002775EE" w:rsidP="002775EE">
            <w:pPr>
              <w:pStyle w:val="TableParagraph"/>
              <w:spacing w:before="44" w:line="276" w:lineRule="auto"/>
              <w:ind w:left="108" w:right="248"/>
              <w:rPr>
                <w:color w:val="C00000"/>
                <w:sz w:val="24"/>
              </w:rPr>
            </w:pPr>
            <w:r w:rsidRPr="00CD4A5B">
              <w:rPr>
                <w:color w:val="C00000"/>
                <w:sz w:val="24"/>
              </w:rPr>
              <w:t>(декламация,</w:t>
            </w:r>
            <w:r w:rsidRPr="00CD4A5B">
              <w:rPr>
                <w:color w:val="C00000"/>
                <w:spacing w:val="-10"/>
                <w:sz w:val="24"/>
              </w:rPr>
              <w:t xml:space="preserve"> </w:t>
            </w:r>
            <w:r w:rsidRPr="00CD4A5B">
              <w:rPr>
                <w:color w:val="C00000"/>
                <w:sz w:val="24"/>
              </w:rPr>
              <w:t>вокал,</w:t>
            </w:r>
            <w:r w:rsidRPr="00CD4A5B">
              <w:rPr>
                <w:color w:val="C00000"/>
                <w:spacing w:val="-57"/>
                <w:sz w:val="24"/>
              </w:rPr>
              <w:t xml:space="preserve"> </w:t>
            </w:r>
            <w:r w:rsidRPr="00CD4A5B">
              <w:rPr>
                <w:color w:val="C00000"/>
                <w:sz w:val="24"/>
              </w:rPr>
              <w:t>хореография,</w:t>
            </w:r>
            <w:r w:rsidRPr="00CD4A5B">
              <w:rPr>
                <w:color w:val="C00000"/>
                <w:spacing w:val="1"/>
                <w:sz w:val="24"/>
              </w:rPr>
              <w:t xml:space="preserve"> </w:t>
            </w:r>
            <w:r w:rsidRPr="00CD4A5B">
              <w:rPr>
                <w:color w:val="C00000"/>
                <w:sz w:val="24"/>
              </w:rPr>
              <w:t>рисунки)</w:t>
            </w:r>
          </w:p>
          <w:p w:rsidR="006534FB" w:rsidRPr="00CD4A5B" w:rsidRDefault="006534FB" w:rsidP="002775EE">
            <w:pPr>
              <w:pStyle w:val="TableParagraph"/>
              <w:spacing w:before="44" w:line="276" w:lineRule="auto"/>
              <w:ind w:left="108" w:right="248"/>
              <w:rPr>
                <w:color w:val="C00000"/>
                <w:sz w:val="24"/>
              </w:rPr>
            </w:pPr>
            <w:r w:rsidRPr="006534FB">
              <w:rPr>
                <w:color w:val="C00000"/>
                <w:sz w:val="24"/>
              </w:rPr>
              <w:t>Выставка «От истоков прекрасного - к творчеству»</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31"/>
        </w:trPr>
        <w:tc>
          <w:tcPr>
            <w:tcW w:w="1304" w:type="dxa"/>
            <w:vMerge/>
            <w:tcBorders>
              <w:left w:val="single" w:sz="4" w:space="0" w:color="000000"/>
              <w:bottom w:val="single" w:sz="2" w:space="0" w:color="000000"/>
              <w:right w:val="single" w:sz="4" w:space="0" w:color="000000"/>
            </w:tcBorders>
          </w:tcPr>
          <w:p w:rsidR="002775EE" w:rsidRDefault="002775EE" w:rsidP="002775EE">
            <w:pPr>
              <w:rPr>
                <w:sz w:val="2"/>
                <w:szCs w:val="2"/>
              </w:rPr>
            </w:pPr>
          </w:p>
        </w:tc>
        <w:tc>
          <w:tcPr>
            <w:tcW w:w="2808" w:type="dxa"/>
            <w:gridSpan w:val="2"/>
            <w:tcBorders>
              <w:left w:val="single" w:sz="4" w:space="0" w:color="000000"/>
              <w:right w:val="single" w:sz="2" w:space="0" w:color="000000"/>
            </w:tcBorders>
          </w:tcPr>
          <w:p w:rsidR="002775EE" w:rsidRDefault="002775EE" w:rsidP="002775EE">
            <w:pPr>
              <w:pStyle w:val="TableParagraph"/>
              <w:spacing w:before="42"/>
              <w:ind w:left="112" w:right="83"/>
              <w:rPr>
                <w:sz w:val="24"/>
              </w:rPr>
            </w:pPr>
            <w:r>
              <w:rPr>
                <w:sz w:val="24"/>
              </w:rPr>
              <w:t>Оформление</w:t>
            </w:r>
            <w:r>
              <w:rPr>
                <w:spacing w:val="1"/>
                <w:sz w:val="24"/>
              </w:rPr>
              <w:t xml:space="preserve"> </w:t>
            </w:r>
            <w:r>
              <w:rPr>
                <w:sz w:val="24"/>
              </w:rPr>
              <w:t>экспозиции</w:t>
            </w:r>
            <w:r>
              <w:rPr>
                <w:spacing w:val="-8"/>
                <w:sz w:val="24"/>
              </w:rPr>
              <w:t xml:space="preserve"> </w:t>
            </w:r>
            <w:r>
              <w:rPr>
                <w:sz w:val="24"/>
              </w:rPr>
              <w:t>фотографий</w:t>
            </w:r>
          </w:p>
          <w:p w:rsidR="002775EE" w:rsidRDefault="002775EE" w:rsidP="002775EE">
            <w:pPr>
              <w:pStyle w:val="TableParagraph"/>
              <w:ind w:left="112"/>
              <w:rPr>
                <w:sz w:val="24"/>
              </w:rPr>
            </w:pPr>
            <w:r>
              <w:rPr>
                <w:sz w:val="24"/>
              </w:rPr>
              <w:t>«День</w:t>
            </w:r>
            <w:r>
              <w:rPr>
                <w:spacing w:val="-1"/>
                <w:sz w:val="24"/>
              </w:rPr>
              <w:t xml:space="preserve"> </w:t>
            </w:r>
            <w:r>
              <w:rPr>
                <w:sz w:val="24"/>
              </w:rPr>
              <w:t>матери»</w:t>
            </w:r>
          </w:p>
        </w:tc>
        <w:tc>
          <w:tcPr>
            <w:tcW w:w="3121" w:type="dxa"/>
            <w:tcBorders>
              <w:left w:val="single" w:sz="2" w:space="0" w:color="000000"/>
              <w:right w:val="single" w:sz="2" w:space="0" w:color="000000"/>
            </w:tcBorders>
          </w:tcPr>
          <w:p w:rsidR="002775EE" w:rsidRDefault="002775EE" w:rsidP="002775EE">
            <w:pPr>
              <w:pStyle w:val="TableParagraph"/>
              <w:spacing w:before="42"/>
              <w:ind w:left="112"/>
              <w:rPr>
                <w:sz w:val="24"/>
              </w:rPr>
            </w:pPr>
            <w:r>
              <w:rPr>
                <w:sz w:val="24"/>
              </w:rPr>
              <w:t>«Моя Родина –</w:t>
            </w:r>
            <w:r>
              <w:rPr>
                <w:spacing w:val="1"/>
                <w:sz w:val="24"/>
              </w:rPr>
              <w:t xml:space="preserve"> </w:t>
            </w:r>
            <w:r>
              <w:rPr>
                <w:sz w:val="24"/>
              </w:rPr>
              <w:t>Россия»</w:t>
            </w:r>
          </w:p>
          <w:p w:rsidR="002775EE" w:rsidRDefault="002775EE" w:rsidP="002775EE">
            <w:pPr>
              <w:pStyle w:val="TableParagraph"/>
              <w:spacing w:before="1"/>
              <w:ind w:left="0"/>
              <w:rPr>
                <w:b/>
                <w:sz w:val="21"/>
              </w:rPr>
            </w:pPr>
          </w:p>
          <w:p w:rsidR="002775EE" w:rsidRDefault="002775EE" w:rsidP="002775EE">
            <w:pPr>
              <w:pStyle w:val="TableParagraph"/>
              <w:ind w:left="112"/>
              <w:rPr>
                <w:sz w:val="24"/>
              </w:rPr>
            </w:pPr>
            <w:r>
              <w:rPr>
                <w:sz w:val="24"/>
              </w:rPr>
              <w:t>Оформление</w:t>
            </w:r>
            <w:r>
              <w:rPr>
                <w:spacing w:val="-7"/>
                <w:sz w:val="24"/>
              </w:rPr>
              <w:t xml:space="preserve"> </w:t>
            </w:r>
            <w:r>
              <w:rPr>
                <w:sz w:val="24"/>
              </w:rPr>
              <w:t>экспозиции</w:t>
            </w:r>
          </w:p>
          <w:p w:rsidR="002775EE" w:rsidRDefault="002775EE" w:rsidP="002775EE">
            <w:pPr>
              <w:pStyle w:val="TableParagraph"/>
              <w:spacing w:before="41"/>
              <w:ind w:left="112"/>
              <w:rPr>
                <w:sz w:val="24"/>
              </w:rPr>
            </w:pPr>
            <w:r>
              <w:rPr>
                <w:sz w:val="24"/>
              </w:rPr>
              <w:t>фотографий</w:t>
            </w:r>
            <w:r>
              <w:rPr>
                <w:spacing w:val="1"/>
                <w:sz w:val="24"/>
              </w:rPr>
              <w:t xml:space="preserve"> </w:t>
            </w:r>
            <w:r>
              <w:rPr>
                <w:sz w:val="24"/>
              </w:rPr>
              <w:t>«День</w:t>
            </w:r>
            <w:r>
              <w:rPr>
                <w:spacing w:val="-2"/>
                <w:sz w:val="24"/>
              </w:rPr>
              <w:t xml:space="preserve"> </w:t>
            </w:r>
            <w:r>
              <w:rPr>
                <w:sz w:val="24"/>
              </w:rPr>
              <w:t>матери»</w:t>
            </w:r>
          </w:p>
        </w:tc>
        <w:tc>
          <w:tcPr>
            <w:tcW w:w="2694" w:type="dxa"/>
            <w:tcBorders>
              <w:left w:val="single" w:sz="2" w:space="0" w:color="000000"/>
              <w:right w:val="single" w:sz="2" w:space="0" w:color="000000"/>
            </w:tcBorders>
          </w:tcPr>
          <w:p w:rsidR="002775EE" w:rsidRDefault="002775EE" w:rsidP="002775EE">
            <w:pPr>
              <w:pStyle w:val="TableParagraph"/>
              <w:spacing w:before="42"/>
              <w:ind w:left="109"/>
              <w:rPr>
                <w:sz w:val="24"/>
              </w:rPr>
            </w:pPr>
            <w:r>
              <w:rPr>
                <w:sz w:val="24"/>
              </w:rPr>
              <w:t>«Моя Родина</w:t>
            </w:r>
            <w:r>
              <w:rPr>
                <w:spacing w:val="-1"/>
                <w:sz w:val="24"/>
              </w:rPr>
              <w:t xml:space="preserve"> </w:t>
            </w:r>
            <w:r>
              <w:rPr>
                <w:sz w:val="24"/>
              </w:rPr>
              <w:t>–</w:t>
            </w:r>
            <w:r>
              <w:rPr>
                <w:spacing w:val="1"/>
                <w:sz w:val="24"/>
              </w:rPr>
              <w:t xml:space="preserve"> </w:t>
            </w:r>
            <w:r>
              <w:rPr>
                <w:sz w:val="24"/>
              </w:rPr>
              <w:t>Россия»</w:t>
            </w:r>
          </w:p>
          <w:p w:rsidR="002775EE" w:rsidRDefault="002775EE" w:rsidP="002775EE">
            <w:pPr>
              <w:pStyle w:val="TableParagraph"/>
              <w:spacing w:before="1"/>
              <w:ind w:left="0"/>
              <w:rPr>
                <w:b/>
                <w:sz w:val="21"/>
              </w:rPr>
            </w:pPr>
          </w:p>
          <w:p w:rsidR="002775EE" w:rsidRDefault="002775EE" w:rsidP="002775EE">
            <w:pPr>
              <w:pStyle w:val="TableParagraph"/>
              <w:ind w:left="109" w:right="87"/>
              <w:rPr>
                <w:sz w:val="24"/>
              </w:rPr>
            </w:pPr>
            <w:r>
              <w:rPr>
                <w:sz w:val="24"/>
              </w:rPr>
              <w:t>Оформление</w:t>
            </w:r>
            <w:r>
              <w:rPr>
                <w:spacing w:val="1"/>
                <w:sz w:val="24"/>
              </w:rPr>
              <w:t xml:space="preserve"> </w:t>
            </w:r>
            <w:r>
              <w:rPr>
                <w:sz w:val="24"/>
              </w:rPr>
              <w:t>экспозиции</w:t>
            </w:r>
            <w:r>
              <w:rPr>
                <w:spacing w:val="-8"/>
                <w:sz w:val="24"/>
              </w:rPr>
              <w:t xml:space="preserve"> </w:t>
            </w:r>
            <w:r>
              <w:rPr>
                <w:sz w:val="24"/>
              </w:rPr>
              <w:t>фотографий</w:t>
            </w:r>
          </w:p>
          <w:p w:rsidR="002775EE" w:rsidRDefault="002775EE" w:rsidP="002775EE">
            <w:pPr>
              <w:pStyle w:val="TableParagraph"/>
              <w:ind w:left="109"/>
              <w:rPr>
                <w:sz w:val="24"/>
              </w:rPr>
            </w:pPr>
            <w:r>
              <w:rPr>
                <w:sz w:val="24"/>
              </w:rPr>
              <w:t>«День</w:t>
            </w:r>
            <w:r>
              <w:rPr>
                <w:spacing w:val="-1"/>
                <w:sz w:val="24"/>
              </w:rPr>
              <w:t xml:space="preserve"> </w:t>
            </w:r>
            <w:r>
              <w:rPr>
                <w:sz w:val="24"/>
              </w:rPr>
              <w:t>матери»</w:t>
            </w:r>
          </w:p>
        </w:tc>
        <w:tc>
          <w:tcPr>
            <w:tcW w:w="3142" w:type="dxa"/>
            <w:gridSpan w:val="3"/>
            <w:tcBorders>
              <w:left w:val="single" w:sz="2" w:space="0" w:color="000000"/>
              <w:right w:val="single" w:sz="2" w:space="0" w:color="000000"/>
            </w:tcBorders>
          </w:tcPr>
          <w:p w:rsidR="002775EE" w:rsidRDefault="002775EE" w:rsidP="002775EE">
            <w:pPr>
              <w:pStyle w:val="TableParagraph"/>
              <w:spacing w:before="42"/>
              <w:ind w:left="108"/>
              <w:rPr>
                <w:sz w:val="24"/>
              </w:rPr>
            </w:pPr>
            <w:r>
              <w:rPr>
                <w:sz w:val="24"/>
              </w:rPr>
              <w:t>«Моя Родина –</w:t>
            </w:r>
            <w:r>
              <w:rPr>
                <w:spacing w:val="1"/>
                <w:sz w:val="24"/>
              </w:rPr>
              <w:t xml:space="preserve"> </w:t>
            </w:r>
            <w:r>
              <w:rPr>
                <w:sz w:val="24"/>
              </w:rPr>
              <w:t>Россия»</w:t>
            </w:r>
          </w:p>
          <w:p w:rsidR="002775EE" w:rsidRDefault="002775EE" w:rsidP="002775EE">
            <w:pPr>
              <w:pStyle w:val="TableParagraph"/>
              <w:spacing w:before="1"/>
              <w:ind w:left="0"/>
              <w:rPr>
                <w:b/>
                <w:sz w:val="21"/>
              </w:rPr>
            </w:pPr>
          </w:p>
          <w:p w:rsidR="002775EE" w:rsidRDefault="002775EE" w:rsidP="002775EE">
            <w:pPr>
              <w:pStyle w:val="TableParagraph"/>
              <w:ind w:left="108" w:right="290"/>
              <w:rPr>
                <w:sz w:val="24"/>
              </w:rPr>
            </w:pPr>
            <w:r>
              <w:rPr>
                <w:sz w:val="24"/>
              </w:rPr>
              <w:t>Оформление экспозиции</w:t>
            </w:r>
            <w:r>
              <w:rPr>
                <w:spacing w:val="-57"/>
                <w:sz w:val="24"/>
              </w:rPr>
              <w:t xml:space="preserve"> </w:t>
            </w:r>
            <w:r>
              <w:rPr>
                <w:sz w:val="24"/>
              </w:rPr>
              <w:t>рисунков</w:t>
            </w:r>
            <w:r>
              <w:rPr>
                <w:spacing w:val="-2"/>
                <w:sz w:val="24"/>
              </w:rPr>
              <w:t xml:space="preserve"> </w:t>
            </w:r>
            <w:r>
              <w:rPr>
                <w:sz w:val="24"/>
              </w:rPr>
              <w:t>и</w:t>
            </w:r>
            <w:r>
              <w:rPr>
                <w:spacing w:val="-1"/>
                <w:sz w:val="24"/>
              </w:rPr>
              <w:t xml:space="preserve"> </w:t>
            </w:r>
            <w:r>
              <w:rPr>
                <w:sz w:val="24"/>
              </w:rPr>
              <w:t>фотографий</w:t>
            </w:r>
          </w:p>
          <w:p w:rsidR="002775EE" w:rsidRDefault="002775EE" w:rsidP="002775EE">
            <w:pPr>
              <w:pStyle w:val="TableParagraph"/>
              <w:ind w:left="108" w:right="490"/>
              <w:rPr>
                <w:sz w:val="24"/>
              </w:rPr>
            </w:pPr>
            <w:r>
              <w:rPr>
                <w:sz w:val="24"/>
              </w:rPr>
              <w:t>«Сердце матери лучше</w:t>
            </w:r>
            <w:r>
              <w:rPr>
                <w:spacing w:val="-58"/>
                <w:sz w:val="24"/>
              </w:rPr>
              <w:t xml:space="preserve"> </w:t>
            </w:r>
            <w:r>
              <w:rPr>
                <w:sz w:val="24"/>
              </w:rPr>
              <w:t>солнца</w:t>
            </w:r>
            <w:r>
              <w:rPr>
                <w:spacing w:val="-1"/>
                <w:sz w:val="24"/>
              </w:rPr>
              <w:t xml:space="preserve"> </w:t>
            </w:r>
            <w:r>
              <w:rPr>
                <w:sz w:val="24"/>
              </w:rPr>
              <w:t>греет»</w:t>
            </w:r>
          </w:p>
        </w:tc>
        <w:tc>
          <w:tcPr>
            <w:tcW w:w="2410" w:type="dxa"/>
            <w:tcBorders>
              <w:left w:val="single" w:sz="2" w:space="0" w:color="000000"/>
              <w:right w:val="single" w:sz="2" w:space="0" w:color="000000"/>
            </w:tcBorders>
          </w:tcPr>
          <w:p w:rsidR="002775EE" w:rsidRPr="00CD4A5B" w:rsidRDefault="002775EE" w:rsidP="002775EE">
            <w:pPr>
              <w:pStyle w:val="TableParagraph"/>
              <w:spacing w:before="42"/>
              <w:ind w:right="75"/>
              <w:rPr>
                <w:color w:val="C00000"/>
                <w:sz w:val="24"/>
              </w:rPr>
            </w:pPr>
            <w:r w:rsidRPr="00CD4A5B">
              <w:rPr>
                <w:color w:val="C00000"/>
                <w:sz w:val="24"/>
              </w:rPr>
              <w:t>«Моя Родина –</w:t>
            </w:r>
            <w:r w:rsidRPr="00CD4A5B">
              <w:rPr>
                <w:color w:val="C00000"/>
                <w:spacing w:val="1"/>
                <w:sz w:val="24"/>
              </w:rPr>
              <w:t xml:space="preserve"> </w:t>
            </w:r>
            <w:r w:rsidRPr="00CD4A5B">
              <w:rPr>
                <w:color w:val="C00000"/>
                <w:sz w:val="24"/>
              </w:rPr>
              <w:t>Россия»,</w:t>
            </w:r>
            <w:r w:rsidRPr="00CD4A5B">
              <w:rPr>
                <w:color w:val="C00000"/>
                <w:spacing w:val="2"/>
                <w:sz w:val="24"/>
              </w:rPr>
              <w:t xml:space="preserve"> </w:t>
            </w:r>
            <w:r w:rsidRPr="00CD4A5B">
              <w:rPr>
                <w:color w:val="C00000"/>
                <w:sz w:val="24"/>
              </w:rPr>
              <w:t>«Сердце</w:t>
            </w:r>
            <w:r w:rsidRPr="00CD4A5B">
              <w:rPr>
                <w:color w:val="C00000"/>
                <w:spacing w:val="1"/>
                <w:sz w:val="24"/>
              </w:rPr>
              <w:t xml:space="preserve"> </w:t>
            </w:r>
            <w:r w:rsidRPr="00CD4A5B">
              <w:rPr>
                <w:color w:val="C00000"/>
                <w:sz w:val="24"/>
              </w:rPr>
              <w:t>матери лучше солнца</w:t>
            </w:r>
            <w:r w:rsidRPr="00CD4A5B">
              <w:rPr>
                <w:color w:val="C00000"/>
                <w:spacing w:val="-58"/>
                <w:sz w:val="24"/>
              </w:rPr>
              <w:t xml:space="preserve"> </w:t>
            </w:r>
            <w:r w:rsidRPr="00CD4A5B">
              <w:rPr>
                <w:color w:val="C00000"/>
                <w:sz w:val="24"/>
              </w:rPr>
              <w:t>греет»</w:t>
            </w:r>
          </w:p>
          <w:p w:rsidR="002775EE" w:rsidRPr="00CD4A5B" w:rsidRDefault="002775EE" w:rsidP="002775EE">
            <w:pPr>
              <w:pStyle w:val="TableParagraph"/>
              <w:spacing w:before="202"/>
              <w:ind w:right="89"/>
              <w:rPr>
                <w:color w:val="C00000"/>
                <w:sz w:val="24"/>
              </w:rPr>
            </w:pPr>
            <w:r w:rsidRPr="00CD4A5B">
              <w:rPr>
                <w:color w:val="C00000"/>
                <w:sz w:val="24"/>
              </w:rPr>
              <w:t>Оформление</w:t>
            </w:r>
            <w:r w:rsidRPr="00CD4A5B">
              <w:rPr>
                <w:color w:val="C00000"/>
                <w:spacing w:val="1"/>
                <w:sz w:val="24"/>
              </w:rPr>
              <w:t xml:space="preserve"> </w:t>
            </w:r>
            <w:r w:rsidRPr="00CD4A5B">
              <w:rPr>
                <w:color w:val="C00000"/>
                <w:sz w:val="24"/>
              </w:rPr>
              <w:t>экспозиции</w:t>
            </w:r>
            <w:r w:rsidRPr="00CD4A5B">
              <w:rPr>
                <w:color w:val="C00000"/>
                <w:spacing w:val="-11"/>
                <w:sz w:val="24"/>
              </w:rPr>
              <w:t xml:space="preserve"> </w:t>
            </w:r>
            <w:r w:rsidRPr="00CD4A5B">
              <w:rPr>
                <w:color w:val="C00000"/>
                <w:sz w:val="24"/>
              </w:rPr>
              <w:t>рисунков</w:t>
            </w:r>
            <w:r w:rsidRPr="00CD4A5B">
              <w:rPr>
                <w:color w:val="C00000"/>
                <w:spacing w:val="-57"/>
                <w:sz w:val="24"/>
              </w:rPr>
              <w:t xml:space="preserve"> </w:t>
            </w:r>
            <w:r w:rsidRPr="00CD4A5B">
              <w:rPr>
                <w:color w:val="C00000"/>
                <w:sz w:val="24"/>
              </w:rPr>
              <w:t>и фотографий</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75"/>
        </w:trPr>
        <w:tc>
          <w:tcPr>
            <w:tcW w:w="1304" w:type="dxa"/>
            <w:vMerge w:val="restart"/>
            <w:tcBorders>
              <w:top w:val="single" w:sz="2" w:space="0" w:color="000000"/>
              <w:left w:val="single" w:sz="2" w:space="0" w:color="000000"/>
              <w:right w:val="single" w:sz="2" w:space="0" w:color="000000"/>
            </w:tcBorders>
          </w:tcPr>
          <w:p w:rsidR="002775EE" w:rsidRDefault="002775EE" w:rsidP="002775EE">
            <w:pPr>
              <w:pStyle w:val="TableParagraph"/>
              <w:spacing w:before="37"/>
              <w:ind w:left="316"/>
              <w:rPr>
                <w:sz w:val="24"/>
              </w:rPr>
            </w:pPr>
            <w:r>
              <w:rPr>
                <w:sz w:val="24"/>
              </w:rPr>
              <w:t>Декабрь</w:t>
            </w:r>
          </w:p>
        </w:tc>
        <w:tc>
          <w:tcPr>
            <w:tcW w:w="2808" w:type="dxa"/>
            <w:gridSpan w:val="2"/>
            <w:tcBorders>
              <w:left w:val="single" w:sz="2" w:space="0" w:color="000000"/>
              <w:bottom w:val="single" w:sz="2" w:space="0" w:color="000000"/>
              <w:right w:val="single" w:sz="2" w:space="0" w:color="000000"/>
            </w:tcBorders>
          </w:tcPr>
          <w:p w:rsidR="002775EE" w:rsidRDefault="002775EE" w:rsidP="006D22A9">
            <w:pPr>
              <w:pStyle w:val="TableParagraph"/>
              <w:spacing w:before="39"/>
              <w:ind w:left="112" w:right="516"/>
              <w:rPr>
                <w:sz w:val="24"/>
              </w:rPr>
            </w:pPr>
            <w:r>
              <w:rPr>
                <w:sz w:val="24"/>
              </w:rPr>
              <w:t>Оформление</w:t>
            </w:r>
            <w:r>
              <w:rPr>
                <w:spacing w:val="-12"/>
                <w:sz w:val="24"/>
              </w:rPr>
              <w:t xml:space="preserve"> </w:t>
            </w:r>
            <w:r>
              <w:rPr>
                <w:sz w:val="24"/>
              </w:rPr>
              <w:t>уголка</w:t>
            </w:r>
            <w:r>
              <w:rPr>
                <w:spacing w:val="-57"/>
                <w:sz w:val="24"/>
              </w:rPr>
              <w:t xml:space="preserve"> </w:t>
            </w:r>
            <w:r>
              <w:rPr>
                <w:sz w:val="24"/>
              </w:rPr>
              <w:t>группы на тему «В</w:t>
            </w:r>
            <w:r>
              <w:rPr>
                <w:spacing w:val="1"/>
                <w:sz w:val="24"/>
              </w:rPr>
              <w:t xml:space="preserve"> </w:t>
            </w:r>
            <w:r>
              <w:rPr>
                <w:sz w:val="24"/>
              </w:rPr>
              <w:t>гостях у бабушки</w:t>
            </w:r>
            <w:r>
              <w:rPr>
                <w:spacing w:val="1"/>
                <w:sz w:val="24"/>
              </w:rPr>
              <w:t xml:space="preserve"> </w:t>
            </w:r>
            <w:r w:rsidR="006D22A9">
              <w:rPr>
                <w:sz w:val="24"/>
              </w:rPr>
              <w:t>Патимат</w:t>
            </w:r>
            <w:r>
              <w:rPr>
                <w:sz w:val="24"/>
              </w:rPr>
              <w:t>»</w:t>
            </w:r>
          </w:p>
        </w:tc>
        <w:tc>
          <w:tcPr>
            <w:tcW w:w="3121" w:type="dxa"/>
            <w:tcBorders>
              <w:left w:val="single" w:sz="2" w:space="0" w:color="000000"/>
              <w:bottom w:val="single" w:sz="2" w:space="0" w:color="000000"/>
              <w:right w:val="single" w:sz="2" w:space="0" w:color="000000"/>
            </w:tcBorders>
          </w:tcPr>
          <w:p w:rsidR="002775EE" w:rsidRDefault="002775EE" w:rsidP="002775EE">
            <w:pPr>
              <w:pStyle w:val="TableParagraph"/>
              <w:spacing w:before="42"/>
              <w:ind w:left="112" w:right="948"/>
              <w:rPr>
                <w:sz w:val="24"/>
              </w:rPr>
            </w:pPr>
            <w:r>
              <w:rPr>
                <w:sz w:val="24"/>
              </w:rPr>
              <w:t>«</w:t>
            </w:r>
            <w:r w:rsidR="006D22A9">
              <w:rPr>
                <w:sz w:val="24"/>
              </w:rPr>
              <w:t>Моя малая родина - Дагестан</w:t>
            </w:r>
            <w:r>
              <w:rPr>
                <w:sz w:val="24"/>
              </w:rPr>
              <w:t>»</w:t>
            </w:r>
          </w:p>
          <w:p w:rsidR="002775EE" w:rsidRDefault="002775EE" w:rsidP="002775EE">
            <w:pPr>
              <w:pStyle w:val="TableParagraph"/>
              <w:spacing w:before="49"/>
              <w:ind w:left="112"/>
              <w:rPr>
                <w:sz w:val="24"/>
              </w:rPr>
            </w:pPr>
            <w:r>
              <w:rPr>
                <w:sz w:val="24"/>
              </w:rPr>
              <w:t>Дидактическая</w:t>
            </w:r>
            <w:r>
              <w:rPr>
                <w:spacing w:val="-4"/>
                <w:sz w:val="24"/>
              </w:rPr>
              <w:t xml:space="preserve"> </w:t>
            </w:r>
            <w:r>
              <w:rPr>
                <w:sz w:val="24"/>
              </w:rPr>
              <w:t>игра</w:t>
            </w:r>
          </w:p>
          <w:p w:rsidR="002775EE" w:rsidRDefault="006D22A9" w:rsidP="002775EE">
            <w:pPr>
              <w:pStyle w:val="TableParagraph"/>
              <w:spacing w:before="41"/>
              <w:ind w:left="112"/>
              <w:rPr>
                <w:sz w:val="24"/>
              </w:rPr>
            </w:pPr>
            <w:r>
              <w:rPr>
                <w:sz w:val="24"/>
              </w:rPr>
              <w:t>«Дагестанские  народные</w:t>
            </w:r>
            <w:r w:rsidRPr="006D22A9">
              <w:rPr>
                <w:sz w:val="24"/>
              </w:rPr>
              <w:t xml:space="preserve"> костюм</w:t>
            </w:r>
            <w:r>
              <w:rPr>
                <w:sz w:val="24"/>
              </w:rPr>
              <w:t>ы</w:t>
            </w:r>
            <w:r w:rsidRPr="006D22A9">
              <w:rPr>
                <w:sz w:val="24"/>
              </w:rPr>
              <w:t>»</w:t>
            </w:r>
          </w:p>
        </w:tc>
        <w:tc>
          <w:tcPr>
            <w:tcW w:w="2694" w:type="dxa"/>
            <w:tcBorders>
              <w:left w:val="single" w:sz="2" w:space="0" w:color="000000"/>
              <w:bottom w:val="single" w:sz="2" w:space="0" w:color="000000"/>
              <w:right w:val="single" w:sz="2" w:space="0" w:color="000000"/>
            </w:tcBorders>
          </w:tcPr>
          <w:p w:rsidR="006D22A9" w:rsidRPr="006D22A9" w:rsidRDefault="006D22A9" w:rsidP="006D22A9">
            <w:pPr>
              <w:pStyle w:val="TableParagraph"/>
              <w:spacing w:before="42"/>
              <w:ind w:left="109" w:right="524"/>
              <w:rPr>
                <w:sz w:val="24"/>
              </w:rPr>
            </w:pPr>
            <w:r w:rsidRPr="006D22A9">
              <w:rPr>
                <w:sz w:val="24"/>
              </w:rPr>
              <w:t>«Моя малая родина - Дагестан»</w:t>
            </w:r>
          </w:p>
          <w:p w:rsidR="006D22A9" w:rsidRPr="006D22A9" w:rsidRDefault="006D22A9" w:rsidP="006D22A9">
            <w:pPr>
              <w:pStyle w:val="TableParagraph"/>
              <w:spacing w:before="42"/>
              <w:ind w:left="109" w:right="524"/>
              <w:rPr>
                <w:sz w:val="24"/>
              </w:rPr>
            </w:pPr>
            <w:r w:rsidRPr="006D22A9">
              <w:rPr>
                <w:sz w:val="24"/>
              </w:rPr>
              <w:t>Дидактическая игра</w:t>
            </w:r>
          </w:p>
          <w:p w:rsidR="002775EE" w:rsidRDefault="006D22A9" w:rsidP="006D22A9">
            <w:pPr>
              <w:pStyle w:val="TableParagraph"/>
              <w:ind w:left="109"/>
              <w:rPr>
                <w:sz w:val="24"/>
              </w:rPr>
            </w:pPr>
            <w:r w:rsidRPr="006D22A9">
              <w:rPr>
                <w:sz w:val="24"/>
              </w:rPr>
              <w:t>«Дагестанские  народные костюмы»</w:t>
            </w:r>
          </w:p>
        </w:tc>
        <w:tc>
          <w:tcPr>
            <w:tcW w:w="3142" w:type="dxa"/>
            <w:gridSpan w:val="3"/>
            <w:tcBorders>
              <w:left w:val="single" w:sz="2" w:space="0" w:color="000000"/>
              <w:bottom w:val="single" w:sz="2" w:space="0" w:color="000000"/>
              <w:right w:val="single" w:sz="2" w:space="0" w:color="000000"/>
            </w:tcBorders>
          </w:tcPr>
          <w:p w:rsidR="002775EE" w:rsidRDefault="002775EE" w:rsidP="00D70A56">
            <w:pPr>
              <w:pStyle w:val="TableParagraph"/>
              <w:spacing w:before="37"/>
              <w:ind w:left="108" w:right="882"/>
              <w:rPr>
                <w:sz w:val="24"/>
              </w:rPr>
            </w:pPr>
            <w:r>
              <w:rPr>
                <w:sz w:val="24"/>
              </w:rPr>
              <w:t>«Как жили наши</w:t>
            </w:r>
            <w:r>
              <w:rPr>
                <w:spacing w:val="1"/>
                <w:sz w:val="24"/>
              </w:rPr>
              <w:t xml:space="preserve"> </w:t>
            </w:r>
            <w:r>
              <w:rPr>
                <w:sz w:val="24"/>
              </w:rPr>
              <w:t>предки»</w:t>
            </w:r>
            <w:r>
              <w:rPr>
                <w:spacing w:val="1"/>
                <w:sz w:val="24"/>
              </w:rPr>
              <w:t xml:space="preserve"> </w:t>
            </w:r>
            <w:r w:rsidR="00D70A56">
              <w:rPr>
                <w:sz w:val="24"/>
              </w:rPr>
              <w:t>Просмотры видеоматериалов</w:t>
            </w:r>
          </w:p>
        </w:tc>
        <w:tc>
          <w:tcPr>
            <w:tcW w:w="2410" w:type="dxa"/>
            <w:tcBorders>
              <w:left w:val="single" w:sz="2" w:space="0" w:color="000000"/>
              <w:bottom w:val="single" w:sz="2" w:space="0" w:color="000000"/>
              <w:right w:val="single" w:sz="2" w:space="0" w:color="000000"/>
            </w:tcBorders>
          </w:tcPr>
          <w:p w:rsidR="00D70A56" w:rsidRDefault="00D70A56" w:rsidP="002775EE">
            <w:pPr>
              <w:pStyle w:val="TableParagraph"/>
              <w:rPr>
                <w:color w:val="C00000"/>
                <w:sz w:val="24"/>
              </w:rPr>
            </w:pPr>
            <w:r w:rsidRPr="00D70A56">
              <w:rPr>
                <w:color w:val="C00000"/>
                <w:sz w:val="24"/>
              </w:rPr>
              <w:t>«Как жили наши предки»</w:t>
            </w:r>
          </w:p>
          <w:p w:rsidR="002775EE" w:rsidRPr="00CD4A5B" w:rsidRDefault="00D70A56" w:rsidP="002775EE">
            <w:pPr>
              <w:pStyle w:val="TableParagraph"/>
              <w:rPr>
                <w:color w:val="C00000"/>
                <w:sz w:val="24"/>
              </w:rPr>
            </w:pPr>
            <w:r w:rsidRPr="00D70A56">
              <w:rPr>
                <w:color w:val="C00000"/>
                <w:sz w:val="24"/>
              </w:rPr>
              <w:t xml:space="preserve"> Просмотры видеоматериалов</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750"/>
        </w:trPr>
        <w:tc>
          <w:tcPr>
            <w:tcW w:w="1304" w:type="dxa"/>
            <w:vMerge/>
            <w:tcBorders>
              <w:top w:val="nil"/>
              <w:left w:val="single" w:sz="2" w:space="0" w:color="000000"/>
              <w:right w:val="single" w:sz="2" w:space="0" w:color="000000"/>
            </w:tcBorders>
          </w:tcPr>
          <w:p w:rsidR="002775EE" w:rsidRDefault="002775EE" w:rsidP="002775EE">
            <w:pPr>
              <w:rPr>
                <w:sz w:val="2"/>
                <w:szCs w:val="2"/>
              </w:rPr>
            </w:pPr>
          </w:p>
        </w:tc>
        <w:tc>
          <w:tcPr>
            <w:tcW w:w="2808" w:type="dxa"/>
            <w:gridSpan w:val="2"/>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4"/>
              <w:ind w:left="112" w:right="904"/>
              <w:rPr>
                <w:sz w:val="24"/>
              </w:rPr>
            </w:pPr>
            <w:r>
              <w:rPr>
                <w:sz w:val="24"/>
              </w:rPr>
              <w:t>Народные</w:t>
            </w:r>
            <w:r>
              <w:rPr>
                <w:spacing w:val="-15"/>
                <w:sz w:val="24"/>
              </w:rPr>
              <w:t xml:space="preserve"> </w:t>
            </w:r>
            <w:r>
              <w:rPr>
                <w:sz w:val="24"/>
              </w:rPr>
              <w:t>игры,</w:t>
            </w:r>
            <w:r>
              <w:rPr>
                <w:spacing w:val="-57"/>
                <w:sz w:val="24"/>
              </w:rPr>
              <w:t xml:space="preserve"> </w:t>
            </w:r>
            <w:r>
              <w:rPr>
                <w:sz w:val="24"/>
              </w:rPr>
              <w:t>фольклор</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795265">
            <w:pPr>
              <w:pStyle w:val="TableParagraph"/>
              <w:spacing w:before="44"/>
              <w:ind w:left="112" w:right="286"/>
              <w:rPr>
                <w:sz w:val="24"/>
              </w:rPr>
            </w:pPr>
            <w:r>
              <w:rPr>
                <w:sz w:val="24"/>
              </w:rPr>
              <w:t xml:space="preserve">«Праздники </w:t>
            </w:r>
            <w:r w:rsidR="00795265">
              <w:rPr>
                <w:sz w:val="24"/>
              </w:rPr>
              <w:t>Дагестана</w:t>
            </w:r>
            <w:r>
              <w:rPr>
                <w:sz w:val="24"/>
              </w:rPr>
              <w:t>»</w:t>
            </w:r>
            <w:r>
              <w:rPr>
                <w:spacing w:val="1"/>
                <w:sz w:val="24"/>
              </w:rPr>
              <w:t xml:space="preserve"> </w:t>
            </w:r>
            <w:r>
              <w:rPr>
                <w:sz w:val="24"/>
              </w:rPr>
              <w:t>Народные</w:t>
            </w:r>
            <w:r>
              <w:rPr>
                <w:spacing w:val="-6"/>
                <w:sz w:val="24"/>
              </w:rPr>
              <w:t xml:space="preserve"> </w:t>
            </w:r>
            <w:r>
              <w:rPr>
                <w:sz w:val="24"/>
              </w:rPr>
              <w:t>игры,</w:t>
            </w:r>
            <w:r>
              <w:rPr>
                <w:spacing w:val="-4"/>
                <w:sz w:val="24"/>
              </w:rPr>
              <w:t xml:space="preserve"> </w:t>
            </w:r>
            <w:r>
              <w:rPr>
                <w:sz w:val="24"/>
              </w:rPr>
              <w:t>фольклор</w:t>
            </w:r>
          </w:p>
        </w:tc>
        <w:tc>
          <w:tcPr>
            <w:tcW w:w="269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4"/>
              <w:ind w:left="109" w:right="263"/>
              <w:rPr>
                <w:sz w:val="24"/>
              </w:rPr>
            </w:pPr>
            <w:r>
              <w:rPr>
                <w:sz w:val="24"/>
              </w:rPr>
              <w:t>«Культура и традиции</w:t>
            </w:r>
            <w:r>
              <w:rPr>
                <w:spacing w:val="-58"/>
                <w:sz w:val="24"/>
              </w:rPr>
              <w:t xml:space="preserve"> </w:t>
            </w:r>
            <w:r w:rsidR="00795265">
              <w:rPr>
                <w:sz w:val="24"/>
              </w:rPr>
              <w:t>дагестанского</w:t>
            </w:r>
            <w:r>
              <w:rPr>
                <w:sz w:val="24"/>
              </w:rPr>
              <w:t xml:space="preserve"> народа»</w:t>
            </w:r>
          </w:p>
          <w:p w:rsidR="002775EE" w:rsidRDefault="00795265" w:rsidP="002775EE">
            <w:pPr>
              <w:pStyle w:val="TableParagraph"/>
              <w:ind w:left="109"/>
              <w:rPr>
                <w:sz w:val="24"/>
              </w:rPr>
            </w:pPr>
            <w:r w:rsidRPr="00795265">
              <w:rPr>
                <w:sz w:val="24"/>
              </w:rPr>
              <w:t>«Праздники Дагестана» Народные игры, фольклор</w:t>
            </w:r>
          </w:p>
        </w:tc>
        <w:tc>
          <w:tcPr>
            <w:tcW w:w="3142" w:type="dxa"/>
            <w:gridSpan w:val="3"/>
            <w:tcBorders>
              <w:top w:val="single" w:sz="2" w:space="0" w:color="000000"/>
              <w:left w:val="single" w:sz="2" w:space="0" w:color="000000"/>
              <w:bottom w:val="single" w:sz="2" w:space="0" w:color="000000"/>
              <w:right w:val="single" w:sz="2" w:space="0" w:color="000000"/>
            </w:tcBorders>
          </w:tcPr>
          <w:p w:rsidR="00795265" w:rsidRPr="00795265" w:rsidRDefault="00795265" w:rsidP="00795265">
            <w:pPr>
              <w:pStyle w:val="TableParagraph"/>
              <w:spacing w:before="44"/>
              <w:ind w:left="108" w:right="547"/>
              <w:rPr>
                <w:sz w:val="24"/>
              </w:rPr>
            </w:pPr>
            <w:r w:rsidRPr="00795265">
              <w:rPr>
                <w:sz w:val="24"/>
              </w:rPr>
              <w:t>«Культура и традиции дагестанского народа»</w:t>
            </w:r>
          </w:p>
          <w:p w:rsidR="002775EE" w:rsidRDefault="00795265" w:rsidP="00795265">
            <w:pPr>
              <w:pStyle w:val="TableParagraph"/>
              <w:spacing w:before="198"/>
              <w:ind w:left="108" w:right="146"/>
              <w:rPr>
                <w:sz w:val="24"/>
              </w:rPr>
            </w:pPr>
            <w:r w:rsidRPr="00795265">
              <w:rPr>
                <w:sz w:val="24"/>
              </w:rPr>
              <w:t>«Праздники Дагестана» Народные игры, фольклор</w:t>
            </w:r>
          </w:p>
        </w:tc>
        <w:tc>
          <w:tcPr>
            <w:tcW w:w="2410" w:type="dxa"/>
            <w:tcBorders>
              <w:top w:val="single" w:sz="2" w:space="0" w:color="000000"/>
              <w:left w:val="single" w:sz="2" w:space="0" w:color="000000"/>
              <w:bottom w:val="single" w:sz="2" w:space="0" w:color="000000"/>
              <w:right w:val="single" w:sz="2" w:space="0" w:color="000000"/>
            </w:tcBorders>
          </w:tcPr>
          <w:p w:rsidR="00795265" w:rsidRPr="00795265" w:rsidRDefault="00795265" w:rsidP="00795265">
            <w:pPr>
              <w:pStyle w:val="TableParagraph"/>
              <w:spacing w:before="44"/>
              <w:rPr>
                <w:color w:val="C00000"/>
                <w:sz w:val="24"/>
              </w:rPr>
            </w:pPr>
            <w:r w:rsidRPr="00795265">
              <w:rPr>
                <w:color w:val="C00000"/>
                <w:sz w:val="24"/>
              </w:rPr>
              <w:t>«Культура и традиции дагестанского народа»</w:t>
            </w:r>
          </w:p>
          <w:p w:rsidR="002775EE" w:rsidRPr="00CD4A5B" w:rsidRDefault="00795265" w:rsidP="00795265">
            <w:pPr>
              <w:pStyle w:val="TableParagraph"/>
              <w:rPr>
                <w:color w:val="C00000"/>
                <w:sz w:val="24"/>
              </w:rPr>
            </w:pPr>
            <w:r w:rsidRPr="00795265">
              <w:rPr>
                <w:color w:val="C00000"/>
                <w:sz w:val="24"/>
              </w:rPr>
              <w:t>«Праздники Дагестана» Народные игры, фольклор</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23"/>
        </w:trPr>
        <w:tc>
          <w:tcPr>
            <w:tcW w:w="1304" w:type="dxa"/>
          </w:tcPr>
          <w:p w:rsidR="002775EE" w:rsidRDefault="002775EE" w:rsidP="002775EE">
            <w:pPr>
              <w:pStyle w:val="TableParagraph"/>
              <w:spacing w:before="47"/>
              <w:ind w:left="367"/>
              <w:rPr>
                <w:sz w:val="24"/>
              </w:rPr>
            </w:pPr>
            <w:r>
              <w:rPr>
                <w:sz w:val="24"/>
              </w:rPr>
              <w:t>Январь</w:t>
            </w:r>
          </w:p>
        </w:tc>
        <w:tc>
          <w:tcPr>
            <w:tcW w:w="2808" w:type="dxa"/>
            <w:gridSpan w:val="2"/>
            <w:tcBorders>
              <w:top w:val="single" w:sz="2" w:space="0" w:color="000000"/>
              <w:right w:val="single" w:sz="2" w:space="0" w:color="000000"/>
            </w:tcBorders>
          </w:tcPr>
          <w:p w:rsidR="002775EE" w:rsidRDefault="002775EE" w:rsidP="002775EE">
            <w:pPr>
              <w:pStyle w:val="TableParagraph"/>
              <w:spacing w:before="47"/>
              <w:rPr>
                <w:sz w:val="24"/>
              </w:rPr>
            </w:pPr>
            <w:r>
              <w:rPr>
                <w:sz w:val="24"/>
              </w:rPr>
              <w:t>Фотоотчет</w:t>
            </w:r>
            <w:r>
              <w:rPr>
                <w:spacing w:val="-1"/>
                <w:sz w:val="24"/>
              </w:rPr>
              <w:t xml:space="preserve"> </w:t>
            </w:r>
            <w:r>
              <w:rPr>
                <w:sz w:val="24"/>
              </w:rPr>
              <w:t>о</w:t>
            </w:r>
          </w:p>
          <w:p w:rsidR="002775EE" w:rsidRDefault="002775EE" w:rsidP="002775EE">
            <w:pPr>
              <w:pStyle w:val="TableParagraph"/>
              <w:spacing w:before="40"/>
              <w:ind w:right="94"/>
              <w:rPr>
                <w:sz w:val="24"/>
              </w:rPr>
            </w:pPr>
            <w:r>
              <w:rPr>
                <w:sz w:val="24"/>
              </w:rPr>
              <w:t>проведении новогодних</w:t>
            </w:r>
            <w:r>
              <w:rPr>
                <w:spacing w:val="-58"/>
                <w:sz w:val="24"/>
              </w:rPr>
              <w:t xml:space="preserve"> </w:t>
            </w:r>
            <w:r>
              <w:rPr>
                <w:sz w:val="24"/>
              </w:rPr>
              <w:t>праздников в детском</w:t>
            </w:r>
            <w:r>
              <w:rPr>
                <w:spacing w:val="1"/>
                <w:sz w:val="24"/>
              </w:rPr>
              <w:t xml:space="preserve"> </w:t>
            </w:r>
            <w:r>
              <w:rPr>
                <w:sz w:val="24"/>
              </w:rPr>
              <w:t>саду</w:t>
            </w:r>
            <w:r>
              <w:rPr>
                <w:spacing w:val="-6"/>
                <w:sz w:val="24"/>
              </w:rPr>
              <w:t xml:space="preserve"> </w:t>
            </w:r>
            <w:r>
              <w:rPr>
                <w:sz w:val="24"/>
              </w:rPr>
              <w:t>и семье.</w:t>
            </w:r>
          </w:p>
        </w:tc>
        <w:tc>
          <w:tcPr>
            <w:tcW w:w="3121" w:type="dxa"/>
            <w:tcBorders>
              <w:top w:val="single" w:sz="2" w:space="0" w:color="000000"/>
              <w:left w:val="single" w:sz="2" w:space="0" w:color="000000"/>
              <w:right w:val="single" w:sz="2" w:space="0" w:color="000000"/>
            </w:tcBorders>
          </w:tcPr>
          <w:p w:rsidR="002775EE" w:rsidRDefault="002775EE" w:rsidP="002775EE">
            <w:pPr>
              <w:pStyle w:val="TableParagraph"/>
              <w:spacing w:before="47"/>
              <w:ind w:left="112" w:right="389"/>
              <w:rPr>
                <w:sz w:val="24"/>
              </w:rPr>
            </w:pPr>
            <w:r>
              <w:rPr>
                <w:sz w:val="24"/>
              </w:rPr>
              <w:t>Фотоотчет о проведении</w:t>
            </w:r>
            <w:r>
              <w:rPr>
                <w:spacing w:val="1"/>
                <w:sz w:val="24"/>
              </w:rPr>
              <w:t xml:space="preserve"> </w:t>
            </w:r>
            <w:r>
              <w:rPr>
                <w:sz w:val="24"/>
              </w:rPr>
              <w:t>новогодних</w:t>
            </w:r>
            <w:r>
              <w:rPr>
                <w:spacing w:val="-8"/>
                <w:sz w:val="24"/>
              </w:rPr>
              <w:t xml:space="preserve"> </w:t>
            </w:r>
            <w:r>
              <w:rPr>
                <w:sz w:val="24"/>
              </w:rPr>
              <w:t>праздников</w:t>
            </w:r>
            <w:r>
              <w:rPr>
                <w:spacing w:val="-9"/>
                <w:sz w:val="24"/>
              </w:rPr>
              <w:t xml:space="preserve"> </w:t>
            </w:r>
            <w:r>
              <w:rPr>
                <w:sz w:val="24"/>
              </w:rPr>
              <w:t>в</w:t>
            </w:r>
            <w:r>
              <w:rPr>
                <w:spacing w:val="-57"/>
                <w:sz w:val="24"/>
              </w:rPr>
              <w:t xml:space="preserve"> </w:t>
            </w:r>
            <w:r>
              <w:rPr>
                <w:sz w:val="24"/>
              </w:rPr>
              <w:t>детском</w:t>
            </w:r>
            <w:r>
              <w:rPr>
                <w:spacing w:val="-2"/>
                <w:sz w:val="24"/>
              </w:rPr>
              <w:t xml:space="preserve"> </w:t>
            </w:r>
            <w:r>
              <w:rPr>
                <w:sz w:val="24"/>
              </w:rPr>
              <w:t>саду</w:t>
            </w:r>
            <w:r>
              <w:rPr>
                <w:spacing w:val="-5"/>
                <w:sz w:val="24"/>
              </w:rPr>
              <w:t xml:space="preserve"> </w:t>
            </w:r>
            <w:r>
              <w:rPr>
                <w:sz w:val="24"/>
              </w:rPr>
              <w:t>и</w:t>
            </w:r>
            <w:r>
              <w:rPr>
                <w:spacing w:val="-1"/>
                <w:sz w:val="24"/>
              </w:rPr>
              <w:t xml:space="preserve"> </w:t>
            </w:r>
            <w:r>
              <w:rPr>
                <w:sz w:val="24"/>
              </w:rPr>
              <w:t>семье.</w:t>
            </w:r>
          </w:p>
        </w:tc>
        <w:tc>
          <w:tcPr>
            <w:tcW w:w="2694" w:type="dxa"/>
            <w:tcBorders>
              <w:top w:val="single" w:sz="2" w:space="0" w:color="000000"/>
              <w:left w:val="single" w:sz="2" w:space="0" w:color="000000"/>
              <w:right w:val="single" w:sz="2" w:space="0" w:color="000000"/>
            </w:tcBorders>
          </w:tcPr>
          <w:p w:rsidR="002775EE" w:rsidRDefault="002775EE" w:rsidP="002775EE">
            <w:pPr>
              <w:pStyle w:val="TableParagraph"/>
              <w:spacing w:before="47"/>
              <w:ind w:left="109"/>
              <w:rPr>
                <w:sz w:val="24"/>
              </w:rPr>
            </w:pPr>
            <w:r>
              <w:rPr>
                <w:sz w:val="24"/>
              </w:rPr>
              <w:t>Фотоотчет</w:t>
            </w:r>
            <w:r>
              <w:rPr>
                <w:spacing w:val="-1"/>
                <w:sz w:val="24"/>
              </w:rPr>
              <w:t xml:space="preserve"> </w:t>
            </w:r>
            <w:r>
              <w:rPr>
                <w:sz w:val="24"/>
              </w:rPr>
              <w:t>о</w:t>
            </w:r>
          </w:p>
          <w:p w:rsidR="002775EE" w:rsidRDefault="002775EE" w:rsidP="002775EE">
            <w:pPr>
              <w:pStyle w:val="TableParagraph"/>
              <w:spacing w:before="40"/>
              <w:ind w:left="109" w:right="98"/>
              <w:rPr>
                <w:sz w:val="24"/>
              </w:rPr>
            </w:pPr>
            <w:r>
              <w:rPr>
                <w:sz w:val="24"/>
              </w:rPr>
              <w:t>проведении новогодних</w:t>
            </w:r>
            <w:r>
              <w:rPr>
                <w:spacing w:val="-57"/>
                <w:sz w:val="24"/>
              </w:rPr>
              <w:t xml:space="preserve"> </w:t>
            </w:r>
            <w:r>
              <w:rPr>
                <w:sz w:val="24"/>
              </w:rPr>
              <w:t>праздников в детском</w:t>
            </w:r>
            <w:r>
              <w:rPr>
                <w:spacing w:val="1"/>
                <w:sz w:val="24"/>
              </w:rPr>
              <w:t xml:space="preserve"> </w:t>
            </w:r>
            <w:r>
              <w:rPr>
                <w:sz w:val="24"/>
              </w:rPr>
              <w:t>саду</w:t>
            </w:r>
            <w:r>
              <w:rPr>
                <w:spacing w:val="-6"/>
                <w:sz w:val="24"/>
              </w:rPr>
              <w:t xml:space="preserve"> </w:t>
            </w:r>
            <w:r>
              <w:rPr>
                <w:sz w:val="24"/>
              </w:rPr>
              <w:t>и семье.</w:t>
            </w:r>
          </w:p>
        </w:tc>
        <w:tc>
          <w:tcPr>
            <w:tcW w:w="3142" w:type="dxa"/>
            <w:gridSpan w:val="3"/>
            <w:tcBorders>
              <w:top w:val="single" w:sz="2" w:space="0" w:color="000000"/>
              <w:left w:val="single" w:sz="2" w:space="0" w:color="000000"/>
              <w:right w:val="single" w:sz="2" w:space="0" w:color="000000"/>
            </w:tcBorders>
          </w:tcPr>
          <w:p w:rsidR="002775EE" w:rsidRDefault="002775EE" w:rsidP="002775EE">
            <w:pPr>
              <w:pStyle w:val="TableParagraph"/>
              <w:spacing w:before="47"/>
              <w:ind w:left="108"/>
              <w:rPr>
                <w:sz w:val="24"/>
              </w:rPr>
            </w:pPr>
            <w:r>
              <w:rPr>
                <w:sz w:val="24"/>
              </w:rPr>
              <w:t>Фотовыставка</w:t>
            </w:r>
            <w:r>
              <w:rPr>
                <w:spacing w:val="-4"/>
                <w:sz w:val="24"/>
              </w:rPr>
              <w:t xml:space="preserve"> </w:t>
            </w:r>
            <w:r>
              <w:rPr>
                <w:sz w:val="24"/>
              </w:rPr>
              <w:t>о</w:t>
            </w:r>
          </w:p>
          <w:p w:rsidR="002775EE" w:rsidRDefault="002775EE" w:rsidP="002775EE">
            <w:pPr>
              <w:pStyle w:val="TableParagraph"/>
              <w:spacing w:before="40"/>
              <w:ind w:left="108" w:right="382"/>
              <w:rPr>
                <w:sz w:val="24"/>
              </w:rPr>
            </w:pPr>
            <w:r>
              <w:rPr>
                <w:sz w:val="24"/>
              </w:rPr>
              <w:t>проведении новогодних</w:t>
            </w:r>
            <w:r>
              <w:rPr>
                <w:spacing w:val="-58"/>
                <w:sz w:val="24"/>
              </w:rPr>
              <w:t xml:space="preserve"> </w:t>
            </w:r>
            <w:r>
              <w:rPr>
                <w:sz w:val="24"/>
              </w:rPr>
              <w:t>праздников.</w:t>
            </w:r>
          </w:p>
        </w:tc>
        <w:tc>
          <w:tcPr>
            <w:tcW w:w="2410" w:type="dxa"/>
            <w:tcBorders>
              <w:top w:val="single" w:sz="2" w:space="0" w:color="000000"/>
              <w:left w:val="single" w:sz="2" w:space="0" w:color="000000"/>
              <w:right w:val="single" w:sz="2" w:space="0" w:color="000000"/>
            </w:tcBorders>
          </w:tcPr>
          <w:p w:rsidR="002775EE" w:rsidRPr="00CD4A5B" w:rsidRDefault="002775EE" w:rsidP="002775EE">
            <w:pPr>
              <w:pStyle w:val="TableParagraph"/>
              <w:spacing w:before="47"/>
              <w:ind w:right="646"/>
              <w:rPr>
                <w:color w:val="C00000"/>
                <w:sz w:val="24"/>
              </w:rPr>
            </w:pPr>
            <w:r w:rsidRPr="00CD4A5B">
              <w:rPr>
                <w:color w:val="C00000"/>
                <w:sz w:val="24"/>
              </w:rPr>
              <w:t>Фотовыставка</w:t>
            </w:r>
            <w:r w:rsidRPr="00CD4A5B">
              <w:rPr>
                <w:color w:val="C00000"/>
                <w:spacing w:val="-15"/>
                <w:sz w:val="24"/>
              </w:rPr>
              <w:t xml:space="preserve"> </w:t>
            </w:r>
            <w:r w:rsidRPr="00CD4A5B">
              <w:rPr>
                <w:color w:val="C00000"/>
                <w:sz w:val="24"/>
              </w:rPr>
              <w:t>о</w:t>
            </w:r>
            <w:r w:rsidRPr="00CD4A5B">
              <w:rPr>
                <w:color w:val="C00000"/>
                <w:spacing w:val="-57"/>
                <w:sz w:val="24"/>
              </w:rPr>
              <w:t xml:space="preserve"> </w:t>
            </w:r>
            <w:r w:rsidRPr="00CD4A5B">
              <w:rPr>
                <w:color w:val="C00000"/>
                <w:sz w:val="24"/>
              </w:rPr>
              <w:t>проведенных</w:t>
            </w:r>
            <w:r w:rsidRPr="00CD4A5B">
              <w:rPr>
                <w:color w:val="C00000"/>
                <w:spacing w:val="1"/>
                <w:sz w:val="24"/>
              </w:rPr>
              <w:t xml:space="preserve"> </w:t>
            </w:r>
            <w:r w:rsidRPr="00CD4A5B">
              <w:rPr>
                <w:color w:val="C00000"/>
                <w:sz w:val="24"/>
              </w:rPr>
              <w:t>новогодних</w:t>
            </w:r>
            <w:r w:rsidRPr="00CD4A5B">
              <w:rPr>
                <w:color w:val="C00000"/>
                <w:spacing w:val="1"/>
                <w:sz w:val="24"/>
              </w:rPr>
              <w:t xml:space="preserve"> </w:t>
            </w:r>
            <w:r w:rsidRPr="00CD4A5B">
              <w:rPr>
                <w:color w:val="C00000"/>
                <w:sz w:val="24"/>
              </w:rPr>
              <w:t>праздников.</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175"/>
        </w:trPr>
        <w:tc>
          <w:tcPr>
            <w:tcW w:w="1304" w:type="dxa"/>
          </w:tcPr>
          <w:p w:rsidR="002775EE" w:rsidRDefault="002775EE" w:rsidP="002775EE">
            <w:pPr>
              <w:pStyle w:val="TableParagraph"/>
              <w:ind w:left="0"/>
              <w:rPr>
                <w:sz w:val="24"/>
              </w:rPr>
            </w:pPr>
          </w:p>
        </w:tc>
        <w:tc>
          <w:tcPr>
            <w:tcW w:w="2808" w:type="dxa"/>
            <w:gridSpan w:val="2"/>
          </w:tcPr>
          <w:p w:rsidR="006317E5" w:rsidRDefault="006317E5" w:rsidP="006317E5">
            <w:pPr>
              <w:pStyle w:val="TableParagraph"/>
              <w:spacing w:before="44"/>
              <w:ind w:right="661"/>
              <w:rPr>
                <w:sz w:val="24"/>
              </w:rPr>
            </w:pPr>
            <w:r w:rsidRPr="006317E5">
              <w:rPr>
                <w:sz w:val="24"/>
              </w:rPr>
              <w:t>Театрализ</w:t>
            </w:r>
            <w:r>
              <w:rPr>
                <w:sz w:val="24"/>
              </w:rPr>
              <w:t>ованное представление для детей</w:t>
            </w:r>
          </w:p>
          <w:p w:rsidR="002775EE" w:rsidRDefault="006317E5" w:rsidP="006317E5">
            <w:pPr>
              <w:pStyle w:val="TableParagraph"/>
              <w:spacing w:before="44"/>
              <w:ind w:right="661"/>
              <w:rPr>
                <w:sz w:val="24"/>
              </w:rPr>
            </w:pPr>
            <w:r w:rsidRPr="006317E5">
              <w:rPr>
                <w:sz w:val="24"/>
              </w:rPr>
              <w:t>«Русские народные сказки» и «Дагестанские народные сказки»</w:t>
            </w:r>
          </w:p>
        </w:tc>
        <w:tc>
          <w:tcPr>
            <w:tcW w:w="3121" w:type="dxa"/>
          </w:tcPr>
          <w:p w:rsidR="00597277" w:rsidRPr="00597277" w:rsidRDefault="00597277" w:rsidP="00597277">
            <w:pPr>
              <w:pStyle w:val="TableParagraph"/>
              <w:spacing w:before="44"/>
              <w:ind w:left="109" w:right="489" w:firstLine="64"/>
              <w:rPr>
                <w:sz w:val="24"/>
              </w:rPr>
            </w:pPr>
            <w:r w:rsidRPr="00597277">
              <w:rPr>
                <w:sz w:val="24"/>
              </w:rPr>
              <w:t>Театрализованное представление для детей</w:t>
            </w:r>
          </w:p>
          <w:p w:rsidR="002775EE" w:rsidRDefault="00597277" w:rsidP="00597277">
            <w:pPr>
              <w:pStyle w:val="TableParagraph"/>
              <w:spacing w:before="3"/>
              <w:ind w:left="109"/>
              <w:rPr>
                <w:sz w:val="24"/>
              </w:rPr>
            </w:pPr>
            <w:r w:rsidRPr="00597277">
              <w:rPr>
                <w:sz w:val="24"/>
              </w:rPr>
              <w:t>«Русские народные сказки» и «Дагестанские народные сказки»</w:t>
            </w:r>
          </w:p>
        </w:tc>
        <w:tc>
          <w:tcPr>
            <w:tcW w:w="2694" w:type="dxa"/>
          </w:tcPr>
          <w:p w:rsidR="002775EE" w:rsidRDefault="002775EE" w:rsidP="002775EE">
            <w:pPr>
              <w:pStyle w:val="TableParagraph"/>
              <w:spacing w:before="44"/>
              <w:ind w:left="106" w:right="530" w:firstLine="64"/>
              <w:rPr>
                <w:sz w:val="24"/>
              </w:rPr>
            </w:pPr>
            <w:r>
              <w:rPr>
                <w:sz w:val="24"/>
              </w:rPr>
              <w:t>«День знаний о</w:t>
            </w:r>
            <w:r>
              <w:rPr>
                <w:spacing w:val="1"/>
                <w:sz w:val="24"/>
              </w:rPr>
              <w:t xml:space="preserve"> </w:t>
            </w:r>
            <w:r>
              <w:rPr>
                <w:sz w:val="24"/>
              </w:rPr>
              <w:t>промыслах</w:t>
            </w:r>
            <w:r w:rsidR="006317E5">
              <w:rPr>
                <w:spacing w:val="-10"/>
                <w:sz w:val="24"/>
              </w:rPr>
              <w:t xml:space="preserve"> </w:t>
            </w:r>
            <w:r w:rsidR="00597277">
              <w:rPr>
                <w:sz w:val="24"/>
              </w:rPr>
              <w:t>у</w:t>
            </w:r>
            <w:r w:rsidR="006317E5">
              <w:rPr>
                <w:sz w:val="24"/>
              </w:rPr>
              <w:t xml:space="preserve">мельцев </w:t>
            </w:r>
            <w:r w:rsidR="00597277">
              <w:rPr>
                <w:sz w:val="24"/>
              </w:rPr>
              <w:t>Дагестана</w:t>
            </w:r>
            <w:r>
              <w:rPr>
                <w:sz w:val="24"/>
              </w:rPr>
              <w:t>»</w:t>
            </w:r>
          </w:p>
          <w:p w:rsidR="002775EE" w:rsidRDefault="002775EE" w:rsidP="002775EE">
            <w:pPr>
              <w:pStyle w:val="TableParagraph"/>
              <w:spacing w:before="199"/>
              <w:ind w:left="106"/>
              <w:rPr>
                <w:sz w:val="24"/>
              </w:rPr>
            </w:pPr>
            <w:r>
              <w:rPr>
                <w:sz w:val="24"/>
              </w:rPr>
              <w:t>Оформление</w:t>
            </w:r>
            <w:r>
              <w:rPr>
                <w:spacing w:val="-8"/>
                <w:sz w:val="24"/>
              </w:rPr>
              <w:t xml:space="preserve"> </w:t>
            </w:r>
            <w:r>
              <w:rPr>
                <w:sz w:val="24"/>
              </w:rPr>
              <w:t>выставки</w:t>
            </w:r>
          </w:p>
          <w:p w:rsidR="002775EE" w:rsidRDefault="002775EE" w:rsidP="00597277">
            <w:pPr>
              <w:pStyle w:val="TableParagraph"/>
              <w:spacing w:before="1"/>
              <w:ind w:left="106" w:right="921"/>
              <w:rPr>
                <w:sz w:val="24"/>
              </w:rPr>
            </w:pPr>
            <w:r>
              <w:rPr>
                <w:spacing w:val="-1"/>
                <w:sz w:val="24"/>
              </w:rPr>
              <w:t>«</w:t>
            </w:r>
            <w:r w:rsidR="00597277">
              <w:rPr>
                <w:spacing w:val="-1"/>
                <w:sz w:val="24"/>
              </w:rPr>
              <w:t>Дагестанские мастера</w:t>
            </w:r>
            <w:r>
              <w:rPr>
                <w:sz w:val="24"/>
              </w:rPr>
              <w:t>»</w:t>
            </w:r>
          </w:p>
        </w:tc>
        <w:tc>
          <w:tcPr>
            <w:tcW w:w="3142" w:type="dxa"/>
            <w:gridSpan w:val="3"/>
          </w:tcPr>
          <w:p w:rsidR="006317E5" w:rsidRPr="006317E5" w:rsidRDefault="006317E5" w:rsidP="006317E5">
            <w:pPr>
              <w:pStyle w:val="TableParagraph"/>
              <w:spacing w:before="44"/>
              <w:ind w:left="106" w:right="813" w:firstLine="64"/>
              <w:rPr>
                <w:sz w:val="24"/>
              </w:rPr>
            </w:pPr>
            <w:r w:rsidRPr="006317E5">
              <w:rPr>
                <w:sz w:val="24"/>
              </w:rPr>
              <w:t>«День знаний о промыслах умельцев Дагестана»</w:t>
            </w:r>
          </w:p>
          <w:p w:rsidR="006317E5" w:rsidRPr="006317E5" w:rsidRDefault="006317E5" w:rsidP="006317E5">
            <w:pPr>
              <w:pStyle w:val="TableParagraph"/>
              <w:spacing w:before="44"/>
              <w:ind w:left="106" w:right="813" w:firstLine="64"/>
              <w:rPr>
                <w:sz w:val="24"/>
              </w:rPr>
            </w:pPr>
            <w:r w:rsidRPr="006317E5">
              <w:rPr>
                <w:sz w:val="24"/>
              </w:rPr>
              <w:t>Оформление выставки</w:t>
            </w:r>
          </w:p>
          <w:p w:rsidR="002775EE" w:rsidRDefault="006317E5" w:rsidP="006317E5">
            <w:pPr>
              <w:pStyle w:val="TableParagraph"/>
              <w:spacing w:before="1"/>
              <w:ind w:left="106"/>
              <w:rPr>
                <w:sz w:val="24"/>
              </w:rPr>
            </w:pPr>
            <w:r w:rsidRPr="006317E5">
              <w:rPr>
                <w:sz w:val="24"/>
              </w:rPr>
              <w:t>«Дагестанские мастера»</w:t>
            </w:r>
          </w:p>
        </w:tc>
        <w:tc>
          <w:tcPr>
            <w:tcW w:w="2410" w:type="dxa"/>
          </w:tcPr>
          <w:p w:rsidR="006317E5" w:rsidRPr="006317E5" w:rsidRDefault="006317E5" w:rsidP="006317E5">
            <w:pPr>
              <w:pStyle w:val="TableParagraph"/>
              <w:spacing w:before="44"/>
              <w:ind w:left="108" w:right="244" w:firstLine="64"/>
              <w:rPr>
                <w:color w:val="C00000"/>
                <w:sz w:val="24"/>
              </w:rPr>
            </w:pPr>
            <w:r w:rsidRPr="006317E5">
              <w:rPr>
                <w:color w:val="C00000"/>
                <w:sz w:val="24"/>
              </w:rPr>
              <w:t>«День знаний о промыслах умельцев Дагестана»</w:t>
            </w:r>
          </w:p>
          <w:p w:rsidR="006317E5" w:rsidRPr="006317E5" w:rsidRDefault="006317E5" w:rsidP="006317E5">
            <w:pPr>
              <w:pStyle w:val="TableParagraph"/>
              <w:spacing w:before="44"/>
              <w:ind w:left="108" w:right="244" w:firstLine="64"/>
              <w:rPr>
                <w:color w:val="C00000"/>
                <w:sz w:val="24"/>
              </w:rPr>
            </w:pPr>
            <w:r w:rsidRPr="006317E5">
              <w:rPr>
                <w:color w:val="C00000"/>
                <w:sz w:val="24"/>
              </w:rPr>
              <w:t>Оформление выставки</w:t>
            </w:r>
          </w:p>
          <w:p w:rsidR="002775EE" w:rsidRPr="00CD4A5B" w:rsidRDefault="006317E5" w:rsidP="006317E5">
            <w:pPr>
              <w:pStyle w:val="TableParagraph"/>
              <w:spacing w:before="195"/>
              <w:ind w:left="108" w:right="635"/>
              <w:rPr>
                <w:color w:val="C00000"/>
                <w:sz w:val="24"/>
              </w:rPr>
            </w:pPr>
            <w:r w:rsidRPr="006317E5">
              <w:rPr>
                <w:color w:val="C00000"/>
                <w:sz w:val="24"/>
              </w:rPr>
              <w:t>«Дагестанские мастера»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42"/>
        </w:trPr>
        <w:tc>
          <w:tcPr>
            <w:tcW w:w="1304" w:type="dxa"/>
            <w:vMerge w:val="restart"/>
            <w:tcBorders>
              <w:left w:val="single" w:sz="2" w:space="0" w:color="000000"/>
              <w:right w:val="single" w:sz="2" w:space="0" w:color="000000"/>
            </w:tcBorders>
          </w:tcPr>
          <w:p w:rsidR="002775EE" w:rsidRDefault="002775EE" w:rsidP="002775EE">
            <w:pPr>
              <w:pStyle w:val="TableParagraph"/>
              <w:spacing w:before="44"/>
              <w:ind w:left="304"/>
              <w:rPr>
                <w:sz w:val="24"/>
              </w:rPr>
            </w:pPr>
            <w:r>
              <w:rPr>
                <w:sz w:val="24"/>
              </w:rPr>
              <w:lastRenderedPageBreak/>
              <w:t>Февраль</w:t>
            </w:r>
          </w:p>
        </w:tc>
        <w:tc>
          <w:tcPr>
            <w:tcW w:w="2808" w:type="dxa"/>
            <w:gridSpan w:val="2"/>
            <w:tcBorders>
              <w:left w:val="single" w:sz="2" w:space="0" w:color="000000"/>
              <w:right w:val="single" w:sz="2" w:space="0" w:color="000000"/>
            </w:tcBorders>
          </w:tcPr>
          <w:p w:rsidR="002775EE" w:rsidRPr="006D0907" w:rsidRDefault="002775EE" w:rsidP="006D0907">
            <w:pPr>
              <w:pStyle w:val="TableParagraph"/>
              <w:spacing w:before="44"/>
              <w:ind w:left="112"/>
              <w:rPr>
                <w:sz w:val="24"/>
              </w:rPr>
            </w:pPr>
            <w:r>
              <w:rPr>
                <w:sz w:val="24"/>
              </w:rPr>
              <w:t>Сюжетно</w:t>
            </w:r>
            <w:r>
              <w:rPr>
                <w:spacing w:val="-3"/>
                <w:sz w:val="24"/>
              </w:rPr>
              <w:t xml:space="preserve"> </w:t>
            </w:r>
            <w:r>
              <w:rPr>
                <w:sz w:val="24"/>
              </w:rPr>
              <w:t>–</w:t>
            </w:r>
            <w:r>
              <w:rPr>
                <w:spacing w:val="-2"/>
                <w:sz w:val="24"/>
              </w:rPr>
              <w:t xml:space="preserve"> </w:t>
            </w:r>
            <w:r>
              <w:rPr>
                <w:sz w:val="24"/>
              </w:rPr>
              <w:t>ролевая</w:t>
            </w:r>
            <w:r>
              <w:rPr>
                <w:spacing w:val="-2"/>
                <w:sz w:val="24"/>
              </w:rPr>
              <w:t xml:space="preserve"> </w:t>
            </w:r>
            <w:r w:rsidR="006D0907">
              <w:rPr>
                <w:sz w:val="24"/>
              </w:rPr>
              <w:t>игра</w:t>
            </w:r>
          </w:p>
          <w:p w:rsidR="002775EE" w:rsidRDefault="002775EE" w:rsidP="002775EE">
            <w:pPr>
              <w:pStyle w:val="TableParagraph"/>
              <w:ind w:left="112" w:right="62"/>
              <w:rPr>
                <w:sz w:val="24"/>
              </w:rPr>
            </w:pPr>
            <w:r>
              <w:rPr>
                <w:sz w:val="24"/>
              </w:rPr>
              <w:t>«Наш</w:t>
            </w:r>
            <w:r>
              <w:rPr>
                <w:spacing w:val="-8"/>
                <w:sz w:val="24"/>
              </w:rPr>
              <w:t xml:space="preserve"> </w:t>
            </w:r>
            <w:r>
              <w:rPr>
                <w:sz w:val="24"/>
              </w:rPr>
              <w:t>любимый</w:t>
            </w:r>
            <w:r>
              <w:rPr>
                <w:spacing w:val="-8"/>
                <w:sz w:val="24"/>
              </w:rPr>
              <w:t xml:space="preserve"> </w:t>
            </w:r>
            <w:r>
              <w:rPr>
                <w:sz w:val="24"/>
              </w:rPr>
              <w:t>детский</w:t>
            </w:r>
            <w:r>
              <w:rPr>
                <w:spacing w:val="-57"/>
                <w:sz w:val="24"/>
              </w:rPr>
              <w:t xml:space="preserve"> </w:t>
            </w:r>
            <w:r>
              <w:rPr>
                <w:sz w:val="24"/>
              </w:rPr>
              <w:t>сад»</w:t>
            </w:r>
          </w:p>
        </w:tc>
        <w:tc>
          <w:tcPr>
            <w:tcW w:w="3121" w:type="dxa"/>
            <w:tcBorders>
              <w:left w:val="single" w:sz="2" w:space="0" w:color="000000"/>
              <w:right w:val="single" w:sz="2" w:space="0" w:color="000000"/>
            </w:tcBorders>
          </w:tcPr>
          <w:p w:rsidR="002775EE" w:rsidRDefault="002775EE" w:rsidP="002775EE">
            <w:pPr>
              <w:pStyle w:val="TableParagraph"/>
              <w:spacing w:before="44"/>
              <w:ind w:left="112"/>
              <w:rPr>
                <w:sz w:val="24"/>
              </w:rPr>
            </w:pPr>
            <w:r>
              <w:rPr>
                <w:sz w:val="24"/>
              </w:rPr>
              <w:t>«Народы</w:t>
            </w:r>
            <w:r>
              <w:rPr>
                <w:spacing w:val="-1"/>
                <w:sz w:val="24"/>
              </w:rPr>
              <w:t xml:space="preserve"> </w:t>
            </w:r>
            <w:r>
              <w:rPr>
                <w:sz w:val="24"/>
              </w:rPr>
              <w:t>нашей</w:t>
            </w:r>
            <w:r>
              <w:rPr>
                <w:spacing w:val="-1"/>
                <w:sz w:val="24"/>
              </w:rPr>
              <w:t xml:space="preserve"> </w:t>
            </w:r>
            <w:r>
              <w:rPr>
                <w:sz w:val="24"/>
              </w:rPr>
              <w:t>страны»</w:t>
            </w:r>
          </w:p>
          <w:p w:rsidR="002775EE" w:rsidRDefault="002775EE" w:rsidP="002775EE">
            <w:pPr>
              <w:pStyle w:val="TableParagraph"/>
              <w:spacing w:before="11"/>
              <w:ind w:left="0"/>
              <w:rPr>
                <w:b/>
                <w:sz w:val="20"/>
              </w:rPr>
            </w:pPr>
          </w:p>
          <w:p w:rsidR="002775EE" w:rsidRDefault="002775EE" w:rsidP="002775EE">
            <w:pPr>
              <w:pStyle w:val="TableParagraph"/>
              <w:ind w:left="112"/>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41"/>
              <w:ind w:left="112"/>
              <w:rPr>
                <w:sz w:val="24"/>
              </w:rPr>
            </w:pPr>
            <w:r>
              <w:rPr>
                <w:sz w:val="24"/>
              </w:rPr>
              <w:t>«Народы России»</w:t>
            </w:r>
          </w:p>
        </w:tc>
        <w:tc>
          <w:tcPr>
            <w:tcW w:w="2694" w:type="dxa"/>
            <w:tcBorders>
              <w:left w:val="single" w:sz="2" w:space="0" w:color="000000"/>
              <w:right w:val="single" w:sz="2" w:space="0" w:color="000000"/>
            </w:tcBorders>
          </w:tcPr>
          <w:p w:rsidR="002775EE" w:rsidRDefault="002775EE" w:rsidP="002775EE">
            <w:pPr>
              <w:pStyle w:val="TableParagraph"/>
              <w:spacing w:before="44"/>
              <w:ind w:left="109" w:right="937"/>
              <w:rPr>
                <w:sz w:val="24"/>
              </w:rPr>
            </w:pPr>
            <w:r>
              <w:rPr>
                <w:sz w:val="24"/>
              </w:rPr>
              <w:t>«Народы</w:t>
            </w:r>
            <w:r>
              <w:rPr>
                <w:spacing w:val="-15"/>
                <w:sz w:val="24"/>
              </w:rPr>
              <w:t xml:space="preserve"> </w:t>
            </w:r>
            <w:r>
              <w:rPr>
                <w:sz w:val="24"/>
              </w:rPr>
              <w:t>нашей</w:t>
            </w:r>
            <w:r>
              <w:rPr>
                <w:spacing w:val="-57"/>
                <w:sz w:val="24"/>
              </w:rPr>
              <w:t xml:space="preserve"> </w:t>
            </w:r>
            <w:r>
              <w:rPr>
                <w:sz w:val="24"/>
              </w:rPr>
              <w:t>страны»</w:t>
            </w:r>
          </w:p>
          <w:p w:rsidR="002775EE" w:rsidRDefault="002775EE" w:rsidP="002775EE">
            <w:pPr>
              <w:pStyle w:val="TableParagraph"/>
              <w:spacing w:before="199"/>
              <w:ind w:left="109"/>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43"/>
              <w:ind w:left="109"/>
              <w:rPr>
                <w:sz w:val="24"/>
              </w:rPr>
            </w:pPr>
            <w:r>
              <w:rPr>
                <w:sz w:val="24"/>
              </w:rPr>
              <w:t>«Народы России»</w:t>
            </w:r>
          </w:p>
        </w:tc>
        <w:tc>
          <w:tcPr>
            <w:tcW w:w="3142" w:type="dxa"/>
            <w:gridSpan w:val="3"/>
            <w:tcBorders>
              <w:left w:val="single" w:sz="2" w:space="0" w:color="000000"/>
              <w:right w:val="single" w:sz="2" w:space="0" w:color="000000"/>
            </w:tcBorders>
          </w:tcPr>
          <w:p w:rsidR="002775EE" w:rsidRDefault="002775EE" w:rsidP="002775EE">
            <w:pPr>
              <w:pStyle w:val="TableParagraph"/>
              <w:spacing w:before="44"/>
              <w:ind w:left="108"/>
              <w:rPr>
                <w:sz w:val="24"/>
              </w:rPr>
            </w:pPr>
            <w:r>
              <w:rPr>
                <w:sz w:val="24"/>
              </w:rPr>
              <w:t>«Мир</w:t>
            </w:r>
            <w:r>
              <w:rPr>
                <w:spacing w:val="-1"/>
                <w:sz w:val="24"/>
              </w:rPr>
              <w:t xml:space="preserve"> </w:t>
            </w:r>
            <w:r>
              <w:rPr>
                <w:sz w:val="24"/>
              </w:rPr>
              <w:t>вокруг</w:t>
            </w:r>
            <w:r>
              <w:rPr>
                <w:spacing w:val="-3"/>
                <w:sz w:val="24"/>
              </w:rPr>
              <w:t xml:space="preserve"> </w:t>
            </w:r>
            <w:r>
              <w:rPr>
                <w:sz w:val="24"/>
              </w:rPr>
              <w:t>нас»</w:t>
            </w:r>
          </w:p>
          <w:p w:rsidR="002775EE" w:rsidRDefault="002775EE" w:rsidP="002775EE">
            <w:pPr>
              <w:pStyle w:val="TableParagraph"/>
              <w:spacing w:before="8"/>
              <w:ind w:left="0"/>
              <w:rPr>
                <w:b/>
                <w:sz w:val="20"/>
              </w:rPr>
            </w:pPr>
          </w:p>
          <w:p w:rsidR="002775EE" w:rsidRDefault="002775EE" w:rsidP="002775EE">
            <w:pPr>
              <w:pStyle w:val="TableParagraph"/>
              <w:ind w:left="108" w:right="145"/>
              <w:rPr>
                <w:sz w:val="24"/>
              </w:rPr>
            </w:pPr>
            <w:r>
              <w:rPr>
                <w:sz w:val="24"/>
              </w:rPr>
              <w:t>Беседа о разных странах и</w:t>
            </w:r>
            <w:r>
              <w:rPr>
                <w:spacing w:val="-57"/>
                <w:sz w:val="24"/>
              </w:rPr>
              <w:t xml:space="preserve"> </w:t>
            </w:r>
            <w:r>
              <w:rPr>
                <w:sz w:val="24"/>
              </w:rPr>
              <w:t>их</w:t>
            </w:r>
            <w:r>
              <w:rPr>
                <w:spacing w:val="1"/>
                <w:sz w:val="24"/>
              </w:rPr>
              <w:t xml:space="preserve"> </w:t>
            </w:r>
            <w:r>
              <w:rPr>
                <w:sz w:val="24"/>
              </w:rPr>
              <w:t>жителях.</w:t>
            </w:r>
          </w:p>
          <w:p w:rsidR="002775EE" w:rsidRDefault="002775EE" w:rsidP="002775EE">
            <w:pPr>
              <w:pStyle w:val="TableParagraph"/>
              <w:spacing w:before="3"/>
              <w:ind w:left="108" w:right="88"/>
              <w:rPr>
                <w:sz w:val="24"/>
              </w:rPr>
            </w:pPr>
            <w:r>
              <w:rPr>
                <w:sz w:val="24"/>
              </w:rPr>
              <w:t>Дидактические игры: «Кто</w:t>
            </w:r>
            <w:r>
              <w:rPr>
                <w:spacing w:val="-57"/>
                <w:sz w:val="24"/>
              </w:rPr>
              <w:t xml:space="preserve"> </w:t>
            </w:r>
            <w:r>
              <w:rPr>
                <w:sz w:val="24"/>
              </w:rPr>
              <w:t>в</w:t>
            </w:r>
            <w:r>
              <w:rPr>
                <w:spacing w:val="-2"/>
                <w:sz w:val="24"/>
              </w:rPr>
              <w:t xml:space="preserve"> </w:t>
            </w:r>
            <w:r>
              <w:rPr>
                <w:sz w:val="24"/>
              </w:rPr>
              <w:t>какой стране</w:t>
            </w:r>
            <w:r>
              <w:rPr>
                <w:spacing w:val="-2"/>
                <w:sz w:val="24"/>
              </w:rPr>
              <w:t xml:space="preserve"> </w:t>
            </w:r>
            <w:r>
              <w:rPr>
                <w:sz w:val="24"/>
              </w:rPr>
              <w:t>живет»,</w:t>
            </w:r>
          </w:p>
          <w:p w:rsidR="002775EE" w:rsidRDefault="002775EE" w:rsidP="002775EE">
            <w:pPr>
              <w:pStyle w:val="TableParagraph"/>
              <w:spacing w:before="1"/>
              <w:ind w:left="108"/>
              <w:rPr>
                <w:sz w:val="24"/>
              </w:rPr>
            </w:pPr>
            <w:r>
              <w:rPr>
                <w:sz w:val="24"/>
              </w:rPr>
              <w:t>«Иностранец».</w:t>
            </w:r>
          </w:p>
        </w:tc>
        <w:tc>
          <w:tcPr>
            <w:tcW w:w="2410" w:type="dxa"/>
            <w:tcBorders>
              <w:left w:val="single" w:sz="2" w:space="0" w:color="000000"/>
              <w:right w:val="single" w:sz="2" w:space="0" w:color="000000"/>
            </w:tcBorders>
          </w:tcPr>
          <w:p w:rsidR="002775EE" w:rsidRPr="00CD4A5B" w:rsidRDefault="002775EE" w:rsidP="002775EE">
            <w:pPr>
              <w:pStyle w:val="TableParagraph"/>
              <w:spacing w:before="44"/>
              <w:rPr>
                <w:color w:val="C00000"/>
                <w:sz w:val="24"/>
              </w:rPr>
            </w:pPr>
            <w:r w:rsidRPr="00CD4A5B">
              <w:rPr>
                <w:color w:val="C00000"/>
                <w:sz w:val="24"/>
              </w:rPr>
              <w:t>«Мир</w:t>
            </w:r>
            <w:r w:rsidRPr="00CD4A5B">
              <w:rPr>
                <w:color w:val="C00000"/>
                <w:spacing w:val="-1"/>
                <w:sz w:val="24"/>
              </w:rPr>
              <w:t xml:space="preserve"> </w:t>
            </w:r>
            <w:r w:rsidRPr="00CD4A5B">
              <w:rPr>
                <w:color w:val="C00000"/>
                <w:sz w:val="24"/>
              </w:rPr>
              <w:t>вокруг</w:t>
            </w:r>
            <w:r w:rsidRPr="00CD4A5B">
              <w:rPr>
                <w:color w:val="C00000"/>
                <w:spacing w:val="-3"/>
                <w:sz w:val="24"/>
              </w:rPr>
              <w:t xml:space="preserve"> </w:t>
            </w:r>
            <w:r w:rsidRPr="00CD4A5B">
              <w:rPr>
                <w:color w:val="C00000"/>
                <w:sz w:val="24"/>
              </w:rPr>
              <w:t>нас»</w:t>
            </w:r>
          </w:p>
          <w:p w:rsidR="002775EE" w:rsidRPr="00CD4A5B" w:rsidRDefault="002775EE" w:rsidP="002775EE">
            <w:pPr>
              <w:pStyle w:val="TableParagraph"/>
              <w:spacing w:before="8"/>
              <w:ind w:left="0"/>
              <w:rPr>
                <w:b/>
                <w:color w:val="C00000"/>
                <w:sz w:val="20"/>
              </w:rPr>
            </w:pPr>
          </w:p>
          <w:p w:rsidR="002775EE" w:rsidRPr="00CD4A5B" w:rsidRDefault="002775EE" w:rsidP="002775EE">
            <w:pPr>
              <w:pStyle w:val="TableParagraph"/>
              <w:ind w:right="633"/>
              <w:rPr>
                <w:color w:val="C00000"/>
                <w:sz w:val="24"/>
              </w:rPr>
            </w:pPr>
            <w:r w:rsidRPr="00CD4A5B">
              <w:rPr>
                <w:color w:val="C00000"/>
                <w:sz w:val="24"/>
              </w:rPr>
              <w:t>Беседа</w:t>
            </w:r>
            <w:r w:rsidRPr="00CD4A5B">
              <w:rPr>
                <w:color w:val="C00000"/>
                <w:spacing w:val="-9"/>
                <w:sz w:val="24"/>
              </w:rPr>
              <w:t xml:space="preserve"> </w:t>
            </w:r>
            <w:r w:rsidRPr="00CD4A5B">
              <w:rPr>
                <w:color w:val="C00000"/>
                <w:sz w:val="24"/>
              </w:rPr>
              <w:t>о</w:t>
            </w:r>
            <w:r w:rsidRPr="00CD4A5B">
              <w:rPr>
                <w:color w:val="C00000"/>
                <w:spacing w:val="-7"/>
                <w:sz w:val="24"/>
              </w:rPr>
              <w:t xml:space="preserve"> </w:t>
            </w:r>
            <w:r w:rsidRPr="00CD4A5B">
              <w:rPr>
                <w:color w:val="C00000"/>
                <w:sz w:val="24"/>
              </w:rPr>
              <w:t>разных</w:t>
            </w:r>
            <w:r w:rsidRPr="00CD4A5B">
              <w:rPr>
                <w:color w:val="C00000"/>
                <w:spacing w:val="-57"/>
                <w:sz w:val="24"/>
              </w:rPr>
              <w:t xml:space="preserve"> </w:t>
            </w:r>
            <w:r w:rsidRPr="00CD4A5B">
              <w:rPr>
                <w:color w:val="C00000"/>
                <w:sz w:val="24"/>
              </w:rPr>
              <w:t>странах</w:t>
            </w:r>
            <w:r w:rsidRPr="00CD4A5B">
              <w:rPr>
                <w:color w:val="C00000"/>
                <w:spacing w:val="1"/>
                <w:sz w:val="24"/>
              </w:rPr>
              <w:t xml:space="preserve"> </w:t>
            </w:r>
            <w:r w:rsidRPr="00CD4A5B">
              <w:rPr>
                <w:color w:val="C00000"/>
                <w:sz w:val="24"/>
              </w:rPr>
              <w:t>и</w:t>
            </w:r>
            <w:r w:rsidRPr="00CD4A5B">
              <w:rPr>
                <w:color w:val="C00000"/>
                <w:spacing w:val="-3"/>
                <w:sz w:val="24"/>
              </w:rPr>
              <w:t xml:space="preserve"> </w:t>
            </w:r>
            <w:r w:rsidRPr="00CD4A5B">
              <w:rPr>
                <w:color w:val="C00000"/>
                <w:sz w:val="24"/>
              </w:rPr>
              <w:t>их</w:t>
            </w:r>
          </w:p>
          <w:p w:rsidR="002775EE" w:rsidRPr="00CD4A5B" w:rsidRDefault="002775EE" w:rsidP="002775EE">
            <w:pPr>
              <w:pStyle w:val="TableParagraph"/>
              <w:spacing w:before="1"/>
              <w:rPr>
                <w:color w:val="C00000"/>
                <w:sz w:val="24"/>
              </w:rPr>
            </w:pPr>
            <w:r w:rsidRPr="00CD4A5B">
              <w:rPr>
                <w:color w:val="C00000"/>
                <w:sz w:val="24"/>
              </w:rPr>
              <w:t>жителях.</w:t>
            </w:r>
          </w:p>
          <w:p w:rsidR="002775EE" w:rsidRPr="00CD4A5B" w:rsidRDefault="002775EE" w:rsidP="002775EE">
            <w:pPr>
              <w:pStyle w:val="TableParagraph"/>
              <w:spacing w:before="2"/>
              <w:rPr>
                <w:color w:val="C00000"/>
                <w:sz w:val="24"/>
              </w:rPr>
            </w:pPr>
            <w:r w:rsidRPr="00CD4A5B">
              <w:rPr>
                <w:color w:val="C00000"/>
                <w:sz w:val="24"/>
              </w:rPr>
              <w:t>Дидактические</w:t>
            </w:r>
            <w:r w:rsidRPr="00CD4A5B">
              <w:rPr>
                <w:color w:val="C00000"/>
                <w:spacing w:val="-5"/>
                <w:sz w:val="24"/>
              </w:rPr>
              <w:t xml:space="preserve"> </w:t>
            </w:r>
            <w:r w:rsidRPr="00CD4A5B">
              <w:rPr>
                <w:color w:val="C00000"/>
                <w:sz w:val="24"/>
              </w:rPr>
              <w:t>игры:</w:t>
            </w:r>
          </w:p>
          <w:p w:rsidR="002775EE" w:rsidRPr="00CD4A5B" w:rsidRDefault="002775EE" w:rsidP="002775EE">
            <w:pPr>
              <w:pStyle w:val="TableParagraph"/>
              <w:spacing w:before="41"/>
              <w:ind w:right="215"/>
              <w:rPr>
                <w:color w:val="C00000"/>
                <w:sz w:val="24"/>
              </w:rPr>
            </w:pPr>
            <w:r w:rsidRPr="00CD4A5B">
              <w:rPr>
                <w:color w:val="C00000"/>
                <w:sz w:val="24"/>
              </w:rPr>
              <w:t>«Кто в какой стране</w:t>
            </w:r>
            <w:r w:rsidRPr="00CD4A5B">
              <w:rPr>
                <w:color w:val="C00000"/>
                <w:spacing w:val="-58"/>
                <w:sz w:val="24"/>
              </w:rPr>
              <w:t xml:space="preserve"> </w:t>
            </w:r>
            <w:r w:rsidRPr="00CD4A5B">
              <w:rPr>
                <w:color w:val="C00000"/>
                <w:sz w:val="24"/>
              </w:rPr>
              <w:t>живет»</w:t>
            </w:r>
            <w:r w:rsidR="00E05057">
              <w:rPr>
                <w:color w:val="C00000"/>
                <w:sz w:val="24"/>
              </w:rPr>
              <w:t xml:space="preserve">, </w:t>
            </w:r>
            <w:r w:rsidR="00E05057" w:rsidRPr="00E05057">
              <w:rPr>
                <w:color w:val="C00000"/>
                <w:sz w:val="24"/>
              </w:rPr>
              <w:t>«Иностранец».</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41"/>
        </w:trPr>
        <w:tc>
          <w:tcPr>
            <w:tcW w:w="1304" w:type="dxa"/>
            <w:vMerge/>
            <w:tcBorders>
              <w:top w:val="nil"/>
              <w:left w:val="single" w:sz="2" w:space="0" w:color="000000"/>
              <w:right w:val="single" w:sz="2" w:space="0" w:color="000000"/>
            </w:tcBorders>
          </w:tcPr>
          <w:p w:rsidR="002775EE" w:rsidRDefault="002775EE" w:rsidP="002775EE">
            <w:pPr>
              <w:rPr>
                <w:sz w:val="2"/>
                <w:szCs w:val="2"/>
              </w:rPr>
            </w:pPr>
          </w:p>
        </w:tc>
        <w:tc>
          <w:tcPr>
            <w:tcW w:w="2808" w:type="dxa"/>
            <w:gridSpan w:val="2"/>
            <w:tcBorders>
              <w:left w:val="single" w:sz="2" w:space="0" w:color="000000"/>
              <w:right w:val="single" w:sz="2" w:space="0" w:color="000000"/>
            </w:tcBorders>
          </w:tcPr>
          <w:p w:rsidR="002775EE" w:rsidRDefault="002775EE" w:rsidP="002775EE">
            <w:pPr>
              <w:pStyle w:val="TableParagraph"/>
              <w:spacing w:before="45"/>
              <w:ind w:left="112" w:right="840"/>
              <w:rPr>
                <w:sz w:val="24"/>
              </w:rPr>
            </w:pPr>
            <w:r>
              <w:rPr>
                <w:sz w:val="24"/>
              </w:rPr>
              <w:t>Праздник</w:t>
            </w:r>
            <w:r>
              <w:rPr>
                <w:spacing w:val="-2"/>
                <w:sz w:val="24"/>
              </w:rPr>
              <w:t xml:space="preserve"> </w:t>
            </w:r>
            <w:r>
              <w:rPr>
                <w:sz w:val="24"/>
              </w:rPr>
              <w:t>«Мы</w:t>
            </w:r>
            <w:r>
              <w:rPr>
                <w:spacing w:val="-7"/>
                <w:sz w:val="24"/>
              </w:rPr>
              <w:t xml:space="preserve"> </w:t>
            </w:r>
            <w:r>
              <w:rPr>
                <w:sz w:val="24"/>
              </w:rPr>
              <w:t>–</w:t>
            </w:r>
            <w:r>
              <w:rPr>
                <w:spacing w:val="-57"/>
                <w:sz w:val="24"/>
              </w:rPr>
              <w:t xml:space="preserve"> </w:t>
            </w:r>
            <w:r>
              <w:rPr>
                <w:sz w:val="24"/>
              </w:rPr>
              <w:t>солдаты»</w:t>
            </w:r>
            <w:r>
              <w:rPr>
                <w:spacing w:val="-4"/>
                <w:sz w:val="24"/>
              </w:rPr>
              <w:t xml:space="preserve"> </w:t>
            </w:r>
            <w:r w:rsidR="002A61B9">
              <w:rPr>
                <w:spacing w:val="-4"/>
                <w:sz w:val="24"/>
              </w:rPr>
              <w:t>(</w:t>
            </w:r>
            <w:r>
              <w:rPr>
                <w:sz w:val="24"/>
              </w:rPr>
              <w:t>стихи</w:t>
            </w:r>
            <w:r w:rsidR="002A61B9">
              <w:rPr>
                <w:sz w:val="24"/>
              </w:rPr>
              <w:t>)</w:t>
            </w:r>
          </w:p>
        </w:tc>
        <w:tc>
          <w:tcPr>
            <w:tcW w:w="3121" w:type="dxa"/>
            <w:tcBorders>
              <w:left w:val="single" w:sz="2" w:space="0" w:color="000000"/>
              <w:right w:val="single" w:sz="2" w:space="0" w:color="000000"/>
            </w:tcBorders>
          </w:tcPr>
          <w:p w:rsidR="002775EE" w:rsidRDefault="002775EE" w:rsidP="002775EE">
            <w:pPr>
              <w:pStyle w:val="TableParagraph"/>
              <w:spacing w:before="45"/>
              <w:ind w:left="112" w:right="322"/>
              <w:jc w:val="both"/>
              <w:rPr>
                <w:sz w:val="24"/>
              </w:rPr>
            </w:pPr>
            <w:r>
              <w:rPr>
                <w:sz w:val="24"/>
              </w:rPr>
              <w:t>Праздник «Будем в армии</w:t>
            </w:r>
            <w:r>
              <w:rPr>
                <w:spacing w:val="-57"/>
                <w:sz w:val="24"/>
              </w:rPr>
              <w:t xml:space="preserve"> </w:t>
            </w:r>
            <w:r>
              <w:rPr>
                <w:sz w:val="24"/>
              </w:rPr>
              <w:t>служить…» стихи, песни,</w:t>
            </w:r>
            <w:r>
              <w:rPr>
                <w:spacing w:val="-57"/>
                <w:sz w:val="24"/>
              </w:rPr>
              <w:t xml:space="preserve"> </w:t>
            </w:r>
            <w:r>
              <w:rPr>
                <w:sz w:val="24"/>
              </w:rPr>
              <w:t>фотографии</w:t>
            </w:r>
          </w:p>
        </w:tc>
        <w:tc>
          <w:tcPr>
            <w:tcW w:w="2694" w:type="dxa"/>
            <w:tcBorders>
              <w:left w:val="single" w:sz="2" w:space="0" w:color="000000"/>
              <w:right w:val="single" w:sz="2" w:space="0" w:color="000000"/>
            </w:tcBorders>
          </w:tcPr>
          <w:p w:rsidR="002775EE" w:rsidRDefault="002775EE" w:rsidP="002775EE">
            <w:pPr>
              <w:pStyle w:val="TableParagraph"/>
              <w:spacing w:before="45"/>
              <w:ind w:left="109" w:right="597"/>
              <w:jc w:val="both"/>
              <w:rPr>
                <w:sz w:val="24"/>
              </w:rPr>
            </w:pPr>
            <w:r>
              <w:rPr>
                <w:sz w:val="24"/>
              </w:rPr>
              <w:t>Праздник «Будем в</w:t>
            </w:r>
            <w:r>
              <w:rPr>
                <w:spacing w:val="-58"/>
                <w:sz w:val="24"/>
              </w:rPr>
              <w:t xml:space="preserve"> </w:t>
            </w:r>
            <w:r>
              <w:rPr>
                <w:sz w:val="24"/>
              </w:rPr>
              <w:t>армии служить…»</w:t>
            </w:r>
            <w:r>
              <w:rPr>
                <w:spacing w:val="1"/>
                <w:sz w:val="24"/>
              </w:rPr>
              <w:t xml:space="preserve"> </w:t>
            </w:r>
            <w:r>
              <w:rPr>
                <w:sz w:val="24"/>
              </w:rPr>
              <w:t>стихи,</w:t>
            </w:r>
            <w:r>
              <w:rPr>
                <w:spacing w:val="-1"/>
                <w:sz w:val="24"/>
              </w:rPr>
              <w:t xml:space="preserve"> </w:t>
            </w:r>
            <w:r>
              <w:rPr>
                <w:sz w:val="24"/>
              </w:rPr>
              <w:t>песни,</w:t>
            </w:r>
          </w:p>
          <w:p w:rsidR="002775EE" w:rsidRDefault="002775EE" w:rsidP="002775EE">
            <w:pPr>
              <w:pStyle w:val="TableParagraph"/>
              <w:ind w:left="109"/>
              <w:rPr>
                <w:sz w:val="24"/>
              </w:rPr>
            </w:pPr>
            <w:r>
              <w:rPr>
                <w:sz w:val="24"/>
              </w:rPr>
              <w:t>фотографии</w:t>
            </w:r>
          </w:p>
        </w:tc>
        <w:tc>
          <w:tcPr>
            <w:tcW w:w="3142" w:type="dxa"/>
            <w:gridSpan w:val="3"/>
            <w:tcBorders>
              <w:left w:val="single" w:sz="2" w:space="0" w:color="000000"/>
              <w:right w:val="single" w:sz="2" w:space="0" w:color="000000"/>
            </w:tcBorders>
          </w:tcPr>
          <w:p w:rsidR="002775EE" w:rsidRDefault="002775EE" w:rsidP="002775EE">
            <w:pPr>
              <w:pStyle w:val="TableParagraph"/>
              <w:spacing w:before="45"/>
              <w:ind w:left="108" w:right="358"/>
              <w:rPr>
                <w:sz w:val="24"/>
              </w:rPr>
            </w:pPr>
            <w:r>
              <w:rPr>
                <w:sz w:val="24"/>
              </w:rPr>
              <w:t>Праздник «Наша Армия</w:t>
            </w:r>
            <w:r>
              <w:rPr>
                <w:spacing w:val="-57"/>
                <w:sz w:val="24"/>
              </w:rPr>
              <w:t xml:space="preserve"> </w:t>
            </w:r>
            <w:r>
              <w:rPr>
                <w:sz w:val="24"/>
              </w:rPr>
              <w:t>родная»</w:t>
            </w:r>
            <w:r>
              <w:rPr>
                <w:spacing w:val="-7"/>
                <w:sz w:val="24"/>
              </w:rPr>
              <w:t xml:space="preserve"> </w:t>
            </w:r>
            <w:r>
              <w:rPr>
                <w:sz w:val="24"/>
              </w:rPr>
              <w:t>стихи,</w:t>
            </w:r>
            <w:r>
              <w:rPr>
                <w:spacing w:val="-3"/>
                <w:sz w:val="24"/>
              </w:rPr>
              <w:t xml:space="preserve"> </w:t>
            </w:r>
            <w:r>
              <w:rPr>
                <w:sz w:val="24"/>
              </w:rPr>
              <w:t>песни,</w:t>
            </w:r>
          </w:p>
          <w:p w:rsidR="002775EE" w:rsidRDefault="002775EE" w:rsidP="002775EE">
            <w:pPr>
              <w:pStyle w:val="TableParagraph"/>
              <w:ind w:left="108"/>
              <w:rPr>
                <w:sz w:val="24"/>
              </w:rPr>
            </w:pPr>
            <w:r>
              <w:rPr>
                <w:sz w:val="24"/>
              </w:rPr>
              <w:t>фотографии</w:t>
            </w:r>
          </w:p>
        </w:tc>
        <w:tc>
          <w:tcPr>
            <w:tcW w:w="2410" w:type="dxa"/>
            <w:tcBorders>
              <w:left w:val="single" w:sz="2" w:space="0" w:color="000000"/>
              <w:right w:val="single" w:sz="2" w:space="0" w:color="000000"/>
            </w:tcBorders>
          </w:tcPr>
          <w:p w:rsidR="002775EE" w:rsidRPr="00CD4A5B" w:rsidRDefault="002775EE" w:rsidP="002775EE">
            <w:pPr>
              <w:pStyle w:val="TableParagraph"/>
              <w:spacing w:before="45"/>
              <w:ind w:right="533"/>
              <w:rPr>
                <w:color w:val="C00000"/>
                <w:sz w:val="24"/>
              </w:rPr>
            </w:pPr>
            <w:r w:rsidRPr="00CD4A5B">
              <w:rPr>
                <w:color w:val="C00000"/>
                <w:sz w:val="24"/>
              </w:rPr>
              <w:t>Праздник «Наша</w:t>
            </w:r>
            <w:r w:rsidRPr="00CD4A5B">
              <w:rPr>
                <w:color w:val="C00000"/>
                <w:spacing w:val="-58"/>
                <w:sz w:val="24"/>
              </w:rPr>
              <w:t xml:space="preserve"> </w:t>
            </w:r>
            <w:r w:rsidRPr="00CD4A5B">
              <w:rPr>
                <w:color w:val="C00000"/>
                <w:sz w:val="24"/>
              </w:rPr>
              <w:t>Армия родная»</w:t>
            </w:r>
            <w:r w:rsidRPr="00CD4A5B">
              <w:rPr>
                <w:color w:val="C00000"/>
                <w:spacing w:val="1"/>
                <w:sz w:val="24"/>
              </w:rPr>
              <w:t xml:space="preserve"> </w:t>
            </w:r>
            <w:r w:rsidRPr="00CD4A5B">
              <w:rPr>
                <w:color w:val="C00000"/>
                <w:sz w:val="24"/>
              </w:rPr>
              <w:t>стихи,</w:t>
            </w:r>
            <w:r w:rsidRPr="00CD4A5B">
              <w:rPr>
                <w:color w:val="C00000"/>
                <w:spacing w:val="-1"/>
                <w:sz w:val="24"/>
              </w:rPr>
              <w:t xml:space="preserve"> </w:t>
            </w:r>
            <w:r w:rsidRPr="00CD4A5B">
              <w:rPr>
                <w:color w:val="C00000"/>
                <w:sz w:val="24"/>
              </w:rPr>
              <w:t>песни,</w:t>
            </w:r>
          </w:p>
          <w:p w:rsidR="002775EE" w:rsidRPr="00CD4A5B" w:rsidRDefault="002775EE" w:rsidP="002775EE">
            <w:pPr>
              <w:pStyle w:val="TableParagraph"/>
              <w:rPr>
                <w:color w:val="C00000"/>
                <w:sz w:val="24"/>
              </w:rPr>
            </w:pPr>
            <w:r w:rsidRPr="00CD4A5B">
              <w:rPr>
                <w:color w:val="C00000"/>
                <w:sz w:val="24"/>
              </w:rPr>
              <w:t>фотографии</w:t>
            </w:r>
          </w:p>
        </w:tc>
      </w:tr>
      <w:tr w:rsidR="003F6A74"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2"/>
        </w:trPr>
        <w:tc>
          <w:tcPr>
            <w:tcW w:w="1304" w:type="dxa"/>
            <w:tcBorders>
              <w:top w:val="nil"/>
              <w:left w:val="single" w:sz="2" w:space="0" w:color="000000"/>
              <w:right w:val="single" w:sz="2" w:space="0" w:color="000000"/>
            </w:tcBorders>
          </w:tcPr>
          <w:p w:rsidR="003F6A74" w:rsidRDefault="003F6A74" w:rsidP="002775EE">
            <w:pPr>
              <w:rPr>
                <w:sz w:val="2"/>
                <w:szCs w:val="2"/>
              </w:rPr>
            </w:pPr>
          </w:p>
        </w:tc>
        <w:tc>
          <w:tcPr>
            <w:tcW w:w="14175" w:type="dxa"/>
            <w:gridSpan w:val="8"/>
            <w:tcBorders>
              <w:left w:val="single" w:sz="2" w:space="0" w:color="000000"/>
              <w:right w:val="single" w:sz="2" w:space="0" w:color="000000"/>
            </w:tcBorders>
          </w:tcPr>
          <w:p w:rsidR="003F6A74" w:rsidRPr="00CD4A5B" w:rsidRDefault="003F6A74" w:rsidP="002775EE">
            <w:pPr>
              <w:pStyle w:val="TableParagraph"/>
              <w:spacing w:before="45"/>
              <w:ind w:right="533"/>
              <w:rPr>
                <w:color w:val="C00000"/>
                <w:sz w:val="24"/>
              </w:rPr>
            </w:pPr>
            <w:r w:rsidRPr="003F6A74">
              <w:rPr>
                <w:color w:val="000000" w:themeColor="text1"/>
                <w:sz w:val="24"/>
              </w:rPr>
              <w:t>Дидактические игры для дошкольников всех возрастных групп, А.В. Гришина «Махачкала – моя столица»</w:t>
            </w:r>
            <w:r>
              <w:rPr>
                <w:color w:val="000000" w:themeColor="text1"/>
                <w:sz w:val="24"/>
              </w:rPr>
              <w:t>,  А.В. Гришина «Волшебный мир сказок», Р.Х. Гасанова «Фольклор и литература народов Дагестана</w:t>
            </w:r>
            <w:r w:rsidR="00632CD1">
              <w:rPr>
                <w:color w:val="000000" w:themeColor="text1"/>
                <w:sz w:val="24"/>
              </w:rPr>
              <w:t>, книги по ознакомлению с окружающим миром для всех возрастных групп дошкольного образования</w:t>
            </w:r>
            <w:r w:rsidR="00E11C8C">
              <w:rPr>
                <w:color w:val="000000" w:themeColor="text1"/>
                <w:sz w:val="24"/>
              </w:rPr>
              <w:t>, М.М.Байрамбеков «Ознакомление детей дошкольного возраста с народным искусством Дагестана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9"/>
        </w:trPr>
        <w:tc>
          <w:tcPr>
            <w:tcW w:w="1304" w:type="dxa"/>
          </w:tcPr>
          <w:p w:rsidR="002775EE" w:rsidRDefault="002775EE" w:rsidP="002775EE">
            <w:pPr>
              <w:pStyle w:val="TableParagraph"/>
              <w:spacing w:before="44"/>
              <w:ind w:left="448"/>
              <w:rPr>
                <w:sz w:val="24"/>
              </w:rPr>
            </w:pPr>
            <w:r>
              <w:rPr>
                <w:sz w:val="24"/>
              </w:rPr>
              <w:t>Март</w:t>
            </w:r>
          </w:p>
        </w:tc>
        <w:tc>
          <w:tcPr>
            <w:tcW w:w="2808" w:type="dxa"/>
            <w:gridSpan w:val="2"/>
            <w:tcBorders>
              <w:bottom w:val="single" w:sz="2" w:space="0" w:color="000000"/>
              <w:right w:val="single" w:sz="2" w:space="0" w:color="000000"/>
            </w:tcBorders>
          </w:tcPr>
          <w:p w:rsidR="002775EE" w:rsidRDefault="002775EE" w:rsidP="002775EE">
            <w:pPr>
              <w:pStyle w:val="TableParagraph"/>
              <w:spacing w:before="44"/>
              <w:ind w:right="1170"/>
              <w:rPr>
                <w:sz w:val="24"/>
              </w:rPr>
            </w:pPr>
            <w:r>
              <w:rPr>
                <w:sz w:val="24"/>
              </w:rPr>
              <w:t>«Я</w:t>
            </w:r>
            <w:r>
              <w:rPr>
                <w:spacing w:val="-7"/>
                <w:sz w:val="24"/>
              </w:rPr>
              <w:t xml:space="preserve"> </w:t>
            </w:r>
            <w:r>
              <w:rPr>
                <w:sz w:val="24"/>
              </w:rPr>
              <w:t>для</w:t>
            </w:r>
            <w:r>
              <w:rPr>
                <w:spacing w:val="-9"/>
                <w:sz w:val="24"/>
              </w:rPr>
              <w:t xml:space="preserve"> </w:t>
            </w:r>
            <w:r>
              <w:rPr>
                <w:sz w:val="24"/>
              </w:rPr>
              <w:t>милой</w:t>
            </w:r>
            <w:r>
              <w:rPr>
                <w:spacing w:val="-57"/>
                <w:sz w:val="24"/>
              </w:rPr>
              <w:t xml:space="preserve"> </w:t>
            </w:r>
            <w:r>
              <w:rPr>
                <w:sz w:val="24"/>
              </w:rPr>
              <w:t>мамочки…»</w:t>
            </w:r>
          </w:p>
          <w:p w:rsidR="002775EE" w:rsidRDefault="002775EE" w:rsidP="002775EE">
            <w:pPr>
              <w:pStyle w:val="TableParagraph"/>
              <w:spacing w:before="201"/>
              <w:ind w:right="687"/>
              <w:rPr>
                <w:sz w:val="24"/>
              </w:rPr>
            </w:pPr>
            <w:r>
              <w:rPr>
                <w:sz w:val="24"/>
              </w:rPr>
              <w:t>Стихи, песни</w:t>
            </w:r>
            <w:r>
              <w:rPr>
                <w:spacing w:val="1"/>
                <w:sz w:val="24"/>
              </w:rPr>
              <w:t xml:space="preserve"> </w:t>
            </w:r>
            <w:r>
              <w:rPr>
                <w:sz w:val="24"/>
              </w:rPr>
              <w:t>Праздник</w:t>
            </w:r>
            <w:r>
              <w:rPr>
                <w:spacing w:val="-7"/>
                <w:sz w:val="24"/>
              </w:rPr>
              <w:t xml:space="preserve"> </w:t>
            </w:r>
            <w:r>
              <w:rPr>
                <w:sz w:val="24"/>
              </w:rPr>
              <w:t>8</w:t>
            </w:r>
            <w:r>
              <w:rPr>
                <w:spacing w:val="-7"/>
                <w:sz w:val="24"/>
              </w:rPr>
              <w:t xml:space="preserve"> </w:t>
            </w:r>
            <w:r>
              <w:rPr>
                <w:sz w:val="24"/>
              </w:rPr>
              <w:t>Марта</w:t>
            </w:r>
          </w:p>
          <w:p w:rsidR="007E40BD" w:rsidRDefault="007E40BD" w:rsidP="002775EE">
            <w:pPr>
              <w:pStyle w:val="TableParagraph"/>
              <w:spacing w:before="201"/>
              <w:ind w:right="687"/>
              <w:rPr>
                <w:sz w:val="24"/>
              </w:rPr>
            </w:pPr>
            <w:r w:rsidRPr="007E40BD">
              <w:rPr>
                <w:sz w:val="24"/>
              </w:rPr>
              <w:t>Навруз Байрам</w:t>
            </w:r>
          </w:p>
        </w:tc>
        <w:tc>
          <w:tcPr>
            <w:tcW w:w="3121" w:type="dxa"/>
            <w:tcBorders>
              <w:left w:val="single" w:sz="2" w:space="0" w:color="000000"/>
              <w:bottom w:val="single" w:sz="2" w:space="0" w:color="000000"/>
              <w:right w:val="single" w:sz="2" w:space="0" w:color="000000"/>
            </w:tcBorders>
          </w:tcPr>
          <w:p w:rsidR="002775EE" w:rsidRDefault="002775EE" w:rsidP="002775EE">
            <w:pPr>
              <w:pStyle w:val="TableParagraph"/>
              <w:spacing w:before="44"/>
              <w:ind w:left="177"/>
              <w:rPr>
                <w:sz w:val="24"/>
              </w:rPr>
            </w:pPr>
            <w:r>
              <w:rPr>
                <w:sz w:val="24"/>
              </w:rPr>
              <w:t>«Наши</w:t>
            </w:r>
            <w:r>
              <w:rPr>
                <w:spacing w:val="-2"/>
                <w:sz w:val="24"/>
              </w:rPr>
              <w:t xml:space="preserve"> </w:t>
            </w:r>
            <w:r>
              <w:rPr>
                <w:sz w:val="24"/>
              </w:rPr>
              <w:t>мамы</w:t>
            </w:r>
            <w:r>
              <w:rPr>
                <w:spacing w:val="-1"/>
                <w:sz w:val="24"/>
              </w:rPr>
              <w:t xml:space="preserve"> </w:t>
            </w:r>
            <w:r>
              <w:rPr>
                <w:sz w:val="24"/>
              </w:rPr>
              <w:t>и</w:t>
            </w:r>
            <w:r>
              <w:rPr>
                <w:spacing w:val="-1"/>
                <w:sz w:val="24"/>
              </w:rPr>
              <w:t xml:space="preserve"> </w:t>
            </w:r>
            <w:r>
              <w:rPr>
                <w:sz w:val="24"/>
              </w:rPr>
              <w:t>бабушки»</w:t>
            </w:r>
          </w:p>
          <w:p w:rsidR="002775EE" w:rsidRDefault="002775EE" w:rsidP="002775EE">
            <w:pPr>
              <w:pStyle w:val="TableParagraph"/>
              <w:spacing w:before="10"/>
              <w:ind w:left="0"/>
              <w:rPr>
                <w:b/>
                <w:sz w:val="20"/>
              </w:rPr>
            </w:pPr>
          </w:p>
          <w:p w:rsidR="002775EE" w:rsidRDefault="002775EE" w:rsidP="002775EE">
            <w:pPr>
              <w:pStyle w:val="TableParagraph"/>
              <w:ind w:left="112" w:right="673"/>
              <w:rPr>
                <w:sz w:val="24"/>
              </w:rPr>
            </w:pPr>
            <w:r>
              <w:rPr>
                <w:sz w:val="24"/>
              </w:rPr>
              <w:t>Изготовление альбома</w:t>
            </w:r>
            <w:r>
              <w:rPr>
                <w:spacing w:val="-57"/>
                <w:sz w:val="24"/>
              </w:rPr>
              <w:t xml:space="preserve"> </w:t>
            </w:r>
            <w:r>
              <w:rPr>
                <w:sz w:val="24"/>
              </w:rPr>
              <w:t>Стихи,</w:t>
            </w:r>
            <w:r>
              <w:rPr>
                <w:spacing w:val="-1"/>
                <w:sz w:val="24"/>
              </w:rPr>
              <w:t xml:space="preserve"> </w:t>
            </w:r>
            <w:r>
              <w:rPr>
                <w:sz w:val="24"/>
              </w:rPr>
              <w:t>песни</w:t>
            </w:r>
          </w:p>
          <w:p w:rsidR="002775EE" w:rsidRDefault="002775EE" w:rsidP="002775EE">
            <w:pPr>
              <w:pStyle w:val="TableParagraph"/>
              <w:spacing w:before="173"/>
              <w:ind w:left="112"/>
              <w:rPr>
                <w:sz w:val="24"/>
              </w:rPr>
            </w:pPr>
            <w:r>
              <w:rPr>
                <w:sz w:val="24"/>
              </w:rPr>
              <w:t>Праздник</w:t>
            </w:r>
            <w:r>
              <w:rPr>
                <w:spacing w:val="-2"/>
                <w:sz w:val="24"/>
              </w:rPr>
              <w:t xml:space="preserve"> </w:t>
            </w:r>
            <w:r>
              <w:rPr>
                <w:sz w:val="24"/>
              </w:rPr>
              <w:t>8</w:t>
            </w:r>
            <w:r>
              <w:rPr>
                <w:spacing w:val="-1"/>
                <w:sz w:val="24"/>
              </w:rPr>
              <w:t xml:space="preserve"> </w:t>
            </w:r>
            <w:r>
              <w:rPr>
                <w:sz w:val="24"/>
              </w:rPr>
              <w:t>Марта</w:t>
            </w:r>
          </w:p>
        </w:tc>
        <w:tc>
          <w:tcPr>
            <w:tcW w:w="2694" w:type="dxa"/>
            <w:tcBorders>
              <w:left w:val="single" w:sz="2" w:space="0" w:color="000000"/>
              <w:bottom w:val="single" w:sz="2" w:space="0" w:color="000000"/>
              <w:right w:val="single" w:sz="2" w:space="0" w:color="000000"/>
            </w:tcBorders>
          </w:tcPr>
          <w:p w:rsidR="002775EE" w:rsidRDefault="002775EE" w:rsidP="002775EE">
            <w:pPr>
              <w:pStyle w:val="TableParagraph"/>
              <w:spacing w:before="44"/>
              <w:ind w:left="109" w:right="1044"/>
              <w:rPr>
                <w:sz w:val="24"/>
              </w:rPr>
            </w:pPr>
            <w:r>
              <w:rPr>
                <w:sz w:val="24"/>
              </w:rPr>
              <w:t>«Наши</w:t>
            </w:r>
            <w:r>
              <w:rPr>
                <w:spacing w:val="-9"/>
                <w:sz w:val="24"/>
              </w:rPr>
              <w:t xml:space="preserve"> </w:t>
            </w:r>
            <w:r>
              <w:rPr>
                <w:sz w:val="24"/>
              </w:rPr>
              <w:t>мамы</w:t>
            </w:r>
            <w:r>
              <w:rPr>
                <w:spacing w:val="-9"/>
                <w:sz w:val="24"/>
              </w:rPr>
              <w:t xml:space="preserve"> </w:t>
            </w:r>
            <w:r>
              <w:rPr>
                <w:sz w:val="24"/>
              </w:rPr>
              <w:t>и</w:t>
            </w:r>
            <w:r>
              <w:rPr>
                <w:spacing w:val="-57"/>
                <w:sz w:val="24"/>
              </w:rPr>
              <w:t xml:space="preserve"> </w:t>
            </w:r>
            <w:r>
              <w:rPr>
                <w:sz w:val="24"/>
              </w:rPr>
              <w:t>бабушки»</w:t>
            </w:r>
          </w:p>
          <w:p w:rsidR="002775EE" w:rsidRDefault="002775EE" w:rsidP="002775EE">
            <w:pPr>
              <w:pStyle w:val="TableParagraph"/>
              <w:spacing w:before="201"/>
              <w:ind w:left="109" w:right="249"/>
              <w:rPr>
                <w:sz w:val="24"/>
              </w:rPr>
            </w:pPr>
            <w:r>
              <w:rPr>
                <w:sz w:val="24"/>
              </w:rPr>
              <w:t>Изготовление альбома</w:t>
            </w:r>
            <w:r>
              <w:rPr>
                <w:spacing w:val="-57"/>
                <w:sz w:val="24"/>
              </w:rPr>
              <w:t xml:space="preserve"> </w:t>
            </w:r>
            <w:r>
              <w:rPr>
                <w:sz w:val="24"/>
              </w:rPr>
              <w:t>Стихи,</w:t>
            </w:r>
            <w:r>
              <w:rPr>
                <w:spacing w:val="-1"/>
                <w:sz w:val="24"/>
              </w:rPr>
              <w:t xml:space="preserve"> </w:t>
            </w:r>
            <w:r>
              <w:rPr>
                <w:sz w:val="24"/>
              </w:rPr>
              <w:t>песни</w:t>
            </w:r>
          </w:p>
          <w:p w:rsidR="002775EE" w:rsidRDefault="002775EE" w:rsidP="002775EE">
            <w:pPr>
              <w:pStyle w:val="TableParagraph"/>
              <w:spacing w:before="178"/>
              <w:ind w:left="109"/>
              <w:rPr>
                <w:sz w:val="24"/>
              </w:rPr>
            </w:pPr>
            <w:r>
              <w:rPr>
                <w:sz w:val="24"/>
              </w:rPr>
              <w:t>Праздник</w:t>
            </w:r>
            <w:r>
              <w:rPr>
                <w:spacing w:val="-2"/>
                <w:sz w:val="24"/>
              </w:rPr>
              <w:t xml:space="preserve"> </w:t>
            </w:r>
            <w:r>
              <w:rPr>
                <w:sz w:val="24"/>
              </w:rPr>
              <w:t>8</w:t>
            </w:r>
            <w:r>
              <w:rPr>
                <w:spacing w:val="-1"/>
                <w:sz w:val="24"/>
              </w:rPr>
              <w:t xml:space="preserve"> </w:t>
            </w:r>
            <w:r>
              <w:rPr>
                <w:sz w:val="24"/>
              </w:rPr>
              <w:t>Марта</w:t>
            </w:r>
          </w:p>
        </w:tc>
        <w:tc>
          <w:tcPr>
            <w:tcW w:w="3000" w:type="dxa"/>
            <w:gridSpan w:val="2"/>
            <w:tcBorders>
              <w:left w:val="single" w:sz="2" w:space="0" w:color="000000"/>
              <w:bottom w:val="single" w:sz="2" w:space="0" w:color="000000"/>
              <w:right w:val="single" w:sz="2" w:space="0" w:color="000000"/>
            </w:tcBorders>
          </w:tcPr>
          <w:p w:rsidR="004D4748" w:rsidRDefault="004D4748" w:rsidP="004D4748">
            <w:pPr>
              <w:pStyle w:val="TableParagraph"/>
              <w:spacing w:before="10"/>
              <w:ind w:left="0"/>
              <w:rPr>
                <w:sz w:val="24"/>
                <w:szCs w:val="24"/>
              </w:rPr>
            </w:pPr>
            <w:r w:rsidRPr="004D4748">
              <w:rPr>
                <w:sz w:val="24"/>
              </w:rPr>
              <w:t xml:space="preserve">«Мамочка и бабуля </w:t>
            </w:r>
            <w:r>
              <w:rPr>
                <w:sz w:val="24"/>
              </w:rPr>
              <w:t xml:space="preserve">  </w:t>
            </w:r>
            <w:r w:rsidRPr="004D4748">
              <w:rPr>
                <w:sz w:val="24"/>
              </w:rPr>
              <w:t>любимые»</w:t>
            </w:r>
          </w:p>
          <w:p w:rsidR="002775EE" w:rsidRPr="002A61B9" w:rsidRDefault="002775EE" w:rsidP="004D4748">
            <w:pPr>
              <w:pStyle w:val="TableParagraph"/>
              <w:spacing w:before="10"/>
              <w:ind w:left="0"/>
              <w:jc w:val="both"/>
              <w:rPr>
                <w:sz w:val="24"/>
                <w:szCs w:val="24"/>
              </w:rPr>
            </w:pPr>
          </w:p>
          <w:p w:rsidR="002775EE" w:rsidRDefault="002775EE" w:rsidP="002775EE">
            <w:pPr>
              <w:pStyle w:val="TableParagraph"/>
              <w:ind w:left="108" w:right="533"/>
              <w:rPr>
                <w:sz w:val="24"/>
              </w:rPr>
            </w:pPr>
            <w:r>
              <w:rPr>
                <w:sz w:val="24"/>
              </w:rPr>
              <w:t>Изготовление альбома</w:t>
            </w:r>
            <w:r>
              <w:rPr>
                <w:spacing w:val="-57"/>
                <w:sz w:val="24"/>
              </w:rPr>
              <w:t xml:space="preserve"> </w:t>
            </w:r>
            <w:r>
              <w:rPr>
                <w:sz w:val="24"/>
              </w:rPr>
              <w:t>Стихи,</w:t>
            </w:r>
            <w:r>
              <w:rPr>
                <w:spacing w:val="-1"/>
                <w:sz w:val="24"/>
              </w:rPr>
              <w:t xml:space="preserve"> </w:t>
            </w:r>
            <w:r>
              <w:rPr>
                <w:sz w:val="24"/>
              </w:rPr>
              <w:t>песни</w:t>
            </w:r>
          </w:p>
          <w:p w:rsidR="002775EE" w:rsidRDefault="002775EE" w:rsidP="002775EE">
            <w:pPr>
              <w:pStyle w:val="TableParagraph"/>
              <w:spacing w:before="173"/>
              <w:ind w:left="108"/>
              <w:rPr>
                <w:sz w:val="24"/>
              </w:rPr>
            </w:pPr>
            <w:r>
              <w:rPr>
                <w:sz w:val="24"/>
              </w:rPr>
              <w:t>Праздник</w:t>
            </w:r>
            <w:r>
              <w:rPr>
                <w:spacing w:val="-2"/>
                <w:sz w:val="24"/>
              </w:rPr>
              <w:t xml:space="preserve"> </w:t>
            </w:r>
            <w:r>
              <w:rPr>
                <w:sz w:val="24"/>
              </w:rPr>
              <w:t>8</w:t>
            </w:r>
            <w:r>
              <w:rPr>
                <w:spacing w:val="-1"/>
                <w:sz w:val="24"/>
              </w:rPr>
              <w:t xml:space="preserve"> </w:t>
            </w:r>
            <w:r>
              <w:rPr>
                <w:sz w:val="24"/>
              </w:rPr>
              <w:t>Марта</w:t>
            </w:r>
          </w:p>
        </w:tc>
        <w:tc>
          <w:tcPr>
            <w:tcW w:w="2552" w:type="dxa"/>
            <w:gridSpan w:val="2"/>
            <w:tcBorders>
              <w:left w:val="single" w:sz="2" w:space="0" w:color="000000"/>
              <w:bottom w:val="single" w:sz="2" w:space="0" w:color="000000"/>
              <w:right w:val="single" w:sz="2" w:space="0" w:color="000000"/>
            </w:tcBorders>
          </w:tcPr>
          <w:p w:rsidR="002775EE" w:rsidRPr="00CD4A5B" w:rsidRDefault="002775EE" w:rsidP="002775EE">
            <w:pPr>
              <w:pStyle w:val="TableParagraph"/>
              <w:spacing w:before="44"/>
              <w:rPr>
                <w:color w:val="C00000"/>
                <w:sz w:val="24"/>
              </w:rPr>
            </w:pPr>
            <w:r w:rsidRPr="00CD4A5B">
              <w:rPr>
                <w:color w:val="C00000"/>
                <w:sz w:val="24"/>
              </w:rPr>
              <w:t>«Мамочка</w:t>
            </w:r>
            <w:r w:rsidR="004D4748">
              <w:rPr>
                <w:color w:val="C00000"/>
                <w:sz w:val="24"/>
              </w:rPr>
              <w:t xml:space="preserve"> и бабуля</w:t>
            </w:r>
            <w:r w:rsidRPr="00CD4A5B">
              <w:rPr>
                <w:color w:val="C00000"/>
                <w:spacing w:val="-2"/>
                <w:sz w:val="24"/>
              </w:rPr>
              <w:t xml:space="preserve"> </w:t>
            </w:r>
            <w:r w:rsidR="004D4748">
              <w:rPr>
                <w:color w:val="C00000"/>
                <w:sz w:val="24"/>
              </w:rPr>
              <w:t>любимые</w:t>
            </w:r>
            <w:r w:rsidRPr="00CD4A5B">
              <w:rPr>
                <w:color w:val="C00000"/>
                <w:sz w:val="24"/>
              </w:rPr>
              <w:t>»</w:t>
            </w:r>
          </w:p>
          <w:p w:rsidR="002775EE" w:rsidRPr="002A61B9" w:rsidRDefault="002A61B9" w:rsidP="002775EE">
            <w:pPr>
              <w:pStyle w:val="TableParagraph"/>
              <w:spacing w:before="10"/>
              <w:ind w:left="0"/>
              <w:rPr>
                <w:color w:val="C00000"/>
                <w:sz w:val="24"/>
                <w:szCs w:val="24"/>
              </w:rPr>
            </w:pPr>
            <w:r w:rsidRPr="002A61B9">
              <w:rPr>
                <w:color w:val="C00000"/>
                <w:sz w:val="24"/>
                <w:szCs w:val="24"/>
              </w:rPr>
              <w:t xml:space="preserve">   </w:t>
            </w:r>
            <w:r w:rsidR="004D4748">
              <w:rPr>
                <w:color w:val="C00000"/>
                <w:sz w:val="24"/>
                <w:szCs w:val="24"/>
              </w:rPr>
              <w:t xml:space="preserve"> </w:t>
            </w:r>
          </w:p>
          <w:p w:rsidR="002775EE" w:rsidRPr="00CD4A5B" w:rsidRDefault="002775EE" w:rsidP="002775EE">
            <w:pPr>
              <w:pStyle w:val="TableParagraph"/>
              <w:ind w:right="159"/>
              <w:rPr>
                <w:color w:val="C00000"/>
                <w:sz w:val="24"/>
              </w:rPr>
            </w:pPr>
            <w:r w:rsidRPr="00CD4A5B">
              <w:rPr>
                <w:color w:val="C00000"/>
                <w:sz w:val="24"/>
              </w:rPr>
              <w:t>Изготовление</w:t>
            </w:r>
            <w:r w:rsidRPr="00CD4A5B">
              <w:rPr>
                <w:color w:val="C00000"/>
                <w:spacing w:val="1"/>
                <w:sz w:val="24"/>
              </w:rPr>
              <w:t xml:space="preserve"> </w:t>
            </w:r>
            <w:r w:rsidRPr="00CD4A5B">
              <w:rPr>
                <w:color w:val="C00000"/>
                <w:sz w:val="24"/>
              </w:rPr>
              <w:t>сувениров</w:t>
            </w:r>
            <w:r w:rsidRPr="00CD4A5B">
              <w:rPr>
                <w:color w:val="C00000"/>
                <w:spacing w:val="-3"/>
                <w:sz w:val="24"/>
              </w:rPr>
              <w:t xml:space="preserve"> </w:t>
            </w:r>
            <w:r w:rsidRPr="00CD4A5B">
              <w:rPr>
                <w:color w:val="C00000"/>
                <w:sz w:val="24"/>
              </w:rPr>
              <w:t>к</w:t>
            </w:r>
            <w:r w:rsidRPr="00CD4A5B">
              <w:rPr>
                <w:color w:val="C00000"/>
                <w:spacing w:val="-3"/>
                <w:sz w:val="24"/>
              </w:rPr>
              <w:t xml:space="preserve"> </w:t>
            </w:r>
            <w:r w:rsidRPr="00CD4A5B">
              <w:rPr>
                <w:color w:val="C00000"/>
                <w:sz w:val="24"/>
              </w:rPr>
              <w:t>8</w:t>
            </w:r>
            <w:r w:rsidRPr="00CD4A5B">
              <w:rPr>
                <w:color w:val="C00000"/>
                <w:spacing w:val="-3"/>
                <w:sz w:val="24"/>
              </w:rPr>
              <w:t xml:space="preserve"> </w:t>
            </w:r>
            <w:r w:rsidRPr="00CD4A5B">
              <w:rPr>
                <w:color w:val="C00000"/>
                <w:sz w:val="24"/>
              </w:rPr>
              <w:t>Марта</w:t>
            </w:r>
            <w:r w:rsidRPr="00CD4A5B">
              <w:rPr>
                <w:color w:val="C00000"/>
                <w:spacing w:val="-57"/>
                <w:sz w:val="24"/>
              </w:rPr>
              <w:t xml:space="preserve"> </w:t>
            </w:r>
            <w:r w:rsidRPr="00CD4A5B">
              <w:rPr>
                <w:color w:val="C00000"/>
                <w:sz w:val="24"/>
              </w:rPr>
              <w:t>(подарки мамам</w:t>
            </w:r>
            <w:r w:rsidRPr="00CD4A5B">
              <w:rPr>
                <w:color w:val="C00000"/>
                <w:spacing w:val="-2"/>
                <w:sz w:val="24"/>
              </w:rPr>
              <w:t xml:space="preserve"> </w:t>
            </w:r>
            <w:r w:rsidRPr="00CD4A5B">
              <w:rPr>
                <w:color w:val="C00000"/>
                <w:sz w:val="24"/>
              </w:rPr>
              <w:t>и</w:t>
            </w:r>
          </w:p>
          <w:p w:rsidR="002775EE" w:rsidRPr="00CD4A5B" w:rsidRDefault="002775EE" w:rsidP="002775EE">
            <w:pPr>
              <w:pStyle w:val="TableParagraph"/>
              <w:spacing w:before="2"/>
              <w:ind w:right="927"/>
              <w:rPr>
                <w:color w:val="C00000"/>
                <w:sz w:val="24"/>
              </w:rPr>
            </w:pPr>
            <w:r w:rsidRPr="00CD4A5B">
              <w:rPr>
                <w:color w:val="C00000"/>
                <w:sz w:val="24"/>
              </w:rPr>
              <w:t>бабушкам)</w:t>
            </w:r>
            <w:r w:rsidRPr="00CD4A5B">
              <w:rPr>
                <w:color w:val="C00000"/>
                <w:spacing w:val="1"/>
                <w:sz w:val="24"/>
              </w:rPr>
              <w:t xml:space="preserve"> </w:t>
            </w:r>
            <w:r w:rsidRPr="00CD4A5B">
              <w:rPr>
                <w:color w:val="C00000"/>
                <w:sz w:val="24"/>
              </w:rPr>
              <w:t>Стихи,</w:t>
            </w:r>
            <w:r w:rsidRPr="00CD4A5B">
              <w:rPr>
                <w:color w:val="C00000"/>
                <w:spacing w:val="-13"/>
                <w:sz w:val="24"/>
              </w:rPr>
              <w:t xml:space="preserve"> </w:t>
            </w:r>
            <w:r w:rsidRPr="00CD4A5B">
              <w:rPr>
                <w:color w:val="C00000"/>
                <w:sz w:val="24"/>
              </w:rPr>
              <w:t>песни</w:t>
            </w:r>
          </w:p>
          <w:p w:rsidR="002775EE" w:rsidRPr="00CD4A5B" w:rsidRDefault="002775EE" w:rsidP="002775EE">
            <w:pPr>
              <w:pStyle w:val="TableParagraph"/>
              <w:rPr>
                <w:color w:val="C00000"/>
                <w:sz w:val="24"/>
              </w:rPr>
            </w:pPr>
            <w:r w:rsidRPr="00CD4A5B">
              <w:rPr>
                <w:color w:val="C00000"/>
                <w:sz w:val="24"/>
              </w:rPr>
              <w:t>Праздник</w:t>
            </w:r>
            <w:r w:rsidRPr="00CD4A5B">
              <w:rPr>
                <w:color w:val="C00000"/>
                <w:spacing w:val="-2"/>
                <w:sz w:val="24"/>
              </w:rPr>
              <w:t xml:space="preserve"> </w:t>
            </w:r>
            <w:r w:rsidRPr="00CD4A5B">
              <w:rPr>
                <w:color w:val="C00000"/>
                <w:sz w:val="24"/>
              </w:rPr>
              <w:t>8</w:t>
            </w:r>
            <w:r w:rsidRPr="00CD4A5B">
              <w:rPr>
                <w:color w:val="C00000"/>
                <w:spacing w:val="-1"/>
                <w:sz w:val="24"/>
              </w:rPr>
              <w:t xml:space="preserve"> </w:t>
            </w:r>
            <w:r w:rsidRPr="00CD4A5B">
              <w:rPr>
                <w:color w:val="C00000"/>
                <w:sz w:val="24"/>
              </w:rPr>
              <w:t>Марта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91"/>
        </w:trPr>
        <w:tc>
          <w:tcPr>
            <w:tcW w:w="1304" w:type="dxa"/>
          </w:tcPr>
          <w:p w:rsidR="002775EE" w:rsidRDefault="002775EE" w:rsidP="002775EE">
            <w:pPr>
              <w:pStyle w:val="TableParagraph"/>
              <w:ind w:left="0"/>
              <w:rPr>
                <w:sz w:val="24"/>
              </w:rPr>
            </w:pPr>
          </w:p>
        </w:tc>
        <w:tc>
          <w:tcPr>
            <w:tcW w:w="2808" w:type="dxa"/>
            <w:gridSpan w:val="2"/>
            <w:tcBorders>
              <w:bottom w:val="single" w:sz="2" w:space="0" w:color="000000"/>
              <w:right w:val="single" w:sz="2" w:space="0" w:color="000000"/>
            </w:tcBorders>
          </w:tcPr>
          <w:p w:rsidR="002775EE" w:rsidRDefault="002775EE" w:rsidP="002775EE">
            <w:pPr>
              <w:pStyle w:val="TableParagraph"/>
              <w:spacing w:before="44"/>
              <w:ind w:right="919"/>
              <w:rPr>
                <w:sz w:val="24"/>
              </w:rPr>
            </w:pPr>
            <w:r>
              <w:rPr>
                <w:spacing w:val="-1"/>
                <w:sz w:val="24"/>
              </w:rPr>
              <w:t xml:space="preserve">«Путешествие </w:t>
            </w:r>
            <w:r>
              <w:rPr>
                <w:sz w:val="24"/>
              </w:rPr>
              <w:t>в</w:t>
            </w:r>
            <w:r>
              <w:rPr>
                <w:spacing w:val="-57"/>
                <w:sz w:val="24"/>
              </w:rPr>
              <w:t xml:space="preserve"> </w:t>
            </w:r>
            <w:r w:rsidR="0049624C">
              <w:rPr>
                <w:sz w:val="24"/>
              </w:rPr>
              <w:t>столицу Дагестана – город Махачкала»</w:t>
            </w:r>
          </w:p>
          <w:p w:rsidR="002775EE" w:rsidRDefault="002775EE" w:rsidP="002775EE">
            <w:pPr>
              <w:pStyle w:val="TableParagraph"/>
              <w:spacing w:before="199"/>
              <w:rPr>
                <w:sz w:val="24"/>
              </w:rPr>
            </w:pPr>
            <w:r>
              <w:rPr>
                <w:sz w:val="24"/>
              </w:rPr>
              <w:t>Виртуальная</w:t>
            </w:r>
            <w:r>
              <w:rPr>
                <w:spacing w:val="-5"/>
                <w:sz w:val="24"/>
              </w:rPr>
              <w:t xml:space="preserve"> </w:t>
            </w:r>
            <w:r>
              <w:rPr>
                <w:sz w:val="24"/>
              </w:rPr>
              <w:t>экскурсия</w:t>
            </w:r>
          </w:p>
        </w:tc>
        <w:tc>
          <w:tcPr>
            <w:tcW w:w="3121" w:type="dxa"/>
            <w:tcBorders>
              <w:left w:val="single" w:sz="2" w:space="0" w:color="000000"/>
              <w:bottom w:val="single" w:sz="2" w:space="0" w:color="000000"/>
              <w:right w:val="single" w:sz="2" w:space="0" w:color="000000"/>
            </w:tcBorders>
          </w:tcPr>
          <w:p w:rsidR="0049624C" w:rsidRPr="0049624C" w:rsidRDefault="0049624C" w:rsidP="0049624C">
            <w:pPr>
              <w:pStyle w:val="TableParagraph"/>
              <w:spacing w:before="44"/>
              <w:ind w:left="112" w:right="248"/>
              <w:rPr>
                <w:sz w:val="24"/>
              </w:rPr>
            </w:pPr>
            <w:r w:rsidRPr="0049624C">
              <w:rPr>
                <w:sz w:val="24"/>
              </w:rPr>
              <w:t>«Путешествие в столицу Дагестана – город Махачкала»</w:t>
            </w:r>
          </w:p>
          <w:p w:rsidR="002775EE" w:rsidRDefault="0049624C" w:rsidP="0049624C">
            <w:pPr>
              <w:pStyle w:val="TableParagraph"/>
              <w:spacing w:before="199"/>
              <w:ind w:left="112"/>
              <w:rPr>
                <w:sz w:val="24"/>
              </w:rPr>
            </w:pPr>
            <w:r w:rsidRPr="0049624C">
              <w:rPr>
                <w:sz w:val="24"/>
              </w:rPr>
              <w:t>Виртуальная экскурсия</w:t>
            </w:r>
          </w:p>
        </w:tc>
        <w:tc>
          <w:tcPr>
            <w:tcW w:w="2694" w:type="dxa"/>
            <w:tcBorders>
              <w:left w:val="single" w:sz="2" w:space="0" w:color="000000"/>
              <w:bottom w:val="single" w:sz="2" w:space="0" w:color="000000"/>
              <w:right w:val="single" w:sz="2" w:space="0" w:color="000000"/>
            </w:tcBorders>
          </w:tcPr>
          <w:p w:rsidR="002775EE" w:rsidRDefault="002775EE" w:rsidP="002775EE">
            <w:pPr>
              <w:pStyle w:val="TableParagraph"/>
              <w:spacing w:before="44"/>
              <w:ind w:left="109" w:right="358"/>
              <w:rPr>
                <w:sz w:val="24"/>
              </w:rPr>
            </w:pPr>
            <w:r>
              <w:rPr>
                <w:sz w:val="24"/>
              </w:rPr>
              <w:t>«Люби</w:t>
            </w:r>
            <w:r>
              <w:rPr>
                <w:spacing w:val="-5"/>
                <w:sz w:val="24"/>
              </w:rPr>
              <w:t xml:space="preserve"> </w:t>
            </w:r>
            <w:r>
              <w:rPr>
                <w:sz w:val="24"/>
              </w:rPr>
              <w:t>и</w:t>
            </w:r>
            <w:r>
              <w:rPr>
                <w:spacing w:val="-6"/>
                <w:sz w:val="24"/>
              </w:rPr>
              <w:t xml:space="preserve"> </w:t>
            </w:r>
            <w:r>
              <w:rPr>
                <w:sz w:val="24"/>
              </w:rPr>
              <w:t>знай</w:t>
            </w:r>
            <w:r>
              <w:rPr>
                <w:spacing w:val="-6"/>
                <w:sz w:val="24"/>
              </w:rPr>
              <w:t xml:space="preserve"> </w:t>
            </w:r>
            <w:r w:rsidR="0049624C">
              <w:rPr>
                <w:sz w:val="24"/>
              </w:rPr>
              <w:t xml:space="preserve"> свою столицу</w:t>
            </w:r>
            <w:r>
              <w:rPr>
                <w:sz w:val="24"/>
              </w:rPr>
              <w:t>»</w:t>
            </w:r>
          </w:p>
          <w:p w:rsidR="002775EE" w:rsidRDefault="0049624C" w:rsidP="002775EE">
            <w:pPr>
              <w:pStyle w:val="TableParagraph"/>
              <w:spacing w:before="199"/>
              <w:ind w:left="109" w:right="538"/>
              <w:rPr>
                <w:sz w:val="24"/>
              </w:rPr>
            </w:pPr>
            <w:r w:rsidRPr="0049624C">
              <w:rPr>
                <w:sz w:val="24"/>
              </w:rPr>
              <w:t>Конкурс знатоков родного края</w:t>
            </w:r>
          </w:p>
        </w:tc>
        <w:tc>
          <w:tcPr>
            <w:tcW w:w="3000" w:type="dxa"/>
            <w:gridSpan w:val="2"/>
            <w:tcBorders>
              <w:left w:val="single" w:sz="2" w:space="0" w:color="000000"/>
              <w:bottom w:val="single" w:sz="2" w:space="0" w:color="000000"/>
              <w:right w:val="single" w:sz="2" w:space="0" w:color="000000"/>
            </w:tcBorders>
          </w:tcPr>
          <w:p w:rsidR="0049624C" w:rsidRPr="0049624C" w:rsidRDefault="0049624C" w:rsidP="0049624C">
            <w:pPr>
              <w:pStyle w:val="TableParagraph"/>
              <w:spacing w:before="44"/>
              <w:ind w:left="108" w:right="97"/>
              <w:rPr>
                <w:sz w:val="24"/>
              </w:rPr>
            </w:pPr>
            <w:r w:rsidRPr="0049624C">
              <w:rPr>
                <w:sz w:val="24"/>
              </w:rPr>
              <w:t>«Люби и знай  свою столицу»</w:t>
            </w:r>
          </w:p>
          <w:p w:rsidR="002775EE" w:rsidRDefault="0049624C" w:rsidP="0049624C">
            <w:pPr>
              <w:pStyle w:val="TableParagraph"/>
              <w:spacing w:before="199"/>
              <w:ind w:left="108" w:right="118"/>
              <w:rPr>
                <w:sz w:val="24"/>
              </w:rPr>
            </w:pPr>
            <w:r w:rsidRPr="0049624C">
              <w:rPr>
                <w:sz w:val="24"/>
              </w:rPr>
              <w:t>Конкурс знатоков родного края</w:t>
            </w:r>
          </w:p>
          <w:p w:rsidR="009A5F6F" w:rsidRDefault="009A5F6F" w:rsidP="0049624C">
            <w:pPr>
              <w:pStyle w:val="TableParagraph"/>
              <w:spacing w:before="199"/>
              <w:ind w:left="108" w:right="118"/>
              <w:rPr>
                <w:sz w:val="24"/>
              </w:rPr>
            </w:pPr>
            <w:r>
              <w:rPr>
                <w:sz w:val="24"/>
              </w:rPr>
              <w:t>Э</w:t>
            </w:r>
            <w:r w:rsidRPr="009A5F6F">
              <w:rPr>
                <w:sz w:val="24"/>
              </w:rPr>
              <w:t>кскурсия</w:t>
            </w:r>
            <w:r>
              <w:rPr>
                <w:sz w:val="24"/>
              </w:rPr>
              <w:t xml:space="preserve"> в город</w:t>
            </w:r>
          </w:p>
        </w:tc>
        <w:tc>
          <w:tcPr>
            <w:tcW w:w="2552" w:type="dxa"/>
            <w:gridSpan w:val="2"/>
            <w:tcBorders>
              <w:left w:val="single" w:sz="2" w:space="0" w:color="000000"/>
              <w:bottom w:val="single" w:sz="2" w:space="0" w:color="000000"/>
              <w:right w:val="single" w:sz="2" w:space="0" w:color="000000"/>
            </w:tcBorders>
          </w:tcPr>
          <w:p w:rsidR="0049624C" w:rsidRPr="0049624C" w:rsidRDefault="0049624C" w:rsidP="0049624C">
            <w:pPr>
              <w:pStyle w:val="TableParagraph"/>
              <w:spacing w:before="44"/>
              <w:ind w:right="73"/>
              <w:rPr>
                <w:color w:val="C00000"/>
                <w:sz w:val="24"/>
              </w:rPr>
            </w:pPr>
            <w:r w:rsidRPr="0049624C">
              <w:rPr>
                <w:color w:val="C00000"/>
                <w:sz w:val="24"/>
              </w:rPr>
              <w:t>«Люби и знай  свою столицу»</w:t>
            </w:r>
          </w:p>
          <w:p w:rsidR="002775EE" w:rsidRDefault="0049624C" w:rsidP="0049624C">
            <w:pPr>
              <w:pStyle w:val="TableParagraph"/>
              <w:spacing w:before="199"/>
              <w:ind w:right="452"/>
              <w:rPr>
                <w:color w:val="C00000"/>
                <w:sz w:val="24"/>
              </w:rPr>
            </w:pPr>
            <w:r w:rsidRPr="0049624C">
              <w:rPr>
                <w:color w:val="C00000"/>
                <w:sz w:val="24"/>
              </w:rPr>
              <w:t>Конкурс знатоков родного края</w:t>
            </w:r>
          </w:p>
          <w:p w:rsidR="009A5F6F" w:rsidRPr="00CD4A5B" w:rsidRDefault="009A5F6F" w:rsidP="0049624C">
            <w:pPr>
              <w:pStyle w:val="TableParagraph"/>
              <w:spacing w:before="199"/>
              <w:ind w:right="452"/>
              <w:rPr>
                <w:color w:val="C00000"/>
                <w:sz w:val="24"/>
              </w:rPr>
            </w:pPr>
            <w:r w:rsidRPr="009A5F6F">
              <w:rPr>
                <w:color w:val="C00000"/>
                <w:sz w:val="24"/>
              </w:rPr>
              <w:t>Экскурсия в город</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95"/>
        </w:trPr>
        <w:tc>
          <w:tcPr>
            <w:tcW w:w="1304" w:type="dxa"/>
            <w:vMerge w:val="restart"/>
          </w:tcPr>
          <w:p w:rsidR="002775EE" w:rsidRDefault="002775EE" w:rsidP="002775EE">
            <w:pPr>
              <w:pStyle w:val="TableParagraph"/>
              <w:spacing w:before="47"/>
              <w:ind w:left="357"/>
              <w:rPr>
                <w:sz w:val="24"/>
              </w:rPr>
            </w:pPr>
            <w:r>
              <w:rPr>
                <w:sz w:val="24"/>
              </w:rPr>
              <w:lastRenderedPageBreak/>
              <w:t>Апрель</w:t>
            </w:r>
          </w:p>
        </w:tc>
        <w:tc>
          <w:tcPr>
            <w:tcW w:w="2808" w:type="dxa"/>
            <w:gridSpan w:val="2"/>
            <w:tcBorders>
              <w:top w:val="single" w:sz="2" w:space="0" w:color="000000"/>
              <w:right w:val="single" w:sz="2" w:space="0" w:color="000000"/>
            </w:tcBorders>
          </w:tcPr>
          <w:p w:rsidR="002775EE" w:rsidRDefault="002775EE" w:rsidP="002775EE">
            <w:pPr>
              <w:pStyle w:val="TableParagraph"/>
              <w:spacing w:before="47"/>
              <w:rPr>
                <w:sz w:val="24"/>
              </w:rPr>
            </w:pPr>
            <w:r>
              <w:rPr>
                <w:sz w:val="24"/>
              </w:rPr>
              <w:t>«День</w:t>
            </w:r>
            <w:r>
              <w:rPr>
                <w:spacing w:val="-3"/>
                <w:sz w:val="24"/>
              </w:rPr>
              <w:t xml:space="preserve"> </w:t>
            </w:r>
            <w:r>
              <w:rPr>
                <w:sz w:val="24"/>
              </w:rPr>
              <w:t>космонавтики»</w:t>
            </w:r>
          </w:p>
          <w:p w:rsidR="002775EE" w:rsidRDefault="002775EE" w:rsidP="002775EE">
            <w:pPr>
              <w:pStyle w:val="TableParagraph"/>
              <w:spacing w:before="9"/>
              <w:ind w:left="0"/>
              <w:rPr>
                <w:b/>
                <w:sz w:val="20"/>
              </w:rPr>
            </w:pPr>
          </w:p>
          <w:p w:rsidR="002775EE" w:rsidRDefault="002775EE" w:rsidP="002775EE">
            <w:pPr>
              <w:pStyle w:val="TableParagraph"/>
              <w:spacing w:before="1"/>
              <w:ind w:right="1188"/>
              <w:rPr>
                <w:sz w:val="24"/>
              </w:rPr>
            </w:pPr>
            <w:r>
              <w:rPr>
                <w:sz w:val="24"/>
              </w:rPr>
              <w:t>Просмотр</w:t>
            </w:r>
            <w:r>
              <w:rPr>
                <w:spacing w:val="1"/>
                <w:sz w:val="24"/>
              </w:rPr>
              <w:t xml:space="preserve"> </w:t>
            </w:r>
            <w:r>
              <w:rPr>
                <w:spacing w:val="-1"/>
                <w:sz w:val="24"/>
              </w:rPr>
              <w:t>мультфильма</w:t>
            </w:r>
          </w:p>
        </w:tc>
        <w:tc>
          <w:tcPr>
            <w:tcW w:w="3121" w:type="dxa"/>
            <w:tcBorders>
              <w:top w:val="single" w:sz="2" w:space="0" w:color="000000"/>
              <w:left w:val="single" w:sz="2" w:space="0" w:color="000000"/>
              <w:right w:val="single" w:sz="2" w:space="0" w:color="000000"/>
            </w:tcBorders>
          </w:tcPr>
          <w:p w:rsidR="002775EE" w:rsidRDefault="002775EE" w:rsidP="002775EE">
            <w:pPr>
              <w:pStyle w:val="TableParagraph"/>
              <w:spacing w:before="47"/>
              <w:ind w:left="112" w:right="536"/>
              <w:rPr>
                <w:sz w:val="24"/>
              </w:rPr>
            </w:pPr>
            <w:r>
              <w:rPr>
                <w:sz w:val="24"/>
              </w:rPr>
              <w:t>«День космонавтики»</w:t>
            </w:r>
            <w:r>
              <w:rPr>
                <w:spacing w:val="1"/>
                <w:sz w:val="24"/>
              </w:rPr>
              <w:t xml:space="preserve"> </w:t>
            </w:r>
            <w:r>
              <w:rPr>
                <w:sz w:val="24"/>
              </w:rPr>
              <w:t>Просмотр</w:t>
            </w:r>
            <w:r>
              <w:rPr>
                <w:spacing w:val="-7"/>
                <w:sz w:val="24"/>
              </w:rPr>
              <w:t xml:space="preserve"> </w:t>
            </w:r>
            <w:r>
              <w:rPr>
                <w:sz w:val="24"/>
              </w:rPr>
              <w:t>мультфильма</w:t>
            </w:r>
          </w:p>
        </w:tc>
        <w:tc>
          <w:tcPr>
            <w:tcW w:w="2694" w:type="dxa"/>
            <w:tcBorders>
              <w:top w:val="single" w:sz="2" w:space="0" w:color="000000"/>
              <w:left w:val="single" w:sz="2" w:space="0" w:color="000000"/>
              <w:right w:val="single" w:sz="2" w:space="0" w:color="000000"/>
            </w:tcBorders>
          </w:tcPr>
          <w:p w:rsidR="002775EE" w:rsidRDefault="002775EE" w:rsidP="002775EE">
            <w:pPr>
              <w:pStyle w:val="TableParagraph"/>
              <w:spacing w:before="47"/>
              <w:ind w:left="109"/>
              <w:rPr>
                <w:sz w:val="24"/>
              </w:rPr>
            </w:pPr>
            <w:r>
              <w:rPr>
                <w:sz w:val="24"/>
              </w:rPr>
              <w:t>«День</w:t>
            </w:r>
            <w:r>
              <w:rPr>
                <w:spacing w:val="-3"/>
                <w:sz w:val="24"/>
              </w:rPr>
              <w:t xml:space="preserve"> </w:t>
            </w:r>
            <w:r>
              <w:rPr>
                <w:sz w:val="24"/>
              </w:rPr>
              <w:t>космонавтики»</w:t>
            </w:r>
          </w:p>
          <w:p w:rsidR="002775EE" w:rsidRDefault="002775EE" w:rsidP="002775EE">
            <w:pPr>
              <w:pStyle w:val="TableParagraph"/>
              <w:spacing w:before="9"/>
              <w:ind w:left="0"/>
              <w:rPr>
                <w:b/>
                <w:sz w:val="20"/>
              </w:rPr>
            </w:pPr>
          </w:p>
          <w:p w:rsidR="002775EE" w:rsidRDefault="00CE61F0" w:rsidP="002775EE">
            <w:pPr>
              <w:pStyle w:val="TableParagraph"/>
              <w:spacing w:before="1"/>
              <w:ind w:left="109" w:right="550"/>
              <w:rPr>
                <w:sz w:val="24"/>
              </w:rPr>
            </w:pPr>
            <w:r w:rsidRPr="00CE61F0">
              <w:rPr>
                <w:sz w:val="24"/>
              </w:rPr>
              <w:t>Виртуальная экскурсия</w:t>
            </w:r>
            <w:r w:rsidR="002775EE">
              <w:rPr>
                <w:spacing w:val="-9"/>
                <w:sz w:val="24"/>
              </w:rPr>
              <w:t xml:space="preserve"> </w:t>
            </w:r>
            <w:r w:rsidR="002775EE">
              <w:rPr>
                <w:sz w:val="24"/>
              </w:rPr>
              <w:t>на</w:t>
            </w:r>
            <w:r w:rsidR="002775EE">
              <w:rPr>
                <w:spacing w:val="-10"/>
                <w:sz w:val="24"/>
              </w:rPr>
              <w:t xml:space="preserve"> </w:t>
            </w:r>
            <w:r w:rsidR="002775EE">
              <w:rPr>
                <w:sz w:val="24"/>
              </w:rPr>
              <w:t>место</w:t>
            </w:r>
            <w:r w:rsidR="002775EE">
              <w:rPr>
                <w:spacing w:val="-57"/>
                <w:sz w:val="24"/>
              </w:rPr>
              <w:t xml:space="preserve"> </w:t>
            </w:r>
            <w:r w:rsidR="002775EE">
              <w:rPr>
                <w:sz w:val="24"/>
              </w:rPr>
              <w:t>приземления</w:t>
            </w:r>
          </w:p>
          <w:p w:rsidR="002775EE" w:rsidRDefault="002775EE" w:rsidP="002775EE">
            <w:pPr>
              <w:pStyle w:val="TableParagraph"/>
              <w:ind w:left="109"/>
              <w:rPr>
                <w:sz w:val="24"/>
              </w:rPr>
            </w:pPr>
            <w:r>
              <w:rPr>
                <w:sz w:val="24"/>
              </w:rPr>
              <w:t>Ю.Гагарина</w:t>
            </w:r>
          </w:p>
        </w:tc>
        <w:tc>
          <w:tcPr>
            <w:tcW w:w="3000" w:type="dxa"/>
            <w:gridSpan w:val="2"/>
            <w:tcBorders>
              <w:top w:val="single" w:sz="2" w:space="0" w:color="000000"/>
              <w:left w:val="single" w:sz="2" w:space="0" w:color="000000"/>
              <w:right w:val="single" w:sz="2" w:space="0" w:color="000000"/>
            </w:tcBorders>
          </w:tcPr>
          <w:p w:rsidR="002775EE" w:rsidRDefault="002775EE" w:rsidP="002775EE">
            <w:pPr>
              <w:pStyle w:val="TableParagraph"/>
              <w:spacing w:before="47"/>
              <w:ind w:left="108"/>
              <w:rPr>
                <w:sz w:val="24"/>
              </w:rPr>
            </w:pPr>
            <w:r>
              <w:rPr>
                <w:sz w:val="24"/>
              </w:rPr>
              <w:t>«День</w:t>
            </w:r>
            <w:r>
              <w:rPr>
                <w:spacing w:val="-3"/>
                <w:sz w:val="24"/>
              </w:rPr>
              <w:t xml:space="preserve"> </w:t>
            </w:r>
            <w:r>
              <w:rPr>
                <w:sz w:val="24"/>
              </w:rPr>
              <w:t>космонавтики»</w:t>
            </w:r>
          </w:p>
          <w:p w:rsidR="002775EE" w:rsidRDefault="002775EE" w:rsidP="002775EE">
            <w:pPr>
              <w:pStyle w:val="TableParagraph"/>
              <w:spacing w:before="9"/>
              <w:ind w:left="0"/>
              <w:rPr>
                <w:b/>
                <w:sz w:val="20"/>
              </w:rPr>
            </w:pPr>
          </w:p>
          <w:p w:rsidR="00CE61F0" w:rsidRPr="00CE61F0" w:rsidRDefault="00CE61F0" w:rsidP="00CE61F0">
            <w:pPr>
              <w:pStyle w:val="TableParagraph"/>
              <w:spacing w:before="1"/>
              <w:ind w:left="108" w:right="230"/>
              <w:rPr>
                <w:sz w:val="24"/>
              </w:rPr>
            </w:pPr>
            <w:r w:rsidRPr="00CE61F0">
              <w:rPr>
                <w:sz w:val="24"/>
              </w:rPr>
              <w:t>Виртуальная экскурсия на место приземления</w:t>
            </w:r>
          </w:p>
          <w:p w:rsidR="002775EE" w:rsidRDefault="00CE61F0" w:rsidP="00CE61F0">
            <w:pPr>
              <w:pStyle w:val="TableParagraph"/>
              <w:spacing w:before="1"/>
              <w:ind w:left="108" w:right="230"/>
              <w:rPr>
                <w:sz w:val="24"/>
              </w:rPr>
            </w:pPr>
            <w:r w:rsidRPr="00CE61F0">
              <w:rPr>
                <w:sz w:val="24"/>
              </w:rPr>
              <w:t>Ю.Гагарина</w:t>
            </w:r>
          </w:p>
        </w:tc>
        <w:tc>
          <w:tcPr>
            <w:tcW w:w="2552" w:type="dxa"/>
            <w:gridSpan w:val="2"/>
            <w:tcBorders>
              <w:top w:val="single" w:sz="2" w:space="0" w:color="000000"/>
              <w:left w:val="single" w:sz="2" w:space="0" w:color="000000"/>
              <w:right w:val="single" w:sz="2" w:space="0" w:color="000000"/>
            </w:tcBorders>
          </w:tcPr>
          <w:p w:rsidR="002775EE" w:rsidRPr="00CD4A5B" w:rsidRDefault="002775EE" w:rsidP="002775EE">
            <w:pPr>
              <w:pStyle w:val="TableParagraph"/>
              <w:spacing w:before="47"/>
              <w:ind w:right="713"/>
              <w:rPr>
                <w:color w:val="C00000"/>
                <w:sz w:val="24"/>
              </w:rPr>
            </w:pPr>
            <w:r w:rsidRPr="00CD4A5B">
              <w:rPr>
                <w:color w:val="C00000"/>
                <w:sz w:val="24"/>
              </w:rPr>
              <w:t>«День</w:t>
            </w:r>
            <w:r w:rsidRPr="00CD4A5B">
              <w:rPr>
                <w:color w:val="C00000"/>
                <w:spacing w:val="1"/>
                <w:sz w:val="24"/>
              </w:rPr>
              <w:t xml:space="preserve"> </w:t>
            </w:r>
            <w:r w:rsidRPr="00CD4A5B">
              <w:rPr>
                <w:color w:val="C00000"/>
                <w:sz w:val="24"/>
              </w:rPr>
              <w:t>космонавтики»</w:t>
            </w:r>
          </w:p>
          <w:p w:rsidR="00CE61F0" w:rsidRPr="00CE61F0" w:rsidRDefault="00CE61F0" w:rsidP="00CE61F0">
            <w:pPr>
              <w:pStyle w:val="TableParagraph"/>
              <w:spacing w:before="200"/>
              <w:ind w:right="265"/>
              <w:rPr>
                <w:color w:val="C00000"/>
                <w:sz w:val="24"/>
              </w:rPr>
            </w:pPr>
            <w:r w:rsidRPr="00CE61F0">
              <w:rPr>
                <w:color w:val="C00000"/>
                <w:sz w:val="24"/>
              </w:rPr>
              <w:t>Виртуальная экскурсия на место приземления</w:t>
            </w:r>
          </w:p>
          <w:p w:rsidR="002775EE" w:rsidRPr="00CD4A5B" w:rsidRDefault="00CE61F0" w:rsidP="00CE61F0">
            <w:pPr>
              <w:pStyle w:val="TableParagraph"/>
              <w:rPr>
                <w:color w:val="C00000"/>
                <w:sz w:val="24"/>
              </w:rPr>
            </w:pPr>
            <w:r w:rsidRPr="00CE61F0">
              <w:rPr>
                <w:color w:val="C00000"/>
                <w:sz w:val="24"/>
              </w:rPr>
              <w:t>Ю.Гагарина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99"/>
        </w:trPr>
        <w:tc>
          <w:tcPr>
            <w:tcW w:w="1304" w:type="dxa"/>
            <w:vMerge/>
            <w:tcBorders>
              <w:top w:val="nil"/>
            </w:tcBorders>
          </w:tcPr>
          <w:p w:rsidR="002775EE" w:rsidRDefault="002775EE" w:rsidP="002775EE">
            <w:pPr>
              <w:rPr>
                <w:sz w:val="2"/>
                <w:szCs w:val="2"/>
              </w:rPr>
            </w:pPr>
          </w:p>
        </w:tc>
        <w:tc>
          <w:tcPr>
            <w:tcW w:w="2808" w:type="dxa"/>
            <w:gridSpan w:val="2"/>
            <w:tcBorders>
              <w:right w:val="single" w:sz="2" w:space="0" w:color="000000"/>
            </w:tcBorders>
          </w:tcPr>
          <w:p w:rsidR="002775EE" w:rsidRDefault="002775EE" w:rsidP="002775EE">
            <w:pPr>
              <w:pStyle w:val="TableParagraph"/>
              <w:spacing w:before="42"/>
              <w:rPr>
                <w:sz w:val="24"/>
              </w:rPr>
            </w:pPr>
            <w:r>
              <w:rPr>
                <w:sz w:val="24"/>
              </w:rPr>
              <w:t>Конкурс</w:t>
            </w:r>
            <w:r>
              <w:rPr>
                <w:spacing w:val="-4"/>
                <w:sz w:val="24"/>
              </w:rPr>
              <w:t xml:space="preserve"> </w:t>
            </w:r>
            <w:r>
              <w:rPr>
                <w:sz w:val="24"/>
              </w:rPr>
              <w:t>проектов</w:t>
            </w:r>
          </w:p>
          <w:p w:rsidR="002775EE" w:rsidRDefault="002775EE" w:rsidP="003B7697">
            <w:pPr>
              <w:pStyle w:val="TableParagraph"/>
              <w:spacing w:before="43"/>
              <w:ind w:right="834"/>
              <w:rPr>
                <w:sz w:val="24"/>
              </w:rPr>
            </w:pPr>
            <w:r>
              <w:rPr>
                <w:sz w:val="24"/>
              </w:rPr>
              <w:t>«Парки</w:t>
            </w:r>
            <w:r>
              <w:rPr>
                <w:spacing w:val="-9"/>
                <w:sz w:val="24"/>
              </w:rPr>
              <w:t xml:space="preserve"> </w:t>
            </w:r>
            <w:r>
              <w:rPr>
                <w:sz w:val="24"/>
              </w:rPr>
              <w:t>и</w:t>
            </w:r>
            <w:r>
              <w:rPr>
                <w:spacing w:val="-8"/>
                <w:sz w:val="24"/>
              </w:rPr>
              <w:t xml:space="preserve"> </w:t>
            </w:r>
            <w:r>
              <w:rPr>
                <w:sz w:val="24"/>
              </w:rPr>
              <w:t>скверы</w:t>
            </w:r>
            <w:r>
              <w:rPr>
                <w:spacing w:val="-57"/>
                <w:sz w:val="24"/>
              </w:rPr>
              <w:t xml:space="preserve"> </w:t>
            </w:r>
            <w:r w:rsidR="003B7697">
              <w:rPr>
                <w:sz w:val="24"/>
              </w:rPr>
              <w:t>нашего села</w:t>
            </w:r>
            <w:r>
              <w:rPr>
                <w:sz w:val="24"/>
              </w:rPr>
              <w:t>»</w:t>
            </w:r>
          </w:p>
        </w:tc>
        <w:tc>
          <w:tcPr>
            <w:tcW w:w="3121" w:type="dxa"/>
            <w:tcBorders>
              <w:left w:val="single" w:sz="2" w:space="0" w:color="000000"/>
              <w:right w:val="single" w:sz="2" w:space="0" w:color="000000"/>
            </w:tcBorders>
          </w:tcPr>
          <w:p w:rsidR="003B7697" w:rsidRPr="003B7697" w:rsidRDefault="003B7697" w:rsidP="003B7697">
            <w:pPr>
              <w:pStyle w:val="TableParagraph"/>
              <w:spacing w:before="42"/>
              <w:ind w:left="112" w:right="297"/>
              <w:rPr>
                <w:sz w:val="24"/>
              </w:rPr>
            </w:pPr>
            <w:r w:rsidRPr="003B7697">
              <w:rPr>
                <w:sz w:val="24"/>
              </w:rPr>
              <w:t>Конкурс проектов</w:t>
            </w:r>
          </w:p>
          <w:p w:rsidR="002775EE" w:rsidRDefault="003B7697" w:rsidP="003B7697">
            <w:pPr>
              <w:pStyle w:val="TableParagraph"/>
              <w:spacing w:before="42"/>
              <w:ind w:left="112" w:right="297"/>
              <w:rPr>
                <w:sz w:val="24"/>
              </w:rPr>
            </w:pPr>
            <w:r w:rsidRPr="003B7697">
              <w:rPr>
                <w:sz w:val="24"/>
              </w:rPr>
              <w:t>«Парки и скверы нашего села»</w:t>
            </w:r>
          </w:p>
        </w:tc>
        <w:tc>
          <w:tcPr>
            <w:tcW w:w="2694" w:type="dxa"/>
            <w:tcBorders>
              <w:left w:val="single" w:sz="2" w:space="0" w:color="000000"/>
              <w:right w:val="single" w:sz="2" w:space="0" w:color="000000"/>
            </w:tcBorders>
          </w:tcPr>
          <w:p w:rsidR="002775EE" w:rsidRDefault="002775EE" w:rsidP="002775EE">
            <w:pPr>
              <w:pStyle w:val="TableParagraph"/>
              <w:spacing w:before="42"/>
              <w:ind w:left="109"/>
              <w:rPr>
                <w:sz w:val="24"/>
              </w:rPr>
            </w:pPr>
            <w:r>
              <w:rPr>
                <w:sz w:val="24"/>
              </w:rPr>
              <w:t>Конкурс</w:t>
            </w:r>
            <w:r>
              <w:rPr>
                <w:spacing w:val="-4"/>
                <w:sz w:val="24"/>
              </w:rPr>
              <w:t xml:space="preserve"> </w:t>
            </w:r>
            <w:r>
              <w:rPr>
                <w:sz w:val="24"/>
              </w:rPr>
              <w:t>проектов</w:t>
            </w:r>
          </w:p>
          <w:p w:rsidR="002775EE" w:rsidRDefault="002775EE" w:rsidP="002775EE">
            <w:pPr>
              <w:pStyle w:val="TableParagraph"/>
              <w:spacing w:before="43"/>
              <w:ind w:left="109"/>
              <w:rPr>
                <w:sz w:val="24"/>
              </w:rPr>
            </w:pPr>
            <w:r>
              <w:rPr>
                <w:sz w:val="24"/>
              </w:rPr>
              <w:t>«Природа</w:t>
            </w:r>
            <w:r>
              <w:rPr>
                <w:spacing w:val="-2"/>
                <w:sz w:val="24"/>
              </w:rPr>
              <w:t xml:space="preserve"> </w:t>
            </w:r>
            <w:r>
              <w:rPr>
                <w:sz w:val="24"/>
              </w:rPr>
              <w:t>России»</w:t>
            </w:r>
            <w:r w:rsidR="003B7697">
              <w:rPr>
                <w:sz w:val="24"/>
              </w:rPr>
              <w:t xml:space="preserve">, </w:t>
            </w:r>
          </w:p>
          <w:p w:rsidR="003B7697" w:rsidRDefault="003B7697" w:rsidP="002775EE">
            <w:pPr>
              <w:pStyle w:val="TableParagraph"/>
              <w:spacing w:before="43"/>
              <w:ind w:left="109"/>
              <w:rPr>
                <w:sz w:val="24"/>
              </w:rPr>
            </w:pPr>
            <w:r>
              <w:rPr>
                <w:sz w:val="24"/>
              </w:rPr>
              <w:t>«Природа Дагестана»</w:t>
            </w:r>
          </w:p>
        </w:tc>
        <w:tc>
          <w:tcPr>
            <w:tcW w:w="3000" w:type="dxa"/>
            <w:gridSpan w:val="2"/>
            <w:tcBorders>
              <w:left w:val="single" w:sz="2" w:space="0" w:color="000000"/>
              <w:right w:val="single" w:sz="2" w:space="0" w:color="000000"/>
            </w:tcBorders>
          </w:tcPr>
          <w:p w:rsidR="002775EE" w:rsidRDefault="002775EE" w:rsidP="002775EE">
            <w:pPr>
              <w:pStyle w:val="TableParagraph"/>
              <w:spacing w:before="42"/>
              <w:ind w:left="108"/>
              <w:rPr>
                <w:sz w:val="24"/>
              </w:rPr>
            </w:pPr>
            <w:r>
              <w:rPr>
                <w:sz w:val="24"/>
              </w:rPr>
              <w:t>Конкурс</w:t>
            </w:r>
            <w:r>
              <w:rPr>
                <w:spacing w:val="-4"/>
                <w:sz w:val="24"/>
              </w:rPr>
              <w:t xml:space="preserve"> </w:t>
            </w:r>
            <w:r>
              <w:rPr>
                <w:sz w:val="24"/>
              </w:rPr>
              <w:t>проектов</w:t>
            </w:r>
          </w:p>
          <w:p w:rsidR="002775EE" w:rsidRDefault="002775EE" w:rsidP="002775EE">
            <w:pPr>
              <w:pStyle w:val="TableParagraph"/>
              <w:spacing w:before="43"/>
              <w:ind w:left="108" w:right="515"/>
              <w:rPr>
                <w:sz w:val="24"/>
              </w:rPr>
            </w:pPr>
            <w:r>
              <w:rPr>
                <w:sz w:val="24"/>
              </w:rPr>
              <w:t>«Природные</w:t>
            </w:r>
            <w:r>
              <w:rPr>
                <w:spacing w:val="-15"/>
                <w:sz w:val="24"/>
              </w:rPr>
              <w:t xml:space="preserve"> </w:t>
            </w:r>
            <w:r>
              <w:rPr>
                <w:sz w:val="24"/>
              </w:rPr>
              <w:t>богатства</w:t>
            </w:r>
            <w:r>
              <w:rPr>
                <w:spacing w:val="-57"/>
                <w:sz w:val="24"/>
              </w:rPr>
              <w:t xml:space="preserve"> </w:t>
            </w:r>
            <w:r>
              <w:rPr>
                <w:sz w:val="24"/>
              </w:rPr>
              <w:t>России»</w:t>
            </w:r>
            <w:r w:rsidR="003B7697">
              <w:rPr>
                <w:sz w:val="24"/>
              </w:rPr>
              <w:t>,</w:t>
            </w:r>
          </w:p>
          <w:p w:rsidR="003B7697" w:rsidRDefault="003B7697" w:rsidP="002775EE">
            <w:pPr>
              <w:pStyle w:val="TableParagraph"/>
              <w:spacing w:before="43"/>
              <w:ind w:left="108" w:right="515"/>
              <w:rPr>
                <w:sz w:val="24"/>
              </w:rPr>
            </w:pPr>
            <w:r>
              <w:rPr>
                <w:sz w:val="24"/>
              </w:rPr>
              <w:t>«Природные богатства Дагестана</w:t>
            </w:r>
            <w:r w:rsidRPr="003B7697">
              <w:rPr>
                <w:sz w:val="24"/>
              </w:rPr>
              <w:t>»</w:t>
            </w:r>
          </w:p>
        </w:tc>
        <w:tc>
          <w:tcPr>
            <w:tcW w:w="2552" w:type="dxa"/>
            <w:gridSpan w:val="2"/>
            <w:tcBorders>
              <w:left w:val="single" w:sz="2" w:space="0" w:color="000000"/>
              <w:right w:val="single" w:sz="2" w:space="0" w:color="000000"/>
            </w:tcBorders>
          </w:tcPr>
          <w:p w:rsidR="002775EE" w:rsidRPr="00CD4A5B" w:rsidRDefault="002775EE" w:rsidP="002775EE">
            <w:pPr>
              <w:pStyle w:val="TableParagraph"/>
              <w:spacing w:before="42"/>
              <w:rPr>
                <w:color w:val="C00000"/>
                <w:sz w:val="24"/>
              </w:rPr>
            </w:pPr>
            <w:r w:rsidRPr="00CD4A5B">
              <w:rPr>
                <w:color w:val="C00000"/>
                <w:sz w:val="24"/>
              </w:rPr>
              <w:t>Конкурс</w:t>
            </w:r>
            <w:r w:rsidRPr="00CD4A5B">
              <w:rPr>
                <w:color w:val="C00000"/>
                <w:spacing w:val="-4"/>
                <w:sz w:val="24"/>
              </w:rPr>
              <w:t xml:space="preserve"> </w:t>
            </w:r>
            <w:r w:rsidRPr="00CD4A5B">
              <w:rPr>
                <w:color w:val="C00000"/>
                <w:sz w:val="24"/>
              </w:rPr>
              <w:t>проектов</w:t>
            </w:r>
          </w:p>
          <w:p w:rsidR="002775EE" w:rsidRPr="00CD4A5B" w:rsidRDefault="002775EE" w:rsidP="002775EE">
            <w:pPr>
              <w:pStyle w:val="TableParagraph"/>
              <w:spacing w:before="43"/>
              <w:rPr>
                <w:color w:val="C00000"/>
                <w:sz w:val="24"/>
              </w:rPr>
            </w:pPr>
            <w:r w:rsidRPr="00CD4A5B">
              <w:rPr>
                <w:color w:val="C00000"/>
                <w:sz w:val="24"/>
              </w:rPr>
              <w:t>«Природные</w:t>
            </w:r>
          </w:p>
          <w:p w:rsidR="002775EE" w:rsidRDefault="002775EE" w:rsidP="002775EE">
            <w:pPr>
              <w:pStyle w:val="TableParagraph"/>
              <w:spacing w:before="41"/>
              <w:rPr>
                <w:color w:val="C00000"/>
                <w:sz w:val="24"/>
              </w:rPr>
            </w:pPr>
            <w:r w:rsidRPr="00CD4A5B">
              <w:rPr>
                <w:color w:val="C00000"/>
                <w:sz w:val="24"/>
              </w:rPr>
              <w:t>богатства</w:t>
            </w:r>
            <w:r w:rsidRPr="00CD4A5B">
              <w:rPr>
                <w:color w:val="C00000"/>
                <w:spacing w:val="-2"/>
                <w:sz w:val="24"/>
              </w:rPr>
              <w:t xml:space="preserve"> </w:t>
            </w:r>
            <w:r w:rsidRPr="00CD4A5B">
              <w:rPr>
                <w:color w:val="C00000"/>
                <w:sz w:val="24"/>
              </w:rPr>
              <w:t>России»</w:t>
            </w:r>
            <w:r w:rsidR="003B7697">
              <w:rPr>
                <w:color w:val="C00000"/>
                <w:sz w:val="24"/>
              </w:rPr>
              <w:t>,</w:t>
            </w:r>
          </w:p>
          <w:p w:rsidR="003B7697" w:rsidRPr="00CD4A5B" w:rsidRDefault="003B7697" w:rsidP="002775EE">
            <w:pPr>
              <w:pStyle w:val="TableParagraph"/>
              <w:spacing w:before="41"/>
              <w:rPr>
                <w:color w:val="C00000"/>
                <w:sz w:val="24"/>
              </w:rPr>
            </w:pPr>
            <w:r w:rsidRPr="003B7697">
              <w:rPr>
                <w:color w:val="C00000"/>
                <w:sz w:val="24"/>
              </w:rPr>
              <w:t>«Природные богатства Дагестана»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540"/>
        </w:trPr>
        <w:tc>
          <w:tcPr>
            <w:tcW w:w="1304" w:type="dxa"/>
            <w:tcBorders>
              <w:left w:val="single" w:sz="2" w:space="0" w:color="000000"/>
              <w:right w:val="single" w:sz="2" w:space="0" w:color="000000"/>
            </w:tcBorders>
          </w:tcPr>
          <w:p w:rsidR="002775EE" w:rsidRDefault="002775EE" w:rsidP="002775EE">
            <w:pPr>
              <w:pStyle w:val="TableParagraph"/>
              <w:spacing w:before="44"/>
              <w:ind w:left="513"/>
              <w:rPr>
                <w:sz w:val="24"/>
              </w:rPr>
            </w:pPr>
            <w:r>
              <w:rPr>
                <w:sz w:val="24"/>
              </w:rPr>
              <w:t>Май</w:t>
            </w:r>
          </w:p>
        </w:tc>
        <w:tc>
          <w:tcPr>
            <w:tcW w:w="2808" w:type="dxa"/>
            <w:gridSpan w:val="2"/>
            <w:tcBorders>
              <w:left w:val="single" w:sz="2" w:space="0" w:color="000000"/>
              <w:right w:val="single" w:sz="2" w:space="0" w:color="000000"/>
            </w:tcBorders>
          </w:tcPr>
          <w:p w:rsidR="002775EE" w:rsidRDefault="002775EE" w:rsidP="008B0C60">
            <w:pPr>
              <w:pStyle w:val="TableParagraph"/>
              <w:ind w:left="112"/>
              <w:rPr>
                <w:sz w:val="24"/>
              </w:rPr>
            </w:pPr>
            <w:r>
              <w:rPr>
                <w:sz w:val="24"/>
              </w:rPr>
              <w:t>Праздник</w:t>
            </w:r>
          </w:p>
          <w:p w:rsidR="002775EE" w:rsidRDefault="002775EE" w:rsidP="008B0C60">
            <w:pPr>
              <w:pStyle w:val="TableParagraph"/>
              <w:ind w:left="0"/>
              <w:rPr>
                <w:b/>
                <w:sz w:val="21"/>
              </w:rPr>
            </w:pPr>
          </w:p>
          <w:p w:rsidR="002775EE" w:rsidRDefault="002775EE" w:rsidP="008B0C60">
            <w:pPr>
              <w:pStyle w:val="TableParagraph"/>
              <w:ind w:left="112"/>
              <w:rPr>
                <w:sz w:val="24"/>
              </w:rPr>
            </w:pPr>
            <w:r>
              <w:rPr>
                <w:sz w:val="24"/>
              </w:rPr>
              <w:t>«День</w:t>
            </w:r>
            <w:r>
              <w:rPr>
                <w:spacing w:val="-3"/>
                <w:sz w:val="24"/>
              </w:rPr>
              <w:t xml:space="preserve"> </w:t>
            </w:r>
            <w:r>
              <w:rPr>
                <w:sz w:val="24"/>
              </w:rPr>
              <w:t>Победы»</w:t>
            </w:r>
          </w:p>
          <w:p w:rsidR="002775EE" w:rsidRDefault="002775EE" w:rsidP="008B0C60">
            <w:pPr>
              <w:pStyle w:val="TableParagraph"/>
              <w:ind w:left="0"/>
              <w:rPr>
                <w:b/>
                <w:sz w:val="20"/>
              </w:rPr>
            </w:pPr>
          </w:p>
          <w:p w:rsidR="002775EE" w:rsidRDefault="002775EE" w:rsidP="008B0C60">
            <w:pPr>
              <w:pStyle w:val="TableParagraph"/>
              <w:ind w:left="112" w:right="883"/>
              <w:rPr>
                <w:sz w:val="24"/>
              </w:rPr>
            </w:pPr>
            <w:r>
              <w:rPr>
                <w:sz w:val="24"/>
              </w:rPr>
              <w:t>«Их подвигам</w:t>
            </w:r>
            <w:r>
              <w:rPr>
                <w:spacing w:val="1"/>
                <w:sz w:val="24"/>
              </w:rPr>
              <w:t xml:space="preserve"> </w:t>
            </w:r>
            <w:r>
              <w:rPr>
                <w:sz w:val="24"/>
              </w:rPr>
              <w:t>гордятся</w:t>
            </w:r>
            <w:r>
              <w:rPr>
                <w:spacing w:val="-7"/>
                <w:sz w:val="24"/>
              </w:rPr>
              <w:t xml:space="preserve"> </w:t>
            </w:r>
            <w:r>
              <w:rPr>
                <w:sz w:val="24"/>
              </w:rPr>
              <w:t>внуки»</w:t>
            </w:r>
          </w:p>
          <w:p w:rsidR="002775EE" w:rsidRDefault="008B0C60" w:rsidP="008B0C60">
            <w:pPr>
              <w:pStyle w:val="TableParagraph"/>
              <w:ind w:left="112" w:right="1089"/>
              <w:rPr>
                <w:sz w:val="24"/>
              </w:rPr>
            </w:pPr>
            <w:r>
              <w:rPr>
                <w:spacing w:val="-1"/>
                <w:sz w:val="24"/>
              </w:rPr>
              <w:t xml:space="preserve"> </w:t>
            </w:r>
          </w:p>
          <w:p w:rsidR="002775EE" w:rsidRDefault="002775EE" w:rsidP="008B0C60">
            <w:pPr>
              <w:pStyle w:val="TableParagraph"/>
              <w:ind w:left="112" w:right="978"/>
              <w:rPr>
                <w:sz w:val="24"/>
              </w:rPr>
            </w:pPr>
            <w:r>
              <w:rPr>
                <w:spacing w:val="-1"/>
                <w:sz w:val="24"/>
              </w:rPr>
              <w:t xml:space="preserve">«Приглашаем </w:t>
            </w:r>
            <w:r>
              <w:rPr>
                <w:sz w:val="24"/>
              </w:rPr>
              <w:t>в</w:t>
            </w:r>
            <w:r>
              <w:rPr>
                <w:spacing w:val="-57"/>
                <w:sz w:val="24"/>
              </w:rPr>
              <w:t xml:space="preserve"> </w:t>
            </w:r>
            <w:r>
              <w:rPr>
                <w:sz w:val="24"/>
              </w:rPr>
              <w:t>гости</w:t>
            </w:r>
            <w:r>
              <w:rPr>
                <w:spacing w:val="-1"/>
                <w:sz w:val="24"/>
              </w:rPr>
              <w:t xml:space="preserve"> </w:t>
            </w:r>
            <w:r>
              <w:rPr>
                <w:sz w:val="24"/>
              </w:rPr>
              <w:t>к нам»</w:t>
            </w:r>
          </w:p>
          <w:p w:rsidR="002775EE" w:rsidRDefault="002775EE" w:rsidP="008B0C60">
            <w:pPr>
              <w:pStyle w:val="TableParagraph"/>
              <w:ind w:left="112" w:right="1326"/>
              <w:rPr>
                <w:sz w:val="24"/>
              </w:rPr>
            </w:pPr>
            <w:r>
              <w:rPr>
                <w:sz w:val="24"/>
              </w:rPr>
              <w:t>Игра –</w:t>
            </w:r>
            <w:r>
              <w:rPr>
                <w:spacing w:val="1"/>
                <w:sz w:val="24"/>
              </w:rPr>
              <w:t xml:space="preserve"> </w:t>
            </w:r>
            <w:r>
              <w:rPr>
                <w:spacing w:val="-1"/>
                <w:sz w:val="24"/>
              </w:rPr>
              <w:t>упражнение</w:t>
            </w:r>
          </w:p>
          <w:p w:rsidR="002775EE" w:rsidRDefault="002775EE" w:rsidP="008B0C60">
            <w:pPr>
              <w:pStyle w:val="TableParagraph"/>
              <w:ind w:left="112" w:right="1256"/>
              <w:rPr>
                <w:sz w:val="24"/>
              </w:rPr>
            </w:pPr>
            <w:r>
              <w:rPr>
                <w:sz w:val="24"/>
              </w:rPr>
              <w:t>«Вежливое</w:t>
            </w:r>
            <w:r>
              <w:rPr>
                <w:spacing w:val="1"/>
                <w:sz w:val="24"/>
              </w:rPr>
              <w:t xml:space="preserve"> </w:t>
            </w:r>
            <w:r>
              <w:rPr>
                <w:sz w:val="24"/>
              </w:rPr>
              <w:t>обращение к</w:t>
            </w:r>
            <w:r>
              <w:rPr>
                <w:spacing w:val="-58"/>
                <w:sz w:val="24"/>
              </w:rPr>
              <w:t xml:space="preserve"> </w:t>
            </w:r>
            <w:r>
              <w:rPr>
                <w:sz w:val="24"/>
              </w:rPr>
              <w:t>гостям»</w:t>
            </w:r>
          </w:p>
        </w:tc>
        <w:tc>
          <w:tcPr>
            <w:tcW w:w="3121" w:type="dxa"/>
            <w:tcBorders>
              <w:left w:val="single" w:sz="2" w:space="0" w:color="000000"/>
              <w:right w:val="single" w:sz="2" w:space="0" w:color="000000"/>
            </w:tcBorders>
          </w:tcPr>
          <w:p w:rsidR="002775EE" w:rsidRDefault="002775EE" w:rsidP="008B0C60">
            <w:pPr>
              <w:pStyle w:val="TableParagraph"/>
              <w:ind w:left="112"/>
              <w:rPr>
                <w:sz w:val="24"/>
              </w:rPr>
            </w:pPr>
            <w:r>
              <w:rPr>
                <w:sz w:val="24"/>
              </w:rPr>
              <w:t>Праздник</w:t>
            </w:r>
          </w:p>
          <w:p w:rsidR="002775EE" w:rsidRDefault="002775EE" w:rsidP="008B0C60">
            <w:pPr>
              <w:pStyle w:val="TableParagraph"/>
              <w:ind w:left="0"/>
              <w:rPr>
                <w:b/>
                <w:sz w:val="21"/>
              </w:rPr>
            </w:pPr>
          </w:p>
          <w:p w:rsidR="002775EE" w:rsidRDefault="002775EE" w:rsidP="008B0C60">
            <w:pPr>
              <w:pStyle w:val="TableParagraph"/>
              <w:ind w:left="177"/>
              <w:rPr>
                <w:sz w:val="24"/>
              </w:rPr>
            </w:pPr>
            <w:r>
              <w:rPr>
                <w:sz w:val="24"/>
              </w:rPr>
              <w:t>«День</w:t>
            </w:r>
            <w:r>
              <w:rPr>
                <w:spacing w:val="-3"/>
                <w:sz w:val="24"/>
              </w:rPr>
              <w:t xml:space="preserve"> </w:t>
            </w:r>
            <w:r>
              <w:rPr>
                <w:sz w:val="24"/>
              </w:rPr>
              <w:t>Победы»</w:t>
            </w:r>
          </w:p>
          <w:p w:rsidR="002775EE" w:rsidRDefault="002775EE" w:rsidP="008B0C60">
            <w:pPr>
              <w:pStyle w:val="TableParagraph"/>
              <w:ind w:left="0"/>
              <w:rPr>
                <w:b/>
                <w:sz w:val="20"/>
              </w:rPr>
            </w:pPr>
          </w:p>
          <w:p w:rsidR="002775EE" w:rsidRDefault="002775EE" w:rsidP="008B0C60">
            <w:pPr>
              <w:pStyle w:val="TableParagraph"/>
              <w:ind w:left="112" w:right="762"/>
              <w:rPr>
                <w:sz w:val="24"/>
              </w:rPr>
            </w:pPr>
            <w:r>
              <w:rPr>
                <w:sz w:val="24"/>
              </w:rPr>
              <w:t>«Их подвигам</w:t>
            </w:r>
            <w:r>
              <w:rPr>
                <w:spacing w:val="1"/>
                <w:sz w:val="24"/>
              </w:rPr>
              <w:t xml:space="preserve"> </w:t>
            </w:r>
            <w:r>
              <w:rPr>
                <w:sz w:val="24"/>
              </w:rPr>
              <w:t>гордятся внуки»</w:t>
            </w:r>
            <w:r>
              <w:rPr>
                <w:spacing w:val="1"/>
                <w:sz w:val="24"/>
              </w:rPr>
              <w:t xml:space="preserve"> </w:t>
            </w:r>
            <w:r>
              <w:rPr>
                <w:sz w:val="24"/>
              </w:rPr>
              <w:t>Литературные</w:t>
            </w:r>
            <w:r>
              <w:rPr>
                <w:spacing w:val="-8"/>
                <w:sz w:val="24"/>
              </w:rPr>
              <w:t xml:space="preserve"> </w:t>
            </w:r>
            <w:r>
              <w:rPr>
                <w:sz w:val="24"/>
              </w:rPr>
              <w:t>чтения</w:t>
            </w:r>
          </w:p>
          <w:p w:rsidR="002775EE" w:rsidRDefault="002775EE" w:rsidP="008B0C60">
            <w:pPr>
              <w:pStyle w:val="TableParagraph"/>
              <w:ind w:left="112"/>
              <w:rPr>
                <w:sz w:val="24"/>
              </w:rPr>
            </w:pPr>
            <w:r>
              <w:rPr>
                <w:sz w:val="24"/>
              </w:rPr>
              <w:t>«Бессмертный</w:t>
            </w:r>
            <w:r>
              <w:rPr>
                <w:spacing w:val="-1"/>
                <w:sz w:val="24"/>
              </w:rPr>
              <w:t xml:space="preserve"> </w:t>
            </w:r>
            <w:r>
              <w:rPr>
                <w:sz w:val="24"/>
              </w:rPr>
              <w:t>полк»</w:t>
            </w:r>
          </w:p>
          <w:p w:rsidR="002775EE" w:rsidRDefault="002775EE" w:rsidP="008B0C60">
            <w:pPr>
              <w:pStyle w:val="TableParagraph"/>
              <w:ind w:left="112" w:right="786"/>
              <w:rPr>
                <w:sz w:val="24"/>
              </w:rPr>
            </w:pPr>
            <w:r>
              <w:rPr>
                <w:sz w:val="24"/>
              </w:rPr>
              <w:t>«Приглашаем</w:t>
            </w:r>
            <w:r>
              <w:rPr>
                <w:spacing w:val="-5"/>
                <w:sz w:val="24"/>
              </w:rPr>
              <w:t xml:space="preserve"> </w:t>
            </w:r>
            <w:r>
              <w:rPr>
                <w:sz w:val="24"/>
              </w:rPr>
              <w:t>в</w:t>
            </w:r>
            <w:r>
              <w:rPr>
                <w:spacing w:val="-5"/>
                <w:sz w:val="24"/>
              </w:rPr>
              <w:t xml:space="preserve"> </w:t>
            </w:r>
            <w:r>
              <w:rPr>
                <w:sz w:val="24"/>
              </w:rPr>
              <w:t>гости</w:t>
            </w:r>
            <w:r>
              <w:rPr>
                <w:spacing w:val="-57"/>
                <w:sz w:val="24"/>
              </w:rPr>
              <w:t xml:space="preserve"> </w:t>
            </w:r>
            <w:r>
              <w:rPr>
                <w:sz w:val="24"/>
              </w:rPr>
              <w:t>к нам»</w:t>
            </w:r>
          </w:p>
          <w:p w:rsidR="002775EE" w:rsidRDefault="002775EE" w:rsidP="008B0C60">
            <w:pPr>
              <w:pStyle w:val="TableParagraph"/>
              <w:ind w:left="112"/>
              <w:rPr>
                <w:sz w:val="24"/>
              </w:rPr>
            </w:pPr>
            <w:r>
              <w:rPr>
                <w:sz w:val="24"/>
              </w:rPr>
              <w:t>Игра</w:t>
            </w:r>
            <w:r>
              <w:rPr>
                <w:spacing w:val="-6"/>
                <w:sz w:val="24"/>
              </w:rPr>
              <w:t xml:space="preserve"> </w:t>
            </w:r>
            <w:r>
              <w:rPr>
                <w:sz w:val="24"/>
              </w:rPr>
              <w:t>–</w:t>
            </w:r>
            <w:r>
              <w:rPr>
                <w:spacing w:val="1"/>
                <w:sz w:val="24"/>
              </w:rPr>
              <w:t xml:space="preserve"> </w:t>
            </w:r>
            <w:r>
              <w:rPr>
                <w:sz w:val="24"/>
              </w:rPr>
              <w:t>упражнение</w:t>
            </w:r>
          </w:p>
          <w:p w:rsidR="002775EE" w:rsidRDefault="002775EE" w:rsidP="008B0C60">
            <w:pPr>
              <w:pStyle w:val="TableParagraph"/>
              <w:ind w:left="112" w:right="824"/>
              <w:rPr>
                <w:sz w:val="24"/>
              </w:rPr>
            </w:pPr>
            <w:r>
              <w:rPr>
                <w:sz w:val="24"/>
              </w:rPr>
              <w:t>«Вежливое</w:t>
            </w:r>
            <w:r>
              <w:rPr>
                <w:spacing w:val="1"/>
                <w:sz w:val="24"/>
              </w:rPr>
              <w:t xml:space="preserve"> </w:t>
            </w:r>
            <w:r>
              <w:rPr>
                <w:sz w:val="24"/>
              </w:rPr>
              <w:t>обращение</w:t>
            </w:r>
            <w:r>
              <w:rPr>
                <w:spacing w:val="-7"/>
                <w:sz w:val="24"/>
              </w:rPr>
              <w:t xml:space="preserve"> </w:t>
            </w:r>
            <w:r>
              <w:rPr>
                <w:sz w:val="24"/>
              </w:rPr>
              <w:t>к</w:t>
            </w:r>
            <w:r>
              <w:rPr>
                <w:spacing w:val="-6"/>
                <w:sz w:val="24"/>
              </w:rPr>
              <w:t xml:space="preserve"> </w:t>
            </w:r>
            <w:r>
              <w:rPr>
                <w:sz w:val="24"/>
              </w:rPr>
              <w:t>гостям»</w:t>
            </w:r>
          </w:p>
        </w:tc>
        <w:tc>
          <w:tcPr>
            <w:tcW w:w="2694" w:type="dxa"/>
            <w:tcBorders>
              <w:left w:val="single" w:sz="2" w:space="0" w:color="000000"/>
              <w:right w:val="single" w:sz="2" w:space="0" w:color="000000"/>
            </w:tcBorders>
          </w:tcPr>
          <w:p w:rsidR="002775EE" w:rsidRDefault="002775EE" w:rsidP="008B0C60">
            <w:pPr>
              <w:pStyle w:val="TableParagraph"/>
              <w:ind w:left="109"/>
              <w:rPr>
                <w:sz w:val="24"/>
              </w:rPr>
            </w:pPr>
            <w:r>
              <w:rPr>
                <w:sz w:val="24"/>
              </w:rPr>
              <w:t>Праздник</w:t>
            </w:r>
          </w:p>
          <w:p w:rsidR="002775EE" w:rsidRDefault="002775EE" w:rsidP="008B0C60">
            <w:pPr>
              <w:pStyle w:val="TableParagraph"/>
              <w:ind w:left="0"/>
              <w:rPr>
                <w:b/>
                <w:sz w:val="21"/>
              </w:rPr>
            </w:pPr>
          </w:p>
          <w:p w:rsidR="002775EE" w:rsidRDefault="002775EE" w:rsidP="008B0C60">
            <w:pPr>
              <w:pStyle w:val="TableParagraph"/>
              <w:ind w:left="109"/>
              <w:rPr>
                <w:sz w:val="24"/>
              </w:rPr>
            </w:pPr>
            <w:r>
              <w:rPr>
                <w:sz w:val="24"/>
              </w:rPr>
              <w:t>«День</w:t>
            </w:r>
            <w:r>
              <w:rPr>
                <w:spacing w:val="-3"/>
                <w:sz w:val="24"/>
              </w:rPr>
              <w:t xml:space="preserve"> </w:t>
            </w:r>
            <w:r>
              <w:rPr>
                <w:sz w:val="24"/>
              </w:rPr>
              <w:t>Победы»</w:t>
            </w:r>
          </w:p>
          <w:p w:rsidR="002775EE" w:rsidRDefault="002775EE" w:rsidP="008B0C60">
            <w:pPr>
              <w:pStyle w:val="TableParagraph"/>
              <w:ind w:left="0"/>
              <w:rPr>
                <w:b/>
                <w:sz w:val="20"/>
              </w:rPr>
            </w:pPr>
          </w:p>
          <w:p w:rsidR="002775EE" w:rsidRDefault="002775EE" w:rsidP="008B0C60">
            <w:pPr>
              <w:pStyle w:val="TableParagraph"/>
              <w:ind w:left="109" w:right="116" w:firstLine="64"/>
              <w:rPr>
                <w:sz w:val="24"/>
              </w:rPr>
            </w:pPr>
            <w:r>
              <w:rPr>
                <w:sz w:val="24"/>
              </w:rPr>
              <w:t>«Их</w:t>
            </w:r>
            <w:r>
              <w:rPr>
                <w:spacing w:val="-7"/>
                <w:sz w:val="24"/>
              </w:rPr>
              <w:t xml:space="preserve"> </w:t>
            </w:r>
            <w:r>
              <w:rPr>
                <w:sz w:val="24"/>
              </w:rPr>
              <w:t>подвигам</w:t>
            </w:r>
            <w:r>
              <w:rPr>
                <w:spacing w:val="-9"/>
                <w:sz w:val="24"/>
              </w:rPr>
              <w:t xml:space="preserve"> </w:t>
            </w:r>
            <w:r>
              <w:rPr>
                <w:sz w:val="24"/>
              </w:rPr>
              <w:t>гордятся</w:t>
            </w:r>
            <w:r>
              <w:rPr>
                <w:spacing w:val="-57"/>
                <w:sz w:val="24"/>
              </w:rPr>
              <w:t xml:space="preserve"> </w:t>
            </w:r>
            <w:r>
              <w:rPr>
                <w:sz w:val="24"/>
              </w:rPr>
              <w:t>внуки» Литературные</w:t>
            </w:r>
            <w:r>
              <w:rPr>
                <w:spacing w:val="1"/>
                <w:sz w:val="24"/>
              </w:rPr>
              <w:t xml:space="preserve"> </w:t>
            </w:r>
            <w:r>
              <w:rPr>
                <w:sz w:val="24"/>
              </w:rPr>
              <w:t>чтения</w:t>
            </w:r>
          </w:p>
          <w:p w:rsidR="002775EE" w:rsidRDefault="002775EE" w:rsidP="008B0C60">
            <w:pPr>
              <w:pStyle w:val="TableParagraph"/>
              <w:ind w:left="109"/>
              <w:rPr>
                <w:sz w:val="24"/>
              </w:rPr>
            </w:pPr>
            <w:r>
              <w:rPr>
                <w:sz w:val="24"/>
              </w:rPr>
              <w:t>«Бессмертный</w:t>
            </w:r>
            <w:r>
              <w:rPr>
                <w:spacing w:val="-1"/>
                <w:sz w:val="24"/>
              </w:rPr>
              <w:t xml:space="preserve"> </w:t>
            </w:r>
            <w:r>
              <w:rPr>
                <w:sz w:val="24"/>
              </w:rPr>
              <w:t>полк»</w:t>
            </w:r>
          </w:p>
          <w:p w:rsidR="002775EE" w:rsidRDefault="002775EE" w:rsidP="008B0C60">
            <w:pPr>
              <w:pStyle w:val="TableParagraph"/>
              <w:ind w:left="109" w:right="251"/>
              <w:rPr>
                <w:sz w:val="24"/>
              </w:rPr>
            </w:pPr>
            <w:r>
              <w:rPr>
                <w:sz w:val="24"/>
              </w:rPr>
              <w:t>«Люди, прославившие</w:t>
            </w:r>
            <w:r>
              <w:rPr>
                <w:spacing w:val="-58"/>
                <w:sz w:val="24"/>
              </w:rPr>
              <w:t xml:space="preserve"> </w:t>
            </w:r>
            <w:r>
              <w:rPr>
                <w:sz w:val="24"/>
              </w:rPr>
              <w:t>Россию»</w:t>
            </w:r>
          </w:p>
          <w:p w:rsidR="002775EE" w:rsidRDefault="002775EE" w:rsidP="008B0C60">
            <w:pPr>
              <w:pStyle w:val="TableParagraph"/>
              <w:ind w:left="109"/>
              <w:rPr>
                <w:sz w:val="24"/>
              </w:rPr>
            </w:pPr>
            <w:r>
              <w:rPr>
                <w:sz w:val="24"/>
              </w:rPr>
              <w:t>Викторина</w:t>
            </w:r>
          </w:p>
        </w:tc>
        <w:tc>
          <w:tcPr>
            <w:tcW w:w="3000" w:type="dxa"/>
            <w:gridSpan w:val="2"/>
            <w:tcBorders>
              <w:left w:val="single" w:sz="2" w:space="0" w:color="000000"/>
              <w:right w:val="single" w:sz="2" w:space="0" w:color="000000"/>
            </w:tcBorders>
          </w:tcPr>
          <w:p w:rsidR="002775EE" w:rsidRDefault="002775EE" w:rsidP="008B0C60">
            <w:pPr>
              <w:pStyle w:val="TableParagraph"/>
              <w:ind w:left="108"/>
              <w:rPr>
                <w:sz w:val="24"/>
              </w:rPr>
            </w:pPr>
            <w:r>
              <w:rPr>
                <w:sz w:val="24"/>
              </w:rPr>
              <w:t>Праздник</w:t>
            </w:r>
          </w:p>
          <w:p w:rsidR="002775EE" w:rsidRDefault="002775EE" w:rsidP="008B0C60">
            <w:pPr>
              <w:pStyle w:val="TableParagraph"/>
              <w:ind w:left="0"/>
              <w:rPr>
                <w:b/>
                <w:sz w:val="21"/>
              </w:rPr>
            </w:pPr>
          </w:p>
          <w:p w:rsidR="002775EE" w:rsidRDefault="002775EE" w:rsidP="008B0C60">
            <w:pPr>
              <w:pStyle w:val="TableParagraph"/>
              <w:ind w:left="108"/>
              <w:rPr>
                <w:sz w:val="24"/>
              </w:rPr>
            </w:pPr>
            <w:r>
              <w:rPr>
                <w:sz w:val="24"/>
              </w:rPr>
              <w:t>«День</w:t>
            </w:r>
            <w:r>
              <w:rPr>
                <w:spacing w:val="-5"/>
                <w:sz w:val="24"/>
              </w:rPr>
              <w:t xml:space="preserve"> </w:t>
            </w:r>
            <w:r>
              <w:rPr>
                <w:sz w:val="24"/>
              </w:rPr>
              <w:t>Победы»</w:t>
            </w:r>
          </w:p>
          <w:p w:rsidR="002775EE" w:rsidRDefault="002775EE" w:rsidP="008B0C60">
            <w:pPr>
              <w:pStyle w:val="TableParagraph"/>
              <w:ind w:left="0"/>
              <w:rPr>
                <w:b/>
                <w:sz w:val="20"/>
              </w:rPr>
            </w:pPr>
          </w:p>
          <w:p w:rsidR="002775EE" w:rsidRDefault="002775EE" w:rsidP="008B0C60">
            <w:pPr>
              <w:pStyle w:val="TableParagraph"/>
              <w:ind w:left="108" w:right="85" w:firstLine="64"/>
              <w:rPr>
                <w:sz w:val="24"/>
              </w:rPr>
            </w:pPr>
            <w:r>
              <w:rPr>
                <w:sz w:val="24"/>
              </w:rPr>
              <w:t>«Их подвигам гордятся</w:t>
            </w:r>
            <w:r>
              <w:rPr>
                <w:spacing w:val="1"/>
                <w:sz w:val="24"/>
              </w:rPr>
              <w:t xml:space="preserve"> </w:t>
            </w:r>
            <w:r>
              <w:rPr>
                <w:sz w:val="24"/>
              </w:rPr>
              <w:t>внуки»</w:t>
            </w:r>
            <w:r>
              <w:rPr>
                <w:spacing w:val="-5"/>
                <w:sz w:val="24"/>
              </w:rPr>
              <w:t xml:space="preserve"> </w:t>
            </w:r>
            <w:r>
              <w:rPr>
                <w:sz w:val="24"/>
              </w:rPr>
              <w:t>«Панорамы</w:t>
            </w:r>
            <w:r>
              <w:rPr>
                <w:spacing w:val="-5"/>
                <w:sz w:val="24"/>
              </w:rPr>
              <w:t xml:space="preserve"> </w:t>
            </w:r>
            <w:r>
              <w:rPr>
                <w:sz w:val="24"/>
              </w:rPr>
              <w:t>боевых</w:t>
            </w:r>
            <w:r>
              <w:rPr>
                <w:spacing w:val="-57"/>
                <w:sz w:val="24"/>
              </w:rPr>
              <w:t xml:space="preserve"> </w:t>
            </w:r>
            <w:r>
              <w:rPr>
                <w:sz w:val="24"/>
              </w:rPr>
              <w:t>действий»</w:t>
            </w:r>
            <w:r>
              <w:rPr>
                <w:spacing w:val="8"/>
                <w:sz w:val="24"/>
              </w:rPr>
              <w:t xml:space="preserve"> </w:t>
            </w:r>
            <w:r>
              <w:rPr>
                <w:sz w:val="24"/>
              </w:rPr>
              <w:t>-</w:t>
            </w:r>
            <w:r>
              <w:rPr>
                <w:spacing w:val="1"/>
                <w:sz w:val="24"/>
              </w:rPr>
              <w:t xml:space="preserve"> </w:t>
            </w:r>
            <w:r>
              <w:rPr>
                <w:sz w:val="24"/>
              </w:rPr>
              <w:t>моделирование</w:t>
            </w:r>
          </w:p>
          <w:p w:rsidR="002775EE" w:rsidRDefault="002775EE" w:rsidP="008B0C60">
            <w:pPr>
              <w:pStyle w:val="TableParagraph"/>
              <w:ind w:left="108"/>
              <w:rPr>
                <w:sz w:val="24"/>
              </w:rPr>
            </w:pPr>
            <w:r>
              <w:rPr>
                <w:sz w:val="24"/>
              </w:rPr>
              <w:t>«Бессмертный</w:t>
            </w:r>
            <w:r>
              <w:rPr>
                <w:spacing w:val="-1"/>
                <w:sz w:val="24"/>
              </w:rPr>
              <w:t xml:space="preserve"> </w:t>
            </w:r>
            <w:r>
              <w:rPr>
                <w:sz w:val="24"/>
              </w:rPr>
              <w:t>полк»</w:t>
            </w:r>
          </w:p>
          <w:p w:rsidR="002775EE" w:rsidRDefault="002775EE" w:rsidP="008B0C60">
            <w:pPr>
              <w:pStyle w:val="TableParagraph"/>
              <w:ind w:left="108" w:right="535"/>
              <w:rPr>
                <w:sz w:val="24"/>
              </w:rPr>
            </w:pPr>
            <w:r>
              <w:rPr>
                <w:sz w:val="24"/>
              </w:rPr>
              <w:t>«Люди, прославившие</w:t>
            </w:r>
            <w:r>
              <w:rPr>
                <w:spacing w:val="-58"/>
                <w:sz w:val="24"/>
              </w:rPr>
              <w:t xml:space="preserve"> </w:t>
            </w:r>
            <w:r>
              <w:rPr>
                <w:sz w:val="24"/>
              </w:rPr>
              <w:t>Россию»</w:t>
            </w:r>
          </w:p>
          <w:p w:rsidR="002775EE" w:rsidRDefault="002775EE" w:rsidP="008B0C60">
            <w:pPr>
              <w:pStyle w:val="TableParagraph"/>
              <w:ind w:left="108"/>
              <w:rPr>
                <w:sz w:val="24"/>
              </w:rPr>
            </w:pPr>
            <w:r>
              <w:rPr>
                <w:sz w:val="24"/>
              </w:rPr>
              <w:t>Викторина</w:t>
            </w:r>
          </w:p>
        </w:tc>
        <w:tc>
          <w:tcPr>
            <w:tcW w:w="2552" w:type="dxa"/>
            <w:gridSpan w:val="2"/>
            <w:tcBorders>
              <w:left w:val="single" w:sz="2" w:space="0" w:color="000000"/>
              <w:right w:val="single" w:sz="2" w:space="0" w:color="000000"/>
            </w:tcBorders>
          </w:tcPr>
          <w:p w:rsidR="002775EE" w:rsidRPr="00E630E2" w:rsidRDefault="00E630E2" w:rsidP="00E630E2">
            <w:pPr>
              <w:pStyle w:val="TableParagraph"/>
              <w:rPr>
                <w:color w:val="C00000"/>
                <w:sz w:val="24"/>
              </w:rPr>
            </w:pPr>
            <w:r>
              <w:rPr>
                <w:color w:val="C00000"/>
                <w:sz w:val="24"/>
              </w:rPr>
              <w:t>Праздник</w:t>
            </w:r>
          </w:p>
          <w:p w:rsidR="002775EE" w:rsidRPr="00CD4A5B" w:rsidRDefault="002775EE" w:rsidP="008B0C60">
            <w:pPr>
              <w:pStyle w:val="TableParagraph"/>
              <w:ind w:right="1349"/>
              <w:rPr>
                <w:color w:val="C00000"/>
                <w:sz w:val="24"/>
              </w:rPr>
            </w:pPr>
            <w:r w:rsidRPr="00CD4A5B">
              <w:rPr>
                <w:color w:val="C00000"/>
                <w:sz w:val="24"/>
              </w:rPr>
              <w:t>«День</w:t>
            </w:r>
            <w:r w:rsidRPr="00CD4A5B">
              <w:rPr>
                <w:color w:val="C00000"/>
                <w:spacing w:val="1"/>
                <w:sz w:val="24"/>
              </w:rPr>
              <w:t xml:space="preserve"> </w:t>
            </w:r>
            <w:r w:rsidRPr="00CD4A5B">
              <w:rPr>
                <w:color w:val="C00000"/>
                <w:sz w:val="24"/>
              </w:rPr>
              <w:t>Победы</w:t>
            </w:r>
            <w:r w:rsidR="00C2065E">
              <w:rPr>
                <w:color w:val="C00000"/>
                <w:sz w:val="24"/>
              </w:rPr>
              <w:t xml:space="preserve">» </w:t>
            </w:r>
          </w:p>
          <w:p w:rsidR="002775EE" w:rsidRPr="00CD4A5B" w:rsidRDefault="002775EE" w:rsidP="008B0C60">
            <w:pPr>
              <w:pStyle w:val="TableParagraph"/>
              <w:ind w:right="602" w:firstLine="64"/>
              <w:rPr>
                <w:color w:val="C00000"/>
                <w:sz w:val="24"/>
              </w:rPr>
            </w:pPr>
            <w:r w:rsidRPr="00CD4A5B">
              <w:rPr>
                <w:color w:val="C00000"/>
                <w:sz w:val="24"/>
              </w:rPr>
              <w:t>«Их подвигам</w:t>
            </w:r>
            <w:r w:rsidRPr="00CD4A5B">
              <w:rPr>
                <w:color w:val="C00000"/>
                <w:spacing w:val="1"/>
                <w:sz w:val="24"/>
              </w:rPr>
              <w:t xml:space="preserve"> </w:t>
            </w:r>
            <w:r w:rsidRPr="00CD4A5B">
              <w:rPr>
                <w:color w:val="C00000"/>
                <w:sz w:val="24"/>
              </w:rPr>
              <w:t>гордятся</w:t>
            </w:r>
            <w:r w:rsidRPr="00CD4A5B">
              <w:rPr>
                <w:color w:val="C00000"/>
                <w:spacing w:val="-7"/>
                <w:sz w:val="24"/>
              </w:rPr>
              <w:t xml:space="preserve"> </w:t>
            </w:r>
            <w:r w:rsidRPr="00CD4A5B">
              <w:rPr>
                <w:color w:val="C00000"/>
                <w:sz w:val="24"/>
              </w:rPr>
              <w:t>внуки»</w:t>
            </w:r>
          </w:p>
          <w:p w:rsidR="002775EE" w:rsidRPr="00CD4A5B" w:rsidRDefault="002775EE" w:rsidP="008B0C60">
            <w:pPr>
              <w:pStyle w:val="TableParagraph"/>
              <w:ind w:right="298"/>
              <w:rPr>
                <w:color w:val="C00000"/>
                <w:sz w:val="24"/>
              </w:rPr>
            </w:pPr>
            <w:r w:rsidRPr="00CD4A5B">
              <w:rPr>
                <w:color w:val="C00000"/>
                <w:sz w:val="24"/>
              </w:rPr>
              <w:t>«Панорамы</w:t>
            </w:r>
            <w:r w:rsidRPr="00CD4A5B">
              <w:rPr>
                <w:color w:val="C00000"/>
                <w:spacing w:val="-15"/>
                <w:sz w:val="24"/>
              </w:rPr>
              <w:t xml:space="preserve"> </w:t>
            </w:r>
            <w:r w:rsidRPr="00CD4A5B">
              <w:rPr>
                <w:color w:val="C00000"/>
                <w:sz w:val="24"/>
              </w:rPr>
              <w:t>боевых</w:t>
            </w:r>
            <w:r w:rsidRPr="00CD4A5B">
              <w:rPr>
                <w:color w:val="C00000"/>
                <w:spacing w:val="-57"/>
                <w:sz w:val="24"/>
              </w:rPr>
              <w:t xml:space="preserve"> </w:t>
            </w:r>
            <w:r w:rsidR="00C2065E">
              <w:rPr>
                <w:color w:val="C00000"/>
                <w:spacing w:val="-57"/>
                <w:sz w:val="24"/>
              </w:rPr>
              <w:t xml:space="preserve"> </w:t>
            </w:r>
            <w:r w:rsidRPr="00CD4A5B">
              <w:rPr>
                <w:color w:val="C00000"/>
                <w:sz w:val="24"/>
              </w:rPr>
              <w:t>действий» -</w:t>
            </w:r>
            <w:r w:rsidRPr="00CD4A5B">
              <w:rPr>
                <w:color w:val="C00000"/>
                <w:spacing w:val="1"/>
                <w:sz w:val="24"/>
              </w:rPr>
              <w:t xml:space="preserve"> </w:t>
            </w:r>
            <w:r w:rsidRPr="00CD4A5B">
              <w:rPr>
                <w:color w:val="C00000"/>
                <w:sz w:val="24"/>
              </w:rPr>
              <w:t>моделирование</w:t>
            </w:r>
          </w:p>
          <w:p w:rsidR="002775EE" w:rsidRPr="00CD4A5B" w:rsidRDefault="002775EE" w:rsidP="008B0C60">
            <w:pPr>
              <w:pStyle w:val="TableParagraph"/>
              <w:rPr>
                <w:color w:val="C00000"/>
                <w:sz w:val="24"/>
              </w:rPr>
            </w:pPr>
            <w:r w:rsidRPr="00CD4A5B">
              <w:rPr>
                <w:color w:val="C00000"/>
                <w:sz w:val="24"/>
              </w:rPr>
              <w:t>«Бессмертный</w:t>
            </w:r>
            <w:r w:rsidRPr="00CD4A5B">
              <w:rPr>
                <w:color w:val="C00000"/>
                <w:spacing w:val="-1"/>
                <w:sz w:val="24"/>
              </w:rPr>
              <w:t xml:space="preserve"> </w:t>
            </w:r>
            <w:r w:rsidRPr="00CD4A5B">
              <w:rPr>
                <w:color w:val="C00000"/>
                <w:sz w:val="24"/>
              </w:rPr>
              <w:t>полк»</w:t>
            </w:r>
          </w:p>
          <w:p w:rsidR="002775EE" w:rsidRPr="00CD4A5B" w:rsidRDefault="002775EE" w:rsidP="008B0C60">
            <w:pPr>
              <w:pStyle w:val="TableParagraph"/>
              <w:ind w:right="798"/>
              <w:rPr>
                <w:color w:val="C00000"/>
                <w:sz w:val="24"/>
              </w:rPr>
            </w:pPr>
            <w:r w:rsidRPr="00CD4A5B">
              <w:rPr>
                <w:color w:val="C00000"/>
                <w:sz w:val="24"/>
              </w:rPr>
              <w:t>«Люди,</w:t>
            </w:r>
            <w:r w:rsidRPr="00CD4A5B">
              <w:rPr>
                <w:color w:val="C00000"/>
                <w:spacing w:val="1"/>
                <w:sz w:val="24"/>
              </w:rPr>
              <w:t xml:space="preserve"> </w:t>
            </w:r>
            <w:r w:rsidRPr="00CD4A5B">
              <w:rPr>
                <w:color w:val="C00000"/>
                <w:sz w:val="24"/>
              </w:rPr>
              <w:t>прославившие</w:t>
            </w:r>
            <w:r w:rsidRPr="00CD4A5B">
              <w:rPr>
                <w:color w:val="C00000"/>
                <w:spacing w:val="-58"/>
                <w:sz w:val="24"/>
              </w:rPr>
              <w:t xml:space="preserve"> </w:t>
            </w:r>
            <w:r w:rsidRPr="00CD4A5B">
              <w:rPr>
                <w:color w:val="C00000"/>
                <w:sz w:val="24"/>
              </w:rPr>
              <w:t>Россию»</w:t>
            </w:r>
          </w:p>
          <w:p w:rsidR="002775EE" w:rsidRPr="00CD4A5B" w:rsidRDefault="002775EE" w:rsidP="008B0C60">
            <w:pPr>
              <w:pStyle w:val="TableParagraph"/>
              <w:rPr>
                <w:color w:val="C00000"/>
                <w:sz w:val="24"/>
              </w:rPr>
            </w:pPr>
            <w:r w:rsidRPr="00CD4A5B">
              <w:rPr>
                <w:color w:val="C00000"/>
                <w:sz w:val="24"/>
              </w:rPr>
              <w:t>Викторина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48"/>
        </w:trPr>
        <w:tc>
          <w:tcPr>
            <w:tcW w:w="1304" w:type="dxa"/>
            <w:tcBorders>
              <w:left w:val="single" w:sz="2" w:space="0" w:color="000000"/>
              <w:right w:val="single" w:sz="2" w:space="0" w:color="000000"/>
            </w:tcBorders>
          </w:tcPr>
          <w:p w:rsidR="002775EE" w:rsidRDefault="002775EE" w:rsidP="002775EE">
            <w:pPr>
              <w:pStyle w:val="TableParagraph"/>
              <w:spacing w:before="44"/>
              <w:ind w:left="237" w:right="172"/>
              <w:jc w:val="center"/>
              <w:rPr>
                <w:sz w:val="24"/>
              </w:rPr>
            </w:pPr>
            <w:r>
              <w:rPr>
                <w:sz w:val="24"/>
              </w:rPr>
              <w:t>Июнь</w:t>
            </w:r>
          </w:p>
        </w:tc>
        <w:tc>
          <w:tcPr>
            <w:tcW w:w="2808" w:type="dxa"/>
            <w:gridSpan w:val="2"/>
            <w:tcBorders>
              <w:left w:val="single" w:sz="2" w:space="0" w:color="000000"/>
              <w:right w:val="single" w:sz="2" w:space="0" w:color="000000"/>
            </w:tcBorders>
          </w:tcPr>
          <w:p w:rsidR="002775EE" w:rsidRDefault="002775EE" w:rsidP="002775EE">
            <w:pPr>
              <w:pStyle w:val="TableParagraph"/>
              <w:spacing w:before="44"/>
              <w:ind w:left="112" w:right="566"/>
              <w:rPr>
                <w:sz w:val="24"/>
              </w:rPr>
            </w:pPr>
            <w:r>
              <w:rPr>
                <w:sz w:val="24"/>
              </w:rPr>
              <w:t>Спортивное</w:t>
            </w:r>
            <w:r>
              <w:rPr>
                <w:spacing w:val="1"/>
                <w:sz w:val="24"/>
              </w:rPr>
              <w:t xml:space="preserve"> </w:t>
            </w:r>
            <w:r>
              <w:rPr>
                <w:sz w:val="24"/>
              </w:rPr>
              <w:t>развлечение</w:t>
            </w:r>
            <w:r>
              <w:rPr>
                <w:spacing w:val="50"/>
                <w:sz w:val="24"/>
              </w:rPr>
              <w:t xml:space="preserve"> </w:t>
            </w:r>
            <w:r>
              <w:rPr>
                <w:sz w:val="24"/>
              </w:rPr>
              <w:t>«День</w:t>
            </w:r>
            <w:r>
              <w:rPr>
                <w:spacing w:val="-57"/>
                <w:sz w:val="24"/>
              </w:rPr>
              <w:t xml:space="preserve"> </w:t>
            </w:r>
            <w:r>
              <w:rPr>
                <w:sz w:val="24"/>
              </w:rPr>
              <w:t>России»</w:t>
            </w:r>
          </w:p>
        </w:tc>
        <w:tc>
          <w:tcPr>
            <w:tcW w:w="3121" w:type="dxa"/>
            <w:tcBorders>
              <w:left w:val="single" w:sz="2" w:space="0" w:color="000000"/>
              <w:right w:val="single" w:sz="2" w:space="0" w:color="000000"/>
            </w:tcBorders>
          </w:tcPr>
          <w:p w:rsidR="002775EE" w:rsidRDefault="002775EE" w:rsidP="002775EE">
            <w:pPr>
              <w:pStyle w:val="TableParagraph"/>
              <w:spacing w:before="44"/>
              <w:ind w:left="112"/>
              <w:rPr>
                <w:sz w:val="24"/>
              </w:rPr>
            </w:pPr>
            <w:r>
              <w:rPr>
                <w:sz w:val="24"/>
              </w:rPr>
              <w:t>Спортивное</w:t>
            </w:r>
            <w:r>
              <w:rPr>
                <w:spacing w:val="-6"/>
                <w:sz w:val="24"/>
              </w:rPr>
              <w:t xml:space="preserve"> </w:t>
            </w:r>
            <w:r>
              <w:rPr>
                <w:sz w:val="24"/>
              </w:rPr>
              <w:t>развлечение</w:t>
            </w:r>
          </w:p>
          <w:p w:rsidR="002775EE" w:rsidRDefault="002775EE" w:rsidP="002775EE">
            <w:pPr>
              <w:pStyle w:val="TableParagraph"/>
              <w:spacing w:before="42"/>
              <w:ind w:left="112"/>
              <w:rPr>
                <w:sz w:val="24"/>
              </w:rPr>
            </w:pPr>
            <w:r>
              <w:rPr>
                <w:sz w:val="24"/>
              </w:rPr>
              <w:t>«День</w:t>
            </w:r>
            <w:r>
              <w:rPr>
                <w:spacing w:val="-1"/>
                <w:sz w:val="24"/>
              </w:rPr>
              <w:t xml:space="preserve"> </w:t>
            </w:r>
            <w:r>
              <w:rPr>
                <w:sz w:val="24"/>
              </w:rPr>
              <w:t>России»</w:t>
            </w:r>
          </w:p>
        </w:tc>
        <w:tc>
          <w:tcPr>
            <w:tcW w:w="2694" w:type="dxa"/>
            <w:tcBorders>
              <w:left w:val="single" w:sz="2" w:space="0" w:color="000000"/>
              <w:right w:val="single" w:sz="2" w:space="0" w:color="000000"/>
            </w:tcBorders>
          </w:tcPr>
          <w:p w:rsidR="002775EE" w:rsidRDefault="002775EE" w:rsidP="002775EE">
            <w:pPr>
              <w:pStyle w:val="TableParagraph"/>
              <w:spacing w:before="44"/>
              <w:ind w:left="109" w:right="629"/>
              <w:rPr>
                <w:sz w:val="24"/>
              </w:rPr>
            </w:pPr>
            <w:r>
              <w:rPr>
                <w:sz w:val="24"/>
              </w:rPr>
              <w:t>Спортивное</w:t>
            </w:r>
            <w:r>
              <w:rPr>
                <w:spacing w:val="1"/>
                <w:sz w:val="24"/>
              </w:rPr>
              <w:t xml:space="preserve"> </w:t>
            </w:r>
            <w:r>
              <w:rPr>
                <w:sz w:val="24"/>
              </w:rPr>
              <w:t>развлечение</w:t>
            </w:r>
            <w:r>
              <w:rPr>
                <w:spacing w:val="-9"/>
                <w:sz w:val="24"/>
              </w:rPr>
              <w:t xml:space="preserve"> </w:t>
            </w:r>
            <w:r>
              <w:rPr>
                <w:sz w:val="24"/>
              </w:rPr>
              <w:t>«День</w:t>
            </w:r>
            <w:r>
              <w:rPr>
                <w:spacing w:val="-57"/>
                <w:sz w:val="24"/>
              </w:rPr>
              <w:t xml:space="preserve"> </w:t>
            </w:r>
            <w:r>
              <w:rPr>
                <w:sz w:val="24"/>
              </w:rPr>
              <w:t>России»</w:t>
            </w:r>
          </w:p>
        </w:tc>
        <w:tc>
          <w:tcPr>
            <w:tcW w:w="3000" w:type="dxa"/>
            <w:gridSpan w:val="2"/>
            <w:tcBorders>
              <w:left w:val="single" w:sz="2" w:space="0" w:color="000000"/>
              <w:right w:val="single" w:sz="2" w:space="0" w:color="000000"/>
            </w:tcBorders>
          </w:tcPr>
          <w:p w:rsidR="002775EE" w:rsidRDefault="002775EE" w:rsidP="002775EE">
            <w:pPr>
              <w:pStyle w:val="TableParagraph"/>
              <w:spacing w:before="44"/>
              <w:ind w:left="108"/>
              <w:rPr>
                <w:sz w:val="24"/>
              </w:rPr>
            </w:pPr>
            <w:r>
              <w:rPr>
                <w:sz w:val="24"/>
              </w:rPr>
              <w:t>Спортивное</w:t>
            </w:r>
            <w:r>
              <w:rPr>
                <w:spacing w:val="-6"/>
                <w:sz w:val="24"/>
              </w:rPr>
              <w:t xml:space="preserve"> </w:t>
            </w:r>
            <w:r>
              <w:rPr>
                <w:sz w:val="24"/>
              </w:rPr>
              <w:t>развлечение</w:t>
            </w:r>
          </w:p>
          <w:p w:rsidR="002775EE" w:rsidRDefault="002775EE" w:rsidP="002775EE">
            <w:pPr>
              <w:pStyle w:val="TableParagraph"/>
              <w:spacing w:before="42"/>
              <w:ind w:left="108"/>
              <w:rPr>
                <w:sz w:val="24"/>
              </w:rPr>
            </w:pPr>
            <w:r>
              <w:rPr>
                <w:sz w:val="24"/>
              </w:rPr>
              <w:t>«День</w:t>
            </w:r>
            <w:r>
              <w:rPr>
                <w:spacing w:val="-1"/>
                <w:sz w:val="24"/>
              </w:rPr>
              <w:t xml:space="preserve"> </w:t>
            </w:r>
            <w:r>
              <w:rPr>
                <w:sz w:val="24"/>
              </w:rPr>
              <w:t>России»</w:t>
            </w:r>
          </w:p>
        </w:tc>
        <w:tc>
          <w:tcPr>
            <w:tcW w:w="2552" w:type="dxa"/>
            <w:gridSpan w:val="2"/>
            <w:tcBorders>
              <w:left w:val="single" w:sz="2" w:space="0" w:color="000000"/>
              <w:right w:val="single" w:sz="2" w:space="0" w:color="000000"/>
            </w:tcBorders>
          </w:tcPr>
          <w:p w:rsidR="002775EE" w:rsidRPr="00CD4A5B" w:rsidRDefault="002775EE" w:rsidP="002775EE">
            <w:pPr>
              <w:pStyle w:val="TableParagraph"/>
              <w:spacing w:before="44"/>
              <w:ind w:right="344"/>
              <w:rPr>
                <w:color w:val="C00000"/>
                <w:sz w:val="24"/>
              </w:rPr>
            </w:pPr>
            <w:r w:rsidRPr="00CD4A5B">
              <w:rPr>
                <w:color w:val="C00000"/>
                <w:sz w:val="24"/>
              </w:rPr>
              <w:t>Спортивное</w:t>
            </w:r>
            <w:r w:rsidRPr="00CD4A5B">
              <w:rPr>
                <w:color w:val="C00000"/>
                <w:spacing w:val="1"/>
                <w:sz w:val="24"/>
              </w:rPr>
              <w:t xml:space="preserve"> </w:t>
            </w:r>
            <w:r w:rsidRPr="00CD4A5B">
              <w:rPr>
                <w:color w:val="C00000"/>
                <w:sz w:val="24"/>
              </w:rPr>
              <w:t>развлечение</w:t>
            </w:r>
            <w:r w:rsidRPr="00CD4A5B">
              <w:rPr>
                <w:color w:val="C00000"/>
                <w:spacing w:val="-9"/>
                <w:sz w:val="24"/>
              </w:rPr>
              <w:t xml:space="preserve"> </w:t>
            </w:r>
            <w:r w:rsidRPr="00CD4A5B">
              <w:rPr>
                <w:color w:val="C00000"/>
                <w:sz w:val="24"/>
              </w:rPr>
              <w:t>«День</w:t>
            </w:r>
            <w:r w:rsidRPr="00CD4A5B">
              <w:rPr>
                <w:color w:val="C00000"/>
                <w:spacing w:val="-57"/>
                <w:sz w:val="24"/>
              </w:rPr>
              <w:t xml:space="preserve"> </w:t>
            </w:r>
            <w:r w:rsidRPr="00CD4A5B">
              <w:rPr>
                <w:color w:val="C00000"/>
                <w:sz w:val="24"/>
              </w:rPr>
              <w:t>России»</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5"/>
        </w:trPr>
        <w:tc>
          <w:tcPr>
            <w:tcW w:w="1304" w:type="dxa"/>
            <w:tcBorders>
              <w:left w:val="single" w:sz="2" w:space="0" w:color="000000"/>
              <w:right w:val="single" w:sz="2" w:space="0" w:color="000000"/>
            </w:tcBorders>
          </w:tcPr>
          <w:p w:rsidR="002775EE" w:rsidRDefault="002775EE" w:rsidP="002775EE">
            <w:pPr>
              <w:pStyle w:val="TableParagraph"/>
              <w:spacing w:before="39"/>
              <w:ind w:left="237" w:right="172"/>
              <w:jc w:val="center"/>
              <w:rPr>
                <w:sz w:val="24"/>
              </w:rPr>
            </w:pPr>
            <w:r>
              <w:rPr>
                <w:sz w:val="24"/>
              </w:rPr>
              <w:t>Июль</w:t>
            </w:r>
          </w:p>
        </w:tc>
        <w:tc>
          <w:tcPr>
            <w:tcW w:w="2808" w:type="dxa"/>
            <w:gridSpan w:val="2"/>
            <w:tcBorders>
              <w:left w:val="single" w:sz="2" w:space="0" w:color="000000"/>
              <w:right w:val="single" w:sz="2" w:space="0" w:color="000000"/>
            </w:tcBorders>
          </w:tcPr>
          <w:p w:rsidR="002775EE" w:rsidRDefault="002775EE" w:rsidP="002775EE">
            <w:pPr>
              <w:pStyle w:val="TableParagraph"/>
              <w:spacing w:before="42"/>
              <w:ind w:left="112" w:right="68"/>
              <w:rPr>
                <w:sz w:val="24"/>
              </w:rPr>
            </w:pPr>
            <w:r>
              <w:rPr>
                <w:sz w:val="24"/>
              </w:rPr>
              <w:t>Праздник «Мама, папа,</w:t>
            </w:r>
            <w:r>
              <w:rPr>
                <w:spacing w:val="1"/>
                <w:sz w:val="24"/>
              </w:rPr>
              <w:t xml:space="preserve"> </w:t>
            </w:r>
            <w:r>
              <w:rPr>
                <w:sz w:val="24"/>
              </w:rPr>
              <w:t>Я</w:t>
            </w:r>
            <w:r>
              <w:rPr>
                <w:spacing w:val="-4"/>
                <w:sz w:val="24"/>
              </w:rPr>
              <w:t xml:space="preserve"> </w:t>
            </w:r>
            <w:r>
              <w:rPr>
                <w:sz w:val="24"/>
              </w:rPr>
              <w:t>–</w:t>
            </w:r>
            <w:r>
              <w:rPr>
                <w:spacing w:val="-4"/>
                <w:sz w:val="24"/>
              </w:rPr>
              <w:t xml:space="preserve"> </w:t>
            </w:r>
            <w:r>
              <w:rPr>
                <w:sz w:val="24"/>
              </w:rPr>
              <w:t>наша</w:t>
            </w:r>
            <w:r>
              <w:rPr>
                <w:spacing w:val="-5"/>
                <w:sz w:val="24"/>
              </w:rPr>
              <w:t xml:space="preserve"> </w:t>
            </w:r>
            <w:r>
              <w:rPr>
                <w:sz w:val="24"/>
              </w:rPr>
              <w:t>дружная</w:t>
            </w:r>
            <w:r>
              <w:rPr>
                <w:spacing w:val="-4"/>
                <w:sz w:val="24"/>
              </w:rPr>
              <w:t xml:space="preserve"> </w:t>
            </w:r>
            <w:r>
              <w:rPr>
                <w:sz w:val="24"/>
              </w:rPr>
              <w:t>семья</w:t>
            </w:r>
          </w:p>
        </w:tc>
        <w:tc>
          <w:tcPr>
            <w:tcW w:w="3121" w:type="dxa"/>
            <w:tcBorders>
              <w:left w:val="single" w:sz="2" w:space="0" w:color="000000"/>
              <w:right w:val="single" w:sz="2" w:space="0" w:color="000000"/>
            </w:tcBorders>
          </w:tcPr>
          <w:p w:rsidR="002775EE" w:rsidRDefault="002775EE" w:rsidP="002775EE">
            <w:pPr>
              <w:pStyle w:val="TableParagraph"/>
              <w:spacing w:before="42"/>
              <w:ind w:left="112" w:right="185"/>
              <w:rPr>
                <w:sz w:val="24"/>
              </w:rPr>
            </w:pPr>
            <w:r>
              <w:rPr>
                <w:sz w:val="24"/>
              </w:rPr>
              <w:t>Праздник «Мама, папа, Я –</w:t>
            </w:r>
            <w:r>
              <w:rPr>
                <w:spacing w:val="-57"/>
                <w:sz w:val="24"/>
              </w:rPr>
              <w:t xml:space="preserve"> </w:t>
            </w:r>
            <w:r>
              <w:rPr>
                <w:sz w:val="24"/>
              </w:rPr>
              <w:t>наша</w:t>
            </w:r>
            <w:r>
              <w:rPr>
                <w:spacing w:val="-2"/>
                <w:sz w:val="24"/>
              </w:rPr>
              <w:t xml:space="preserve"> </w:t>
            </w:r>
            <w:r>
              <w:rPr>
                <w:sz w:val="24"/>
              </w:rPr>
              <w:t>дружная</w:t>
            </w:r>
            <w:r>
              <w:rPr>
                <w:spacing w:val="1"/>
                <w:sz w:val="24"/>
              </w:rPr>
              <w:t xml:space="preserve"> </w:t>
            </w:r>
            <w:r>
              <w:rPr>
                <w:sz w:val="24"/>
              </w:rPr>
              <w:t>семья</w:t>
            </w:r>
          </w:p>
        </w:tc>
        <w:tc>
          <w:tcPr>
            <w:tcW w:w="2694" w:type="dxa"/>
            <w:tcBorders>
              <w:left w:val="single" w:sz="2" w:space="0" w:color="000000"/>
              <w:right w:val="single" w:sz="2" w:space="0" w:color="000000"/>
            </w:tcBorders>
          </w:tcPr>
          <w:p w:rsidR="002775EE" w:rsidRDefault="002775EE" w:rsidP="002775EE">
            <w:pPr>
              <w:pStyle w:val="TableParagraph"/>
              <w:spacing w:before="42"/>
              <w:ind w:left="93" w:right="99"/>
              <w:jc w:val="center"/>
              <w:rPr>
                <w:sz w:val="24"/>
              </w:rPr>
            </w:pPr>
            <w:r>
              <w:rPr>
                <w:sz w:val="24"/>
              </w:rPr>
              <w:t>Праздник</w:t>
            </w:r>
            <w:r>
              <w:rPr>
                <w:spacing w:val="-1"/>
                <w:sz w:val="24"/>
              </w:rPr>
              <w:t xml:space="preserve"> </w:t>
            </w:r>
            <w:r>
              <w:rPr>
                <w:sz w:val="24"/>
              </w:rPr>
              <w:t>«День</w:t>
            </w:r>
            <w:r>
              <w:rPr>
                <w:spacing w:val="-4"/>
                <w:sz w:val="24"/>
              </w:rPr>
              <w:t xml:space="preserve"> </w:t>
            </w:r>
            <w:r>
              <w:rPr>
                <w:sz w:val="24"/>
              </w:rPr>
              <w:t>семьи»</w:t>
            </w:r>
          </w:p>
        </w:tc>
        <w:tc>
          <w:tcPr>
            <w:tcW w:w="3000" w:type="dxa"/>
            <w:gridSpan w:val="2"/>
            <w:tcBorders>
              <w:left w:val="single" w:sz="2" w:space="0" w:color="000000"/>
              <w:right w:val="single" w:sz="2" w:space="0" w:color="000000"/>
            </w:tcBorders>
          </w:tcPr>
          <w:p w:rsidR="002775EE" w:rsidRDefault="002775EE" w:rsidP="002775EE">
            <w:pPr>
              <w:pStyle w:val="TableParagraph"/>
              <w:spacing w:before="42"/>
              <w:ind w:left="108"/>
              <w:rPr>
                <w:sz w:val="24"/>
              </w:rPr>
            </w:pPr>
            <w:r>
              <w:rPr>
                <w:sz w:val="24"/>
              </w:rPr>
              <w:t>Праздник</w:t>
            </w:r>
            <w:r>
              <w:rPr>
                <w:spacing w:val="-1"/>
                <w:sz w:val="24"/>
              </w:rPr>
              <w:t xml:space="preserve"> </w:t>
            </w:r>
            <w:r>
              <w:rPr>
                <w:sz w:val="24"/>
              </w:rPr>
              <w:t>«День</w:t>
            </w:r>
            <w:r>
              <w:rPr>
                <w:spacing w:val="-4"/>
                <w:sz w:val="24"/>
              </w:rPr>
              <w:t xml:space="preserve"> </w:t>
            </w:r>
            <w:r>
              <w:rPr>
                <w:sz w:val="24"/>
              </w:rPr>
              <w:t>семьи»</w:t>
            </w:r>
          </w:p>
        </w:tc>
        <w:tc>
          <w:tcPr>
            <w:tcW w:w="2552" w:type="dxa"/>
            <w:gridSpan w:val="2"/>
            <w:tcBorders>
              <w:left w:val="single" w:sz="2" w:space="0" w:color="000000"/>
              <w:right w:val="single" w:sz="2" w:space="0" w:color="000000"/>
            </w:tcBorders>
          </w:tcPr>
          <w:p w:rsidR="002775EE" w:rsidRPr="00CD4A5B" w:rsidRDefault="002775EE" w:rsidP="002775EE">
            <w:pPr>
              <w:pStyle w:val="TableParagraph"/>
              <w:spacing w:before="42"/>
              <w:ind w:right="545"/>
              <w:rPr>
                <w:color w:val="C00000"/>
                <w:sz w:val="24"/>
              </w:rPr>
            </w:pPr>
            <w:r w:rsidRPr="00CD4A5B">
              <w:rPr>
                <w:color w:val="C00000"/>
                <w:sz w:val="24"/>
              </w:rPr>
              <w:t>Праздник</w:t>
            </w:r>
            <w:r w:rsidRPr="00CD4A5B">
              <w:rPr>
                <w:color w:val="C00000"/>
                <w:spacing w:val="51"/>
                <w:sz w:val="24"/>
              </w:rPr>
              <w:t xml:space="preserve"> </w:t>
            </w:r>
            <w:r w:rsidRPr="00CD4A5B">
              <w:rPr>
                <w:color w:val="C00000"/>
                <w:sz w:val="24"/>
              </w:rPr>
              <w:t>«День</w:t>
            </w:r>
            <w:r w:rsidRPr="00CD4A5B">
              <w:rPr>
                <w:color w:val="C00000"/>
                <w:spacing w:val="-57"/>
                <w:sz w:val="24"/>
              </w:rPr>
              <w:t xml:space="preserve"> </w:t>
            </w:r>
            <w:r w:rsidRPr="00CD4A5B">
              <w:rPr>
                <w:color w:val="C00000"/>
                <w:sz w:val="24"/>
              </w:rPr>
              <w:t>семьи»</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56"/>
        </w:trPr>
        <w:tc>
          <w:tcPr>
            <w:tcW w:w="1304" w:type="dxa"/>
            <w:tcBorders>
              <w:left w:val="single" w:sz="2" w:space="0" w:color="000000"/>
              <w:bottom w:val="single" w:sz="2" w:space="0" w:color="000000"/>
              <w:right w:val="single" w:sz="2" w:space="0" w:color="000000"/>
            </w:tcBorders>
          </w:tcPr>
          <w:p w:rsidR="002775EE" w:rsidRDefault="002775EE" w:rsidP="002775EE">
            <w:pPr>
              <w:pStyle w:val="TableParagraph"/>
              <w:spacing w:before="42"/>
              <w:ind w:left="233" w:right="175"/>
              <w:jc w:val="center"/>
              <w:rPr>
                <w:sz w:val="24"/>
              </w:rPr>
            </w:pPr>
            <w:r>
              <w:rPr>
                <w:sz w:val="24"/>
              </w:rPr>
              <w:lastRenderedPageBreak/>
              <w:t>Август</w:t>
            </w:r>
          </w:p>
        </w:tc>
        <w:tc>
          <w:tcPr>
            <w:tcW w:w="2808" w:type="dxa"/>
            <w:gridSpan w:val="2"/>
            <w:tcBorders>
              <w:left w:val="single" w:sz="2" w:space="0" w:color="000000"/>
              <w:bottom w:val="single" w:sz="2" w:space="0" w:color="000000"/>
              <w:right w:val="single" w:sz="2" w:space="0" w:color="000000"/>
            </w:tcBorders>
          </w:tcPr>
          <w:p w:rsidR="002775EE" w:rsidRDefault="002775EE" w:rsidP="009318FF">
            <w:pPr>
              <w:pStyle w:val="TableParagraph"/>
              <w:spacing w:before="44"/>
              <w:ind w:left="112" w:right="748"/>
              <w:jc w:val="both"/>
              <w:rPr>
                <w:sz w:val="24"/>
              </w:rPr>
            </w:pPr>
            <w:r>
              <w:rPr>
                <w:sz w:val="24"/>
              </w:rPr>
              <w:t>Конкурс детского</w:t>
            </w:r>
            <w:r>
              <w:rPr>
                <w:spacing w:val="-58"/>
                <w:sz w:val="24"/>
              </w:rPr>
              <w:t xml:space="preserve"> </w:t>
            </w:r>
            <w:r>
              <w:rPr>
                <w:sz w:val="24"/>
              </w:rPr>
              <w:t xml:space="preserve">творчества </w:t>
            </w:r>
            <w:r w:rsidR="009318FF">
              <w:rPr>
                <w:sz w:val="24"/>
              </w:rPr>
              <w:t>«Мой любимый детский сад»</w:t>
            </w:r>
          </w:p>
        </w:tc>
        <w:tc>
          <w:tcPr>
            <w:tcW w:w="3121" w:type="dxa"/>
            <w:tcBorders>
              <w:left w:val="single" w:sz="2" w:space="0" w:color="000000"/>
              <w:bottom w:val="single" w:sz="2" w:space="0" w:color="000000"/>
              <w:right w:val="single" w:sz="2" w:space="0" w:color="000000"/>
            </w:tcBorders>
          </w:tcPr>
          <w:p w:rsidR="002775EE" w:rsidRDefault="009318FF" w:rsidP="002775EE">
            <w:pPr>
              <w:pStyle w:val="TableParagraph"/>
              <w:spacing w:before="44"/>
              <w:ind w:left="112" w:right="322"/>
              <w:rPr>
                <w:sz w:val="24"/>
              </w:rPr>
            </w:pPr>
            <w:r w:rsidRPr="009318FF">
              <w:rPr>
                <w:sz w:val="24"/>
              </w:rPr>
              <w:t>Конкурс детского творчества «Мой любимый детский сад»</w:t>
            </w:r>
          </w:p>
        </w:tc>
        <w:tc>
          <w:tcPr>
            <w:tcW w:w="2694" w:type="dxa"/>
            <w:tcBorders>
              <w:left w:val="single" w:sz="2" w:space="0" w:color="000000"/>
              <w:bottom w:val="single" w:sz="2" w:space="0" w:color="000000"/>
              <w:right w:val="single" w:sz="2" w:space="0" w:color="000000"/>
            </w:tcBorders>
          </w:tcPr>
          <w:p w:rsidR="002775EE" w:rsidRDefault="009318FF" w:rsidP="002775EE">
            <w:pPr>
              <w:pStyle w:val="TableParagraph"/>
              <w:spacing w:before="44"/>
              <w:ind w:left="109" w:right="752"/>
              <w:jc w:val="both"/>
              <w:rPr>
                <w:sz w:val="24"/>
              </w:rPr>
            </w:pPr>
            <w:r w:rsidRPr="009318FF">
              <w:rPr>
                <w:sz w:val="24"/>
              </w:rPr>
              <w:t>Конкурс детского творчества «Мой любимый детский сад»</w:t>
            </w:r>
          </w:p>
        </w:tc>
        <w:tc>
          <w:tcPr>
            <w:tcW w:w="3000" w:type="dxa"/>
            <w:gridSpan w:val="2"/>
            <w:tcBorders>
              <w:left w:val="single" w:sz="2" w:space="0" w:color="000000"/>
              <w:bottom w:val="single" w:sz="2" w:space="0" w:color="000000"/>
              <w:right w:val="single" w:sz="2" w:space="0" w:color="000000"/>
            </w:tcBorders>
          </w:tcPr>
          <w:p w:rsidR="002775EE" w:rsidRDefault="009318FF" w:rsidP="002775EE">
            <w:pPr>
              <w:pStyle w:val="TableParagraph"/>
              <w:spacing w:before="44"/>
              <w:ind w:left="108" w:right="182"/>
              <w:rPr>
                <w:sz w:val="24"/>
              </w:rPr>
            </w:pPr>
            <w:r w:rsidRPr="009318FF">
              <w:rPr>
                <w:sz w:val="24"/>
              </w:rPr>
              <w:t>Конкурс детского творчества «Мой любимый детский сад»</w:t>
            </w:r>
          </w:p>
        </w:tc>
        <w:tc>
          <w:tcPr>
            <w:tcW w:w="2552" w:type="dxa"/>
            <w:gridSpan w:val="2"/>
            <w:tcBorders>
              <w:left w:val="single" w:sz="2" w:space="0" w:color="000000"/>
              <w:bottom w:val="single" w:sz="2" w:space="0" w:color="000000"/>
              <w:right w:val="single" w:sz="2" w:space="0" w:color="000000"/>
            </w:tcBorders>
          </w:tcPr>
          <w:p w:rsidR="002775EE" w:rsidRPr="00CD4A5B" w:rsidRDefault="009318FF" w:rsidP="002775EE">
            <w:pPr>
              <w:pStyle w:val="TableParagraph"/>
              <w:spacing w:before="44"/>
              <w:ind w:right="467"/>
              <w:jc w:val="both"/>
              <w:rPr>
                <w:color w:val="C00000"/>
                <w:sz w:val="24"/>
              </w:rPr>
            </w:pPr>
            <w:r w:rsidRPr="009318FF">
              <w:rPr>
                <w:color w:val="C00000"/>
                <w:sz w:val="24"/>
              </w:rPr>
              <w:t>Конкурс детского творчества «Мой любимый детский сад»</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2"/>
        </w:trPr>
        <w:tc>
          <w:tcPr>
            <w:tcW w:w="15479" w:type="dxa"/>
            <w:gridSpan w:val="9"/>
            <w:tcBorders>
              <w:top w:val="single" w:sz="2" w:space="0" w:color="000000"/>
              <w:left w:val="single" w:sz="2" w:space="0" w:color="000000"/>
              <w:right w:val="single" w:sz="2" w:space="0" w:color="000000"/>
            </w:tcBorders>
            <w:shd w:val="clear" w:color="auto" w:fill="auto"/>
          </w:tcPr>
          <w:p w:rsidR="002775EE" w:rsidRDefault="002775EE" w:rsidP="002775EE">
            <w:pPr>
              <w:pStyle w:val="TableParagraph"/>
              <w:spacing w:before="49"/>
              <w:ind w:left="5717" w:right="5659"/>
              <w:jc w:val="center"/>
              <w:rPr>
                <w:b/>
              </w:rPr>
            </w:pPr>
            <w:r>
              <w:rPr>
                <w:b/>
              </w:rPr>
              <w:t>Модуль</w:t>
            </w:r>
            <w:r>
              <w:rPr>
                <w:b/>
                <w:spacing w:val="-4"/>
              </w:rPr>
              <w:t xml:space="preserve"> </w:t>
            </w:r>
            <w:r>
              <w:rPr>
                <w:b/>
              </w:rPr>
              <w:t>«Конкурсное</w:t>
            </w:r>
            <w:r>
              <w:rPr>
                <w:b/>
                <w:spacing w:val="-5"/>
              </w:rPr>
              <w:t xml:space="preserve"> </w:t>
            </w:r>
            <w:r>
              <w:rPr>
                <w:b/>
              </w:rPr>
              <w:t>движение»</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50"/>
        </w:trPr>
        <w:tc>
          <w:tcPr>
            <w:tcW w:w="1419" w:type="dxa"/>
            <w:gridSpan w:val="2"/>
            <w:tcBorders>
              <w:left w:val="single" w:sz="2" w:space="0" w:color="000000"/>
              <w:bottom w:val="single" w:sz="2" w:space="0" w:color="000000"/>
              <w:right w:val="single" w:sz="2" w:space="0" w:color="000000"/>
            </w:tcBorders>
          </w:tcPr>
          <w:p w:rsidR="002775EE" w:rsidRDefault="002775EE" w:rsidP="002775EE">
            <w:pPr>
              <w:pStyle w:val="TableParagraph"/>
              <w:spacing w:before="49"/>
              <w:ind w:left="134" w:right="102" w:firstLine="345"/>
              <w:rPr>
                <w:b/>
              </w:rPr>
            </w:pPr>
            <w:r>
              <w:rPr>
                <w:b/>
              </w:rPr>
              <w:t>Срок</w:t>
            </w:r>
            <w:r>
              <w:rPr>
                <w:b/>
                <w:spacing w:val="1"/>
              </w:rPr>
              <w:t xml:space="preserve"> </w:t>
            </w:r>
            <w:r>
              <w:rPr>
                <w:b/>
              </w:rPr>
              <w:t>проведения</w:t>
            </w:r>
          </w:p>
        </w:tc>
        <w:tc>
          <w:tcPr>
            <w:tcW w:w="2693" w:type="dxa"/>
            <w:tcBorders>
              <w:left w:val="single" w:sz="2" w:space="0" w:color="000000"/>
              <w:right w:val="single" w:sz="2" w:space="0" w:color="000000"/>
            </w:tcBorders>
          </w:tcPr>
          <w:p w:rsidR="002775EE" w:rsidRDefault="002775EE" w:rsidP="002775EE">
            <w:pPr>
              <w:pStyle w:val="TableParagraph"/>
              <w:spacing w:before="49"/>
              <w:ind w:left="570"/>
              <w:rPr>
                <w:b/>
              </w:rPr>
            </w:pPr>
            <w:r>
              <w:rPr>
                <w:b/>
              </w:rPr>
              <w:t>Ранний</w:t>
            </w:r>
            <w:r>
              <w:rPr>
                <w:b/>
                <w:spacing w:val="-1"/>
              </w:rPr>
              <w:t xml:space="preserve"> </w:t>
            </w:r>
            <w:r>
              <w:rPr>
                <w:b/>
              </w:rPr>
              <w:t>возраст</w:t>
            </w:r>
          </w:p>
        </w:tc>
        <w:tc>
          <w:tcPr>
            <w:tcW w:w="3121" w:type="dxa"/>
            <w:tcBorders>
              <w:left w:val="single" w:sz="2" w:space="0" w:color="000000"/>
              <w:right w:val="single" w:sz="2" w:space="0" w:color="000000"/>
            </w:tcBorders>
          </w:tcPr>
          <w:p w:rsidR="002775EE" w:rsidRDefault="002775EE" w:rsidP="002775EE">
            <w:pPr>
              <w:pStyle w:val="TableParagraph"/>
              <w:spacing w:before="49"/>
              <w:ind w:left="664"/>
              <w:rPr>
                <w:b/>
              </w:rPr>
            </w:pPr>
            <w:r>
              <w:rPr>
                <w:b/>
              </w:rPr>
              <w:t>Младший</w:t>
            </w:r>
            <w:r>
              <w:rPr>
                <w:b/>
                <w:spacing w:val="-1"/>
              </w:rPr>
              <w:t xml:space="preserve"> </w:t>
            </w:r>
            <w:r>
              <w:rPr>
                <w:b/>
              </w:rPr>
              <w:t>возраст</w:t>
            </w:r>
          </w:p>
        </w:tc>
        <w:tc>
          <w:tcPr>
            <w:tcW w:w="2694" w:type="dxa"/>
            <w:tcBorders>
              <w:left w:val="single" w:sz="2" w:space="0" w:color="000000"/>
              <w:right w:val="single" w:sz="2" w:space="0" w:color="000000"/>
            </w:tcBorders>
          </w:tcPr>
          <w:p w:rsidR="002775EE" w:rsidRDefault="002775EE" w:rsidP="002775EE">
            <w:pPr>
              <w:pStyle w:val="TableParagraph"/>
              <w:spacing w:before="49"/>
              <w:ind w:left="93" w:right="80"/>
              <w:jc w:val="center"/>
              <w:rPr>
                <w:b/>
              </w:rPr>
            </w:pPr>
            <w:r>
              <w:rPr>
                <w:b/>
              </w:rPr>
              <w:t>Средний</w:t>
            </w:r>
            <w:r>
              <w:rPr>
                <w:b/>
                <w:spacing w:val="-5"/>
              </w:rPr>
              <w:t xml:space="preserve"> </w:t>
            </w:r>
            <w:r>
              <w:rPr>
                <w:b/>
              </w:rPr>
              <w:t>возраст</w:t>
            </w:r>
          </w:p>
        </w:tc>
        <w:tc>
          <w:tcPr>
            <w:tcW w:w="2977" w:type="dxa"/>
            <w:tcBorders>
              <w:left w:val="single" w:sz="2" w:space="0" w:color="000000"/>
              <w:right w:val="single" w:sz="2" w:space="0" w:color="000000"/>
            </w:tcBorders>
          </w:tcPr>
          <w:p w:rsidR="002775EE" w:rsidRDefault="002775EE" w:rsidP="002775EE">
            <w:pPr>
              <w:pStyle w:val="TableParagraph"/>
              <w:spacing w:before="49"/>
              <w:ind w:left="617"/>
              <w:rPr>
                <w:b/>
              </w:rPr>
            </w:pPr>
            <w:r>
              <w:rPr>
                <w:b/>
              </w:rPr>
              <w:t>Старший</w:t>
            </w:r>
            <w:r>
              <w:rPr>
                <w:b/>
                <w:spacing w:val="-1"/>
              </w:rPr>
              <w:t xml:space="preserve"> </w:t>
            </w:r>
            <w:r>
              <w:rPr>
                <w:b/>
              </w:rPr>
              <w:t>возраст</w:t>
            </w:r>
          </w:p>
        </w:tc>
        <w:tc>
          <w:tcPr>
            <w:tcW w:w="2575" w:type="dxa"/>
            <w:gridSpan w:val="3"/>
            <w:tcBorders>
              <w:left w:val="single" w:sz="2" w:space="0" w:color="000000"/>
              <w:bottom w:val="single" w:sz="2" w:space="0" w:color="000000"/>
              <w:right w:val="single" w:sz="2" w:space="0" w:color="000000"/>
            </w:tcBorders>
          </w:tcPr>
          <w:p w:rsidR="002775EE" w:rsidRPr="00CD4A5B" w:rsidRDefault="002775EE" w:rsidP="002775EE">
            <w:pPr>
              <w:pStyle w:val="TableParagraph"/>
              <w:spacing w:before="49"/>
              <w:ind w:left="852" w:right="190" w:hanging="591"/>
              <w:rPr>
                <w:b/>
                <w:color w:val="C00000"/>
              </w:rPr>
            </w:pPr>
            <w:r w:rsidRPr="00CD4A5B">
              <w:rPr>
                <w:b/>
                <w:color w:val="C00000"/>
                <w:spacing w:val="-1"/>
              </w:rPr>
              <w:t>Подготовительный</w:t>
            </w:r>
            <w:r w:rsidRPr="00CD4A5B">
              <w:rPr>
                <w:b/>
                <w:color w:val="C00000"/>
                <w:spacing w:val="-52"/>
              </w:rPr>
              <w:t xml:space="preserve"> </w:t>
            </w:r>
            <w:r w:rsidRPr="00CD4A5B">
              <w:rPr>
                <w:b/>
                <w:color w:val="C00000"/>
              </w:rPr>
              <w:t>возраст</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94"/>
        </w:trPr>
        <w:tc>
          <w:tcPr>
            <w:tcW w:w="1419" w:type="dxa"/>
            <w:gridSpan w:val="2"/>
            <w:tcBorders>
              <w:top w:val="single" w:sz="2" w:space="0" w:color="000000"/>
              <w:left w:val="single" w:sz="2" w:space="0" w:color="000000"/>
              <w:right w:val="single" w:sz="2" w:space="0" w:color="000000"/>
            </w:tcBorders>
          </w:tcPr>
          <w:p w:rsidR="002775EE" w:rsidRDefault="002775EE" w:rsidP="002775EE">
            <w:pPr>
              <w:pStyle w:val="TableParagraph"/>
              <w:spacing w:before="37"/>
              <w:ind w:left="237" w:right="175"/>
              <w:jc w:val="center"/>
              <w:rPr>
                <w:sz w:val="24"/>
              </w:rPr>
            </w:pPr>
            <w:r>
              <w:rPr>
                <w:sz w:val="24"/>
              </w:rPr>
              <w:t>Сентябрь</w:t>
            </w:r>
          </w:p>
        </w:tc>
        <w:tc>
          <w:tcPr>
            <w:tcW w:w="2693" w:type="dxa"/>
            <w:tcBorders>
              <w:left w:val="single" w:sz="2" w:space="0" w:color="000000"/>
              <w:bottom w:val="single" w:sz="2" w:space="0" w:color="000000"/>
              <w:right w:val="single" w:sz="2" w:space="0" w:color="000000"/>
            </w:tcBorders>
          </w:tcPr>
          <w:p w:rsidR="002775EE" w:rsidRDefault="00744BDE" w:rsidP="002775EE">
            <w:pPr>
              <w:pStyle w:val="TableParagraph"/>
              <w:spacing w:before="37"/>
              <w:ind w:left="112"/>
              <w:rPr>
                <w:sz w:val="24"/>
              </w:rPr>
            </w:pPr>
            <w:r>
              <w:rPr>
                <w:sz w:val="24"/>
              </w:rPr>
              <w:t>Фото</w:t>
            </w:r>
            <w:r w:rsidR="002775EE">
              <w:rPr>
                <w:sz w:val="24"/>
              </w:rPr>
              <w:t>конкурс</w:t>
            </w:r>
          </w:p>
          <w:p w:rsidR="002775EE" w:rsidRDefault="002775EE" w:rsidP="002775EE">
            <w:pPr>
              <w:pStyle w:val="TableParagraph"/>
              <w:ind w:left="112"/>
              <w:rPr>
                <w:sz w:val="24"/>
              </w:rPr>
            </w:pPr>
            <w:r>
              <w:rPr>
                <w:sz w:val="24"/>
              </w:rPr>
              <w:t>«Как</w:t>
            </w:r>
            <w:r>
              <w:rPr>
                <w:spacing w:val="-1"/>
                <w:sz w:val="24"/>
              </w:rPr>
              <w:t xml:space="preserve"> </w:t>
            </w:r>
            <w:r>
              <w:rPr>
                <w:sz w:val="24"/>
              </w:rPr>
              <w:t>я провел</w:t>
            </w:r>
            <w:r>
              <w:rPr>
                <w:spacing w:val="-2"/>
                <w:sz w:val="24"/>
              </w:rPr>
              <w:t xml:space="preserve"> </w:t>
            </w:r>
            <w:r>
              <w:rPr>
                <w:sz w:val="24"/>
              </w:rPr>
              <w:t>лето»</w:t>
            </w:r>
          </w:p>
        </w:tc>
        <w:tc>
          <w:tcPr>
            <w:tcW w:w="3121" w:type="dxa"/>
            <w:tcBorders>
              <w:left w:val="single" w:sz="2" w:space="0" w:color="000000"/>
              <w:bottom w:val="single" w:sz="2" w:space="0" w:color="000000"/>
              <w:right w:val="single" w:sz="2" w:space="0" w:color="000000"/>
            </w:tcBorders>
          </w:tcPr>
          <w:p w:rsidR="002775EE" w:rsidRDefault="00744BDE" w:rsidP="002775EE">
            <w:pPr>
              <w:pStyle w:val="TableParagraph"/>
              <w:spacing w:before="37"/>
              <w:ind w:left="112"/>
              <w:rPr>
                <w:sz w:val="24"/>
              </w:rPr>
            </w:pPr>
            <w:r>
              <w:rPr>
                <w:sz w:val="24"/>
              </w:rPr>
              <w:t>Фото</w:t>
            </w:r>
            <w:r w:rsidR="002775EE">
              <w:rPr>
                <w:sz w:val="24"/>
              </w:rPr>
              <w:t>конкурс</w:t>
            </w:r>
          </w:p>
          <w:p w:rsidR="002775EE" w:rsidRDefault="002775EE" w:rsidP="002775EE">
            <w:pPr>
              <w:pStyle w:val="TableParagraph"/>
              <w:ind w:left="112"/>
              <w:rPr>
                <w:sz w:val="24"/>
              </w:rPr>
            </w:pPr>
            <w:r>
              <w:rPr>
                <w:sz w:val="24"/>
              </w:rPr>
              <w:t>«Как</w:t>
            </w:r>
            <w:r>
              <w:rPr>
                <w:spacing w:val="-1"/>
                <w:sz w:val="24"/>
              </w:rPr>
              <w:t xml:space="preserve"> </w:t>
            </w:r>
            <w:r>
              <w:rPr>
                <w:sz w:val="24"/>
              </w:rPr>
              <w:t>я провел</w:t>
            </w:r>
            <w:r>
              <w:rPr>
                <w:spacing w:val="-2"/>
                <w:sz w:val="24"/>
              </w:rPr>
              <w:t xml:space="preserve"> </w:t>
            </w:r>
            <w:r>
              <w:rPr>
                <w:sz w:val="24"/>
              </w:rPr>
              <w:t>лето»</w:t>
            </w:r>
          </w:p>
        </w:tc>
        <w:tc>
          <w:tcPr>
            <w:tcW w:w="2694" w:type="dxa"/>
            <w:tcBorders>
              <w:left w:val="single" w:sz="2" w:space="0" w:color="000000"/>
              <w:bottom w:val="single" w:sz="2" w:space="0" w:color="000000"/>
              <w:right w:val="single" w:sz="2" w:space="0" w:color="000000"/>
            </w:tcBorders>
          </w:tcPr>
          <w:p w:rsidR="002775EE" w:rsidRDefault="00744BDE" w:rsidP="002775EE">
            <w:pPr>
              <w:pStyle w:val="TableParagraph"/>
              <w:spacing w:before="37"/>
              <w:ind w:left="109"/>
              <w:rPr>
                <w:sz w:val="24"/>
              </w:rPr>
            </w:pPr>
            <w:r>
              <w:rPr>
                <w:sz w:val="24"/>
              </w:rPr>
              <w:t>Фото</w:t>
            </w:r>
            <w:r w:rsidR="002775EE">
              <w:rPr>
                <w:sz w:val="24"/>
              </w:rPr>
              <w:t>конкурс</w:t>
            </w:r>
          </w:p>
          <w:p w:rsidR="002775EE" w:rsidRDefault="002775EE" w:rsidP="002775EE">
            <w:pPr>
              <w:pStyle w:val="TableParagraph"/>
              <w:ind w:left="109"/>
              <w:rPr>
                <w:sz w:val="24"/>
              </w:rPr>
            </w:pPr>
            <w:r>
              <w:rPr>
                <w:sz w:val="24"/>
              </w:rPr>
              <w:t>«Как</w:t>
            </w:r>
            <w:r>
              <w:rPr>
                <w:spacing w:val="-1"/>
                <w:sz w:val="24"/>
              </w:rPr>
              <w:t xml:space="preserve"> </w:t>
            </w:r>
            <w:r>
              <w:rPr>
                <w:sz w:val="24"/>
              </w:rPr>
              <w:t>я провел</w:t>
            </w:r>
            <w:r>
              <w:rPr>
                <w:spacing w:val="-2"/>
                <w:sz w:val="24"/>
              </w:rPr>
              <w:t xml:space="preserve"> </w:t>
            </w:r>
            <w:r>
              <w:rPr>
                <w:sz w:val="24"/>
              </w:rPr>
              <w:t>лето»</w:t>
            </w:r>
          </w:p>
        </w:tc>
        <w:tc>
          <w:tcPr>
            <w:tcW w:w="2977" w:type="dxa"/>
            <w:tcBorders>
              <w:left w:val="single" w:sz="2" w:space="0" w:color="000000"/>
              <w:bottom w:val="single" w:sz="2" w:space="0" w:color="000000"/>
              <w:right w:val="single" w:sz="2" w:space="0" w:color="000000"/>
            </w:tcBorders>
          </w:tcPr>
          <w:p w:rsidR="002775EE" w:rsidRDefault="00744BDE" w:rsidP="002775EE">
            <w:pPr>
              <w:pStyle w:val="TableParagraph"/>
              <w:spacing w:before="37"/>
              <w:ind w:left="108"/>
              <w:rPr>
                <w:sz w:val="24"/>
              </w:rPr>
            </w:pPr>
            <w:r>
              <w:rPr>
                <w:sz w:val="24"/>
              </w:rPr>
              <w:t>Фото</w:t>
            </w:r>
            <w:r w:rsidR="002775EE">
              <w:rPr>
                <w:sz w:val="24"/>
              </w:rPr>
              <w:t>конкурс</w:t>
            </w:r>
          </w:p>
          <w:p w:rsidR="002775EE" w:rsidRDefault="002775EE" w:rsidP="002775EE">
            <w:pPr>
              <w:pStyle w:val="TableParagraph"/>
              <w:ind w:left="108"/>
              <w:rPr>
                <w:sz w:val="24"/>
              </w:rPr>
            </w:pPr>
            <w:r>
              <w:rPr>
                <w:sz w:val="24"/>
              </w:rPr>
              <w:t>«Как</w:t>
            </w:r>
            <w:r>
              <w:rPr>
                <w:spacing w:val="-1"/>
                <w:sz w:val="24"/>
              </w:rPr>
              <w:t xml:space="preserve"> </w:t>
            </w:r>
            <w:r>
              <w:rPr>
                <w:sz w:val="24"/>
              </w:rPr>
              <w:t>я провел</w:t>
            </w:r>
            <w:r>
              <w:rPr>
                <w:spacing w:val="-2"/>
                <w:sz w:val="24"/>
              </w:rPr>
              <w:t xml:space="preserve"> </w:t>
            </w:r>
            <w:r>
              <w:rPr>
                <w:sz w:val="24"/>
              </w:rPr>
              <w:t>лето»</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744BDE" w:rsidP="002775EE">
            <w:pPr>
              <w:pStyle w:val="TableParagraph"/>
              <w:spacing w:before="37"/>
              <w:rPr>
                <w:color w:val="C00000"/>
                <w:sz w:val="24"/>
              </w:rPr>
            </w:pPr>
            <w:r>
              <w:rPr>
                <w:color w:val="C00000"/>
                <w:sz w:val="24"/>
              </w:rPr>
              <w:t>Фото</w:t>
            </w:r>
            <w:r w:rsidR="002775EE" w:rsidRPr="00CD4A5B">
              <w:rPr>
                <w:color w:val="C00000"/>
                <w:sz w:val="24"/>
              </w:rPr>
              <w:t>конкурс</w:t>
            </w:r>
          </w:p>
          <w:p w:rsidR="002775EE" w:rsidRPr="00CD4A5B" w:rsidRDefault="002775EE" w:rsidP="002775EE">
            <w:pPr>
              <w:pStyle w:val="TableParagraph"/>
              <w:rPr>
                <w:color w:val="C00000"/>
                <w:sz w:val="24"/>
              </w:rPr>
            </w:pPr>
            <w:r w:rsidRPr="00CD4A5B">
              <w:rPr>
                <w:color w:val="C00000"/>
                <w:sz w:val="24"/>
              </w:rPr>
              <w:t>«Как</w:t>
            </w:r>
            <w:r w:rsidRPr="00CD4A5B">
              <w:rPr>
                <w:color w:val="C00000"/>
                <w:spacing w:val="-1"/>
                <w:sz w:val="24"/>
              </w:rPr>
              <w:t xml:space="preserve"> </w:t>
            </w:r>
            <w:r w:rsidRPr="00CD4A5B">
              <w:rPr>
                <w:color w:val="C00000"/>
                <w:sz w:val="24"/>
              </w:rPr>
              <w:t>я провел</w:t>
            </w:r>
            <w:r w:rsidRPr="00CD4A5B">
              <w:rPr>
                <w:color w:val="C00000"/>
                <w:spacing w:val="-2"/>
                <w:sz w:val="24"/>
              </w:rPr>
              <w:t xml:space="preserve"> </w:t>
            </w:r>
            <w:r w:rsidRPr="00CD4A5B">
              <w:rPr>
                <w:color w:val="C00000"/>
                <w:sz w:val="24"/>
              </w:rPr>
              <w:t>лето»</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22"/>
        </w:trPr>
        <w:tc>
          <w:tcPr>
            <w:tcW w:w="1419" w:type="dxa"/>
            <w:gridSpan w:val="2"/>
          </w:tcPr>
          <w:p w:rsidR="002775EE" w:rsidRDefault="002775EE" w:rsidP="002775EE">
            <w:pPr>
              <w:pStyle w:val="TableParagraph"/>
              <w:spacing w:before="42"/>
              <w:ind w:left="280" w:right="218"/>
              <w:jc w:val="center"/>
              <w:rPr>
                <w:sz w:val="24"/>
              </w:rPr>
            </w:pPr>
            <w:r>
              <w:rPr>
                <w:sz w:val="24"/>
              </w:rPr>
              <w:t>Октябрь</w:t>
            </w:r>
          </w:p>
        </w:tc>
        <w:tc>
          <w:tcPr>
            <w:tcW w:w="2693" w:type="dxa"/>
            <w:tcBorders>
              <w:top w:val="single" w:sz="2" w:space="0" w:color="000000"/>
              <w:bottom w:val="single" w:sz="2" w:space="0" w:color="000000"/>
              <w:right w:val="single" w:sz="2" w:space="0" w:color="000000"/>
            </w:tcBorders>
          </w:tcPr>
          <w:p w:rsidR="002775EE" w:rsidRDefault="002775EE" w:rsidP="002775EE">
            <w:pPr>
              <w:pStyle w:val="TableParagraph"/>
              <w:spacing w:before="42"/>
              <w:ind w:right="402"/>
              <w:rPr>
                <w:sz w:val="24"/>
              </w:rPr>
            </w:pPr>
            <w:r>
              <w:rPr>
                <w:sz w:val="24"/>
              </w:rPr>
              <w:t>Конкурс детского</w:t>
            </w:r>
            <w:r>
              <w:rPr>
                <w:spacing w:val="1"/>
                <w:sz w:val="24"/>
              </w:rPr>
              <w:t xml:space="preserve"> </w:t>
            </w:r>
            <w:r>
              <w:rPr>
                <w:sz w:val="24"/>
              </w:rPr>
              <w:t>творчества</w:t>
            </w:r>
            <w:r>
              <w:rPr>
                <w:spacing w:val="-8"/>
                <w:sz w:val="24"/>
              </w:rPr>
              <w:t xml:space="preserve"> </w:t>
            </w:r>
            <w:r>
              <w:rPr>
                <w:sz w:val="24"/>
              </w:rPr>
              <w:t>«Осенняя</w:t>
            </w:r>
            <w:r>
              <w:rPr>
                <w:spacing w:val="-57"/>
                <w:sz w:val="24"/>
              </w:rPr>
              <w:t xml:space="preserve"> </w:t>
            </w:r>
            <w:r>
              <w:rPr>
                <w:sz w:val="24"/>
              </w:rPr>
              <w:t>фантазия»</w:t>
            </w:r>
          </w:p>
        </w:tc>
        <w:tc>
          <w:tcPr>
            <w:tcW w:w="3121" w:type="dxa"/>
            <w:tcBorders>
              <w:top w:val="single" w:sz="2" w:space="0" w:color="000000"/>
              <w:left w:val="single" w:sz="2" w:space="0" w:color="000000"/>
              <w:bottom w:val="single" w:sz="2" w:space="0" w:color="000000"/>
              <w:right w:val="single" w:sz="2" w:space="0" w:color="000000"/>
            </w:tcBorders>
          </w:tcPr>
          <w:p w:rsidR="00CD7FDD" w:rsidRDefault="002775EE" w:rsidP="00CD7FDD">
            <w:pPr>
              <w:pStyle w:val="TableParagraph"/>
              <w:ind w:left="112"/>
              <w:rPr>
                <w:spacing w:val="-6"/>
                <w:sz w:val="24"/>
              </w:rPr>
            </w:pPr>
            <w:r>
              <w:rPr>
                <w:sz w:val="24"/>
              </w:rPr>
              <w:t>Конкурс</w:t>
            </w:r>
            <w:r>
              <w:rPr>
                <w:spacing w:val="-8"/>
                <w:sz w:val="24"/>
              </w:rPr>
              <w:t xml:space="preserve"> </w:t>
            </w:r>
            <w:r>
              <w:rPr>
                <w:sz w:val="24"/>
              </w:rPr>
              <w:t>детского</w:t>
            </w:r>
            <w:r>
              <w:rPr>
                <w:spacing w:val="-6"/>
                <w:sz w:val="24"/>
              </w:rPr>
              <w:t xml:space="preserve"> </w:t>
            </w:r>
          </w:p>
          <w:p w:rsidR="002775EE" w:rsidRDefault="002775EE" w:rsidP="00CD7FDD">
            <w:pPr>
              <w:pStyle w:val="TableParagraph"/>
              <w:ind w:left="112"/>
              <w:rPr>
                <w:sz w:val="24"/>
              </w:rPr>
            </w:pPr>
            <w:r>
              <w:rPr>
                <w:sz w:val="24"/>
              </w:rPr>
              <w:t>творчества</w:t>
            </w:r>
          </w:p>
          <w:p w:rsidR="002775EE" w:rsidRDefault="002775EE" w:rsidP="00CD7FDD">
            <w:pPr>
              <w:pStyle w:val="TableParagraph"/>
              <w:ind w:left="112"/>
              <w:rPr>
                <w:sz w:val="24"/>
              </w:rPr>
            </w:pPr>
            <w:r>
              <w:rPr>
                <w:sz w:val="24"/>
              </w:rPr>
              <w:t>«Осенняя</w:t>
            </w:r>
            <w:r>
              <w:rPr>
                <w:spacing w:val="-1"/>
                <w:sz w:val="24"/>
              </w:rPr>
              <w:t xml:space="preserve"> </w:t>
            </w:r>
            <w:r>
              <w:rPr>
                <w:sz w:val="24"/>
              </w:rPr>
              <w:t>фантазия»</w:t>
            </w:r>
          </w:p>
        </w:tc>
        <w:tc>
          <w:tcPr>
            <w:tcW w:w="269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2"/>
              <w:ind w:left="109" w:right="408"/>
              <w:rPr>
                <w:sz w:val="24"/>
              </w:rPr>
            </w:pPr>
            <w:r>
              <w:rPr>
                <w:sz w:val="24"/>
              </w:rPr>
              <w:t>Конкурс детского</w:t>
            </w:r>
            <w:r>
              <w:rPr>
                <w:spacing w:val="1"/>
                <w:sz w:val="24"/>
              </w:rPr>
              <w:t xml:space="preserve"> </w:t>
            </w:r>
            <w:r>
              <w:rPr>
                <w:sz w:val="24"/>
              </w:rPr>
              <w:t>творчества</w:t>
            </w:r>
            <w:r>
              <w:rPr>
                <w:spacing w:val="-9"/>
                <w:sz w:val="24"/>
              </w:rPr>
              <w:t xml:space="preserve"> </w:t>
            </w:r>
            <w:r>
              <w:rPr>
                <w:sz w:val="24"/>
              </w:rPr>
              <w:t>«Осенняя</w:t>
            </w:r>
            <w:r>
              <w:rPr>
                <w:spacing w:val="-57"/>
                <w:sz w:val="24"/>
              </w:rPr>
              <w:t xml:space="preserve"> </w:t>
            </w:r>
            <w:r>
              <w:rPr>
                <w:sz w:val="24"/>
              </w:rPr>
              <w:t>фантазия»</w:t>
            </w:r>
          </w:p>
        </w:tc>
        <w:tc>
          <w:tcPr>
            <w:tcW w:w="2977" w:type="dxa"/>
            <w:tcBorders>
              <w:top w:val="single" w:sz="2" w:space="0" w:color="000000"/>
              <w:left w:val="single" w:sz="2" w:space="0" w:color="000000"/>
              <w:bottom w:val="single" w:sz="2" w:space="0" w:color="000000"/>
              <w:right w:val="single" w:sz="2" w:space="0" w:color="000000"/>
            </w:tcBorders>
          </w:tcPr>
          <w:p w:rsidR="00744BDE" w:rsidRDefault="002775EE" w:rsidP="002775EE">
            <w:pPr>
              <w:pStyle w:val="TableParagraph"/>
              <w:spacing w:before="42"/>
              <w:ind w:left="108" w:right="-44"/>
              <w:rPr>
                <w:spacing w:val="-5"/>
                <w:sz w:val="24"/>
              </w:rPr>
            </w:pPr>
            <w:r>
              <w:rPr>
                <w:sz w:val="24"/>
              </w:rPr>
              <w:t>Конкурс</w:t>
            </w:r>
            <w:r>
              <w:rPr>
                <w:spacing w:val="-7"/>
                <w:sz w:val="24"/>
              </w:rPr>
              <w:t xml:space="preserve"> </w:t>
            </w:r>
            <w:r>
              <w:rPr>
                <w:sz w:val="24"/>
              </w:rPr>
              <w:t>детского</w:t>
            </w:r>
            <w:r>
              <w:rPr>
                <w:spacing w:val="-5"/>
                <w:sz w:val="24"/>
              </w:rPr>
              <w:t xml:space="preserve"> </w:t>
            </w:r>
          </w:p>
          <w:p w:rsidR="002775EE" w:rsidRDefault="002775EE" w:rsidP="002775EE">
            <w:pPr>
              <w:pStyle w:val="TableParagraph"/>
              <w:spacing w:before="42"/>
              <w:ind w:left="108" w:right="-44"/>
              <w:rPr>
                <w:sz w:val="24"/>
              </w:rPr>
            </w:pPr>
            <w:r>
              <w:rPr>
                <w:sz w:val="24"/>
              </w:rPr>
              <w:t>творчеств</w:t>
            </w:r>
            <w:r w:rsidR="00744BDE">
              <w:rPr>
                <w:sz w:val="24"/>
              </w:rPr>
              <w:t>а</w:t>
            </w:r>
          </w:p>
          <w:p w:rsidR="002775EE" w:rsidRDefault="002775EE" w:rsidP="002775EE">
            <w:pPr>
              <w:pStyle w:val="TableParagraph"/>
              <w:spacing w:before="3"/>
              <w:ind w:left="108"/>
              <w:rPr>
                <w:sz w:val="24"/>
              </w:rPr>
            </w:pPr>
            <w:r>
              <w:rPr>
                <w:sz w:val="24"/>
              </w:rPr>
              <w:t>«Осенняя</w:t>
            </w:r>
            <w:r>
              <w:rPr>
                <w:spacing w:val="-1"/>
                <w:sz w:val="24"/>
              </w:rPr>
              <w:t xml:space="preserve"> </w:t>
            </w:r>
            <w:r>
              <w:rPr>
                <w:sz w:val="24"/>
              </w:rPr>
              <w:t>фантазия»</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2"/>
              <w:ind w:right="123"/>
              <w:rPr>
                <w:color w:val="C00000"/>
                <w:sz w:val="24"/>
              </w:rPr>
            </w:pPr>
            <w:r w:rsidRPr="00CD4A5B">
              <w:rPr>
                <w:color w:val="C00000"/>
                <w:sz w:val="24"/>
              </w:rPr>
              <w:t>Конкурс детского</w:t>
            </w:r>
            <w:r w:rsidRPr="00CD4A5B">
              <w:rPr>
                <w:color w:val="C00000"/>
                <w:spacing w:val="1"/>
                <w:sz w:val="24"/>
              </w:rPr>
              <w:t xml:space="preserve"> </w:t>
            </w:r>
            <w:r w:rsidRPr="00CD4A5B">
              <w:rPr>
                <w:color w:val="C00000"/>
                <w:sz w:val="24"/>
              </w:rPr>
              <w:t>творчества</w:t>
            </w:r>
            <w:r w:rsidRPr="00CD4A5B">
              <w:rPr>
                <w:color w:val="C00000"/>
                <w:spacing w:val="-9"/>
                <w:sz w:val="24"/>
              </w:rPr>
              <w:t xml:space="preserve"> </w:t>
            </w:r>
            <w:r w:rsidRPr="00CD4A5B">
              <w:rPr>
                <w:color w:val="C00000"/>
                <w:sz w:val="24"/>
              </w:rPr>
              <w:t>«Осенняя</w:t>
            </w:r>
            <w:r w:rsidRPr="00CD4A5B">
              <w:rPr>
                <w:color w:val="C00000"/>
                <w:spacing w:val="-57"/>
                <w:sz w:val="24"/>
              </w:rPr>
              <w:t xml:space="preserve"> </w:t>
            </w:r>
            <w:r w:rsidRPr="00CD4A5B">
              <w:rPr>
                <w:color w:val="C00000"/>
                <w:sz w:val="24"/>
              </w:rPr>
              <w:t>фантазия»</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8"/>
        </w:trPr>
        <w:tc>
          <w:tcPr>
            <w:tcW w:w="1419" w:type="dxa"/>
            <w:gridSpan w:val="2"/>
          </w:tcPr>
          <w:p w:rsidR="002775EE" w:rsidRDefault="002775EE" w:rsidP="002775EE">
            <w:pPr>
              <w:pStyle w:val="TableParagraph"/>
              <w:spacing w:before="42"/>
              <w:ind w:left="280" w:right="220"/>
              <w:jc w:val="center"/>
              <w:rPr>
                <w:sz w:val="24"/>
              </w:rPr>
            </w:pPr>
            <w:r>
              <w:rPr>
                <w:sz w:val="24"/>
              </w:rPr>
              <w:t>Ноябрь</w:t>
            </w:r>
          </w:p>
        </w:tc>
        <w:tc>
          <w:tcPr>
            <w:tcW w:w="2693" w:type="dxa"/>
            <w:tcBorders>
              <w:top w:val="single" w:sz="2" w:space="0" w:color="000000"/>
              <w:bottom w:val="single" w:sz="2" w:space="0" w:color="000000"/>
              <w:right w:val="single" w:sz="2" w:space="0" w:color="000000"/>
            </w:tcBorders>
          </w:tcPr>
          <w:p w:rsidR="002775EE" w:rsidRDefault="002775EE" w:rsidP="002775EE">
            <w:pPr>
              <w:pStyle w:val="TableParagraph"/>
              <w:spacing w:before="42"/>
              <w:rPr>
                <w:sz w:val="24"/>
              </w:rPr>
            </w:pPr>
            <w:r>
              <w:rPr>
                <w:sz w:val="24"/>
              </w:rPr>
              <w:t>Конкурс</w:t>
            </w:r>
            <w:r>
              <w:rPr>
                <w:spacing w:val="-3"/>
                <w:sz w:val="24"/>
              </w:rPr>
              <w:t xml:space="preserve"> </w:t>
            </w:r>
            <w:r>
              <w:rPr>
                <w:sz w:val="24"/>
              </w:rPr>
              <w:t>чтецов</w:t>
            </w:r>
          </w:p>
          <w:p w:rsidR="002775EE" w:rsidRDefault="002775EE" w:rsidP="002775EE">
            <w:pPr>
              <w:pStyle w:val="TableParagraph"/>
              <w:ind w:right="805"/>
              <w:rPr>
                <w:sz w:val="24"/>
              </w:rPr>
            </w:pPr>
            <w:r>
              <w:rPr>
                <w:sz w:val="24"/>
              </w:rPr>
              <w:t>«Разукрасим</w:t>
            </w:r>
            <w:r>
              <w:rPr>
                <w:spacing w:val="-15"/>
                <w:sz w:val="24"/>
              </w:rPr>
              <w:t xml:space="preserve"> </w:t>
            </w:r>
            <w:r>
              <w:rPr>
                <w:sz w:val="24"/>
              </w:rPr>
              <w:t>мир</w:t>
            </w:r>
            <w:r>
              <w:rPr>
                <w:spacing w:val="-57"/>
                <w:sz w:val="24"/>
              </w:rPr>
              <w:t xml:space="preserve"> </w:t>
            </w:r>
            <w:r>
              <w:rPr>
                <w:sz w:val="24"/>
              </w:rPr>
              <w:t>стихами»</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2"/>
              <w:ind w:left="112"/>
              <w:rPr>
                <w:sz w:val="24"/>
              </w:rPr>
            </w:pPr>
            <w:r>
              <w:rPr>
                <w:sz w:val="24"/>
              </w:rPr>
              <w:t>Конкурс</w:t>
            </w:r>
            <w:r>
              <w:rPr>
                <w:spacing w:val="-3"/>
                <w:sz w:val="24"/>
              </w:rPr>
              <w:t xml:space="preserve"> </w:t>
            </w:r>
            <w:r>
              <w:rPr>
                <w:sz w:val="24"/>
              </w:rPr>
              <w:t>чтецов</w:t>
            </w:r>
          </w:p>
          <w:p w:rsidR="002775EE" w:rsidRDefault="002775EE" w:rsidP="002775EE">
            <w:pPr>
              <w:pStyle w:val="TableParagraph"/>
              <w:ind w:left="112" w:right="1230"/>
              <w:rPr>
                <w:sz w:val="24"/>
              </w:rPr>
            </w:pPr>
            <w:r>
              <w:rPr>
                <w:spacing w:val="-1"/>
                <w:sz w:val="24"/>
              </w:rPr>
              <w:t xml:space="preserve">«Разукрасим </w:t>
            </w:r>
            <w:r>
              <w:rPr>
                <w:sz w:val="24"/>
              </w:rPr>
              <w:t>мир</w:t>
            </w:r>
            <w:r>
              <w:rPr>
                <w:spacing w:val="-57"/>
                <w:sz w:val="24"/>
              </w:rPr>
              <w:t xml:space="preserve"> </w:t>
            </w:r>
            <w:r>
              <w:rPr>
                <w:sz w:val="24"/>
              </w:rPr>
              <w:t>стихами»</w:t>
            </w:r>
          </w:p>
        </w:tc>
        <w:tc>
          <w:tcPr>
            <w:tcW w:w="2694" w:type="dxa"/>
            <w:tcBorders>
              <w:top w:val="single" w:sz="2" w:space="0" w:color="000000"/>
              <w:left w:val="single" w:sz="2" w:space="0" w:color="000000"/>
              <w:bottom w:val="single" w:sz="2" w:space="0" w:color="000000"/>
              <w:right w:val="single" w:sz="2" w:space="0" w:color="000000"/>
            </w:tcBorders>
          </w:tcPr>
          <w:p w:rsidR="00CD7FDD" w:rsidRDefault="002775EE" w:rsidP="00CD7FDD">
            <w:pPr>
              <w:pStyle w:val="TableParagraph"/>
              <w:ind w:left="109" w:right="429"/>
              <w:rPr>
                <w:sz w:val="24"/>
              </w:rPr>
            </w:pPr>
            <w:r>
              <w:rPr>
                <w:sz w:val="24"/>
              </w:rPr>
              <w:t xml:space="preserve">Конкурс чтецов </w:t>
            </w:r>
          </w:p>
          <w:p w:rsidR="002775EE" w:rsidRDefault="002775EE" w:rsidP="00CD7FDD">
            <w:pPr>
              <w:pStyle w:val="TableParagraph"/>
              <w:ind w:left="109" w:right="429"/>
              <w:rPr>
                <w:sz w:val="24"/>
              </w:rPr>
            </w:pPr>
            <w:r>
              <w:rPr>
                <w:sz w:val="24"/>
              </w:rPr>
              <w:t>«В</w:t>
            </w:r>
            <w:r>
              <w:rPr>
                <w:spacing w:val="1"/>
                <w:sz w:val="24"/>
              </w:rPr>
              <w:t xml:space="preserve"> </w:t>
            </w:r>
            <w:r>
              <w:rPr>
                <w:sz w:val="24"/>
              </w:rPr>
              <w:t>единстве</w:t>
            </w:r>
            <w:r>
              <w:rPr>
                <w:spacing w:val="-8"/>
                <w:sz w:val="24"/>
              </w:rPr>
              <w:t xml:space="preserve"> </w:t>
            </w:r>
            <w:r>
              <w:rPr>
                <w:sz w:val="24"/>
              </w:rPr>
              <w:t>наша</w:t>
            </w:r>
            <w:r>
              <w:rPr>
                <w:spacing w:val="-6"/>
                <w:sz w:val="24"/>
              </w:rPr>
              <w:t xml:space="preserve"> </w:t>
            </w:r>
            <w:r>
              <w:rPr>
                <w:sz w:val="24"/>
              </w:rPr>
              <w:t>сила»</w:t>
            </w:r>
          </w:p>
        </w:tc>
        <w:tc>
          <w:tcPr>
            <w:tcW w:w="2977" w:type="dxa"/>
            <w:tcBorders>
              <w:top w:val="single" w:sz="2" w:space="0" w:color="000000"/>
              <w:left w:val="single" w:sz="2" w:space="0" w:color="000000"/>
              <w:bottom w:val="single" w:sz="2" w:space="0" w:color="000000"/>
              <w:right w:val="single" w:sz="2" w:space="0" w:color="000000"/>
            </w:tcBorders>
          </w:tcPr>
          <w:p w:rsidR="00CD7FDD" w:rsidRDefault="002775EE" w:rsidP="00CD7FDD">
            <w:pPr>
              <w:pStyle w:val="TableParagraph"/>
              <w:ind w:left="108" w:right="712"/>
              <w:rPr>
                <w:sz w:val="24"/>
              </w:rPr>
            </w:pPr>
            <w:r>
              <w:rPr>
                <w:sz w:val="24"/>
              </w:rPr>
              <w:t>Конкурс чтецов</w:t>
            </w:r>
          </w:p>
          <w:p w:rsidR="002775EE" w:rsidRDefault="002775EE" w:rsidP="00CD7FDD">
            <w:pPr>
              <w:pStyle w:val="TableParagraph"/>
              <w:ind w:left="108" w:right="712"/>
              <w:rPr>
                <w:sz w:val="24"/>
              </w:rPr>
            </w:pPr>
            <w:r>
              <w:rPr>
                <w:sz w:val="24"/>
              </w:rPr>
              <w:t xml:space="preserve"> «В</w:t>
            </w:r>
            <w:r>
              <w:rPr>
                <w:spacing w:val="1"/>
                <w:sz w:val="24"/>
              </w:rPr>
              <w:t xml:space="preserve"> </w:t>
            </w:r>
            <w:r>
              <w:rPr>
                <w:sz w:val="24"/>
              </w:rPr>
              <w:t>единстве</w:t>
            </w:r>
            <w:r>
              <w:rPr>
                <w:spacing w:val="-7"/>
                <w:sz w:val="24"/>
              </w:rPr>
              <w:t xml:space="preserve"> </w:t>
            </w:r>
            <w:r>
              <w:rPr>
                <w:sz w:val="24"/>
              </w:rPr>
              <w:t>наша</w:t>
            </w:r>
            <w:r>
              <w:rPr>
                <w:spacing w:val="-6"/>
                <w:sz w:val="24"/>
              </w:rPr>
              <w:t xml:space="preserve"> </w:t>
            </w:r>
            <w:r>
              <w:rPr>
                <w:sz w:val="24"/>
              </w:rPr>
              <w:t>сила»</w:t>
            </w:r>
          </w:p>
        </w:tc>
        <w:tc>
          <w:tcPr>
            <w:tcW w:w="2575" w:type="dxa"/>
            <w:gridSpan w:val="3"/>
            <w:tcBorders>
              <w:top w:val="single" w:sz="2" w:space="0" w:color="000000"/>
              <w:left w:val="single" w:sz="2" w:space="0" w:color="000000"/>
              <w:bottom w:val="single" w:sz="2" w:space="0" w:color="000000"/>
              <w:right w:val="single" w:sz="2" w:space="0" w:color="000000"/>
            </w:tcBorders>
          </w:tcPr>
          <w:p w:rsidR="00CD7FDD" w:rsidRDefault="002775EE" w:rsidP="00CD7FDD">
            <w:pPr>
              <w:pStyle w:val="TableParagraph"/>
              <w:ind w:right="143"/>
              <w:rPr>
                <w:color w:val="C00000"/>
                <w:sz w:val="24"/>
              </w:rPr>
            </w:pPr>
            <w:r w:rsidRPr="00CD4A5B">
              <w:rPr>
                <w:color w:val="C00000"/>
                <w:sz w:val="24"/>
              </w:rPr>
              <w:t xml:space="preserve">Конкурс чтецов </w:t>
            </w:r>
          </w:p>
          <w:p w:rsidR="002775EE" w:rsidRPr="00CD4A5B" w:rsidRDefault="002775EE" w:rsidP="00CD7FDD">
            <w:pPr>
              <w:pStyle w:val="TableParagraph"/>
              <w:ind w:right="143"/>
              <w:rPr>
                <w:color w:val="C00000"/>
                <w:sz w:val="24"/>
              </w:rPr>
            </w:pPr>
            <w:r w:rsidRPr="00CD4A5B">
              <w:rPr>
                <w:color w:val="C00000"/>
                <w:sz w:val="24"/>
              </w:rPr>
              <w:t>«В</w:t>
            </w:r>
            <w:r w:rsidRPr="00CD4A5B">
              <w:rPr>
                <w:color w:val="C00000"/>
                <w:spacing w:val="1"/>
                <w:sz w:val="24"/>
              </w:rPr>
              <w:t xml:space="preserve"> </w:t>
            </w:r>
            <w:r w:rsidRPr="00CD4A5B">
              <w:rPr>
                <w:color w:val="C00000"/>
                <w:sz w:val="24"/>
              </w:rPr>
              <w:t>единстве</w:t>
            </w:r>
            <w:r w:rsidRPr="00CD4A5B">
              <w:rPr>
                <w:color w:val="C00000"/>
                <w:spacing w:val="-7"/>
                <w:sz w:val="24"/>
              </w:rPr>
              <w:t xml:space="preserve"> </w:t>
            </w:r>
            <w:r w:rsidRPr="00CD4A5B">
              <w:rPr>
                <w:color w:val="C00000"/>
                <w:sz w:val="24"/>
              </w:rPr>
              <w:t>наша</w:t>
            </w:r>
            <w:r w:rsidRPr="00CD4A5B">
              <w:rPr>
                <w:color w:val="C00000"/>
                <w:spacing w:val="-6"/>
                <w:sz w:val="24"/>
              </w:rPr>
              <w:t xml:space="preserve"> </w:t>
            </w:r>
            <w:r w:rsidRPr="00CD4A5B">
              <w:rPr>
                <w:color w:val="C00000"/>
                <w:sz w:val="24"/>
              </w:rPr>
              <w:t>сила»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56"/>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314"/>
              <w:rPr>
                <w:sz w:val="24"/>
              </w:rPr>
            </w:pPr>
            <w:r>
              <w:rPr>
                <w:sz w:val="24"/>
              </w:rPr>
              <w:t>Декабрь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right="313"/>
              <w:rPr>
                <w:sz w:val="24"/>
              </w:rPr>
            </w:pPr>
            <w:r>
              <w:rPr>
                <w:sz w:val="24"/>
              </w:rPr>
              <w:t>Конкурс на лучшую</w:t>
            </w:r>
            <w:r>
              <w:rPr>
                <w:spacing w:val="1"/>
                <w:sz w:val="24"/>
              </w:rPr>
              <w:t xml:space="preserve"> </w:t>
            </w:r>
            <w:r>
              <w:rPr>
                <w:sz w:val="24"/>
              </w:rPr>
              <w:t>новогоднюю</w:t>
            </w:r>
            <w:r>
              <w:rPr>
                <w:spacing w:val="-13"/>
                <w:sz w:val="24"/>
              </w:rPr>
              <w:t xml:space="preserve"> </w:t>
            </w:r>
            <w:r>
              <w:rPr>
                <w:sz w:val="24"/>
              </w:rPr>
              <w:t>игрушку</w:t>
            </w:r>
          </w:p>
          <w:p w:rsidR="002775EE" w:rsidRDefault="002775EE" w:rsidP="002775EE">
            <w:pPr>
              <w:pStyle w:val="TableParagraph"/>
              <w:spacing w:before="1"/>
              <w:ind w:right="693"/>
              <w:rPr>
                <w:sz w:val="24"/>
              </w:rPr>
            </w:pPr>
            <w:r>
              <w:rPr>
                <w:spacing w:val="-1"/>
                <w:sz w:val="24"/>
              </w:rPr>
              <w:t xml:space="preserve">«Мастерская </w:t>
            </w:r>
            <w:r>
              <w:rPr>
                <w:sz w:val="24"/>
              </w:rPr>
              <w:t>Деда</w:t>
            </w:r>
            <w:r>
              <w:rPr>
                <w:spacing w:val="-57"/>
                <w:sz w:val="24"/>
              </w:rPr>
              <w:t xml:space="preserve"> </w:t>
            </w:r>
            <w:r>
              <w:rPr>
                <w:sz w:val="24"/>
              </w:rPr>
              <w:t>Мороза»</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ight="740"/>
              <w:rPr>
                <w:sz w:val="24"/>
              </w:rPr>
            </w:pPr>
            <w:r>
              <w:rPr>
                <w:sz w:val="24"/>
              </w:rPr>
              <w:t>Конкурс на лучшую</w:t>
            </w:r>
            <w:r>
              <w:rPr>
                <w:spacing w:val="1"/>
                <w:sz w:val="24"/>
              </w:rPr>
              <w:t xml:space="preserve"> </w:t>
            </w:r>
            <w:r>
              <w:rPr>
                <w:sz w:val="24"/>
              </w:rPr>
              <w:t>новогоднюю</w:t>
            </w:r>
            <w:r>
              <w:rPr>
                <w:spacing w:val="-11"/>
                <w:sz w:val="24"/>
              </w:rPr>
              <w:t xml:space="preserve"> </w:t>
            </w:r>
            <w:r>
              <w:rPr>
                <w:sz w:val="24"/>
              </w:rPr>
              <w:t>игрушку</w:t>
            </w:r>
          </w:p>
          <w:p w:rsidR="002775EE" w:rsidRDefault="002775EE" w:rsidP="002775EE">
            <w:pPr>
              <w:pStyle w:val="TableParagraph"/>
              <w:spacing w:before="1"/>
              <w:ind w:left="109" w:right="1125"/>
              <w:rPr>
                <w:sz w:val="24"/>
              </w:rPr>
            </w:pPr>
            <w:r>
              <w:rPr>
                <w:sz w:val="24"/>
              </w:rPr>
              <w:t>«Мастерская</w:t>
            </w:r>
            <w:r>
              <w:rPr>
                <w:spacing w:val="-15"/>
                <w:sz w:val="24"/>
              </w:rPr>
              <w:t xml:space="preserve"> </w:t>
            </w:r>
            <w:r>
              <w:rPr>
                <w:sz w:val="24"/>
              </w:rPr>
              <w:t>Деда</w:t>
            </w:r>
            <w:r>
              <w:rPr>
                <w:spacing w:val="-57"/>
                <w:sz w:val="24"/>
              </w:rPr>
              <w:t xml:space="preserve"> </w:t>
            </w:r>
            <w:r>
              <w:rPr>
                <w:sz w:val="24"/>
              </w:rPr>
              <w:t>Мороза»</w:t>
            </w:r>
          </w:p>
        </w:tc>
        <w:tc>
          <w:tcPr>
            <w:tcW w:w="269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7" w:right="317"/>
              <w:rPr>
                <w:sz w:val="24"/>
              </w:rPr>
            </w:pPr>
            <w:r>
              <w:rPr>
                <w:sz w:val="24"/>
              </w:rPr>
              <w:t>Конкурс на лучшую</w:t>
            </w:r>
            <w:r>
              <w:rPr>
                <w:spacing w:val="1"/>
                <w:sz w:val="24"/>
              </w:rPr>
              <w:t xml:space="preserve"> </w:t>
            </w:r>
            <w:r>
              <w:rPr>
                <w:sz w:val="24"/>
              </w:rPr>
              <w:t>новогоднюю</w:t>
            </w:r>
            <w:r>
              <w:rPr>
                <w:spacing w:val="-13"/>
                <w:sz w:val="24"/>
              </w:rPr>
              <w:t xml:space="preserve"> </w:t>
            </w:r>
            <w:r>
              <w:rPr>
                <w:sz w:val="24"/>
              </w:rPr>
              <w:t>игрушку</w:t>
            </w:r>
          </w:p>
          <w:p w:rsidR="002775EE" w:rsidRDefault="002775EE" w:rsidP="002775EE">
            <w:pPr>
              <w:pStyle w:val="TableParagraph"/>
              <w:spacing w:before="1"/>
              <w:ind w:left="107" w:right="697"/>
              <w:rPr>
                <w:sz w:val="24"/>
              </w:rPr>
            </w:pPr>
            <w:r>
              <w:rPr>
                <w:spacing w:val="-1"/>
                <w:sz w:val="24"/>
              </w:rPr>
              <w:t xml:space="preserve">«Мастерская </w:t>
            </w:r>
            <w:r>
              <w:rPr>
                <w:sz w:val="24"/>
              </w:rPr>
              <w:t>Деда</w:t>
            </w:r>
            <w:r>
              <w:rPr>
                <w:spacing w:val="-57"/>
                <w:sz w:val="24"/>
              </w:rPr>
              <w:t xml:space="preserve"> </w:t>
            </w:r>
            <w:r>
              <w:rPr>
                <w:sz w:val="24"/>
              </w:rPr>
              <w:t>Мороза»</w:t>
            </w:r>
          </w:p>
        </w:tc>
        <w:tc>
          <w:tcPr>
            <w:tcW w:w="297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6" w:right="601"/>
              <w:rPr>
                <w:sz w:val="24"/>
              </w:rPr>
            </w:pPr>
            <w:r>
              <w:rPr>
                <w:sz w:val="24"/>
              </w:rPr>
              <w:t>Конкурс на лучшую</w:t>
            </w:r>
            <w:r>
              <w:rPr>
                <w:spacing w:val="1"/>
                <w:sz w:val="24"/>
              </w:rPr>
              <w:t xml:space="preserve"> </w:t>
            </w:r>
            <w:r>
              <w:rPr>
                <w:sz w:val="24"/>
              </w:rPr>
              <w:t>новогоднюю</w:t>
            </w:r>
            <w:r>
              <w:rPr>
                <w:spacing w:val="-13"/>
                <w:sz w:val="24"/>
              </w:rPr>
              <w:t xml:space="preserve"> </w:t>
            </w:r>
            <w:r>
              <w:rPr>
                <w:sz w:val="24"/>
              </w:rPr>
              <w:t>игрушку</w:t>
            </w:r>
          </w:p>
          <w:p w:rsidR="002775EE" w:rsidRDefault="002775EE" w:rsidP="002775EE">
            <w:pPr>
              <w:pStyle w:val="TableParagraph"/>
              <w:spacing w:before="1"/>
              <w:ind w:left="106" w:right="984"/>
              <w:rPr>
                <w:sz w:val="24"/>
              </w:rPr>
            </w:pPr>
            <w:r>
              <w:rPr>
                <w:sz w:val="24"/>
              </w:rPr>
              <w:t>«Мастерская</w:t>
            </w:r>
            <w:r>
              <w:rPr>
                <w:spacing w:val="-15"/>
                <w:sz w:val="24"/>
              </w:rPr>
              <w:t xml:space="preserve"> </w:t>
            </w:r>
            <w:r>
              <w:rPr>
                <w:sz w:val="24"/>
              </w:rPr>
              <w:t>Деда</w:t>
            </w:r>
            <w:r>
              <w:rPr>
                <w:spacing w:val="-57"/>
                <w:sz w:val="24"/>
              </w:rPr>
              <w:t xml:space="preserve"> </w:t>
            </w:r>
            <w:r>
              <w:rPr>
                <w:sz w:val="24"/>
              </w:rPr>
              <w:t>Мороза»</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0"/>
              <w:ind w:left="108" w:right="967"/>
              <w:rPr>
                <w:color w:val="C00000"/>
                <w:sz w:val="24"/>
              </w:rPr>
            </w:pPr>
            <w:r w:rsidRPr="00CD4A5B">
              <w:rPr>
                <w:color w:val="C00000"/>
                <w:sz w:val="24"/>
              </w:rPr>
              <w:t>Конкурс на</w:t>
            </w:r>
            <w:r w:rsidRPr="00CD4A5B">
              <w:rPr>
                <w:color w:val="C00000"/>
                <w:spacing w:val="1"/>
                <w:sz w:val="24"/>
              </w:rPr>
              <w:t xml:space="preserve"> </w:t>
            </w:r>
            <w:r w:rsidRPr="00CD4A5B">
              <w:rPr>
                <w:color w:val="C00000"/>
                <w:sz w:val="24"/>
              </w:rPr>
              <w:t>лучшую</w:t>
            </w:r>
            <w:r w:rsidRPr="00CD4A5B">
              <w:rPr>
                <w:color w:val="C00000"/>
                <w:spacing w:val="1"/>
                <w:sz w:val="24"/>
              </w:rPr>
              <w:t xml:space="preserve"> </w:t>
            </w:r>
            <w:r w:rsidRPr="00CD4A5B">
              <w:rPr>
                <w:color w:val="C00000"/>
                <w:sz w:val="24"/>
              </w:rPr>
              <w:t>новогоднюю</w:t>
            </w:r>
            <w:r w:rsidRPr="00CD4A5B">
              <w:rPr>
                <w:color w:val="C00000"/>
                <w:spacing w:val="-57"/>
                <w:sz w:val="24"/>
              </w:rPr>
              <w:t xml:space="preserve"> </w:t>
            </w:r>
            <w:r w:rsidRPr="00CD4A5B">
              <w:rPr>
                <w:color w:val="C00000"/>
                <w:sz w:val="24"/>
              </w:rPr>
              <w:t>игрушку</w:t>
            </w:r>
          </w:p>
          <w:p w:rsidR="002775EE" w:rsidRPr="00CD4A5B" w:rsidRDefault="002775EE" w:rsidP="002775EE">
            <w:pPr>
              <w:pStyle w:val="TableParagraph"/>
              <w:spacing w:before="1"/>
              <w:ind w:left="108" w:right="415"/>
              <w:rPr>
                <w:color w:val="C00000"/>
                <w:sz w:val="24"/>
              </w:rPr>
            </w:pPr>
            <w:r w:rsidRPr="00CD4A5B">
              <w:rPr>
                <w:color w:val="C00000"/>
                <w:sz w:val="24"/>
              </w:rPr>
              <w:t>«Мастерская</w:t>
            </w:r>
            <w:r w:rsidRPr="00CD4A5B">
              <w:rPr>
                <w:color w:val="C00000"/>
                <w:spacing w:val="-15"/>
                <w:sz w:val="24"/>
              </w:rPr>
              <w:t xml:space="preserve"> </w:t>
            </w:r>
            <w:r w:rsidRPr="00CD4A5B">
              <w:rPr>
                <w:color w:val="C00000"/>
                <w:sz w:val="24"/>
              </w:rPr>
              <w:t>Деда</w:t>
            </w:r>
            <w:r w:rsidRPr="00CD4A5B">
              <w:rPr>
                <w:color w:val="C00000"/>
                <w:spacing w:val="-57"/>
                <w:sz w:val="24"/>
              </w:rPr>
              <w:t xml:space="preserve"> </w:t>
            </w:r>
            <w:r w:rsidRPr="00CD4A5B">
              <w:rPr>
                <w:color w:val="C00000"/>
                <w:sz w:val="24"/>
              </w:rPr>
              <w:t>Мороза»</w:t>
            </w:r>
          </w:p>
        </w:tc>
      </w:tr>
      <w:tr w:rsidR="002775EE" w:rsidTr="00E46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69"/>
        </w:trPr>
        <w:tc>
          <w:tcPr>
            <w:tcW w:w="1419" w:type="dxa"/>
            <w:gridSpan w:val="2"/>
            <w:tcBorders>
              <w:left w:val="single" w:sz="2" w:space="0" w:color="000000"/>
              <w:right w:val="single" w:sz="2" w:space="0" w:color="000000"/>
            </w:tcBorders>
          </w:tcPr>
          <w:p w:rsidR="002775EE" w:rsidRDefault="002775EE" w:rsidP="002775EE">
            <w:pPr>
              <w:pStyle w:val="TableParagraph"/>
              <w:spacing w:before="43"/>
              <w:ind w:left="367"/>
              <w:rPr>
                <w:sz w:val="24"/>
              </w:rPr>
            </w:pPr>
            <w:r>
              <w:rPr>
                <w:sz w:val="24"/>
              </w:rPr>
              <w:t>Январь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right="801"/>
              <w:rPr>
                <w:sz w:val="24"/>
              </w:rPr>
            </w:pPr>
            <w:r>
              <w:rPr>
                <w:sz w:val="24"/>
              </w:rPr>
              <w:t>Фестиваль</w:t>
            </w:r>
            <w:r>
              <w:rPr>
                <w:spacing w:val="1"/>
                <w:sz w:val="24"/>
              </w:rPr>
              <w:t xml:space="preserve"> </w:t>
            </w:r>
            <w:r>
              <w:rPr>
                <w:spacing w:val="-1"/>
                <w:sz w:val="24"/>
              </w:rPr>
              <w:t>конструирования</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1230"/>
              <w:rPr>
                <w:sz w:val="24"/>
              </w:rPr>
            </w:pPr>
            <w:r>
              <w:rPr>
                <w:sz w:val="24"/>
              </w:rPr>
              <w:t>Фестиваль</w:t>
            </w:r>
            <w:r>
              <w:rPr>
                <w:spacing w:val="1"/>
                <w:sz w:val="24"/>
              </w:rPr>
              <w:t xml:space="preserve"> </w:t>
            </w:r>
            <w:r>
              <w:rPr>
                <w:spacing w:val="-1"/>
                <w:sz w:val="24"/>
              </w:rPr>
              <w:t>конструирования</w:t>
            </w:r>
          </w:p>
        </w:tc>
        <w:tc>
          <w:tcPr>
            <w:tcW w:w="269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7" w:right="805"/>
              <w:rPr>
                <w:sz w:val="24"/>
              </w:rPr>
            </w:pPr>
            <w:r>
              <w:rPr>
                <w:sz w:val="24"/>
              </w:rPr>
              <w:t>Фестиваль</w:t>
            </w:r>
            <w:r>
              <w:rPr>
                <w:spacing w:val="1"/>
                <w:sz w:val="24"/>
              </w:rPr>
              <w:t xml:space="preserve"> </w:t>
            </w:r>
            <w:r>
              <w:rPr>
                <w:spacing w:val="-1"/>
                <w:sz w:val="24"/>
              </w:rPr>
              <w:t>конструирования</w:t>
            </w:r>
          </w:p>
        </w:tc>
        <w:tc>
          <w:tcPr>
            <w:tcW w:w="297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9" w:line="310" w:lineRule="atLeast"/>
              <w:ind w:left="106"/>
              <w:rPr>
                <w:sz w:val="24"/>
              </w:rPr>
            </w:pPr>
            <w:r>
              <w:rPr>
                <w:sz w:val="24"/>
              </w:rPr>
              <w:t>Конкурс детского</w:t>
            </w:r>
            <w:r>
              <w:rPr>
                <w:spacing w:val="1"/>
                <w:sz w:val="24"/>
              </w:rPr>
              <w:t xml:space="preserve"> </w:t>
            </w:r>
            <w:r>
              <w:rPr>
                <w:sz w:val="24"/>
              </w:rPr>
              <w:t>творчества</w:t>
            </w:r>
            <w:r>
              <w:rPr>
                <w:spacing w:val="1"/>
                <w:sz w:val="24"/>
              </w:rPr>
              <w:t xml:space="preserve"> </w:t>
            </w:r>
            <w:r>
              <w:rPr>
                <w:sz w:val="24"/>
              </w:rPr>
              <w:t>«Вдохновени</w:t>
            </w:r>
            <w:r w:rsidR="007234B9">
              <w:rPr>
                <w:sz w:val="24"/>
              </w:rPr>
              <w:t>е -</w:t>
            </w:r>
            <w:r>
              <w:rPr>
                <w:spacing w:val="-57"/>
                <w:sz w:val="24"/>
              </w:rPr>
              <w:t xml:space="preserve"> </w:t>
            </w:r>
            <w:r>
              <w:rPr>
                <w:sz w:val="24"/>
              </w:rPr>
              <w:t>Зима»</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6" w:lineRule="auto"/>
              <w:ind w:left="108" w:right="465"/>
              <w:rPr>
                <w:color w:val="C00000"/>
                <w:sz w:val="24"/>
              </w:rPr>
            </w:pPr>
            <w:r w:rsidRPr="00CD4A5B">
              <w:rPr>
                <w:color w:val="C00000"/>
                <w:sz w:val="24"/>
              </w:rPr>
              <w:t>Конкурс</w:t>
            </w:r>
            <w:r w:rsidRPr="00CD4A5B">
              <w:rPr>
                <w:color w:val="C00000"/>
                <w:spacing w:val="-15"/>
                <w:sz w:val="24"/>
              </w:rPr>
              <w:t xml:space="preserve"> </w:t>
            </w:r>
            <w:r w:rsidRPr="00CD4A5B">
              <w:rPr>
                <w:color w:val="C00000"/>
                <w:sz w:val="24"/>
              </w:rPr>
              <w:t>детского</w:t>
            </w:r>
            <w:r w:rsidRPr="00CD4A5B">
              <w:rPr>
                <w:color w:val="C00000"/>
                <w:spacing w:val="-57"/>
                <w:sz w:val="24"/>
              </w:rPr>
              <w:t xml:space="preserve"> </w:t>
            </w:r>
            <w:r w:rsidRPr="00CD4A5B">
              <w:rPr>
                <w:color w:val="C00000"/>
                <w:sz w:val="24"/>
              </w:rPr>
              <w:t>творчества</w:t>
            </w:r>
          </w:p>
          <w:p w:rsidR="002775EE" w:rsidRPr="00CD4A5B" w:rsidRDefault="002775EE" w:rsidP="002775EE">
            <w:pPr>
              <w:pStyle w:val="TableParagraph"/>
              <w:spacing w:line="275" w:lineRule="exact"/>
              <w:ind w:left="108"/>
              <w:rPr>
                <w:color w:val="C00000"/>
                <w:sz w:val="24"/>
              </w:rPr>
            </w:pPr>
            <w:r w:rsidRPr="00CD4A5B">
              <w:rPr>
                <w:color w:val="C00000"/>
                <w:sz w:val="24"/>
              </w:rPr>
              <w:t>«Вдохновение-Зима»</w:t>
            </w:r>
          </w:p>
        </w:tc>
      </w:tr>
      <w:tr w:rsidR="00C1480B" w:rsidTr="00E46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41"/>
        </w:trPr>
        <w:tc>
          <w:tcPr>
            <w:tcW w:w="1419" w:type="dxa"/>
            <w:gridSpan w:val="2"/>
            <w:tcBorders>
              <w:left w:val="single" w:sz="2" w:space="0" w:color="000000"/>
              <w:right w:val="single" w:sz="2" w:space="0" w:color="000000"/>
            </w:tcBorders>
          </w:tcPr>
          <w:p w:rsidR="00C1480B" w:rsidRDefault="00C1480B" w:rsidP="002775EE">
            <w:pPr>
              <w:pStyle w:val="TableParagraph"/>
              <w:spacing w:before="43"/>
              <w:ind w:left="367"/>
              <w:rPr>
                <w:sz w:val="24"/>
              </w:rPr>
            </w:pPr>
          </w:p>
        </w:tc>
        <w:tc>
          <w:tcPr>
            <w:tcW w:w="14060" w:type="dxa"/>
            <w:gridSpan w:val="7"/>
            <w:tcBorders>
              <w:top w:val="single" w:sz="2" w:space="0" w:color="000000"/>
              <w:left w:val="single" w:sz="2" w:space="0" w:color="000000"/>
              <w:bottom w:val="single" w:sz="2" w:space="0" w:color="000000"/>
              <w:right w:val="single" w:sz="2" w:space="0" w:color="000000"/>
            </w:tcBorders>
          </w:tcPr>
          <w:p w:rsidR="00C1480B" w:rsidRPr="00CD4A5B" w:rsidRDefault="00C1480B" w:rsidP="002775EE">
            <w:pPr>
              <w:pStyle w:val="TableParagraph"/>
              <w:spacing w:before="43" w:line="276" w:lineRule="auto"/>
              <w:ind w:left="108" w:right="465"/>
              <w:rPr>
                <w:color w:val="C00000"/>
                <w:sz w:val="24"/>
              </w:rPr>
            </w:pP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17"/>
        </w:trPr>
        <w:tc>
          <w:tcPr>
            <w:tcW w:w="1419" w:type="dxa"/>
            <w:gridSpan w:val="2"/>
            <w:tcBorders>
              <w:left w:val="single" w:sz="2" w:space="0" w:color="000000"/>
              <w:right w:val="single" w:sz="2" w:space="0" w:color="000000"/>
            </w:tcBorders>
          </w:tcPr>
          <w:p w:rsidR="002775EE" w:rsidRDefault="002775EE" w:rsidP="002775EE">
            <w:pPr>
              <w:pStyle w:val="TableParagraph"/>
              <w:spacing w:before="41"/>
              <w:ind w:left="302"/>
              <w:rPr>
                <w:sz w:val="24"/>
              </w:rPr>
            </w:pPr>
            <w:r>
              <w:rPr>
                <w:sz w:val="24"/>
              </w:rPr>
              <w:t>Февраль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8"/>
              <w:ind w:right="821"/>
              <w:rPr>
                <w:sz w:val="24"/>
              </w:rPr>
            </w:pPr>
            <w:r>
              <w:rPr>
                <w:sz w:val="24"/>
              </w:rPr>
              <w:t>Конкурс детских</w:t>
            </w:r>
            <w:r>
              <w:rPr>
                <w:spacing w:val="-58"/>
                <w:sz w:val="24"/>
              </w:rPr>
              <w:t xml:space="preserve"> </w:t>
            </w:r>
            <w:r>
              <w:rPr>
                <w:sz w:val="24"/>
              </w:rPr>
              <w:t>рисунков</w:t>
            </w:r>
          </w:p>
          <w:p w:rsidR="002775EE" w:rsidRDefault="002775EE" w:rsidP="002775EE">
            <w:pPr>
              <w:pStyle w:val="TableParagraph"/>
              <w:spacing w:before="3"/>
              <w:rPr>
                <w:sz w:val="24"/>
              </w:rPr>
            </w:pPr>
            <w:r>
              <w:rPr>
                <w:sz w:val="24"/>
              </w:rPr>
              <w:t>«Папа</w:t>
            </w:r>
            <w:r>
              <w:rPr>
                <w:spacing w:val="-2"/>
                <w:sz w:val="24"/>
              </w:rPr>
              <w:t xml:space="preserve"> </w:t>
            </w:r>
            <w:r>
              <w:rPr>
                <w:sz w:val="24"/>
              </w:rPr>
              <w:t>может</w:t>
            </w:r>
            <w:r>
              <w:rPr>
                <w:spacing w:val="-1"/>
                <w:sz w:val="24"/>
              </w:rPr>
              <w:t xml:space="preserve"> </w:t>
            </w:r>
            <w:r w:rsidR="007234B9">
              <w:rPr>
                <w:sz w:val="24"/>
              </w:rPr>
              <w:t>всё</w:t>
            </w:r>
            <w:r>
              <w:rPr>
                <w:sz w:val="24"/>
              </w:rPr>
              <w:t>!»</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8"/>
              <w:ind w:left="109"/>
              <w:rPr>
                <w:sz w:val="24"/>
              </w:rPr>
            </w:pPr>
            <w:r>
              <w:rPr>
                <w:sz w:val="24"/>
              </w:rPr>
              <w:t>Конкурс</w:t>
            </w:r>
            <w:r>
              <w:rPr>
                <w:spacing w:val="-5"/>
                <w:sz w:val="24"/>
              </w:rPr>
              <w:t xml:space="preserve"> </w:t>
            </w:r>
            <w:r>
              <w:rPr>
                <w:sz w:val="24"/>
              </w:rPr>
              <w:t>детских</w:t>
            </w:r>
            <w:r>
              <w:rPr>
                <w:spacing w:val="-2"/>
                <w:sz w:val="24"/>
              </w:rPr>
              <w:t xml:space="preserve"> </w:t>
            </w:r>
            <w:r>
              <w:rPr>
                <w:sz w:val="24"/>
              </w:rPr>
              <w:t>рисунков</w:t>
            </w:r>
          </w:p>
          <w:p w:rsidR="002775EE" w:rsidRDefault="002775EE" w:rsidP="002775EE">
            <w:pPr>
              <w:pStyle w:val="TableParagraph"/>
              <w:ind w:left="109"/>
              <w:rPr>
                <w:sz w:val="24"/>
              </w:rPr>
            </w:pPr>
            <w:r>
              <w:rPr>
                <w:sz w:val="24"/>
              </w:rPr>
              <w:t>«Папа</w:t>
            </w:r>
            <w:r>
              <w:rPr>
                <w:spacing w:val="-2"/>
                <w:sz w:val="24"/>
              </w:rPr>
              <w:t xml:space="preserve"> </w:t>
            </w:r>
            <w:r>
              <w:rPr>
                <w:sz w:val="24"/>
              </w:rPr>
              <w:t>может</w:t>
            </w:r>
            <w:r>
              <w:rPr>
                <w:spacing w:val="-1"/>
                <w:sz w:val="24"/>
              </w:rPr>
              <w:t xml:space="preserve"> </w:t>
            </w:r>
            <w:r w:rsidR="007234B9">
              <w:rPr>
                <w:sz w:val="24"/>
              </w:rPr>
              <w:t>всё</w:t>
            </w:r>
            <w:r>
              <w:rPr>
                <w:sz w:val="24"/>
              </w:rPr>
              <w:t>!»</w:t>
            </w:r>
          </w:p>
        </w:tc>
        <w:tc>
          <w:tcPr>
            <w:tcW w:w="2694" w:type="dxa"/>
            <w:tcBorders>
              <w:top w:val="single" w:sz="2" w:space="0" w:color="000000"/>
              <w:left w:val="single" w:sz="2" w:space="0" w:color="000000"/>
              <w:bottom w:val="single" w:sz="2" w:space="0" w:color="000000"/>
              <w:right w:val="single" w:sz="2" w:space="0" w:color="000000"/>
            </w:tcBorders>
          </w:tcPr>
          <w:p w:rsidR="007234B9" w:rsidRPr="007234B9" w:rsidRDefault="007234B9" w:rsidP="007234B9">
            <w:pPr>
              <w:pStyle w:val="TableParagraph"/>
              <w:spacing w:before="38"/>
              <w:ind w:left="107" w:right="825"/>
              <w:rPr>
                <w:sz w:val="24"/>
              </w:rPr>
            </w:pPr>
            <w:r w:rsidRPr="007234B9">
              <w:rPr>
                <w:sz w:val="24"/>
              </w:rPr>
              <w:t>Конкурс детских рисунков</w:t>
            </w:r>
          </w:p>
          <w:p w:rsidR="002775EE" w:rsidRDefault="007234B9" w:rsidP="007234B9">
            <w:pPr>
              <w:pStyle w:val="TableParagraph"/>
              <w:ind w:left="107"/>
              <w:rPr>
                <w:sz w:val="24"/>
              </w:rPr>
            </w:pPr>
            <w:r w:rsidRPr="007234B9">
              <w:rPr>
                <w:sz w:val="24"/>
              </w:rPr>
              <w:t>«Папа может всё!»</w:t>
            </w:r>
          </w:p>
        </w:tc>
        <w:tc>
          <w:tcPr>
            <w:tcW w:w="2977" w:type="dxa"/>
            <w:tcBorders>
              <w:top w:val="single" w:sz="2" w:space="0" w:color="000000"/>
              <w:left w:val="single" w:sz="2" w:space="0" w:color="000000"/>
              <w:bottom w:val="single" w:sz="2" w:space="0" w:color="000000"/>
              <w:right w:val="single" w:sz="2" w:space="0" w:color="000000"/>
            </w:tcBorders>
          </w:tcPr>
          <w:p w:rsidR="007234B9" w:rsidRPr="007234B9" w:rsidRDefault="007234B9" w:rsidP="007234B9">
            <w:pPr>
              <w:pStyle w:val="TableParagraph"/>
              <w:spacing w:before="38"/>
              <w:ind w:left="106"/>
              <w:rPr>
                <w:sz w:val="24"/>
              </w:rPr>
            </w:pPr>
            <w:r w:rsidRPr="007234B9">
              <w:rPr>
                <w:sz w:val="24"/>
              </w:rPr>
              <w:t>Конкурс детских рисунков</w:t>
            </w:r>
          </w:p>
          <w:p w:rsidR="002775EE" w:rsidRDefault="007234B9" w:rsidP="007234B9">
            <w:pPr>
              <w:pStyle w:val="TableParagraph"/>
              <w:ind w:left="106"/>
              <w:rPr>
                <w:sz w:val="24"/>
              </w:rPr>
            </w:pPr>
            <w:r w:rsidRPr="007234B9">
              <w:rPr>
                <w:sz w:val="24"/>
              </w:rPr>
              <w:t>«Папа может всё!»</w:t>
            </w:r>
          </w:p>
        </w:tc>
        <w:tc>
          <w:tcPr>
            <w:tcW w:w="2575" w:type="dxa"/>
            <w:gridSpan w:val="3"/>
            <w:tcBorders>
              <w:top w:val="single" w:sz="2" w:space="0" w:color="000000"/>
              <w:left w:val="single" w:sz="2" w:space="0" w:color="000000"/>
              <w:bottom w:val="single" w:sz="2" w:space="0" w:color="000000"/>
              <w:right w:val="single" w:sz="2" w:space="0" w:color="000000"/>
            </w:tcBorders>
          </w:tcPr>
          <w:p w:rsidR="007234B9" w:rsidRPr="007234B9" w:rsidRDefault="007234B9" w:rsidP="007234B9">
            <w:pPr>
              <w:pStyle w:val="TableParagraph"/>
              <w:spacing w:before="38"/>
              <w:ind w:left="108" w:right="540"/>
              <w:rPr>
                <w:color w:val="C00000"/>
                <w:sz w:val="24"/>
              </w:rPr>
            </w:pPr>
            <w:r w:rsidRPr="007234B9">
              <w:rPr>
                <w:color w:val="C00000"/>
                <w:sz w:val="24"/>
              </w:rPr>
              <w:t>Конкурс детских рисунков</w:t>
            </w:r>
          </w:p>
          <w:p w:rsidR="002775EE" w:rsidRPr="00CD4A5B" w:rsidRDefault="007234B9" w:rsidP="007234B9">
            <w:pPr>
              <w:pStyle w:val="TableParagraph"/>
              <w:spacing w:before="3"/>
              <w:ind w:left="108"/>
              <w:rPr>
                <w:color w:val="C00000"/>
                <w:sz w:val="24"/>
              </w:rPr>
            </w:pPr>
            <w:r w:rsidRPr="007234B9">
              <w:rPr>
                <w:color w:val="C00000"/>
                <w:sz w:val="24"/>
              </w:rPr>
              <w:t>«Папа может всё!»</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85"/>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448"/>
              <w:rPr>
                <w:sz w:val="24"/>
              </w:rPr>
            </w:pPr>
            <w:r>
              <w:rPr>
                <w:sz w:val="24"/>
              </w:rPr>
              <w:lastRenderedPageBreak/>
              <w:t>Март</w:t>
            </w:r>
          </w:p>
        </w:tc>
        <w:tc>
          <w:tcPr>
            <w:tcW w:w="2693" w:type="dxa"/>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right="696"/>
              <w:rPr>
                <w:sz w:val="24"/>
              </w:rPr>
            </w:pPr>
            <w:r w:rsidRPr="00E81B1A">
              <w:rPr>
                <w:sz w:val="24"/>
              </w:rPr>
              <w:t>Фотоконкурс</w:t>
            </w:r>
          </w:p>
          <w:p w:rsidR="002775EE" w:rsidRDefault="00E81B1A" w:rsidP="00E81B1A">
            <w:pPr>
              <w:pStyle w:val="TableParagraph"/>
              <w:spacing w:line="242" w:lineRule="auto"/>
              <w:ind w:right="696"/>
              <w:rPr>
                <w:sz w:val="24"/>
              </w:rPr>
            </w:pPr>
            <w:r>
              <w:rPr>
                <w:sz w:val="24"/>
              </w:rPr>
              <w:t>«Праздник Навруз-Байрам»</w:t>
            </w:r>
          </w:p>
        </w:tc>
        <w:tc>
          <w:tcPr>
            <w:tcW w:w="3121" w:type="dxa"/>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left="109" w:right="203"/>
              <w:rPr>
                <w:sz w:val="24"/>
              </w:rPr>
            </w:pPr>
            <w:r w:rsidRPr="00E81B1A">
              <w:rPr>
                <w:sz w:val="24"/>
              </w:rPr>
              <w:t>Фотоконкурс</w:t>
            </w:r>
          </w:p>
          <w:p w:rsidR="00E81B1A" w:rsidRDefault="00E81B1A" w:rsidP="00E81B1A">
            <w:pPr>
              <w:pStyle w:val="TableParagraph"/>
              <w:spacing w:line="242" w:lineRule="auto"/>
              <w:ind w:left="109" w:right="203"/>
              <w:rPr>
                <w:sz w:val="24"/>
              </w:rPr>
            </w:pPr>
            <w:r w:rsidRPr="00E81B1A">
              <w:rPr>
                <w:sz w:val="24"/>
              </w:rPr>
              <w:t>«Праздник</w:t>
            </w:r>
          </w:p>
          <w:p w:rsidR="002775EE" w:rsidRDefault="00E81B1A" w:rsidP="00E81B1A">
            <w:pPr>
              <w:pStyle w:val="TableParagraph"/>
              <w:spacing w:line="242" w:lineRule="auto"/>
              <w:ind w:left="109" w:right="203"/>
              <w:rPr>
                <w:sz w:val="24"/>
              </w:rPr>
            </w:pPr>
            <w:r w:rsidRPr="00E81B1A">
              <w:rPr>
                <w:sz w:val="24"/>
              </w:rPr>
              <w:t xml:space="preserve"> Навруз-Байрам»</w:t>
            </w:r>
          </w:p>
        </w:tc>
        <w:tc>
          <w:tcPr>
            <w:tcW w:w="2694" w:type="dxa"/>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left="107" w:right="700"/>
              <w:rPr>
                <w:sz w:val="24"/>
              </w:rPr>
            </w:pPr>
            <w:r w:rsidRPr="00E81B1A">
              <w:rPr>
                <w:sz w:val="24"/>
              </w:rPr>
              <w:t>Фотоконкурс</w:t>
            </w:r>
          </w:p>
          <w:p w:rsidR="002775EE" w:rsidRDefault="00E81B1A" w:rsidP="00E81B1A">
            <w:pPr>
              <w:pStyle w:val="TableParagraph"/>
              <w:spacing w:line="242" w:lineRule="auto"/>
              <w:ind w:left="107" w:right="700"/>
              <w:rPr>
                <w:sz w:val="24"/>
              </w:rPr>
            </w:pPr>
            <w:r w:rsidRPr="00E81B1A">
              <w:rPr>
                <w:sz w:val="24"/>
              </w:rPr>
              <w:t>«Праздник Навруз-Байрам»</w:t>
            </w:r>
          </w:p>
        </w:tc>
        <w:tc>
          <w:tcPr>
            <w:tcW w:w="2977" w:type="dxa"/>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left="106" w:right="62"/>
              <w:rPr>
                <w:sz w:val="24"/>
              </w:rPr>
            </w:pPr>
            <w:r w:rsidRPr="00E81B1A">
              <w:rPr>
                <w:sz w:val="24"/>
              </w:rPr>
              <w:t>Фотоконкурс</w:t>
            </w:r>
          </w:p>
          <w:p w:rsidR="00E81B1A" w:rsidRDefault="00E81B1A" w:rsidP="00E81B1A">
            <w:pPr>
              <w:pStyle w:val="TableParagraph"/>
              <w:spacing w:line="242" w:lineRule="auto"/>
              <w:ind w:left="106" w:right="62"/>
              <w:rPr>
                <w:sz w:val="24"/>
              </w:rPr>
            </w:pPr>
            <w:r w:rsidRPr="00E81B1A">
              <w:rPr>
                <w:sz w:val="24"/>
              </w:rPr>
              <w:t xml:space="preserve">«Праздник </w:t>
            </w:r>
          </w:p>
          <w:p w:rsidR="002775EE" w:rsidRDefault="00E81B1A" w:rsidP="00E81B1A">
            <w:pPr>
              <w:pStyle w:val="TableParagraph"/>
              <w:spacing w:line="242" w:lineRule="auto"/>
              <w:ind w:left="106" w:right="62"/>
              <w:rPr>
                <w:sz w:val="24"/>
              </w:rPr>
            </w:pPr>
            <w:r w:rsidRPr="00E81B1A">
              <w:rPr>
                <w:sz w:val="24"/>
              </w:rPr>
              <w:t>Навруз-Байрам»</w:t>
            </w:r>
          </w:p>
        </w:tc>
        <w:tc>
          <w:tcPr>
            <w:tcW w:w="2575" w:type="dxa"/>
            <w:gridSpan w:val="3"/>
            <w:tcBorders>
              <w:top w:val="single" w:sz="2" w:space="0" w:color="000000"/>
              <w:left w:val="single" w:sz="2" w:space="0" w:color="000000"/>
              <w:bottom w:val="single" w:sz="2" w:space="0" w:color="000000"/>
              <w:right w:val="single" w:sz="2" w:space="0" w:color="000000"/>
            </w:tcBorders>
          </w:tcPr>
          <w:p w:rsidR="00E81B1A" w:rsidRPr="00E81B1A" w:rsidRDefault="00E81B1A" w:rsidP="00E81B1A">
            <w:pPr>
              <w:pStyle w:val="TableParagraph"/>
              <w:spacing w:line="242" w:lineRule="auto"/>
              <w:ind w:left="108" w:right="415"/>
              <w:rPr>
                <w:color w:val="C00000"/>
                <w:sz w:val="24"/>
              </w:rPr>
            </w:pPr>
            <w:r w:rsidRPr="00E81B1A">
              <w:rPr>
                <w:color w:val="C00000"/>
                <w:sz w:val="24"/>
              </w:rPr>
              <w:t>Фотоконкурс</w:t>
            </w:r>
          </w:p>
          <w:p w:rsidR="002775EE" w:rsidRPr="00CD4A5B" w:rsidRDefault="00E81B1A" w:rsidP="00E81B1A">
            <w:pPr>
              <w:pStyle w:val="TableParagraph"/>
              <w:spacing w:line="242" w:lineRule="auto"/>
              <w:ind w:left="108" w:right="415"/>
              <w:rPr>
                <w:color w:val="C00000"/>
                <w:sz w:val="24"/>
              </w:rPr>
            </w:pPr>
            <w:r w:rsidRPr="00E81B1A">
              <w:rPr>
                <w:color w:val="C00000"/>
                <w:sz w:val="24"/>
              </w:rPr>
              <w:t>«Праздник Навруз-Байрам»</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20"/>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357"/>
              <w:rPr>
                <w:sz w:val="24"/>
              </w:rPr>
            </w:pPr>
            <w:r>
              <w:rPr>
                <w:sz w:val="24"/>
              </w:rPr>
              <w:t>Апрель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5C07BC" w:rsidP="005C07BC">
            <w:pPr>
              <w:pStyle w:val="TableParagraph"/>
              <w:spacing w:before="1"/>
              <w:ind w:left="0"/>
              <w:rPr>
                <w:sz w:val="24"/>
              </w:rPr>
            </w:pPr>
            <w:r w:rsidRPr="005C07BC">
              <w:rPr>
                <w:sz w:val="24"/>
              </w:rPr>
              <w:t>Конкурс рисунков "Космические фантазии"</w:t>
            </w:r>
          </w:p>
        </w:tc>
        <w:tc>
          <w:tcPr>
            <w:tcW w:w="3121" w:type="dxa"/>
            <w:tcBorders>
              <w:top w:val="single" w:sz="2" w:space="0" w:color="000000"/>
              <w:left w:val="single" w:sz="2" w:space="0" w:color="000000"/>
              <w:bottom w:val="single" w:sz="2" w:space="0" w:color="000000"/>
              <w:right w:val="single" w:sz="2" w:space="0" w:color="000000"/>
            </w:tcBorders>
          </w:tcPr>
          <w:p w:rsidR="002775EE" w:rsidRDefault="005C07BC" w:rsidP="002775EE">
            <w:pPr>
              <w:pStyle w:val="TableParagraph"/>
              <w:spacing w:before="40" w:line="242" w:lineRule="auto"/>
              <w:ind w:left="109" w:right="300"/>
              <w:rPr>
                <w:sz w:val="24"/>
              </w:rPr>
            </w:pPr>
            <w:r w:rsidRPr="005C07BC">
              <w:rPr>
                <w:sz w:val="24"/>
              </w:rPr>
              <w:t>Конкурс рисунков "Космические фантазии"</w:t>
            </w:r>
          </w:p>
        </w:tc>
        <w:tc>
          <w:tcPr>
            <w:tcW w:w="2694" w:type="dxa"/>
            <w:tcBorders>
              <w:top w:val="single" w:sz="2" w:space="0" w:color="000000"/>
              <w:left w:val="single" w:sz="2" w:space="0" w:color="000000"/>
              <w:bottom w:val="single" w:sz="2" w:space="0" w:color="000000"/>
              <w:right w:val="single" w:sz="2" w:space="0" w:color="000000"/>
            </w:tcBorders>
          </w:tcPr>
          <w:p w:rsidR="002775EE" w:rsidRDefault="005C07BC" w:rsidP="002775EE">
            <w:pPr>
              <w:pStyle w:val="TableParagraph"/>
              <w:spacing w:before="3"/>
              <w:ind w:left="107"/>
              <w:rPr>
                <w:sz w:val="24"/>
              </w:rPr>
            </w:pPr>
            <w:r w:rsidRPr="005C07BC">
              <w:rPr>
                <w:sz w:val="24"/>
              </w:rPr>
              <w:t>Конкурс рисунков "Космические фантазии"</w:t>
            </w:r>
          </w:p>
        </w:tc>
        <w:tc>
          <w:tcPr>
            <w:tcW w:w="2977"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42" w:lineRule="auto"/>
              <w:ind w:left="106" w:right="160"/>
              <w:rPr>
                <w:sz w:val="24"/>
              </w:rPr>
            </w:pPr>
            <w:r>
              <w:rPr>
                <w:sz w:val="24"/>
              </w:rPr>
              <w:t>Конкурс детского</w:t>
            </w:r>
            <w:r>
              <w:rPr>
                <w:spacing w:val="1"/>
                <w:sz w:val="24"/>
              </w:rPr>
              <w:t xml:space="preserve"> </w:t>
            </w:r>
            <w:r>
              <w:rPr>
                <w:sz w:val="24"/>
              </w:rPr>
              <w:t>творчества</w:t>
            </w:r>
            <w:r>
              <w:rPr>
                <w:spacing w:val="-3"/>
                <w:sz w:val="24"/>
              </w:rPr>
              <w:t xml:space="preserve"> </w:t>
            </w:r>
            <w:r>
              <w:rPr>
                <w:sz w:val="24"/>
              </w:rPr>
              <w:t>«КосмоSTAR»</w:t>
            </w:r>
          </w:p>
        </w:tc>
        <w:tc>
          <w:tcPr>
            <w:tcW w:w="2575" w:type="dxa"/>
            <w:gridSpan w:val="3"/>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0"/>
              <w:ind w:left="108" w:right="465"/>
              <w:rPr>
                <w:color w:val="C00000"/>
                <w:sz w:val="24"/>
              </w:rPr>
            </w:pPr>
            <w:r w:rsidRPr="00CD4A5B">
              <w:rPr>
                <w:color w:val="C00000"/>
                <w:sz w:val="24"/>
              </w:rPr>
              <w:t>Конкурс</w:t>
            </w:r>
            <w:r w:rsidRPr="00CD4A5B">
              <w:rPr>
                <w:color w:val="C00000"/>
                <w:spacing w:val="-15"/>
                <w:sz w:val="24"/>
              </w:rPr>
              <w:t xml:space="preserve"> </w:t>
            </w:r>
            <w:r w:rsidRPr="00CD4A5B">
              <w:rPr>
                <w:color w:val="C00000"/>
                <w:sz w:val="24"/>
              </w:rPr>
              <w:t>детского</w:t>
            </w:r>
            <w:r w:rsidRPr="00CD4A5B">
              <w:rPr>
                <w:color w:val="C00000"/>
                <w:spacing w:val="-57"/>
                <w:sz w:val="24"/>
              </w:rPr>
              <w:t xml:space="preserve"> </w:t>
            </w:r>
            <w:r w:rsidRPr="00CD4A5B">
              <w:rPr>
                <w:color w:val="C00000"/>
                <w:sz w:val="24"/>
              </w:rPr>
              <w:t>творчества</w:t>
            </w:r>
          </w:p>
          <w:p w:rsidR="002775EE" w:rsidRPr="00CD4A5B" w:rsidRDefault="002775EE" w:rsidP="002775EE">
            <w:pPr>
              <w:pStyle w:val="TableParagraph"/>
              <w:spacing w:before="3"/>
              <w:ind w:left="108"/>
              <w:rPr>
                <w:color w:val="C00000"/>
                <w:sz w:val="24"/>
              </w:rPr>
            </w:pPr>
            <w:r w:rsidRPr="00CD4A5B">
              <w:rPr>
                <w:color w:val="C00000"/>
                <w:sz w:val="24"/>
              </w:rPr>
              <w:t>«КосмоSTAR»</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6"/>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511"/>
              <w:rPr>
                <w:sz w:val="24"/>
              </w:rPr>
            </w:pPr>
            <w:r>
              <w:rPr>
                <w:sz w:val="24"/>
              </w:rPr>
              <w:t>Май</w:t>
            </w:r>
          </w:p>
        </w:tc>
        <w:tc>
          <w:tcPr>
            <w:tcW w:w="2693" w:type="dxa"/>
            <w:tcBorders>
              <w:top w:val="single" w:sz="2" w:space="0" w:color="000000"/>
              <w:left w:val="single" w:sz="2" w:space="0" w:color="000000"/>
              <w:right w:val="single" w:sz="2" w:space="0" w:color="000000"/>
            </w:tcBorders>
          </w:tcPr>
          <w:p w:rsidR="002775EE" w:rsidRDefault="002775EE" w:rsidP="002775EE">
            <w:pPr>
              <w:pStyle w:val="TableParagraph"/>
              <w:spacing w:before="40"/>
              <w:rPr>
                <w:sz w:val="24"/>
              </w:rPr>
            </w:pPr>
            <w:r>
              <w:rPr>
                <w:sz w:val="24"/>
              </w:rPr>
              <w:t>«День</w:t>
            </w:r>
            <w:r>
              <w:rPr>
                <w:spacing w:val="-2"/>
                <w:sz w:val="24"/>
              </w:rPr>
              <w:t xml:space="preserve"> </w:t>
            </w:r>
            <w:r>
              <w:rPr>
                <w:sz w:val="24"/>
              </w:rPr>
              <w:t>Победы»</w:t>
            </w:r>
          </w:p>
        </w:tc>
        <w:tc>
          <w:tcPr>
            <w:tcW w:w="3121" w:type="dxa"/>
            <w:tcBorders>
              <w:top w:val="single" w:sz="2" w:space="0" w:color="000000"/>
              <w:left w:val="single" w:sz="2" w:space="0" w:color="000000"/>
              <w:right w:val="single" w:sz="2" w:space="0" w:color="000000"/>
            </w:tcBorders>
          </w:tcPr>
          <w:p w:rsidR="002775EE" w:rsidRDefault="002775EE" w:rsidP="002775EE">
            <w:pPr>
              <w:pStyle w:val="TableParagraph"/>
              <w:spacing w:before="43"/>
              <w:ind w:left="109"/>
              <w:rPr>
                <w:sz w:val="24"/>
              </w:rPr>
            </w:pPr>
            <w:r>
              <w:rPr>
                <w:sz w:val="24"/>
              </w:rPr>
              <w:t>«Мы</w:t>
            </w:r>
            <w:r>
              <w:rPr>
                <w:spacing w:val="-3"/>
                <w:sz w:val="24"/>
              </w:rPr>
              <w:t xml:space="preserve"> </w:t>
            </w:r>
            <w:r>
              <w:rPr>
                <w:sz w:val="24"/>
              </w:rPr>
              <w:t>–</w:t>
            </w:r>
            <w:r>
              <w:rPr>
                <w:spacing w:val="-1"/>
                <w:sz w:val="24"/>
              </w:rPr>
              <w:t xml:space="preserve"> </w:t>
            </w:r>
            <w:r>
              <w:rPr>
                <w:sz w:val="24"/>
              </w:rPr>
              <w:t>наследники</w:t>
            </w:r>
            <w:r>
              <w:rPr>
                <w:spacing w:val="-1"/>
                <w:sz w:val="24"/>
              </w:rPr>
              <w:t xml:space="preserve"> </w:t>
            </w:r>
            <w:r>
              <w:rPr>
                <w:sz w:val="24"/>
              </w:rPr>
              <w:t>Победы»</w:t>
            </w:r>
          </w:p>
        </w:tc>
        <w:tc>
          <w:tcPr>
            <w:tcW w:w="2694" w:type="dxa"/>
            <w:tcBorders>
              <w:top w:val="single" w:sz="2" w:space="0" w:color="000000"/>
              <w:left w:val="single" w:sz="2" w:space="0" w:color="000000"/>
              <w:right w:val="single" w:sz="2" w:space="0" w:color="000000"/>
            </w:tcBorders>
          </w:tcPr>
          <w:p w:rsidR="002775EE" w:rsidRDefault="002775EE" w:rsidP="002775EE">
            <w:pPr>
              <w:pStyle w:val="TableParagraph"/>
              <w:spacing w:before="40" w:line="242" w:lineRule="auto"/>
              <w:ind w:left="107" w:right="635"/>
              <w:rPr>
                <w:sz w:val="24"/>
              </w:rPr>
            </w:pPr>
            <w:r>
              <w:rPr>
                <w:sz w:val="24"/>
              </w:rPr>
              <w:t>«Мы – наследники</w:t>
            </w:r>
            <w:r>
              <w:rPr>
                <w:spacing w:val="-57"/>
                <w:sz w:val="24"/>
              </w:rPr>
              <w:t xml:space="preserve"> </w:t>
            </w:r>
            <w:r>
              <w:rPr>
                <w:sz w:val="24"/>
              </w:rPr>
              <w:t>Победы»</w:t>
            </w:r>
          </w:p>
        </w:tc>
        <w:tc>
          <w:tcPr>
            <w:tcW w:w="2977" w:type="dxa"/>
            <w:tcBorders>
              <w:top w:val="single" w:sz="2" w:space="0" w:color="000000"/>
              <w:left w:val="single" w:sz="2" w:space="0" w:color="000000"/>
              <w:right w:val="single" w:sz="2" w:space="0" w:color="000000"/>
            </w:tcBorders>
          </w:tcPr>
          <w:p w:rsidR="002775EE" w:rsidRDefault="002775EE" w:rsidP="002775EE">
            <w:pPr>
              <w:pStyle w:val="TableParagraph"/>
              <w:spacing w:before="40"/>
              <w:ind w:left="106"/>
              <w:rPr>
                <w:sz w:val="24"/>
              </w:rPr>
            </w:pPr>
            <w:r>
              <w:rPr>
                <w:sz w:val="24"/>
              </w:rPr>
              <w:t>«Май.</w:t>
            </w:r>
            <w:r>
              <w:rPr>
                <w:spacing w:val="-1"/>
                <w:sz w:val="24"/>
              </w:rPr>
              <w:t xml:space="preserve"> </w:t>
            </w:r>
            <w:r>
              <w:rPr>
                <w:sz w:val="24"/>
              </w:rPr>
              <w:t>Весна.</w:t>
            </w:r>
            <w:r>
              <w:rPr>
                <w:spacing w:val="-2"/>
                <w:sz w:val="24"/>
              </w:rPr>
              <w:t xml:space="preserve"> </w:t>
            </w:r>
            <w:r>
              <w:rPr>
                <w:sz w:val="24"/>
              </w:rPr>
              <w:t>Победа»</w:t>
            </w:r>
          </w:p>
        </w:tc>
        <w:tc>
          <w:tcPr>
            <w:tcW w:w="2575" w:type="dxa"/>
            <w:gridSpan w:val="3"/>
            <w:tcBorders>
              <w:top w:val="single" w:sz="2" w:space="0" w:color="000000"/>
              <w:left w:val="single" w:sz="2" w:space="0" w:color="000000"/>
              <w:right w:val="single" w:sz="2" w:space="0" w:color="000000"/>
            </w:tcBorders>
          </w:tcPr>
          <w:p w:rsidR="002775EE" w:rsidRPr="00CD4A5B" w:rsidRDefault="002775EE" w:rsidP="002775EE">
            <w:pPr>
              <w:pStyle w:val="TableParagraph"/>
              <w:spacing w:before="40"/>
              <w:ind w:left="108" w:right="926"/>
              <w:rPr>
                <w:color w:val="C00000"/>
                <w:sz w:val="24"/>
              </w:rPr>
            </w:pPr>
            <w:r w:rsidRPr="00CD4A5B">
              <w:rPr>
                <w:color w:val="C00000"/>
                <w:spacing w:val="-1"/>
                <w:sz w:val="24"/>
              </w:rPr>
              <w:t xml:space="preserve">«Май. </w:t>
            </w:r>
            <w:r w:rsidRPr="00CD4A5B">
              <w:rPr>
                <w:color w:val="C00000"/>
                <w:sz w:val="24"/>
              </w:rPr>
              <w:t>Весна.</w:t>
            </w:r>
            <w:r w:rsidRPr="00CD4A5B">
              <w:rPr>
                <w:color w:val="C00000"/>
                <w:spacing w:val="-57"/>
                <w:sz w:val="24"/>
              </w:rPr>
              <w:t xml:space="preserve"> </w:t>
            </w:r>
            <w:r w:rsidRPr="00CD4A5B">
              <w:rPr>
                <w:color w:val="C00000"/>
                <w:sz w:val="24"/>
              </w:rPr>
              <w:t>Победа»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54"/>
        </w:trPr>
        <w:tc>
          <w:tcPr>
            <w:tcW w:w="1419" w:type="dxa"/>
            <w:gridSpan w:val="2"/>
            <w:tcBorders>
              <w:left w:val="single" w:sz="2" w:space="0" w:color="000000"/>
              <w:right w:val="single" w:sz="2" w:space="0" w:color="000000"/>
            </w:tcBorders>
          </w:tcPr>
          <w:p w:rsidR="002775EE" w:rsidRDefault="002775EE" w:rsidP="002775EE">
            <w:pPr>
              <w:pStyle w:val="TableParagraph"/>
              <w:spacing w:before="40"/>
              <w:ind w:left="441"/>
              <w:rPr>
                <w:sz w:val="24"/>
              </w:rPr>
            </w:pPr>
            <w:r>
              <w:rPr>
                <w:sz w:val="24"/>
              </w:rPr>
              <w:t>Июнь</w:t>
            </w:r>
          </w:p>
        </w:tc>
        <w:tc>
          <w:tcPr>
            <w:tcW w:w="2693" w:type="dxa"/>
            <w:tcBorders>
              <w:left w:val="single" w:sz="2" w:space="0" w:color="000000"/>
              <w:right w:val="single" w:sz="2" w:space="0" w:color="000000"/>
            </w:tcBorders>
          </w:tcPr>
          <w:p w:rsidR="008F5F2B" w:rsidRDefault="002775EE" w:rsidP="002775EE">
            <w:pPr>
              <w:pStyle w:val="TableParagraph"/>
              <w:spacing w:before="38"/>
              <w:ind w:right="395"/>
              <w:rPr>
                <w:sz w:val="24"/>
              </w:rPr>
            </w:pPr>
            <w:r>
              <w:rPr>
                <w:sz w:val="24"/>
              </w:rPr>
              <w:t>Конкурс</w:t>
            </w:r>
            <w:r>
              <w:rPr>
                <w:spacing w:val="-9"/>
                <w:sz w:val="24"/>
              </w:rPr>
              <w:t xml:space="preserve"> </w:t>
            </w:r>
            <w:r>
              <w:rPr>
                <w:sz w:val="24"/>
              </w:rPr>
              <w:t>рисунков</w:t>
            </w:r>
          </w:p>
          <w:p w:rsidR="002775EE" w:rsidRDefault="002775EE" w:rsidP="002775EE">
            <w:pPr>
              <w:pStyle w:val="TableParagraph"/>
              <w:spacing w:before="38"/>
              <w:ind w:right="395"/>
              <w:rPr>
                <w:sz w:val="24"/>
              </w:rPr>
            </w:pPr>
            <w:r>
              <w:rPr>
                <w:spacing w:val="-8"/>
                <w:sz w:val="24"/>
              </w:rPr>
              <w:t xml:space="preserve"> </w:t>
            </w:r>
            <w:r>
              <w:rPr>
                <w:sz w:val="24"/>
              </w:rPr>
              <w:t>на</w:t>
            </w:r>
            <w:r>
              <w:rPr>
                <w:spacing w:val="-57"/>
                <w:sz w:val="24"/>
              </w:rPr>
              <w:t xml:space="preserve"> </w:t>
            </w:r>
            <w:r w:rsidR="008F5F2B">
              <w:rPr>
                <w:spacing w:val="-57"/>
                <w:sz w:val="24"/>
              </w:rPr>
              <w:t xml:space="preserve">  </w:t>
            </w:r>
            <w:r w:rsidR="008F5F2B">
              <w:rPr>
                <w:sz w:val="24"/>
              </w:rPr>
              <w:t xml:space="preserve"> асфальте</w:t>
            </w:r>
          </w:p>
          <w:p w:rsidR="002775EE" w:rsidRDefault="002775EE" w:rsidP="002775EE">
            <w:pPr>
              <w:pStyle w:val="TableParagraph"/>
              <w:spacing w:line="270" w:lineRule="atLeast"/>
              <w:ind w:right="1018"/>
              <w:rPr>
                <w:sz w:val="24"/>
              </w:rPr>
            </w:pPr>
            <w:r>
              <w:rPr>
                <w:spacing w:val="-1"/>
                <w:sz w:val="24"/>
              </w:rPr>
              <w:t>«Разноцветные</w:t>
            </w:r>
            <w:r>
              <w:rPr>
                <w:spacing w:val="-57"/>
                <w:sz w:val="24"/>
              </w:rPr>
              <w:t xml:space="preserve"> </w:t>
            </w:r>
            <w:r>
              <w:rPr>
                <w:sz w:val="24"/>
              </w:rPr>
              <w:t>ладошки»</w:t>
            </w:r>
          </w:p>
        </w:tc>
        <w:tc>
          <w:tcPr>
            <w:tcW w:w="3121" w:type="dxa"/>
            <w:tcBorders>
              <w:left w:val="single" w:sz="2" w:space="0" w:color="000000"/>
              <w:right w:val="single" w:sz="2" w:space="0" w:color="000000"/>
            </w:tcBorders>
          </w:tcPr>
          <w:p w:rsidR="008F5F2B" w:rsidRDefault="002775EE" w:rsidP="002775EE">
            <w:pPr>
              <w:pStyle w:val="TableParagraph"/>
              <w:spacing w:before="38"/>
              <w:ind w:left="109" w:right="466"/>
              <w:rPr>
                <w:sz w:val="24"/>
              </w:rPr>
            </w:pPr>
            <w:r>
              <w:rPr>
                <w:sz w:val="24"/>
              </w:rPr>
              <w:t xml:space="preserve">Конкурс рисунков </w:t>
            </w:r>
          </w:p>
          <w:p w:rsidR="008F5F2B" w:rsidRDefault="002775EE" w:rsidP="002775EE">
            <w:pPr>
              <w:pStyle w:val="TableParagraph"/>
              <w:spacing w:before="38"/>
              <w:ind w:left="109" w:right="466"/>
              <w:rPr>
                <w:spacing w:val="-8"/>
                <w:sz w:val="24"/>
              </w:rPr>
            </w:pPr>
            <w:r>
              <w:rPr>
                <w:sz w:val="24"/>
              </w:rPr>
              <w:t>на</w:t>
            </w:r>
            <w:r>
              <w:rPr>
                <w:spacing w:val="1"/>
                <w:sz w:val="24"/>
              </w:rPr>
              <w:t xml:space="preserve"> </w:t>
            </w:r>
            <w:r>
              <w:rPr>
                <w:sz w:val="24"/>
              </w:rPr>
              <w:t>асфальте</w:t>
            </w:r>
            <w:r>
              <w:rPr>
                <w:spacing w:val="-8"/>
                <w:sz w:val="24"/>
              </w:rPr>
              <w:t xml:space="preserve"> </w:t>
            </w:r>
          </w:p>
          <w:p w:rsidR="002775EE" w:rsidRDefault="002775EE" w:rsidP="002775EE">
            <w:pPr>
              <w:pStyle w:val="TableParagraph"/>
              <w:spacing w:before="38"/>
              <w:ind w:left="109" w:right="466"/>
              <w:rPr>
                <w:sz w:val="24"/>
              </w:rPr>
            </w:pPr>
            <w:r>
              <w:rPr>
                <w:sz w:val="24"/>
              </w:rPr>
              <w:t>«Разноцветные</w:t>
            </w:r>
            <w:r>
              <w:rPr>
                <w:spacing w:val="-57"/>
                <w:sz w:val="24"/>
              </w:rPr>
              <w:t xml:space="preserve"> </w:t>
            </w:r>
            <w:r>
              <w:rPr>
                <w:sz w:val="24"/>
              </w:rPr>
              <w:t>ладошки»</w:t>
            </w:r>
          </w:p>
        </w:tc>
        <w:tc>
          <w:tcPr>
            <w:tcW w:w="2694" w:type="dxa"/>
            <w:tcBorders>
              <w:left w:val="single" w:sz="2" w:space="0" w:color="000000"/>
              <w:right w:val="single" w:sz="2" w:space="0" w:color="000000"/>
            </w:tcBorders>
          </w:tcPr>
          <w:p w:rsidR="008F5F2B" w:rsidRDefault="002775EE" w:rsidP="002775EE">
            <w:pPr>
              <w:pStyle w:val="TableParagraph"/>
              <w:spacing w:before="38"/>
              <w:ind w:left="107" w:right="42"/>
              <w:rPr>
                <w:sz w:val="24"/>
              </w:rPr>
            </w:pPr>
            <w:r>
              <w:rPr>
                <w:sz w:val="24"/>
              </w:rPr>
              <w:t>Конкурс рисунков</w:t>
            </w:r>
          </w:p>
          <w:p w:rsidR="008F5F2B" w:rsidRDefault="002775EE" w:rsidP="002775EE">
            <w:pPr>
              <w:pStyle w:val="TableParagraph"/>
              <w:spacing w:before="38"/>
              <w:ind w:left="107" w:right="42"/>
              <w:rPr>
                <w:spacing w:val="-9"/>
                <w:sz w:val="24"/>
              </w:rPr>
            </w:pPr>
            <w:r>
              <w:rPr>
                <w:sz w:val="24"/>
              </w:rPr>
              <w:t xml:space="preserve"> на</w:t>
            </w:r>
            <w:r>
              <w:rPr>
                <w:spacing w:val="1"/>
                <w:sz w:val="24"/>
              </w:rPr>
              <w:t xml:space="preserve"> </w:t>
            </w:r>
            <w:r>
              <w:rPr>
                <w:sz w:val="24"/>
              </w:rPr>
              <w:t>асфальте</w:t>
            </w:r>
            <w:r>
              <w:rPr>
                <w:spacing w:val="-9"/>
                <w:sz w:val="24"/>
              </w:rPr>
              <w:t xml:space="preserve"> </w:t>
            </w:r>
          </w:p>
          <w:p w:rsidR="002775EE" w:rsidRDefault="002775EE" w:rsidP="002775EE">
            <w:pPr>
              <w:pStyle w:val="TableParagraph"/>
              <w:spacing w:before="38"/>
              <w:ind w:left="107" w:right="42"/>
              <w:rPr>
                <w:sz w:val="24"/>
              </w:rPr>
            </w:pPr>
            <w:r>
              <w:rPr>
                <w:sz w:val="24"/>
              </w:rPr>
              <w:t>«Разноцветные</w:t>
            </w:r>
            <w:r>
              <w:rPr>
                <w:spacing w:val="-57"/>
                <w:sz w:val="24"/>
              </w:rPr>
              <w:t xml:space="preserve"> </w:t>
            </w:r>
            <w:r>
              <w:rPr>
                <w:sz w:val="24"/>
              </w:rPr>
              <w:t>ладошки»</w:t>
            </w:r>
          </w:p>
        </w:tc>
        <w:tc>
          <w:tcPr>
            <w:tcW w:w="2977" w:type="dxa"/>
            <w:tcBorders>
              <w:left w:val="single" w:sz="2" w:space="0" w:color="000000"/>
              <w:right w:val="single" w:sz="2" w:space="0" w:color="000000"/>
            </w:tcBorders>
          </w:tcPr>
          <w:p w:rsidR="008F5F2B" w:rsidRDefault="002775EE" w:rsidP="002775EE">
            <w:pPr>
              <w:pStyle w:val="TableParagraph"/>
              <w:spacing w:before="38"/>
              <w:ind w:left="106"/>
              <w:rPr>
                <w:spacing w:val="-2"/>
                <w:sz w:val="24"/>
              </w:rPr>
            </w:pPr>
            <w:r>
              <w:rPr>
                <w:sz w:val="24"/>
              </w:rPr>
              <w:t>Конкурс</w:t>
            </w:r>
            <w:r>
              <w:rPr>
                <w:spacing w:val="-3"/>
                <w:sz w:val="24"/>
              </w:rPr>
              <w:t xml:space="preserve"> </w:t>
            </w:r>
            <w:r>
              <w:rPr>
                <w:sz w:val="24"/>
              </w:rPr>
              <w:t>рисунков</w:t>
            </w:r>
            <w:r>
              <w:rPr>
                <w:spacing w:val="-2"/>
                <w:sz w:val="24"/>
              </w:rPr>
              <w:t xml:space="preserve"> </w:t>
            </w:r>
          </w:p>
          <w:p w:rsidR="002775EE" w:rsidRPr="008F5F2B" w:rsidRDefault="002775EE" w:rsidP="008F5F2B">
            <w:pPr>
              <w:pStyle w:val="TableParagraph"/>
              <w:spacing w:before="38"/>
              <w:ind w:left="106"/>
              <w:rPr>
                <w:spacing w:val="-3"/>
                <w:sz w:val="24"/>
              </w:rPr>
            </w:pPr>
            <w:r>
              <w:rPr>
                <w:sz w:val="24"/>
              </w:rPr>
              <w:t>на</w:t>
            </w:r>
            <w:r>
              <w:rPr>
                <w:spacing w:val="-3"/>
                <w:sz w:val="24"/>
              </w:rPr>
              <w:t xml:space="preserve"> </w:t>
            </w:r>
            <w:r>
              <w:rPr>
                <w:sz w:val="24"/>
              </w:rPr>
              <w:t>асфал</w:t>
            </w:r>
            <w:r w:rsidR="008F5F2B">
              <w:rPr>
                <w:sz w:val="24"/>
              </w:rPr>
              <w:t>ьте</w:t>
            </w:r>
          </w:p>
          <w:p w:rsidR="002775EE" w:rsidRDefault="002775EE" w:rsidP="008F5F2B">
            <w:pPr>
              <w:pStyle w:val="TableParagraph"/>
              <w:ind w:left="0"/>
              <w:rPr>
                <w:sz w:val="24"/>
              </w:rPr>
            </w:pPr>
            <w:r>
              <w:rPr>
                <w:sz w:val="24"/>
              </w:rPr>
              <w:t>«Разноцветные</w:t>
            </w:r>
            <w:r>
              <w:rPr>
                <w:spacing w:val="-3"/>
                <w:sz w:val="24"/>
              </w:rPr>
              <w:t xml:space="preserve"> </w:t>
            </w:r>
            <w:r>
              <w:rPr>
                <w:sz w:val="24"/>
              </w:rPr>
              <w:t>ладошки»</w:t>
            </w:r>
          </w:p>
        </w:tc>
        <w:tc>
          <w:tcPr>
            <w:tcW w:w="2575" w:type="dxa"/>
            <w:gridSpan w:val="3"/>
            <w:tcBorders>
              <w:left w:val="single" w:sz="2" w:space="0" w:color="000000"/>
              <w:right w:val="single" w:sz="2" w:space="0" w:color="000000"/>
            </w:tcBorders>
          </w:tcPr>
          <w:p w:rsidR="008F5F2B" w:rsidRDefault="002775EE" w:rsidP="002775EE">
            <w:pPr>
              <w:pStyle w:val="TableParagraph"/>
              <w:spacing w:before="38"/>
              <w:ind w:left="108" w:right="114"/>
              <w:rPr>
                <w:color w:val="C00000"/>
                <w:spacing w:val="-8"/>
                <w:sz w:val="24"/>
              </w:rPr>
            </w:pPr>
            <w:r w:rsidRPr="00CD4A5B">
              <w:rPr>
                <w:color w:val="C00000"/>
                <w:sz w:val="24"/>
              </w:rPr>
              <w:t>Конкурс</w:t>
            </w:r>
            <w:r w:rsidRPr="00CD4A5B">
              <w:rPr>
                <w:color w:val="C00000"/>
                <w:spacing w:val="-9"/>
                <w:sz w:val="24"/>
              </w:rPr>
              <w:t xml:space="preserve"> </w:t>
            </w:r>
            <w:r w:rsidRPr="00CD4A5B">
              <w:rPr>
                <w:color w:val="C00000"/>
                <w:sz w:val="24"/>
              </w:rPr>
              <w:t>рисунков</w:t>
            </w:r>
            <w:r w:rsidRPr="00CD4A5B">
              <w:rPr>
                <w:color w:val="C00000"/>
                <w:spacing w:val="-8"/>
                <w:sz w:val="24"/>
              </w:rPr>
              <w:t xml:space="preserve"> </w:t>
            </w:r>
          </w:p>
          <w:p w:rsidR="002775EE" w:rsidRPr="00CD4A5B" w:rsidRDefault="002775EE" w:rsidP="002775EE">
            <w:pPr>
              <w:pStyle w:val="TableParagraph"/>
              <w:spacing w:before="38"/>
              <w:ind w:left="108" w:right="114"/>
              <w:rPr>
                <w:color w:val="C00000"/>
                <w:sz w:val="24"/>
              </w:rPr>
            </w:pPr>
            <w:r w:rsidRPr="00CD4A5B">
              <w:rPr>
                <w:color w:val="C00000"/>
                <w:sz w:val="24"/>
              </w:rPr>
              <w:t>на</w:t>
            </w:r>
            <w:r w:rsidRPr="00CD4A5B">
              <w:rPr>
                <w:color w:val="C00000"/>
                <w:spacing w:val="-57"/>
                <w:sz w:val="24"/>
              </w:rPr>
              <w:t xml:space="preserve"> </w:t>
            </w:r>
            <w:r w:rsidR="008F5F2B">
              <w:rPr>
                <w:color w:val="C00000"/>
                <w:spacing w:val="-57"/>
                <w:sz w:val="24"/>
              </w:rPr>
              <w:t xml:space="preserve">  </w:t>
            </w:r>
            <w:r w:rsidR="008F5F2B">
              <w:rPr>
                <w:color w:val="C00000"/>
                <w:sz w:val="24"/>
              </w:rPr>
              <w:t xml:space="preserve"> асфальте</w:t>
            </w:r>
          </w:p>
          <w:p w:rsidR="002775EE" w:rsidRPr="00CD4A5B" w:rsidRDefault="002775EE" w:rsidP="002775EE">
            <w:pPr>
              <w:pStyle w:val="TableParagraph"/>
              <w:spacing w:line="270" w:lineRule="atLeast"/>
              <w:ind w:left="108" w:right="724"/>
              <w:rPr>
                <w:color w:val="C00000"/>
                <w:sz w:val="24"/>
              </w:rPr>
            </w:pPr>
            <w:r w:rsidRPr="00CD4A5B">
              <w:rPr>
                <w:color w:val="C00000"/>
                <w:sz w:val="24"/>
              </w:rPr>
              <w:t>«Разноцветные</w:t>
            </w:r>
            <w:r w:rsidRPr="00CD4A5B">
              <w:rPr>
                <w:color w:val="C00000"/>
                <w:spacing w:val="-57"/>
                <w:sz w:val="24"/>
              </w:rPr>
              <w:t xml:space="preserve"> </w:t>
            </w:r>
            <w:r w:rsidRPr="00CD4A5B">
              <w:rPr>
                <w:color w:val="C00000"/>
                <w:sz w:val="24"/>
              </w:rPr>
              <w:t>ладошки»</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0"/>
        </w:trPr>
        <w:tc>
          <w:tcPr>
            <w:tcW w:w="1419" w:type="dxa"/>
            <w:gridSpan w:val="2"/>
            <w:tcBorders>
              <w:left w:val="single" w:sz="2" w:space="0" w:color="000000"/>
              <w:right w:val="single" w:sz="2" w:space="0" w:color="000000"/>
            </w:tcBorders>
          </w:tcPr>
          <w:p w:rsidR="002775EE" w:rsidRDefault="002775EE" w:rsidP="002775EE">
            <w:pPr>
              <w:pStyle w:val="TableParagraph"/>
              <w:spacing w:before="36"/>
              <w:ind w:left="446"/>
              <w:rPr>
                <w:sz w:val="24"/>
              </w:rPr>
            </w:pPr>
            <w:r>
              <w:rPr>
                <w:sz w:val="24"/>
              </w:rPr>
              <w:t>Июль</w:t>
            </w:r>
          </w:p>
        </w:tc>
        <w:tc>
          <w:tcPr>
            <w:tcW w:w="2693" w:type="dxa"/>
            <w:tcBorders>
              <w:left w:val="single" w:sz="2" w:space="0" w:color="000000"/>
              <w:right w:val="single" w:sz="2" w:space="0" w:color="000000"/>
            </w:tcBorders>
          </w:tcPr>
          <w:p w:rsidR="002775EE" w:rsidRDefault="00937CFD" w:rsidP="002775EE">
            <w:pPr>
              <w:pStyle w:val="TableParagraph"/>
              <w:spacing w:before="36"/>
              <w:rPr>
                <w:sz w:val="24"/>
              </w:rPr>
            </w:pPr>
            <w:r>
              <w:rPr>
                <w:sz w:val="24"/>
              </w:rPr>
              <w:t>Фото</w:t>
            </w:r>
            <w:r w:rsidR="002775EE">
              <w:rPr>
                <w:sz w:val="24"/>
              </w:rPr>
              <w:t>конкурс</w:t>
            </w:r>
          </w:p>
          <w:p w:rsidR="002775EE" w:rsidRDefault="002775EE" w:rsidP="002775EE">
            <w:pPr>
              <w:pStyle w:val="TableParagraph"/>
              <w:rPr>
                <w:sz w:val="24"/>
              </w:rPr>
            </w:pPr>
            <w:r>
              <w:rPr>
                <w:sz w:val="24"/>
              </w:rPr>
              <w:t>«СУПЕР-семейка»</w:t>
            </w:r>
          </w:p>
        </w:tc>
        <w:tc>
          <w:tcPr>
            <w:tcW w:w="3121" w:type="dxa"/>
            <w:tcBorders>
              <w:left w:val="single" w:sz="2" w:space="0" w:color="000000"/>
              <w:right w:val="single" w:sz="2" w:space="0" w:color="000000"/>
            </w:tcBorders>
          </w:tcPr>
          <w:p w:rsidR="002775EE" w:rsidRDefault="00937CFD" w:rsidP="002775EE">
            <w:pPr>
              <w:pStyle w:val="TableParagraph"/>
              <w:spacing w:before="36"/>
              <w:ind w:left="109"/>
              <w:rPr>
                <w:sz w:val="24"/>
              </w:rPr>
            </w:pPr>
            <w:r>
              <w:rPr>
                <w:sz w:val="24"/>
              </w:rPr>
              <w:t>Фото</w:t>
            </w:r>
            <w:r w:rsidR="002775EE">
              <w:rPr>
                <w:sz w:val="24"/>
              </w:rPr>
              <w:t>конкурс</w:t>
            </w:r>
          </w:p>
          <w:p w:rsidR="002775EE" w:rsidRDefault="002775EE" w:rsidP="002775EE">
            <w:pPr>
              <w:pStyle w:val="TableParagraph"/>
              <w:ind w:left="109"/>
              <w:rPr>
                <w:sz w:val="24"/>
              </w:rPr>
            </w:pPr>
            <w:r>
              <w:rPr>
                <w:sz w:val="24"/>
              </w:rPr>
              <w:t>«СУПЕР-семейка»</w:t>
            </w:r>
          </w:p>
        </w:tc>
        <w:tc>
          <w:tcPr>
            <w:tcW w:w="2694" w:type="dxa"/>
            <w:tcBorders>
              <w:left w:val="single" w:sz="2" w:space="0" w:color="000000"/>
              <w:right w:val="single" w:sz="2" w:space="0" w:color="000000"/>
            </w:tcBorders>
          </w:tcPr>
          <w:p w:rsidR="002775EE" w:rsidRDefault="002775EE" w:rsidP="002775EE">
            <w:pPr>
              <w:pStyle w:val="TableParagraph"/>
              <w:spacing w:before="36"/>
              <w:ind w:left="107"/>
              <w:rPr>
                <w:sz w:val="24"/>
              </w:rPr>
            </w:pPr>
            <w:r>
              <w:rPr>
                <w:sz w:val="24"/>
              </w:rPr>
              <w:t>Ф</w:t>
            </w:r>
            <w:r w:rsidR="00937CFD">
              <w:rPr>
                <w:sz w:val="24"/>
              </w:rPr>
              <w:t>ото</w:t>
            </w:r>
            <w:r>
              <w:rPr>
                <w:sz w:val="24"/>
              </w:rPr>
              <w:t>конкурс</w:t>
            </w:r>
          </w:p>
          <w:p w:rsidR="002775EE" w:rsidRDefault="002775EE" w:rsidP="002775EE">
            <w:pPr>
              <w:pStyle w:val="TableParagraph"/>
              <w:ind w:left="107"/>
              <w:rPr>
                <w:sz w:val="24"/>
              </w:rPr>
            </w:pPr>
            <w:r>
              <w:rPr>
                <w:sz w:val="24"/>
              </w:rPr>
              <w:t>«СУПЕР-семейка»</w:t>
            </w:r>
          </w:p>
        </w:tc>
        <w:tc>
          <w:tcPr>
            <w:tcW w:w="2977" w:type="dxa"/>
            <w:tcBorders>
              <w:left w:val="single" w:sz="2" w:space="0" w:color="000000"/>
              <w:right w:val="single" w:sz="2" w:space="0" w:color="000000"/>
            </w:tcBorders>
          </w:tcPr>
          <w:p w:rsidR="002775EE" w:rsidRDefault="00937CFD" w:rsidP="002775EE">
            <w:pPr>
              <w:pStyle w:val="TableParagraph"/>
              <w:spacing w:before="36"/>
              <w:ind w:left="106"/>
              <w:rPr>
                <w:sz w:val="24"/>
              </w:rPr>
            </w:pPr>
            <w:r>
              <w:rPr>
                <w:sz w:val="24"/>
              </w:rPr>
              <w:t>Фото</w:t>
            </w:r>
            <w:r w:rsidR="002775EE">
              <w:rPr>
                <w:sz w:val="24"/>
              </w:rPr>
              <w:t>конкурс</w:t>
            </w:r>
          </w:p>
          <w:p w:rsidR="002775EE" w:rsidRDefault="002775EE" w:rsidP="002775EE">
            <w:pPr>
              <w:pStyle w:val="TableParagraph"/>
              <w:ind w:left="106"/>
              <w:rPr>
                <w:sz w:val="24"/>
              </w:rPr>
            </w:pPr>
            <w:r>
              <w:rPr>
                <w:sz w:val="24"/>
              </w:rPr>
              <w:t>«СУПЕР-семейка»</w:t>
            </w:r>
          </w:p>
        </w:tc>
        <w:tc>
          <w:tcPr>
            <w:tcW w:w="2575" w:type="dxa"/>
            <w:gridSpan w:val="3"/>
            <w:tcBorders>
              <w:left w:val="single" w:sz="2" w:space="0" w:color="000000"/>
              <w:right w:val="single" w:sz="2" w:space="0" w:color="000000"/>
            </w:tcBorders>
          </w:tcPr>
          <w:p w:rsidR="002775EE" w:rsidRPr="00CD4A5B" w:rsidRDefault="00937CFD" w:rsidP="002775EE">
            <w:pPr>
              <w:pStyle w:val="TableParagraph"/>
              <w:spacing w:before="36"/>
              <w:ind w:left="108"/>
              <w:rPr>
                <w:color w:val="C00000"/>
                <w:sz w:val="24"/>
              </w:rPr>
            </w:pPr>
            <w:r>
              <w:rPr>
                <w:color w:val="C00000"/>
                <w:sz w:val="24"/>
              </w:rPr>
              <w:t>Фото</w:t>
            </w:r>
            <w:r w:rsidR="002775EE" w:rsidRPr="00CD4A5B">
              <w:rPr>
                <w:color w:val="C00000"/>
                <w:sz w:val="24"/>
              </w:rPr>
              <w:t>конкурс</w:t>
            </w:r>
          </w:p>
          <w:p w:rsidR="002775EE" w:rsidRPr="00CD4A5B" w:rsidRDefault="002775EE" w:rsidP="002775EE">
            <w:pPr>
              <w:pStyle w:val="TableParagraph"/>
              <w:ind w:left="108"/>
              <w:rPr>
                <w:color w:val="C00000"/>
                <w:sz w:val="24"/>
              </w:rPr>
            </w:pPr>
            <w:r w:rsidRPr="00CD4A5B">
              <w:rPr>
                <w:color w:val="C00000"/>
                <w:sz w:val="24"/>
              </w:rPr>
              <w:t>«СУПЕР-семейка»</w:t>
            </w:r>
          </w:p>
        </w:tc>
      </w:tr>
      <w:tr w:rsidR="002775EE" w:rsidTr="00C206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1"/>
        </w:trPr>
        <w:tc>
          <w:tcPr>
            <w:tcW w:w="1419" w:type="dxa"/>
            <w:gridSpan w:val="2"/>
            <w:tcBorders>
              <w:left w:val="single" w:sz="2" w:space="0" w:color="000000"/>
              <w:bottom w:val="single" w:sz="2" w:space="0" w:color="000000"/>
              <w:right w:val="single" w:sz="2" w:space="0" w:color="000000"/>
            </w:tcBorders>
          </w:tcPr>
          <w:p w:rsidR="002775EE" w:rsidRDefault="002775EE" w:rsidP="002775EE">
            <w:pPr>
              <w:pStyle w:val="TableParagraph"/>
              <w:spacing w:before="38"/>
              <w:ind w:left="376"/>
              <w:rPr>
                <w:sz w:val="24"/>
              </w:rPr>
            </w:pPr>
            <w:r>
              <w:rPr>
                <w:sz w:val="24"/>
              </w:rPr>
              <w:t>Август</w:t>
            </w:r>
          </w:p>
        </w:tc>
        <w:tc>
          <w:tcPr>
            <w:tcW w:w="2693" w:type="dxa"/>
            <w:tcBorders>
              <w:left w:val="single" w:sz="2" w:space="0" w:color="000000"/>
              <w:bottom w:val="single" w:sz="2" w:space="0" w:color="000000"/>
              <w:right w:val="single" w:sz="2" w:space="0" w:color="000000"/>
            </w:tcBorders>
          </w:tcPr>
          <w:p w:rsidR="002775EE" w:rsidRDefault="00695958" w:rsidP="00695958">
            <w:pPr>
              <w:pStyle w:val="TableParagraph"/>
              <w:spacing w:before="40" w:line="276" w:lineRule="auto"/>
              <w:ind w:right="270"/>
              <w:rPr>
                <w:sz w:val="24"/>
              </w:rPr>
            </w:pPr>
            <w:r>
              <w:rPr>
                <w:sz w:val="24"/>
              </w:rPr>
              <w:t>Конкурс рисунков «Мой дом родной»</w:t>
            </w:r>
          </w:p>
        </w:tc>
        <w:tc>
          <w:tcPr>
            <w:tcW w:w="3121" w:type="dxa"/>
            <w:tcBorders>
              <w:left w:val="single" w:sz="2" w:space="0" w:color="000000"/>
              <w:bottom w:val="single" w:sz="2" w:space="0" w:color="000000"/>
              <w:right w:val="single" w:sz="2" w:space="0" w:color="000000"/>
            </w:tcBorders>
          </w:tcPr>
          <w:p w:rsidR="00695958" w:rsidRDefault="00695958" w:rsidP="002775EE">
            <w:pPr>
              <w:pStyle w:val="TableParagraph"/>
              <w:spacing w:line="275" w:lineRule="exact"/>
              <w:ind w:left="109"/>
              <w:rPr>
                <w:sz w:val="24"/>
              </w:rPr>
            </w:pPr>
            <w:r w:rsidRPr="00695958">
              <w:rPr>
                <w:sz w:val="24"/>
              </w:rPr>
              <w:t xml:space="preserve">Конкурс рисунков </w:t>
            </w:r>
          </w:p>
          <w:p w:rsidR="002775EE" w:rsidRDefault="00695958" w:rsidP="002775EE">
            <w:pPr>
              <w:pStyle w:val="TableParagraph"/>
              <w:spacing w:line="275" w:lineRule="exact"/>
              <w:ind w:left="109"/>
              <w:rPr>
                <w:sz w:val="24"/>
              </w:rPr>
            </w:pPr>
            <w:r w:rsidRPr="00695958">
              <w:rPr>
                <w:sz w:val="24"/>
              </w:rPr>
              <w:t>«Мой дом</w:t>
            </w:r>
            <w:r>
              <w:rPr>
                <w:sz w:val="24"/>
              </w:rPr>
              <w:t xml:space="preserve"> родной</w:t>
            </w:r>
            <w:r w:rsidRPr="00695958">
              <w:rPr>
                <w:sz w:val="24"/>
              </w:rPr>
              <w:t>»</w:t>
            </w:r>
          </w:p>
        </w:tc>
        <w:tc>
          <w:tcPr>
            <w:tcW w:w="2694" w:type="dxa"/>
            <w:tcBorders>
              <w:left w:val="single" w:sz="2" w:space="0" w:color="000000"/>
              <w:bottom w:val="single" w:sz="2" w:space="0" w:color="000000"/>
              <w:right w:val="single" w:sz="2" w:space="0" w:color="000000"/>
            </w:tcBorders>
          </w:tcPr>
          <w:p w:rsidR="002775EE" w:rsidRDefault="00695958" w:rsidP="00695958">
            <w:pPr>
              <w:pStyle w:val="TableParagraph"/>
              <w:spacing w:before="40" w:line="276" w:lineRule="auto"/>
              <w:ind w:left="107" w:right="274"/>
              <w:rPr>
                <w:sz w:val="24"/>
              </w:rPr>
            </w:pPr>
            <w:r w:rsidRPr="00695958">
              <w:rPr>
                <w:sz w:val="24"/>
              </w:rPr>
              <w:t>Конкурс рисунков «Мой любимый Дагестан»</w:t>
            </w:r>
          </w:p>
        </w:tc>
        <w:tc>
          <w:tcPr>
            <w:tcW w:w="2977" w:type="dxa"/>
            <w:tcBorders>
              <w:left w:val="single" w:sz="2" w:space="0" w:color="000000"/>
              <w:bottom w:val="single" w:sz="2" w:space="0" w:color="000000"/>
              <w:right w:val="single" w:sz="2" w:space="0" w:color="000000"/>
            </w:tcBorders>
          </w:tcPr>
          <w:p w:rsidR="00695958" w:rsidRDefault="00695958" w:rsidP="00695958">
            <w:pPr>
              <w:pStyle w:val="TableParagraph"/>
              <w:spacing w:before="40" w:line="276" w:lineRule="auto"/>
              <w:ind w:left="106" w:right="139"/>
              <w:rPr>
                <w:sz w:val="24"/>
              </w:rPr>
            </w:pPr>
            <w:r w:rsidRPr="00695958">
              <w:rPr>
                <w:sz w:val="24"/>
              </w:rPr>
              <w:t xml:space="preserve">Конкурс рисунков </w:t>
            </w:r>
          </w:p>
          <w:p w:rsidR="002775EE" w:rsidRDefault="00695958" w:rsidP="00695958">
            <w:pPr>
              <w:pStyle w:val="TableParagraph"/>
              <w:spacing w:before="40" w:line="276" w:lineRule="auto"/>
              <w:ind w:left="106" w:right="139"/>
              <w:rPr>
                <w:sz w:val="24"/>
              </w:rPr>
            </w:pPr>
            <w:r w:rsidRPr="00695958">
              <w:rPr>
                <w:sz w:val="24"/>
              </w:rPr>
              <w:t>«Мой любимый Дагестан»</w:t>
            </w:r>
          </w:p>
        </w:tc>
        <w:tc>
          <w:tcPr>
            <w:tcW w:w="2575" w:type="dxa"/>
            <w:gridSpan w:val="3"/>
            <w:tcBorders>
              <w:left w:val="single" w:sz="2" w:space="0" w:color="000000"/>
              <w:bottom w:val="single" w:sz="2" w:space="0" w:color="000000"/>
              <w:right w:val="single" w:sz="2" w:space="0" w:color="000000"/>
            </w:tcBorders>
          </w:tcPr>
          <w:p w:rsidR="00695958" w:rsidRDefault="00695958" w:rsidP="002775EE">
            <w:pPr>
              <w:pStyle w:val="TableParagraph"/>
              <w:spacing w:line="276" w:lineRule="auto"/>
              <w:ind w:left="108" w:right="535"/>
              <w:rPr>
                <w:color w:val="C00000"/>
                <w:sz w:val="24"/>
              </w:rPr>
            </w:pPr>
            <w:r w:rsidRPr="00695958">
              <w:rPr>
                <w:color w:val="C00000"/>
                <w:sz w:val="24"/>
              </w:rPr>
              <w:t xml:space="preserve">Конкурс рисунков </w:t>
            </w:r>
          </w:p>
          <w:p w:rsidR="002775EE" w:rsidRPr="00CD4A5B" w:rsidRDefault="00695958" w:rsidP="002775EE">
            <w:pPr>
              <w:pStyle w:val="TableParagraph"/>
              <w:spacing w:line="276" w:lineRule="auto"/>
              <w:ind w:left="108" w:right="535"/>
              <w:rPr>
                <w:color w:val="C00000"/>
                <w:sz w:val="24"/>
              </w:rPr>
            </w:pPr>
            <w:r w:rsidRPr="00695958">
              <w:rPr>
                <w:color w:val="C00000"/>
                <w:sz w:val="24"/>
              </w:rPr>
              <w:t>«Мой любимый Дагестан»</w:t>
            </w:r>
          </w:p>
        </w:tc>
      </w:tr>
    </w:tbl>
    <w:p w:rsidR="002775EE" w:rsidRDefault="002775EE" w:rsidP="002775EE">
      <w:pPr>
        <w:spacing w:line="276" w:lineRule="auto"/>
        <w:rPr>
          <w:sz w:val="24"/>
        </w:rPr>
        <w:sectPr w:rsidR="002775EE">
          <w:pgSz w:w="16840" w:h="11910" w:orient="landscape"/>
          <w:pgMar w:top="420" w:right="820" w:bottom="1120" w:left="480" w:header="0" w:footer="922" w:gutter="0"/>
          <w:cols w:space="720"/>
        </w:sectPr>
      </w:pPr>
    </w:p>
    <w:tbl>
      <w:tblPr>
        <w:tblStyle w:val="TableNormal"/>
        <w:tblW w:w="15618" w:type="dxa"/>
        <w:tblInd w:w="1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19"/>
        <w:gridCol w:w="2693"/>
        <w:gridCol w:w="3121"/>
        <w:gridCol w:w="2977"/>
        <w:gridCol w:w="2694"/>
        <w:gridCol w:w="2714"/>
      </w:tblGrid>
      <w:tr w:rsidR="002775EE" w:rsidTr="000A1D68">
        <w:trPr>
          <w:trHeight w:val="304"/>
        </w:trPr>
        <w:tc>
          <w:tcPr>
            <w:tcW w:w="15618" w:type="dxa"/>
            <w:gridSpan w:val="6"/>
            <w:tcBorders>
              <w:bottom w:val="single" w:sz="4" w:space="0" w:color="000000"/>
            </w:tcBorders>
            <w:shd w:val="clear" w:color="auto" w:fill="auto"/>
          </w:tcPr>
          <w:p w:rsidR="002775EE" w:rsidRDefault="002775EE" w:rsidP="002775EE">
            <w:pPr>
              <w:pStyle w:val="TableParagraph"/>
              <w:spacing w:before="49" w:line="236" w:lineRule="exact"/>
              <w:ind w:left="5720" w:right="5657"/>
              <w:jc w:val="center"/>
              <w:rPr>
                <w:b/>
              </w:rPr>
            </w:pPr>
            <w:r>
              <w:rPr>
                <w:b/>
              </w:rPr>
              <w:lastRenderedPageBreak/>
              <w:t>Модуль</w:t>
            </w:r>
            <w:r>
              <w:rPr>
                <w:b/>
                <w:spacing w:val="-2"/>
              </w:rPr>
              <w:t xml:space="preserve"> </w:t>
            </w:r>
            <w:r>
              <w:rPr>
                <w:b/>
              </w:rPr>
              <w:t>«Экологическое воспитание»</w:t>
            </w:r>
          </w:p>
        </w:tc>
      </w:tr>
      <w:tr w:rsidR="002775EE" w:rsidTr="002775EE">
        <w:trPr>
          <w:trHeight w:val="647"/>
        </w:trPr>
        <w:tc>
          <w:tcPr>
            <w:tcW w:w="1419" w:type="dxa"/>
            <w:tcBorders>
              <w:top w:val="single" w:sz="4" w:space="0" w:color="000000"/>
            </w:tcBorders>
          </w:tcPr>
          <w:p w:rsidR="002775EE" w:rsidRDefault="002775EE" w:rsidP="002775EE">
            <w:pPr>
              <w:pStyle w:val="TableParagraph"/>
              <w:spacing w:before="46"/>
              <w:ind w:left="134" w:right="102" w:firstLine="345"/>
              <w:rPr>
                <w:b/>
              </w:rPr>
            </w:pPr>
            <w:r>
              <w:rPr>
                <w:b/>
              </w:rPr>
              <w:t>Срок</w:t>
            </w:r>
            <w:r>
              <w:rPr>
                <w:b/>
                <w:spacing w:val="1"/>
              </w:rPr>
              <w:t xml:space="preserve"> </w:t>
            </w:r>
            <w:r>
              <w:rPr>
                <w:b/>
              </w:rPr>
              <w:t>проведения</w:t>
            </w:r>
          </w:p>
        </w:tc>
        <w:tc>
          <w:tcPr>
            <w:tcW w:w="2693" w:type="dxa"/>
            <w:tcBorders>
              <w:top w:val="single" w:sz="4" w:space="0" w:color="000000"/>
              <w:bottom w:val="single" w:sz="4" w:space="0" w:color="000000"/>
            </w:tcBorders>
          </w:tcPr>
          <w:p w:rsidR="002775EE" w:rsidRDefault="002775EE" w:rsidP="002775EE">
            <w:pPr>
              <w:pStyle w:val="TableParagraph"/>
              <w:spacing w:before="46"/>
              <w:ind w:left="570"/>
              <w:rPr>
                <w:b/>
              </w:rPr>
            </w:pPr>
            <w:r>
              <w:rPr>
                <w:b/>
              </w:rPr>
              <w:t>Ранний</w:t>
            </w:r>
            <w:r>
              <w:rPr>
                <w:b/>
                <w:spacing w:val="-1"/>
              </w:rPr>
              <w:t xml:space="preserve"> </w:t>
            </w:r>
            <w:r>
              <w:rPr>
                <w:b/>
              </w:rPr>
              <w:t>возраст</w:t>
            </w:r>
          </w:p>
        </w:tc>
        <w:tc>
          <w:tcPr>
            <w:tcW w:w="3121" w:type="dxa"/>
            <w:tcBorders>
              <w:top w:val="single" w:sz="4" w:space="0" w:color="000000"/>
              <w:bottom w:val="single" w:sz="4" w:space="0" w:color="000000"/>
            </w:tcBorders>
          </w:tcPr>
          <w:p w:rsidR="002775EE" w:rsidRDefault="002775EE" w:rsidP="002775EE">
            <w:pPr>
              <w:pStyle w:val="TableParagraph"/>
              <w:spacing w:before="46"/>
              <w:ind w:left="664"/>
              <w:rPr>
                <w:b/>
              </w:rPr>
            </w:pPr>
            <w:r>
              <w:rPr>
                <w:b/>
              </w:rPr>
              <w:t>Младший</w:t>
            </w:r>
            <w:r>
              <w:rPr>
                <w:b/>
                <w:spacing w:val="-1"/>
              </w:rPr>
              <w:t xml:space="preserve"> </w:t>
            </w:r>
            <w:r>
              <w:rPr>
                <w:b/>
              </w:rPr>
              <w:t>возраст</w:t>
            </w:r>
          </w:p>
        </w:tc>
        <w:tc>
          <w:tcPr>
            <w:tcW w:w="2977" w:type="dxa"/>
            <w:tcBorders>
              <w:top w:val="single" w:sz="4" w:space="0" w:color="000000"/>
              <w:bottom w:val="single" w:sz="4" w:space="0" w:color="000000"/>
            </w:tcBorders>
          </w:tcPr>
          <w:p w:rsidR="002775EE" w:rsidRDefault="002775EE" w:rsidP="002775EE">
            <w:pPr>
              <w:pStyle w:val="TableParagraph"/>
              <w:spacing w:before="46"/>
              <w:ind w:left="651"/>
              <w:rPr>
                <w:b/>
              </w:rPr>
            </w:pPr>
            <w:r>
              <w:rPr>
                <w:b/>
              </w:rPr>
              <w:t>Средний</w:t>
            </w:r>
            <w:r>
              <w:rPr>
                <w:b/>
                <w:spacing w:val="-5"/>
              </w:rPr>
              <w:t xml:space="preserve"> </w:t>
            </w:r>
            <w:r>
              <w:rPr>
                <w:b/>
              </w:rPr>
              <w:t>возраст</w:t>
            </w:r>
          </w:p>
        </w:tc>
        <w:tc>
          <w:tcPr>
            <w:tcW w:w="2694" w:type="dxa"/>
            <w:tcBorders>
              <w:top w:val="single" w:sz="4" w:space="0" w:color="000000"/>
              <w:bottom w:val="single" w:sz="4" w:space="0" w:color="000000"/>
            </w:tcBorders>
          </w:tcPr>
          <w:p w:rsidR="002775EE" w:rsidRDefault="002775EE" w:rsidP="002775EE">
            <w:pPr>
              <w:pStyle w:val="TableParagraph"/>
              <w:spacing w:before="46"/>
              <w:ind w:left="93" w:right="78"/>
              <w:jc w:val="center"/>
              <w:rPr>
                <w:b/>
              </w:rPr>
            </w:pPr>
            <w:r>
              <w:rPr>
                <w:b/>
              </w:rPr>
              <w:t>Старший</w:t>
            </w:r>
            <w:r>
              <w:rPr>
                <w:b/>
                <w:spacing w:val="-1"/>
              </w:rPr>
              <w:t xml:space="preserve"> </w:t>
            </w:r>
            <w:r>
              <w:rPr>
                <w:b/>
              </w:rPr>
              <w:t>возраст</w:t>
            </w:r>
          </w:p>
        </w:tc>
        <w:tc>
          <w:tcPr>
            <w:tcW w:w="2714" w:type="dxa"/>
            <w:tcBorders>
              <w:top w:val="single" w:sz="4" w:space="0" w:color="000000"/>
            </w:tcBorders>
          </w:tcPr>
          <w:p w:rsidR="002775EE" w:rsidRPr="00CD4A5B" w:rsidRDefault="002775EE" w:rsidP="002775EE">
            <w:pPr>
              <w:pStyle w:val="TableParagraph"/>
              <w:spacing w:before="46"/>
              <w:ind w:left="852" w:right="190" w:hanging="591"/>
              <w:rPr>
                <w:b/>
                <w:color w:val="C00000"/>
              </w:rPr>
            </w:pPr>
            <w:r w:rsidRPr="00CD4A5B">
              <w:rPr>
                <w:b/>
                <w:color w:val="C00000"/>
                <w:spacing w:val="-1"/>
              </w:rPr>
              <w:t>Подготовительный</w:t>
            </w:r>
            <w:r w:rsidRPr="00CD4A5B">
              <w:rPr>
                <w:b/>
                <w:color w:val="C00000"/>
                <w:spacing w:val="-52"/>
              </w:rPr>
              <w:t xml:space="preserve"> </w:t>
            </w:r>
            <w:r w:rsidRPr="00CD4A5B">
              <w:rPr>
                <w:b/>
                <w:color w:val="C00000"/>
              </w:rPr>
              <w:t>возраст</w:t>
            </w:r>
          </w:p>
        </w:tc>
      </w:tr>
      <w:tr w:rsidR="002775EE" w:rsidTr="000A1D68">
        <w:trPr>
          <w:trHeight w:val="584"/>
        </w:trPr>
        <w:tc>
          <w:tcPr>
            <w:tcW w:w="1419" w:type="dxa"/>
            <w:vMerge w:val="restart"/>
          </w:tcPr>
          <w:p w:rsidR="002775EE" w:rsidRDefault="002775EE" w:rsidP="002775EE">
            <w:pPr>
              <w:pStyle w:val="TableParagraph"/>
              <w:spacing w:before="37"/>
              <w:ind w:left="256"/>
              <w:rPr>
                <w:sz w:val="24"/>
              </w:rPr>
            </w:pPr>
            <w:r>
              <w:rPr>
                <w:sz w:val="24"/>
              </w:rPr>
              <w:t>Сентябрь</w:t>
            </w:r>
          </w:p>
        </w:tc>
        <w:tc>
          <w:tcPr>
            <w:tcW w:w="2693" w:type="dxa"/>
            <w:tcBorders>
              <w:top w:val="single" w:sz="4" w:space="0" w:color="000000"/>
            </w:tcBorders>
          </w:tcPr>
          <w:p w:rsidR="002775EE" w:rsidRPr="004239EF" w:rsidRDefault="002775EE" w:rsidP="002775EE">
            <w:pPr>
              <w:pStyle w:val="TableParagraph"/>
              <w:spacing w:before="10" w:line="310" w:lineRule="atLeast"/>
              <w:ind w:left="112" w:right="691"/>
              <w:rPr>
                <w:sz w:val="24"/>
                <w:szCs w:val="24"/>
              </w:rPr>
            </w:pPr>
            <w:r w:rsidRPr="004239EF">
              <w:rPr>
                <w:sz w:val="24"/>
                <w:szCs w:val="24"/>
              </w:rPr>
              <w:t>Беседа «Мир природы»</w:t>
            </w:r>
          </w:p>
        </w:tc>
        <w:tc>
          <w:tcPr>
            <w:tcW w:w="3121" w:type="dxa"/>
            <w:tcBorders>
              <w:top w:val="single" w:sz="4" w:space="0" w:color="000000"/>
            </w:tcBorders>
          </w:tcPr>
          <w:p w:rsidR="002775EE" w:rsidRPr="004239EF" w:rsidRDefault="002775EE" w:rsidP="002775EE">
            <w:pPr>
              <w:pStyle w:val="TableParagraph"/>
              <w:spacing w:before="39" w:line="278" w:lineRule="auto"/>
              <w:ind w:left="112" w:right="1127"/>
              <w:rPr>
                <w:sz w:val="24"/>
                <w:szCs w:val="24"/>
              </w:rPr>
            </w:pPr>
            <w:r w:rsidRPr="004239EF">
              <w:rPr>
                <w:sz w:val="24"/>
                <w:szCs w:val="24"/>
              </w:rPr>
              <w:t>Аппликация</w:t>
            </w:r>
            <w:r w:rsidRPr="004239EF">
              <w:rPr>
                <w:spacing w:val="-5"/>
                <w:sz w:val="24"/>
                <w:szCs w:val="24"/>
              </w:rPr>
              <w:t xml:space="preserve"> </w:t>
            </w:r>
            <w:r w:rsidRPr="004239EF">
              <w:rPr>
                <w:sz w:val="24"/>
                <w:szCs w:val="24"/>
              </w:rPr>
              <w:t>«Бабочки»</w:t>
            </w:r>
          </w:p>
        </w:tc>
        <w:tc>
          <w:tcPr>
            <w:tcW w:w="2977" w:type="dxa"/>
            <w:tcBorders>
              <w:top w:val="single" w:sz="4" w:space="0" w:color="000000"/>
            </w:tcBorders>
          </w:tcPr>
          <w:p w:rsidR="002775EE" w:rsidRPr="004239EF" w:rsidRDefault="00995596" w:rsidP="002775EE">
            <w:pPr>
              <w:pStyle w:val="TableParagraph"/>
              <w:spacing w:before="39"/>
              <w:ind w:left="109"/>
              <w:rPr>
                <w:sz w:val="24"/>
                <w:szCs w:val="24"/>
              </w:rPr>
            </w:pPr>
            <w:r>
              <w:rPr>
                <w:sz w:val="24"/>
                <w:szCs w:val="24"/>
              </w:rPr>
              <w:t>О</w:t>
            </w:r>
            <w:r w:rsidR="002775EE" w:rsidRPr="004239EF">
              <w:rPr>
                <w:sz w:val="24"/>
                <w:szCs w:val="24"/>
              </w:rPr>
              <w:t>ОД «Растения леса»</w:t>
            </w:r>
          </w:p>
        </w:tc>
        <w:tc>
          <w:tcPr>
            <w:tcW w:w="2694" w:type="dxa"/>
            <w:tcBorders>
              <w:top w:val="single" w:sz="4" w:space="0" w:color="000000"/>
            </w:tcBorders>
          </w:tcPr>
          <w:p w:rsidR="002775EE" w:rsidRPr="004239EF" w:rsidRDefault="002775EE" w:rsidP="002775EE">
            <w:pPr>
              <w:pStyle w:val="TableParagraph"/>
              <w:spacing w:before="39" w:line="278" w:lineRule="auto"/>
              <w:ind w:left="108" w:right="121"/>
              <w:rPr>
                <w:sz w:val="24"/>
                <w:szCs w:val="24"/>
              </w:rPr>
            </w:pPr>
            <w:r w:rsidRPr="004239EF">
              <w:rPr>
                <w:sz w:val="24"/>
                <w:szCs w:val="24"/>
              </w:rPr>
              <w:t>Экскурсия</w:t>
            </w:r>
            <w:r w:rsidRPr="004239EF">
              <w:rPr>
                <w:spacing w:val="-3"/>
                <w:sz w:val="24"/>
                <w:szCs w:val="24"/>
              </w:rPr>
              <w:t xml:space="preserve"> </w:t>
            </w:r>
            <w:r w:rsidRPr="004239EF">
              <w:rPr>
                <w:sz w:val="24"/>
                <w:szCs w:val="24"/>
              </w:rPr>
              <w:t>«Деревья</w:t>
            </w:r>
            <w:r w:rsidRPr="004239EF">
              <w:rPr>
                <w:spacing w:val="-3"/>
                <w:sz w:val="24"/>
                <w:szCs w:val="24"/>
              </w:rPr>
              <w:t xml:space="preserve"> </w:t>
            </w:r>
            <w:r w:rsidRPr="004239EF">
              <w:rPr>
                <w:sz w:val="24"/>
                <w:szCs w:val="24"/>
              </w:rPr>
              <w:t>осенью»</w:t>
            </w:r>
          </w:p>
        </w:tc>
        <w:tc>
          <w:tcPr>
            <w:tcW w:w="2714" w:type="dxa"/>
          </w:tcPr>
          <w:p w:rsidR="002775EE" w:rsidRPr="00CD4A5B" w:rsidRDefault="002775EE" w:rsidP="002775EE">
            <w:pPr>
              <w:pStyle w:val="TableParagraph"/>
              <w:spacing w:before="39" w:line="278" w:lineRule="auto"/>
              <w:ind w:left="108" w:right="121"/>
              <w:rPr>
                <w:color w:val="C00000"/>
                <w:sz w:val="24"/>
                <w:szCs w:val="24"/>
              </w:rPr>
            </w:pPr>
            <w:r w:rsidRPr="00CD4A5B">
              <w:rPr>
                <w:color w:val="C00000"/>
                <w:sz w:val="24"/>
                <w:szCs w:val="24"/>
              </w:rPr>
              <w:t>Экскурсия</w:t>
            </w:r>
            <w:r w:rsidRPr="00CD4A5B">
              <w:rPr>
                <w:color w:val="C00000"/>
                <w:spacing w:val="-3"/>
                <w:sz w:val="24"/>
                <w:szCs w:val="24"/>
              </w:rPr>
              <w:t xml:space="preserve"> </w:t>
            </w:r>
            <w:r w:rsidRPr="00CD4A5B">
              <w:rPr>
                <w:color w:val="C00000"/>
                <w:sz w:val="24"/>
                <w:szCs w:val="24"/>
              </w:rPr>
              <w:t>«Деревья</w:t>
            </w:r>
            <w:r w:rsidRPr="00CD4A5B">
              <w:rPr>
                <w:color w:val="C00000"/>
                <w:spacing w:val="-3"/>
                <w:sz w:val="24"/>
                <w:szCs w:val="24"/>
              </w:rPr>
              <w:t xml:space="preserve"> </w:t>
            </w:r>
            <w:r w:rsidRPr="00CD4A5B">
              <w:rPr>
                <w:color w:val="C00000"/>
                <w:sz w:val="24"/>
                <w:szCs w:val="24"/>
              </w:rPr>
              <w:t>осенью»</w:t>
            </w:r>
          </w:p>
        </w:tc>
      </w:tr>
      <w:tr w:rsidR="002775EE" w:rsidTr="002775EE">
        <w:trPr>
          <w:trHeight w:val="686"/>
        </w:trPr>
        <w:tc>
          <w:tcPr>
            <w:tcW w:w="1419" w:type="dxa"/>
            <w:vMerge/>
            <w:tcBorders>
              <w:top w:val="nil"/>
            </w:tcBorders>
          </w:tcPr>
          <w:p w:rsidR="002775EE" w:rsidRDefault="002775EE" w:rsidP="002775EE">
            <w:pPr>
              <w:rPr>
                <w:sz w:val="2"/>
                <w:szCs w:val="2"/>
              </w:rPr>
            </w:pPr>
          </w:p>
        </w:tc>
        <w:tc>
          <w:tcPr>
            <w:tcW w:w="14199" w:type="dxa"/>
            <w:gridSpan w:val="5"/>
          </w:tcPr>
          <w:p w:rsidR="002775EE" w:rsidRPr="004239EF" w:rsidRDefault="002775EE" w:rsidP="002775EE">
            <w:pPr>
              <w:pStyle w:val="TableParagraph"/>
              <w:spacing w:line="320" w:lineRule="atLeast"/>
              <w:ind w:left="2788" w:hanging="2189"/>
              <w:rPr>
                <w:sz w:val="24"/>
                <w:szCs w:val="24"/>
              </w:rPr>
            </w:pPr>
            <w:r w:rsidRPr="004239EF">
              <w:rPr>
                <w:color w:val="111111"/>
                <w:sz w:val="24"/>
                <w:szCs w:val="24"/>
              </w:rPr>
              <w:t>Сезонные выставки творческих работ «Что нам осень принесла?», «Урожай у нас хорош», «Зимняя мастерская Деда Мороза», «Весенняя капель», «Прилетели птицы», «Удивительные насекомые»</w:t>
            </w:r>
          </w:p>
        </w:tc>
      </w:tr>
      <w:tr w:rsidR="002775EE" w:rsidRPr="006D381A" w:rsidTr="002775EE">
        <w:trPr>
          <w:trHeight w:val="1320"/>
        </w:trPr>
        <w:tc>
          <w:tcPr>
            <w:tcW w:w="1419" w:type="dxa"/>
            <w:vMerge w:val="restart"/>
          </w:tcPr>
          <w:p w:rsidR="002775EE" w:rsidRPr="006D381A" w:rsidRDefault="002775EE" w:rsidP="002775EE">
            <w:pPr>
              <w:pStyle w:val="TableParagraph"/>
              <w:spacing w:before="42"/>
              <w:ind w:left="309"/>
              <w:rPr>
                <w:sz w:val="24"/>
              </w:rPr>
            </w:pPr>
            <w:r w:rsidRPr="006D381A">
              <w:rPr>
                <w:sz w:val="24"/>
              </w:rPr>
              <w:t>Октябрь</w:t>
            </w:r>
          </w:p>
          <w:p w:rsidR="002775EE" w:rsidRPr="006D381A" w:rsidRDefault="002775EE" w:rsidP="002775EE"/>
        </w:tc>
        <w:tc>
          <w:tcPr>
            <w:tcW w:w="2693" w:type="dxa"/>
          </w:tcPr>
          <w:p w:rsidR="002775EE" w:rsidRPr="004239EF" w:rsidRDefault="002775EE" w:rsidP="002775EE">
            <w:pPr>
              <w:pStyle w:val="TableParagraph"/>
              <w:spacing w:before="44" w:line="276" w:lineRule="auto"/>
              <w:ind w:left="112"/>
              <w:rPr>
                <w:sz w:val="24"/>
                <w:szCs w:val="24"/>
              </w:rPr>
            </w:pPr>
            <w:r w:rsidRPr="004239EF">
              <w:rPr>
                <w:sz w:val="24"/>
                <w:szCs w:val="24"/>
              </w:rPr>
              <w:t>Беседа «Птицы»</w:t>
            </w:r>
          </w:p>
        </w:tc>
        <w:tc>
          <w:tcPr>
            <w:tcW w:w="3121" w:type="dxa"/>
          </w:tcPr>
          <w:p w:rsidR="002775EE" w:rsidRPr="004239EF" w:rsidRDefault="002775EE" w:rsidP="002775EE">
            <w:pPr>
              <w:pStyle w:val="TableParagraph"/>
              <w:spacing w:before="44" w:line="276" w:lineRule="auto"/>
              <w:ind w:left="112"/>
              <w:rPr>
                <w:sz w:val="24"/>
                <w:szCs w:val="24"/>
              </w:rPr>
            </w:pPr>
            <w:r w:rsidRPr="004239EF">
              <w:rPr>
                <w:sz w:val="24"/>
                <w:szCs w:val="24"/>
              </w:rPr>
              <w:t>Занятие «Знакомство с корнеплодами репы и моркови»</w:t>
            </w:r>
          </w:p>
        </w:tc>
        <w:tc>
          <w:tcPr>
            <w:tcW w:w="2977" w:type="dxa"/>
          </w:tcPr>
          <w:p w:rsidR="002775EE" w:rsidRPr="004239EF" w:rsidRDefault="002775EE" w:rsidP="002775EE">
            <w:pPr>
              <w:pStyle w:val="TableParagraph"/>
              <w:spacing w:before="44" w:line="276" w:lineRule="auto"/>
              <w:ind w:left="112"/>
              <w:rPr>
                <w:sz w:val="24"/>
                <w:szCs w:val="24"/>
              </w:rPr>
            </w:pPr>
            <w:r w:rsidRPr="004239EF">
              <w:rPr>
                <w:sz w:val="24"/>
                <w:szCs w:val="24"/>
              </w:rPr>
              <w:t>Изготовление</w:t>
            </w:r>
            <w:r w:rsidRPr="004239EF">
              <w:rPr>
                <w:spacing w:val="-4"/>
                <w:sz w:val="24"/>
                <w:szCs w:val="24"/>
              </w:rPr>
              <w:t xml:space="preserve"> </w:t>
            </w:r>
            <w:r w:rsidRPr="004239EF">
              <w:rPr>
                <w:sz w:val="24"/>
                <w:szCs w:val="24"/>
              </w:rPr>
              <w:t>подарков из природных материалов</w:t>
            </w:r>
            <w:r w:rsidRPr="004239EF">
              <w:rPr>
                <w:spacing w:val="-6"/>
                <w:sz w:val="24"/>
                <w:szCs w:val="24"/>
              </w:rPr>
              <w:t xml:space="preserve"> </w:t>
            </w:r>
            <w:r w:rsidRPr="004239EF">
              <w:rPr>
                <w:sz w:val="24"/>
                <w:szCs w:val="24"/>
              </w:rPr>
              <w:t>к</w:t>
            </w:r>
            <w:r w:rsidRPr="004239EF">
              <w:rPr>
                <w:spacing w:val="-57"/>
                <w:sz w:val="24"/>
                <w:szCs w:val="24"/>
              </w:rPr>
              <w:t xml:space="preserve"> </w:t>
            </w:r>
            <w:r w:rsidRPr="004239EF">
              <w:rPr>
                <w:sz w:val="24"/>
                <w:szCs w:val="24"/>
              </w:rPr>
              <w:t>празднику «День</w:t>
            </w:r>
            <w:r w:rsidRPr="004239EF">
              <w:rPr>
                <w:spacing w:val="1"/>
                <w:sz w:val="24"/>
                <w:szCs w:val="24"/>
              </w:rPr>
              <w:t xml:space="preserve"> </w:t>
            </w:r>
            <w:r w:rsidRPr="004239EF">
              <w:rPr>
                <w:sz w:val="24"/>
                <w:szCs w:val="24"/>
              </w:rPr>
              <w:t>пожилого</w:t>
            </w:r>
            <w:r w:rsidRPr="004239EF">
              <w:rPr>
                <w:spacing w:val="-2"/>
                <w:sz w:val="24"/>
                <w:szCs w:val="24"/>
              </w:rPr>
              <w:t xml:space="preserve"> </w:t>
            </w:r>
            <w:r w:rsidRPr="004239EF">
              <w:rPr>
                <w:sz w:val="24"/>
                <w:szCs w:val="24"/>
              </w:rPr>
              <w:t>человека»</w:t>
            </w:r>
          </w:p>
        </w:tc>
        <w:tc>
          <w:tcPr>
            <w:tcW w:w="2694" w:type="dxa"/>
          </w:tcPr>
          <w:p w:rsidR="0061293B" w:rsidRDefault="002775EE" w:rsidP="002775EE">
            <w:pPr>
              <w:ind w:left="112"/>
              <w:rPr>
                <w:sz w:val="24"/>
                <w:szCs w:val="24"/>
              </w:rPr>
            </w:pPr>
            <w:r w:rsidRPr="004239EF">
              <w:rPr>
                <w:sz w:val="24"/>
                <w:szCs w:val="24"/>
              </w:rPr>
              <w:t>Изготовление</w:t>
            </w:r>
            <w:r w:rsidRPr="004239EF">
              <w:rPr>
                <w:spacing w:val="-4"/>
                <w:sz w:val="24"/>
                <w:szCs w:val="24"/>
              </w:rPr>
              <w:t xml:space="preserve"> </w:t>
            </w:r>
            <w:r w:rsidRPr="004239EF">
              <w:rPr>
                <w:sz w:val="24"/>
                <w:szCs w:val="24"/>
              </w:rPr>
              <w:t>подарков из природных материалов</w:t>
            </w:r>
            <w:r w:rsidRPr="004239EF">
              <w:rPr>
                <w:spacing w:val="-6"/>
                <w:sz w:val="24"/>
                <w:szCs w:val="24"/>
              </w:rPr>
              <w:t xml:space="preserve"> </w:t>
            </w:r>
            <w:r w:rsidRPr="004239EF">
              <w:rPr>
                <w:sz w:val="24"/>
                <w:szCs w:val="24"/>
              </w:rPr>
              <w:t>к</w:t>
            </w:r>
          </w:p>
          <w:p w:rsidR="002775EE" w:rsidRPr="004239EF" w:rsidRDefault="002775EE" w:rsidP="002775EE">
            <w:pPr>
              <w:ind w:left="112"/>
              <w:rPr>
                <w:sz w:val="24"/>
                <w:szCs w:val="24"/>
              </w:rPr>
            </w:pPr>
            <w:r w:rsidRPr="004239EF">
              <w:rPr>
                <w:spacing w:val="-57"/>
                <w:sz w:val="24"/>
                <w:szCs w:val="24"/>
              </w:rPr>
              <w:t xml:space="preserve"> </w:t>
            </w:r>
            <w:r w:rsidRPr="004239EF">
              <w:rPr>
                <w:sz w:val="24"/>
                <w:szCs w:val="24"/>
              </w:rPr>
              <w:t>празднику «День</w:t>
            </w:r>
            <w:r w:rsidRPr="004239EF">
              <w:rPr>
                <w:spacing w:val="1"/>
                <w:sz w:val="24"/>
                <w:szCs w:val="24"/>
              </w:rPr>
              <w:t xml:space="preserve"> </w:t>
            </w:r>
            <w:r w:rsidRPr="004239EF">
              <w:rPr>
                <w:sz w:val="24"/>
                <w:szCs w:val="24"/>
              </w:rPr>
              <w:t>пожилого</w:t>
            </w:r>
            <w:r w:rsidRPr="004239EF">
              <w:rPr>
                <w:spacing w:val="-2"/>
                <w:sz w:val="24"/>
                <w:szCs w:val="24"/>
              </w:rPr>
              <w:t xml:space="preserve"> </w:t>
            </w:r>
            <w:r w:rsidRPr="004239EF">
              <w:rPr>
                <w:sz w:val="24"/>
                <w:szCs w:val="24"/>
              </w:rPr>
              <w:t>человека»</w:t>
            </w:r>
          </w:p>
        </w:tc>
        <w:tc>
          <w:tcPr>
            <w:tcW w:w="2714" w:type="dxa"/>
          </w:tcPr>
          <w:p w:rsidR="00B91F20" w:rsidRDefault="002775EE" w:rsidP="002775EE">
            <w:pPr>
              <w:ind w:left="112"/>
              <w:rPr>
                <w:color w:val="C00000"/>
                <w:spacing w:val="-57"/>
                <w:sz w:val="24"/>
                <w:szCs w:val="24"/>
              </w:rPr>
            </w:pPr>
            <w:r w:rsidRPr="00CD4A5B">
              <w:rPr>
                <w:color w:val="C00000"/>
                <w:sz w:val="24"/>
                <w:szCs w:val="24"/>
              </w:rPr>
              <w:t>Изготовление</w:t>
            </w:r>
            <w:r w:rsidRPr="00CD4A5B">
              <w:rPr>
                <w:color w:val="C00000"/>
                <w:spacing w:val="-4"/>
                <w:sz w:val="24"/>
                <w:szCs w:val="24"/>
              </w:rPr>
              <w:t xml:space="preserve"> </w:t>
            </w:r>
            <w:r w:rsidRPr="00CD4A5B">
              <w:rPr>
                <w:color w:val="C00000"/>
                <w:sz w:val="24"/>
                <w:szCs w:val="24"/>
              </w:rPr>
              <w:t>подарков из природных материалов</w:t>
            </w:r>
            <w:r w:rsidRPr="00CD4A5B">
              <w:rPr>
                <w:color w:val="C00000"/>
                <w:spacing w:val="-6"/>
                <w:sz w:val="24"/>
                <w:szCs w:val="24"/>
              </w:rPr>
              <w:t xml:space="preserve"> </w:t>
            </w:r>
            <w:r w:rsidRPr="00CD4A5B">
              <w:rPr>
                <w:color w:val="C00000"/>
                <w:sz w:val="24"/>
                <w:szCs w:val="24"/>
              </w:rPr>
              <w:t>к</w:t>
            </w:r>
            <w:r w:rsidRPr="00CD4A5B">
              <w:rPr>
                <w:color w:val="C00000"/>
                <w:spacing w:val="-57"/>
                <w:sz w:val="24"/>
                <w:szCs w:val="24"/>
              </w:rPr>
              <w:t xml:space="preserve"> </w:t>
            </w:r>
            <w:r w:rsidR="00B91F20">
              <w:rPr>
                <w:color w:val="C00000"/>
                <w:spacing w:val="-57"/>
                <w:sz w:val="24"/>
                <w:szCs w:val="24"/>
              </w:rPr>
              <w:t xml:space="preserve"> </w:t>
            </w:r>
          </w:p>
          <w:p w:rsidR="002775EE" w:rsidRPr="004239EF" w:rsidRDefault="002775EE" w:rsidP="002775EE">
            <w:pPr>
              <w:ind w:left="112"/>
              <w:rPr>
                <w:sz w:val="24"/>
                <w:szCs w:val="24"/>
              </w:rPr>
            </w:pPr>
            <w:r w:rsidRPr="00CD4A5B">
              <w:rPr>
                <w:color w:val="C00000"/>
                <w:sz w:val="24"/>
                <w:szCs w:val="24"/>
              </w:rPr>
              <w:t>празднику «День</w:t>
            </w:r>
            <w:r w:rsidRPr="00CD4A5B">
              <w:rPr>
                <w:color w:val="C00000"/>
                <w:spacing w:val="1"/>
                <w:sz w:val="24"/>
                <w:szCs w:val="24"/>
              </w:rPr>
              <w:t xml:space="preserve"> </w:t>
            </w:r>
            <w:r w:rsidRPr="00CD4A5B">
              <w:rPr>
                <w:color w:val="C00000"/>
                <w:sz w:val="24"/>
                <w:szCs w:val="24"/>
              </w:rPr>
              <w:t>пожилого</w:t>
            </w:r>
            <w:r w:rsidRPr="00CD4A5B">
              <w:rPr>
                <w:color w:val="C00000"/>
                <w:spacing w:val="-2"/>
                <w:sz w:val="24"/>
                <w:szCs w:val="24"/>
              </w:rPr>
              <w:t xml:space="preserve"> </w:t>
            </w:r>
            <w:r w:rsidRPr="00CD4A5B">
              <w:rPr>
                <w:color w:val="C00000"/>
                <w:sz w:val="24"/>
                <w:szCs w:val="24"/>
              </w:rPr>
              <w:t>человека»</w:t>
            </w:r>
          </w:p>
        </w:tc>
      </w:tr>
      <w:tr w:rsidR="002775EE" w:rsidRPr="006D381A" w:rsidTr="000A1D68">
        <w:trPr>
          <w:trHeight w:val="231"/>
        </w:trPr>
        <w:tc>
          <w:tcPr>
            <w:tcW w:w="1419" w:type="dxa"/>
            <w:vMerge/>
            <w:tcBorders>
              <w:top w:val="nil"/>
            </w:tcBorders>
          </w:tcPr>
          <w:p w:rsidR="002775EE" w:rsidRPr="006D381A" w:rsidRDefault="002775EE" w:rsidP="002775EE">
            <w:pPr>
              <w:rPr>
                <w:color w:val="FF0000"/>
                <w:sz w:val="2"/>
                <w:szCs w:val="2"/>
              </w:rPr>
            </w:pPr>
          </w:p>
        </w:tc>
        <w:tc>
          <w:tcPr>
            <w:tcW w:w="14199" w:type="dxa"/>
            <w:gridSpan w:val="5"/>
          </w:tcPr>
          <w:p w:rsidR="002775EE" w:rsidRPr="004239EF" w:rsidRDefault="002775EE" w:rsidP="002775EE">
            <w:pPr>
              <w:pStyle w:val="TableParagraph"/>
              <w:spacing w:before="44"/>
              <w:ind w:left="1771" w:right="1768"/>
              <w:jc w:val="center"/>
              <w:rPr>
                <w:sz w:val="24"/>
                <w:szCs w:val="24"/>
              </w:rPr>
            </w:pPr>
            <w:r w:rsidRPr="004239EF">
              <w:rPr>
                <w:sz w:val="24"/>
                <w:szCs w:val="24"/>
              </w:rPr>
              <w:t>Дидактические</w:t>
            </w:r>
            <w:r w:rsidRPr="004239EF">
              <w:rPr>
                <w:spacing w:val="-2"/>
                <w:sz w:val="24"/>
                <w:szCs w:val="24"/>
              </w:rPr>
              <w:t xml:space="preserve"> </w:t>
            </w:r>
            <w:r w:rsidRPr="004239EF">
              <w:rPr>
                <w:sz w:val="24"/>
                <w:szCs w:val="24"/>
              </w:rPr>
              <w:t>игры: «Чем</w:t>
            </w:r>
            <w:r w:rsidRPr="004239EF">
              <w:rPr>
                <w:spacing w:val="-3"/>
                <w:sz w:val="24"/>
                <w:szCs w:val="24"/>
              </w:rPr>
              <w:t xml:space="preserve"> </w:t>
            </w:r>
            <w:r w:rsidRPr="004239EF">
              <w:rPr>
                <w:sz w:val="24"/>
                <w:szCs w:val="24"/>
              </w:rPr>
              <w:t>я</w:t>
            </w:r>
            <w:r w:rsidRPr="004239EF">
              <w:rPr>
                <w:spacing w:val="-2"/>
                <w:sz w:val="24"/>
                <w:szCs w:val="24"/>
              </w:rPr>
              <w:t xml:space="preserve"> </w:t>
            </w:r>
            <w:r w:rsidRPr="004239EF">
              <w:rPr>
                <w:sz w:val="24"/>
                <w:szCs w:val="24"/>
              </w:rPr>
              <w:t>могу</w:t>
            </w:r>
            <w:r w:rsidRPr="004239EF">
              <w:rPr>
                <w:spacing w:val="-7"/>
                <w:sz w:val="24"/>
                <w:szCs w:val="24"/>
              </w:rPr>
              <w:t xml:space="preserve"> </w:t>
            </w:r>
            <w:r w:rsidRPr="004239EF">
              <w:rPr>
                <w:sz w:val="24"/>
                <w:szCs w:val="24"/>
              </w:rPr>
              <w:t>помочь…»,</w:t>
            </w:r>
            <w:r w:rsidRPr="004239EF">
              <w:rPr>
                <w:spacing w:val="1"/>
                <w:sz w:val="24"/>
                <w:szCs w:val="24"/>
              </w:rPr>
              <w:t xml:space="preserve"> </w:t>
            </w:r>
            <w:r w:rsidRPr="004239EF">
              <w:rPr>
                <w:sz w:val="24"/>
                <w:szCs w:val="24"/>
              </w:rPr>
              <w:t>«Что</w:t>
            </w:r>
            <w:r w:rsidRPr="004239EF">
              <w:rPr>
                <w:spacing w:val="-2"/>
                <w:sz w:val="24"/>
                <w:szCs w:val="24"/>
              </w:rPr>
              <w:t xml:space="preserve"> </w:t>
            </w:r>
            <w:r w:rsidRPr="004239EF">
              <w:rPr>
                <w:sz w:val="24"/>
                <w:szCs w:val="24"/>
              </w:rPr>
              <w:t>было</w:t>
            </w:r>
            <w:r w:rsidRPr="004239EF">
              <w:rPr>
                <w:spacing w:val="-3"/>
                <w:sz w:val="24"/>
                <w:szCs w:val="24"/>
              </w:rPr>
              <w:t xml:space="preserve"> </w:t>
            </w:r>
            <w:r w:rsidRPr="004239EF">
              <w:rPr>
                <w:sz w:val="24"/>
                <w:szCs w:val="24"/>
              </w:rPr>
              <w:t>бы,</w:t>
            </w:r>
            <w:r w:rsidRPr="004239EF">
              <w:rPr>
                <w:spacing w:val="-3"/>
                <w:sz w:val="24"/>
                <w:szCs w:val="24"/>
              </w:rPr>
              <w:t xml:space="preserve"> </w:t>
            </w:r>
            <w:r w:rsidRPr="004239EF">
              <w:rPr>
                <w:sz w:val="24"/>
                <w:szCs w:val="24"/>
              </w:rPr>
              <w:t>если</w:t>
            </w:r>
            <w:r w:rsidRPr="004239EF">
              <w:rPr>
                <w:spacing w:val="-1"/>
                <w:sz w:val="24"/>
                <w:szCs w:val="24"/>
              </w:rPr>
              <w:t xml:space="preserve"> </w:t>
            </w:r>
            <w:r w:rsidRPr="004239EF">
              <w:rPr>
                <w:sz w:val="24"/>
                <w:szCs w:val="24"/>
              </w:rPr>
              <w:t>бы»,</w:t>
            </w:r>
            <w:r w:rsidRPr="004239EF">
              <w:rPr>
                <w:spacing w:val="4"/>
                <w:sz w:val="24"/>
                <w:szCs w:val="24"/>
              </w:rPr>
              <w:t xml:space="preserve"> </w:t>
            </w:r>
            <w:r w:rsidRPr="004239EF">
              <w:rPr>
                <w:sz w:val="24"/>
                <w:szCs w:val="24"/>
              </w:rPr>
              <w:t>«Хорошо-плохо»</w:t>
            </w:r>
          </w:p>
        </w:tc>
      </w:tr>
      <w:tr w:rsidR="002775EE" w:rsidRPr="006D381A" w:rsidTr="002775EE">
        <w:trPr>
          <w:trHeight w:val="897"/>
        </w:trPr>
        <w:tc>
          <w:tcPr>
            <w:tcW w:w="1419" w:type="dxa"/>
            <w:vMerge w:val="restart"/>
            <w:tcBorders>
              <w:bottom w:val="single" w:sz="4" w:space="0" w:color="000000"/>
            </w:tcBorders>
          </w:tcPr>
          <w:p w:rsidR="002775EE" w:rsidRPr="000D2D9E" w:rsidRDefault="002775EE" w:rsidP="002775EE">
            <w:pPr>
              <w:pStyle w:val="TableParagraph"/>
              <w:spacing w:before="42"/>
              <w:ind w:left="359"/>
              <w:rPr>
                <w:sz w:val="24"/>
              </w:rPr>
            </w:pPr>
            <w:r w:rsidRPr="000D2D9E">
              <w:rPr>
                <w:sz w:val="24"/>
              </w:rPr>
              <w:t>Ноябрь</w:t>
            </w:r>
          </w:p>
        </w:tc>
        <w:tc>
          <w:tcPr>
            <w:tcW w:w="2693" w:type="dxa"/>
          </w:tcPr>
          <w:p w:rsidR="002775EE" w:rsidRPr="004239EF" w:rsidRDefault="002775EE" w:rsidP="002775EE">
            <w:pPr>
              <w:pStyle w:val="TableParagraph"/>
              <w:spacing w:before="44" w:line="276" w:lineRule="auto"/>
              <w:ind w:left="112" w:right="130"/>
              <w:rPr>
                <w:color w:val="FF0000"/>
                <w:sz w:val="24"/>
                <w:szCs w:val="24"/>
              </w:rPr>
            </w:pPr>
            <w:r w:rsidRPr="004239EF">
              <w:rPr>
                <w:sz w:val="24"/>
                <w:szCs w:val="24"/>
              </w:rPr>
              <w:t>Беседа</w:t>
            </w:r>
            <w:r w:rsidRPr="004239EF">
              <w:rPr>
                <w:spacing w:val="-7"/>
                <w:sz w:val="24"/>
                <w:szCs w:val="24"/>
              </w:rPr>
              <w:t xml:space="preserve"> </w:t>
            </w:r>
            <w:r w:rsidRPr="004239EF">
              <w:rPr>
                <w:sz w:val="24"/>
                <w:szCs w:val="24"/>
              </w:rPr>
              <w:t>«Комнатные цветы»</w:t>
            </w:r>
          </w:p>
        </w:tc>
        <w:tc>
          <w:tcPr>
            <w:tcW w:w="3121" w:type="dxa"/>
          </w:tcPr>
          <w:p w:rsidR="002775EE" w:rsidRPr="004239EF" w:rsidRDefault="002775EE" w:rsidP="002775EE">
            <w:pPr>
              <w:pStyle w:val="TableParagraph"/>
              <w:spacing w:before="41" w:line="276" w:lineRule="auto"/>
              <w:ind w:left="112" w:right="196"/>
              <w:rPr>
                <w:color w:val="FF0000"/>
                <w:sz w:val="24"/>
                <w:szCs w:val="24"/>
              </w:rPr>
            </w:pPr>
            <w:r w:rsidRPr="004239EF">
              <w:rPr>
                <w:sz w:val="24"/>
                <w:szCs w:val="24"/>
              </w:rPr>
              <w:t>Наблюдение за погодными явлениями</w:t>
            </w:r>
          </w:p>
        </w:tc>
        <w:tc>
          <w:tcPr>
            <w:tcW w:w="2977" w:type="dxa"/>
          </w:tcPr>
          <w:p w:rsidR="002775EE" w:rsidRPr="004239EF" w:rsidRDefault="002775EE" w:rsidP="002775EE">
            <w:pPr>
              <w:ind w:left="163"/>
              <w:rPr>
                <w:sz w:val="24"/>
                <w:szCs w:val="24"/>
              </w:rPr>
            </w:pPr>
            <w:r w:rsidRPr="004239EF">
              <w:rPr>
                <w:sz w:val="24"/>
                <w:szCs w:val="24"/>
              </w:rPr>
              <w:t>Театрализованное развлечение «День птиц»</w:t>
            </w:r>
          </w:p>
        </w:tc>
        <w:tc>
          <w:tcPr>
            <w:tcW w:w="2694" w:type="dxa"/>
          </w:tcPr>
          <w:p w:rsidR="002775EE" w:rsidRPr="004239EF" w:rsidRDefault="002775EE" w:rsidP="002775EE">
            <w:pPr>
              <w:ind w:left="163"/>
              <w:rPr>
                <w:sz w:val="24"/>
                <w:szCs w:val="24"/>
              </w:rPr>
            </w:pPr>
            <w:r w:rsidRPr="004239EF">
              <w:rPr>
                <w:sz w:val="24"/>
                <w:szCs w:val="24"/>
              </w:rPr>
              <w:t>Театрализованное развлечение «День птиц»</w:t>
            </w:r>
          </w:p>
        </w:tc>
        <w:tc>
          <w:tcPr>
            <w:tcW w:w="2714" w:type="dxa"/>
          </w:tcPr>
          <w:p w:rsidR="002775EE" w:rsidRPr="004239EF" w:rsidRDefault="002775EE" w:rsidP="002775EE">
            <w:pPr>
              <w:ind w:left="163"/>
              <w:rPr>
                <w:sz w:val="24"/>
                <w:szCs w:val="24"/>
              </w:rPr>
            </w:pPr>
            <w:r w:rsidRPr="00CD4A5B">
              <w:rPr>
                <w:color w:val="C00000"/>
                <w:sz w:val="24"/>
                <w:szCs w:val="24"/>
              </w:rPr>
              <w:t>Театрализованное развлечение «День птиц»</w:t>
            </w:r>
          </w:p>
        </w:tc>
      </w:tr>
      <w:tr w:rsidR="002775EE" w:rsidRPr="006D381A" w:rsidTr="000A1D68">
        <w:trPr>
          <w:trHeight w:val="273"/>
        </w:trPr>
        <w:tc>
          <w:tcPr>
            <w:tcW w:w="1419" w:type="dxa"/>
            <w:vMerge/>
            <w:tcBorders>
              <w:top w:val="nil"/>
              <w:bottom w:val="single" w:sz="4" w:space="0" w:color="000000"/>
            </w:tcBorders>
          </w:tcPr>
          <w:p w:rsidR="002775EE" w:rsidRPr="000D2D9E" w:rsidRDefault="002775EE" w:rsidP="002775EE">
            <w:pPr>
              <w:rPr>
                <w:sz w:val="2"/>
                <w:szCs w:val="2"/>
              </w:rPr>
            </w:pPr>
          </w:p>
        </w:tc>
        <w:tc>
          <w:tcPr>
            <w:tcW w:w="14199" w:type="dxa"/>
            <w:gridSpan w:val="5"/>
          </w:tcPr>
          <w:p w:rsidR="002775EE" w:rsidRPr="004239EF" w:rsidRDefault="002775EE" w:rsidP="002775EE">
            <w:pPr>
              <w:pStyle w:val="TableParagraph"/>
              <w:spacing w:before="44"/>
              <w:ind w:left="1771" w:right="1768"/>
              <w:jc w:val="center"/>
              <w:rPr>
                <w:sz w:val="24"/>
                <w:szCs w:val="24"/>
              </w:rPr>
            </w:pPr>
            <w:r w:rsidRPr="004239EF">
              <w:rPr>
                <w:sz w:val="24"/>
                <w:szCs w:val="24"/>
              </w:rPr>
              <w:t>Беседа</w:t>
            </w:r>
            <w:r w:rsidRPr="004239EF">
              <w:rPr>
                <w:spacing w:val="-2"/>
                <w:sz w:val="24"/>
                <w:szCs w:val="24"/>
              </w:rPr>
              <w:t xml:space="preserve"> </w:t>
            </w:r>
            <w:r w:rsidRPr="004239EF">
              <w:rPr>
                <w:sz w:val="24"/>
                <w:szCs w:val="24"/>
              </w:rPr>
              <w:t>«Братья</w:t>
            </w:r>
            <w:r w:rsidRPr="004239EF">
              <w:rPr>
                <w:spacing w:val="-4"/>
                <w:sz w:val="24"/>
                <w:szCs w:val="24"/>
              </w:rPr>
              <w:t xml:space="preserve"> </w:t>
            </w:r>
            <w:r w:rsidRPr="004239EF">
              <w:rPr>
                <w:sz w:val="24"/>
                <w:szCs w:val="24"/>
              </w:rPr>
              <w:t>наши</w:t>
            </w:r>
            <w:r w:rsidRPr="004239EF">
              <w:rPr>
                <w:spacing w:val="-4"/>
                <w:sz w:val="24"/>
                <w:szCs w:val="24"/>
              </w:rPr>
              <w:t xml:space="preserve"> </w:t>
            </w:r>
            <w:r w:rsidRPr="004239EF">
              <w:rPr>
                <w:sz w:val="24"/>
                <w:szCs w:val="24"/>
              </w:rPr>
              <w:t>меньшие»,</w:t>
            </w:r>
            <w:r w:rsidRPr="004239EF">
              <w:rPr>
                <w:spacing w:val="1"/>
                <w:sz w:val="24"/>
                <w:szCs w:val="24"/>
              </w:rPr>
              <w:t xml:space="preserve"> </w:t>
            </w:r>
            <w:r w:rsidRPr="004239EF">
              <w:rPr>
                <w:sz w:val="24"/>
                <w:szCs w:val="24"/>
              </w:rPr>
              <w:t>Театрализованное</w:t>
            </w:r>
            <w:r w:rsidRPr="004239EF">
              <w:rPr>
                <w:spacing w:val="-5"/>
                <w:sz w:val="24"/>
                <w:szCs w:val="24"/>
              </w:rPr>
              <w:t xml:space="preserve"> </w:t>
            </w:r>
            <w:r w:rsidRPr="004239EF">
              <w:rPr>
                <w:sz w:val="24"/>
                <w:szCs w:val="24"/>
              </w:rPr>
              <w:t>представление</w:t>
            </w:r>
            <w:r w:rsidRPr="004239EF">
              <w:rPr>
                <w:spacing w:val="2"/>
                <w:sz w:val="24"/>
                <w:szCs w:val="24"/>
              </w:rPr>
              <w:t xml:space="preserve"> </w:t>
            </w:r>
            <w:r w:rsidRPr="004239EF">
              <w:rPr>
                <w:sz w:val="24"/>
                <w:szCs w:val="24"/>
              </w:rPr>
              <w:t>«Как</w:t>
            </w:r>
            <w:r w:rsidRPr="004239EF">
              <w:rPr>
                <w:spacing w:val="-3"/>
                <w:sz w:val="24"/>
                <w:szCs w:val="24"/>
              </w:rPr>
              <w:t xml:space="preserve"> </w:t>
            </w:r>
            <w:r w:rsidR="006C31F5">
              <w:rPr>
                <w:sz w:val="24"/>
                <w:szCs w:val="24"/>
              </w:rPr>
              <w:t>муравьишко</w:t>
            </w:r>
            <w:r w:rsidRPr="004239EF">
              <w:rPr>
                <w:spacing w:val="-4"/>
                <w:sz w:val="24"/>
                <w:szCs w:val="24"/>
              </w:rPr>
              <w:t xml:space="preserve"> </w:t>
            </w:r>
            <w:r w:rsidRPr="004239EF">
              <w:rPr>
                <w:sz w:val="24"/>
                <w:szCs w:val="24"/>
              </w:rPr>
              <w:t>домой</w:t>
            </w:r>
            <w:r w:rsidRPr="004239EF">
              <w:rPr>
                <w:spacing w:val="-4"/>
                <w:sz w:val="24"/>
                <w:szCs w:val="24"/>
              </w:rPr>
              <w:t xml:space="preserve"> </w:t>
            </w:r>
            <w:r w:rsidRPr="004239EF">
              <w:rPr>
                <w:sz w:val="24"/>
                <w:szCs w:val="24"/>
              </w:rPr>
              <w:t>спешил»</w:t>
            </w:r>
          </w:p>
        </w:tc>
      </w:tr>
      <w:tr w:rsidR="002775EE" w:rsidRPr="006D381A" w:rsidTr="002775EE">
        <w:trPr>
          <w:trHeight w:val="798"/>
        </w:trPr>
        <w:tc>
          <w:tcPr>
            <w:tcW w:w="1419" w:type="dxa"/>
            <w:vMerge w:val="restart"/>
            <w:tcBorders>
              <w:top w:val="single" w:sz="4" w:space="0" w:color="000000"/>
              <w:left w:val="single" w:sz="4" w:space="0" w:color="000000"/>
              <w:bottom w:val="single" w:sz="4" w:space="0" w:color="000000"/>
              <w:right w:val="single" w:sz="4" w:space="0" w:color="000000"/>
            </w:tcBorders>
          </w:tcPr>
          <w:p w:rsidR="002775EE" w:rsidRPr="000D2D9E" w:rsidRDefault="002775EE" w:rsidP="002775EE">
            <w:pPr>
              <w:pStyle w:val="TableParagraph"/>
              <w:spacing w:before="44"/>
              <w:ind w:left="314"/>
              <w:rPr>
                <w:sz w:val="24"/>
              </w:rPr>
            </w:pPr>
            <w:r w:rsidRPr="000D2D9E">
              <w:rPr>
                <w:sz w:val="24"/>
              </w:rPr>
              <w:t>Декабрь</w:t>
            </w:r>
          </w:p>
        </w:tc>
        <w:tc>
          <w:tcPr>
            <w:tcW w:w="2693" w:type="dxa"/>
            <w:tcBorders>
              <w:left w:val="single" w:sz="4" w:space="0" w:color="000000"/>
            </w:tcBorders>
          </w:tcPr>
          <w:p w:rsidR="002775EE" w:rsidRPr="004239EF" w:rsidRDefault="002775EE" w:rsidP="002775EE">
            <w:pPr>
              <w:pStyle w:val="TableParagraph"/>
              <w:spacing w:before="1"/>
              <w:rPr>
                <w:color w:val="FF0000"/>
                <w:sz w:val="24"/>
                <w:szCs w:val="24"/>
              </w:rPr>
            </w:pPr>
            <w:r w:rsidRPr="004239EF">
              <w:rPr>
                <w:sz w:val="24"/>
                <w:szCs w:val="24"/>
              </w:rPr>
              <w:t>Досуг «Праздник новогодней елки для кукол»</w:t>
            </w:r>
          </w:p>
        </w:tc>
        <w:tc>
          <w:tcPr>
            <w:tcW w:w="3121" w:type="dxa"/>
          </w:tcPr>
          <w:p w:rsidR="002775EE" w:rsidRPr="004239EF" w:rsidRDefault="002775EE" w:rsidP="002775EE">
            <w:pPr>
              <w:pStyle w:val="TableParagraph"/>
              <w:spacing w:before="40" w:line="276" w:lineRule="auto"/>
              <w:ind w:left="112" w:right="556"/>
              <w:rPr>
                <w:color w:val="FF0000"/>
                <w:sz w:val="24"/>
                <w:szCs w:val="24"/>
              </w:rPr>
            </w:pPr>
            <w:r w:rsidRPr="004239EF">
              <w:rPr>
                <w:sz w:val="24"/>
                <w:szCs w:val="24"/>
              </w:rPr>
              <w:t>Занятие «Украсим елку снегом»</w:t>
            </w:r>
          </w:p>
        </w:tc>
        <w:tc>
          <w:tcPr>
            <w:tcW w:w="2977" w:type="dxa"/>
          </w:tcPr>
          <w:p w:rsidR="002775EE" w:rsidRPr="004239EF" w:rsidRDefault="002775EE" w:rsidP="002775EE">
            <w:pPr>
              <w:pStyle w:val="TableParagraph"/>
              <w:spacing w:before="40" w:line="276" w:lineRule="auto"/>
              <w:ind w:left="109" w:right="415"/>
              <w:rPr>
                <w:sz w:val="24"/>
                <w:szCs w:val="24"/>
              </w:rPr>
            </w:pPr>
            <w:r w:rsidRPr="004239EF">
              <w:rPr>
                <w:sz w:val="24"/>
                <w:szCs w:val="24"/>
              </w:rPr>
              <w:t>Изготовление кормушки для птиц</w:t>
            </w:r>
          </w:p>
        </w:tc>
        <w:tc>
          <w:tcPr>
            <w:tcW w:w="2694" w:type="dxa"/>
          </w:tcPr>
          <w:p w:rsidR="002775EE" w:rsidRPr="004239EF" w:rsidRDefault="002775EE" w:rsidP="002775EE">
            <w:pPr>
              <w:ind w:left="163"/>
              <w:rPr>
                <w:sz w:val="24"/>
                <w:szCs w:val="24"/>
              </w:rPr>
            </w:pPr>
            <w:r w:rsidRPr="004239EF">
              <w:rPr>
                <w:sz w:val="24"/>
                <w:szCs w:val="24"/>
              </w:rPr>
              <w:t>Изготовление кормушки для птиц</w:t>
            </w:r>
          </w:p>
        </w:tc>
        <w:tc>
          <w:tcPr>
            <w:tcW w:w="2714" w:type="dxa"/>
          </w:tcPr>
          <w:p w:rsidR="002775EE" w:rsidRPr="004239EF" w:rsidRDefault="002775EE" w:rsidP="002775EE">
            <w:pPr>
              <w:ind w:left="163"/>
              <w:rPr>
                <w:sz w:val="24"/>
                <w:szCs w:val="24"/>
              </w:rPr>
            </w:pPr>
            <w:r w:rsidRPr="00CD4A5B">
              <w:rPr>
                <w:color w:val="C00000"/>
                <w:sz w:val="24"/>
                <w:szCs w:val="24"/>
              </w:rPr>
              <w:t>Изготовление кормушки для птиц</w:t>
            </w:r>
          </w:p>
        </w:tc>
      </w:tr>
      <w:tr w:rsidR="002775EE" w:rsidRPr="006D381A" w:rsidTr="002775EE">
        <w:trPr>
          <w:trHeight w:val="1263"/>
        </w:trPr>
        <w:tc>
          <w:tcPr>
            <w:tcW w:w="1419" w:type="dxa"/>
            <w:vMerge/>
            <w:tcBorders>
              <w:top w:val="nil"/>
              <w:left w:val="single" w:sz="4" w:space="0" w:color="000000"/>
              <w:bottom w:val="single" w:sz="4" w:space="0" w:color="000000"/>
              <w:right w:val="single" w:sz="4" w:space="0" w:color="000000"/>
            </w:tcBorders>
          </w:tcPr>
          <w:p w:rsidR="002775EE" w:rsidRPr="006D381A" w:rsidRDefault="002775EE" w:rsidP="002775EE">
            <w:pPr>
              <w:rPr>
                <w:color w:val="FF0000"/>
                <w:sz w:val="2"/>
                <w:szCs w:val="2"/>
              </w:rPr>
            </w:pPr>
          </w:p>
        </w:tc>
        <w:tc>
          <w:tcPr>
            <w:tcW w:w="14199" w:type="dxa"/>
            <w:gridSpan w:val="5"/>
            <w:tcBorders>
              <w:left w:val="single" w:sz="4" w:space="0" w:color="000000"/>
            </w:tcBorders>
          </w:tcPr>
          <w:p w:rsidR="002775EE" w:rsidRPr="004239EF" w:rsidRDefault="002775EE" w:rsidP="002775EE">
            <w:pPr>
              <w:pStyle w:val="c3"/>
              <w:shd w:val="clear" w:color="auto" w:fill="FFFFFF"/>
              <w:spacing w:before="0" w:beforeAutospacing="0" w:after="0" w:afterAutospacing="0"/>
              <w:ind w:left="165" w:right="142"/>
              <w:jc w:val="both"/>
              <w:rPr>
                <w:color w:val="000000"/>
              </w:rPr>
            </w:pPr>
            <w:r w:rsidRPr="004239EF">
              <w:rPr>
                <w:rStyle w:val="c12"/>
                <w:rFonts w:ascii="Cambria" w:hAnsi="Cambria" w:cs="Calibri"/>
                <w:b/>
                <w:bCs/>
                <w:color w:val="000000"/>
              </w:rPr>
              <w:t xml:space="preserve"> </w:t>
            </w:r>
            <w:r w:rsidRPr="004239EF">
              <w:rPr>
                <w:rStyle w:val="c12"/>
                <w:bCs/>
                <w:color w:val="000000"/>
              </w:rPr>
              <w:t>Чтение экологических сказок о воде</w:t>
            </w:r>
            <w:r w:rsidRPr="004239EF">
              <w:rPr>
                <w:color w:val="000000"/>
              </w:rPr>
              <w:t xml:space="preserve">: </w:t>
            </w:r>
            <w:r w:rsidRPr="004239EF">
              <w:rPr>
                <w:rStyle w:val="c0"/>
                <w:color w:val="000000"/>
              </w:rPr>
              <w:t>История одной Капли </w:t>
            </w:r>
            <w:r w:rsidRPr="004239EF">
              <w:rPr>
                <w:rStyle w:val="c0"/>
                <w:iCs/>
                <w:color w:val="000000"/>
              </w:rPr>
              <w:t xml:space="preserve">(грустная сказка о воде), </w:t>
            </w:r>
            <w:r w:rsidRPr="004239EF">
              <w:rPr>
                <w:rStyle w:val="c0"/>
                <w:color w:val="000000"/>
              </w:rPr>
              <w:t>Как Тучка была в пустыне </w:t>
            </w:r>
            <w:r w:rsidRPr="004239EF">
              <w:rPr>
                <w:rStyle w:val="c0"/>
                <w:iCs/>
                <w:color w:val="000000"/>
              </w:rPr>
              <w:t xml:space="preserve">(сказка о месте, где нет воды), </w:t>
            </w:r>
            <w:r w:rsidRPr="004239EF">
              <w:rPr>
                <w:rStyle w:val="c0"/>
                <w:color w:val="000000"/>
              </w:rPr>
              <w:t>Сила Дождя и Дружбы </w:t>
            </w:r>
            <w:r w:rsidRPr="004239EF">
              <w:rPr>
                <w:rStyle w:val="c0"/>
                <w:iCs/>
                <w:color w:val="000000"/>
              </w:rPr>
              <w:t xml:space="preserve">(сказка о живительной силе воды), </w:t>
            </w:r>
            <w:r w:rsidRPr="004239EF">
              <w:rPr>
                <w:rStyle w:val="c0"/>
                <w:color w:val="000000"/>
              </w:rPr>
              <w:t>История Маленького Лягушонка </w:t>
            </w:r>
            <w:r w:rsidRPr="004239EF">
              <w:rPr>
                <w:rStyle w:val="c0"/>
                <w:iCs/>
                <w:color w:val="000000"/>
              </w:rPr>
              <w:t xml:space="preserve">(добрая сказка о круговороте воды в природе), </w:t>
            </w:r>
            <w:r w:rsidRPr="004239EF">
              <w:rPr>
                <w:rStyle w:val="c0"/>
                <w:color w:val="000000"/>
              </w:rPr>
              <w:t xml:space="preserve"> Все живое нуждается в воде </w:t>
            </w:r>
            <w:r w:rsidRPr="004239EF">
              <w:rPr>
                <w:rStyle w:val="c0"/>
                <w:iCs/>
                <w:color w:val="000000"/>
              </w:rPr>
              <w:t xml:space="preserve">(Экологическая сказка), </w:t>
            </w:r>
            <w:r w:rsidRPr="004239EF">
              <w:rPr>
                <w:rStyle w:val="c0"/>
                <w:color w:val="000000"/>
              </w:rPr>
              <w:t>Сказка о воде, самом чудесном чуде на Земле </w:t>
            </w:r>
            <w:r w:rsidR="00871B1E">
              <w:rPr>
                <w:rStyle w:val="c0"/>
                <w:iCs/>
                <w:color w:val="000000"/>
              </w:rPr>
              <w:t>(Экологическая сказка), А.В.Гришина «Волшебный мир сказок», Р.Х.Гасанова «Фольклор и литература народов Дагестана»</w:t>
            </w:r>
          </w:p>
        </w:tc>
      </w:tr>
      <w:tr w:rsidR="002775EE" w:rsidRPr="006D381A" w:rsidTr="002775EE">
        <w:trPr>
          <w:trHeight w:val="683"/>
        </w:trPr>
        <w:tc>
          <w:tcPr>
            <w:tcW w:w="1419" w:type="dxa"/>
            <w:tcBorders>
              <w:top w:val="single" w:sz="4" w:space="0" w:color="000000"/>
              <w:bottom w:val="single" w:sz="4" w:space="0" w:color="000000"/>
            </w:tcBorders>
          </w:tcPr>
          <w:p w:rsidR="002775EE" w:rsidRPr="000D2D9E" w:rsidRDefault="002775EE" w:rsidP="002775EE">
            <w:pPr>
              <w:pStyle w:val="TableParagraph"/>
              <w:spacing w:before="47"/>
              <w:ind w:left="237" w:right="175"/>
              <w:jc w:val="center"/>
              <w:rPr>
                <w:sz w:val="24"/>
              </w:rPr>
            </w:pPr>
            <w:r w:rsidRPr="000D2D9E">
              <w:rPr>
                <w:sz w:val="24"/>
              </w:rPr>
              <w:t>Январь</w:t>
            </w:r>
          </w:p>
        </w:tc>
        <w:tc>
          <w:tcPr>
            <w:tcW w:w="2693" w:type="dxa"/>
          </w:tcPr>
          <w:p w:rsidR="002775EE" w:rsidRPr="004239EF" w:rsidRDefault="002775EE" w:rsidP="002775EE">
            <w:pPr>
              <w:pStyle w:val="TableParagraph"/>
              <w:spacing w:before="47"/>
              <w:ind w:left="112"/>
              <w:rPr>
                <w:sz w:val="24"/>
                <w:szCs w:val="24"/>
              </w:rPr>
            </w:pPr>
            <w:r w:rsidRPr="004239EF">
              <w:rPr>
                <w:sz w:val="24"/>
                <w:szCs w:val="24"/>
              </w:rPr>
              <w:t>Наблюдение «Кто прилетает на кормушку?»</w:t>
            </w:r>
          </w:p>
        </w:tc>
        <w:tc>
          <w:tcPr>
            <w:tcW w:w="3121" w:type="dxa"/>
          </w:tcPr>
          <w:p w:rsidR="002775EE" w:rsidRPr="004239EF" w:rsidRDefault="002775EE" w:rsidP="002775EE">
            <w:pPr>
              <w:pStyle w:val="TableParagraph"/>
              <w:spacing w:before="47"/>
              <w:ind w:left="112"/>
              <w:rPr>
                <w:sz w:val="24"/>
                <w:szCs w:val="24"/>
              </w:rPr>
            </w:pPr>
            <w:r w:rsidRPr="004239EF">
              <w:rPr>
                <w:sz w:val="24"/>
                <w:szCs w:val="24"/>
              </w:rPr>
              <w:t>Акция</w:t>
            </w:r>
            <w:r w:rsidRPr="004239EF">
              <w:rPr>
                <w:spacing w:val="-2"/>
                <w:sz w:val="24"/>
                <w:szCs w:val="24"/>
              </w:rPr>
              <w:t xml:space="preserve"> </w:t>
            </w:r>
            <w:r w:rsidRPr="004239EF">
              <w:rPr>
                <w:sz w:val="24"/>
                <w:szCs w:val="24"/>
              </w:rPr>
              <w:t>«Покорми</w:t>
            </w:r>
            <w:r w:rsidRPr="004239EF">
              <w:rPr>
                <w:spacing w:val="-4"/>
                <w:sz w:val="24"/>
                <w:szCs w:val="24"/>
              </w:rPr>
              <w:t xml:space="preserve"> </w:t>
            </w:r>
            <w:r w:rsidRPr="004239EF">
              <w:rPr>
                <w:sz w:val="24"/>
                <w:szCs w:val="24"/>
              </w:rPr>
              <w:t>птиц»</w:t>
            </w:r>
          </w:p>
        </w:tc>
        <w:tc>
          <w:tcPr>
            <w:tcW w:w="2977" w:type="dxa"/>
          </w:tcPr>
          <w:p w:rsidR="002775EE" w:rsidRPr="004239EF" w:rsidRDefault="002775EE" w:rsidP="002775EE">
            <w:pPr>
              <w:pStyle w:val="TableParagraph"/>
              <w:spacing w:before="47"/>
              <w:ind w:left="109"/>
              <w:rPr>
                <w:sz w:val="24"/>
                <w:szCs w:val="24"/>
              </w:rPr>
            </w:pPr>
            <w:r w:rsidRPr="004239EF">
              <w:rPr>
                <w:sz w:val="24"/>
                <w:szCs w:val="24"/>
              </w:rPr>
              <w:t>Акция</w:t>
            </w:r>
            <w:r w:rsidRPr="004239EF">
              <w:rPr>
                <w:spacing w:val="-2"/>
                <w:sz w:val="24"/>
                <w:szCs w:val="24"/>
              </w:rPr>
              <w:t xml:space="preserve"> </w:t>
            </w:r>
            <w:r w:rsidRPr="004239EF">
              <w:rPr>
                <w:sz w:val="24"/>
                <w:szCs w:val="24"/>
              </w:rPr>
              <w:t>«Покорми</w:t>
            </w:r>
            <w:r w:rsidRPr="004239EF">
              <w:rPr>
                <w:spacing w:val="-4"/>
                <w:sz w:val="24"/>
                <w:szCs w:val="24"/>
              </w:rPr>
              <w:t xml:space="preserve"> </w:t>
            </w:r>
            <w:r w:rsidRPr="004239EF">
              <w:rPr>
                <w:sz w:val="24"/>
                <w:szCs w:val="24"/>
              </w:rPr>
              <w:t>птиц»</w:t>
            </w:r>
          </w:p>
        </w:tc>
        <w:tc>
          <w:tcPr>
            <w:tcW w:w="2694" w:type="dxa"/>
          </w:tcPr>
          <w:p w:rsidR="002775EE" w:rsidRPr="004239EF" w:rsidRDefault="002775EE" w:rsidP="002775EE">
            <w:pPr>
              <w:pStyle w:val="TableParagraph"/>
              <w:spacing w:before="47"/>
              <w:ind w:left="71" w:right="99"/>
              <w:jc w:val="center"/>
              <w:rPr>
                <w:sz w:val="24"/>
                <w:szCs w:val="24"/>
              </w:rPr>
            </w:pPr>
            <w:r w:rsidRPr="004239EF">
              <w:rPr>
                <w:sz w:val="24"/>
                <w:szCs w:val="24"/>
              </w:rPr>
              <w:t>Акция</w:t>
            </w:r>
            <w:r w:rsidRPr="004239EF">
              <w:rPr>
                <w:spacing w:val="-2"/>
                <w:sz w:val="24"/>
                <w:szCs w:val="24"/>
              </w:rPr>
              <w:t xml:space="preserve"> </w:t>
            </w:r>
            <w:r w:rsidRPr="004239EF">
              <w:rPr>
                <w:sz w:val="24"/>
                <w:szCs w:val="24"/>
              </w:rPr>
              <w:t>«Покорми</w:t>
            </w:r>
            <w:r w:rsidRPr="004239EF">
              <w:rPr>
                <w:spacing w:val="-4"/>
                <w:sz w:val="24"/>
                <w:szCs w:val="24"/>
              </w:rPr>
              <w:t xml:space="preserve"> </w:t>
            </w:r>
            <w:r w:rsidRPr="004239EF">
              <w:rPr>
                <w:sz w:val="24"/>
                <w:szCs w:val="24"/>
              </w:rPr>
              <w:t>птиц»</w:t>
            </w:r>
          </w:p>
        </w:tc>
        <w:tc>
          <w:tcPr>
            <w:tcW w:w="2714" w:type="dxa"/>
          </w:tcPr>
          <w:p w:rsidR="002775EE" w:rsidRPr="00CD4A5B" w:rsidRDefault="002775EE" w:rsidP="002775EE">
            <w:pPr>
              <w:pStyle w:val="TableParagraph"/>
              <w:spacing w:before="13" w:line="310" w:lineRule="atLeast"/>
              <w:rPr>
                <w:color w:val="C00000"/>
                <w:sz w:val="24"/>
                <w:szCs w:val="24"/>
              </w:rPr>
            </w:pPr>
            <w:r w:rsidRPr="00CD4A5B">
              <w:rPr>
                <w:color w:val="C00000"/>
                <w:sz w:val="24"/>
                <w:szCs w:val="24"/>
              </w:rPr>
              <w:t>Акция</w:t>
            </w:r>
            <w:r w:rsidRPr="00CD4A5B">
              <w:rPr>
                <w:color w:val="C00000"/>
                <w:spacing w:val="-11"/>
                <w:sz w:val="24"/>
                <w:szCs w:val="24"/>
              </w:rPr>
              <w:t xml:space="preserve"> </w:t>
            </w:r>
            <w:r w:rsidRPr="00CD4A5B">
              <w:rPr>
                <w:color w:val="C00000"/>
                <w:sz w:val="24"/>
                <w:szCs w:val="24"/>
              </w:rPr>
              <w:t>«Покорми птиц»</w:t>
            </w:r>
          </w:p>
        </w:tc>
      </w:tr>
      <w:tr w:rsidR="002775EE" w:rsidRPr="006D381A" w:rsidTr="002775EE">
        <w:trPr>
          <w:trHeight w:val="683"/>
        </w:trPr>
        <w:tc>
          <w:tcPr>
            <w:tcW w:w="1419" w:type="dxa"/>
            <w:tcBorders>
              <w:top w:val="single" w:sz="4" w:space="0" w:color="000000"/>
              <w:left w:val="single" w:sz="4" w:space="0" w:color="000000"/>
              <w:bottom w:val="single" w:sz="4" w:space="0" w:color="000000"/>
              <w:right w:val="single" w:sz="4" w:space="0" w:color="000000"/>
            </w:tcBorders>
          </w:tcPr>
          <w:p w:rsidR="002775EE" w:rsidRPr="000D2D9E" w:rsidRDefault="002775EE" w:rsidP="002775EE">
            <w:pPr>
              <w:pStyle w:val="TableParagraph"/>
              <w:spacing w:before="47"/>
              <w:ind w:left="280" w:right="222"/>
              <w:jc w:val="center"/>
              <w:rPr>
                <w:sz w:val="24"/>
              </w:rPr>
            </w:pPr>
            <w:r w:rsidRPr="000D2D9E">
              <w:rPr>
                <w:sz w:val="24"/>
              </w:rPr>
              <w:t>Февраль</w:t>
            </w:r>
          </w:p>
        </w:tc>
        <w:tc>
          <w:tcPr>
            <w:tcW w:w="2693" w:type="dxa"/>
            <w:tcBorders>
              <w:left w:val="single" w:sz="4" w:space="0" w:color="000000"/>
            </w:tcBorders>
          </w:tcPr>
          <w:p w:rsidR="002775EE" w:rsidRPr="004239EF" w:rsidRDefault="002775EE" w:rsidP="002775EE">
            <w:pPr>
              <w:pStyle w:val="TableParagraph"/>
              <w:spacing w:before="47"/>
              <w:rPr>
                <w:sz w:val="24"/>
                <w:szCs w:val="24"/>
              </w:rPr>
            </w:pPr>
            <w:r w:rsidRPr="004239EF">
              <w:rPr>
                <w:sz w:val="24"/>
                <w:szCs w:val="24"/>
              </w:rPr>
              <w:t>Наблюдение за птицами</w:t>
            </w:r>
          </w:p>
        </w:tc>
        <w:tc>
          <w:tcPr>
            <w:tcW w:w="3121" w:type="dxa"/>
          </w:tcPr>
          <w:p w:rsidR="002775EE" w:rsidRPr="004239EF" w:rsidRDefault="002775EE" w:rsidP="002775EE">
            <w:pPr>
              <w:pStyle w:val="TableParagraph"/>
              <w:spacing w:before="47"/>
              <w:ind w:left="112" w:right="120"/>
              <w:rPr>
                <w:color w:val="FF0000"/>
                <w:sz w:val="24"/>
                <w:szCs w:val="24"/>
              </w:rPr>
            </w:pPr>
            <w:r w:rsidRPr="004239EF">
              <w:rPr>
                <w:sz w:val="24"/>
                <w:szCs w:val="24"/>
              </w:rPr>
              <w:t>Занятие «Заяц и волк — лесные жители»</w:t>
            </w:r>
          </w:p>
        </w:tc>
        <w:tc>
          <w:tcPr>
            <w:tcW w:w="2977" w:type="dxa"/>
          </w:tcPr>
          <w:p w:rsidR="002775EE" w:rsidRPr="004239EF" w:rsidRDefault="00EF2597" w:rsidP="002775EE">
            <w:pPr>
              <w:pStyle w:val="TableParagraph"/>
              <w:spacing w:before="47"/>
              <w:ind w:left="109"/>
              <w:rPr>
                <w:color w:val="FF0000"/>
                <w:sz w:val="24"/>
                <w:szCs w:val="24"/>
              </w:rPr>
            </w:pPr>
            <w:r>
              <w:rPr>
                <w:sz w:val="24"/>
                <w:szCs w:val="24"/>
              </w:rPr>
              <w:t>Наблюдение</w:t>
            </w:r>
            <w:r w:rsidR="008E4038">
              <w:rPr>
                <w:sz w:val="24"/>
                <w:szCs w:val="24"/>
              </w:rPr>
              <w:t>:</w:t>
            </w:r>
            <w:r>
              <w:rPr>
                <w:sz w:val="24"/>
                <w:szCs w:val="24"/>
              </w:rPr>
              <w:t xml:space="preserve"> </w:t>
            </w:r>
            <w:r w:rsidR="002775EE" w:rsidRPr="004239EF">
              <w:rPr>
                <w:sz w:val="24"/>
                <w:szCs w:val="24"/>
              </w:rPr>
              <w:t xml:space="preserve"> «Какие воробьи? Какие вороны?»</w:t>
            </w:r>
          </w:p>
        </w:tc>
        <w:tc>
          <w:tcPr>
            <w:tcW w:w="2694" w:type="dxa"/>
          </w:tcPr>
          <w:p w:rsidR="002775EE" w:rsidRPr="004239EF" w:rsidRDefault="002775EE" w:rsidP="002775EE">
            <w:pPr>
              <w:pStyle w:val="TableParagraph"/>
              <w:spacing w:before="47"/>
              <w:ind w:left="11" w:right="99"/>
              <w:rPr>
                <w:sz w:val="24"/>
                <w:szCs w:val="24"/>
              </w:rPr>
            </w:pPr>
            <w:r w:rsidRPr="004239EF">
              <w:rPr>
                <w:sz w:val="24"/>
                <w:szCs w:val="24"/>
              </w:rPr>
              <w:t>Экспериментирование со снегом и льдом</w:t>
            </w:r>
          </w:p>
        </w:tc>
        <w:tc>
          <w:tcPr>
            <w:tcW w:w="2714" w:type="dxa"/>
          </w:tcPr>
          <w:p w:rsidR="002775EE" w:rsidRPr="00CD4A5B" w:rsidRDefault="002775EE" w:rsidP="002775EE">
            <w:pPr>
              <w:pStyle w:val="TableParagraph"/>
              <w:spacing w:before="13" w:line="310" w:lineRule="atLeast"/>
              <w:ind w:right="142"/>
              <w:rPr>
                <w:color w:val="C00000"/>
                <w:sz w:val="24"/>
                <w:szCs w:val="24"/>
              </w:rPr>
            </w:pPr>
            <w:r w:rsidRPr="00CD4A5B">
              <w:rPr>
                <w:color w:val="C00000"/>
                <w:sz w:val="24"/>
                <w:szCs w:val="24"/>
              </w:rPr>
              <w:t>Экспериментирование со снегом и льдом</w:t>
            </w:r>
          </w:p>
        </w:tc>
      </w:tr>
    </w:tbl>
    <w:p w:rsidR="002775EE" w:rsidRPr="006D381A" w:rsidRDefault="002775EE" w:rsidP="002775EE">
      <w:pPr>
        <w:spacing w:line="310" w:lineRule="atLeast"/>
        <w:rPr>
          <w:color w:val="FF0000"/>
          <w:sz w:val="24"/>
        </w:rPr>
        <w:sectPr w:rsidR="002775EE" w:rsidRPr="006D381A">
          <w:pgSz w:w="16840" w:h="11910" w:orient="landscape"/>
          <w:pgMar w:top="420" w:right="820" w:bottom="1120" w:left="480" w:header="0" w:footer="922" w:gutter="0"/>
          <w:cols w:space="720"/>
        </w:sectPr>
      </w:pPr>
    </w:p>
    <w:tbl>
      <w:tblPr>
        <w:tblStyle w:val="TableNormal"/>
        <w:tblW w:w="1562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2693"/>
        <w:gridCol w:w="3121"/>
        <w:gridCol w:w="2977"/>
        <w:gridCol w:w="2694"/>
        <w:gridCol w:w="2716"/>
      </w:tblGrid>
      <w:tr w:rsidR="002775EE" w:rsidRPr="006D381A" w:rsidTr="002775EE">
        <w:trPr>
          <w:trHeight w:val="416"/>
        </w:trPr>
        <w:tc>
          <w:tcPr>
            <w:tcW w:w="1419" w:type="dxa"/>
          </w:tcPr>
          <w:p w:rsidR="002775EE" w:rsidRPr="004239EF" w:rsidRDefault="002775EE" w:rsidP="002775EE">
            <w:pPr>
              <w:pStyle w:val="TableParagraph"/>
              <w:ind w:left="0"/>
              <w:rPr>
                <w:color w:val="FF0000"/>
                <w:sz w:val="24"/>
                <w:szCs w:val="24"/>
              </w:rPr>
            </w:pPr>
          </w:p>
        </w:tc>
        <w:tc>
          <w:tcPr>
            <w:tcW w:w="14201" w:type="dxa"/>
            <w:gridSpan w:val="5"/>
            <w:tcBorders>
              <w:top w:val="single" w:sz="2" w:space="0" w:color="000000"/>
              <w:bottom w:val="single" w:sz="2" w:space="0" w:color="000000"/>
              <w:right w:val="single" w:sz="2" w:space="0" w:color="000000"/>
            </w:tcBorders>
          </w:tcPr>
          <w:p w:rsidR="002775EE" w:rsidRPr="004239EF" w:rsidRDefault="002775EE" w:rsidP="002775EE">
            <w:pPr>
              <w:pStyle w:val="c3"/>
              <w:shd w:val="clear" w:color="auto" w:fill="FFFFFF"/>
              <w:spacing w:before="0" w:beforeAutospacing="0" w:after="0" w:afterAutospacing="0"/>
              <w:jc w:val="center"/>
              <w:rPr>
                <w:color w:val="FF0000"/>
              </w:rPr>
            </w:pPr>
            <w:r w:rsidRPr="004239EF">
              <w:t>Чтение сказок:</w:t>
            </w:r>
            <w:r w:rsidRPr="004239EF">
              <w:rPr>
                <w:color w:val="FF0000"/>
              </w:rPr>
              <w:t xml:space="preserve"> </w:t>
            </w:r>
            <w:r w:rsidRPr="004239EF">
              <w:rPr>
                <w:rStyle w:val="c0"/>
                <w:color w:val="000000"/>
              </w:rPr>
              <w:t>     История одной Елочки </w:t>
            </w:r>
            <w:r w:rsidRPr="004239EF">
              <w:rPr>
                <w:rStyle w:val="c0"/>
                <w:i/>
                <w:iCs/>
                <w:color w:val="000000"/>
              </w:rPr>
              <w:t xml:space="preserve">(Экологическая сказка), </w:t>
            </w:r>
            <w:r w:rsidRPr="004239EF">
              <w:rPr>
                <w:rStyle w:val="c0"/>
                <w:color w:val="000000"/>
              </w:rPr>
              <w:t>Сказка о маленьком кедре </w:t>
            </w:r>
            <w:r w:rsidRPr="004239EF">
              <w:rPr>
                <w:rStyle w:val="c0"/>
                <w:i/>
                <w:iCs/>
                <w:color w:val="000000"/>
              </w:rPr>
              <w:t>(Экологическая сказка).</w:t>
            </w:r>
          </w:p>
        </w:tc>
      </w:tr>
      <w:tr w:rsidR="002775EE" w:rsidRPr="006D381A" w:rsidTr="002775EE">
        <w:trPr>
          <w:trHeight w:val="407"/>
        </w:trPr>
        <w:tc>
          <w:tcPr>
            <w:tcW w:w="1419" w:type="dxa"/>
            <w:vMerge w:val="restart"/>
            <w:tcBorders>
              <w:left w:val="single" w:sz="2" w:space="0" w:color="000000"/>
              <w:right w:val="single" w:sz="2" w:space="0" w:color="000000"/>
            </w:tcBorders>
          </w:tcPr>
          <w:p w:rsidR="002775EE" w:rsidRPr="004239EF" w:rsidRDefault="002775EE" w:rsidP="002775EE">
            <w:pPr>
              <w:pStyle w:val="TableParagraph"/>
              <w:spacing w:before="41"/>
              <w:ind w:left="451"/>
              <w:rPr>
                <w:sz w:val="24"/>
                <w:szCs w:val="24"/>
              </w:rPr>
            </w:pPr>
            <w:r w:rsidRPr="004239EF">
              <w:rPr>
                <w:sz w:val="24"/>
                <w:szCs w:val="24"/>
              </w:rPr>
              <w:t>Март</w:t>
            </w:r>
          </w:p>
        </w:tc>
        <w:tc>
          <w:tcPr>
            <w:tcW w:w="2693" w:type="dxa"/>
            <w:tcBorders>
              <w:top w:val="single" w:sz="2" w:space="0" w:color="000000"/>
              <w:left w:val="single" w:sz="2" w:space="0" w:color="000000"/>
              <w:bottom w:val="single" w:sz="2" w:space="0" w:color="000000"/>
              <w:right w:val="single" w:sz="2" w:space="0" w:color="000000"/>
            </w:tcBorders>
          </w:tcPr>
          <w:p w:rsidR="00701ECF" w:rsidRDefault="002775EE" w:rsidP="002775EE">
            <w:pPr>
              <w:pStyle w:val="TableParagraph"/>
              <w:tabs>
                <w:tab w:val="left" w:pos="2577"/>
              </w:tabs>
              <w:spacing w:before="9" w:line="310" w:lineRule="atLeast"/>
              <w:ind w:left="112" w:right="116"/>
              <w:rPr>
                <w:spacing w:val="-57"/>
                <w:sz w:val="24"/>
                <w:szCs w:val="24"/>
              </w:rPr>
            </w:pPr>
            <w:r w:rsidRPr="004239EF">
              <w:rPr>
                <w:sz w:val="24"/>
                <w:szCs w:val="24"/>
              </w:rPr>
              <w:t>Беседа</w:t>
            </w:r>
            <w:r w:rsidRPr="004239EF">
              <w:rPr>
                <w:spacing w:val="-7"/>
                <w:sz w:val="24"/>
                <w:szCs w:val="24"/>
              </w:rPr>
              <w:t xml:space="preserve"> </w:t>
            </w:r>
            <w:r w:rsidRPr="004239EF">
              <w:rPr>
                <w:sz w:val="24"/>
                <w:szCs w:val="24"/>
              </w:rPr>
              <w:t>«Что</w:t>
            </w:r>
            <w:r w:rsidRPr="004239EF">
              <w:rPr>
                <w:spacing w:val="-10"/>
                <w:sz w:val="24"/>
                <w:szCs w:val="24"/>
              </w:rPr>
              <w:t xml:space="preserve"> </w:t>
            </w:r>
            <w:r w:rsidRPr="004239EF">
              <w:rPr>
                <w:sz w:val="24"/>
                <w:szCs w:val="24"/>
              </w:rPr>
              <w:t>такое</w:t>
            </w:r>
            <w:r w:rsidRPr="004239EF">
              <w:rPr>
                <w:spacing w:val="-57"/>
                <w:sz w:val="24"/>
                <w:szCs w:val="24"/>
              </w:rPr>
              <w:t xml:space="preserve"> </w:t>
            </w:r>
            <w:r w:rsidR="00701ECF">
              <w:rPr>
                <w:spacing w:val="-57"/>
                <w:sz w:val="24"/>
                <w:szCs w:val="24"/>
              </w:rPr>
              <w:t xml:space="preserve"> </w:t>
            </w:r>
          </w:p>
          <w:p w:rsidR="002775EE" w:rsidRPr="004239EF" w:rsidRDefault="002775EE" w:rsidP="002775EE">
            <w:pPr>
              <w:pStyle w:val="TableParagraph"/>
              <w:tabs>
                <w:tab w:val="left" w:pos="2577"/>
              </w:tabs>
              <w:spacing w:before="9" w:line="310" w:lineRule="atLeast"/>
              <w:ind w:left="112" w:right="116"/>
              <w:rPr>
                <w:sz w:val="24"/>
                <w:szCs w:val="24"/>
              </w:rPr>
            </w:pPr>
            <w:r w:rsidRPr="004239EF">
              <w:rPr>
                <w:sz w:val="24"/>
                <w:szCs w:val="24"/>
              </w:rPr>
              <w:t>лес»</w:t>
            </w:r>
          </w:p>
        </w:tc>
        <w:tc>
          <w:tcPr>
            <w:tcW w:w="3121"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43"/>
              <w:ind w:left="112"/>
              <w:rPr>
                <w:sz w:val="24"/>
                <w:szCs w:val="24"/>
              </w:rPr>
            </w:pPr>
            <w:r w:rsidRPr="004239EF">
              <w:rPr>
                <w:sz w:val="24"/>
                <w:szCs w:val="24"/>
              </w:rPr>
              <w:t>Акция «Берегите лес»</w:t>
            </w:r>
          </w:p>
        </w:tc>
        <w:tc>
          <w:tcPr>
            <w:tcW w:w="2977"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4239EF">
              <w:rPr>
                <w:sz w:val="24"/>
                <w:szCs w:val="24"/>
              </w:rPr>
              <w:t>Акция «Берегите лес»</w:t>
            </w:r>
          </w:p>
        </w:tc>
        <w:tc>
          <w:tcPr>
            <w:tcW w:w="2694"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4239EF">
              <w:rPr>
                <w:sz w:val="24"/>
                <w:szCs w:val="24"/>
              </w:rPr>
              <w:t>Акция «Берегите лес»</w:t>
            </w:r>
          </w:p>
        </w:tc>
        <w:tc>
          <w:tcPr>
            <w:tcW w:w="2716"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CD4A5B">
              <w:rPr>
                <w:color w:val="C00000"/>
                <w:sz w:val="24"/>
                <w:szCs w:val="24"/>
              </w:rPr>
              <w:t>Акция «Берегите лес»</w:t>
            </w:r>
          </w:p>
        </w:tc>
      </w:tr>
      <w:tr w:rsidR="002775EE" w:rsidRPr="006D381A" w:rsidTr="002775EE">
        <w:trPr>
          <w:trHeight w:val="572"/>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top w:val="single" w:sz="2" w:space="0" w:color="000000"/>
              <w:left w:val="single" w:sz="2" w:space="0" w:color="000000"/>
              <w:bottom w:val="single" w:sz="2" w:space="0" w:color="000000"/>
              <w:right w:val="single" w:sz="2" w:space="0" w:color="000000"/>
            </w:tcBorders>
          </w:tcPr>
          <w:p w:rsidR="002775EE" w:rsidRPr="004239EF" w:rsidRDefault="002775EE" w:rsidP="00701ECF">
            <w:pPr>
              <w:pStyle w:val="c3"/>
              <w:shd w:val="clear" w:color="auto" w:fill="FFFFFF"/>
              <w:spacing w:before="0" w:beforeAutospacing="0" w:after="0" w:afterAutospacing="0"/>
              <w:ind w:left="167"/>
              <w:jc w:val="center"/>
              <w:rPr>
                <w:color w:val="000000"/>
              </w:rPr>
            </w:pPr>
            <w:r w:rsidRPr="004239EF">
              <w:t>Чтение художественной литературы: Е.И. Чарушин «Никита</w:t>
            </w:r>
            <w:r w:rsidR="00701ECF">
              <w:t xml:space="preserve"> </w:t>
            </w:r>
            <w:r w:rsidRPr="004239EF">
              <w:t xml:space="preserve">охотник», </w:t>
            </w:r>
            <w:r w:rsidR="00701ECF" w:rsidRPr="00701ECF">
              <w:rPr>
                <w:rStyle w:val="c0"/>
                <w:iCs/>
              </w:rPr>
              <w:t>А. Лопатина</w:t>
            </w:r>
            <w:r w:rsidR="00701ECF" w:rsidRPr="00701ECF">
              <w:rPr>
                <w:rStyle w:val="c0"/>
              </w:rPr>
              <w:t xml:space="preserve"> </w:t>
            </w:r>
            <w:r w:rsidR="00701ECF">
              <w:rPr>
                <w:rStyle w:val="c0"/>
              </w:rPr>
              <w:t>«</w:t>
            </w:r>
            <w:r w:rsidRPr="004239EF">
              <w:rPr>
                <w:rStyle w:val="c0"/>
              </w:rPr>
              <w:t>Почему у земли платье зеленое</w:t>
            </w:r>
            <w:r w:rsidR="00701ECF">
              <w:rPr>
                <w:rStyle w:val="c0"/>
              </w:rPr>
              <w:t xml:space="preserve">», </w:t>
            </w:r>
            <w:r w:rsidRPr="004239EF">
              <w:rPr>
                <w:rStyle w:val="c0"/>
                <w:i/>
                <w:iCs/>
              </w:rPr>
              <w:t xml:space="preserve"> </w:t>
            </w:r>
            <w:r w:rsidR="00701ECF" w:rsidRPr="00701ECF">
              <w:rPr>
                <w:rStyle w:val="c0"/>
                <w:iCs/>
                <w:color w:val="000000"/>
              </w:rPr>
              <w:t>А. Лопатина</w:t>
            </w:r>
            <w:r w:rsidR="00701ECF" w:rsidRPr="004239EF">
              <w:rPr>
                <w:rStyle w:val="c0"/>
              </w:rPr>
              <w:t xml:space="preserve"> </w:t>
            </w:r>
            <w:r w:rsidR="00701ECF">
              <w:rPr>
                <w:rStyle w:val="c0"/>
              </w:rPr>
              <w:t>«</w:t>
            </w:r>
            <w:r w:rsidRPr="004239EF">
              <w:rPr>
                <w:rStyle w:val="c0"/>
              </w:rPr>
              <w:t>Кто землю</w:t>
            </w:r>
            <w:r w:rsidR="00701ECF">
              <w:rPr>
                <w:rStyle w:val="c0"/>
                <w:color w:val="000000"/>
              </w:rPr>
              <w:t xml:space="preserve"> украшает», </w:t>
            </w:r>
            <w:r w:rsidR="00701ECF" w:rsidRPr="00701ECF">
              <w:rPr>
                <w:rStyle w:val="c0"/>
                <w:iCs/>
                <w:color w:val="000000"/>
              </w:rPr>
              <w:t>М. Скребцова</w:t>
            </w:r>
            <w:r w:rsidR="00701ECF" w:rsidRPr="00701ECF">
              <w:rPr>
                <w:rStyle w:val="c0"/>
                <w:color w:val="000000"/>
              </w:rPr>
              <w:t xml:space="preserve"> </w:t>
            </w:r>
            <w:r w:rsidR="00701ECF">
              <w:rPr>
                <w:rStyle w:val="c0"/>
                <w:color w:val="000000"/>
              </w:rPr>
              <w:t xml:space="preserve"> «</w:t>
            </w:r>
            <w:r w:rsidRPr="004239EF">
              <w:rPr>
                <w:rStyle w:val="c0"/>
                <w:color w:val="000000"/>
              </w:rPr>
              <w:t>Могучая травинка</w:t>
            </w:r>
            <w:r w:rsidR="00701ECF">
              <w:rPr>
                <w:rStyle w:val="c0"/>
                <w:color w:val="000000"/>
              </w:rPr>
              <w:t>»</w:t>
            </w:r>
            <w:r w:rsidRPr="004239EF">
              <w:rPr>
                <w:rStyle w:val="c0"/>
                <w:color w:val="000000"/>
              </w:rPr>
              <w:t> </w:t>
            </w:r>
          </w:p>
        </w:tc>
      </w:tr>
      <w:tr w:rsidR="002775EE" w:rsidRPr="006D381A" w:rsidTr="002775EE">
        <w:trPr>
          <w:trHeight w:val="364"/>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38"/>
              <w:ind w:left="1771" w:right="1711"/>
              <w:jc w:val="center"/>
              <w:rPr>
                <w:sz w:val="24"/>
                <w:szCs w:val="24"/>
              </w:rPr>
            </w:pPr>
            <w:r w:rsidRPr="004239EF">
              <w:rPr>
                <w:sz w:val="24"/>
                <w:szCs w:val="24"/>
              </w:rPr>
              <w:t>Изготовление</w:t>
            </w:r>
            <w:r w:rsidRPr="004239EF">
              <w:rPr>
                <w:spacing w:val="-3"/>
                <w:sz w:val="24"/>
                <w:szCs w:val="24"/>
              </w:rPr>
              <w:t xml:space="preserve"> </w:t>
            </w:r>
            <w:r w:rsidRPr="004239EF">
              <w:rPr>
                <w:sz w:val="24"/>
                <w:szCs w:val="24"/>
              </w:rPr>
              <w:t>листовок «Берегите</w:t>
            </w:r>
            <w:r w:rsidRPr="004239EF">
              <w:rPr>
                <w:spacing w:val="-3"/>
                <w:sz w:val="24"/>
                <w:szCs w:val="24"/>
              </w:rPr>
              <w:t xml:space="preserve"> </w:t>
            </w:r>
            <w:r w:rsidRPr="004239EF">
              <w:rPr>
                <w:sz w:val="24"/>
                <w:szCs w:val="24"/>
              </w:rPr>
              <w:t>воду!»</w:t>
            </w:r>
            <w:r w:rsidRPr="004239EF">
              <w:rPr>
                <w:spacing w:val="-7"/>
                <w:sz w:val="24"/>
                <w:szCs w:val="24"/>
              </w:rPr>
              <w:t xml:space="preserve"> </w:t>
            </w:r>
            <w:r w:rsidRPr="004239EF">
              <w:rPr>
                <w:sz w:val="24"/>
                <w:szCs w:val="24"/>
              </w:rPr>
              <w:t>(22</w:t>
            </w:r>
            <w:r w:rsidRPr="004239EF">
              <w:rPr>
                <w:spacing w:val="-3"/>
                <w:sz w:val="24"/>
                <w:szCs w:val="24"/>
              </w:rPr>
              <w:t xml:space="preserve"> </w:t>
            </w:r>
            <w:r w:rsidRPr="004239EF">
              <w:rPr>
                <w:sz w:val="24"/>
                <w:szCs w:val="24"/>
              </w:rPr>
              <w:t>марта</w:t>
            </w:r>
            <w:r w:rsidRPr="004239EF">
              <w:rPr>
                <w:spacing w:val="-2"/>
                <w:sz w:val="24"/>
                <w:szCs w:val="24"/>
              </w:rPr>
              <w:t xml:space="preserve"> </w:t>
            </w:r>
            <w:r w:rsidRPr="004239EF">
              <w:rPr>
                <w:sz w:val="24"/>
                <w:szCs w:val="24"/>
              </w:rPr>
              <w:t>Всемирный</w:t>
            </w:r>
            <w:r w:rsidRPr="004239EF">
              <w:rPr>
                <w:spacing w:val="-2"/>
                <w:sz w:val="24"/>
                <w:szCs w:val="24"/>
              </w:rPr>
              <w:t xml:space="preserve"> </w:t>
            </w:r>
            <w:r w:rsidRPr="004239EF">
              <w:rPr>
                <w:sz w:val="24"/>
                <w:szCs w:val="24"/>
              </w:rPr>
              <w:t>день</w:t>
            </w:r>
            <w:r w:rsidRPr="004239EF">
              <w:rPr>
                <w:spacing w:val="-1"/>
                <w:sz w:val="24"/>
                <w:szCs w:val="24"/>
              </w:rPr>
              <w:t xml:space="preserve"> </w:t>
            </w:r>
            <w:r w:rsidRPr="004239EF">
              <w:rPr>
                <w:sz w:val="24"/>
                <w:szCs w:val="24"/>
              </w:rPr>
              <w:t>воды)</w:t>
            </w:r>
          </w:p>
        </w:tc>
      </w:tr>
      <w:tr w:rsidR="002775EE" w:rsidRPr="006D381A" w:rsidTr="002775EE">
        <w:trPr>
          <w:trHeight w:val="756"/>
        </w:trPr>
        <w:tc>
          <w:tcPr>
            <w:tcW w:w="1419" w:type="dxa"/>
            <w:vMerge w:val="restart"/>
            <w:tcBorders>
              <w:left w:val="single" w:sz="2" w:space="0" w:color="000000"/>
              <w:right w:val="single" w:sz="2" w:space="0" w:color="000000"/>
            </w:tcBorders>
          </w:tcPr>
          <w:p w:rsidR="002775EE" w:rsidRPr="004239EF" w:rsidRDefault="002775EE" w:rsidP="005366BA">
            <w:pPr>
              <w:pStyle w:val="TableParagraph"/>
              <w:ind w:left="359"/>
              <w:rPr>
                <w:sz w:val="24"/>
                <w:szCs w:val="24"/>
              </w:rPr>
            </w:pPr>
            <w:r w:rsidRPr="004239EF">
              <w:rPr>
                <w:sz w:val="24"/>
                <w:szCs w:val="24"/>
              </w:rPr>
              <w:t>Апрель</w:t>
            </w:r>
          </w:p>
        </w:tc>
        <w:tc>
          <w:tcPr>
            <w:tcW w:w="2693" w:type="dxa"/>
            <w:tcBorders>
              <w:top w:val="single" w:sz="2" w:space="0" w:color="000000"/>
              <w:left w:val="single" w:sz="2" w:space="0" w:color="000000"/>
              <w:bottom w:val="single" w:sz="2" w:space="0" w:color="000000"/>
              <w:right w:val="single" w:sz="2" w:space="0" w:color="000000"/>
            </w:tcBorders>
          </w:tcPr>
          <w:p w:rsidR="002775EE" w:rsidRPr="004239EF" w:rsidRDefault="002775EE" w:rsidP="005366BA">
            <w:pPr>
              <w:pStyle w:val="TableParagraph"/>
              <w:ind w:left="112"/>
              <w:rPr>
                <w:sz w:val="24"/>
                <w:szCs w:val="24"/>
              </w:rPr>
            </w:pPr>
            <w:r w:rsidRPr="004239EF">
              <w:rPr>
                <w:sz w:val="24"/>
                <w:szCs w:val="24"/>
              </w:rPr>
              <w:t>Беседа «Прилетели птицы»</w:t>
            </w:r>
          </w:p>
        </w:tc>
        <w:tc>
          <w:tcPr>
            <w:tcW w:w="3121" w:type="dxa"/>
            <w:tcBorders>
              <w:top w:val="single" w:sz="2" w:space="0" w:color="000000"/>
              <w:left w:val="single" w:sz="2" w:space="0" w:color="000000"/>
              <w:bottom w:val="single" w:sz="2" w:space="0" w:color="000000"/>
              <w:right w:val="single" w:sz="2" w:space="0" w:color="000000"/>
            </w:tcBorders>
          </w:tcPr>
          <w:p w:rsidR="002775EE" w:rsidRPr="004239EF" w:rsidRDefault="002775EE" w:rsidP="005366BA">
            <w:pPr>
              <w:pStyle w:val="TableParagraph"/>
              <w:spacing w:line="276" w:lineRule="auto"/>
              <w:ind w:left="112" w:right="48"/>
              <w:rPr>
                <w:sz w:val="24"/>
                <w:szCs w:val="24"/>
              </w:rPr>
            </w:pPr>
            <w:r w:rsidRPr="004239EF">
              <w:rPr>
                <w:sz w:val="24"/>
                <w:szCs w:val="24"/>
              </w:rPr>
              <w:t>Дидактическая игра «Кто живет в лесу?»</w:t>
            </w:r>
          </w:p>
        </w:tc>
        <w:tc>
          <w:tcPr>
            <w:tcW w:w="2977" w:type="dxa"/>
            <w:tcBorders>
              <w:top w:val="single" w:sz="2" w:space="0" w:color="000000"/>
              <w:left w:val="single" w:sz="2" w:space="0" w:color="000000"/>
              <w:bottom w:val="single" w:sz="2" w:space="0" w:color="000000"/>
              <w:right w:val="single" w:sz="2" w:space="0" w:color="000000"/>
            </w:tcBorders>
          </w:tcPr>
          <w:p w:rsidR="002775EE" w:rsidRPr="004239EF" w:rsidRDefault="002775EE" w:rsidP="005366BA">
            <w:pPr>
              <w:pStyle w:val="TableParagraph"/>
              <w:spacing w:line="276" w:lineRule="auto"/>
              <w:ind w:left="109" w:right="81"/>
              <w:rPr>
                <w:sz w:val="24"/>
                <w:szCs w:val="24"/>
              </w:rPr>
            </w:pPr>
            <w:r w:rsidRPr="004239EF">
              <w:rPr>
                <w:sz w:val="24"/>
                <w:szCs w:val="24"/>
              </w:rPr>
              <w:t>Акция</w:t>
            </w:r>
            <w:r w:rsidRPr="004239EF">
              <w:rPr>
                <w:spacing w:val="-1"/>
                <w:sz w:val="24"/>
                <w:szCs w:val="24"/>
              </w:rPr>
              <w:t xml:space="preserve"> </w:t>
            </w:r>
            <w:r w:rsidRPr="004239EF">
              <w:rPr>
                <w:sz w:val="24"/>
                <w:szCs w:val="24"/>
              </w:rPr>
              <w:t>«Каждую</w:t>
            </w:r>
            <w:r w:rsidRPr="004239EF">
              <w:rPr>
                <w:spacing w:val="-3"/>
                <w:sz w:val="24"/>
                <w:szCs w:val="24"/>
              </w:rPr>
              <w:t xml:space="preserve"> </w:t>
            </w:r>
            <w:r w:rsidRPr="004239EF">
              <w:rPr>
                <w:sz w:val="24"/>
                <w:szCs w:val="24"/>
              </w:rPr>
              <w:t>соринку</w:t>
            </w:r>
            <w:r w:rsidRPr="004239EF">
              <w:rPr>
                <w:spacing w:val="-6"/>
                <w:sz w:val="24"/>
                <w:szCs w:val="24"/>
              </w:rPr>
              <w:t xml:space="preserve"> </w:t>
            </w:r>
            <w:r w:rsidRPr="004239EF">
              <w:rPr>
                <w:sz w:val="24"/>
                <w:szCs w:val="24"/>
              </w:rPr>
              <w:t>–</w:t>
            </w:r>
            <w:r w:rsidRPr="004239EF">
              <w:rPr>
                <w:spacing w:val="-57"/>
                <w:sz w:val="24"/>
                <w:szCs w:val="24"/>
              </w:rPr>
              <w:t xml:space="preserve"> </w:t>
            </w:r>
            <w:r w:rsidRPr="004239EF">
              <w:rPr>
                <w:sz w:val="24"/>
                <w:szCs w:val="24"/>
              </w:rPr>
              <w:t>в</w:t>
            </w:r>
            <w:r w:rsidRPr="004239EF">
              <w:rPr>
                <w:spacing w:val="-2"/>
                <w:sz w:val="24"/>
                <w:szCs w:val="24"/>
              </w:rPr>
              <w:t xml:space="preserve"> </w:t>
            </w:r>
            <w:r w:rsidRPr="004239EF">
              <w:rPr>
                <w:sz w:val="24"/>
                <w:szCs w:val="24"/>
              </w:rPr>
              <w:t>корзинку!»</w:t>
            </w:r>
          </w:p>
        </w:tc>
        <w:tc>
          <w:tcPr>
            <w:tcW w:w="2694" w:type="dxa"/>
            <w:tcBorders>
              <w:top w:val="single" w:sz="2" w:space="0" w:color="000000"/>
              <w:left w:val="single" w:sz="2" w:space="0" w:color="000000"/>
              <w:bottom w:val="single" w:sz="2" w:space="0" w:color="000000"/>
              <w:right w:val="single" w:sz="2" w:space="0" w:color="000000"/>
            </w:tcBorders>
          </w:tcPr>
          <w:p w:rsidR="002775EE" w:rsidRPr="004239EF" w:rsidRDefault="002775EE" w:rsidP="005366BA">
            <w:pPr>
              <w:pStyle w:val="TableParagraph"/>
              <w:spacing w:line="276" w:lineRule="auto"/>
              <w:ind w:left="108" w:right="170"/>
              <w:rPr>
                <w:sz w:val="24"/>
                <w:szCs w:val="24"/>
              </w:rPr>
            </w:pPr>
            <w:r w:rsidRPr="004239EF">
              <w:rPr>
                <w:sz w:val="24"/>
                <w:szCs w:val="24"/>
              </w:rPr>
              <w:t>Акция</w:t>
            </w:r>
            <w:r w:rsidRPr="004239EF">
              <w:rPr>
                <w:spacing w:val="1"/>
                <w:sz w:val="24"/>
                <w:szCs w:val="24"/>
              </w:rPr>
              <w:t xml:space="preserve"> </w:t>
            </w:r>
            <w:r w:rsidRPr="004239EF">
              <w:rPr>
                <w:sz w:val="24"/>
                <w:szCs w:val="24"/>
              </w:rPr>
              <w:t>«Каждую</w:t>
            </w:r>
            <w:r w:rsidRPr="004239EF">
              <w:rPr>
                <w:spacing w:val="1"/>
                <w:sz w:val="24"/>
                <w:szCs w:val="24"/>
              </w:rPr>
              <w:t xml:space="preserve"> </w:t>
            </w:r>
            <w:r w:rsidRPr="004239EF">
              <w:rPr>
                <w:sz w:val="24"/>
                <w:szCs w:val="24"/>
              </w:rPr>
              <w:t>соринку</w:t>
            </w:r>
            <w:r w:rsidRPr="004239EF">
              <w:rPr>
                <w:spacing w:val="-7"/>
                <w:sz w:val="24"/>
                <w:szCs w:val="24"/>
              </w:rPr>
              <w:t xml:space="preserve"> </w:t>
            </w:r>
            <w:r w:rsidRPr="004239EF">
              <w:rPr>
                <w:sz w:val="24"/>
                <w:szCs w:val="24"/>
              </w:rPr>
              <w:t>– в</w:t>
            </w:r>
            <w:r w:rsidRPr="004239EF">
              <w:rPr>
                <w:spacing w:val="-1"/>
                <w:sz w:val="24"/>
                <w:szCs w:val="24"/>
              </w:rPr>
              <w:t xml:space="preserve"> </w:t>
            </w:r>
            <w:r w:rsidRPr="004239EF">
              <w:rPr>
                <w:sz w:val="24"/>
                <w:szCs w:val="24"/>
              </w:rPr>
              <w:t>корзинку!»</w:t>
            </w:r>
          </w:p>
        </w:tc>
        <w:tc>
          <w:tcPr>
            <w:tcW w:w="2716" w:type="dxa"/>
            <w:tcBorders>
              <w:top w:val="single" w:sz="2" w:space="0" w:color="000000"/>
              <w:left w:val="single" w:sz="2" w:space="0" w:color="000000"/>
              <w:bottom w:val="single" w:sz="2" w:space="0" w:color="000000"/>
              <w:right w:val="single" w:sz="2" w:space="0" w:color="000000"/>
            </w:tcBorders>
          </w:tcPr>
          <w:p w:rsidR="00701ECF" w:rsidRDefault="002775EE" w:rsidP="005366BA">
            <w:pPr>
              <w:pStyle w:val="TableParagraph"/>
              <w:spacing w:line="276" w:lineRule="auto"/>
              <w:rPr>
                <w:color w:val="C00000"/>
                <w:spacing w:val="-57"/>
                <w:sz w:val="24"/>
                <w:szCs w:val="24"/>
              </w:rPr>
            </w:pPr>
            <w:r w:rsidRPr="00CD4A5B">
              <w:rPr>
                <w:color w:val="C00000"/>
                <w:sz w:val="24"/>
                <w:szCs w:val="24"/>
              </w:rPr>
              <w:t>Акция</w:t>
            </w:r>
            <w:r w:rsidRPr="00CD4A5B">
              <w:rPr>
                <w:color w:val="C00000"/>
                <w:spacing w:val="-15"/>
                <w:sz w:val="24"/>
                <w:szCs w:val="24"/>
              </w:rPr>
              <w:t xml:space="preserve"> </w:t>
            </w:r>
            <w:r w:rsidRPr="00CD4A5B">
              <w:rPr>
                <w:color w:val="C00000"/>
                <w:sz w:val="24"/>
                <w:szCs w:val="24"/>
              </w:rPr>
              <w:t>«Каждую</w:t>
            </w:r>
            <w:r w:rsidRPr="00CD4A5B">
              <w:rPr>
                <w:color w:val="C00000"/>
                <w:spacing w:val="-57"/>
                <w:sz w:val="24"/>
                <w:szCs w:val="24"/>
              </w:rPr>
              <w:t xml:space="preserve"> </w:t>
            </w:r>
            <w:r w:rsidR="00701ECF">
              <w:rPr>
                <w:color w:val="C00000"/>
                <w:spacing w:val="-57"/>
                <w:sz w:val="24"/>
                <w:szCs w:val="24"/>
              </w:rPr>
              <w:t xml:space="preserve">  </w:t>
            </w:r>
          </w:p>
          <w:p w:rsidR="002775EE" w:rsidRPr="004239EF" w:rsidRDefault="002775EE" w:rsidP="005366BA">
            <w:pPr>
              <w:pStyle w:val="TableParagraph"/>
              <w:spacing w:line="276" w:lineRule="auto"/>
              <w:rPr>
                <w:sz w:val="24"/>
                <w:szCs w:val="24"/>
              </w:rPr>
            </w:pPr>
            <w:r w:rsidRPr="00CD4A5B">
              <w:rPr>
                <w:color w:val="C00000"/>
                <w:sz w:val="24"/>
                <w:szCs w:val="24"/>
              </w:rPr>
              <w:t>соринку</w:t>
            </w:r>
            <w:r w:rsidRPr="00CD4A5B">
              <w:rPr>
                <w:color w:val="C00000"/>
                <w:spacing w:val="-7"/>
                <w:sz w:val="24"/>
                <w:szCs w:val="24"/>
              </w:rPr>
              <w:t xml:space="preserve"> </w:t>
            </w:r>
            <w:r w:rsidRPr="00CD4A5B">
              <w:rPr>
                <w:color w:val="C00000"/>
                <w:sz w:val="24"/>
                <w:szCs w:val="24"/>
              </w:rPr>
              <w:t>– в корзинку!»</w:t>
            </w:r>
          </w:p>
        </w:tc>
      </w:tr>
      <w:tr w:rsidR="002775EE" w:rsidRPr="006D381A" w:rsidTr="002775EE">
        <w:trPr>
          <w:trHeight w:val="681"/>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9" w:line="316" w:lineRule="exact"/>
              <w:ind w:left="5405" w:right="3738" w:hanging="1589"/>
              <w:rPr>
                <w:sz w:val="24"/>
                <w:szCs w:val="24"/>
              </w:rPr>
            </w:pPr>
            <w:r w:rsidRPr="004239EF">
              <w:rPr>
                <w:sz w:val="24"/>
                <w:szCs w:val="24"/>
              </w:rPr>
              <w:t>Акции «Посади дерево», тематическое занятие «День Земли»</w:t>
            </w:r>
            <w:r w:rsidRPr="004239EF">
              <w:rPr>
                <w:spacing w:val="-57"/>
                <w:sz w:val="24"/>
                <w:szCs w:val="24"/>
              </w:rPr>
              <w:t xml:space="preserve"> </w:t>
            </w:r>
            <w:r w:rsidRPr="004239EF">
              <w:rPr>
                <w:sz w:val="24"/>
                <w:szCs w:val="24"/>
              </w:rPr>
              <w:t>Беседа</w:t>
            </w:r>
            <w:r w:rsidRPr="004239EF">
              <w:rPr>
                <w:spacing w:val="2"/>
                <w:sz w:val="24"/>
                <w:szCs w:val="24"/>
              </w:rPr>
              <w:t xml:space="preserve"> </w:t>
            </w:r>
            <w:r w:rsidRPr="004239EF">
              <w:rPr>
                <w:sz w:val="24"/>
                <w:szCs w:val="24"/>
              </w:rPr>
              <w:t>«Как беречь</w:t>
            </w:r>
            <w:r w:rsidRPr="004239EF">
              <w:rPr>
                <w:spacing w:val="-1"/>
                <w:sz w:val="24"/>
                <w:szCs w:val="24"/>
              </w:rPr>
              <w:t xml:space="preserve"> </w:t>
            </w:r>
            <w:r w:rsidRPr="004239EF">
              <w:rPr>
                <w:sz w:val="24"/>
                <w:szCs w:val="24"/>
              </w:rPr>
              <w:t>природу?»</w:t>
            </w:r>
          </w:p>
        </w:tc>
      </w:tr>
      <w:tr w:rsidR="002775EE" w:rsidRPr="006D381A" w:rsidTr="002775EE">
        <w:trPr>
          <w:trHeight w:val="1317"/>
        </w:trPr>
        <w:tc>
          <w:tcPr>
            <w:tcW w:w="1419" w:type="dxa"/>
            <w:vMerge w:val="restart"/>
            <w:tcBorders>
              <w:left w:val="single" w:sz="2" w:space="0" w:color="000000"/>
              <w:right w:val="single" w:sz="2" w:space="0" w:color="000000"/>
            </w:tcBorders>
          </w:tcPr>
          <w:p w:rsidR="002775EE" w:rsidRPr="004239EF" w:rsidRDefault="002775EE" w:rsidP="002775EE">
            <w:pPr>
              <w:pStyle w:val="TableParagraph"/>
              <w:spacing w:before="38"/>
              <w:ind w:left="513"/>
              <w:rPr>
                <w:sz w:val="24"/>
                <w:szCs w:val="24"/>
              </w:rPr>
            </w:pPr>
            <w:r w:rsidRPr="004239EF">
              <w:rPr>
                <w:sz w:val="24"/>
                <w:szCs w:val="24"/>
              </w:rPr>
              <w:t>Май</w:t>
            </w:r>
          </w:p>
        </w:tc>
        <w:tc>
          <w:tcPr>
            <w:tcW w:w="2693"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40" w:line="278" w:lineRule="auto"/>
              <w:ind w:left="112" w:right="116"/>
              <w:rPr>
                <w:sz w:val="24"/>
                <w:szCs w:val="24"/>
              </w:rPr>
            </w:pPr>
            <w:r w:rsidRPr="004239EF">
              <w:rPr>
                <w:sz w:val="24"/>
                <w:szCs w:val="24"/>
              </w:rPr>
              <w:t>Консультации в</w:t>
            </w:r>
            <w:r w:rsidRPr="004239EF">
              <w:rPr>
                <w:spacing w:val="1"/>
                <w:sz w:val="24"/>
                <w:szCs w:val="24"/>
              </w:rPr>
              <w:t xml:space="preserve"> </w:t>
            </w:r>
            <w:r w:rsidRPr="004239EF">
              <w:rPr>
                <w:sz w:val="24"/>
                <w:szCs w:val="24"/>
              </w:rPr>
              <w:t>родительском</w:t>
            </w:r>
            <w:r w:rsidRPr="004239EF">
              <w:rPr>
                <w:spacing w:val="-10"/>
                <w:sz w:val="24"/>
                <w:szCs w:val="24"/>
              </w:rPr>
              <w:t xml:space="preserve"> </w:t>
            </w:r>
            <w:r w:rsidRPr="004239EF">
              <w:rPr>
                <w:sz w:val="24"/>
                <w:szCs w:val="24"/>
              </w:rPr>
              <w:t>уголке</w:t>
            </w:r>
          </w:p>
          <w:p w:rsidR="002775EE" w:rsidRPr="004239EF" w:rsidRDefault="002775EE" w:rsidP="002775EE">
            <w:pPr>
              <w:pStyle w:val="TableParagraph"/>
              <w:spacing w:line="272" w:lineRule="exact"/>
              <w:ind w:left="112" w:right="116"/>
              <w:rPr>
                <w:sz w:val="24"/>
                <w:szCs w:val="24"/>
              </w:rPr>
            </w:pPr>
            <w:r w:rsidRPr="004239EF">
              <w:rPr>
                <w:sz w:val="24"/>
                <w:szCs w:val="24"/>
              </w:rPr>
              <w:t>«Как</w:t>
            </w:r>
            <w:r w:rsidRPr="004239EF">
              <w:rPr>
                <w:spacing w:val="-3"/>
                <w:sz w:val="24"/>
                <w:szCs w:val="24"/>
              </w:rPr>
              <w:t xml:space="preserve"> </w:t>
            </w:r>
            <w:r w:rsidRPr="004239EF">
              <w:rPr>
                <w:sz w:val="24"/>
                <w:szCs w:val="24"/>
              </w:rPr>
              <w:t>научить ребенка беречь природу»</w:t>
            </w:r>
          </w:p>
        </w:tc>
        <w:tc>
          <w:tcPr>
            <w:tcW w:w="3121"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pStyle w:val="TableParagraph"/>
              <w:spacing w:before="41"/>
              <w:ind w:left="112" w:right="116"/>
              <w:rPr>
                <w:color w:val="FF0000"/>
                <w:sz w:val="24"/>
                <w:szCs w:val="24"/>
              </w:rPr>
            </w:pPr>
            <w:r w:rsidRPr="004239EF">
              <w:rPr>
                <w:sz w:val="24"/>
                <w:szCs w:val="24"/>
              </w:rPr>
              <w:t>Цикл наблюдений за цветущими растени</w:t>
            </w:r>
            <w:r w:rsidR="005366BA">
              <w:rPr>
                <w:sz w:val="24"/>
                <w:szCs w:val="24"/>
              </w:rPr>
              <w:t>ями на территории детского сада</w:t>
            </w:r>
          </w:p>
        </w:tc>
        <w:tc>
          <w:tcPr>
            <w:tcW w:w="2977"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ight="116"/>
              <w:rPr>
                <w:sz w:val="24"/>
                <w:szCs w:val="24"/>
              </w:rPr>
            </w:pPr>
            <w:r w:rsidRPr="004239EF">
              <w:rPr>
                <w:sz w:val="24"/>
                <w:szCs w:val="24"/>
              </w:rPr>
              <w:t>Цикл наблюдений за цветущими растени</w:t>
            </w:r>
            <w:r w:rsidR="005366BA">
              <w:rPr>
                <w:sz w:val="24"/>
                <w:szCs w:val="24"/>
              </w:rPr>
              <w:t>ями на территории детского сада</w:t>
            </w:r>
          </w:p>
        </w:tc>
        <w:tc>
          <w:tcPr>
            <w:tcW w:w="2694"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4239EF">
              <w:rPr>
                <w:sz w:val="24"/>
                <w:szCs w:val="24"/>
              </w:rPr>
              <w:t>Цикл наблюдений за цветущими растени</w:t>
            </w:r>
            <w:r w:rsidR="005366BA">
              <w:rPr>
                <w:sz w:val="24"/>
                <w:szCs w:val="24"/>
              </w:rPr>
              <w:t>ями на территории детского сада</w:t>
            </w:r>
          </w:p>
        </w:tc>
        <w:tc>
          <w:tcPr>
            <w:tcW w:w="2716" w:type="dxa"/>
            <w:tcBorders>
              <w:top w:val="single" w:sz="2" w:space="0" w:color="000000"/>
              <w:left w:val="single" w:sz="2" w:space="0" w:color="000000"/>
              <w:bottom w:val="single" w:sz="2" w:space="0" w:color="000000"/>
              <w:right w:val="single" w:sz="2" w:space="0" w:color="000000"/>
            </w:tcBorders>
          </w:tcPr>
          <w:p w:rsidR="002775EE" w:rsidRPr="004239EF" w:rsidRDefault="002775EE" w:rsidP="002775EE">
            <w:pPr>
              <w:ind w:left="165"/>
              <w:rPr>
                <w:sz w:val="24"/>
                <w:szCs w:val="24"/>
              </w:rPr>
            </w:pPr>
            <w:r w:rsidRPr="00CD4A5B">
              <w:rPr>
                <w:color w:val="C00000"/>
                <w:sz w:val="24"/>
                <w:szCs w:val="24"/>
              </w:rPr>
              <w:t>Цикл наблюдений за цветущими растени</w:t>
            </w:r>
            <w:r w:rsidR="005366BA">
              <w:rPr>
                <w:color w:val="C00000"/>
                <w:sz w:val="24"/>
                <w:szCs w:val="24"/>
              </w:rPr>
              <w:t>ями на территории детского сада</w:t>
            </w:r>
          </w:p>
        </w:tc>
      </w:tr>
      <w:tr w:rsidR="002775EE" w:rsidRPr="006D381A" w:rsidTr="002775EE">
        <w:trPr>
          <w:trHeight w:val="366"/>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top w:val="single" w:sz="2" w:space="0" w:color="000000"/>
              <w:left w:val="single" w:sz="2" w:space="0" w:color="000000"/>
              <w:right w:val="single" w:sz="2" w:space="0" w:color="000000"/>
            </w:tcBorders>
          </w:tcPr>
          <w:p w:rsidR="002775EE" w:rsidRPr="004239EF" w:rsidRDefault="002775EE" w:rsidP="002775EE">
            <w:pPr>
              <w:pStyle w:val="c3"/>
              <w:shd w:val="clear" w:color="auto" w:fill="FFFFFF"/>
              <w:spacing w:before="0" w:beforeAutospacing="0" w:after="0" w:afterAutospacing="0"/>
              <w:ind w:left="167"/>
              <w:jc w:val="center"/>
              <w:rPr>
                <w:color w:val="FF0000"/>
              </w:rPr>
            </w:pPr>
            <w:r w:rsidRPr="004239EF">
              <w:rPr>
                <w:rStyle w:val="c12"/>
                <w:bCs/>
                <w:color w:val="000000"/>
              </w:rPr>
              <w:t xml:space="preserve">Чтение экологических сказок о мусоре: </w:t>
            </w:r>
            <w:r w:rsidR="00CB3F86">
              <w:rPr>
                <w:rStyle w:val="c12"/>
                <w:bCs/>
                <w:color w:val="000000"/>
              </w:rPr>
              <w:t>«</w:t>
            </w:r>
            <w:r w:rsidRPr="004239EF">
              <w:rPr>
                <w:rStyle w:val="c0"/>
                <w:color w:val="000000"/>
              </w:rPr>
              <w:t xml:space="preserve"> Зайчик и Медвежонок</w:t>
            </w:r>
            <w:r w:rsidR="00CB3F86">
              <w:rPr>
                <w:rStyle w:val="c0"/>
                <w:color w:val="000000"/>
              </w:rPr>
              <w:t>»</w:t>
            </w:r>
            <w:r w:rsidRPr="004239EF">
              <w:rPr>
                <w:rStyle w:val="c0"/>
                <w:color w:val="000000"/>
              </w:rPr>
              <w:t> </w:t>
            </w:r>
            <w:r w:rsidR="00CB3F86">
              <w:rPr>
                <w:rStyle w:val="c0"/>
                <w:i/>
                <w:iCs/>
                <w:color w:val="000000"/>
              </w:rPr>
              <w:t>(э</w:t>
            </w:r>
            <w:r w:rsidRPr="004239EF">
              <w:rPr>
                <w:rStyle w:val="c0"/>
                <w:i/>
                <w:iCs/>
                <w:color w:val="000000"/>
              </w:rPr>
              <w:t xml:space="preserve">кологическая сказка), </w:t>
            </w:r>
            <w:r w:rsidR="00CB3F86">
              <w:rPr>
                <w:rStyle w:val="c0"/>
                <w:i/>
                <w:iCs/>
                <w:color w:val="000000"/>
              </w:rPr>
              <w:t>«</w:t>
            </w:r>
            <w:r w:rsidRPr="004239EF">
              <w:rPr>
                <w:rStyle w:val="c0"/>
                <w:color w:val="000000"/>
              </w:rPr>
              <w:t>Маша и Медведь</w:t>
            </w:r>
            <w:r w:rsidR="00CB3F86">
              <w:rPr>
                <w:rStyle w:val="c0"/>
                <w:color w:val="000000"/>
              </w:rPr>
              <w:t>»</w:t>
            </w:r>
            <w:r w:rsidRPr="004239EF">
              <w:rPr>
                <w:rStyle w:val="c0"/>
                <w:color w:val="000000"/>
              </w:rPr>
              <w:t> </w:t>
            </w:r>
            <w:r w:rsidR="00CB3F86">
              <w:rPr>
                <w:rStyle w:val="c0"/>
                <w:i/>
                <w:iCs/>
                <w:color w:val="000000"/>
              </w:rPr>
              <w:t>(э</w:t>
            </w:r>
            <w:r w:rsidRPr="004239EF">
              <w:rPr>
                <w:rStyle w:val="c0"/>
                <w:i/>
                <w:iCs/>
                <w:color w:val="000000"/>
              </w:rPr>
              <w:t xml:space="preserve">кологическая сказка), </w:t>
            </w:r>
            <w:r w:rsidR="00CB3F86">
              <w:rPr>
                <w:rStyle w:val="c0"/>
                <w:i/>
                <w:iCs/>
                <w:color w:val="000000"/>
              </w:rPr>
              <w:t>«</w:t>
            </w:r>
            <w:r w:rsidRPr="004239EF">
              <w:rPr>
                <w:rStyle w:val="c0"/>
                <w:color w:val="000000"/>
              </w:rPr>
              <w:t>Нет места мусору</w:t>
            </w:r>
            <w:r w:rsidR="00CB3F86">
              <w:rPr>
                <w:rStyle w:val="c0"/>
                <w:color w:val="000000"/>
              </w:rPr>
              <w:t>»</w:t>
            </w:r>
            <w:r w:rsidRPr="004239EF">
              <w:rPr>
                <w:rStyle w:val="c0"/>
                <w:color w:val="000000"/>
              </w:rPr>
              <w:t> </w:t>
            </w:r>
            <w:r w:rsidR="00CB3F86">
              <w:rPr>
                <w:rStyle w:val="c0"/>
                <w:i/>
                <w:iCs/>
                <w:color w:val="000000"/>
              </w:rPr>
              <w:t>(э</w:t>
            </w:r>
            <w:r w:rsidRPr="004239EF">
              <w:rPr>
                <w:rStyle w:val="c0"/>
                <w:i/>
                <w:iCs/>
                <w:color w:val="000000"/>
              </w:rPr>
              <w:t xml:space="preserve">кологическая сказка), </w:t>
            </w:r>
            <w:r w:rsidR="00CB3F86">
              <w:rPr>
                <w:rStyle w:val="c0"/>
                <w:i/>
                <w:iCs/>
                <w:color w:val="000000"/>
              </w:rPr>
              <w:t>«</w:t>
            </w:r>
            <w:r w:rsidRPr="004239EF">
              <w:rPr>
                <w:rStyle w:val="c0"/>
                <w:color w:val="000000"/>
              </w:rPr>
              <w:t>Сказка про хламище-окаянище</w:t>
            </w:r>
            <w:r w:rsidR="00CB3F86">
              <w:rPr>
                <w:rStyle w:val="c0"/>
                <w:color w:val="000000"/>
              </w:rPr>
              <w:t>»</w:t>
            </w:r>
            <w:r w:rsidRPr="004239EF">
              <w:rPr>
                <w:rStyle w:val="c0"/>
                <w:color w:val="000000"/>
              </w:rPr>
              <w:t> </w:t>
            </w:r>
            <w:r w:rsidR="00CB3F86">
              <w:rPr>
                <w:rStyle w:val="c0"/>
                <w:i/>
                <w:iCs/>
                <w:color w:val="000000"/>
              </w:rPr>
              <w:t>(экологическая сказка)</w:t>
            </w:r>
          </w:p>
        </w:tc>
      </w:tr>
      <w:tr w:rsidR="002775EE" w:rsidRPr="006D381A" w:rsidTr="002775EE">
        <w:trPr>
          <w:trHeight w:val="599"/>
        </w:trPr>
        <w:tc>
          <w:tcPr>
            <w:tcW w:w="1419" w:type="dxa"/>
            <w:vMerge w:val="restart"/>
            <w:tcBorders>
              <w:left w:val="single" w:sz="2" w:space="0" w:color="000000"/>
              <w:right w:val="single" w:sz="2" w:space="0" w:color="000000"/>
            </w:tcBorders>
          </w:tcPr>
          <w:p w:rsidR="002775EE" w:rsidRPr="004239EF" w:rsidRDefault="002775EE" w:rsidP="002775EE">
            <w:pPr>
              <w:pStyle w:val="TableParagraph"/>
              <w:spacing w:before="38"/>
              <w:ind w:left="443"/>
              <w:rPr>
                <w:sz w:val="24"/>
                <w:szCs w:val="24"/>
              </w:rPr>
            </w:pPr>
            <w:r w:rsidRPr="004239EF">
              <w:rPr>
                <w:sz w:val="24"/>
                <w:szCs w:val="24"/>
              </w:rPr>
              <w:t>Июнь</w:t>
            </w:r>
          </w:p>
        </w:tc>
        <w:tc>
          <w:tcPr>
            <w:tcW w:w="2693" w:type="dxa"/>
            <w:tcBorders>
              <w:left w:val="single" w:sz="2" w:space="0" w:color="000000"/>
              <w:right w:val="single" w:sz="2" w:space="0" w:color="000000"/>
            </w:tcBorders>
          </w:tcPr>
          <w:p w:rsidR="002775EE" w:rsidRPr="004239EF" w:rsidRDefault="002775EE" w:rsidP="002775EE">
            <w:pPr>
              <w:pStyle w:val="TableParagraph"/>
              <w:spacing w:before="27" w:line="270" w:lineRule="atLeast"/>
              <w:ind w:left="112" w:right="785"/>
              <w:rPr>
                <w:sz w:val="24"/>
                <w:szCs w:val="24"/>
              </w:rPr>
            </w:pPr>
            <w:r w:rsidRPr="004239EF">
              <w:rPr>
                <w:sz w:val="24"/>
                <w:szCs w:val="24"/>
              </w:rPr>
              <w:t>Беседа «Забавные одуванчики»</w:t>
            </w:r>
          </w:p>
        </w:tc>
        <w:tc>
          <w:tcPr>
            <w:tcW w:w="3121" w:type="dxa"/>
            <w:tcBorders>
              <w:left w:val="single" w:sz="2" w:space="0" w:color="000000"/>
              <w:right w:val="single" w:sz="2" w:space="0" w:color="000000"/>
            </w:tcBorders>
          </w:tcPr>
          <w:p w:rsidR="002775EE" w:rsidRPr="004239EF" w:rsidRDefault="005366BA" w:rsidP="002775EE">
            <w:pPr>
              <w:ind w:left="26"/>
              <w:rPr>
                <w:sz w:val="24"/>
                <w:szCs w:val="24"/>
              </w:rPr>
            </w:pPr>
            <w:r w:rsidRPr="004239EF">
              <w:rPr>
                <w:sz w:val="24"/>
                <w:szCs w:val="24"/>
              </w:rPr>
              <w:t>Эколог</w:t>
            </w:r>
            <w:r>
              <w:rPr>
                <w:sz w:val="24"/>
                <w:szCs w:val="24"/>
              </w:rPr>
              <w:t>о -</w:t>
            </w:r>
            <w:r w:rsidRPr="004239EF">
              <w:rPr>
                <w:sz w:val="24"/>
                <w:szCs w:val="24"/>
              </w:rPr>
              <w:t xml:space="preserve"> оздоровительный</w:t>
            </w:r>
            <w:r w:rsidR="002775EE" w:rsidRPr="004239EF">
              <w:rPr>
                <w:sz w:val="24"/>
                <w:szCs w:val="24"/>
              </w:rPr>
              <w:t xml:space="preserve"> праздник. Развлечения на темы «Зоопарк», «Наш огород», «Домашние животные» и др</w:t>
            </w:r>
            <w:r w:rsidR="0048737B">
              <w:rPr>
                <w:sz w:val="24"/>
                <w:szCs w:val="24"/>
              </w:rPr>
              <w:t>угие</w:t>
            </w:r>
          </w:p>
        </w:tc>
        <w:tc>
          <w:tcPr>
            <w:tcW w:w="2977" w:type="dxa"/>
            <w:tcBorders>
              <w:left w:val="single" w:sz="2" w:space="0" w:color="000000"/>
              <w:right w:val="single" w:sz="2" w:space="0" w:color="000000"/>
            </w:tcBorders>
          </w:tcPr>
          <w:p w:rsidR="002775EE" w:rsidRPr="004239EF" w:rsidRDefault="0048737B" w:rsidP="002775EE">
            <w:pPr>
              <w:ind w:left="26"/>
              <w:rPr>
                <w:sz w:val="24"/>
                <w:szCs w:val="24"/>
              </w:rPr>
            </w:pPr>
            <w:r w:rsidRPr="0048737B">
              <w:rPr>
                <w:sz w:val="24"/>
                <w:szCs w:val="24"/>
              </w:rPr>
              <w:t>Эколого - оздоровительный праздник. Развлечения на темы «Зоопарк», «Наш огород», «Домашние животные» и др</w:t>
            </w:r>
            <w:r>
              <w:rPr>
                <w:sz w:val="24"/>
                <w:szCs w:val="24"/>
              </w:rPr>
              <w:t>угие</w:t>
            </w:r>
          </w:p>
        </w:tc>
        <w:tc>
          <w:tcPr>
            <w:tcW w:w="2694" w:type="dxa"/>
            <w:tcBorders>
              <w:left w:val="single" w:sz="2" w:space="0" w:color="000000"/>
              <w:right w:val="single" w:sz="2" w:space="0" w:color="000000"/>
            </w:tcBorders>
          </w:tcPr>
          <w:p w:rsidR="002775EE" w:rsidRPr="004239EF" w:rsidRDefault="0048737B" w:rsidP="002775EE">
            <w:pPr>
              <w:ind w:left="26"/>
              <w:rPr>
                <w:sz w:val="24"/>
                <w:szCs w:val="24"/>
              </w:rPr>
            </w:pPr>
            <w:r w:rsidRPr="0048737B">
              <w:rPr>
                <w:sz w:val="24"/>
                <w:szCs w:val="24"/>
              </w:rPr>
              <w:t>Эколого - оздоровительный праздник. Развлечения на темы «Зоопарк», «Наш огород», «Домашние животные» и др</w:t>
            </w:r>
            <w:r>
              <w:rPr>
                <w:sz w:val="24"/>
                <w:szCs w:val="24"/>
              </w:rPr>
              <w:t>угие</w:t>
            </w:r>
          </w:p>
        </w:tc>
        <w:tc>
          <w:tcPr>
            <w:tcW w:w="2716" w:type="dxa"/>
            <w:tcBorders>
              <w:left w:val="single" w:sz="2" w:space="0" w:color="000000"/>
              <w:right w:val="single" w:sz="2" w:space="0" w:color="000000"/>
            </w:tcBorders>
          </w:tcPr>
          <w:p w:rsidR="002775EE" w:rsidRPr="004239EF" w:rsidRDefault="0048737B" w:rsidP="002775EE">
            <w:pPr>
              <w:ind w:left="26"/>
              <w:rPr>
                <w:sz w:val="24"/>
                <w:szCs w:val="24"/>
              </w:rPr>
            </w:pPr>
            <w:r w:rsidRPr="0048737B">
              <w:rPr>
                <w:color w:val="C00000"/>
                <w:sz w:val="24"/>
                <w:szCs w:val="24"/>
              </w:rPr>
              <w:t>Эколого - оздоровительный праздник. Развлечения на темы «Зоопарк», «Наш огород», «Домашние животные» и др</w:t>
            </w:r>
            <w:r>
              <w:rPr>
                <w:color w:val="C00000"/>
                <w:sz w:val="24"/>
                <w:szCs w:val="24"/>
              </w:rPr>
              <w:t>угие</w:t>
            </w:r>
          </w:p>
        </w:tc>
      </w:tr>
      <w:tr w:rsidR="002775EE" w:rsidRPr="006D381A" w:rsidTr="002775EE">
        <w:trPr>
          <w:trHeight w:val="505"/>
        </w:trPr>
        <w:tc>
          <w:tcPr>
            <w:tcW w:w="1419" w:type="dxa"/>
            <w:vMerge/>
            <w:tcBorders>
              <w:top w:val="nil"/>
              <w:left w:val="single" w:sz="2" w:space="0" w:color="000000"/>
              <w:right w:val="single" w:sz="2" w:space="0" w:color="000000"/>
            </w:tcBorders>
          </w:tcPr>
          <w:p w:rsidR="002775EE" w:rsidRPr="004239EF" w:rsidRDefault="002775EE" w:rsidP="002775EE">
            <w:pPr>
              <w:rPr>
                <w:color w:val="FF0000"/>
                <w:sz w:val="24"/>
                <w:szCs w:val="24"/>
              </w:rPr>
            </w:pPr>
          </w:p>
        </w:tc>
        <w:tc>
          <w:tcPr>
            <w:tcW w:w="14201" w:type="dxa"/>
            <w:gridSpan w:val="5"/>
            <w:tcBorders>
              <w:left w:val="single" w:sz="2" w:space="0" w:color="000000"/>
              <w:right w:val="single" w:sz="2" w:space="0" w:color="000000"/>
            </w:tcBorders>
          </w:tcPr>
          <w:p w:rsidR="002775EE" w:rsidRPr="004239EF" w:rsidRDefault="002775EE" w:rsidP="002775EE">
            <w:pPr>
              <w:pStyle w:val="TableParagraph"/>
              <w:spacing w:before="38"/>
              <w:ind w:left="1771" w:right="1504"/>
              <w:jc w:val="center"/>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3"/>
                <w:sz w:val="24"/>
                <w:szCs w:val="24"/>
              </w:rPr>
              <w:t xml:space="preserve"> </w:t>
            </w:r>
            <w:r w:rsidRPr="004239EF">
              <w:rPr>
                <w:sz w:val="24"/>
                <w:szCs w:val="24"/>
              </w:rPr>
              <w:t>семейном</w:t>
            </w:r>
            <w:r w:rsidRPr="004239EF">
              <w:rPr>
                <w:spacing w:val="-2"/>
                <w:sz w:val="24"/>
                <w:szCs w:val="24"/>
              </w:rPr>
              <w:t xml:space="preserve"> </w:t>
            </w:r>
            <w:r w:rsidRPr="004239EF">
              <w:rPr>
                <w:sz w:val="24"/>
                <w:szCs w:val="24"/>
              </w:rPr>
              <w:t>флэшмобе</w:t>
            </w:r>
            <w:r w:rsidRPr="004239EF">
              <w:rPr>
                <w:spacing w:val="1"/>
                <w:sz w:val="24"/>
                <w:szCs w:val="24"/>
              </w:rPr>
              <w:t xml:space="preserve"> </w:t>
            </w:r>
            <w:r w:rsidRPr="004239EF">
              <w:rPr>
                <w:sz w:val="24"/>
                <w:szCs w:val="24"/>
              </w:rPr>
              <w:t>«Зеленое</w:t>
            </w:r>
            <w:r w:rsidRPr="004239EF">
              <w:rPr>
                <w:spacing w:val="-2"/>
                <w:sz w:val="24"/>
                <w:szCs w:val="24"/>
              </w:rPr>
              <w:t xml:space="preserve"> </w:t>
            </w:r>
            <w:r w:rsidRPr="004239EF">
              <w:rPr>
                <w:sz w:val="24"/>
                <w:szCs w:val="24"/>
              </w:rPr>
              <w:t>лето»</w:t>
            </w:r>
          </w:p>
        </w:tc>
      </w:tr>
      <w:tr w:rsidR="002775EE" w:rsidRPr="006D381A" w:rsidTr="002775EE">
        <w:trPr>
          <w:trHeight w:val="876"/>
        </w:trPr>
        <w:tc>
          <w:tcPr>
            <w:tcW w:w="1419" w:type="dxa"/>
          </w:tcPr>
          <w:p w:rsidR="002775EE" w:rsidRPr="004239EF" w:rsidRDefault="002775EE" w:rsidP="002775EE">
            <w:pPr>
              <w:pStyle w:val="TableParagraph"/>
              <w:spacing w:before="35"/>
              <w:ind w:left="280" w:right="215"/>
              <w:jc w:val="center"/>
              <w:rPr>
                <w:sz w:val="24"/>
                <w:szCs w:val="24"/>
              </w:rPr>
            </w:pPr>
            <w:r w:rsidRPr="004239EF">
              <w:rPr>
                <w:sz w:val="24"/>
                <w:szCs w:val="24"/>
              </w:rPr>
              <w:t>Июль</w:t>
            </w:r>
          </w:p>
        </w:tc>
        <w:tc>
          <w:tcPr>
            <w:tcW w:w="2693" w:type="dxa"/>
            <w:tcBorders>
              <w:right w:val="single" w:sz="2" w:space="0" w:color="000000"/>
            </w:tcBorders>
          </w:tcPr>
          <w:p w:rsidR="002775EE" w:rsidRPr="004239EF" w:rsidRDefault="002775EE" w:rsidP="002775EE">
            <w:pPr>
              <w:pStyle w:val="TableParagraph"/>
              <w:spacing w:before="35"/>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2"/>
                <w:sz w:val="24"/>
                <w:szCs w:val="24"/>
              </w:rPr>
              <w:t xml:space="preserve"> </w:t>
            </w:r>
            <w:r w:rsidRPr="004239EF">
              <w:rPr>
                <w:sz w:val="24"/>
                <w:szCs w:val="24"/>
              </w:rPr>
              <w:t>проекте</w:t>
            </w:r>
          </w:p>
          <w:p w:rsidR="002775EE" w:rsidRPr="004239EF" w:rsidRDefault="002775EE" w:rsidP="002775EE">
            <w:pPr>
              <w:pStyle w:val="TableParagraph"/>
              <w:rPr>
                <w:sz w:val="24"/>
                <w:szCs w:val="24"/>
              </w:rPr>
            </w:pPr>
            <w:r w:rsidRPr="004239EF">
              <w:rPr>
                <w:sz w:val="24"/>
                <w:szCs w:val="24"/>
              </w:rPr>
              <w:t>«Эколята-дошколята»</w:t>
            </w:r>
          </w:p>
        </w:tc>
        <w:tc>
          <w:tcPr>
            <w:tcW w:w="3121" w:type="dxa"/>
            <w:tcBorders>
              <w:left w:val="single" w:sz="2" w:space="0" w:color="000000"/>
              <w:right w:val="single" w:sz="2" w:space="0" w:color="000000"/>
            </w:tcBorders>
          </w:tcPr>
          <w:p w:rsidR="002775EE" w:rsidRPr="004239EF" w:rsidRDefault="002775EE" w:rsidP="002775EE">
            <w:pPr>
              <w:pStyle w:val="TableParagraph"/>
              <w:spacing w:before="35"/>
              <w:ind w:left="112"/>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2"/>
                <w:sz w:val="24"/>
                <w:szCs w:val="24"/>
              </w:rPr>
              <w:t xml:space="preserve"> </w:t>
            </w:r>
            <w:r w:rsidRPr="004239EF">
              <w:rPr>
                <w:sz w:val="24"/>
                <w:szCs w:val="24"/>
              </w:rPr>
              <w:t>проекте</w:t>
            </w:r>
          </w:p>
          <w:p w:rsidR="002775EE" w:rsidRPr="004239EF" w:rsidRDefault="002775EE" w:rsidP="002775EE">
            <w:pPr>
              <w:pStyle w:val="TableParagraph"/>
              <w:ind w:left="112"/>
              <w:rPr>
                <w:sz w:val="24"/>
                <w:szCs w:val="24"/>
              </w:rPr>
            </w:pPr>
            <w:r w:rsidRPr="004239EF">
              <w:rPr>
                <w:sz w:val="24"/>
                <w:szCs w:val="24"/>
              </w:rPr>
              <w:t>«Эколята-дошколята»</w:t>
            </w:r>
          </w:p>
        </w:tc>
        <w:tc>
          <w:tcPr>
            <w:tcW w:w="2977" w:type="dxa"/>
            <w:tcBorders>
              <w:left w:val="single" w:sz="2" w:space="0" w:color="000000"/>
              <w:right w:val="single" w:sz="2" w:space="0" w:color="000000"/>
            </w:tcBorders>
          </w:tcPr>
          <w:p w:rsidR="002775EE" w:rsidRPr="004239EF" w:rsidRDefault="002775EE" w:rsidP="002775EE">
            <w:pPr>
              <w:pStyle w:val="TableParagraph"/>
              <w:spacing w:before="35"/>
              <w:ind w:left="109"/>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2"/>
                <w:sz w:val="24"/>
                <w:szCs w:val="24"/>
              </w:rPr>
              <w:t xml:space="preserve"> </w:t>
            </w:r>
            <w:r w:rsidRPr="004239EF">
              <w:rPr>
                <w:sz w:val="24"/>
                <w:szCs w:val="24"/>
              </w:rPr>
              <w:t>проекте</w:t>
            </w:r>
          </w:p>
          <w:p w:rsidR="002775EE" w:rsidRPr="004239EF" w:rsidRDefault="002775EE" w:rsidP="002775EE">
            <w:pPr>
              <w:pStyle w:val="TableParagraph"/>
              <w:ind w:left="109"/>
              <w:rPr>
                <w:sz w:val="24"/>
                <w:szCs w:val="24"/>
              </w:rPr>
            </w:pPr>
            <w:r w:rsidRPr="004239EF">
              <w:rPr>
                <w:sz w:val="24"/>
                <w:szCs w:val="24"/>
              </w:rPr>
              <w:t>«Эколята-дошколята»</w:t>
            </w:r>
          </w:p>
        </w:tc>
        <w:tc>
          <w:tcPr>
            <w:tcW w:w="2694" w:type="dxa"/>
            <w:tcBorders>
              <w:left w:val="single" w:sz="2" w:space="0" w:color="000000"/>
              <w:right w:val="single" w:sz="2" w:space="0" w:color="000000"/>
            </w:tcBorders>
          </w:tcPr>
          <w:p w:rsidR="002775EE" w:rsidRPr="004239EF" w:rsidRDefault="002775EE" w:rsidP="002775EE">
            <w:pPr>
              <w:pStyle w:val="TableParagraph"/>
              <w:spacing w:before="35"/>
              <w:ind w:left="108"/>
              <w:rPr>
                <w:sz w:val="24"/>
                <w:szCs w:val="24"/>
              </w:rPr>
            </w:pPr>
            <w:r w:rsidRPr="004239EF">
              <w:rPr>
                <w:sz w:val="24"/>
                <w:szCs w:val="24"/>
              </w:rPr>
              <w:t>Участие</w:t>
            </w:r>
            <w:r w:rsidRPr="004239EF">
              <w:rPr>
                <w:spacing w:val="-3"/>
                <w:sz w:val="24"/>
                <w:szCs w:val="24"/>
              </w:rPr>
              <w:t xml:space="preserve"> </w:t>
            </w:r>
            <w:r w:rsidRPr="004239EF">
              <w:rPr>
                <w:sz w:val="24"/>
                <w:szCs w:val="24"/>
              </w:rPr>
              <w:t>в</w:t>
            </w:r>
            <w:r w:rsidRPr="004239EF">
              <w:rPr>
                <w:spacing w:val="-2"/>
                <w:sz w:val="24"/>
                <w:szCs w:val="24"/>
              </w:rPr>
              <w:t xml:space="preserve"> </w:t>
            </w:r>
            <w:r w:rsidRPr="004239EF">
              <w:rPr>
                <w:sz w:val="24"/>
                <w:szCs w:val="24"/>
              </w:rPr>
              <w:t>проекте</w:t>
            </w:r>
          </w:p>
          <w:p w:rsidR="002775EE" w:rsidRPr="004239EF" w:rsidRDefault="002775EE" w:rsidP="002775EE">
            <w:pPr>
              <w:pStyle w:val="TableParagraph"/>
              <w:ind w:left="108"/>
              <w:rPr>
                <w:sz w:val="24"/>
                <w:szCs w:val="24"/>
              </w:rPr>
            </w:pPr>
            <w:r w:rsidRPr="004239EF">
              <w:rPr>
                <w:sz w:val="24"/>
                <w:szCs w:val="24"/>
              </w:rPr>
              <w:t>«Эколята-дошколята»</w:t>
            </w:r>
          </w:p>
        </w:tc>
        <w:tc>
          <w:tcPr>
            <w:tcW w:w="2716" w:type="dxa"/>
            <w:tcBorders>
              <w:left w:val="single" w:sz="2" w:space="0" w:color="000000"/>
              <w:right w:val="single" w:sz="2" w:space="0" w:color="000000"/>
            </w:tcBorders>
          </w:tcPr>
          <w:p w:rsidR="002775EE" w:rsidRPr="00CD4A5B" w:rsidRDefault="002775EE" w:rsidP="002775EE">
            <w:pPr>
              <w:pStyle w:val="TableParagraph"/>
              <w:spacing w:before="35"/>
              <w:rPr>
                <w:color w:val="C00000"/>
                <w:sz w:val="24"/>
                <w:szCs w:val="24"/>
              </w:rPr>
            </w:pPr>
            <w:r w:rsidRPr="00CD4A5B">
              <w:rPr>
                <w:color w:val="C00000"/>
                <w:sz w:val="24"/>
                <w:szCs w:val="24"/>
              </w:rPr>
              <w:t>Участие</w:t>
            </w:r>
            <w:r w:rsidRPr="00CD4A5B">
              <w:rPr>
                <w:color w:val="C00000"/>
                <w:spacing w:val="-3"/>
                <w:sz w:val="24"/>
                <w:szCs w:val="24"/>
              </w:rPr>
              <w:t xml:space="preserve"> </w:t>
            </w:r>
            <w:r w:rsidRPr="00CD4A5B">
              <w:rPr>
                <w:color w:val="C00000"/>
                <w:sz w:val="24"/>
                <w:szCs w:val="24"/>
              </w:rPr>
              <w:t>в</w:t>
            </w:r>
            <w:r w:rsidRPr="00CD4A5B">
              <w:rPr>
                <w:color w:val="C00000"/>
                <w:spacing w:val="-2"/>
                <w:sz w:val="24"/>
                <w:szCs w:val="24"/>
              </w:rPr>
              <w:t xml:space="preserve"> </w:t>
            </w:r>
            <w:r w:rsidRPr="00CD4A5B">
              <w:rPr>
                <w:color w:val="C00000"/>
                <w:sz w:val="24"/>
                <w:szCs w:val="24"/>
              </w:rPr>
              <w:t>проекте</w:t>
            </w:r>
          </w:p>
          <w:p w:rsidR="002775EE" w:rsidRPr="00CD4A5B" w:rsidRDefault="002775EE" w:rsidP="002775EE">
            <w:pPr>
              <w:pStyle w:val="TableParagraph"/>
              <w:rPr>
                <w:color w:val="C00000"/>
                <w:sz w:val="24"/>
                <w:szCs w:val="24"/>
              </w:rPr>
            </w:pPr>
            <w:r w:rsidRPr="00CD4A5B">
              <w:rPr>
                <w:color w:val="C00000"/>
                <w:sz w:val="24"/>
                <w:szCs w:val="24"/>
              </w:rPr>
              <w:t>«Эколята-</w:t>
            </w:r>
          </w:p>
          <w:p w:rsidR="002775EE" w:rsidRPr="00CD4A5B" w:rsidRDefault="002775EE" w:rsidP="002775EE">
            <w:pPr>
              <w:pStyle w:val="TableParagraph"/>
              <w:spacing w:before="1" w:line="268" w:lineRule="exact"/>
              <w:rPr>
                <w:color w:val="C00000"/>
                <w:sz w:val="24"/>
                <w:szCs w:val="24"/>
              </w:rPr>
            </w:pPr>
            <w:r w:rsidRPr="00CD4A5B">
              <w:rPr>
                <w:color w:val="C00000"/>
                <w:sz w:val="24"/>
                <w:szCs w:val="24"/>
              </w:rPr>
              <w:t>дошколята»</w:t>
            </w:r>
          </w:p>
        </w:tc>
      </w:tr>
      <w:tr w:rsidR="002775EE" w:rsidRPr="006D381A" w:rsidTr="000A1D68">
        <w:trPr>
          <w:trHeight w:val="1265"/>
        </w:trPr>
        <w:tc>
          <w:tcPr>
            <w:tcW w:w="1419" w:type="dxa"/>
            <w:tcBorders>
              <w:left w:val="single" w:sz="2" w:space="0" w:color="000000"/>
              <w:bottom w:val="single" w:sz="2" w:space="0" w:color="000000"/>
              <w:right w:val="single" w:sz="2" w:space="0" w:color="000000"/>
            </w:tcBorders>
          </w:tcPr>
          <w:p w:rsidR="002775EE" w:rsidRPr="004239EF" w:rsidRDefault="002775EE" w:rsidP="002775EE">
            <w:pPr>
              <w:pStyle w:val="TableParagraph"/>
              <w:spacing w:before="38"/>
              <w:ind w:left="233" w:right="175"/>
              <w:jc w:val="center"/>
              <w:rPr>
                <w:sz w:val="24"/>
                <w:szCs w:val="24"/>
              </w:rPr>
            </w:pPr>
            <w:r w:rsidRPr="004239EF">
              <w:rPr>
                <w:sz w:val="24"/>
                <w:szCs w:val="24"/>
              </w:rPr>
              <w:t>Август</w:t>
            </w:r>
          </w:p>
        </w:tc>
        <w:tc>
          <w:tcPr>
            <w:tcW w:w="2693" w:type="dxa"/>
            <w:tcBorders>
              <w:left w:val="single" w:sz="2" w:space="0" w:color="000000"/>
              <w:bottom w:val="single" w:sz="2" w:space="0" w:color="000000"/>
              <w:right w:val="single" w:sz="2" w:space="0" w:color="000000"/>
            </w:tcBorders>
          </w:tcPr>
          <w:p w:rsidR="002775EE" w:rsidRPr="004239EF" w:rsidRDefault="002775EE" w:rsidP="002775EE">
            <w:pPr>
              <w:pStyle w:val="TableParagraph"/>
              <w:spacing w:before="41" w:line="276" w:lineRule="auto"/>
              <w:ind w:left="112" w:right="116"/>
              <w:rPr>
                <w:sz w:val="24"/>
                <w:szCs w:val="24"/>
              </w:rPr>
            </w:pPr>
            <w:r w:rsidRPr="004239EF">
              <w:rPr>
                <w:sz w:val="24"/>
                <w:szCs w:val="24"/>
              </w:rPr>
              <w:t>Праздник Дня защиты окружающей среды «Бесценная и всем необходимая вода»</w:t>
            </w:r>
          </w:p>
        </w:tc>
        <w:tc>
          <w:tcPr>
            <w:tcW w:w="3121" w:type="dxa"/>
            <w:tcBorders>
              <w:left w:val="single" w:sz="2" w:space="0" w:color="000000"/>
              <w:bottom w:val="single" w:sz="2" w:space="0" w:color="000000"/>
              <w:right w:val="single" w:sz="2" w:space="0" w:color="000000"/>
            </w:tcBorders>
          </w:tcPr>
          <w:p w:rsidR="002775EE" w:rsidRPr="004239EF" w:rsidRDefault="002775EE" w:rsidP="002775EE">
            <w:pPr>
              <w:pStyle w:val="TableParagraph"/>
              <w:spacing w:before="41"/>
              <w:ind w:left="112"/>
              <w:rPr>
                <w:color w:val="FF0000"/>
                <w:sz w:val="24"/>
                <w:szCs w:val="24"/>
              </w:rPr>
            </w:pPr>
            <w:r w:rsidRPr="004239EF">
              <w:rPr>
                <w:sz w:val="24"/>
                <w:szCs w:val="24"/>
              </w:rPr>
              <w:t>Праздник Дня защиты окружающей среды «Бесценная и всем необходимая вода»</w:t>
            </w:r>
          </w:p>
        </w:tc>
        <w:tc>
          <w:tcPr>
            <w:tcW w:w="2977" w:type="dxa"/>
            <w:tcBorders>
              <w:left w:val="single" w:sz="2" w:space="0" w:color="000000"/>
              <w:bottom w:val="single" w:sz="2" w:space="0" w:color="000000"/>
              <w:right w:val="single" w:sz="2" w:space="0" w:color="000000"/>
            </w:tcBorders>
          </w:tcPr>
          <w:p w:rsidR="002775EE" w:rsidRPr="004239EF" w:rsidRDefault="002775EE" w:rsidP="002775EE">
            <w:pPr>
              <w:ind w:left="23"/>
              <w:rPr>
                <w:sz w:val="24"/>
                <w:szCs w:val="24"/>
              </w:rPr>
            </w:pPr>
            <w:r w:rsidRPr="004239EF">
              <w:rPr>
                <w:sz w:val="24"/>
                <w:szCs w:val="24"/>
              </w:rPr>
              <w:t>Сбор листьев с деревьев и кус</w:t>
            </w:r>
            <w:r w:rsidR="00547EF7">
              <w:rPr>
                <w:sz w:val="24"/>
                <w:szCs w:val="24"/>
              </w:rPr>
              <w:t>тарников, изготовление гербария</w:t>
            </w:r>
          </w:p>
        </w:tc>
        <w:tc>
          <w:tcPr>
            <w:tcW w:w="2694" w:type="dxa"/>
            <w:tcBorders>
              <w:left w:val="single" w:sz="2" w:space="0" w:color="000000"/>
              <w:bottom w:val="single" w:sz="2" w:space="0" w:color="000000"/>
              <w:right w:val="single" w:sz="2" w:space="0" w:color="000000"/>
            </w:tcBorders>
          </w:tcPr>
          <w:p w:rsidR="002775EE" w:rsidRPr="004239EF" w:rsidRDefault="002775EE" w:rsidP="002775EE">
            <w:pPr>
              <w:ind w:left="23"/>
              <w:rPr>
                <w:sz w:val="24"/>
                <w:szCs w:val="24"/>
              </w:rPr>
            </w:pPr>
            <w:r w:rsidRPr="004239EF">
              <w:rPr>
                <w:sz w:val="24"/>
                <w:szCs w:val="24"/>
              </w:rPr>
              <w:t>Сбор листьев с деревьев и кус</w:t>
            </w:r>
            <w:r w:rsidR="00547EF7">
              <w:rPr>
                <w:sz w:val="24"/>
                <w:szCs w:val="24"/>
              </w:rPr>
              <w:t>тарников, изготовление гербария</w:t>
            </w:r>
          </w:p>
        </w:tc>
        <w:tc>
          <w:tcPr>
            <w:tcW w:w="2716" w:type="dxa"/>
            <w:tcBorders>
              <w:left w:val="single" w:sz="2" w:space="0" w:color="000000"/>
              <w:bottom w:val="single" w:sz="2" w:space="0" w:color="000000"/>
              <w:right w:val="single" w:sz="2" w:space="0" w:color="000000"/>
            </w:tcBorders>
          </w:tcPr>
          <w:p w:rsidR="002775EE" w:rsidRPr="00CD4A5B" w:rsidRDefault="002775EE" w:rsidP="002775EE">
            <w:pPr>
              <w:ind w:left="23"/>
              <w:rPr>
                <w:color w:val="C00000"/>
                <w:sz w:val="24"/>
                <w:szCs w:val="24"/>
              </w:rPr>
            </w:pPr>
            <w:r w:rsidRPr="00CD4A5B">
              <w:rPr>
                <w:color w:val="C00000"/>
                <w:sz w:val="24"/>
                <w:szCs w:val="24"/>
              </w:rPr>
              <w:t>Сбор листьев с деревьев и кус</w:t>
            </w:r>
            <w:r w:rsidR="00547EF7">
              <w:rPr>
                <w:color w:val="C00000"/>
                <w:sz w:val="24"/>
                <w:szCs w:val="24"/>
              </w:rPr>
              <w:t>тарников, изготовление гербария</w:t>
            </w:r>
          </w:p>
        </w:tc>
      </w:tr>
    </w:tbl>
    <w:p w:rsidR="002775EE" w:rsidRDefault="002775EE" w:rsidP="002775EE">
      <w:pPr>
        <w:spacing w:line="276" w:lineRule="auto"/>
        <w:rPr>
          <w:sz w:val="24"/>
        </w:rPr>
        <w:sectPr w:rsidR="002775EE">
          <w:pgSz w:w="16840" w:h="11910" w:orient="landscape"/>
          <w:pgMar w:top="420" w:right="820" w:bottom="1120" w:left="480" w:header="0" w:footer="922" w:gutter="0"/>
          <w:cols w:space="720"/>
        </w:sectPr>
      </w:pPr>
    </w:p>
    <w:tbl>
      <w:tblPr>
        <w:tblStyle w:val="TableNormal"/>
        <w:tblW w:w="15620" w:type="dxa"/>
        <w:tblInd w:w="1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19"/>
        <w:gridCol w:w="2693"/>
        <w:gridCol w:w="3121"/>
        <w:gridCol w:w="2948"/>
        <w:gridCol w:w="2864"/>
        <w:gridCol w:w="2575"/>
      </w:tblGrid>
      <w:tr w:rsidR="002775EE" w:rsidTr="0052674B">
        <w:trPr>
          <w:trHeight w:val="293"/>
        </w:trPr>
        <w:tc>
          <w:tcPr>
            <w:tcW w:w="15620" w:type="dxa"/>
            <w:gridSpan w:val="6"/>
            <w:tcBorders>
              <w:bottom w:val="single" w:sz="4" w:space="0" w:color="000000"/>
            </w:tcBorders>
            <w:shd w:val="clear" w:color="auto" w:fill="auto"/>
          </w:tcPr>
          <w:p w:rsidR="002775EE" w:rsidRDefault="002775EE" w:rsidP="002775EE">
            <w:pPr>
              <w:pStyle w:val="TableParagraph"/>
              <w:spacing w:before="47"/>
              <w:ind w:left="5333" w:right="5274"/>
              <w:jc w:val="center"/>
              <w:rPr>
                <w:b/>
                <w:sz w:val="24"/>
              </w:rPr>
            </w:pPr>
            <w:r>
              <w:rPr>
                <w:b/>
                <w:sz w:val="24"/>
              </w:rPr>
              <w:lastRenderedPageBreak/>
              <w:t>Модуль</w:t>
            </w:r>
            <w:r>
              <w:rPr>
                <w:b/>
                <w:spacing w:val="-2"/>
                <w:sz w:val="24"/>
              </w:rPr>
              <w:t xml:space="preserve"> </w:t>
            </w:r>
            <w:r>
              <w:rPr>
                <w:b/>
                <w:sz w:val="24"/>
              </w:rPr>
              <w:t>«Основы</w:t>
            </w:r>
            <w:r>
              <w:rPr>
                <w:b/>
                <w:spacing w:val="-1"/>
                <w:sz w:val="24"/>
              </w:rPr>
              <w:t xml:space="preserve"> </w:t>
            </w:r>
            <w:r>
              <w:rPr>
                <w:b/>
                <w:sz w:val="24"/>
              </w:rPr>
              <w:t>здорового</w:t>
            </w:r>
            <w:r>
              <w:rPr>
                <w:b/>
                <w:spacing w:val="-1"/>
                <w:sz w:val="24"/>
              </w:rPr>
              <w:t xml:space="preserve"> </w:t>
            </w:r>
            <w:r>
              <w:rPr>
                <w:b/>
                <w:sz w:val="24"/>
              </w:rPr>
              <w:t>образа жизни»</w:t>
            </w:r>
          </w:p>
        </w:tc>
      </w:tr>
      <w:tr w:rsidR="002775EE" w:rsidTr="0052674B">
        <w:trPr>
          <w:trHeight w:val="647"/>
        </w:trPr>
        <w:tc>
          <w:tcPr>
            <w:tcW w:w="1419" w:type="dxa"/>
            <w:tcBorders>
              <w:top w:val="single" w:sz="4" w:space="0" w:color="000000"/>
            </w:tcBorders>
          </w:tcPr>
          <w:p w:rsidR="002775EE" w:rsidRDefault="002775EE" w:rsidP="002775EE">
            <w:pPr>
              <w:pStyle w:val="TableParagraph"/>
              <w:spacing w:before="49"/>
              <w:ind w:left="134" w:right="102" w:firstLine="345"/>
              <w:rPr>
                <w:b/>
              </w:rPr>
            </w:pPr>
            <w:r>
              <w:rPr>
                <w:b/>
              </w:rPr>
              <w:t>Срок</w:t>
            </w:r>
            <w:r>
              <w:rPr>
                <w:b/>
                <w:spacing w:val="1"/>
              </w:rPr>
              <w:t xml:space="preserve"> </w:t>
            </w:r>
            <w:r>
              <w:rPr>
                <w:b/>
              </w:rPr>
              <w:t>проведения</w:t>
            </w:r>
          </w:p>
        </w:tc>
        <w:tc>
          <w:tcPr>
            <w:tcW w:w="2693" w:type="dxa"/>
            <w:tcBorders>
              <w:top w:val="single" w:sz="4" w:space="0" w:color="000000"/>
              <w:bottom w:val="single" w:sz="4" w:space="0" w:color="000000"/>
            </w:tcBorders>
          </w:tcPr>
          <w:p w:rsidR="002775EE" w:rsidRDefault="002775EE" w:rsidP="002775EE">
            <w:pPr>
              <w:pStyle w:val="TableParagraph"/>
              <w:spacing w:before="49"/>
              <w:ind w:left="570"/>
              <w:rPr>
                <w:b/>
              </w:rPr>
            </w:pPr>
            <w:r>
              <w:rPr>
                <w:b/>
              </w:rPr>
              <w:t>Ранний</w:t>
            </w:r>
            <w:r>
              <w:rPr>
                <w:b/>
                <w:spacing w:val="-1"/>
              </w:rPr>
              <w:t xml:space="preserve"> </w:t>
            </w:r>
            <w:r>
              <w:rPr>
                <w:b/>
              </w:rPr>
              <w:t>возраст</w:t>
            </w:r>
          </w:p>
        </w:tc>
        <w:tc>
          <w:tcPr>
            <w:tcW w:w="3121" w:type="dxa"/>
            <w:tcBorders>
              <w:top w:val="single" w:sz="4" w:space="0" w:color="000000"/>
              <w:bottom w:val="single" w:sz="4" w:space="0" w:color="000000"/>
            </w:tcBorders>
          </w:tcPr>
          <w:p w:rsidR="002775EE" w:rsidRDefault="002775EE" w:rsidP="002775EE">
            <w:pPr>
              <w:pStyle w:val="TableParagraph"/>
              <w:spacing w:before="49"/>
              <w:ind w:left="664"/>
              <w:rPr>
                <w:b/>
              </w:rPr>
            </w:pPr>
            <w:r>
              <w:rPr>
                <w:b/>
              </w:rPr>
              <w:t>Младший</w:t>
            </w:r>
            <w:r>
              <w:rPr>
                <w:b/>
                <w:spacing w:val="-1"/>
              </w:rPr>
              <w:t xml:space="preserve"> </w:t>
            </w:r>
            <w:r>
              <w:rPr>
                <w:b/>
              </w:rPr>
              <w:t>возраст</w:t>
            </w:r>
          </w:p>
        </w:tc>
        <w:tc>
          <w:tcPr>
            <w:tcW w:w="2948" w:type="dxa"/>
            <w:tcBorders>
              <w:top w:val="single" w:sz="4" w:space="0" w:color="000000"/>
              <w:bottom w:val="single" w:sz="4" w:space="0" w:color="000000"/>
            </w:tcBorders>
          </w:tcPr>
          <w:p w:rsidR="002775EE" w:rsidRDefault="002775EE" w:rsidP="002775EE">
            <w:pPr>
              <w:pStyle w:val="TableParagraph"/>
              <w:spacing w:before="49"/>
              <w:ind w:left="637"/>
              <w:rPr>
                <w:b/>
              </w:rPr>
            </w:pPr>
            <w:r>
              <w:rPr>
                <w:b/>
              </w:rPr>
              <w:t>Средний</w:t>
            </w:r>
            <w:r>
              <w:rPr>
                <w:b/>
                <w:spacing w:val="-5"/>
              </w:rPr>
              <w:t xml:space="preserve"> </w:t>
            </w:r>
            <w:r>
              <w:rPr>
                <w:b/>
              </w:rPr>
              <w:t>возраст</w:t>
            </w:r>
          </w:p>
        </w:tc>
        <w:tc>
          <w:tcPr>
            <w:tcW w:w="2864" w:type="dxa"/>
            <w:tcBorders>
              <w:top w:val="single" w:sz="4" w:space="0" w:color="000000"/>
              <w:bottom w:val="single" w:sz="4" w:space="0" w:color="000000"/>
            </w:tcBorders>
          </w:tcPr>
          <w:p w:rsidR="002775EE" w:rsidRDefault="002775EE" w:rsidP="002775EE">
            <w:pPr>
              <w:pStyle w:val="TableParagraph"/>
              <w:spacing w:before="49"/>
              <w:ind w:left="560"/>
              <w:rPr>
                <w:b/>
              </w:rPr>
            </w:pPr>
            <w:r>
              <w:rPr>
                <w:b/>
              </w:rPr>
              <w:t>Старший</w:t>
            </w:r>
            <w:r>
              <w:rPr>
                <w:b/>
                <w:spacing w:val="-1"/>
              </w:rPr>
              <w:t xml:space="preserve"> </w:t>
            </w:r>
            <w:r>
              <w:rPr>
                <w:b/>
              </w:rPr>
              <w:t>возраст</w:t>
            </w:r>
          </w:p>
        </w:tc>
        <w:tc>
          <w:tcPr>
            <w:tcW w:w="2575" w:type="dxa"/>
            <w:tcBorders>
              <w:top w:val="single" w:sz="4" w:space="0" w:color="000000"/>
            </w:tcBorders>
          </w:tcPr>
          <w:p w:rsidR="002775EE" w:rsidRPr="00CD4A5B" w:rsidRDefault="002775EE" w:rsidP="002775EE">
            <w:pPr>
              <w:pStyle w:val="TableParagraph"/>
              <w:spacing w:before="49"/>
              <w:ind w:left="780" w:right="117" w:hanging="591"/>
              <w:rPr>
                <w:b/>
                <w:color w:val="C00000"/>
              </w:rPr>
            </w:pPr>
            <w:r w:rsidRPr="00CD4A5B">
              <w:rPr>
                <w:b/>
                <w:color w:val="C00000"/>
              </w:rPr>
              <w:t>Подготовительный</w:t>
            </w:r>
            <w:r w:rsidRPr="00CD4A5B">
              <w:rPr>
                <w:b/>
                <w:color w:val="C00000"/>
                <w:spacing w:val="-52"/>
              </w:rPr>
              <w:t xml:space="preserve"> </w:t>
            </w:r>
            <w:r w:rsidRPr="00CD4A5B">
              <w:rPr>
                <w:b/>
                <w:color w:val="C00000"/>
              </w:rPr>
              <w:t>возраст</w:t>
            </w:r>
          </w:p>
        </w:tc>
      </w:tr>
      <w:tr w:rsidR="000A1D68" w:rsidTr="0052674B">
        <w:trPr>
          <w:trHeight w:val="1420"/>
        </w:trPr>
        <w:tc>
          <w:tcPr>
            <w:tcW w:w="1419" w:type="dxa"/>
            <w:vMerge w:val="restart"/>
          </w:tcPr>
          <w:p w:rsidR="000A1D68" w:rsidRDefault="009D36EA" w:rsidP="002775EE">
            <w:pPr>
              <w:pStyle w:val="TableParagraph"/>
              <w:spacing w:before="39"/>
              <w:ind w:left="256"/>
              <w:rPr>
                <w:sz w:val="24"/>
              </w:rPr>
            </w:pPr>
            <w:r>
              <w:rPr>
                <w:sz w:val="24"/>
              </w:rPr>
              <w:t>Сентябрь</w:t>
            </w:r>
          </w:p>
        </w:tc>
        <w:tc>
          <w:tcPr>
            <w:tcW w:w="2693" w:type="dxa"/>
            <w:tcBorders>
              <w:top w:val="single" w:sz="4" w:space="0" w:color="000000"/>
            </w:tcBorders>
          </w:tcPr>
          <w:p w:rsidR="000A1D68" w:rsidRDefault="000A1D68" w:rsidP="002775EE">
            <w:pPr>
              <w:pStyle w:val="TableParagraph"/>
              <w:spacing w:before="39"/>
              <w:ind w:left="112" w:right="328"/>
              <w:rPr>
                <w:sz w:val="24"/>
              </w:rPr>
            </w:pPr>
            <w:r>
              <w:rPr>
                <w:sz w:val="24"/>
              </w:rPr>
              <w:t>Консультация для</w:t>
            </w:r>
            <w:r>
              <w:rPr>
                <w:spacing w:val="1"/>
                <w:sz w:val="24"/>
              </w:rPr>
              <w:t xml:space="preserve"> </w:t>
            </w:r>
            <w:r>
              <w:rPr>
                <w:sz w:val="24"/>
              </w:rPr>
              <w:t>родителей</w:t>
            </w:r>
            <w:r>
              <w:rPr>
                <w:spacing w:val="-15"/>
                <w:sz w:val="24"/>
              </w:rPr>
              <w:t xml:space="preserve"> </w:t>
            </w:r>
            <w:r>
              <w:rPr>
                <w:sz w:val="24"/>
              </w:rPr>
              <w:t>«Здоровый</w:t>
            </w:r>
            <w:r>
              <w:rPr>
                <w:spacing w:val="-57"/>
                <w:sz w:val="24"/>
              </w:rPr>
              <w:t xml:space="preserve"> </w:t>
            </w:r>
            <w:r>
              <w:rPr>
                <w:sz w:val="24"/>
              </w:rPr>
              <w:t>образ</w:t>
            </w:r>
            <w:r>
              <w:rPr>
                <w:spacing w:val="-2"/>
                <w:sz w:val="24"/>
              </w:rPr>
              <w:t xml:space="preserve"> </w:t>
            </w:r>
            <w:r>
              <w:rPr>
                <w:sz w:val="24"/>
              </w:rPr>
              <w:t>жизни</w:t>
            </w:r>
            <w:r>
              <w:rPr>
                <w:spacing w:val="-1"/>
                <w:sz w:val="24"/>
              </w:rPr>
              <w:t xml:space="preserve"> </w:t>
            </w:r>
            <w:r>
              <w:rPr>
                <w:sz w:val="24"/>
              </w:rPr>
              <w:t>в</w:t>
            </w:r>
            <w:r>
              <w:rPr>
                <w:spacing w:val="-2"/>
                <w:sz w:val="24"/>
              </w:rPr>
              <w:t xml:space="preserve"> </w:t>
            </w:r>
            <w:r>
              <w:rPr>
                <w:sz w:val="24"/>
              </w:rPr>
              <w:t>семье»</w:t>
            </w:r>
          </w:p>
          <w:p w:rsidR="000A1D68" w:rsidRDefault="000A1D68" w:rsidP="002775EE">
            <w:pPr>
              <w:pStyle w:val="TableParagraph"/>
              <w:spacing w:before="34" w:line="237" w:lineRule="auto"/>
              <w:ind w:left="112" w:right="778"/>
              <w:rPr>
                <w:sz w:val="24"/>
              </w:rPr>
            </w:pPr>
            <w:r>
              <w:rPr>
                <w:spacing w:val="-1"/>
                <w:sz w:val="24"/>
              </w:rPr>
              <w:t xml:space="preserve">Беседа </w:t>
            </w:r>
            <w:r>
              <w:rPr>
                <w:sz w:val="24"/>
              </w:rPr>
              <w:t>«Чумазый</w:t>
            </w:r>
            <w:r>
              <w:rPr>
                <w:spacing w:val="-57"/>
                <w:sz w:val="24"/>
              </w:rPr>
              <w:t xml:space="preserve"> </w:t>
            </w:r>
            <w:r>
              <w:rPr>
                <w:sz w:val="24"/>
              </w:rPr>
              <w:t>мальчик»</w:t>
            </w:r>
          </w:p>
        </w:tc>
        <w:tc>
          <w:tcPr>
            <w:tcW w:w="3121" w:type="dxa"/>
            <w:tcBorders>
              <w:top w:val="single" w:sz="4" w:space="0" w:color="000000"/>
            </w:tcBorders>
          </w:tcPr>
          <w:p w:rsidR="000A1D68" w:rsidRDefault="000A1D68" w:rsidP="002775EE">
            <w:pPr>
              <w:pStyle w:val="TableParagraph"/>
              <w:spacing w:before="39"/>
              <w:ind w:left="112"/>
              <w:rPr>
                <w:sz w:val="24"/>
              </w:rPr>
            </w:pPr>
            <w:r>
              <w:rPr>
                <w:sz w:val="24"/>
              </w:rPr>
              <w:t>Беседа</w:t>
            </w:r>
            <w:r>
              <w:rPr>
                <w:spacing w:val="-1"/>
                <w:sz w:val="24"/>
              </w:rPr>
              <w:t xml:space="preserve"> </w:t>
            </w:r>
            <w:r>
              <w:rPr>
                <w:sz w:val="24"/>
              </w:rPr>
              <w:t>«Чумазый</w:t>
            </w:r>
            <w:r>
              <w:rPr>
                <w:spacing w:val="-3"/>
                <w:sz w:val="24"/>
              </w:rPr>
              <w:t xml:space="preserve"> </w:t>
            </w:r>
            <w:r>
              <w:rPr>
                <w:sz w:val="24"/>
              </w:rPr>
              <w:t>мальчик»</w:t>
            </w:r>
          </w:p>
        </w:tc>
        <w:tc>
          <w:tcPr>
            <w:tcW w:w="2948" w:type="dxa"/>
            <w:tcBorders>
              <w:top w:val="single" w:sz="4" w:space="0" w:color="000000"/>
            </w:tcBorders>
          </w:tcPr>
          <w:p w:rsidR="000A1D68" w:rsidRDefault="000A1D68" w:rsidP="002775EE">
            <w:pPr>
              <w:pStyle w:val="TableParagraph"/>
              <w:spacing w:before="39"/>
              <w:ind w:left="109"/>
              <w:rPr>
                <w:sz w:val="24"/>
              </w:rPr>
            </w:pPr>
            <w:r>
              <w:rPr>
                <w:sz w:val="24"/>
              </w:rPr>
              <w:t>Беседа</w:t>
            </w:r>
            <w:r>
              <w:rPr>
                <w:spacing w:val="1"/>
                <w:sz w:val="24"/>
              </w:rPr>
              <w:t xml:space="preserve"> </w:t>
            </w:r>
            <w:r>
              <w:rPr>
                <w:sz w:val="24"/>
              </w:rPr>
              <w:t>«Я</w:t>
            </w:r>
            <w:r>
              <w:rPr>
                <w:spacing w:val="1"/>
                <w:sz w:val="24"/>
              </w:rPr>
              <w:t xml:space="preserve"> </w:t>
            </w:r>
            <w:r>
              <w:rPr>
                <w:sz w:val="24"/>
              </w:rPr>
              <w:t>и</w:t>
            </w:r>
            <w:r>
              <w:rPr>
                <w:spacing w:val="-1"/>
                <w:sz w:val="24"/>
              </w:rPr>
              <w:t xml:space="preserve"> </w:t>
            </w:r>
            <w:r w:rsidR="009D36EA">
              <w:rPr>
                <w:sz w:val="24"/>
              </w:rPr>
              <w:t>моё</w:t>
            </w:r>
            <w:r>
              <w:rPr>
                <w:spacing w:val="-2"/>
                <w:sz w:val="24"/>
              </w:rPr>
              <w:t xml:space="preserve"> </w:t>
            </w:r>
            <w:r>
              <w:rPr>
                <w:sz w:val="24"/>
              </w:rPr>
              <w:t>тело»</w:t>
            </w:r>
          </w:p>
        </w:tc>
        <w:tc>
          <w:tcPr>
            <w:tcW w:w="2864" w:type="dxa"/>
            <w:tcBorders>
              <w:top w:val="single" w:sz="4" w:space="0" w:color="000000"/>
            </w:tcBorders>
          </w:tcPr>
          <w:p w:rsidR="000A1D68" w:rsidRDefault="000A1D68" w:rsidP="002775EE">
            <w:pPr>
              <w:pStyle w:val="TableParagraph"/>
              <w:spacing w:before="39"/>
              <w:ind w:left="109"/>
              <w:rPr>
                <w:sz w:val="24"/>
              </w:rPr>
            </w:pPr>
            <w:r>
              <w:rPr>
                <w:sz w:val="24"/>
              </w:rPr>
              <w:t>Беседа</w:t>
            </w:r>
            <w:r>
              <w:rPr>
                <w:spacing w:val="-2"/>
                <w:sz w:val="24"/>
              </w:rPr>
              <w:t xml:space="preserve"> </w:t>
            </w:r>
            <w:r>
              <w:rPr>
                <w:sz w:val="24"/>
              </w:rPr>
              <w:t>«Личная</w:t>
            </w:r>
            <w:r>
              <w:rPr>
                <w:spacing w:val="-3"/>
                <w:sz w:val="24"/>
              </w:rPr>
              <w:t xml:space="preserve"> </w:t>
            </w:r>
            <w:r>
              <w:rPr>
                <w:sz w:val="24"/>
              </w:rPr>
              <w:t>гигиена»</w:t>
            </w:r>
          </w:p>
        </w:tc>
        <w:tc>
          <w:tcPr>
            <w:tcW w:w="2575" w:type="dxa"/>
          </w:tcPr>
          <w:p w:rsidR="000A1D68" w:rsidRPr="00CD4A5B" w:rsidRDefault="000A1D68" w:rsidP="002775EE">
            <w:pPr>
              <w:pStyle w:val="TableParagraph"/>
              <w:spacing w:before="42"/>
              <w:ind w:left="108"/>
              <w:rPr>
                <w:color w:val="C00000"/>
                <w:sz w:val="24"/>
              </w:rPr>
            </w:pPr>
            <w:r w:rsidRPr="00CD4A5B">
              <w:rPr>
                <w:color w:val="C00000"/>
                <w:sz w:val="24"/>
              </w:rPr>
              <w:t>Беседа</w:t>
            </w:r>
            <w:r w:rsidRPr="00CD4A5B">
              <w:rPr>
                <w:color w:val="C00000"/>
                <w:spacing w:val="-1"/>
                <w:sz w:val="24"/>
              </w:rPr>
              <w:t xml:space="preserve"> </w:t>
            </w:r>
            <w:r w:rsidRPr="00CD4A5B">
              <w:rPr>
                <w:color w:val="C00000"/>
                <w:sz w:val="24"/>
              </w:rPr>
              <w:t>«Режим</w:t>
            </w:r>
          </w:p>
          <w:p w:rsidR="000A1D68" w:rsidRPr="00CD4A5B" w:rsidRDefault="000A1D68" w:rsidP="002775EE">
            <w:pPr>
              <w:pStyle w:val="TableParagraph"/>
              <w:spacing w:before="7" w:line="310" w:lineRule="atLeast"/>
              <w:ind w:left="108" w:right="509"/>
              <w:rPr>
                <w:color w:val="C00000"/>
                <w:sz w:val="24"/>
              </w:rPr>
            </w:pPr>
            <w:r w:rsidRPr="00CD4A5B">
              <w:rPr>
                <w:color w:val="C00000"/>
                <w:sz w:val="24"/>
              </w:rPr>
              <w:t>дня», «Вредные</w:t>
            </w:r>
            <w:r w:rsidRPr="00CD4A5B">
              <w:rPr>
                <w:color w:val="C00000"/>
                <w:spacing w:val="-57"/>
                <w:sz w:val="24"/>
              </w:rPr>
              <w:t xml:space="preserve"> </w:t>
            </w:r>
            <w:r w:rsidRPr="00CD4A5B">
              <w:rPr>
                <w:color w:val="C00000"/>
                <w:sz w:val="24"/>
              </w:rPr>
              <w:t>привычки»</w:t>
            </w:r>
          </w:p>
        </w:tc>
      </w:tr>
      <w:tr w:rsidR="000A1D68" w:rsidTr="0052674B">
        <w:trPr>
          <w:trHeight w:val="520"/>
        </w:trPr>
        <w:tc>
          <w:tcPr>
            <w:tcW w:w="1419" w:type="dxa"/>
            <w:vMerge/>
          </w:tcPr>
          <w:p w:rsidR="000A1D68" w:rsidRDefault="000A1D68" w:rsidP="002775EE">
            <w:pPr>
              <w:pStyle w:val="TableParagraph"/>
              <w:ind w:left="0"/>
            </w:pPr>
          </w:p>
        </w:tc>
        <w:tc>
          <w:tcPr>
            <w:tcW w:w="14201" w:type="dxa"/>
            <w:gridSpan w:val="5"/>
            <w:tcBorders>
              <w:top w:val="single" w:sz="4" w:space="0" w:color="000000"/>
            </w:tcBorders>
          </w:tcPr>
          <w:p w:rsidR="007C6B37" w:rsidRDefault="000A1D68" w:rsidP="002775EE">
            <w:pPr>
              <w:pStyle w:val="TableParagraph"/>
              <w:spacing w:before="40"/>
              <w:ind w:left="112"/>
              <w:rPr>
                <w:spacing w:val="-2"/>
                <w:sz w:val="24"/>
              </w:rPr>
            </w:pPr>
            <w:r>
              <w:rPr>
                <w:sz w:val="24"/>
              </w:rPr>
              <w:t>Чтение</w:t>
            </w:r>
            <w:r>
              <w:rPr>
                <w:spacing w:val="-5"/>
                <w:sz w:val="24"/>
              </w:rPr>
              <w:t xml:space="preserve"> </w:t>
            </w:r>
            <w:r>
              <w:rPr>
                <w:sz w:val="24"/>
              </w:rPr>
              <w:t>художественной</w:t>
            </w:r>
            <w:r>
              <w:rPr>
                <w:spacing w:val="-4"/>
                <w:sz w:val="24"/>
              </w:rPr>
              <w:t xml:space="preserve"> </w:t>
            </w:r>
            <w:r>
              <w:rPr>
                <w:sz w:val="24"/>
              </w:rPr>
              <w:t>литературы</w:t>
            </w:r>
            <w:r>
              <w:rPr>
                <w:spacing w:val="53"/>
                <w:sz w:val="24"/>
              </w:rPr>
              <w:t xml:space="preserve"> </w:t>
            </w:r>
            <w:r>
              <w:rPr>
                <w:sz w:val="24"/>
              </w:rPr>
              <w:t>Г.</w:t>
            </w:r>
            <w:r>
              <w:rPr>
                <w:spacing w:val="-5"/>
                <w:sz w:val="24"/>
              </w:rPr>
              <w:t xml:space="preserve"> </w:t>
            </w:r>
            <w:r>
              <w:rPr>
                <w:sz w:val="24"/>
              </w:rPr>
              <w:t>Зайцев</w:t>
            </w:r>
            <w:r>
              <w:rPr>
                <w:spacing w:val="1"/>
                <w:sz w:val="24"/>
              </w:rPr>
              <w:t xml:space="preserve"> </w:t>
            </w:r>
            <w:r>
              <w:rPr>
                <w:sz w:val="24"/>
              </w:rPr>
              <w:t>«Дружи</w:t>
            </w:r>
            <w:r>
              <w:rPr>
                <w:spacing w:val="-4"/>
                <w:sz w:val="24"/>
              </w:rPr>
              <w:t xml:space="preserve"> </w:t>
            </w:r>
            <w:r>
              <w:rPr>
                <w:sz w:val="24"/>
              </w:rPr>
              <w:t>с</w:t>
            </w:r>
            <w:r>
              <w:rPr>
                <w:spacing w:val="-3"/>
                <w:sz w:val="24"/>
              </w:rPr>
              <w:t xml:space="preserve"> </w:t>
            </w:r>
            <w:r>
              <w:rPr>
                <w:sz w:val="24"/>
              </w:rPr>
              <w:t>водой»,</w:t>
            </w:r>
            <w:r>
              <w:rPr>
                <w:spacing w:val="-4"/>
                <w:sz w:val="24"/>
              </w:rPr>
              <w:t xml:space="preserve"> </w:t>
            </w:r>
            <w:r>
              <w:rPr>
                <w:sz w:val="24"/>
              </w:rPr>
              <w:t>К.</w:t>
            </w:r>
            <w:r>
              <w:rPr>
                <w:spacing w:val="-2"/>
                <w:sz w:val="24"/>
              </w:rPr>
              <w:t xml:space="preserve"> </w:t>
            </w:r>
            <w:r>
              <w:rPr>
                <w:sz w:val="24"/>
              </w:rPr>
              <w:t>Чуковский</w:t>
            </w:r>
            <w:r>
              <w:rPr>
                <w:spacing w:val="1"/>
                <w:sz w:val="24"/>
              </w:rPr>
              <w:t xml:space="preserve"> </w:t>
            </w:r>
            <w:r>
              <w:rPr>
                <w:sz w:val="24"/>
              </w:rPr>
              <w:t>«Мойдодыр»,</w:t>
            </w:r>
            <w:r>
              <w:rPr>
                <w:spacing w:val="-3"/>
                <w:sz w:val="24"/>
              </w:rPr>
              <w:t xml:space="preserve"> </w:t>
            </w:r>
            <w:r>
              <w:rPr>
                <w:sz w:val="24"/>
              </w:rPr>
              <w:t>А.</w:t>
            </w:r>
            <w:r>
              <w:rPr>
                <w:spacing w:val="-3"/>
                <w:sz w:val="24"/>
              </w:rPr>
              <w:t xml:space="preserve"> </w:t>
            </w:r>
            <w:r>
              <w:rPr>
                <w:sz w:val="24"/>
              </w:rPr>
              <w:t>Барто</w:t>
            </w:r>
            <w:r>
              <w:rPr>
                <w:spacing w:val="1"/>
                <w:sz w:val="24"/>
              </w:rPr>
              <w:t xml:space="preserve"> </w:t>
            </w:r>
            <w:r>
              <w:rPr>
                <w:sz w:val="24"/>
              </w:rPr>
              <w:t>«Девочка</w:t>
            </w:r>
            <w:r>
              <w:rPr>
                <w:spacing w:val="-5"/>
                <w:sz w:val="24"/>
              </w:rPr>
              <w:t xml:space="preserve"> </w:t>
            </w:r>
            <w:r>
              <w:rPr>
                <w:sz w:val="24"/>
              </w:rPr>
              <w:t>чумазая»,</w:t>
            </w:r>
            <w:r>
              <w:rPr>
                <w:spacing w:val="-2"/>
                <w:sz w:val="24"/>
              </w:rPr>
              <w:t xml:space="preserve"> </w:t>
            </w:r>
          </w:p>
          <w:p w:rsidR="000A1D68" w:rsidRDefault="007C6B37" w:rsidP="007C6B37">
            <w:pPr>
              <w:pStyle w:val="TableParagraph"/>
              <w:spacing w:before="40"/>
              <w:ind w:left="112"/>
              <w:rPr>
                <w:sz w:val="24"/>
              </w:rPr>
            </w:pPr>
            <w:r>
              <w:rPr>
                <w:sz w:val="24"/>
              </w:rPr>
              <w:t xml:space="preserve">З. </w:t>
            </w:r>
            <w:r w:rsidR="000A1D68">
              <w:rPr>
                <w:sz w:val="24"/>
              </w:rPr>
              <w:t>Бяльковская «Юля</w:t>
            </w:r>
            <w:r w:rsidR="000A1D68">
              <w:rPr>
                <w:spacing w:val="-3"/>
                <w:sz w:val="24"/>
              </w:rPr>
              <w:t xml:space="preserve"> </w:t>
            </w:r>
            <w:r w:rsidR="000A1D68">
              <w:rPr>
                <w:sz w:val="24"/>
              </w:rPr>
              <w:t>–</w:t>
            </w:r>
            <w:r w:rsidR="000A1D68">
              <w:rPr>
                <w:spacing w:val="-3"/>
                <w:sz w:val="24"/>
              </w:rPr>
              <w:t xml:space="preserve"> </w:t>
            </w:r>
            <w:r w:rsidR="000A1D68">
              <w:rPr>
                <w:sz w:val="24"/>
              </w:rPr>
              <w:t>чистюля»,</w:t>
            </w:r>
            <w:r w:rsidR="000A1D68">
              <w:rPr>
                <w:spacing w:val="-3"/>
                <w:sz w:val="24"/>
              </w:rPr>
              <w:t xml:space="preserve"> </w:t>
            </w:r>
            <w:r w:rsidR="000A1D68">
              <w:rPr>
                <w:sz w:val="24"/>
              </w:rPr>
              <w:t>З.</w:t>
            </w:r>
            <w:r w:rsidR="000A1D68">
              <w:rPr>
                <w:spacing w:val="-4"/>
                <w:sz w:val="24"/>
              </w:rPr>
              <w:t xml:space="preserve"> </w:t>
            </w:r>
            <w:r w:rsidR="000A1D68">
              <w:rPr>
                <w:sz w:val="24"/>
              </w:rPr>
              <w:t>Александрова «Купание»,</w:t>
            </w:r>
            <w:r w:rsidR="000A1D68">
              <w:rPr>
                <w:spacing w:val="-4"/>
                <w:sz w:val="24"/>
              </w:rPr>
              <w:t xml:space="preserve"> </w:t>
            </w:r>
            <w:r w:rsidR="000A1D68">
              <w:rPr>
                <w:sz w:val="24"/>
              </w:rPr>
              <w:t>потешки</w:t>
            </w:r>
            <w:r w:rsidR="000A1D68">
              <w:rPr>
                <w:spacing w:val="-3"/>
                <w:sz w:val="24"/>
              </w:rPr>
              <w:t xml:space="preserve"> </w:t>
            </w:r>
            <w:r w:rsidR="000A1D68">
              <w:rPr>
                <w:sz w:val="24"/>
              </w:rPr>
              <w:t>«Водичка-водичка»,</w:t>
            </w:r>
            <w:r w:rsidR="000A1D68">
              <w:rPr>
                <w:spacing w:val="2"/>
                <w:sz w:val="24"/>
              </w:rPr>
              <w:t xml:space="preserve"> </w:t>
            </w:r>
            <w:r w:rsidR="000A1D68">
              <w:rPr>
                <w:sz w:val="24"/>
              </w:rPr>
              <w:t>«Расти</w:t>
            </w:r>
            <w:r w:rsidR="000A1D68">
              <w:rPr>
                <w:spacing w:val="-3"/>
                <w:sz w:val="24"/>
              </w:rPr>
              <w:t xml:space="preserve"> </w:t>
            </w:r>
            <w:r w:rsidR="000A1D68">
              <w:rPr>
                <w:sz w:val="24"/>
              </w:rPr>
              <w:t>коса</w:t>
            </w:r>
            <w:r w:rsidR="000A1D68">
              <w:rPr>
                <w:spacing w:val="-5"/>
                <w:sz w:val="24"/>
              </w:rPr>
              <w:t xml:space="preserve"> </w:t>
            </w:r>
            <w:r w:rsidR="000A1D68">
              <w:rPr>
                <w:sz w:val="24"/>
              </w:rPr>
              <w:t>до</w:t>
            </w:r>
            <w:r w:rsidR="000A1D68">
              <w:rPr>
                <w:spacing w:val="-3"/>
                <w:sz w:val="24"/>
              </w:rPr>
              <w:t xml:space="preserve"> </w:t>
            </w:r>
            <w:r w:rsidR="000A1D68">
              <w:rPr>
                <w:sz w:val="24"/>
              </w:rPr>
              <w:t>пояса»</w:t>
            </w:r>
            <w:r w:rsidR="00EC3EBB">
              <w:rPr>
                <w:sz w:val="24"/>
              </w:rPr>
              <w:t xml:space="preserve">, </w:t>
            </w:r>
            <w:r w:rsidR="00EC3EBB" w:rsidRPr="00EC3EBB">
              <w:rPr>
                <w:sz w:val="24"/>
              </w:rPr>
              <w:t>книги по ознакомлению с окружающим миром для всех возрастны</w:t>
            </w:r>
            <w:r w:rsidR="00EC3EBB">
              <w:rPr>
                <w:sz w:val="24"/>
              </w:rPr>
              <w:t>х групп дошкольного образования</w:t>
            </w:r>
          </w:p>
        </w:tc>
      </w:tr>
      <w:tr w:rsidR="000A1D68" w:rsidTr="0052674B">
        <w:trPr>
          <w:trHeight w:val="1181"/>
        </w:trPr>
        <w:tc>
          <w:tcPr>
            <w:tcW w:w="1419" w:type="dxa"/>
            <w:vMerge/>
          </w:tcPr>
          <w:p w:rsidR="000A1D68" w:rsidRDefault="000A1D68" w:rsidP="002775EE">
            <w:pPr>
              <w:pStyle w:val="TableParagraph"/>
              <w:ind w:left="0"/>
            </w:pPr>
          </w:p>
        </w:tc>
        <w:tc>
          <w:tcPr>
            <w:tcW w:w="2693" w:type="dxa"/>
            <w:tcBorders>
              <w:top w:val="single" w:sz="4" w:space="0" w:color="000000"/>
            </w:tcBorders>
          </w:tcPr>
          <w:p w:rsidR="000A1D68" w:rsidRDefault="000A1D68" w:rsidP="002775EE">
            <w:pPr>
              <w:pStyle w:val="TableParagraph"/>
              <w:spacing w:before="44" w:line="272" w:lineRule="exact"/>
              <w:ind w:left="112"/>
              <w:rPr>
                <w:sz w:val="24"/>
              </w:rPr>
            </w:pPr>
            <w:r>
              <w:rPr>
                <w:sz w:val="24"/>
              </w:rPr>
              <w:t>Игровая</w:t>
            </w:r>
            <w:r>
              <w:rPr>
                <w:spacing w:val="-5"/>
                <w:sz w:val="24"/>
              </w:rPr>
              <w:t xml:space="preserve"> </w:t>
            </w:r>
            <w:r>
              <w:rPr>
                <w:sz w:val="24"/>
              </w:rPr>
              <w:t>ситуация</w:t>
            </w:r>
          </w:p>
          <w:p w:rsidR="000A1D68" w:rsidRDefault="000A1D68" w:rsidP="002775EE">
            <w:pPr>
              <w:pStyle w:val="TableParagraph"/>
              <w:spacing w:before="8"/>
              <w:ind w:left="112"/>
              <w:rPr>
                <w:sz w:val="24"/>
              </w:rPr>
            </w:pPr>
            <w:r>
              <w:rPr>
                <w:sz w:val="24"/>
              </w:rPr>
              <w:t>«Научим</w:t>
            </w:r>
            <w:r>
              <w:rPr>
                <w:spacing w:val="-2"/>
                <w:sz w:val="24"/>
              </w:rPr>
              <w:t xml:space="preserve"> </w:t>
            </w:r>
            <w:r>
              <w:rPr>
                <w:sz w:val="24"/>
              </w:rPr>
              <w:t>Мишку</w:t>
            </w:r>
          </w:p>
          <w:p w:rsidR="000A1D68" w:rsidRDefault="000A1D68" w:rsidP="002775EE">
            <w:pPr>
              <w:pStyle w:val="TableParagraph"/>
              <w:spacing w:line="273" w:lineRule="exact"/>
              <w:ind w:left="112"/>
              <w:rPr>
                <w:sz w:val="24"/>
              </w:rPr>
            </w:pPr>
            <w:r>
              <w:rPr>
                <w:sz w:val="24"/>
              </w:rPr>
              <w:t>умываться»</w:t>
            </w:r>
          </w:p>
        </w:tc>
        <w:tc>
          <w:tcPr>
            <w:tcW w:w="3121" w:type="dxa"/>
            <w:tcBorders>
              <w:top w:val="single" w:sz="4" w:space="0" w:color="000000"/>
            </w:tcBorders>
          </w:tcPr>
          <w:p w:rsidR="007C6B37" w:rsidRDefault="000A1D68" w:rsidP="002775EE">
            <w:pPr>
              <w:pStyle w:val="TableParagraph"/>
              <w:spacing w:before="44" w:line="272" w:lineRule="exact"/>
              <w:ind w:left="112"/>
              <w:rPr>
                <w:sz w:val="24"/>
              </w:rPr>
            </w:pPr>
            <w:r>
              <w:rPr>
                <w:sz w:val="24"/>
              </w:rPr>
              <w:t>Игровая</w:t>
            </w:r>
            <w:r>
              <w:rPr>
                <w:spacing w:val="-4"/>
                <w:sz w:val="24"/>
              </w:rPr>
              <w:t xml:space="preserve"> </w:t>
            </w:r>
            <w:r>
              <w:rPr>
                <w:sz w:val="24"/>
              </w:rPr>
              <w:t>ситуация</w:t>
            </w:r>
          </w:p>
          <w:p w:rsidR="000A1D68" w:rsidRDefault="000A1D68" w:rsidP="002775EE">
            <w:pPr>
              <w:pStyle w:val="TableParagraph"/>
              <w:spacing w:before="44" w:line="272" w:lineRule="exact"/>
              <w:ind w:left="112"/>
              <w:rPr>
                <w:sz w:val="24"/>
              </w:rPr>
            </w:pPr>
            <w:r>
              <w:rPr>
                <w:spacing w:val="2"/>
                <w:sz w:val="24"/>
              </w:rPr>
              <w:t xml:space="preserve"> </w:t>
            </w:r>
            <w:r>
              <w:rPr>
                <w:sz w:val="24"/>
              </w:rPr>
              <w:t>«В</w:t>
            </w:r>
            <w:r>
              <w:rPr>
                <w:spacing w:val="-4"/>
                <w:sz w:val="24"/>
              </w:rPr>
              <w:t xml:space="preserve"> </w:t>
            </w:r>
            <w:r>
              <w:rPr>
                <w:sz w:val="24"/>
              </w:rPr>
              <w:t>гостях</w:t>
            </w:r>
          </w:p>
          <w:p w:rsidR="000A1D68" w:rsidRDefault="000A1D68" w:rsidP="002775EE">
            <w:pPr>
              <w:pStyle w:val="TableParagraph"/>
              <w:spacing w:before="5"/>
              <w:ind w:left="112"/>
              <w:rPr>
                <w:sz w:val="24"/>
              </w:rPr>
            </w:pPr>
            <w:r>
              <w:rPr>
                <w:sz w:val="24"/>
              </w:rPr>
              <w:t>у</w:t>
            </w:r>
            <w:r>
              <w:rPr>
                <w:spacing w:val="-3"/>
                <w:sz w:val="24"/>
              </w:rPr>
              <w:t xml:space="preserve"> </w:t>
            </w:r>
            <w:r>
              <w:rPr>
                <w:sz w:val="24"/>
              </w:rPr>
              <w:t>Мойдодыра»</w:t>
            </w:r>
          </w:p>
        </w:tc>
        <w:tc>
          <w:tcPr>
            <w:tcW w:w="2948" w:type="dxa"/>
            <w:tcBorders>
              <w:top w:val="single" w:sz="4" w:space="0" w:color="000000"/>
            </w:tcBorders>
          </w:tcPr>
          <w:p w:rsidR="007C6B37" w:rsidRDefault="000A1D68" w:rsidP="002775EE">
            <w:pPr>
              <w:pStyle w:val="TableParagraph"/>
              <w:spacing w:before="44" w:line="272" w:lineRule="exact"/>
              <w:ind w:left="109"/>
              <w:rPr>
                <w:spacing w:val="-1"/>
                <w:sz w:val="24"/>
              </w:rPr>
            </w:pPr>
            <w:r>
              <w:rPr>
                <w:sz w:val="24"/>
              </w:rPr>
              <w:t>Игровая</w:t>
            </w:r>
            <w:r>
              <w:rPr>
                <w:spacing w:val="-5"/>
                <w:sz w:val="24"/>
              </w:rPr>
              <w:t xml:space="preserve"> </w:t>
            </w:r>
            <w:r>
              <w:rPr>
                <w:sz w:val="24"/>
              </w:rPr>
              <w:t>ситуация</w:t>
            </w:r>
            <w:r>
              <w:rPr>
                <w:spacing w:val="-1"/>
                <w:sz w:val="24"/>
              </w:rPr>
              <w:t xml:space="preserve"> </w:t>
            </w:r>
          </w:p>
          <w:p w:rsidR="007C6B37" w:rsidRDefault="007C6B37" w:rsidP="007C6B37">
            <w:pPr>
              <w:pStyle w:val="TableParagraph"/>
              <w:spacing w:before="44" w:line="272" w:lineRule="exact"/>
              <w:ind w:left="109"/>
              <w:rPr>
                <w:sz w:val="24"/>
              </w:rPr>
            </w:pPr>
            <w:r>
              <w:rPr>
                <w:sz w:val="24"/>
              </w:rPr>
              <w:t xml:space="preserve">«Как </w:t>
            </w:r>
            <w:r w:rsidR="000A1D68">
              <w:rPr>
                <w:sz w:val="24"/>
              </w:rPr>
              <w:t xml:space="preserve">привести </w:t>
            </w:r>
          </w:p>
          <w:p w:rsidR="000A1D68" w:rsidRDefault="000A1D68" w:rsidP="002775EE">
            <w:pPr>
              <w:pStyle w:val="TableParagraph"/>
              <w:spacing w:before="5"/>
              <w:ind w:left="109"/>
              <w:rPr>
                <w:sz w:val="24"/>
              </w:rPr>
            </w:pPr>
            <w:r>
              <w:rPr>
                <w:sz w:val="24"/>
              </w:rPr>
              <w:t>себя в</w:t>
            </w:r>
            <w:r>
              <w:rPr>
                <w:spacing w:val="-1"/>
                <w:sz w:val="24"/>
              </w:rPr>
              <w:t xml:space="preserve"> </w:t>
            </w:r>
            <w:r>
              <w:rPr>
                <w:sz w:val="24"/>
              </w:rPr>
              <w:t>порядок»</w:t>
            </w:r>
          </w:p>
        </w:tc>
        <w:tc>
          <w:tcPr>
            <w:tcW w:w="2864" w:type="dxa"/>
            <w:tcBorders>
              <w:top w:val="single" w:sz="4" w:space="0" w:color="000000"/>
            </w:tcBorders>
          </w:tcPr>
          <w:p w:rsidR="000A1D68" w:rsidRDefault="000A1D68" w:rsidP="002775EE">
            <w:pPr>
              <w:pStyle w:val="TableParagraph"/>
              <w:spacing w:before="44" w:line="272" w:lineRule="exact"/>
              <w:ind w:left="109"/>
              <w:rPr>
                <w:sz w:val="24"/>
              </w:rPr>
            </w:pPr>
            <w:r>
              <w:rPr>
                <w:sz w:val="24"/>
              </w:rPr>
              <w:t>Сюжетно-ролевая</w:t>
            </w:r>
            <w:r>
              <w:rPr>
                <w:spacing w:val="-5"/>
                <w:sz w:val="24"/>
              </w:rPr>
              <w:t xml:space="preserve"> </w:t>
            </w:r>
            <w:r>
              <w:rPr>
                <w:sz w:val="24"/>
              </w:rPr>
              <w:t>игра</w:t>
            </w:r>
          </w:p>
          <w:p w:rsidR="000A1D68" w:rsidRDefault="000A1D68" w:rsidP="002775EE">
            <w:pPr>
              <w:pStyle w:val="TableParagraph"/>
              <w:spacing w:before="22" w:line="266" w:lineRule="exact"/>
              <w:ind w:left="109"/>
              <w:rPr>
                <w:sz w:val="24"/>
              </w:rPr>
            </w:pPr>
            <w:r>
              <w:rPr>
                <w:sz w:val="24"/>
              </w:rPr>
              <w:t>«Аптека»</w:t>
            </w:r>
          </w:p>
        </w:tc>
        <w:tc>
          <w:tcPr>
            <w:tcW w:w="2575" w:type="dxa"/>
            <w:tcBorders>
              <w:top w:val="single" w:sz="4" w:space="0" w:color="000000"/>
            </w:tcBorders>
          </w:tcPr>
          <w:p w:rsidR="000A1D68" w:rsidRPr="00CD4A5B" w:rsidRDefault="000A1D68" w:rsidP="002775EE">
            <w:pPr>
              <w:pStyle w:val="TableParagraph"/>
              <w:spacing w:before="44" w:line="272" w:lineRule="exact"/>
              <w:ind w:left="108"/>
              <w:rPr>
                <w:color w:val="C00000"/>
                <w:sz w:val="24"/>
              </w:rPr>
            </w:pPr>
            <w:r w:rsidRPr="00CD4A5B">
              <w:rPr>
                <w:color w:val="C00000"/>
                <w:sz w:val="24"/>
              </w:rPr>
              <w:t>Сюжетно</w:t>
            </w:r>
            <w:r w:rsidRPr="00CD4A5B">
              <w:rPr>
                <w:color w:val="C00000"/>
                <w:spacing w:val="-3"/>
                <w:sz w:val="24"/>
              </w:rPr>
              <w:t xml:space="preserve"> </w:t>
            </w:r>
            <w:r w:rsidRPr="00CD4A5B">
              <w:rPr>
                <w:color w:val="C00000"/>
                <w:sz w:val="24"/>
              </w:rPr>
              <w:t>ролевая</w:t>
            </w:r>
          </w:p>
          <w:p w:rsidR="000A1D68" w:rsidRPr="00CD4A5B" w:rsidRDefault="000A1D68" w:rsidP="002775EE">
            <w:pPr>
              <w:pStyle w:val="TableParagraph"/>
              <w:spacing w:before="25" w:line="263" w:lineRule="exact"/>
              <w:ind w:left="108"/>
              <w:rPr>
                <w:color w:val="C00000"/>
                <w:sz w:val="24"/>
              </w:rPr>
            </w:pPr>
            <w:r w:rsidRPr="00CD4A5B">
              <w:rPr>
                <w:color w:val="C00000"/>
                <w:sz w:val="24"/>
              </w:rPr>
              <w:t>игра</w:t>
            </w:r>
            <w:r w:rsidRPr="00CD4A5B">
              <w:rPr>
                <w:color w:val="C00000"/>
                <w:spacing w:val="-5"/>
                <w:sz w:val="24"/>
              </w:rPr>
              <w:t xml:space="preserve"> </w:t>
            </w:r>
            <w:r w:rsidRPr="00CD4A5B">
              <w:rPr>
                <w:color w:val="C00000"/>
                <w:sz w:val="24"/>
              </w:rPr>
              <w:t>«Больница»,</w:t>
            </w:r>
          </w:p>
          <w:p w:rsidR="007C6B37" w:rsidRDefault="000A1D68" w:rsidP="002775EE">
            <w:pPr>
              <w:pStyle w:val="TableParagraph"/>
              <w:spacing w:before="33"/>
              <w:ind w:left="108"/>
              <w:rPr>
                <w:color w:val="C00000"/>
                <w:sz w:val="24"/>
              </w:rPr>
            </w:pPr>
            <w:r w:rsidRPr="00CD4A5B">
              <w:rPr>
                <w:color w:val="C00000"/>
                <w:sz w:val="24"/>
              </w:rPr>
              <w:t xml:space="preserve">сюжет </w:t>
            </w:r>
          </w:p>
          <w:p w:rsidR="000A1D68" w:rsidRPr="00CD4A5B" w:rsidRDefault="007C6B37" w:rsidP="007C6B37">
            <w:pPr>
              <w:pStyle w:val="TableParagraph"/>
              <w:spacing w:before="33"/>
              <w:ind w:left="108"/>
              <w:rPr>
                <w:color w:val="C00000"/>
                <w:sz w:val="24"/>
              </w:rPr>
            </w:pPr>
            <w:r>
              <w:rPr>
                <w:color w:val="C00000"/>
                <w:sz w:val="24"/>
              </w:rPr>
              <w:t xml:space="preserve">«У </w:t>
            </w:r>
            <w:r w:rsidR="000A1D68" w:rsidRPr="00CD4A5B">
              <w:rPr>
                <w:color w:val="C00000"/>
                <w:sz w:val="24"/>
              </w:rPr>
              <w:t>стоматолога»</w:t>
            </w:r>
          </w:p>
        </w:tc>
      </w:tr>
      <w:tr w:rsidR="002775EE" w:rsidTr="0052674B">
        <w:trPr>
          <w:trHeight w:val="815"/>
        </w:trPr>
        <w:tc>
          <w:tcPr>
            <w:tcW w:w="1419" w:type="dxa"/>
            <w:vMerge w:val="restart"/>
            <w:tcBorders>
              <w:top w:val="single" w:sz="4" w:space="0" w:color="000000"/>
              <w:left w:val="single" w:sz="4" w:space="0" w:color="000000"/>
              <w:bottom w:val="single" w:sz="4" w:space="0" w:color="000000"/>
              <w:right w:val="single" w:sz="4" w:space="0" w:color="000000"/>
            </w:tcBorders>
          </w:tcPr>
          <w:p w:rsidR="002775EE" w:rsidRDefault="002775EE" w:rsidP="00F416AE">
            <w:pPr>
              <w:pStyle w:val="TableParagraph"/>
              <w:ind w:left="307"/>
              <w:rPr>
                <w:sz w:val="24"/>
              </w:rPr>
            </w:pPr>
            <w:r>
              <w:rPr>
                <w:sz w:val="24"/>
              </w:rPr>
              <w:t>Октябрь</w:t>
            </w:r>
          </w:p>
        </w:tc>
        <w:tc>
          <w:tcPr>
            <w:tcW w:w="2693" w:type="dxa"/>
            <w:tcBorders>
              <w:left w:val="single" w:sz="4" w:space="0" w:color="000000"/>
              <w:bottom w:val="single" w:sz="4" w:space="0" w:color="000000"/>
            </w:tcBorders>
          </w:tcPr>
          <w:p w:rsidR="002775EE" w:rsidRDefault="002775EE" w:rsidP="00F416AE">
            <w:pPr>
              <w:pStyle w:val="TableParagraph"/>
              <w:rPr>
                <w:sz w:val="24"/>
              </w:rPr>
            </w:pPr>
            <w:r>
              <w:rPr>
                <w:sz w:val="24"/>
              </w:rPr>
              <w:t>Подвижная</w:t>
            </w:r>
            <w:r>
              <w:rPr>
                <w:spacing w:val="-4"/>
                <w:sz w:val="24"/>
              </w:rPr>
              <w:t xml:space="preserve"> </w:t>
            </w:r>
            <w:r>
              <w:rPr>
                <w:sz w:val="24"/>
              </w:rPr>
              <w:t>игра</w:t>
            </w:r>
          </w:p>
          <w:p w:rsidR="002775EE" w:rsidRDefault="002775EE" w:rsidP="00F416AE">
            <w:pPr>
              <w:pStyle w:val="TableParagraph"/>
              <w:spacing w:line="276" w:lineRule="auto"/>
              <w:ind w:right="1027"/>
              <w:rPr>
                <w:sz w:val="24"/>
              </w:rPr>
            </w:pPr>
            <w:r>
              <w:rPr>
                <w:sz w:val="24"/>
              </w:rPr>
              <w:t>«Воробышки</w:t>
            </w:r>
            <w:r>
              <w:rPr>
                <w:spacing w:val="-14"/>
                <w:sz w:val="24"/>
              </w:rPr>
              <w:t xml:space="preserve"> </w:t>
            </w:r>
            <w:r>
              <w:rPr>
                <w:sz w:val="24"/>
              </w:rPr>
              <w:t>и</w:t>
            </w:r>
            <w:r>
              <w:rPr>
                <w:spacing w:val="-57"/>
                <w:sz w:val="24"/>
              </w:rPr>
              <w:t xml:space="preserve"> </w:t>
            </w:r>
            <w:r>
              <w:rPr>
                <w:sz w:val="24"/>
              </w:rPr>
              <w:t>автомобиль»</w:t>
            </w:r>
          </w:p>
        </w:tc>
        <w:tc>
          <w:tcPr>
            <w:tcW w:w="3121" w:type="dxa"/>
            <w:tcBorders>
              <w:bottom w:val="single" w:sz="4" w:space="0" w:color="000000"/>
            </w:tcBorders>
          </w:tcPr>
          <w:p w:rsidR="002775EE" w:rsidRDefault="002775EE" w:rsidP="00F416AE">
            <w:pPr>
              <w:pStyle w:val="TableParagraph"/>
              <w:ind w:left="112"/>
              <w:rPr>
                <w:sz w:val="24"/>
              </w:rPr>
            </w:pPr>
            <w:r>
              <w:rPr>
                <w:sz w:val="24"/>
              </w:rPr>
              <w:t>Подвижная</w:t>
            </w:r>
            <w:r>
              <w:rPr>
                <w:spacing w:val="-4"/>
                <w:sz w:val="24"/>
              </w:rPr>
              <w:t xml:space="preserve"> </w:t>
            </w:r>
            <w:r>
              <w:rPr>
                <w:sz w:val="24"/>
              </w:rPr>
              <w:t>игра</w:t>
            </w:r>
          </w:p>
          <w:p w:rsidR="002775EE" w:rsidRDefault="002775EE" w:rsidP="00F416AE">
            <w:pPr>
              <w:pStyle w:val="TableParagraph"/>
              <w:spacing w:line="276" w:lineRule="auto"/>
              <w:ind w:left="112" w:right="1062"/>
              <w:rPr>
                <w:sz w:val="24"/>
              </w:rPr>
            </w:pPr>
            <w:r>
              <w:rPr>
                <w:spacing w:val="-1"/>
                <w:sz w:val="24"/>
              </w:rPr>
              <w:t>«Красный,</w:t>
            </w:r>
            <w:r w:rsidR="00F416AE">
              <w:rPr>
                <w:spacing w:val="-1"/>
                <w:sz w:val="24"/>
              </w:rPr>
              <w:t xml:space="preserve"> </w:t>
            </w:r>
            <w:r>
              <w:rPr>
                <w:spacing w:val="-1"/>
                <w:sz w:val="24"/>
              </w:rPr>
              <w:t>желтый,</w:t>
            </w:r>
            <w:r>
              <w:rPr>
                <w:spacing w:val="-57"/>
                <w:sz w:val="24"/>
              </w:rPr>
              <w:t xml:space="preserve"> </w:t>
            </w:r>
            <w:r w:rsidR="00DA21EA">
              <w:rPr>
                <w:spacing w:val="-57"/>
                <w:sz w:val="24"/>
              </w:rPr>
              <w:t xml:space="preserve"> </w:t>
            </w:r>
            <w:r>
              <w:rPr>
                <w:sz w:val="24"/>
              </w:rPr>
              <w:t>зеленый»</w:t>
            </w:r>
          </w:p>
        </w:tc>
        <w:tc>
          <w:tcPr>
            <w:tcW w:w="2948" w:type="dxa"/>
            <w:tcBorders>
              <w:bottom w:val="single" w:sz="4" w:space="0" w:color="000000"/>
            </w:tcBorders>
          </w:tcPr>
          <w:p w:rsidR="002775EE" w:rsidRDefault="002775EE" w:rsidP="00F416AE">
            <w:pPr>
              <w:pStyle w:val="TableParagraph"/>
              <w:ind w:left="109"/>
              <w:rPr>
                <w:sz w:val="24"/>
              </w:rPr>
            </w:pPr>
            <w:r>
              <w:rPr>
                <w:sz w:val="24"/>
              </w:rPr>
              <w:t>Подвижная</w:t>
            </w:r>
            <w:r>
              <w:rPr>
                <w:spacing w:val="-4"/>
                <w:sz w:val="24"/>
              </w:rPr>
              <w:t xml:space="preserve"> </w:t>
            </w:r>
            <w:r>
              <w:rPr>
                <w:sz w:val="24"/>
              </w:rPr>
              <w:t>игра</w:t>
            </w:r>
          </w:p>
          <w:p w:rsidR="00F416AE" w:rsidRDefault="002775EE" w:rsidP="00F416AE">
            <w:pPr>
              <w:pStyle w:val="TableParagraph"/>
              <w:spacing w:line="276" w:lineRule="auto"/>
              <w:ind w:left="109" w:right="892"/>
              <w:rPr>
                <w:spacing w:val="-1"/>
                <w:sz w:val="24"/>
              </w:rPr>
            </w:pPr>
            <w:r>
              <w:rPr>
                <w:spacing w:val="-1"/>
                <w:sz w:val="24"/>
              </w:rPr>
              <w:t>«Красный,</w:t>
            </w:r>
          </w:p>
          <w:p w:rsidR="002775EE" w:rsidRDefault="002775EE" w:rsidP="00F416AE">
            <w:pPr>
              <w:pStyle w:val="TableParagraph"/>
              <w:spacing w:line="276" w:lineRule="auto"/>
              <w:ind w:left="109" w:right="892"/>
              <w:rPr>
                <w:sz w:val="24"/>
              </w:rPr>
            </w:pPr>
            <w:r>
              <w:rPr>
                <w:spacing w:val="-1"/>
                <w:sz w:val="24"/>
              </w:rPr>
              <w:t>желтый,</w:t>
            </w:r>
            <w:r>
              <w:rPr>
                <w:spacing w:val="-57"/>
                <w:sz w:val="24"/>
              </w:rPr>
              <w:t xml:space="preserve"> </w:t>
            </w:r>
            <w:r>
              <w:rPr>
                <w:sz w:val="24"/>
              </w:rPr>
              <w:t>зеленый»</w:t>
            </w:r>
          </w:p>
        </w:tc>
        <w:tc>
          <w:tcPr>
            <w:tcW w:w="2864" w:type="dxa"/>
            <w:tcBorders>
              <w:bottom w:val="single" w:sz="4" w:space="0" w:color="000000"/>
            </w:tcBorders>
          </w:tcPr>
          <w:p w:rsidR="00F416AE" w:rsidRDefault="002775EE" w:rsidP="00F416AE">
            <w:pPr>
              <w:pStyle w:val="TableParagraph"/>
              <w:spacing w:line="273" w:lineRule="auto"/>
              <w:ind w:left="109" w:right="721"/>
              <w:rPr>
                <w:spacing w:val="-5"/>
                <w:sz w:val="24"/>
              </w:rPr>
            </w:pPr>
            <w:r>
              <w:rPr>
                <w:sz w:val="24"/>
              </w:rPr>
              <w:t>Подвижная</w:t>
            </w:r>
            <w:r>
              <w:rPr>
                <w:spacing w:val="-8"/>
                <w:sz w:val="24"/>
              </w:rPr>
              <w:t xml:space="preserve"> </w:t>
            </w:r>
            <w:r>
              <w:rPr>
                <w:sz w:val="24"/>
              </w:rPr>
              <w:t>игра</w:t>
            </w:r>
            <w:r>
              <w:rPr>
                <w:spacing w:val="-5"/>
                <w:sz w:val="24"/>
              </w:rPr>
              <w:t xml:space="preserve"> </w:t>
            </w:r>
          </w:p>
          <w:p w:rsidR="002775EE" w:rsidRDefault="002775EE" w:rsidP="00F416AE">
            <w:pPr>
              <w:pStyle w:val="TableParagraph"/>
              <w:spacing w:line="273" w:lineRule="auto"/>
              <w:ind w:left="109" w:right="721"/>
              <w:rPr>
                <w:sz w:val="24"/>
              </w:rPr>
            </w:pPr>
            <w:r>
              <w:rPr>
                <w:sz w:val="24"/>
              </w:rPr>
              <w:t>«К</w:t>
            </w:r>
            <w:r w:rsidR="00F416AE">
              <w:rPr>
                <w:sz w:val="24"/>
              </w:rPr>
              <w:t xml:space="preserve"> </w:t>
            </w:r>
            <w:r>
              <w:rPr>
                <w:spacing w:val="-57"/>
                <w:sz w:val="24"/>
              </w:rPr>
              <w:t xml:space="preserve"> </w:t>
            </w:r>
            <w:r>
              <w:rPr>
                <w:sz w:val="24"/>
              </w:rPr>
              <w:t>своим</w:t>
            </w:r>
            <w:r>
              <w:rPr>
                <w:spacing w:val="-2"/>
                <w:sz w:val="24"/>
              </w:rPr>
              <w:t xml:space="preserve"> </w:t>
            </w:r>
            <w:r>
              <w:rPr>
                <w:sz w:val="24"/>
              </w:rPr>
              <w:t>знакам»</w:t>
            </w:r>
          </w:p>
        </w:tc>
        <w:tc>
          <w:tcPr>
            <w:tcW w:w="2575" w:type="dxa"/>
            <w:tcBorders>
              <w:bottom w:val="single" w:sz="4" w:space="0" w:color="000000"/>
            </w:tcBorders>
          </w:tcPr>
          <w:p w:rsidR="00F416AE" w:rsidRDefault="002775EE" w:rsidP="00F416AE">
            <w:pPr>
              <w:pStyle w:val="TableParagraph"/>
              <w:spacing w:line="273" w:lineRule="auto"/>
              <w:ind w:left="108" w:right="126"/>
              <w:rPr>
                <w:color w:val="C00000"/>
                <w:spacing w:val="-5"/>
                <w:sz w:val="24"/>
              </w:rPr>
            </w:pPr>
            <w:r w:rsidRPr="00CD4A5B">
              <w:rPr>
                <w:color w:val="C00000"/>
                <w:sz w:val="24"/>
              </w:rPr>
              <w:t>Подвижная</w:t>
            </w:r>
            <w:r w:rsidRPr="00CD4A5B">
              <w:rPr>
                <w:color w:val="C00000"/>
                <w:spacing w:val="-8"/>
                <w:sz w:val="24"/>
              </w:rPr>
              <w:t xml:space="preserve"> </w:t>
            </w:r>
            <w:r w:rsidRPr="00CD4A5B">
              <w:rPr>
                <w:color w:val="C00000"/>
                <w:sz w:val="24"/>
              </w:rPr>
              <w:t>игра</w:t>
            </w:r>
            <w:r w:rsidRPr="00CD4A5B">
              <w:rPr>
                <w:color w:val="C00000"/>
                <w:spacing w:val="-5"/>
                <w:sz w:val="24"/>
              </w:rPr>
              <w:t xml:space="preserve"> </w:t>
            </w:r>
          </w:p>
          <w:p w:rsidR="002775EE" w:rsidRPr="00CD4A5B" w:rsidRDefault="002775EE" w:rsidP="00F416AE">
            <w:pPr>
              <w:pStyle w:val="TableParagraph"/>
              <w:spacing w:line="273" w:lineRule="auto"/>
              <w:ind w:left="108" w:right="126"/>
              <w:rPr>
                <w:color w:val="C00000"/>
                <w:sz w:val="24"/>
              </w:rPr>
            </w:pPr>
            <w:r w:rsidRPr="00CD4A5B">
              <w:rPr>
                <w:color w:val="C00000"/>
                <w:sz w:val="24"/>
              </w:rPr>
              <w:t>«К</w:t>
            </w:r>
            <w:r w:rsidR="00F416AE">
              <w:rPr>
                <w:color w:val="C00000"/>
                <w:sz w:val="24"/>
              </w:rPr>
              <w:t xml:space="preserve"> </w:t>
            </w:r>
            <w:r w:rsidRPr="00CD4A5B">
              <w:rPr>
                <w:color w:val="C00000"/>
                <w:spacing w:val="-57"/>
                <w:sz w:val="24"/>
              </w:rPr>
              <w:t xml:space="preserve"> </w:t>
            </w:r>
            <w:r w:rsidRPr="00CD4A5B">
              <w:rPr>
                <w:color w:val="C00000"/>
                <w:sz w:val="24"/>
              </w:rPr>
              <w:t>своим</w:t>
            </w:r>
            <w:r w:rsidRPr="00CD4A5B">
              <w:rPr>
                <w:color w:val="C00000"/>
                <w:spacing w:val="-2"/>
                <w:sz w:val="24"/>
              </w:rPr>
              <w:t xml:space="preserve"> </w:t>
            </w:r>
            <w:r w:rsidRPr="00CD4A5B">
              <w:rPr>
                <w:color w:val="C00000"/>
                <w:sz w:val="24"/>
              </w:rPr>
              <w:t>знакам»</w:t>
            </w:r>
          </w:p>
        </w:tc>
      </w:tr>
      <w:tr w:rsidR="002775EE" w:rsidTr="0052674B">
        <w:trPr>
          <w:trHeight w:val="944"/>
        </w:trPr>
        <w:tc>
          <w:tcPr>
            <w:tcW w:w="1419" w:type="dxa"/>
            <w:vMerge/>
            <w:tcBorders>
              <w:top w:val="nil"/>
              <w:left w:val="single" w:sz="4" w:space="0" w:color="000000"/>
              <w:bottom w:val="single" w:sz="4" w:space="0" w:color="000000"/>
              <w:right w:val="single" w:sz="4" w:space="0" w:color="000000"/>
            </w:tcBorders>
          </w:tcPr>
          <w:p w:rsidR="002775EE" w:rsidRDefault="002775EE" w:rsidP="002775EE">
            <w:pPr>
              <w:rPr>
                <w:sz w:val="2"/>
                <w:szCs w:val="2"/>
              </w:rPr>
            </w:pPr>
          </w:p>
        </w:tc>
        <w:tc>
          <w:tcPr>
            <w:tcW w:w="2693" w:type="dxa"/>
            <w:tcBorders>
              <w:top w:val="single" w:sz="4" w:space="0" w:color="000000"/>
              <w:left w:val="single" w:sz="4" w:space="0" w:color="000000"/>
            </w:tcBorders>
          </w:tcPr>
          <w:p w:rsidR="002775EE" w:rsidRDefault="002775EE" w:rsidP="00F416AE">
            <w:pPr>
              <w:pStyle w:val="TableParagraph"/>
              <w:spacing w:before="42"/>
              <w:rPr>
                <w:sz w:val="24"/>
              </w:rPr>
            </w:pPr>
            <w:r>
              <w:rPr>
                <w:sz w:val="24"/>
              </w:rPr>
              <w:t>Игровая</w:t>
            </w:r>
            <w:r>
              <w:rPr>
                <w:spacing w:val="-5"/>
                <w:sz w:val="24"/>
              </w:rPr>
              <w:t xml:space="preserve"> </w:t>
            </w:r>
            <w:r>
              <w:rPr>
                <w:sz w:val="24"/>
              </w:rPr>
              <w:t>ситуация</w:t>
            </w:r>
          </w:p>
          <w:p w:rsidR="002775EE" w:rsidRDefault="002775EE" w:rsidP="00F416AE">
            <w:pPr>
              <w:pStyle w:val="TableParagraph"/>
              <w:spacing w:before="2"/>
              <w:ind w:right="156"/>
              <w:rPr>
                <w:sz w:val="24"/>
              </w:rPr>
            </w:pPr>
            <w:r>
              <w:rPr>
                <w:sz w:val="24"/>
              </w:rPr>
              <w:t>«Помоги</w:t>
            </w:r>
            <w:r>
              <w:rPr>
                <w:spacing w:val="-4"/>
                <w:sz w:val="24"/>
              </w:rPr>
              <w:t xml:space="preserve"> </w:t>
            </w:r>
            <w:r>
              <w:rPr>
                <w:sz w:val="24"/>
              </w:rPr>
              <w:t>зайке</w:t>
            </w:r>
            <w:r>
              <w:rPr>
                <w:spacing w:val="-5"/>
                <w:sz w:val="24"/>
              </w:rPr>
              <w:t xml:space="preserve"> </w:t>
            </w:r>
            <w:r>
              <w:rPr>
                <w:sz w:val="24"/>
              </w:rPr>
              <w:t>перейти</w:t>
            </w:r>
            <w:r>
              <w:rPr>
                <w:spacing w:val="-57"/>
                <w:sz w:val="24"/>
              </w:rPr>
              <w:t xml:space="preserve"> </w:t>
            </w:r>
            <w:r>
              <w:rPr>
                <w:sz w:val="24"/>
              </w:rPr>
              <w:t>дорогу»</w:t>
            </w:r>
          </w:p>
        </w:tc>
        <w:tc>
          <w:tcPr>
            <w:tcW w:w="3121" w:type="dxa"/>
            <w:tcBorders>
              <w:top w:val="single" w:sz="4" w:space="0" w:color="000000"/>
            </w:tcBorders>
          </w:tcPr>
          <w:p w:rsidR="00F416AE" w:rsidRDefault="002775EE" w:rsidP="00F416AE">
            <w:pPr>
              <w:pStyle w:val="TableParagraph"/>
              <w:spacing w:before="42"/>
              <w:ind w:left="112" w:right="188"/>
              <w:rPr>
                <w:spacing w:val="-4"/>
                <w:sz w:val="24"/>
              </w:rPr>
            </w:pPr>
            <w:r>
              <w:rPr>
                <w:sz w:val="24"/>
              </w:rPr>
              <w:t>Игровая</w:t>
            </w:r>
            <w:r>
              <w:rPr>
                <w:spacing w:val="-8"/>
                <w:sz w:val="24"/>
              </w:rPr>
              <w:t xml:space="preserve"> </w:t>
            </w:r>
            <w:r>
              <w:rPr>
                <w:sz w:val="24"/>
              </w:rPr>
              <w:t>ситуация</w:t>
            </w:r>
            <w:r>
              <w:rPr>
                <w:spacing w:val="-4"/>
                <w:sz w:val="24"/>
              </w:rPr>
              <w:t xml:space="preserve"> </w:t>
            </w:r>
          </w:p>
          <w:p w:rsidR="002775EE" w:rsidRDefault="002775EE" w:rsidP="00F416AE">
            <w:pPr>
              <w:pStyle w:val="TableParagraph"/>
              <w:spacing w:before="42"/>
              <w:ind w:left="112" w:right="188"/>
              <w:rPr>
                <w:sz w:val="24"/>
              </w:rPr>
            </w:pPr>
            <w:r>
              <w:rPr>
                <w:sz w:val="24"/>
              </w:rPr>
              <w:t>«Помоги</w:t>
            </w:r>
            <w:r>
              <w:rPr>
                <w:spacing w:val="-57"/>
                <w:sz w:val="24"/>
              </w:rPr>
              <w:t xml:space="preserve"> </w:t>
            </w:r>
            <w:r>
              <w:rPr>
                <w:sz w:val="24"/>
              </w:rPr>
              <w:t>зайке</w:t>
            </w:r>
            <w:r>
              <w:rPr>
                <w:spacing w:val="-2"/>
                <w:sz w:val="24"/>
              </w:rPr>
              <w:t xml:space="preserve"> </w:t>
            </w:r>
            <w:r>
              <w:rPr>
                <w:sz w:val="24"/>
              </w:rPr>
              <w:t>перейти</w:t>
            </w:r>
            <w:r>
              <w:rPr>
                <w:spacing w:val="-1"/>
                <w:sz w:val="24"/>
              </w:rPr>
              <w:t xml:space="preserve"> </w:t>
            </w:r>
            <w:r>
              <w:rPr>
                <w:sz w:val="24"/>
              </w:rPr>
              <w:t>дорогу»</w:t>
            </w:r>
          </w:p>
        </w:tc>
        <w:tc>
          <w:tcPr>
            <w:tcW w:w="2948" w:type="dxa"/>
            <w:tcBorders>
              <w:top w:val="single" w:sz="4" w:space="0" w:color="000000"/>
            </w:tcBorders>
          </w:tcPr>
          <w:p w:rsidR="00F416AE" w:rsidRDefault="002775EE" w:rsidP="00F416AE">
            <w:pPr>
              <w:pStyle w:val="TableParagraph"/>
              <w:spacing w:before="44"/>
              <w:ind w:left="109" w:right="108"/>
              <w:rPr>
                <w:sz w:val="24"/>
              </w:rPr>
            </w:pPr>
            <w:r>
              <w:rPr>
                <w:sz w:val="24"/>
              </w:rPr>
              <w:t>Игровая</w:t>
            </w:r>
            <w:r>
              <w:rPr>
                <w:spacing w:val="-6"/>
                <w:sz w:val="24"/>
              </w:rPr>
              <w:t xml:space="preserve"> </w:t>
            </w:r>
            <w:r>
              <w:rPr>
                <w:sz w:val="24"/>
              </w:rPr>
              <w:t>ситуация</w:t>
            </w:r>
          </w:p>
          <w:p w:rsidR="002775EE" w:rsidRDefault="002775EE" w:rsidP="00F416AE">
            <w:pPr>
              <w:pStyle w:val="TableParagraph"/>
              <w:spacing w:before="44"/>
              <w:ind w:left="109" w:right="108"/>
              <w:rPr>
                <w:sz w:val="24"/>
              </w:rPr>
            </w:pPr>
            <w:r>
              <w:rPr>
                <w:spacing w:val="1"/>
                <w:sz w:val="24"/>
              </w:rPr>
              <w:t xml:space="preserve"> </w:t>
            </w:r>
            <w:r>
              <w:rPr>
                <w:sz w:val="24"/>
              </w:rPr>
              <w:t>«Едем</w:t>
            </w:r>
            <w:r>
              <w:rPr>
                <w:spacing w:val="-6"/>
                <w:sz w:val="24"/>
              </w:rPr>
              <w:t xml:space="preserve"> </w:t>
            </w:r>
            <w:r>
              <w:rPr>
                <w:sz w:val="24"/>
              </w:rPr>
              <w:t>в</w:t>
            </w:r>
            <w:r>
              <w:rPr>
                <w:spacing w:val="-57"/>
                <w:sz w:val="24"/>
              </w:rPr>
              <w:t xml:space="preserve"> </w:t>
            </w:r>
            <w:r>
              <w:rPr>
                <w:sz w:val="24"/>
              </w:rPr>
              <w:t>автобусе»</w:t>
            </w:r>
          </w:p>
        </w:tc>
        <w:tc>
          <w:tcPr>
            <w:tcW w:w="2864" w:type="dxa"/>
            <w:tcBorders>
              <w:top w:val="single" w:sz="4" w:space="0" w:color="000000"/>
            </w:tcBorders>
          </w:tcPr>
          <w:p w:rsidR="002775EE" w:rsidRDefault="002775EE" w:rsidP="00F416AE">
            <w:pPr>
              <w:pStyle w:val="TableParagraph"/>
              <w:spacing w:before="44"/>
              <w:ind w:left="109"/>
              <w:rPr>
                <w:sz w:val="24"/>
              </w:rPr>
            </w:pPr>
            <w:r>
              <w:rPr>
                <w:sz w:val="24"/>
              </w:rPr>
              <w:t>Игровая</w:t>
            </w:r>
            <w:r>
              <w:rPr>
                <w:spacing w:val="-5"/>
                <w:sz w:val="24"/>
              </w:rPr>
              <w:t xml:space="preserve"> </w:t>
            </w:r>
            <w:r>
              <w:rPr>
                <w:sz w:val="24"/>
              </w:rPr>
              <w:t>ситуация</w:t>
            </w:r>
          </w:p>
          <w:p w:rsidR="002775EE" w:rsidRDefault="002775EE" w:rsidP="00F416AE">
            <w:pPr>
              <w:pStyle w:val="TableParagraph"/>
              <w:spacing w:before="39"/>
              <w:ind w:left="109"/>
              <w:rPr>
                <w:sz w:val="24"/>
              </w:rPr>
            </w:pPr>
            <w:r>
              <w:rPr>
                <w:sz w:val="24"/>
              </w:rPr>
              <w:t>«Однажды</w:t>
            </w:r>
            <w:r>
              <w:rPr>
                <w:spacing w:val="-2"/>
                <w:sz w:val="24"/>
              </w:rPr>
              <w:t xml:space="preserve"> </w:t>
            </w:r>
            <w:r>
              <w:rPr>
                <w:sz w:val="24"/>
              </w:rPr>
              <w:t>на</w:t>
            </w:r>
            <w:r>
              <w:rPr>
                <w:spacing w:val="2"/>
                <w:sz w:val="24"/>
              </w:rPr>
              <w:t xml:space="preserve"> </w:t>
            </w:r>
            <w:r>
              <w:rPr>
                <w:sz w:val="24"/>
              </w:rPr>
              <w:t>улице»</w:t>
            </w:r>
          </w:p>
        </w:tc>
        <w:tc>
          <w:tcPr>
            <w:tcW w:w="2575" w:type="dxa"/>
            <w:tcBorders>
              <w:top w:val="single" w:sz="4" w:space="0" w:color="000000"/>
            </w:tcBorders>
          </w:tcPr>
          <w:p w:rsidR="002775EE" w:rsidRPr="00CD4A5B" w:rsidRDefault="002775EE" w:rsidP="00F416AE">
            <w:pPr>
              <w:pStyle w:val="TableParagraph"/>
              <w:spacing w:before="44"/>
              <w:ind w:left="108"/>
              <w:rPr>
                <w:color w:val="C00000"/>
                <w:sz w:val="24"/>
              </w:rPr>
            </w:pPr>
            <w:r w:rsidRPr="00CD4A5B">
              <w:rPr>
                <w:color w:val="C00000"/>
                <w:sz w:val="24"/>
              </w:rPr>
              <w:t>Игровая</w:t>
            </w:r>
            <w:r w:rsidRPr="00CD4A5B">
              <w:rPr>
                <w:color w:val="C00000"/>
                <w:spacing w:val="-5"/>
                <w:sz w:val="24"/>
              </w:rPr>
              <w:t xml:space="preserve"> </w:t>
            </w:r>
            <w:r w:rsidRPr="00CD4A5B">
              <w:rPr>
                <w:color w:val="C00000"/>
                <w:sz w:val="24"/>
              </w:rPr>
              <w:t>ситуация</w:t>
            </w:r>
          </w:p>
          <w:p w:rsidR="002775EE" w:rsidRPr="00CD4A5B" w:rsidRDefault="002775EE" w:rsidP="00F416AE">
            <w:pPr>
              <w:pStyle w:val="TableParagraph"/>
              <w:spacing w:before="41"/>
              <w:ind w:left="108" w:right="718"/>
              <w:rPr>
                <w:color w:val="C00000"/>
                <w:sz w:val="24"/>
              </w:rPr>
            </w:pPr>
            <w:r w:rsidRPr="00CD4A5B">
              <w:rPr>
                <w:color w:val="C00000"/>
                <w:sz w:val="24"/>
              </w:rPr>
              <w:t>«Я пешеход и</w:t>
            </w:r>
            <w:r w:rsidRPr="00CD4A5B">
              <w:rPr>
                <w:color w:val="C00000"/>
                <w:spacing w:val="-57"/>
                <w:sz w:val="24"/>
              </w:rPr>
              <w:t xml:space="preserve"> </w:t>
            </w:r>
            <w:r w:rsidRPr="00CD4A5B">
              <w:rPr>
                <w:color w:val="C00000"/>
                <w:sz w:val="24"/>
              </w:rPr>
              <w:t>пассажир»</w:t>
            </w:r>
          </w:p>
        </w:tc>
      </w:tr>
      <w:tr w:rsidR="000A1D68" w:rsidTr="0052674B">
        <w:trPr>
          <w:trHeight w:val="1227"/>
        </w:trPr>
        <w:tc>
          <w:tcPr>
            <w:tcW w:w="1419" w:type="dxa"/>
            <w:vMerge w:val="restart"/>
            <w:tcBorders>
              <w:top w:val="single" w:sz="4" w:space="0" w:color="000000"/>
              <w:left w:val="single" w:sz="4" w:space="0" w:color="000000"/>
              <w:right w:val="single" w:sz="4" w:space="0" w:color="000000"/>
            </w:tcBorders>
          </w:tcPr>
          <w:p w:rsidR="000A1D68" w:rsidRDefault="000A1D68" w:rsidP="00F416AE">
            <w:pPr>
              <w:pStyle w:val="TableParagraph"/>
              <w:ind w:left="357"/>
              <w:rPr>
                <w:sz w:val="24"/>
              </w:rPr>
            </w:pPr>
            <w:r>
              <w:rPr>
                <w:sz w:val="24"/>
              </w:rPr>
              <w:t>Ноябрь</w:t>
            </w:r>
          </w:p>
        </w:tc>
        <w:tc>
          <w:tcPr>
            <w:tcW w:w="2693" w:type="dxa"/>
            <w:tcBorders>
              <w:left w:val="single" w:sz="4" w:space="0" w:color="000000"/>
            </w:tcBorders>
          </w:tcPr>
          <w:p w:rsidR="000A1D68" w:rsidRDefault="000A1D68" w:rsidP="006A0944">
            <w:pPr>
              <w:pStyle w:val="TableParagraph"/>
              <w:ind w:right="402"/>
              <w:rPr>
                <w:sz w:val="24"/>
              </w:rPr>
            </w:pPr>
            <w:r>
              <w:rPr>
                <w:sz w:val="24"/>
              </w:rPr>
              <w:t>Спортивное</w:t>
            </w:r>
            <w:r>
              <w:rPr>
                <w:spacing w:val="1"/>
                <w:sz w:val="24"/>
              </w:rPr>
              <w:t xml:space="preserve"> </w:t>
            </w:r>
            <w:r>
              <w:rPr>
                <w:sz w:val="24"/>
              </w:rPr>
              <w:t>развлечение «Мама,</w:t>
            </w:r>
            <w:r>
              <w:rPr>
                <w:spacing w:val="1"/>
                <w:sz w:val="24"/>
              </w:rPr>
              <w:t xml:space="preserve"> </w:t>
            </w:r>
            <w:r>
              <w:rPr>
                <w:sz w:val="24"/>
              </w:rPr>
              <w:t>папа, я</w:t>
            </w:r>
            <w:r>
              <w:rPr>
                <w:spacing w:val="1"/>
                <w:sz w:val="24"/>
              </w:rPr>
              <w:t xml:space="preserve"> </w:t>
            </w:r>
            <w:r>
              <w:rPr>
                <w:sz w:val="24"/>
              </w:rPr>
              <w:t>- спортивная</w:t>
            </w:r>
            <w:r>
              <w:rPr>
                <w:spacing w:val="-57"/>
                <w:sz w:val="24"/>
              </w:rPr>
              <w:t xml:space="preserve"> </w:t>
            </w:r>
            <w:r w:rsidR="006A0944">
              <w:rPr>
                <w:spacing w:val="-57"/>
                <w:sz w:val="24"/>
              </w:rPr>
              <w:t xml:space="preserve"> </w:t>
            </w:r>
            <w:r>
              <w:rPr>
                <w:sz w:val="24"/>
              </w:rPr>
              <w:t>семья!»</w:t>
            </w:r>
          </w:p>
        </w:tc>
        <w:tc>
          <w:tcPr>
            <w:tcW w:w="3121" w:type="dxa"/>
          </w:tcPr>
          <w:p w:rsidR="000A1D68" w:rsidRDefault="000A1D68" w:rsidP="00F416AE">
            <w:pPr>
              <w:pStyle w:val="TableParagraph"/>
              <w:ind w:left="112"/>
              <w:rPr>
                <w:sz w:val="24"/>
              </w:rPr>
            </w:pPr>
            <w:r>
              <w:rPr>
                <w:sz w:val="24"/>
              </w:rPr>
              <w:t>Спортивное</w:t>
            </w:r>
            <w:r>
              <w:rPr>
                <w:spacing w:val="-6"/>
                <w:sz w:val="24"/>
              </w:rPr>
              <w:t xml:space="preserve"> </w:t>
            </w:r>
            <w:r>
              <w:rPr>
                <w:sz w:val="24"/>
              </w:rPr>
              <w:t>развлечение</w:t>
            </w:r>
          </w:p>
          <w:p w:rsidR="000A1D68" w:rsidRDefault="000A1D68" w:rsidP="00F416AE">
            <w:pPr>
              <w:pStyle w:val="TableParagraph"/>
              <w:spacing w:line="276" w:lineRule="auto"/>
              <w:ind w:left="112"/>
              <w:rPr>
                <w:sz w:val="24"/>
              </w:rPr>
            </w:pPr>
            <w:r>
              <w:rPr>
                <w:sz w:val="24"/>
              </w:rPr>
              <w:t>«Мама, папа, я</w:t>
            </w:r>
            <w:r>
              <w:rPr>
                <w:spacing w:val="1"/>
                <w:sz w:val="24"/>
              </w:rPr>
              <w:t xml:space="preserve"> </w:t>
            </w:r>
            <w:r>
              <w:rPr>
                <w:sz w:val="24"/>
              </w:rPr>
              <w:t>- спортивная</w:t>
            </w:r>
            <w:r>
              <w:rPr>
                <w:spacing w:val="-57"/>
                <w:sz w:val="24"/>
              </w:rPr>
              <w:t xml:space="preserve"> </w:t>
            </w:r>
            <w:r>
              <w:rPr>
                <w:sz w:val="24"/>
              </w:rPr>
              <w:t>семья!»</w:t>
            </w:r>
          </w:p>
        </w:tc>
        <w:tc>
          <w:tcPr>
            <w:tcW w:w="2948" w:type="dxa"/>
          </w:tcPr>
          <w:p w:rsidR="000A1D68" w:rsidRDefault="000A1D68" w:rsidP="00F416AE">
            <w:pPr>
              <w:pStyle w:val="TableParagraph"/>
              <w:ind w:left="109"/>
              <w:rPr>
                <w:sz w:val="24"/>
              </w:rPr>
            </w:pPr>
            <w:r>
              <w:rPr>
                <w:sz w:val="24"/>
              </w:rPr>
              <w:t>Спортивное</w:t>
            </w:r>
            <w:r>
              <w:rPr>
                <w:spacing w:val="-6"/>
                <w:sz w:val="24"/>
              </w:rPr>
              <w:t xml:space="preserve"> </w:t>
            </w:r>
            <w:r>
              <w:rPr>
                <w:sz w:val="24"/>
              </w:rPr>
              <w:t>развлечение</w:t>
            </w:r>
          </w:p>
          <w:p w:rsidR="000A1D68" w:rsidRDefault="000A1D68" w:rsidP="00F416AE">
            <w:pPr>
              <w:pStyle w:val="TableParagraph"/>
              <w:spacing w:line="276" w:lineRule="auto"/>
              <w:ind w:left="109" w:right="805"/>
              <w:rPr>
                <w:sz w:val="24"/>
              </w:rPr>
            </w:pPr>
            <w:r>
              <w:rPr>
                <w:sz w:val="24"/>
              </w:rPr>
              <w:t>«Мама, папа, я</w:t>
            </w:r>
            <w:r>
              <w:rPr>
                <w:spacing w:val="1"/>
                <w:sz w:val="24"/>
              </w:rPr>
              <w:t xml:space="preserve"> </w:t>
            </w:r>
            <w:r>
              <w:rPr>
                <w:sz w:val="24"/>
              </w:rPr>
              <w:t>-</w:t>
            </w:r>
            <w:r>
              <w:rPr>
                <w:spacing w:val="1"/>
                <w:sz w:val="24"/>
              </w:rPr>
              <w:t xml:space="preserve"> </w:t>
            </w:r>
            <w:r>
              <w:rPr>
                <w:sz w:val="24"/>
              </w:rPr>
              <w:t>спортивная</w:t>
            </w:r>
            <w:r>
              <w:rPr>
                <w:spacing w:val="-3"/>
                <w:sz w:val="24"/>
              </w:rPr>
              <w:t xml:space="preserve"> </w:t>
            </w:r>
            <w:r>
              <w:rPr>
                <w:sz w:val="24"/>
              </w:rPr>
              <w:t>семья!»</w:t>
            </w:r>
          </w:p>
        </w:tc>
        <w:tc>
          <w:tcPr>
            <w:tcW w:w="2864" w:type="dxa"/>
          </w:tcPr>
          <w:p w:rsidR="000A1D68" w:rsidRDefault="000A1D68" w:rsidP="00F416AE">
            <w:pPr>
              <w:pStyle w:val="TableParagraph"/>
              <w:ind w:left="109"/>
              <w:rPr>
                <w:sz w:val="24"/>
              </w:rPr>
            </w:pPr>
            <w:r>
              <w:rPr>
                <w:sz w:val="24"/>
              </w:rPr>
              <w:t>Спортивное</w:t>
            </w:r>
            <w:r>
              <w:rPr>
                <w:spacing w:val="-6"/>
                <w:sz w:val="24"/>
              </w:rPr>
              <w:t xml:space="preserve"> </w:t>
            </w:r>
            <w:r>
              <w:rPr>
                <w:sz w:val="24"/>
              </w:rPr>
              <w:t>развлечение</w:t>
            </w:r>
          </w:p>
          <w:p w:rsidR="000A1D68" w:rsidRDefault="000A1D68" w:rsidP="00F416AE">
            <w:pPr>
              <w:pStyle w:val="TableParagraph"/>
              <w:spacing w:line="276" w:lineRule="auto"/>
              <w:ind w:left="109" w:right="729"/>
              <w:rPr>
                <w:sz w:val="24"/>
              </w:rPr>
            </w:pPr>
            <w:r>
              <w:rPr>
                <w:sz w:val="24"/>
              </w:rPr>
              <w:t>«Мама, папа, я</w:t>
            </w:r>
            <w:r>
              <w:rPr>
                <w:spacing w:val="1"/>
                <w:sz w:val="24"/>
              </w:rPr>
              <w:t xml:space="preserve"> </w:t>
            </w:r>
            <w:r>
              <w:rPr>
                <w:sz w:val="24"/>
              </w:rPr>
              <w:t>-</w:t>
            </w:r>
            <w:r>
              <w:rPr>
                <w:spacing w:val="1"/>
                <w:sz w:val="24"/>
              </w:rPr>
              <w:t xml:space="preserve"> </w:t>
            </w:r>
            <w:r>
              <w:rPr>
                <w:sz w:val="24"/>
              </w:rPr>
              <w:t>спортивная</w:t>
            </w:r>
            <w:r>
              <w:rPr>
                <w:spacing w:val="-11"/>
                <w:sz w:val="24"/>
              </w:rPr>
              <w:t xml:space="preserve"> </w:t>
            </w:r>
            <w:r>
              <w:rPr>
                <w:sz w:val="24"/>
              </w:rPr>
              <w:t>семья!»</w:t>
            </w:r>
          </w:p>
        </w:tc>
        <w:tc>
          <w:tcPr>
            <w:tcW w:w="2575" w:type="dxa"/>
          </w:tcPr>
          <w:p w:rsidR="00F416AE" w:rsidRDefault="000A1D68" w:rsidP="00F416AE">
            <w:pPr>
              <w:pStyle w:val="TableParagraph"/>
              <w:spacing w:line="276" w:lineRule="auto"/>
              <w:ind w:left="108" w:right="84"/>
              <w:rPr>
                <w:color w:val="C00000"/>
                <w:spacing w:val="-9"/>
                <w:sz w:val="24"/>
              </w:rPr>
            </w:pPr>
            <w:r w:rsidRPr="00CD4A5B">
              <w:rPr>
                <w:color w:val="C00000"/>
                <w:sz w:val="24"/>
              </w:rPr>
              <w:t>Спортивное</w:t>
            </w:r>
            <w:r w:rsidRPr="00CD4A5B">
              <w:rPr>
                <w:color w:val="C00000"/>
                <w:spacing w:val="1"/>
                <w:sz w:val="24"/>
              </w:rPr>
              <w:t xml:space="preserve"> </w:t>
            </w:r>
            <w:r w:rsidRPr="00CD4A5B">
              <w:rPr>
                <w:color w:val="C00000"/>
                <w:sz w:val="24"/>
              </w:rPr>
              <w:t>развлечение</w:t>
            </w:r>
            <w:r w:rsidRPr="00CD4A5B">
              <w:rPr>
                <w:color w:val="C00000"/>
                <w:spacing w:val="-9"/>
                <w:sz w:val="24"/>
              </w:rPr>
              <w:t xml:space="preserve"> </w:t>
            </w:r>
          </w:p>
          <w:p w:rsidR="000A1D68" w:rsidRPr="00CD4A5B" w:rsidRDefault="000A1D68" w:rsidP="00F416AE">
            <w:pPr>
              <w:pStyle w:val="TableParagraph"/>
              <w:spacing w:line="276" w:lineRule="auto"/>
              <w:ind w:left="108" w:right="84"/>
              <w:rPr>
                <w:color w:val="C00000"/>
                <w:sz w:val="24"/>
              </w:rPr>
            </w:pPr>
            <w:r w:rsidRPr="00CD4A5B">
              <w:rPr>
                <w:color w:val="C00000"/>
                <w:sz w:val="24"/>
              </w:rPr>
              <w:t>«Мама,</w:t>
            </w:r>
            <w:r w:rsidRPr="00CD4A5B">
              <w:rPr>
                <w:color w:val="C00000"/>
                <w:spacing w:val="-57"/>
                <w:sz w:val="24"/>
              </w:rPr>
              <w:t xml:space="preserve"> </w:t>
            </w:r>
            <w:r w:rsidRPr="00CD4A5B">
              <w:rPr>
                <w:color w:val="C00000"/>
                <w:sz w:val="24"/>
              </w:rPr>
              <w:t>папа,</w:t>
            </w:r>
            <w:r w:rsidRPr="00CD4A5B">
              <w:rPr>
                <w:color w:val="C00000"/>
                <w:spacing w:val="1"/>
                <w:sz w:val="24"/>
              </w:rPr>
              <w:t xml:space="preserve"> </w:t>
            </w:r>
            <w:r w:rsidRPr="00CD4A5B">
              <w:rPr>
                <w:color w:val="C00000"/>
                <w:sz w:val="24"/>
              </w:rPr>
              <w:t>я</w:t>
            </w:r>
            <w:r w:rsidRPr="00CD4A5B">
              <w:rPr>
                <w:color w:val="C00000"/>
                <w:spacing w:val="62"/>
                <w:sz w:val="24"/>
              </w:rPr>
              <w:t xml:space="preserve"> </w:t>
            </w:r>
            <w:r w:rsidRPr="00CD4A5B">
              <w:rPr>
                <w:color w:val="C00000"/>
                <w:sz w:val="24"/>
              </w:rPr>
              <w:t>-</w:t>
            </w:r>
            <w:r w:rsidRPr="00CD4A5B">
              <w:rPr>
                <w:color w:val="C00000"/>
                <w:spacing w:val="1"/>
                <w:sz w:val="24"/>
              </w:rPr>
              <w:t xml:space="preserve"> </w:t>
            </w:r>
            <w:r w:rsidRPr="00CD4A5B">
              <w:rPr>
                <w:color w:val="C00000"/>
                <w:sz w:val="24"/>
              </w:rPr>
              <w:t>спортивная</w:t>
            </w:r>
            <w:r w:rsidRPr="00CD4A5B">
              <w:rPr>
                <w:color w:val="C00000"/>
                <w:spacing w:val="-2"/>
                <w:sz w:val="24"/>
              </w:rPr>
              <w:t xml:space="preserve"> </w:t>
            </w:r>
            <w:r w:rsidRPr="00CD4A5B">
              <w:rPr>
                <w:color w:val="C00000"/>
                <w:sz w:val="24"/>
              </w:rPr>
              <w:t>семья!»</w:t>
            </w:r>
          </w:p>
        </w:tc>
      </w:tr>
      <w:tr w:rsidR="000A1D68" w:rsidTr="0052674B">
        <w:trPr>
          <w:trHeight w:val="1038"/>
        </w:trPr>
        <w:tc>
          <w:tcPr>
            <w:tcW w:w="1419" w:type="dxa"/>
            <w:vMerge/>
            <w:tcBorders>
              <w:left w:val="single" w:sz="4" w:space="0" w:color="000000"/>
              <w:right w:val="single" w:sz="4" w:space="0" w:color="000000"/>
            </w:tcBorders>
          </w:tcPr>
          <w:p w:rsidR="000A1D68" w:rsidRDefault="000A1D68" w:rsidP="002775EE">
            <w:pPr>
              <w:rPr>
                <w:sz w:val="2"/>
                <w:szCs w:val="2"/>
              </w:rPr>
            </w:pPr>
          </w:p>
        </w:tc>
        <w:tc>
          <w:tcPr>
            <w:tcW w:w="2693" w:type="dxa"/>
            <w:tcBorders>
              <w:left w:val="single" w:sz="4" w:space="0" w:color="000000"/>
            </w:tcBorders>
          </w:tcPr>
          <w:p w:rsidR="000A1D68" w:rsidRDefault="000A1D68" w:rsidP="005112A8">
            <w:pPr>
              <w:pStyle w:val="TableParagraph"/>
              <w:spacing w:before="44"/>
              <w:rPr>
                <w:sz w:val="24"/>
              </w:rPr>
            </w:pPr>
            <w:r>
              <w:rPr>
                <w:sz w:val="24"/>
              </w:rPr>
              <w:t>Дидактическая</w:t>
            </w:r>
            <w:r>
              <w:rPr>
                <w:spacing w:val="-4"/>
                <w:sz w:val="24"/>
              </w:rPr>
              <w:t xml:space="preserve"> </w:t>
            </w:r>
            <w:r>
              <w:rPr>
                <w:sz w:val="24"/>
              </w:rPr>
              <w:t>игра</w:t>
            </w:r>
          </w:p>
          <w:p w:rsidR="000A1D68" w:rsidRDefault="000A1D68" w:rsidP="005112A8">
            <w:pPr>
              <w:pStyle w:val="TableParagraph"/>
              <w:spacing w:before="9"/>
              <w:ind w:right="717"/>
              <w:rPr>
                <w:sz w:val="24"/>
              </w:rPr>
            </w:pPr>
            <w:r>
              <w:rPr>
                <w:sz w:val="24"/>
              </w:rPr>
              <w:t>«Оденем</w:t>
            </w:r>
            <w:r>
              <w:rPr>
                <w:spacing w:val="-8"/>
                <w:sz w:val="24"/>
              </w:rPr>
              <w:t xml:space="preserve"> </w:t>
            </w:r>
            <w:r>
              <w:rPr>
                <w:sz w:val="24"/>
              </w:rPr>
              <w:t>куклу</w:t>
            </w:r>
            <w:r>
              <w:rPr>
                <w:spacing w:val="-11"/>
                <w:sz w:val="24"/>
              </w:rPr>
              <w:t xml:space="preserve"> </w:t>
            </w:r>
            <w:r>
              <w:rPr>
                <w:sz w:val="24"/>
              </w:rPr>
              <w:t>на</w:t>
            </w:r>
            <w:r>
              <w:rPr>
                <w:spacing w:val="-57"/>
                <w:sz w:val="24"/>
              </w:rPr>
              <w:t xml:space="preserve"> </w:t>
            </w:r>
            <w:r>
              <w:rPr>
                <w:sz w:val="24"/>
              </w:rPr>
              <w:t>прогулку»</w:t>
            </w:r>
          </w:p>
        </w:tc>
        <w:tc>
          <w:tcPr>
            <w:tcW w:w="3121" w:type="dxa"/>
          </w:tcPr>
          <w:p w:rsidR="005112A8" w:rsidRDefault="000A1D68" w:rsidP="005112A8">
            <w:pPr>
              <w:pStyle w:val="TableParagraph"/>
              <w:spacing w:before="47"/>
              <w:ind w:left="112" w:right="200"/>
              <w:rPr>
                <w:sz w:val="24"/>
              </w:rPr>
            </w:pPr>
            <w:r>
              <w:rPr>
                <w:sz w:val="24"/>
              </w:rPr>
              <w:t>Дидактическая игра</w:t>
            </w:r>
          </w:p>
          <w:p w:rsidR="000A1D68" w:rsidRDefault="000A1D68" w:rsidP="005112A8">
            <w:pPr>
              <w:pStyle w:val="TableParagraph"/>
              <w:spacing w:before="47"/>
              <w:ind w:left="112" w:right="200"/>
              <w:rPr>
                <w:sz w:val="24"/>
              </w:rPr>
            </w:pPr>
            <w:r>
              <w:rPr>
                <w:sz w:val="24"/>
              </w:rPr>
              <w:t xml:space="preserve"> «Кому</w:t>
            </w:r>
            <w:r>
              <w:rPr>
                <w:spacing w:val="-57"/>
                <w:sz w:val="24"/>
              </w:rPr>
              <w:t xml:space="preserve"> </w:t>
            </w:r>
            <w:r>
              <w:rPr>
                <w:sz w:val="24"/>
              </w:rPr>
              <w:t>что нужно?»</w:t>
            </w:r>
          </w:p>
        </w:tc>
        <w:tc>
          <w:tcPr>
            <w:tcW w:w="2948" w:type="dxa"/>
          </w:tcPr>
          <w:p w:rsidR="000A1D68" w:rsidRDefault="000A1D68" w:rsidP="005112A8">
            <w:pPr>
              <w:pStyle w:val="TableParagraph"/>
              <w:spacing w:before="47"/>
              <w:ind w:left="109"/>
              <w:rPr>
                <w:sz w:val="24"/>
              </w:rPr>
            </w:pPr>
            <w:r>
              <w:rPr>
                <w:sz w:val="24"/>
              </w:rPr>
              <w:t>Дидактическая</w:t>
            </w:r>
            <w:r>
              <w:rPr>
                <w:spacing w:val="-4"/>
                <w:sz w:val="24"/>
              </w:rPr>
              <w:t xml:space="preserve"> </w:t>
            </w:r>
            <w:r>
              <w:rPr>
                <w:sz w:val="24"/>
              </w:rPr>
              <w:t>игра</w:t>
            </w:r>
          </w:p>
          <w:p w:rsidR="000A1D68" w:rsidRDefault="000A1D68" w:rsidP="005112A8">
            <w:pPr>
              <w:pStyle w:val="TableParagraph"/>
              <w:spacing w:before="40"/>
              <w:ind w:left="109"/>
              <w:rPr>
                <w:sz w:val="24"/>
              </w:rPr>
            </w:pPr>
            <w:r>
              <w:rPr>
                <w:sz w:val="24"/>
              </w:rPr>
              <w:t>«Покажи</w:t>
            </w:r>
            <w:r>
              <w:rPr>
                <w:spacing w:val="-2"/>
                <w:sz w:val="24"/>
              </w:rPr>
              <w:t xml:space="preserve"> </w:t>
            </w:r>
            <w:r>
              <w:rPr>
                <w:sz w:val="24"/>
              </w:rPr>
              <w:t>правильно»</w:t>
            </w:r>
          </w:p>
        </w:tc>
        <w:tc>
          <w:tcPr>
            <w:tcW w:w="2864" w:type="dxa"/>
          </w:tcPr>
          <w:p w:rsidR="000A1D68" w:rsidRDefault="000A1D68" w:rsidP="005112A8">
            <w:pPr>
              <w:pStyle w:val="TableParagraph"/>
              <w:spacing w:before="47"/>
              <w:ind w:left="109"/>
              <w:rPr>
                <w:sz w:val="24"/>
              </w:rPr>
            </w:pPr>
            <w:r>
              <w:rPr>
                <w:sz w:val="24"/>
              </w:rPr>
              <w:t>Дидактическая</w:t>
            </w:r>
            <w:r>
              <w:rPr>
                <w:spacing w:val="-4"/>
                <w:sz w:val="24"/>
              </w:rPr>
              <w:t xml:space="preserve"> </w:t>
            </w:r>
            <w:r>
              <w:rPr>
                <w:sz w:val="24"/>
              </w:rPr>
              <w:t>игра</w:t>
            </w:r>
          </w:p>
          <w:p w:rsidR="000A1D68" w:rsidRDefault="000A1D68" w:rsidP="005112A8">
            <w:pPr>
              <w:pStyle w:val="TableParagraph"/>
              <w:spacing w:before="40"/>
              <w:ind w:left="109"/>
              <w:rPr>
                <w:sz w:val="24"/>
              </w:rPr>
            </w:pPr>
            <w:r>
              <w:rPr>
                <w:sz w:val="24"/>
              </w:rPr>
              <w:t>«Если кто-то</w:t>
            </w:r>
            <w:r>
              <w:rPr>
                <w:spacing w:val="-1"/>
                <w:sz w:val="24"/>
              </w:rPr>
              <w:t xml:space="preserve"> </w:t>
            </w:r>
            <w:r>
              <w:rPr>
                <w:sz w:val="24"/>
              </w:rPr>
              <w:t>заболел»</w:t>
            </w:r>
          </w:p>
        </w:tc>
        <w:tc>
          <w:tcPr>
            <w:tcW w:w="2575" w:type="dxa"/>
          </w:tcPr>
          <w:p w:rsidR="000A1D68" w:rsidRPr="00CD4A5B" w:rsidRDefault="000A1D68" w:rsidP="005112A8">
            <w:pPr>
              <w:pStyle w:val="TableParagraph"/>
              <w:spacing w:before="47"/>
              <w:ind w:left="108"/>
              <w:rPr>
                <w:color w:val="C00000"/>
                <w:sz w:val="24"/>
              </w:rPr>
            </w:pPr>
            <w:r w:rsidRPr="00CD4A5B">
              <w:rPr>
                <w:color w:val="C00000"/>
                <w:sz w:val="24"/>
              </w:rPr>
              <w:t>Дидактическая</w:t>
            </w:r>
            <w:r w:rsidRPr="00CD4A5B">
              <w:rPr>
                <w:color w:val="C00000"/>
                <w:spacing w:val="-4"/>
                <w:sz w:val="24"/>
              </w:rPr>
              <w:t xml:space="preserve"> </w:t>
            </w:r>
            <w:r w:rsidRPr="00CD4A5B">
              <w:rPr>
                <w:color w:val="C00000"/>
                <w:sz w:val="24"/>
              </w:rPr>
              <w:t>игра</w:t>
            </w:r>
          </w:p>
          <w:p w:rsidR="000A1D68" w:rsidRPr="00CD4A5B" w:rsidRDefault="000A1D68" w:rsidP="005112A8">
            <w:pPr>
              <w:pStyle w:val="TableParagraph"/>
              <w:spacing w:before="40"/>
              <w:ind w:left="108"/>
              <w:rPr>
                <w:color w:val="C00000"/>
                <w:sz w:val="24"/>
              </w:rPr>
            </w:pPr>
            <w:r w:rsidRPr="00CD4A5B">
              <w:rPr>
                <w:color w:val="C00000"/>
                <w:sz w:val="24"/>
              </w:rPr>
              <w:t>«Назови</w:t>
            </w:r>
            <w:r w:rsidRPr="00CD4A5B">
              <w:rPr>
                <w:color w:val="C00000"/>
                <w:spacing w:val="-3"/>
                <w:sz w:val="24"/>
              </w:rPr>
              <w:t xml:space="preserve"> </w:t>
            </w:r>
            <w:r w:rsidRPr="00CD4A5B">
              <w:rPr>
                <w:color w:val="C00000"/>
                <w:sz w:val="24"/>
              </w:rPr>
              <w:t>вид</w:t>
            </w:r>
          </w:p>
          <w:p w:rsidR="000A1D68" w:rsidRPr="00CD4A5B" w:rsidRDefault="000A1D68" w:rsidP="005112A8">
            <w:pPr>
              <w:pStyle w:val="TableParagraph"/>
              <w:spacing w:before="43"/>
              <w:ind w:left="108"/>
              <w:rPr>
                <w:color w:val="C00000"/>
                <w:sz w:val="24"/>
              </w:rPr>
            </w:pPr>
            <w:r w:rsidRPr="00CD4A5B">
              <w:rPr>
                <w:color w:val="C00000"/>
                <w:sz w:val="24"/>
              </w:rPr>
              <w:t>спорта»</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419" w:type="dxa"/>
            <w:vMerge w:val="restart"/>
          </w:tcPr>
          <w:p w:rsidR="002775EE" w:rsidRDefault="002775EE" w:rsidP="002775EE">
            <w:pPr>
              <w:pStyle w:val="TableParagraph"/>
              <w:spacing w:before="38"/>
              <w:ind w:left="314"/>
              <w:rPr>
                <w:sz w:val="24"/>
              </w:rPr>
            </w:pPr>
            <w:r>
              <w:rPr>
                <w:sz w:val="24"/>
              </w:rPr>
              <w:t>Декабрь</w:t>
            </w:r>
          </w:p>
        </w:tc>
        <w:tc>
          <w:tcPr>
            <w:tcW w:w="2693" w:type="dxa"/>
          </w:tcPr>
          <w:p w:rsidR="002775EE" w:rsidRDefault="002775EE" w:rsidP="002775EE">
            <w:pPr>
              <w:pStyle w:val="TableParagraph"/>
              <w:spacing w:before="41"/>
              <w:rPr>
                <w:sz w:val="24"/>
              </w:rPr>
            </w:pPr>
            <w:r>
              <w:rPr>
                <w:sz w:val="24"/>
              </w:rPr>
              <w:t>Экскурсия</w:t>
            </w:r>
            <w:r>
              <w:rPr>
                <w:spacing w:val="-3"/>
                <w:sz w:val="24"/>
              </w:rPr>
              <w:t xml:space="preserve"> </w:t>
            </w:r>
            <w:r>
              <w:rPr>
                <w:sz w:val="24"/>
              </w:rPr>
              <w:t>в</w:t>
            </w:r>
          </w:p>
          <w:p w:rsidR="002775EE" w:rsidRDefault="002775EE" w:rsidP="002775EE">
            <w:pPr>
              <w:pStyle w:val="TableParagraph"/>
              <w:spacing w:before="38"/>
              <w:rPr>
                <w:sz w:val="24"/>
              </w:rPr>
            </w:pPr>
            <w:r>
              <w:rPr>
                <w:sz w:val="24"/>
              </w:rPr>
              <w:t>медицинский</w:t>
            </w:r>
            <w:r>
              <w:rPr>
                <w:spacing w:val="-5"/>
                <w:sz w:val="24"/>
              </w:rPr>
              <w:t xml:space="preserve"> </w:t>
            </w:r>
            <w:r>
              <w:rPr>
                <w:sz w:val="24"/>
              </w:rPr>
              <w:t>кабинет</w:t>
            </w:r>
          </w:p>
        </w:tc>
        <w:tc>
          <w:tcPr>
            <w:tcW w:w="3121" w:type="dxa"/>
          </w:tcPr>
          <w:p w:rsidR="002775EE" w:rsidRDefault="002775EE" w:rsidP="002775EE">
            <w:pPr>
              <w:pStyle w:val="TableParagraph"/>
              <w:spacing w:before="41" w:line="273" w:lineRule="auto"/>
              <w:ind w:left="109" w:right="301"/>
              <w:rPr>
                <w:sz w:val="24"/>
              </w:rPr>
            </w:pPr>
            <w:r>
              <w:rPr>
                <w:sz w:val="24"/>
              </w:rPr>
              <w:t>Экскурсия</w:t>
            </w:r>
            <w:r>
              <w:rPr>
                <w:spacing w:val="-5"/>
                <w:sz w:val="24"/>
              </w:rPr>
              <w:t xml:space="preserve"> </w:t>
            </w:r>
            <w:r>
              <w:rPr>
                <w:sz w:val="24"/>
              </w:rPr>
              <w:t>в</w:t>
            </w:r>
            <w:r>
              <w:rPr>
                <w:spacing w:val="-6"/>
                <w:sz w:val="24"/>
              </w:rPr>
              <w:t xml:space="preserve"> </w:t>
            </w:r>
            <w:r>
              <w:rPr>
                <w:sz w:val="24"/>
              </w:rPr>
              <w:t>медицинский</w:t>
            </w:r>
            <w:r>
              <w:rPr>
                <w:spacing w:val="-57"/>
                <w:sz w:val="24"/>
              </w:rPr>
              <w:t xml:space="preserve"> </w:t>
            </w:r>
            <w:r>
              <w:rPr>
                <w:sz w:val="24"/>
              </w:rPr>
              <w:t>кабинет</w:t>
            </w:r>
          </w:p>
        </w:tc>
        <w:tc>
          <w:tcPr>
            <w:tcW w:w="2948" w:type="dxa"/>
          </w:tcPr>
          <w:p w:rsidR="002775EE" w:rsidRDefault="002775EE" w:rsidP="002775EE">
            <w:pPr>
              <w:pStyle w:val="TableParagraph"/>
              <w:spacing w:before="41" w:line="273" w:lineRule="auto"/>
              <w:ind w:left="106" w:right="131"/>
              <w:rPr>
                <w:sz w:val="24"/>
              </w:rPr>
            </w:pPr>
            <w:r>
              <w:rPr>
                <w:sz w:val="24"/>
              </w:rPr>
              <w:t>Экскурсия</w:t>
            </w:r>
            <w:r>
              <w:rPr>
                <w:spacing w:val="-5"/>
                <w:sz w:val="24"/>
              </w:rPr>
              <w:t xml:space="preserve"> </w:t>
            </w:r>
            <w:r>
              <w:rPr>
                <w:sz w:val="24"/>
              </w:rPr>
              <w:t>в</w:t>
            </w:r>
            <w:r>
              <w:rPr>
                <w:spacing w:val="-6"/>
                <w:sz w:val="24"/>
              </w:rPr>
              <w:t xml:space="preserve"> </w:t>
            </w:r>
            <w:r>
              <w:rPr>
                <w:sz w:val="24"/>
              </w:rPr>
              <w:t>медицинский</w:t>
            </w:r>
            <w:r>
              <w:rPr>
                <w:spacing w:val="-57"/>
                <w:sz w:val="24"/>
              </w:rPr>
              <w:t xml:space="preserve"> </w:t>
            </w:r>
            <w:r>
              <w:rPr>
                <w:sz w:val="24"/>
              </w:rPr>
              <w:t>кабинет</w:t>
            </w:r>
          </w:p>
        </w:tc>
        <w:tc>
          <w:tcPr>
            <w:tcW w:w="2864" w:type="dxa"/>
          </w:tcPr>
          <w:p w:rsidR="002775EE" w:rsidRDefault="002775EE" w:rsidP="002775EE">
            <w:pPr>
              <w:pStyle w:val="TableParagraph"/>
              <w:spacing w:before="41" w:line="273" w:lineRule="auto"/>
              <w:ind w:left="106" w:right="47"/>
              <w:rPr>
                <w:sz w:val="24"/>
              </w:rPr>
            </w:pPr>
            <w:r>
              <w:rPr>
                <w:sz w:val="24"/>
              </w:rPr>
              <w:t>Экскурсия</w:t>
            </w:r>
            <w:r>
              <w:rPr>
                <w:spacing w:val="-5"/>
                <w:sz w:val="24"/>
              </w:rPr>
              <w:t xml:space="preserve"> </w:t>
            </w:r>
            <w:r>
              <w:rPr>
                <w:sz w:val="24"/>
              </w:rPr>
              <w:t>в</w:t>
            </w:r>
            <w:r>
              <w:rPr>
                <w:spacing w:val="-6"/>
                <w:sz w:val="24"/>
              </w:rPr>
              <w:t xml:space="preserve"> </w:t>
            </w:r>
            <w:r>
              <w:rPr>
                <w:sz w:val="24"/>
              </w:rPr>
              <w:t>медицинский</w:t>
            </w:r>
            <w:r>
              <w:rPr>
                <w:spacing w:val="-57"/>
                <w:sz w:val="24"/>
              </w:rPr>
              <w:t xml:space="preserve"> </w:t>
            </w:r>
            <w:r>
              <w:rPr>
                <w:sz w:val="24"/>
              </w:rPr>
              <w:t>кабинет</w:t>
            </w:r>
          </w:p>
        </w:tc>
        <w:tc>
          <w:tcPr>
            <w:tcW w:w="2575" w:type="dxa"/>
          </w:tcPr>
          <w:p w:rsidR="002775EE" w:rsidRPr="00CD4A5B" w:rsidRDefault="002775EE" w:rsidP="002775EE">
            <w:pPr>
              <w:pStyle w:val="TableParagraph"/>
              <w:spacing w:before="41" w:line="273" w:lineRule="auto"/>
              <w:ind w:left="106" w:right="757"/>
              <w:rPr>
                <w:color w:val="C00000"/>
                <w:sz w:val="24"/>
              </w:rPr>
            </w:pPr>
            <w:r w:rsidRPr="00CD4A5B">
              <w:rPr>
                <w:color w:val="C00000"/>
                <w:sz w:val="24"/>
              </w:rPr>
              <w:t>Экскурсия в</w:t>
            </w:r>
            <w:r w:rsidRPr="00CD4A5B">
              <w:rPr>
                <w:color w:val="C00000"/>
                <w:spacing w:val="1"/>
                <w:sz w:val="24"/>
              </w:rPr>
              <w:t xml:space="preserve"> </w:t>
            </w:r>
            <w:r w:rsidRPr="00CD4A5B">
              <w:rPr>
                <w:color w:val="C00000"/>
                <w:sz w:val="24"/>
              </w:rPr>
              <w:t>медицинский</w:t>
            </w:r>
            <w:r w:rsidRPr="00CD4A5B">
              <w:rPr>
                <w:color w:val="C00000"/>
                <w:spacing w:val="-57"/>
                <w:sz w:val="24"/>
              </w:rPr>
              <w:t xml:space="preserve"> </w:t>
            </w:r>
            <w:r w:rsidRPr="00CD4A5B">
              <w:rPr>
                <w:color w:val="C00000"/>
                <w:sz w:val="24"/>
              </w:rPr>
              <w:t>кабинет</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23"/>
        </w:trPr>
        <w:tc>
          <w:tcPr>
            <w:tcW w:w="1419" w:type="dxa"/>
            <w:vMerge/>
            <w:tcBorders>
              <w:top w:val="nil"/>
            </w:tcBorders>
          </w:tcPr>
          <w:p w:rsidR="002775EE" w:rsidRDefault="002775EE" w:rsidP="002775EE">
            <w:pPr>
              <w:rPr>
                <w:sz w:val="2"/>
                <w:szCs w:val="2"/>
              </w:rPr>
            </w:pPr>
          </w:p>
        </w:tc>
        <w:tc>
          <w:tcPr>
            <w:tcW w:w="14201" w:type="dxa"/>
            <w:gridSpan w:val="5"/>
          </w:tcPr>
          <w:p w:rsidR="002775EE" w:rsidRDefault="002775EE" w:rsidP="002775EE">
            <w:pPr>
              <w:pStyle w:val="TableParagraph"/>
              <w:spacing w:before="38"/>
              <w:rPr>
                <w:sz w:val="24"/>
              </w:rPr>
            </w:pPr>
            <w:r>
              <w:rPr>
                <w:sz w:val="24"/>
              </w:rPr>
              <w:t>Чтение</w:t>
            </w:r>
            <w:r>
              <w:rPr>
                <w:spacing w:val="-5"/>
                <w:sz w:val="24"/>
              </w:rPr>
              <w:t xml:space="preserve"> </w:t>
            </w:r>
            <w:r>
              <w:rPr>
                <w:sz w:val="24"/>
              </w:rPr>
              <w:t>художественной</w:t>
            </w:r>
            <w:r>
              <w:rPr>
                <w:spacing w:val="-3"/>
                <w:sz w:val="24"/>
              </w:rPr>
              <w:t xml:space="preserve"> </w:t>
            </w:r>
            <w:r>
              <w:rPr>
                <w:sz w:val="24"/>
              </w:rPr>
              <w:t>литературы:</w:t>
            </w:r>
            <w:r>
              <w:rPr>
                <w:spacing w:val="-4"/>
                <w:sz w:val="24"/>
              </w:rPr>
              <w:t xml:space="preserve"> </w:t>
            </w:r>
            <w:r>
              <w:rPr>
                <w:sz w:val="24"/>
              </w:rPr>
              <w:t>К.</w:t>
            </w:r>
            <w:r>
              <w:rPr>
                <w:spacing w:val="-3"/>
                <w:sz w:val="24"/>
              </w:rPr>
              <w:t xml:space="preserve"> </w:t>
            </w:r>
            <w:r>
              <w:rPr>
                <w:sz w:val="24"/>
              </w:rPr>
              <w:t>Чуковский</w:t>
            </w:r>
            <w:r>
              <w:rPr>
                <w:spacing w:val="-1"/>
                <w:sz w:val="24"/>
              </w:rPr>
              <w:t xml:space="preserve"> </w:t>
            </w:r>
            <w:r>
              <w:rPr>
                <w:sz w:val="24"/>
              </w:rPr>
              <w:t>«Доктор</w:t>
            </w:r>
            <w:r>
              <w:rPr>
                <w:spacing w:val="-3"/>
                <w:sz w:val="24"/>
              </w:rPr>
              <w:t xml:space="preserve"> </w:t>
            </w:r>
            <w:r>
              <w:rPr>
                <w:sz w:val="24"/>
              </w:rPr>
              <w:t>Айболит»,</w:t>
            </w:r>
            <w:r>
              <w:rPr>
                <w:spacing w:val="5"/>
                <w:sz w:val="24"/>
              </w:rPr>
              <w:t xml:space="preserve"> </w:t>
            </w:r>
            <w:r>
              <w:rPr>
                <w:sz w:val="24"/>
              </w:rPr>
              <w:t>Е.</w:t>
            </w:r>
            <w:r>
              <w:rPr>
                <w:spacing w:val="-3"/>
                <w:sz w:val="24"/>
              </w:rPr>
              <w:t xml:space="preserve"> </w:t>
            </w:r>
            <w:r>
              <w:rPr>
                <w:sz w:val="24"/>
              </w:rPr>
              <w:t>Шкловский</w:t>
            </w:r>
            <w:r>
              <w:rPr>
                <w:spacing w:val="1"/>
                <w:sz w:val="24"/>
              </w:rPr>
              <w:t xml:space="preserve"> </w:t>
            </w:r>
            <w:r>
              <w:rPr>
                <w:sz w:val="24"/>
              </w:rPr>
              <w:t>«Как</w:t>
            </w:r>
            <w:r>
              <w:rPr>
                <w:spacing w:val="-4"/>
                <w:sz w:val="24"/>
              </w:rPr>
              <w:t xml:space="preserve"> </w:t>
            </w:r>
            <w:r>
              <w:rPr>
                <w:sz w:val="24"/>
              </w:rPr>
              <w:t>лечили</w:t>
            </w:r>
            <w:r>
              <w:rPr>
                <w:spacing w:val="-2"/>
                <w:sz w:val="24"/>
              </w:rPr>
              <w:t xml:space="preserve"> </w:t>
            </w:r>
            <w:r>
              <w:rPr>
                <w:sz w:val="24"/>
              </w:rPr>
              <w:t>мишку»,</w:t>
            </w:r>
            <w:r>
              <w:rPr>
                <w:spacing w:val="-2"/>
                <w:sz w:val="24"/>
              </w:rPr>
              <w:t xml:space="preserve"> </w:t>
            </w:r>
            <w:r>
              <w:rPr>
                <w:sz w:val="24"/>
              </w:rPr>
              <w:t>Т.</w:t>
            </w:r>
            <w:r>
              <w:rPr>
                <w:spacing w:val="-1"/>
                <w:sz w:val="24"/>
              </w:rPr>
              <w:t xml:space="preserve"> </w:t>
            </w:r>
            <w:r>
              <w:rPr>
                <w:sz w:val="24"/>
              </w:rPr>
              <w:t>Волгина</w:t>
            </w:r>
            <w:r>
              <w:rPr>
                <w:spacing w:val="-3"/>
                <w:sz w:val="24"/>
              </w:rPr>
              <w:t xml:space="preserve"> </w:t>
            </w:r>
            <w:r>
              <w:rPr>
                <w:sz w:val="24"/>
              </w:rPr>
              <w:t>«Два</w:t>
            </w:r>
            <w:r>
              <w:rPr>
                <w:spacing w:val="-5"/>
                <w:sz w:val="24"/>
              </w:rPr>
              <w:t xml:space="preserve"> </w:t>
            </w:r>
            <w:r>
              <w:rPr>
                <w:sz w:val="24"/>
              </w:rPr>
              <w:t>друга»</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8"/>
        </w:trPr>
        <w:tc>
          <w:tcPr>
            <w:tcW w:w="1419" w:type="dxa"/>
            <w:vMerge w:val="restart"/>
          </w:tcPr>
          <w:p w:rsidR="002775EE" w:rsidRDefault="002775EE" w:rsidP="002775EE">
            <w:pPr>
              <w:pStyle w:val="TableParagraph"/>
              <w:spacing w:before="38"/>
              <w:ind w:left="367"/>
              <w:rPr>
                <w:sz w:val="24"/>
              </w:rPr>
            </w:pPr>
            <w:r>
              <w:rPr>
                <w:sz w:val="24"/>
              </w:rPr>
              <w:t>Январь</w:t>
            </w:r>
          </w:p>
        </w:tc>
        <w:tc>
          <w:tcPr>
            <w:tcW w:w="2693" w:type="dxa"/>
            <w:tcBorders>
              <w:right w:val="single" w:sz="2" w:space="0" w:color="000000"/>
            </w:tcBorders>
          </w:tcPr>
          <w:p w:rsidR="002775EE" w:rsidRDefault="002775EE" w:rsidP="002775EE">
            <w:pPr>
              <w:pStyle w:val="TableParagraph"/>
              <w:spacing w:before="40"/>
              <w:rPr>
                <w:sz w:val="24"/>
              </w:rPr>
            </w:pPr>
            <w:r>
              <w:rPr>
                <w:sz w:val="24"/>
              </w:rPr>
              <w:t>Игровая</w:t>
            </w:r>
            <w:r>
              <w:rPr>
                <w:spacing w:val="-11"/>
                <w:sz w:val="24"/>
              </w:rPr>
              <w:t xml:space="preserve"> </w:t>
            </w:r>
            <w:r>
              <w:rPr>
                <w:sz w:val="24"/>
              </w:rPr>
              <w:t>ситуация</w:t>
            </w:r>
          </w:p>
          <w:p w:rsidR="002775EE" w:rsidRDefault="002775EE" w:rsidP="002775EE">
            <w:pPr>
              <w:pStyle w:val="TableParagraph"/>
              <w:spacing w:before="39"/>
              <w:rPr>
                <w:sz w:val="24"/>
              </w:rPr>
            </w:pPr>
            <w:r>
              <w:rPr>
                <w:sz w:val="24"/>
              </w:rPr>
              <w:t>«Можно -</w:t>
            </w:r>
            <w:r>
              <w:rPr>
                <w:spacing w:val="-1"/>
                <w:sz w:val="24"/>
              </w:rPr>
              <w:t xml:space="preserve"> </w:t>
            </w:r>
            <w:r>
              <w:rPr>
                <w:sz w:val="24"/>
              </w:rPr>
              <w:t>нельзя»</w:t>
            </w:r>
          </w:p>
        </w:tc>
        <w:tc>
          <w:tcPr>
            <w:tcW w:w="3121" w:type="dxa"/>
            <w:tcBorders>
              <w:left w:val="single" w:sz="2" w:space="0" w:color="000000"/>
              <w:right w:val="single" w:sz="2" w:space="0" w:color="000000"/>
            </w:tcBorders>
          </w:tcPr>
          <w:p w:rsidR="002775EE" w:rsidRDefault="002775EE" w:rsidP="002775EE">
            <w:pPr>
              <w:pStyle w:val="TableParagraph"/>
              <w:spacing w:before="40"/>
              <w:ind w:left="112"/>
              <w:rPr>
                <w:sz w:val="24"/>
              </w:rPr>
            </w:pPr>
            <w:r>
              <w:rPr>
                <w:sz w:val="24"/>
              </w:rPr>
              <w:t>Игровая</w:t>
            </w:r>
            <w:r>
              <w:rPr>
                <w:spacing w:val="-5"/>
                <w:sz w:val="24"/>
              </w:rPr>
              <w:t xml:space="preserve"> </w:t>
            </w:r>
            <w:r>
              <w:rPr>
                <w:sz w:val="24"/>
              </w:rPr>
              <w:t>ситуация</w:t>
            </w:r>
          </w:p>
          <w:p w:rsidR="002775EE" w:rsidRDefault="002775EE" w:rsidP="002775EE">
            <w:pPr>
              <w:pStyle w:val="TableParagraph"/>
              <w:spacing w:before="39"/>
              <w:ind w:left="112"/>
              <w:rPr>
                <w:sz w:val="24"/>
              </w:rPr>
            </w:pPr>
            <w:r>
              <w:rPr>
                <w:sz w:val="24"/>
              </w:rPr>
              <w:t>«На</w:t>
            </w:r>
            <w:r>
              <w:rPr>
                <w:spacing w:val="-3"/>
                <w:sz w:val="24"/>
              </w:rPr>
              <w:t xml:space="preserve"> </w:t>
            </w:r>
            <w:r>
              <w:rPr>
                <w:sz w:val="24"/>
              </w:rPr>
              <w:t>игровой</w:t>
            </w:r>
            <w:r>
              <w:rPr>
                <w:spacing w:val="-3"/>
                <w:sz w:val="24"/>
              </w:rPr>
              <w:t xml:space="preserve"> </w:t>
            </w:r>
            <w:r>
              <w:rPr>
                <w:sz w:val="24"/>
              </w:rPr>
              <w:t>площадке»</w:t>
            </w:r>
          </w:p>
        </w:tc>
        <w:tc>
          <w:tcPr>
            <w:tcW w:w="2948" w:type="dxa"/>
            <w:tcBorders>
              <w:left w:val="single" w:sz="2" w:space="0" w:color="000000"/>
              <w:right w:val="single" w:sz="2" w:space="0" w:color="000000"/>
            </w:tcBorders>
          </w:tcPr>
          <w:p w:rsidR="002775EE" w:rsidRDefault="002775EE" w:rsidP="002775EE">
            <w:pPr>
              <w:pStyle w:val="TableParagraph"/>
              <w:spacing w:before="40"/>
              <w:ind w:left="109"/>
              <w:rPr>
                <w:sz w:val="24"/>
              </w:rPr>
            </w:pPr>
            <w:r>
              <w:rPr>
                <w:sz w:val="24"/>
              </w:rPr>
              <w:t>Игровая</w:t>
            </w:r>
            <w:r>
              <w:rPr>
                <w:spacing w:val="-5"/>
                <w:sz w:val="24"/>
              </w:rPr>
              <w:t xml:space="preserve"> </w:t>
            </w:r>
            <w:r>
              <w:rPr>
                <w:sz w:val="24"/>
              </w:rPr>
              <w:t>ситуация</w:t>
            </w:r>
          </w:p>
          <w:p w:rsidR="002775EE" w:rsidRDefault="002775EE" w:rsidP="002775EE">
            <w:pPr>
              <w:pStyle w:val="TableParagraph"/>
              <w:spacing w:before="41" w:line="273" w:lineRule="auto"/>
              <w:ind w:left="109" w:right="432"/>
              <w:rPr>
                <w:sz w:val="24"/>
              </w:rPr>
            </w:pPr>
            <w:r>
              <w:rPr>
                <w:sz w:val="24"/>
              </w:rPr>
              <w:t>«Поведение с</w:t>
            </w:r>
            <w:r>
              <w:rPr>
                <w:spacing w:val="1"/>
                <w:sz w:val="24"/>
              </w:rPr>
              <w:t xml:space="preserve"> </w:t>
            </w:r>
            <w:r>
              <w:rPr>
                <w:sz w:val="24"/>
              </w:rPr>
              <w:t>незнакомыми</w:t>
            </w:r>
            <w:r>
              <w:rPr>
                <w:spacing w:val="-4"/>
                <w:sz w:val="24"/>
              </w:rPr>
              <w:t xml:space="preserve"> </w:t>
            </w:r>
            <w:r>
              <w:rPr>
                <w:sz w:val="24"/>
              </w:rPr>
              <w:t>людьми»</w:t>
            </w:r>
          </w:p>
        </w:tc>
        <w:tc>
          <w:tcPr>
            <w:tcW w:w="2864" w:type="dxa"/>
            <w:tcBorders>
              <w:left w:val="single" w:sz="2" w:space="0" w:color="000000"/>
              <w:right w:val="single" w:sz="2" w:space="0" w:color="000000"/>
            </w:tcBorders>
          </w:tcPr>
          <w:p w:rsidR="002775EE" w:rsidRDefault="002775EE" w:rsidP="00AE7382">
            <w:pPr>
              <w:pStyle w:val="TableParagraph"/>
              <w:spacing w:before="40" w:line="273" w:lineRule="auto"/>
              <w:ind w:left="109" w:right="162"/>
              <w:rPr>
                <w:sz w:val="24"/>
              </w:rPr>
            </w:pPr>
            <w:r>
              <w:rPr>
                <w:sz w:val="24"/>
              </w:rPr>
              <w:t>Игровая ситуация «Один</w:t>
            </w:r>
            <w:r>
              <w:rPr>
                <w:spacing w:val="-57"/>
                <w:sz w:val="24"/>
              </w:rPr>
              <w:t xml:space="preserve"> </w:t>
            </w:r>
            <w:r w:rsidR="00AE7382">
              <w:rPr>
                <w:spacing w:val="-57"/>
                <w:sz w:val="24"/>
              </w:rPr>
              <w:t xml:space="preserve">    </w:t>
            </w:r>
            <w:r>
              <w:rPr>
                <w:sz w:val="24"/>
              </w:rPr>
              <w:t>дома»</w:t>
            </w:r>
          </w:p>
        </w:tc>
        <w:tc>
          <w:tcPr>
            <w:tcW w:w="2575" w:type="dxa"/>
            <w:tcBorders>
              <w:left w:val="single" w:sz="2" w:space="0" w:color="000000"/>
              <w:right w:val="single" w:sz="2" w:space="0" w:color="000000"/>
            </w:tcBorders>
          </w:tcPr>
          <w:p w:rsidR="002775EE" w:rsidRPr="00CD4A5B" w:rsidRDefault="002775EE" w:rsidP="002775EE">
            <w:pPr>
              <w:pStyle w:val="TableParagraph"/>
              <w:spacing w:before="40"/>
              <w:ind w:left="168"/>
              <w:rPr>
                <w:color w:val="C00000"/>
                <w:sz w:val="24"/>
              </w:rPr>
            </w:pPr>
            <w:r w:rsidRPr="00CD4A5B">
              <w:rPr>
                <w:color w:val="C00000"/>
                <w:sz w:val="24"/>
              </w:rPr>
              <w:t>Игровая</w:t>
            </w:r>
            <w:r w:rsidRPr="00CD4A5B">
              <w:rPr>
                <w:color w:val="C00000"/>
                <w:spacing w:val="-5"/>
                <w:sz w:val="24"/>
              </w:rPr>
              <w:t xml:space="preserve"> </w:t>
            </w:r>
            <w:r w:rsidRPr="00CD4A5B">
              <w:rPr>
                <w:color w:val="C00000"/>
                <w:sz w:val="24"/>
              </w:rPr>
              <w:t>ситуация</w:t>
            </w:r>
          </w:p>
          <w:p w:rsidR="002775EE" w:rsidRDefault="002775EE" w:rsidP="002775EE">
            <w:pPr>
              <w:pStyle w:val="TableParagraph"/>
              <w:spacing w:before="41" w:line="273" w:lineRule="auto"/>
              <w:ind w:left="108" w:right="578"/>
              <w:rPr>
                <w:sz w:val="24"/>
              </w:rPr>
            </w:pPr>
            <w:r w:rsidRPr="00CD4A5B">
              <w:rPr>
                <w:color w:val="C00000"/>
                <w:spacing w:val="-1"/>
                <w:sz w:val="24"/>
              </w:rPr>
              <w:t>«</w:t>
            </w:r>
            <w:r w:rsidR="0052674B" w:rsidRPr="00CD4A5B">
              <w:rPr>
                <w:color w:val="C00000"/>
                <w:spacing w:val="-1"/>
                <w:sz w:val="24"/>
              </w:rPr>
              <w:t>Чрезвычайные</w:t>
            </w:r>
            <w:r w:rsidR="0052674B">
              <w:rPr>
                <w:color w:val="C00000"/>
                <w:spacing w:val="-1"/>
                <w:sz w:val="24"/>
              </w:rPr>
              <w:t xml:space="preserve"> </w:t>
            </w:r>
            <w:r w:rsidRPr="00CD4A5B">
              <w:rPr>
                <w:color w:val="C00000"/>
                <w:spacing w:val="-57"/>
                <w:sz w:val="24"/>
              </w:rPr>
              <w:t xml:space="preserve"> </w:t>
            </w:r>
            <w:r w:rsidRPr="00CD4A5B">
              <w:rPr>
                <w:color w:val="C00000"/>
                <w:sz w:val="24"/>
              </w:rPr>
              <w:t>ситуации на</w:t>
            </w:r>
            <w:r w:rsidRPr="00CD4A5B">
              <w:rPr>
                <w:color w:val="C00000"/>
                <w:spacing w:val="1"/>
                <w:sz w:val="24"/>
              </w:rPr>
              <w:t xml:space="preserve"> </w:t>
            </w:r>
            <w:r w:rsidRPr="00CD4A5B">
              <w:rPr>
                <w:color w:val="C00000"/>
                <w:sz w:val="24"/>
              </w:rPr>
              <w:t>прогулке»</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2"/>
        </w:trPr>
        <w:tc>
          <w:tcPr>
            <w:tcW w:w="1419" w:type="dxa"/>
            <w:vMerge/>
            <w:tcBorders>
              <w:top w:val="nil"/>
            </w:tcBorders>
          </w:tcPr>
          <w:p w:rsidR="002775EE" w:rsidRDefault="002775EE" w:rsidP="002775EE">
            <w:pPr>
              <w:rPr>
                <w:sz w:val="2"/>
                <w:szCs w:val="2"/>
              </w:rPr>
            </w:pPr>
          </w:p>
        </w:tc>
        <w:tc>
          <w:tcPr>
            <w:tcW w:w="14201" w:type="dxa"/>
            <w:gridSpan w:val="5"/>
            <w:tcBorders>
              <w:bottom w:val="single" w:sz="2" w:space="0" w:color="000000"/>
              <w:right w:val="single" w:sz="2" w:space="0" w:color="000000"/>
            </w:tcBorders>
          </w:tcPr>
          <w:p w:rsidR="002775EE" w:rsidRDefault="002775EE" w:rsidP="002775EE">
            <w:pPr>
              <w:pStyle w:val="TableParagraph"/>
              <w:spacing w:before="40" w:line="273" w:lineRule="auto"/>
              <w:ind w:right="201"/>
              <w:rPr>
                <w:sz w:val="24"/>
              </w:rPr>
            </w:pPr>
            <w:r>
              <w:rPr>
                <w:sz w:val="24"/>
              </w:rPr>
              <w:t>Чтение</w:t>
            </w:r>
            <w:r>
              <w:rPr>
                <w:spacing w:val="-5"/>
                <w:sz w:val="24"/>
              </w:rPr>
              <w:t xml:space="preserve"> </w:t>
            </w:r>
            <w:r>
              <w:rPr>
                <w:sz w:val="24"/>
              </w:rPr>
              <w:t>художественной</w:t>
            </w:r>
            <w:r>
              <w:rPr>
                <w:spacing w:val="-4"/>
                <w:sz w:val="24"/>
              </w:rPr>
              <w:t xml:space="preserve"> </w:t>
            </w:r>
            <w:r>
              <w:rPr>
                <w:sz w:val="24"/>
              </w:rPr>
              <w:t>литературы:</w:t>
            </w:r>
            <w:r>
              <w:rPr>
                <w:spacing w:val="-4"/>
                <w:sz w:val="24"/>
              </w:rPr>
              <w:t xml:space="preserve"> </w:t>
            </w:r>
            <w:r>
              <w:rPr>
                <w:sz w:val="24"/>
              </w:rPr>
              <w:t>русская</w:t>
            </w:r>
            <w:r>
              <w:rPr>
                <w:spacing w:val="-2"/>
                <w:sz w:val="24"/>
              </w:rPr>
              <w:t xml:space="preserve"> </w:t>
            </w:r>
            <w:r>
              <w:rPr>
                <w:sz w:val="24"/>
              </w:rPr>
              <w:t>народная</w:t>
            </w:r>
            <w:r>
              <w:rPr>
                <w:spacing w:val="-4"/>
                <w:sz w:val="24"/>
              </w:rPr>
              <w:t xml:space="preserve"> </w:t>
            </w:r>
            <w:r>
              <w:rPr>
                <w:sz w:val="24"/>
              </w:rPr>
              <w:t>сказка</w:t>
            </w:r>
            <w:r>
              <w:rPr>
                <w:spacing w:val="1"/>
                <w:sz w:val="24"/>
              </w:rPr>
              <w:t xml:space="preserve"> </w:t>
            </w:r>
            <w:r>
              <w:rPr>
                <w:sz w:val="24"/>
              </w:rPr>
              <w:t>«Волк</w:t>
            </w:r>
            <w:r>
              <w:rPr>
                <w:spacing w:val="-1"/>
                <w:sz w:val="24"/>
              </w:rPr>
              <w:t xml:space="preserve"> </w:t>
            </w:r>
            <w:r>
              <w:rPr>
                <w:sz w:val="24"/>
              </w:rPr>
              <w:t>и</w:t>
            </w:r>
            <w:r>
              <w:rPr>
                <w:spacing w:val="-4"/>
                <w:sz w:val="24"/>
              </w:rPr>
              <w:t xml:space="preserve"> </w:t>
            </w:r>
            <w:r>
              <w:rPr>
                <w:sz w:val="24"/>
              </w:rPr>
              <w:t>семеро</w:t>
            </w:r>
            <w:r>
              <w:rPr>
                <w:spacing w:val="-4"/>
                <w:sz w:val="24"/>
              </w:rPr>
              <w:t xml:space="preserve"> </w:t>
            </w:r>
            <w:r>
              <w:rPr>
                <w:sz w:val="24"/>
              </w:rPr>
              <w:t>козлят»,</w:t>
            </w:r>
            <w:r>
              <w:rPr>
                <w:spacing w:val="-4"/>
                <w:sz w:val="24"/>
              </w:rPr>
              <w:t xml:space="preserve"> </w:t>
            </w:r>
            <w:r>
              <w:rPr>
                <w:sz w:val="24"/>
              </w:rPr>
              <w:t>А.</w:t>
            </w:r>
            <w:r>
              <w:rPr>
                <w:spacing w:val="-5"/>
                <w:sz w:val="24"/>
              </w:rPr>
              <w:t xml:space="preserve"> </w:t>
            </w:r>
            <w:r>
              <w:rPr>
                <w:sz w:val="24"/>
              </w:rPr>
              <w:t>Толстой</w:t>
            </w:r>
            <w:r>
              <w:rPr>
                <w:spacing w:val="1"/>
                <w:sz w:val="24"/>
              </w:rPr>
              <w:t xml:space="preserve"> </w:t>
            </w:r>
            <w:r>
              <w:rPr>
                <w:sz w:val="24"/>
              </w:rPr>
              <w:t>«Буратино»,</w:t>
            </w:r>
            <w:r>
              <w:rPr>
                <w:spacing w:val="-4"/>
                <w:sz w:val="24"/>
              </w:rPr>
              <w:t xml:space="preserve"> </w:t>
            </w:r>
            <w:r>
              <w:rPr>
                <w:sz w:val="24"/>
              </w:rPr>
              <w:t>С.</w:t>
            </w:r>
            <w:r>
              <w:rPr>
                <w:spacing w:val="-2"/>
                <w:sz w:val="24"/>
              </w:rPr>
              <w:t xml:space="preserve"> </w:t>
            </w:r>
            <w:r>
              <w:rPr>
                <w:sz w:val="24"/>
              </w:rPr>
              <w:t>Маршак</w:t>
            </w:r>
            <w:r>
              <w:rPr>
                <w:spacing w:val="1"/>
                <w:sz w:val="24"/>
              </w:rPr>
              <w:t xml:space="preserve"> </w:t>
            </w:r>
            <w:r>
              <w:rPr>
                <w:sz w:val="24"/>
              </w:rPr>
              <w:t>«Сказка</w:t>
            </w:r>
            <w:r w:rsidR="00C34EAA">
              <w:rPr>
                <w:sz w:val="24"/>
              </w:rPr>
              <w:t xml:space="preserve"> </w:t>
            </w:r>
            <w:r>
              <w:rPr>
                <w:spacing w:val="-57"/>
                <w:sz w:val="24"/>
              </w:rPr>
              <w:t xml:space="preserve"> </w:t>
            </w:r>
            <w:r>
              <w:rPr>
                <w:sz w:val="24"/>
              </w:rPr>
              <w:t>о</w:t>
            </w:r>
            <w:r>
              <w:rPr>
                <w:spacing w:val="-1"/>
                <w:sz w:val="24"/>
              </w:rPr>
              <w:t xml:space="preserve"> </w:t>
            </w:r>
            <w:r>
              <w:rPr>
                <w:sz w:val="24"/>
              </w:rPr>
              <w:t>глупом</w:t>
            </w:r>
            <w:r>
              <w:rPr>
                <w:spacing w:val="-1"/>
                <w:sz w:val="24"/>
              </w:rPr>
              <w:t xml:space="preserve"> </w:t>
            </w:r>
            <w:r>
              <w:rPr>
                <w:sz w:val="24"/>
              </w:rPr>
              <w:t>мышонке»,</w:t>
            </w:r>
            <w:r>
              <w:rPr>
                <w:spacing w:val="2"/>
                <w:sz w:val="24"/>
              </w:rPr>
              <w:t xml:space="preserve"> </w:t>
            </w:r>
            <w:r>
              <w:rPr>
                <w:sz w:val="24"/>
              </w:rPr>
              <w:t>К. Чуковский</w:t>
            </w:r>
            <w:r>
              <w:rPr>
                <w:spacing w:val="5"/>
                <w:sz w:val="24"/>
              </w:rPr>
              <w:t xml:space="preserve"> </w:t>
            </w:r>
            <w:r>
              <w:rPr>
                <w:sz w:val="24"/>
              </w:rPr>
              <w:t>«Котауси</w:t>
            </w:r>
            <w:r>
              <w:rPr>
                <w:spacing w:val="-1"/>
                <w:sz w:val="24"/>
              </w:rPr>
              <w:t xml:space="preserve"> </w:t>
            </w:r>
            <w:r>
              <w:rPr>
                <w:sz w:val="24"/>
              </w:rPr>
              <w:t>и Мауси»</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19"/>
        </w:trPr>
        <w:tc>
          <w:tcPr>
            <w:tcW w:w="1419" w:type="dxa"/>
            <w:vMerge w:val="restart"/>
            <w:tcBorders>
              <w:left w:val="single" w:sz="2" w:space="0" w:color="000000"/>
              <w:right w:val="single" w:sz="2" w:space="0" w:color="000000"/>
            </w:tcBorders>
          </w:tcPr>
          <w:p w:rsidR="002775EE" w:rsidRDefault="002775EE" w:rsidP="002775EE">
            <w:pPr>
              <w:pStyle w:val="TableParagraph"/>
              <w:spacing w:before="38"/>
              <w:ind w:left="304"/>
              <w:rPr>
                <w:sz w:val="24"/>
              </w:rPr>
            </w:pPr>
            <w:r>
              <w:rPr>
                <w:sz w:val="24"/>
              </w:rPr>
              <w:t>Февраль</w:t>
            </w:r>
          </w:p>
        </w:tc>
        <w:tc>
          <w:tcPr>
            <w:tcW w:w="2693"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8" w:lineRule="auto"/>
              <w:ind w:left="112" w:right="441"/>
              <w:rPr>
                <w:sz w:val="24"/>
              </w:rPr>
            </w:pPr>
            <w:r>
              <w:rPr>
                <w:sz w:val="24"/>
              </w:rPr>
              <w:t>Загадки об овощах и</w:t>
            </w:r>
            <w:r>
              <w:rPr>
                <w:spacing w:val="-57"/>
                <w:sz w:val="24"/>
              </w:rPr>
              <w:t xml:space="preserve"> </w:t>
            </w:r>
            <w:r>
              <w:rPr>
                <w:sz w:val="24"/>
              </w:rPr>
              <w:t>фруктах</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line="276" w:lineRule="auto"/>
              <w:ind w:left="112" w:right="191"/>
              <w:rPr>
                <w:sz w:val="24"/>
              </w:rPr>
            </w:pPr>
            <w:r>
              <w:rPr>
                <w:sz w:val="24"/>
              </w:rPr>
              <w:t>Беседа «Овощи и фрукты –</w:t>
            </w:r>
            <w:r>
              <w:rPr>
                <w:spacing w:val="-58"/>
                <w:sz w:val="24"/>
              </w:rPr>
              <w:t xml:space="preserve"> </w:t>
            </w:r>
            <w:r>
              <w:rPr>
                <w:sz w:val="24"/>
              </w:rPr>
              <w:t>полезные для здоровья</w:t>
            </w:r>
            <w:r>
              <w:rPr>
                <w:spacing w:val="1"/>
                <w:sz w:val="24"/>
              </w:rPr>
              <w:t xml:space="preserve"> </w:t>
            </w:r>
            <w:r>
              <w:rPr>
                <w:sz w:val="24"/>
              </w:rPr>
              <w:t>продукты»</w:t>
            </w:r>
          </w:p>
        </w:tc>
        <w:tc>
          <w:tcPr>
            <w:tcW w:w="294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44" w:line="273" w:lineRule="auto"/>
              <w:ind w:left="109" w:right="586"/>
              <w:rPr>
                <w:sz w:val="24"/>
              </w:rPr>
            </w:pPr>
            <w:r>
              <w:rPr>
                <w:sz w:val="24"/>
              </w:rPr>
              <w:t>«Разложи</w:t>
            </w:r>
            <w:r>
              <w:rPr>
                <w:spacing w:val="-8"/>
                <w:sz w:val="24"/>
              </w:rPr>
              <w:t xml:space="preserve"> </w:t>
            </w:r>
            <w:r>
              <w:rPr>
                <w:sz w:val="24"/>
              </w:rPr>
              <w:t>на</w:t>
            </w:r>
            <w:r>
              <w:rPr>
                <w:spacing w:val="-9"/>
                <w:sz w:val="24"/>
              </w:rPr>
              <w:t xml:space="preserve"> </w:t>
            </w:r>
            <w:r>
              <w:rPr>
                <w:sz w:val="24"/>
              </w:rPr>
              <w:t>тарелках</w:t>
            </w:r>
            <w:r>
              <w:rPr>
                <w:spacing w:val="-57"/>
                <w:sz w:val="24"/>
              </w:rPr>
              <w:t xml:space="preserve"> </w:t>
            </w:r>
            <w:r>
              <w:rPr>
                <w:sz w:val="24"/>
              </w:rPr>
              <w:t>полезные</w:t>
            </w:r>
            <w:r>
              <w:rPr>
                <w:spacing w:val="-4"/>
                <w:sz w:val="24"/>
              </w:rPr>
              <w:t xml:space="preserve"> </w:t>
            </w:r>
            <w:r>
              <w:rPr>
                <w:sz w:val="24"/>
              </w:rPr>
              <w:t>продукты»</w:t>
            </w:r>
          </w:p>
        </w:tc>
        <w:tc>
          <w:tcPr>
            <w:tcW w:w="286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0"/>
              <w:ind w:left="109"/>
              <w:rPr>
                <w:sz w:val="24"/>
              </w:rPr>
            </w:pPr>
            <w:r>
              <w:rPr>
                <w:sz w:val="24"/>
              </w:rPr>
              <w:t>Проектная</w:t>
            </w:r>
            <w:r>
              <w:rPr>
                <w:spacing w:val="-5"/>
                <w:sz w:val="24"/>
              </w:rPr>
              <w:t xml:space="preserve"> </w:t>
            </w:r>
            <w:r>
              <w:rPr>
                <w:sz w:val="24"/>
              </w:rPr>
              <w:t>деятельность</w:t>
            </w:r>
          </w:p>
          <w:p w:rsidR="002775EE" w:rsidRDefault="002775EE" w:rsidP="002775EE">
            <w:pPr>
              <w:pStyle w:val="TableParagraph"/>
              <w:spacing w:before="44" w:line="276" w:lineRule="auto"/>
              <w:ind w:left="109" w:right="1290"/>
              <w:rPr>
                <w:sz w:val="24"/>
              </w:rPr>
            </w:pPr>
            <w:r>
              <w:rPr>
                <w:sz w:val="24"/>
              </w:rPr>
              <w:t>«Где</w:t>
            </w:r>
            <w:r>
              <w:rPr>
                <w:spacing w:val="-15"/>
                <w:sz w:val="24"/>
              </w:rPr>
              <w:t xml:space="preserve"> </w:t>
            </w:r>
            <w:r>
              <w:rPr>
                <w:sz w:val="24"/>
              </w:rPr>
              <w:t>хранятся</w:t>
            </w:r>
            <w:r>
              <w:rPr>
                <w:spacing w:val="-57"/>
                <w:sz w:val="24"/>
              </w:rPr>
              <w:t xml:space="preserve"> </w:t>
            </w:r>
            <w:r>
              <w:rPr>
                <w:sz w:val="24"/>
              </w:rPr>
              <w:t>витамины?»</w:t>
            </w:r>
          </w:p>
        </w:tc>
        <w:tc>
          <w:tcPr>
            <w:tcW w:w="2575"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0"/>
              <w:ind w:left="108"/>
              <w:rPr>
                <w:color w:val="C00000"/>
                <w:sz w:val="24"/>
              </w:rPr>
            </w:pPr>
            <w:r w:rsidRPr="00CD4A5B">
              <w:rPr>
                <w:color w:val="C00000"/>
                <w:sz w:val="24"/>
              </w:rPr>
              <w:t>Проектная</w:t>
            </w:r>
          </w:p>
          <w:p w:rsidR="002775EE" w:rsidRPr="00CD4A5B" w:rsidRDefault="002775EE" w:rsidP="002775EE">
            <w:pPr>
              <w:pStyle w:val="TableParagraph"/>
              <w:spacing w:before="44" w:line="276" w:lineRule="auto"/>
              <w:ind w:left="108" w:right="248"/>
              <w:rPr>
                <w:color w:val="C00000"/>
                <w:sz w:val="24"/>
              </w:rPr>
            </w:pPr>
            <w:r w:rsidRPr="00CD4A5B">
              <w:rPr>
                <w:color w:val="C00000"/>
                <w:sz w:val="24"/>
              </w:rPr>
              <w:t>деятельность</w:t>
            </w:r>
            <w:r w:rsidRPr="00CD4A5B">
              <w:rPr>
                <w:color w:val="C00000"/>
                <w:spacing w:val="-10"/>
                <w:sz w:val="24"/>
              </w:rPr>
              <w:t xml:space="preserve"> </w:t>
            </w:r>
            <w:r w:rsidRPr="00CD4A5B">
              <w:rPr>
                <w:color w:val="C00000"/>
                <w:sz w:val="24"/>
              </w:rPr>
              <w:t>«Где</w:t>
            </w:r>
            <w:r w:rsidRPr="00CD4A5B">
              <w:rPr>
                <w:color w:val="C00000"/>
                <w:spacing w:val="-57"/>
                <w:sz w:val="24"/>
              </w:rPr>
              <w:t xml:space="preserve"> </w:t>
            </w:r>
            <w:r w:rsidRPr="00CD4A5B">
              <w:rPr>
                <w:color w:val="C00000"/>
                <w:sz w:val="24"/>
              </w:rPr>
              <w:t>хранятся</w:t>
            </w:r>
            <w:r w:rsidRPr="00CD4A5B">
              <w:rPr>
                <w:color w:val="C00000"/>
                <w:spacing w:val="1"/>
                <w:sz w:val="24"/>
              </w:rPr>
              <w:t xml:space="preserve"> </w:t>
            </w:r>
            <w:r w:rsidRPr="00CD4A5B">
              <w:rPr>
                <w:color w:val="C00000"/>
                <w:sz w:val="24"/>
              </w:rPr>
              <w:t>витамины?»</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82"/>
        </w:trPr>
        <w:tc>
          <w:tcPr>
            <w:tcW w:w="1419" w:type="dxa"/>
            <w:vMerge/>
            <w:tcBorders>
              <w:top w:val="nil"/>
              <w:left w:val="single" w:sz="2" w:space="0" w:color="000000"/>
              <w:right w:val="single" w:sz="2" w:space="0" w:color="000000"/>
            </w:tcBorders>
          </w:tcPr>
          <w:p w:rsidR="002775EE" w:rsidRDefault="002775EE" w:rsidP="002775EE">
            <w:pPr>
              <w:rPr>
                <w:sz w:val="2"/>
                <w:szCs w:val="2"/>
              </w:rPr>
            </w:pPr>
          </w:p>
        </w:tc>
        <w:tc>
          <w:tcPr>
            <w:tcW w:w="2693" w:type="dxa"/>
            <w:tcBorders>
              <w:top w:val="single" w:sz="2" w:space="0" w:color="000000"/>
              <w:left w:val="single" w:sz="2" w:space="0" w:color="000000"/>
              <w:bottom w:val="single" w:sz="2" w:space="0" w:color="000000"/>
              <w:right w:val="single" w:sz="2" w:space="0" w:color="000000"/>
            </w:tcBorders>
          </w:tcPr>
          <w:p w:rsidR="002775EE" w:rsidRDefault="006858BB" w:rsidP="002775EE">
            <w:pPr>
              <w:pStyle w:val="TableParagraph"/>
              <w:spacing w:before="40"/>
              <w:ind w:left="112"/>
              <w:rPr>
                <w:sz w:val="24"/>
              </w:rPr>
            </w:pPr>
            <w:r>
              <w:rPr>
                <w:sz w:val="24"/>
              </w:rPr>
              <w:t xml:space="preserve">Опытно-экспериментальная деятельность </w:t>
            </w:r>
            <w:r w:rsidR="00F8560E">
              <w:rPr>
                <w:sz w:val="24"/>
              </w:rPr>
              <w:t>(</w:t>
            </w:r>
            <w:r w:rsidR="002775EE">
              <w:rPr>
                <w:sz w:val="24"/>
              </w:rPr>
              <w:t>ОЭД</w:t>
            </w:r>
            <w:r>
              <w:rPr>
                <w:sz w:val="24"/>
              </w:rPr>
              <w:t>)</w:t>
            </w:r>
            <w:r w:rsidR="002775EE">
              <w:rPr>
                <w:sz w:val="24"/>
              </w:rPr>
              <w:t xml:space="preserve"> «Посадка</w:t>
            </w:r>
            <w:r w:rsidR="002775EE">
              <w:rPr>
                <w:spacing w:val="-3"/>
                <w:sz w:val="24"/>
              </w:rPr>
              <w:t xml:space="preserve"> </w:t>
            </w:r>
            <w:r w:rsidR="002775EE">
              <w:rPr>
                <w:sz w:val="24"/>
              </w:rPr>
              <w:t>лука»</w:t>
            </w:r>
          </w:p>
        </w:tc>
        <w:tc>
          <w:tcPr>
            <w:tcW w:w="3121" w:type="dxa"/>
            <w:tcBorders>
              <w:top w:val="single" w:sz="2" w:space="0" w:color="000000"/>
              <w:left w:val="single" w:sz="2" w:space="0" w:color="000000"/>
              <w:bottom w:val="single" w:sz="2" w:space="0" w:color="000000"/>
              <w:right w:val="single" w:sz="2" w:space="0" w:color="000000"/>
            </w:tcBorders>
          </w:tcPr>
          <w:p w:rsidR="002775EE" w:rsidRDefault="00F8560E" w:rsidP="002775EE">
            <w:pPr>
              <w:pStyle w:val="TableParagraph"/>
              <w:spacing w:before="40"/>
              <w:ind w:left="112"/>
              <w:rPr>
                <w:sz w:val="24"/>
              </w:rPr>
            </w:pPr>
            <w:r w:rsidRPr="00F8560E">
              <w:rPr>
                <w:sz w:val="24"/>
              </w:rPr>
              <w:t>Опытно-экспериментальная деятельность (ОЭД) «Посадка лука»</w:t>
            </w:r>
          </w:p>
        </w:tc>
        <w:tc>
          <w:tcPr>
            <w:tcW w:w="2948" w:type="dxa"/>
            <w:tcBorders>
              <w:top w:val="single" w:sz="2" w:space="0" w:color="000000"/>
              <w:left w:val="single" w:sz="2" w:space="0" w:color="000000"/>
              <w:bottom w:val="single" w:sz="2" w:space="0" w:color="000000"/>
              <w:right w:val="single" w:sz="2" w:space="0" w:color="000000"/>
            </w:tcBorders>
          </w:tcPr>
          <w:p w:rsidR="002775EE" w:rsidRDefault="00F8560E" w:rsidP="002775EE">
            <w:pPr>
              <w:pStyle w:val="TableParagraph"/>
              <w:spacing w:before="40"/>
              <w:ind w:left="109"/>
              <w:rPr>
                <w:sz w:val="24"/>
              </w:rPr>
            </w:pPr>
            <w:r w:rsidRPr="00F8560E">
              <w:rPr>
                <w:sz w:val="24"/>
              </w:rPr>
              <w:t>Опытно-экспериментальная деятельность (ОЭД) «Посадка лука»</w:t>
            </w:r>
          </w:p>
        </w:tc>
        <w:tc>
          <w:tcPr>
            <w:tcW w:w="2864" w:type="dxa"/>
            <w:tcBorders>
              <w:top w:val="single" w:sz="2" w:space="0" w:color="000000"/>
              <w:left w:val="single" w:sz="2" w:space="0" w:color="000000"/>
              <w:bottom w:val="single" w:sz="2" w:space="0" w:color="000000"/>
              <w:right w:val="single" w:sz="2" w:space="0" w:color="000000"/>
            </w:tcBorders>
          </w:tcPr>
          <w:p w:rsidR="002775EE" w:rsidRDefault="00F8560E" w:rsidP="002775EE">
            <w:pPr>
              <w:pStyle w:val="TableParagraph"/>
              <w:spacing w:before="40"/>
              <w:ind w:left="109"/>
              <w:rPr>
                <w:sz w:val="24"/>
              </w:rPr>
            </w:pPr>
            <w:r w:rsidRPr="00F8560E">
              <w:rPr>
                <w:sz w:val="24"/>
              </w:rPr>
              <w:t>Опытно-экспериментальная деятельность (ОЭД) «Посадка лука»</w:t>
            </w:r>
          </w:p>
        </w:tc>
        <w:tc>
          <w:tcPr>
            <w:tcW w:w="2575" w:type="dxa"/>
            <w:tcBorders>
              <w:top w:val="single" w:sz="2" w:space="0" w:color="000000"/>
              <w:left w:val="single" w:sz="2" w:space="0" w:color="000000"/>
              <w:bottom w:val="single" w:sz="2" w:space="0" w:color="000000"/>
              <w:right w:val="single" w:sz="2" w:space="0" w:color="000000"/>
            </w:tcBorders>
          </w:tcPr>
          <w:p w:rsidR="002775EE" w:rsidRPr="00CD4A5B" w:rsidRDefault="00F8560E" w:rsidP="002775EE">
            <w:pPr>
              <w:pStyle w:val="TableParagraph"/>
              <w:spacing w:before="40" w:line="278" w:lineRule="auto"/>
              <w:ind w:left="108" w:right="621"/>
              <w:rPr>
                <w:color w:val="C00000"/>
                <w:sz w:val="24"/>
              </w:rPr>
            </w:pPr>
            <w:r w:rsidRPr="00F8560E">
              <w:rPr>
                <w:color w:val="C00000"/>
                <w:sz w:val="24"/>
              </w:rPr>
              <w:t>Опытно-экспериментальная деятельность (ОЭД) «Посадка лука»</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3"/>
        </w:trPr>
        <w:tc>
          <w:tcPr>
            <w:tcW w:w="1419" w:type="dxa"/>
            <w:vMerge/>
            <w:tcBorders>
              <w:top w:val="nil"/>
              <w:left w:val="single" w:sz="2" w:space="0" w:color="000000"/>
              <w:right w:val="single" w:sz="2" w:space="0" w:color="000000"/>
            </w:tcBorders>
          </w:tcPr>
          <w:p w:rsidR="002775EE" w:rsidRDefault="002775EE" w:rsidP="002775EE">
            <w:pPr>
              <w:rPr>
                <w:sz w:val="2"/>
                <w:szCs w:val="2"/>
              </w:rPr>
            </w:pPr>
          </w:p>
        </w:tc>
        <w:tc>
          <w:tcPr>
            <w:tcW w:w="14201" w:type="dxa"/>
            <w:gridSpan w:val="5"/>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35"/>
              <w:ind w:left="112"/>
              <w:rPr>
                <w:sz w:val="24"/>
              </w:rPr>
            </w:pPr>
            <w:r>
              <w:rPr>
                <w:sz w:val="24"/>
              </w:rPr>
              <w:t>Просмотр</w:t>
            </w:r>
            <w:r>
              <w:rPr>
                <w:spacing w:val="-3"/>
                <w:sz w:val="24"/>
              </w:rPr>
              <w:t xml:space="preserve"> </w:t>
            </w:r>
            <w:r>
              <w:rPr>
                <w:sz w:val="24"/>
              </w:rPr>
              <w:t>мультфильмов</w:t>
            </w:r>
            <w:r>
              <w:rPr>
                <w:spacing w:val="54"/>
                <w:sz w:val="24"/>
              </w:rPr>
              <w:t xml:space="preserve"> </w:t>
            </w:r>
            <w:r>
              <w:rPr>
                <w:sz w:val="24"/>
              </w:rPr>
              <w:t>Смешарики</w:t>
            </w:r>
            <w:r>
              <w:rPr>
                <w:spacing w:val="4"/>
                <w:sz w:val="24"/>
              </w:rPr>
              <w:t xml:space="preserve"> </w:t>
            </w:r>
            <w:r>
              <w:rPr>
                <w:sz w:val="24"/>
              </w:rPr>
              <w:t>«Азбука</w:t>
            </w:r>
            <w:r>
              <w:rPr>
                <w:spacing w:val="-4"/>
                <w:sz w:val="24"/>
              </w:rPr>
              <w:t xml:space="preserve"> </w:t>
            </w:r>
            <w:r>
              <w:rPr>
                <w:sz w:val="24"/>
              </w:rPr>
              <w:t>здоровья»</w:t>
            </w:r>
            <w:r>
              <w:rPr>
                <w:spacing w:val="-9"/>
                <w:sz w:val="24"/>
              </w:rPr>
              <w:t xml:space="preserve"> </w:t>
            </w:r>
            <w:r>
              <w:rPr>
                <w:sz w:val="24"/>
              </w:rPr>
              <w:t>серия</w:t>
            </w:r>
            <w:r>
              <w:rPr>
                <w:spacing w:val="1"/>
                <w:sz w:val="24"/>
              </w:rPr>
              <w:t xml:space="preserve"> </w:t>
            </w:r>
            <w:r>
              <w:rPr>
                <w:sz w:val="24"/>
              </w:rPr>
              <w:t>«Правильное</w:t>
            </w:r>
            <w:r>
              <w:rPr>
                <w:spacing w:val="-4"/>
                <w:sz w:val="24"/>
              </w:rPr>
              <w:t xml:space="preserve"> </w:t>
            </w:r>
            <w:r>
              <w:rPr>
                <w:sz w:val="24"/>
              </w:rPr>
              <w:t>питание»</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4"/>
        </w:trPr>
        <w:tc>
          <w:tcPr>
            <w:tcW w:w="1419" w:type="dxa"/>
            <w:vMerge w:val="restart"/>
          </w:tcPr>
          <w:p w:rsidR="002775EE" w:rsidRDefault="002775EE" w:rsidP="002775EE">
            <w:pPr>
              <w:pStyle w:val="TableParagraph"/>
              <w:spacing w:before="40"/>
              <w:ind w:left="448"/>
              <w:rPr>
                <w:sz w:val="24"/>
              </w:rPr>
            </w:pPr>
            <w:r>
              <w:rPr>
                <w:sz w:val="24"/>
              </w:rPr>
              <w:t>Март</w:t>
            </w:r>
          </w:p>
        </w:tc>
        <w:tc>
          <w:tcPr>
            <w:tcW w:w="2693" w:type="dxa"/>
            <w:tcBorders>
              <w:top w:val="single" w:sz="2" w:space="0" w:color="000000"/>
              <w:bottom w:val="single" w:sz="2" w:space="0" w:color="000000"/>
              <w:right w:val="single" w:sz="2" w:space="0" w:color="000000"/>
            </w:tcBorders>
          </w:tcPr>
          <w:p w:rsidR="002775EE" w:rsidRDefault="002775EE" w:rsidP="002775EE">
            <w:pPr>
              <w:pStyle w:val="TableParagraph"/>
              <w:spacing w:before="43" w:line="273" w:lineRule="auto"/>
              <w:ind w:right="105"/>
              <w:rPr>
                <w:sz w:val="24"/>
              </w:rPr>
            </w:pPr>
            <w:r>
              <w:rPr>
                <w:sz w:val="24"/>
              </w:rPr>
              <w:t>Беседа</w:t>
            </w:r>
            <w:r>
              <w:rPr>
                <w:spacing w:val="1"/>
                <w:sz w:val="24"/>
              </w:rPr>
              <w:t xml:space="preserve"> </w:t>
            </w:r>
            <w:r>
              <w:rPr>
                <w:sz w:val="24"/>
              </w:rPr>
              <w:t>«Спички</w:t>
            </w:r>
            <w:r>
              <w:rPr>
                <w:spacing w:val="-1"/>
                <w:sz w:val="24"/>
              </w:rPr>
              <w:t xml:space="preserve"> </w:t>
            </w:r>
            <w:r>
              <w:rPr>
                <w:sz w:val="24"/>
              </w:rPr>
              <w:t>не</w:t>
            </w:r>
            <w:r>
              <w:rPr>
                <w:spacing w:val="1"/>
                <w:sz w:val="24"/>
              </w:rPr>
              <w:t xml:space="preserve"> </w:t>
            </w:r>
            <w:r>
              <w:rPr>
                <w:sz w:val="24"/>
              </w:rPr>
              <w:t>тронь,</w:t>
            </w:r>
            <w:r>
              <w:rPr>
                <w:spacing w:val="-4"/>
                <w:sz w:val="24"/>
              </w:rPr>
              <w:t xml:space="preserve"> </w:t>
            </w:r>
            <w:r>
              <w:rPr>
                <w:sz w:val="24"/>
              </w:rPr>
              <w:t>в</w:t>
            </w:r>
            <w:r>
              <w:rPr>
                <w:spacing w:val="-4"/>
                <w:sz w:val="24"/>
              </w:rPr>
              <w:t xml:space="preserve"> </w:t>
            </w:r>
            <w:r>
              <w:rPr>
                <w:sz w:val="24"/>
              </w:rPr>
              <w:t>спичках</w:t>
            </w:r>
            <w:r>
              <w:rPr>
                <w:spacing w:val="-2"/>
                <w:sz w:val="24"/>
              </w:rPr>
              <w:t xml:space="preserve"> </w:t>
            </w:r>
            <w:r>
              <w:rPr>
                <w:sz w:val="24"/>
              </w:rPr>
              <w:t>огонь»</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3" w:lineRule="auto"/>
              <w:ind w:left="112" w:right="164"/>
              <w:rPr>
                <w:sz w:val="24"/>
              </w:rPr>
            </w:pPr>
            <w:r>
              <w:rPr>
                <w:sz w:val="24"/>
              </w:rPr>
              <w:t>Беседа «Спички не тронь, в</w:t>
            </w:r>
            <w:r>
              <w:rPr>
                <w:spacing w:val="-57"/>
                <w:sz w:val="24"/>
              </w:rPr>
              <w:t xml:space="preserve"> </w:t>
            </w:r>
            <w:r>
              <w:rPr>
                <w:sz w:val="24"/>
              </w:rPr>
              <w:t>спичках</w:t>
            </w:r>
            <w:r>
              <w:rPr>
                <w:spacing w:val="1"/>
                <w:sz w:val="24"/>
              </w:rPr>
              <w:t xml:space="preserve"> </w:t>
            </w:r>
            <w:r>
              <w:rPr>
                <w:sz w:val="24"/>
              </w:rPr>
              <w:t>огонь»</w:t>
            </w:r>
          </w:p>
        </w:tc>
        <w:tc>
          <w:tcPr>
            <w:tcW w:w="294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3" w:lineRule="auto"/>
              <w:ind w:left="109" w:right="554"/>
              <w:rPr>
                <w:sz w:val="24"/>
              </w:rPr>
            </w:pPr>
            <w:r>
              <w:rPr>
                <w:sz w:val="24"/>
              </w:rPr>
              <w:t>Беседа</w:t>
            </w:r>
            <w:r>
              <w:rPr>
                <w:spacing w:val="2"/>
                <w:sz w:val="24"/>
              </w:rPr>
              <w:t xml:space="preserve"> </w:t>
            </w:r>
            <w:r>
              <w:rPr>
                <w:sz w:val="24"/>
              </w:rPr>
              <w:t>«От</w:t>
            </w:r>
            <w:r>
              <w:rPr>
                <w:spacing w:val="-1"/>
                <w:sz w:val="24"/>
              </w:rPr>
              <w:t xml:space="preserve"> </w:t>
            </w:r>
            <w:r>
              <w:rPr>
                <w:sz w:val="24"/>
              </w:rPr>
              <w:t>чего</w:t>
            </w:r>
            <w:r>
              <w:rPr>
                <w:spacing w:val="1"/>
                <w:sz w:val="24"/>
              </w:rPr>
              <w:t xml:space="preserve"> </w:t>
            </w:r>
            <w:r>
              <w:rPr>
                <w:sz w:val="24"/>
              </w:rPr>
              <w:t>происходят</w:t>
            </w:r>
            <w:r>
              <w:rPr>
                <w:spacing w:val="-10"/>
                <w:sz w:val="24"/>
              </w:rPr>
              <w:t xml:space="preserve"> </w:t>
            </w:r>
            <w:r>
              <w:rPr>
                <w:sz w:val="24"/>
              </w:rPr>
              <w:t>пожары?»</w:t>
            </w:r>
          </w:p>
        </w:tc>
        <w:tc>
          <w:tcPr>
            <w:tcW w:w="286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3" w:lineRule="auto"/>
              <w:ind w:left="109" w:right="225"/>
              <w:rPr>
                <w:sz w:val="24"/>
              </w:rPr>
            </w:pPr>
            <w:r>
              <w:rPr>
                <w:sz w:val="24"/>
              </w:rPr>
              <w:t>Игровая</w:t>
            </w:r>
            <w:r>
              <w:rPr>
                <w:spacing w:val="-8"/>
                <w:sz w:val="24"/>
              </w:rPr>
              <w:t xml:space="preserve"> </w:t>
            </w:r>
            <w:r>
              <w:rPr>
                <w:sz w:val="24"/>
              </w:rPr>
              <w:t>ситуация</w:t>
            </w:r>
            <w:r>
              <w:rPr>
                <w:spacing w:val="-4"/>
                <w:sz w:val="24"/>
              </w:rPr>
              <w:t xml:space="preserve"> </w:t>
            </w:r>
            <w:r>
              <w:rPr>
                <w:sz w:val="24"/>
              </w:rPr>
              <w:t>«Если</w:t>
            </w:r>
            <w:r>
              <w:rPr>
                <w:spacing w:val="-57"/>
                <w:sz w:val="24"/>
              </w:rPr>
              <w:t xml:space="preserve"> </w:t>
            </w:r>
            <w:r>
              <w:rPr>
                <w:sz w:val="24"/>
              </w:rPr>
              <w:t>возник</w:t>
            </w:r>
            <w:r>
              <w:rPr>
                <w:spacing w:val="-1"/>
                <w:sz w:val="24"/>
              </w:rPr>
              <w:t xml:space="preserve"> </w:t>
            </w:r>
            <w:r>
              <w:rPr>
                <w:sz w:val="24"/>
              </w:rPr>
              <w:t>пожар?»</w:t>
            </w:r>
          </w:p>
        </w:tc>
        <w:tc>
          <w:tcPr>
            <w:tcW w:w="2575"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line="273" w:lineRule="auto"/>
              <w:ind w:left="108" w:right="304"/>
              <w:rPr>
                <w:color w:val="C00000"/>
                <w:sz w:val="24"/>
              </w:rPr>
            </w:pPr>
            <w:r w:rsidRPr="00CD4A5B">
              <w:rPr>
                <w:color w:val="C00000"/>
                <w:spacing w:val="-1"/>
                <w:sz w:val="24"/>
              </w:rPr>
              <w:t>Сюжетно-ролевая</w:t>
            </w:r>
            <w:r w:rsidRPr="00CD4A5B">
              <w:rPr>
                <w:color w:val="C00000"/>
                <w:spacing w:val="-57"/>
                <w:sz w:val="24"/>
              </w:rPr>
              <w:t xml:space="preserve"> </w:t>
            </w:r>
            <w:r w:rsidRPr="00CD4A5B">
              <w:rPr>
                <w:color w:val="C00000"/>
                <w:sz w:val="24"/>
              </w:rPr>
              <w:t>игра</w:t>
            </w:r>
            <w:r w:rsidRPr="00CD4A5B">
              <w:rPr>
                <w:color w:val="C00000"/>
                <w:spacing w:val="-5"/>
                <w:sz w:val="24"/>
              </w:rPr>
              <w:t xml:space="preserve"> </w:t>
            </w:r>
            <w:r w:rsidRPr="00CD4A5B">
              <w:rPr>
                <w:color w:val="C00000"/>
                <w:sz w:val="24"/>
              </w:rPr>
              <w:t>«Пожарные»</w:t>
            </w:r>
          </w:p>
        </w:tc>
      </w:tr>
      <w:tr w:rsidR="002775EE" w:rsidTr="005267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95"/>
        </w:trPr>
        <w:tc>
          <w:tcPr>
            <w:tcW w:w="1419" w:type="dxa"/>
            <w:vMerge/>
            <w:tcBorders>
              <w:top w:val="nil"/>
            </w:tcBorders>
          </w:tcPr>
          <w:p w:rsidR="002775EE" w:rsidRDefault="002775EE" w:rsidP="002775EE">
            <w:pPr>
              <w:rPr>
                <w:sz w:val="2"/>
                <w:szCs w:val="2"/>
              </w:rPr>
            </w:pPr>
          </w:p>
        </w:tc>
        <w:tc>
          <w:tcPr>
            <w:tcW w:w="8762" w:type="dxa"/>
            <w:gridSpan w:val="3"/>
            <w:tcBorders>
              <w:top w:val="single" w:sz="2" w:space="0" w:color="000000"/>
              <w:bottom w:val="single" w:sz="2" w:space="0" w:color="000000"/>
              <w:right w:val="single" w:sz="2" w:space="0" w:color="000000"/>
            </w:tcBorders>
          </w:tcPr>
          <w:p w:rsidR="000F2A3C" w:rsidRDefault="000F2A3C" w:rsidP="000F2A3C">
            <w:pPr>
              <w:pStyle w:val="TableParagraph"/>
              <w:spacing w:before="40"/>
              <w:jc w:val="center"/>
              <w:rPr>
                <w:sz w:val="24"/>
              </w:rPr>
            </w:pPr>
          </w:p>
          <w:p w:rsidR="002775EE" w:rsidRDefault="002775EE" w:rsidP="000F2A3C">
            <w:pPr>
              <w:pStyle w:val="TableParagraph"/>
              <w:spacing w:before="40"/>
              <w:jc w:val="center"/>
              <w:rPr>
                <w:sz w:val="24"/>
              </w:rPr>
            </w:pPr>
            <w:r>
              <w:rPr>
                <w:sz w:val="24"/>
              </w:rPr>
              <w:t>Театрализованная</w:t>
            </w:r>
            <w:r>
              <w:rPr>
                <w:spacing w:val="-4"/>
                <w:sz w:val="24"/>
              </w:rPr>
              <w:t xml:space="preserve"> </w:t>
            </w:r>
            <w:r>
              <w:rPr>
                <w:sz w:val="24"/>
              </w:rPr>
              <w:t>деятельность</w:t>
            </w:r>
            <w:r w:rsidR="006F2D57">
              <w:rPr>
                <w:sz w:val="24"/>
              </w:rPr>
              <w:t xml:space="preserve"> по теме</w:t>
            </w:r>
          </w:p>
        </w:tc>
        <w:tc>
          <w:tcPr>
            <w:tcW w:w="2864" w:type="dxa"/>
            <w:tcBorders>
              <w:top w:val="single" w:sz="2" w:space="0" w:color="000000"/>
              <w:left w:val="single" w:sz="2" w:space="0" w:color="000000"/>
              <w:bottom w:val="single" w:sz="2" w:space="0" w:color="000000"/>
              <w:right w:val="single" w:sz="2" w:space="0" w:color="000000"/>
            </w:tcBorders>
          </w:tcPr>
          <w:p w:rsidR="003C548E" w:rsidRDefault="002775EE" w:rsidP="002775EE">
            <w:pPr>
              <w:pStyle w:val="TableParagraph"/>
              <w:spacing w:before="43" w:line="276" w:lineRule="auto"/>
              <w:ind w:left="109" w:right="1056"/>
              <w:rPr>
                <w:spacing w:val="-14"/>
                <w:sz w:val="24"/>
              </w:rPr>
            </w:pPr>
            <w:r>
              <w:rPr>
                <w:sz w:val="24"/>
              </w:rPr>
              <w:t>Инсценировка</w:t>
            </w:r>
            <w:r>
              <w:rPr>
                <w:spacing w:val="1"/>
                <w:sz w:val="24"/>
              </w:rPr>
              <w:t xml:space="preserve"> </w:t>
            </w:r>
            <w:r>
              <w:rPr>
                <w:sz w:val="24"/>
              </w:rPr>
              <w:t>произведения</w:t>
            </w:r>
            <w:r>
              <w:rPr>
                <w:spacing w:val="-14"/>
                <w:sz w:val="24"/>
              </w:rPr>
              <w:t xml:space="preserve"> </w:t>
            </w:r>
          </w:p>
          <w:p w:rsidR="003C548E" w:rsidRPr="003C548E" w:rsidRDefault="003C548E" w:rsidP="003C548E">
            <w:pPr>
              <w:pStyle w:val="TableParagraph"/>
              <w:spacing w:before="43" w:line="276" w:lineRule="auto"/>
              <w:ind w:left="109" w:right="1056"/>
              <w:rPr>
                <w:sz w:val="24"/>
              </w:rPr>
            </w:pPr>
            <w:r>
              <w:rPr>
                <w:sz w:val="24"/>
              </w:rPr>
              <w:t xml:space="preserve">С. </w:t>
            </w:r>
            <w:r w:rsidR="002775EE">
              <w:rPr>
                <w:sz w:val="24"/>
              </w:rPr>
              <w:t>Маршака</w:t>
            </w:r>
            <w:r w:rsidR="002775EE">
              <w:rPr>
                <w:spacing w:val="-2"/>
                <w:sz w:val="24"/>
              </w:rPr>
              <w:t xml:space="preserve"> </w:t>
            </w:r>
          </w:p>
          <w:p w:rsidR="002775EE" w:rsidRDefault="002775EE" w:rsidP="002775EE">
            <w:pPr>
              <w:pStyle w:val="TableParagraph"/>
              <w:spacing w:line="272" w:lineRule="exact"/>
              <w:ind w:left="109"/>
              <w:rPr>
                <w:sz w:val="24"/>
              </w:rPr>
            </w:pPr>
            <w:r>
              <w:rPr>
                <w:sz w:val="24"/>
              </w:rPr>
              <w:t>«Кошкин</w:t>
            </w:r>
            <w:r>
              <w:rPr>
                <w:spacing w:val="-3"/>
                <w:sz w:val="24"/>
              </w:rPr>
              <w:t xml:space="preserve"> </w:t>
            </w:r>
            <w:r>
              <w:rPr>
                <w:sz w:val="24"/>
              </w:rPr>
              <w:t>дом»</w:t>
            </w:r>
          </w:p>
        </w:tc>
        <w:tc>
          <w:tcPr>
            <w:tcW w:w="2575" w:type="dxa"/>
            <w:tcBorders>
              <w:top w:val="single" w:sz="2" w:space="0" w:color="000000"/>
              <w:left w:val="single" w:sz="2" w:space="0" w:color="000000"/>
              <w:bottom w:val="single" w:sz="2" w:space="0" w:color="000000"/>
              <w:right w:val="single" w:sz="2" w:space="0" w:color="000000"/>
            </w:tcBorders>
          </w:tcPr>
          <w:p w:rsidR="003C548E" w:rsidRPr="003C548E" w:rsidRDefault="003C548E" w:rsidP="003C548E">
            <w:pPr>
              <w:pStyle w:val="TableParagraph"/>
              <w:spacing w:before="43" w:line="273" w:lineRule="auto"/>
              <w:ind w:left="108" w:right="171"/>
              <w:rPr>
                <w:color w:val="C00000"/>
                <w:sz w:val="24"/>
              </w:rPr>
            </w:pPr>
            <w:r w:rsidRPr="003C548E">
              <w:rPr>
                <w:color w:val="C00000"/>
                <w:sz w:val="24"/>
              </w:rPr>
              <w:t xml:space="preserve">Инсценировка произведения </w:t>
            </w:r>
          </w:p>
          <w:p w:rsidR="003C548E" w:rsidRPr="003C548E" w:rsidRDefault="003C548E" w:rsidP="003C548E">
            <w:pPr>
              <w:pStyle w:val="TableParagraph"/>
              <w:spacing w:before="43" w:line="273" w:lineRule="auto"/>
              <w:ind w:left="108" w:right="171"/>
              <w:rPr>
                <w:color w:val="C00000"/>
                <w:sz w:val="24"/>
              </w:rPr>
            </w:pPr>
            <w:r w:rsidRPr="003C548E">
              <w:rPr>
                <w:color w:val="C00000"/>
                <w:sz w:val="24"/>
              </w:rPr>
              <w:t xml:space="preserve">С. Маршака </w:t>
            </w:r>
          </w:p>
          <w:p w:rsidR="002775EE" w:rsidRPr="00CD4A5B" w:rsidRDefault="003C548E" w:rsidP="003C548E">
            <w:pPr>
              <w:pStyle w:val="TableParagraph"/>
              <w:spacing w:before="43" w:line="273" w:lineRule="auto"/>
              <w:ind w:left="108" w:right="171"/>
              <w:rPr>
                <w:color w:val="C00000"/>
                <w:sz w:val="24"/>
              </w:rPr>
            </w:pPr>
            <w:r w:rsidRPr="003C548E">
              <w:rPr>
                <w:color w:val="C00000"/>
                <w:sz w:val="24"/>
              </w:rPr>
              <w:t>«Кошкин дом»</w:t>
            </w:r>
          </w:p>
        </w:tc>
      </w:tr>
    </w:tbl>
    <w:p w:rsidR="002775EE" w:rsidRDefault="002775EE" w:rsidP="002775EE">
      <w:pPr>
        <w:spacing w:line="273" w:lineRule="auto"/>
        <w:rPr>
          <w:sz w:val="24"/>
        </w:rPr>
        <w:sectPr w:rsidR="002775EE">
          <w:pgSz w:w="16840" w:h="11910" w:orient="landscape"/>
          <w:pgMar w:top="420" w:right="820" w:bottom="1120" w:left="480" w:header="0" w:footer="922" w:gutter="0"/>
          <w:cols w:space="720"/>
        </w:sectPr>
      </w:pPr>
    </w:p>
    <w:tbl>
      <w:tblPr>
        <w:tblStyle w:val="TableNormal"/>
        <w:tblW w:w="15313"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2693"/>
        <w:gridCol w:w="3121"/>
        <w:gridCol w:w="2948"/>
        <w:gridCol w:w="2864"/>
        <w:gridCol w:w="2268"/>
      </w:tblGrid>
      <w:tr w:rsidR="001E4A4E" w:rsidTr="00F6071A">
        <w:trPr>
          <w:trHeight w:val="844"/>
        </w:trPr>
        <w:tc>
          <w:tcPr>
            <w:tcW w:w="1419" w:type="dxa"/>
            <w:vMerge w:val="restart"/>
          </w:tcPr>
          <w:p w:rsidR="001E4A4E" w:rsidRDefault="001E4A4E" w:rsidP="001E4A4E">
            <w:pPr>
              <w:pStyle w:val="TableParagraph"/>
              <w:ind w:left="0"/>
              <w:jc w:val="center"/>
              <w:rPr>
                <w:sz w:val="24"/>
              </w:rPr>
            </w:pPr>
            <w:r>
              <w:rPr>
                <w:sz w:val="24"/>
              </w:rPr>
              <w:lastRenderedPageBreak/>
              <w:t>Апрель</w:t>
            </w:r>
          </w:p>
        </w:tc>
        <w:tc>
          <w:tcPr>
            <w:tcW w:w="13894" w:type="dxa"/>
            <w:gridSpan w:val="5"/>
            <w:tcBorders>
              <w:top w:val="single" w:sz="2" w:space="0" w:color="000000"/>
              <w:bottom w:val="single" w:sz="2" w:space="0" w:color="000000"/>
              <w:right w:val="single" w:sz="2" w:space="0" w:color="000000"/>
            </w:tcBorders>
          </w:tcPr>
          <w:p w:rsidR="001E4A4E" w:rsidRDefault="001E4A4E" w:rsidP="002775EE">
            <w:pPr>
              <w:pStyle w:val="TableParagraph"/>
              <w:spacing w:before="43" w:line="273" w:lineRule="auto"/>
              <w:ind w:right="201"/>
              <w:rPr>
                <w:sz w:val="24"/>
              </w:rPr>
            </w:pPr>
            <w:r>
              <w:rPr>
                <w:sz w:val="24"/>
              </w:rPr>
              <w:t>Чтение</w:t>
            </w:r>
            <w:r>
              <w:rPr>
                <w:spacing w:val="-4"/>
                <w:sz w:val="24"/>
              </w:rPr>
              <w:t xml:space="preserve"> </w:t>
            </w:r>
            <w:r>
              <w:rPr>
                <w:sz w:val="24"/>
              </w:rPr>
              <w:t>художественной</w:t>
            </w:r>
            <w:r>
              <w:rPr>
                <w:spacing w:val="-4"/>
                <w:sz w:val="24"/>
              </w:rPr>
              <w:t xml:space="preserve"> </w:t>
            </w:r>
            <w:r>
              <w:rPr>
                <w:sz w:val="24"/>
              </w:rPr>
              <w:t>литературы:</w:t>
            </w:r>
            <w:r>
              <w:rPr>
                <w:spacing w:val="-3"/>
                <w:sz w:val="24"/>
              </w:rPr>
              <w:t xml:space="preserve"> </w:t>
            </w:r>
            <w:r>
              <w:rPr>
                <w:sz w:val="24"/>
              </w:rPr>
              <w:t>С.</w:t>
            </w:r>
            <w:r>
              <w:rPr>
                <w:spacing w:val="-3"/>
                <w:sz w:val="24"/>
              </w:rPr>
              <w:t xml:space="preserve"> </w:t>
            </w:r>
            <w:r>
              <w:rPr>
                <w:sz w:val="24"/>
              </w:rPr>
              <w:t>Маршак</w:t>
            </w:r>
            <w:r>
              <w:rPr>
                <w:spacing w:val="2"/>
                <w:sz w:val="24"/>
              </w:rPr>
              <w:t xml:space="preserve"> </w:t>
            </w:r>
            <w:r>
              <w:rPr>
                <w:sz w:val="24"/>
              </w:rPr>
              <w:t>«Кошкин</w:t>
            </w:r>
            <w:r>
              <w:rPr>
                <w:spacing w:val="-3"/>
                <w:sz w:val="24"/>
              </w:rPr>
              <w:t xml:space="preserve"> </w:t>
            </w:r>
            <w:r>
              <w:rPr>
                <w:sz w:val="24"/>
              </w:rPr>
              <w:t>дом»,</w:t>
            </w:r>
            <w:r>
              <w:rPr>
                <w:spacing w:val="-3"/>
                <w:sz w:val="24"/>
              </w:rPr>
              <w:t xml:space="preserve"> </w:t>
            </w:r>
            <w:r>
              <w:rPr>
                <w:sz w:val="24"/>
              </w:rPr>
              <w:t>Г.</w:t>
            </w:r>
            <w:r>
              <w:rPr>
                <w:spacing w:val="-4"/>
                <w:sz w:val="24"/>
              </w:rPr>
              <w:t xml:space="preserve"> </w:t>
            </w:r>
            <w:r>
              <w:rPr>
                <w:sz w:val="24"/>
              </w:rPr>
              <w:t>Цыферов</w:t>
            </w:r>
            <w:r>
              <w:rPr>
                <w:spacing w:val="1"/>
                <w:sz w:val="24"/>
              </w:rPr>
              <w:t xml:space="preserve"> </w:t>
            </w:r>
            <w:r>
              <w:rPr>
                <w:sz w:val="24"/>
              </w:rPr>
              <w:t>«Жил</w:t>
            </w:r>
            <w:r>
              <w:rPr>
                <w:spacing w:val="-4"/>
                <w:sz w:val="24"/>
              </w:rPr>
              <w:t xml:space="preserve"> </w:t>
            </w:r>
            <w:r>
              <w:rPr>
                <w:sz w:val="24"/>
              </w:rPr>
              <w:t>был</w:t>
            </w:r>
            <w:r>
              <w:rPr>
                <w:spacing w:val="-3"/>
                <w:sz w:val="24"/>
              </w:rPr>
              <w:t xml:space="preserve"> </w:t>
            </w:r>
            <w:r>
              <w:rPr>
                <w:sz w:val="24"/>
              </w:rPr>
              <w:t>на</w:t>
            </w:r>
            <w:r>
              <w:rPr>
                <w:spacing w:val="-4"/>
                <w:sz w:val="24"/>
              </w:rPr>
              <w:t xml:space="preserve"> </w:t>
            </w:r>
            <w:r>
              <w:rPr>
                <w:sz w:val="24"/>
              </w:rPr>
              <w:t>свете</w:t>
            </w:r>
            <w:r>
              <w:rPr>
                <w:spacing w:val="-4"/>
                <w:sz w:val="24"/>
              </w:rPr>
              <w:t xml:space="preserve"> </w:t>
            </w:r>
            <w:r>
              <w:rPr>
                <w:sz w:val="24"/>
              </w:rPr>
              <w:t>слоненок»,</w:t>
            </w:r>
            <w:r>
              <w:rPr>
                <w:spacing w:val="-3"/>
                <w:sz w:val="24"/>
              </w:rPr>
              <w:t xml:space="preserve"> </w:t>
            </w:r>
            <w:r>
              <w:rPr>
                <w:sz w:val="24"/>
              </w:rPr>
              <w:t>Л.</w:t>
            </w:r>
            <w:r>
              <w:rPr>
                <w:spacing w:val="-4"/>
                <w:sz w:val="24"/>
              </w:rPr>
              <w:t xml:space="preserve"> </w:t>
            </w:r>
            <w:r>
              <w:rPr>
                <w:sz w:val="24"/>
              </w:rPr>
              <w:t>Толстой «Пожарные</w:t>
            </w:r>
            <w:r>
              <w:rPr>
                <w:spacing w:val="-57"/>
                <w:sz w:val="24"/>
              </w:rPr>
              <w:t xml:space="preserve"> </w:t>
            </w:r>
            <w:r>
              <w:rPr>
                <w:sz w:val="24"/>
              </w:rPr>
              <w:t>собаки»,</w:t>
            </w:r>
            <w:r>
              <w:rPr>
                <w:spacing w:val="-1"/>
                <w:sz w:val="24"/>
              </w:rPr>
              <w:t xml:space="preserve"> </w:t>
            </w:r>
            <w:r>
              <w:rPr>
                <w:sz w:val="24"/>
              </w:rPr>
              <w:t>С. Михалков</w:t>
            </w:r>
            <w:r>
              <w:rPr>
                <w:spacing w:val="1"/>
                <w:sz w:val="24"/>
              </w:rPr>
              <w:t xml:space="preserve"> </w:t>
            </w:r>
            <w:r>
              <w:rPr>
                <w:sz w:val="24"/>
              </w:rPr>
              <w:t>«Дядя</w:t>
            </w:r>
            <w:r>
              <w:rPr>
                <w:spacing w:val="-1"/>
                <w:sz w:val="24"/>
              </w:rPr>
              <w:t xml:space="preserve"> </w:t>
            </w:r>
            <w:r>
              <w:rPr>
                <w:sz w:val="24"/>
              </w:rPr>
              <w:t>Степа»,</w:t>
            </w:r>
            <w:r>
              <w:rPr>
                <w:spacing w:val="-1"/>
                <w:sz w:val="24"/>
              </w:rPr>
              <w:t xml:space="preserve"> </w:t>
            </w:r>
            <w:r>
              <w:rPr>
                <w:sz w:val="24"/>
              </w:rPr>
              <w:t xml:space="preserve">Е. Хоринская </w:t>
            </w:r>
            <w:r>
              <w:rPr>
                <w:spacing w:val="4"/>
                <w:sz w:val="24"/>
              </w:rPr>
              <w:t xml:space="preserve"> </w:t>
            </w:r>
            <w:r>
              <w:rPr>
                <w:sz w:val="24"/>
              </w:rPr>
              <w:t>«Спичка -</w:t>
            </w:r>
            <w:r>
              <w:rPr>
                <w:spacing w:val="-2"/>
                <w:sz w:val="24"/>
              </w:rPr>
              <w:t xml:space="preserve"> </w:t>
            </w:r>
            <w:r>
              <w:rPr>
                <w:sz w:val="24"/>
              </w:rPr>
              <w:t>невеличка»,  Программа «Здоровый малыш»</w:t>
            </w:r>
          </w:p>
        </w:tc>
      </w:tr>
      <w:tr w:rsidR="001E4A4E" w:rsidTr="007D41F5">
        <w:trPr>
          <w:trHeight w:val="527"/>
        </w:trPr>
        <w:tc>
          <w:tcPr>
            <w:tcW w:w="1419" w:type="dxa"/>
            <w:vMerge/>
          </w:tcPr>
          <w:p w:rsidR="001E4A4E" w:rsidRDefault="001E4A4E" w:rsidP="002775EE">
            <w:pPr>
              <w:rPr>
                <w:sz w:val="2"/>
                <w:szCs w:val="2"/>
              </w:rPr>
            </w:pPr>
          </w:p>
        </w:tc>
        <w:tc>
          <w:tcPr>
            <w:tcW w:w="2693" w:type="dxa"/>
            <w:tcBorders>
              <w:top w:val="single" w:sz="2" w:space="0" w:color="000000"/>
              <w:bottom w:val="single" w:sz="2" w:space="0" w:color="000000"/>
              <w:right w:val="single" w:sz="2" w:space="0" w:color="000000"/>
            </w:tcBorders>
          </w:tcPr>
          <w:p w:rsidR="001E4A4E" w:rsidRDefault="001E4A4E" w:rsidP="002775EE">
            <w:pPr>
              <w:pStyle w:val="TableParagraph"/>
              <w:spacing w:before="40"/>
              <w:rPr>
                <w:sz w:val="24"/>
              </w:rPr>
            </w:pPr>
            <w:r>
              <w:rPr>
                <w:sz w:val="24"/>
              </w:rPr>
              <w:t>День</w:t>
            </w:r>
            <w:r>
              <w:rPr>
                <w:spacing w:val="-1"/>
                <w:sz w:val="24"/>
              </w:rPr>
              <w:t xml:space="preserve"> </w:t>
            </w:r>
            <w:r>
              <w:rPr>
                <w:sz w:val="24"/>
              </w:rPr>
              <w:t>Здоровья</w:t>
            </w:r>
          </w:p>
        </w:tc>
        <w:tc>
          <w:tcPr>
            <w:tcW w:w="3121" w:type="dxa"/>
            <w:tcBorders>
              <w:top w:val="single" w:sz="2" w:space="0" w:color="000000"/>
              <w:left w:val="single" w:sz="2" w:space="0" w:color="000000"/>
              <w:bottom w:val="single" w:sz="2" w:space="0" w:color="000000"/>
              <w:right w:val="single" w:sz="2" w:space="0" w:color="000000"/>
            </w:tcBorders>
          </w:tcPr>
          <w:p w:rsidR="001E4A4E" w:rsidRDefault="001E4A4E" w:rsidP="002775EE">
            <w:pPr>
              <w:pStyle w:val="TableParagraph"/>
              <w:spacing w:before="40"/>
              <w:ind w:left="112"/>
              <w:rPr>
                <w:sz w:val="24"/>
              </w:rPr>
            </w:pPr>
            <w:r>
              <w:rPr>
                <w:sz w:val="24"/>
              </w:rPr>
              <w:t>День</w:t>
            </w:r>
            <w:r>
              <w:rPr>
                <w:spacing w:val="-2"/>
                <w:sz w:val="24"/>
              </w:rPr>
              <w:t xml:space="preserve"> </w:t>
            </w:r>
            <w:r>
              <w:rPr>
                <w:sz w:val="24"/>
              </w:rPr>
              <w:t>Здоровья</w:t>
            </w:r>
          </w:p>
        </w:tc>
        <w:tc>
          <w:tcPr>
            <w:tcW w:w="2948" w:type="dxa"/>
            <w:tcBorders>
              <w:top w:val="single" w:sz="2" w:space="0" w:color="000000"/>
              <w:left w:val="single" w:sz="2" w:space="0" w:color="000000"/>
              <w:bottom w:val="single" w:sz="2" w:space="0" w:color="000000"/>
              <w:right w:val="single" w:sz="2" w:space="0" w:color="000000"/>
            </w:tcBorders>
          </w:tcPr>
          <w:p w:rsidR="001E4A4E" w:rsidRDefault="001E4A4E" w:rsidP="002775EE">
            <w:pPr>
              <w:pStyle w:val="TableParagraph"/>
              <w:spacing w:before="40"/>
              <w:ind w:left="109"/>
              <w:rPr>
                <w:sz w:val="24"/>
              </w:rPr>
            </w:pPr>
            <w:r>
              <w:rPr>
                <w:sz w:val="24"/>
              </w:rPr>
              <w:t>День</w:t>
            </w:r>
            <w:r>
              <w:rPr>
                <w:spacing w:val="-2"/>
                <w:sz w:val="24"/>
              </w:rPr>
              <w:t xml:space="preserve"> </w:t>
            </w:r>
            <w:r>
              <w:rPr>
                <w:sz w:val="24"/>
              </w:rPr>
              <w:t>Здоровья</w:t>
            </w:r>
          </w:p>
        </w:tc>
        <w:tc>
          <w:tcPr>
            <w:tcW w:w="2864" w:type="dxa"/>
            <w:tcBorders>
              <w:top w:val="single" w:sz="2" w:space="0" w:color="000000"/>
              <w:left w:val="single" w:sz="2" w:space="0" w:color="000000"/>
              <w:bottom w:val="single" w:sz="2" w:space="0" w:color="000000"/>
              <w:right w:val="single" w:sz="2" w:space="0" w:color="000000"/>
            </w:tcBorders>
          </w:tcPr>
          <w:p w:rsidR="001E4A4E" w:rsidRDefault="001E4A4E" w:rsidP="002775EE">
            <w:pPr>
              <w:pStyle w:val="TableParagraph"/>
              <w:spacing w:before="40"/>
              <w:ind w:left="109"/>
              <w:rPr>
                <w:sz w:val="24"/>
              </w:rPr>
            </w:pPr>
            <w:r>
              <w:rPr>
                <w:sz w:val="24"/>
              </w:rPr>
              <w:t>День</w:t>
            </w:r>
            <w:r>
              <w:rPr>
                <w:spacing w:val="-2"/>
                <w:sz w:val="24"/>
              </w:rPr>
              <w:t xml:space="preserve"> </w:t>
            </w:r>
            <w:r>
              <w:rPr>
                <w:sz w:val="24"/>
              </w:rPr>
              <w:t>Здоровья</w:t>
            </w:r>
          </w:p>
        </w:tc>
        <w:tc>
          <w:tcPr>
            <w:tcW w:w="2268" w:type="dxa"/>
            <w:tcBorders>
              <w:top w:val="single" w:sz="2" w:space="0" w:color="000000"/>
              <w:left w:val="single" w:sz="2" w:space="0" w:color="000000"/>
              <w:bottom w:val="single" w:sz="2" w:space="0" w:color="000000"/>
              <w:right w:val="single" w:sz="2" w:space="0" w:color="000000"/>
            </w:tcBorders>
          </w:tcPr>
          <w:p w:rsidR="001E4A4E" w:rsidRPr="00CD4A5B" w:rsidRDefault="001E4A4E" w:rsidP="002775EE">
            <w:pPr>
              <w:pStyle w:val="TableParagraph"/>
              <w:spacing w:before="40"/>
              <w:ind w:left="108"/>
              <w:rPr>
                <w:color w:val="C00000"/>
                <w:sz w:val="24"/>
              </w:rPr>
            </w:pPr>
            <w:r w:rsidRPr="00CD4A5B">
              <w:rPr>
                <w:color w:val="C00000"/>
                <w:sz w:val="24"/>
              </w:rPr>
              <w:t>День</w:t>
            </w:r>
            <w:r w:rsidRPr="00CD4A5B">
              <w:rPr>
                <w:color w:val="C00000"/>
                <w:spacing w:val="-2"/>
                <w:sz w:val="24"/>
              </w:rPr>
              <w:t xml:space="preserve"> </w:t>
            </w:r>
            <w:r w:rsidRPr="00CD4A5B">
              <w:rPr>
                <w:color w:val="C00000"/>
                <w:sz w:val="24"/>
              </w:rPr>
              <w:t>Здоровья</w:t>
            </w:r>
          </w:p>
        </w:tc>
      </w:tr>
      <w:tr w:rsidR="001E4A4E" w:rsidTr="007D41F5">
        <w:trPr>
          <w:trHeight w:val="527"/>
        </w:trPr>
        <w:tc>
          <w:tcPr>
            <w:tcW w:w="1419" w:type="dxa"/>
            <w:vMerge/>
          </w:tcPr>
          <w:p w:rsidR="001E4A4E" w:rsidRDefault="001E4A4E" w:rsidP="002775EE">
            <w:pPr>
              <w:rPr>
                <w:sz w:val="2"/>
                <w:szCs w:val="2"/>
              </w:rPr>
            </w:pPr>
          </w:p>
        </w:tc>
        <w:tc>
          <w:tcPr>
            <w:tcW w:w="13894" w:type="dxa"/>
            <w:gridSpan w:val="5"/>
            <w:tcBorders>
              <w:top w:val="single" w:sz="2" w:space="0" w:color="000000"/>
              <w:bottom w:val="single" w:sz="2" w:space="0" w:color="000000"/>
              <w:right w:val="single" w:sz="2" w:space="0" w:color="000000"/>
            </w:tcBorders>
          </w:tcPr>
          <w:p w:rsidR="001E4A4E" w:rsidRPr="00180E38" w:rsidRDefault="001E4A4E" w:rsidP="00702A42">
            <w:pPr>
              <w:pStyle w:val="TableParagraph"/>
              <w:spacing w:before="40"/>
              <w:ind w:left="108"/>
              <w:jc w:val="center"/>
              <w:rPr>
                <w:color w:val="C00000"/>
                <w:sz w:val="24"/>
              </w:rPr>
            </w:pPr>
            <w:r w:rsidRPr="00180E38">
              <w:rPr>
                <w:sz w:val="24"/>
              </w:rPr>
              <w:t>«Новые здоровье сберегающие технологии</w:t>
            </w:r>
            <w:r>
              <w:rPr>
                <w:sz w:val="24"/>
              </w:rPr>
              <w:t>»   физкультурно – оздоровительная работа</w:t>
            </w:r>
          </w:p>
        </w:tc>
      </w:tr>
      <w:tr w:rsidR="001E4A4E" w:rsidTr="007D41F5">
        <w:trPr>
          <w:trHeight w:val="705"/>
        </w:trPr>
        <w:tc>
          <w:tcPr>
            <w:tcW w:w="1419" w:type="dxa"/>
            <w:vMerge/>
          </w:tcPr>
          <w:p w:rsidR="001E4A4E" w:rsidRDefault="001E4A4E" w:rsidP="002775EE">
            <w:pPr>
              <w:rPr>
                <w:sz w:val="2"/>
                <w:szCs w:val="2"/>
              </w:rPr>
            </w:pPr>
          </w:p>
        </w:tc>
        <w:tc>
          <w:tcPr>
            <w:tcW w:w="8762" w:type="dxa"/>
            <w:gridSpan w:val="3"/>
            <w:tcBorders>
              <w:top w:val="single" w:sz="2" w:space="0" w:color="000000"/>
              <w:bottom w:val="single" w:sz="2" w:space="0" w:color="000000"/>
              <w:right w:val="single" w:sz="2" w:space="0" w:color="000000"/>
            </w:tcBorders>
          </w:tcPr>
          <w:p w:rsidR="001E4A4E" w:rsidRDefault="001E4A4E" w:rsidP="001E4A4E">
            <w:pPr>
              <w:pStyle w:val="TableParagraph"/>
              <w:ind w:left="0"/>
              <w:jc w:val="center"/>
              <w:rPr>
                <w:sz w:val="24"/>
              </w:rPr>
            </w:pPr>
            <w:r>
              <w:rPr>
                <w:sz w:val="24"/>
              </w:rPr>
              <w:t>Социальная</w:t>
            </w:r>
            <w:r>
              <w:rPr>
                <w:spacing w:val="-4"/>
                <w:sz w:val="24"/>
              </w:rPr>
              <w:t xml:space="preserve"> </w:t>
            </w:r>
            <w:r>
              <w:rPr>
                <w:sz w:val="24"/>
              </w:rPr>
              <w:t>акция</w:t>
            </w:r>
            <w:r>
              <w:rPr>
                <w:spacing w:val="-1"/>
                <w:sz w:val="24"/>
              </w:rPr>
              <w:t xml:space="preserve"> </w:t>
            </w:r>
            <w:r>
              <w:rPr>
                <w:sz w:val="24"/>
              </w:rPr>
              <w:t>«Дети</w:t>
            </w:r>
            <w:r>
              <w:rPr>
                <w:spacing w:val="-3"/>
                <w:sz w:val="24"/>
              </w:rPr>
              <w:t xml:space="preserve"> </w:t>
            </w:r>
            <w:r>
              <w:rPr>
                <w:sz w:val="24"/>
              </w:rPr>
              <w:t>не</w:t>
            </w:r>
            <w:r>
              <w:rPr>
                <w:spacing w:val="-2"/>
                <w:sz w:val="24"/>
              </w:rPr>
              <w:t xml:space="preserve"> </w:t>
            </w:r>
            <w:r>
              <w:rPr>
                <w:sz w:val="24"/>
              </w:rPr>
              <w:t>умеют</w:t>
            </w:r>
            <w:r>
              <w:rPr>
                <w:spacing w:val="-3"/>
                <w:sz w:val="24"/>
              </w:rPr>
              <w:t xml:space="preserve"> </w:t>
            </w:r>
            <w:r>
              <w:rPr>
                <w:sz w:val="24"/>
              </w:rPr>
              <w:t>летать!»</w:t>
            </w:r>
          </w:p>
        </w:tc>
        <w:tc>
          <w:tcPr>
            <w:tcW w:w="2864" w:type="dxa"/>
            <w:tcBorders>
              <w:top w:val="single" w:sz="2" w:space="0" w:color="000000"/>
              <w:left w:val="single" w:sz="2" w:space="0" w:color="000000"/>
              <w:bottom w:val="single" w:sz="2" w:space="0" w:color="000000"/>
              <w:right w:val="single" w:sz="2" w:space="0" w:color="000000"/>
            </w:tcBorders>
          </w:tcPr>
          <w:p w:rsidR="001E4A4E" w:rsidRDefault="001E4A4E" w:rsidP="002775EE">
            <w:pPr>
              <w:pStyle w:val="TableParagraph"/>
              <w:spacing w:before="40" w:line="278" w:lineRule="auto"/>
              <w:ind w:left="109" w:right="253"/>
              <w:rPr>
                <w:sz w:val="24"/>
              </w:rPr>
            </w:pPr>
            <w:r>
              <w:rPr>
                <w:sz w:val="24"/>
              </w:rPr>
              <w:t>Экскурсия</w:t>
            </w:r>
            <w:r>
              <w:rPr>
                <w:spacing w:val="-7"/>
                <w:sz w:val="24"/>
              </w:rPr>
              <w:t xml:space="preserve"> </w:t>
            </w:r>
            <w:r>
              <w:rPr>
                <w:sz w:val="24"/>
              </w:rPr>
              <w:t>на</w:t>
            </w:r>
            <w:r>
              <w:rPr>
                <w:spacing w:val="-7"/>
                <w:sz w:val="24"/>
              </w:rPr>
              <w:t xml:space="preserve"> </w:t>
            </w:r>
            <w:r>
              <w:rPr>
                <w:sz w:val="24"/>
              </w:rPr>
              <w:t>городской</w:t>
            </w:r>
            <w:r>
              <w:rPr>
                <w:spacing w:val="-57"/>
                <w:sz w:val="24"/>
              </w:rPr>
              <w:t xml:space="preserve"> </w:t>
            </w:r>
            <w:r>
              <w:rPr>
                <w:sz w:val="24"/>
              </w:rPr>
              <w:t>стадион</w:t>
            </w:r>
          </w:p>
        </w:tc>
        <w:tc>
          <w:tcPr>
            <w:tcW w:w="2268" w:type="dxa"/>
            <w:tcBorders>
              <w:top w:val="single" w:sz="2" w:space="0" w:color="000000"/>
              <w:left w:val="single" w:sz="2" w:space="0" w:color="000000"/>
              <w:bottom w:val="single" w:sz="2" w:space="0" w:color="000000"/>
              <w:right w:val="single" w:sz="2" w:space="0" w:color="000000"/>
            </w:tcBorders>
          </w:tcPr>
          <w:p w:rsidR="001E4A4E" w:rsidRPr="00CD4A5B" w:rsidRDefault="001E4A4E" w:rsidP="002775EE">
            <w:pPr>
              <w:pStyle w:val="TableParagraph"/>
              <w:spacing w:before="40" w:line="278" w:lineRule="auto"/>
              <w:ind w:left="108" w:right="212"/>
              <w:rPr>
                <w:color w:val="C00000"/>
                <w:sz w:val="24"/>
              </w:rPr>
            </w:pPr>
            <w:r w:rsidRPr="00CD4A5B">
              <w:rPr>
                <w:color w:val="C00000"/>
                <w:sz w:val="24"/>
              </w:rPr>
              <w:t>Экскурсия на</w:t>
            </w:r>
            <w:r w:rsidRPr="00CD4A5B">
              <w:rPr>
                <w:color w:val="C00000"/>
                <w:spacing w:val="1"/>
                <w:sz w:val="24"/>
              </w:rPr>
              <w:t xml:space="preserve"> </w:t>
            </w:r>
            <w:r w:rsidRPr="00CD4A5B">
              <w:rPr>
                <w:color w:val="C00000"/>
                <w:sz w:val="24"/>
              </w:rPr>
              <w:t>городской</w:t>
            </w:r>
            <w:r w:rsidRPr="00CD4A5B">
              <w:rPr>
                <w:color w:val="C00000"/>
                <w:spacing w:val="-7"/>
                <w:sz w:val="24"/>
              </w:rPr>
              <w:t xml:space="preserve"> </w:t>
            </w:r>
            <w:r w:rsidRPr="00CD4A5B">
              <w:rPr>
                <w:color w:val="C00000"/>
                <w:sz w:val="24"/>
              </w:rPr>
              <w:t>стадион</w:t>
            </w:r>
          </w:p>
        </w:tc>
      </w:tr>
      <w:tr w:rsidR="002775EE" w:rsidTr="00F6071A">
        <w:trPr>
          <w:trHeight w:val="1341"/>
        </w:trPr>
        <w:tc>
          <w:tcPr>
            <w:tcW w:w="1419" w:type="dxa"/>
            <w:vMerge w:val="restart"/>
          </w:tcPr>
          <w:p w:rsidR="002775EE" w:rsidRDefault="002775EE" w:rsidP="002775EE">
            <w:pPr>
              <w:pStyle w:val="TableParagraph"/>
              <w:spacing w:before="40"/>
              <w:ind w:left="511"/>
              <w:rPr>
                <w:sz w:val="24"/>
              </w:rPr>
            </w:pPr>
            <w:r>
              <w:rPr>
                <w:sz w:val="24"/>
              </w:rPr>
              <w:t>Май</w:t>
            </w:r>
          </w:p>
        </w:tc>
        <w:tc>
          <w:tcPr>
            <w:tcW w:w="2693" w:type="dxa"/>
            <w:tcBorders>
              <w:top w:val="single" w:sz="2" w:space="0" w:color="000000"/>
              <w:bottom w:val="single" w:sz="2" w:space="0" w:color="000000"/>
              <w:right w:val="single" w:sz="2" w:space="0" w:color="000000"/>
            </w:tcBorders>
          </w:tcPr>
          <w:p w:rsidR="002775EE" w:rsidRDefault="002775EE" w:rsidP="002775EE">
            <w:pPr>
              <w:pStyle w:val="TableParagraph"/>
              <w:spacing w:before="43" w:line="273" w:lineRule="auto"/>
              <w:ind w:right="114"/>
              <w:rPr>
                <w:sz w:val="24"/>
              </w:rPr>
            </w:pPr>
            <w:r>
              <w:rPr>
                <w:sz w:val="24"/>
              </w:rPr>
              <w:t>Просмотр кукольного</w:t>
            </w:r>
            <w:r>
              <w:rPr>
                <w:spacing w:val="1"/>
                <w:sz w:val="24"/>
              </w:rPr>
              <w:t xml:space="preserve"> </w:t>
            </w:r>
            <w:r>
              <w:rPr>
                <w:sz w:val="24"/>
              </w:rPr>
              <w:t>спектакля</w:t>
            </w:r>
            <w:r>
              <w:rPr>
                <w:spacing w:val="-4"/>
                <w:sz w:val="24"/>
              </w:rPr>
              <w:t xml:space="preserve"> </w:t>
            </w:r>
            <w:r>
              <w:rPr>
                <w:sz w:val="24"/>
              </w:rPr>
              <w:t>«Незнайка</w:t>
            </w:r>
            <w:r>
              <w:rPr>
                <w:spacing w:val="-7"/>
                <w:sz w:val="24"/>
              </w:rPr>
              <w:t xml:space="preserve"> </w:t>
            </w:r>
            <w:r>
              <w:rPr>
                <w:sz w:val="24"/>
              </w:rPr>
              <w:t>на</w:t>
            </w:r>
            <w:r>
              <w:rPr>
                <w:spacing w:val="-57"/>
                <w:sz w:val="24"/>
              </w:rPr>
              <w:t xml:space="preserve"> </w:t>
            </w:r>
            <w:r>
              <w:rPr>
                <w:sz w:val="24"/>
              </w:rPr>
              <w:t>улицах</w:t>
            </w:r>
            <w:r>
              <w:rPr>
                <w:spacing w:val="1"/>
                <w:sz w:val="24"/>
              </w:rPr>
              <w:t xml:space="preserve"> </w:t>
            </w:r>
            <w:r>
              <w:rPr>
                <w:sz w:val="24"/>
              </w:rPr>
              <w:t>города»</w:t>
            </w:r>
          </w:p>
        </w:tc>
        <w:tc>
          <w:tcPr>
            <w:tcW w:w="3121"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3" w:lineRule="auto"/>
              <w:ind w:left="112" w:right="542"/>
              <w:rPr>
                <w:sz w:val="24"/>
              </w:rPr>
            </w:pPr>
            <w:r>
              <w:rPr>
                <w:sz w:val="24"/>
              </w:rPr>
              <w:t>Просмотр кукольного</w:t>
            </w:r>
            <w:r>
              <w:rPr>
                <w:spacing w:val="1"/>
                <w:sz w:val="24"/>
              </w:rPr>
              <w:t xml:space="preserve"> </w:t>
            </w:r>
            <w:r>
              <w:rPr>
                <w:sz w:val="24"/>
              </w:rPr>
              <w:t>спектакля</w:t>
            </w:r>
            <w:r>
              <w:rPr>
                <w:spacing w:val="-4"/>
                <w:sz w:val="24"/>
              </w:rPr>
              <w:t xml:space="preserve"> </w:t>
            </w:r>
            <w:r>
              <w:rPr>
                <w:sz w:val="24"/>
              </w:rPr>
              <w:t>«Незнайка</w:t>
            </w:r>
            <w:r>
              <w:rPr>
                <w:spacing w:val="-7"/>
                <w:sz w:val="24"/>
              </w:rPr>
              <w:t xml:space="preserve"> </w:t>
            </w:r>
            <w:r>
              <w:rPr>
                <w:sz w:val="24"/>
              </w:rPr>
              <w:t>на</w:t>
            </w:r>
            <w:r>
              <w:rPr>
                <w:spacing w:val="-57"/>
                <w:sz w:val="24"/>
              </w:rPr>
              <w:t xml:space="preserve"> </w:t>
            </w:r>
            <w:r>
              <w:rPr>
                <w:sz w:val="24"/>
              </w:rPr>
              <w:t>улицах</w:t>
            </w:r>
            <w:r>
              <w:rPr>
                <w:spacing w:val="1"/>
                <w:sz w:val="24"/>
              </w:rPr>
              <w:t xml:space="preserve"> </w:t>
            </w:r>
            <w:r>
              <w:rPr>
                <w:sz w:val="24"/>
              </w:rPr>
              <w:t>города»</w:t>
            </w:r>
          </w:p>
        </w:tc>
        <w:tc>
          <w:tcPr>
            <w:tcW w:w="2948"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ind w:left="109"/>
              <w:rPr>
                <w:sz w:val="24"/>
              </w:rPr>
            </w:pPr>
            <w:r>
              <w:rPr>
                <w:sz w:val="24"/>
              </w:rPr>
              <w:t>Просмотр</w:t>
            </w:r>
            <w:r>
              <w:rPr>
                <w:spacing w:val="-3"/>
                <w:sz w:val="24"/>
              </w:rPr>
              <w:t xml:space="preserve"> </w:t>
            </w:r>
            <w:r>
              <w:rPr>
                <w:sz w:val="24"/>
              </w:rPr>
              <w:t>мультфильма</w:t>
            </w:r>
          </w:p>
          <w:p w:rsidR="002775EE" w:rsidRDefault="002775EE" w:rsidP="002775EE">
            <w:pPr>
              <w:pStyle w:val="TableParagraph"/>
              <w:spacing w:before="41" w:line="273" w:lineRule="auto"/>
              <w:ind w:left="109" w:right="407"/>
              <w:rPr>
                <w:sz w:val="24"/>
              </w:rPr>
            </w:pPr>
            <w:r>
              <w:rPr>
                <w:sz w:val="24"/>
              </w:rPr>
              <w:t>«Смешарики»,</w:t>
            </w:r>
            <w:r>
              <w:rPr>
                <w:spacing w:val="-10"/>
                <w:sz w:val="24"/>
              </w:rPr>
              <w:t xml:space="preserve"> </w:t>
            </w:r>
            <w:r>
              <w:rPr>
                <w:sz w:val="24"/>
              </w:rPr>
              <w:t>«Азбука</w:t>
            </w:r>
            <w:r>
              <w:rPr>
                <w:spacing w:val="-57"/>
                <w:sz w:val="24"/>
              </w:rPr>
              <w:t xml:space="preserve"> </w:t>
            </w:r>
            <w:r>
              <w:rPr>
                <w:sz w:val="24"/>
              </w:rPr>
              <w:t>безопасности»</w:t>
            </w:r>
          </w:p>
        </w:tc>
        <w:tc>
          <w:tcPr>
            <w:tcW w:w="2864" w:type="dxa"/>
            <w:tcBorders>
              <w:top w:val="single" w:sz="2" w:space="0" w:color="000000"/>
              <w:left w:val="single" w:sz="2" w:space="0" w:color="000000"/>
              <w:bottom w:val="single" w:sz="2" w:space="0" w:color="000000"/>
              <w:right w:val="single" w:sz="2" w:space="0" w:color="000000"/>
            </w:tcBorders>
          </w:tcPr>
          <w:p w:rsidR="002775EE" w:rsidRDefault="002775EE" w:rsidP="002775EE">
            <w:pPr>
              <w:pStyle w:val="TableParagraph"/>
              <w:spacing w:before="43" w:line="276" w:lineRule="auto"/>
              <w:ind w:left="109" w:right="425"/>
              <w:rPr>
                <w:sz w:val="24"/>
              </w:rPr>
            </w:pPr>
            <w:r>
              <w:rPr>
                <w:sz w:val="24"/>
              </w:rPr>
              <w:t>Викторина «Правила</w:t>
            </w:r>
            <w:r>
              <w:rPr>
                <w:spacing w:val="1"/>
                <w:sz w:val="24"/>
              </w:rPr>
              <w:t xml:space="preserve"> </w:t>
            </w:r>
            <w:r>
              <w:rPr>
                <w:sz w:val="24"/>
              </w:rPr>
              <w:t>дорожные детям знать</w:t>
            </w:r>
            <w:r>
              <w:rPr>
                <w:spacing w:val="-58"/>
                <w:sz w:val="24"/>
              </w:rPr>
              <w:t xml:space="preserve"> </w:t>
            </w:r>
            <w:r>
              <w:rPr>
                <w:sz w:val="24"/>
              </w:rPr>
              <w:t>положено»</w:t>
            </w:r>
          </w:p>
        </w:tc>
        <w:tc>
          <w:tcPr>
            <w:tcW w:w="2268" w:type="dxa"/>
            <w:tcBorders>
              <w:top w:val="single" w:sz="2" w:space="0" w:color="000000"/>
              <w:left w:val="single" w:sz="2" w:space="0" w:color="000000"/>
              <w:bottom w:val="single" w:sz="2" w:space="0" w:color="000000"/>
              <w:right w:val="single" w:sz="2" w:space="0" w:color="000000"/>
            </w:tcBorders>
          </w:tcPr>
          <w:p w:rsidR="002775EE" w:rsidRPr="00CD4A5B" w:rsidRDefault="002775EE" w:rsidP="002775EE">
            <w:pPr>
              <w:pStyle w:val="TableParagraph"/>
              <w:spacing w:before="43"/>
              <w:ind w:left="108"/>
              <w:rPr>
                <w:color w:val="C00000"/>
                <w:sz w:val="24"/>
              </w:rPr>
            </w:pPr>
            <w:r w:rsidRPr="00CD4A5B">
              <w:rPr>
                <w:color w:val="C00000"/>
                <w:sz w:val="24"/>
              </w:rPr>
              <w:t>Викторина</w:t>
            </w:r>
          </w:p>
          <w:p w:rsidR="002775EE" w:rsidRPr="00CD4A5B" w:rsidRDefault="002775EE" w:rsidP="002775EE">
            <w:pPr>
              <w:pStyle w:val="TableParagraph"/>
              <w:spacing w:before="41" w:line="276" w:lineRule="auto"/>
              <w:ind w:left="108" w:right="56"/>
              <w:rPr>
                <w:color w:val="C00000"/>
                <w:sz w:val="24"/>
              </w:rPr>
            </w:pPr>
            <w:r w:rsidRPr="00CD4A5B">
              <w:rPr>
                <w:color w:val="C00000"/>
                <w:sz w:val="24"/>
              </w:rPr>
              <w:t>«Правила</w:t>
            </w:r>
            <w:r w:rsidRPr="00CD4A5B">
              <w:rPr>
                <w:color w:val="C00000"/>
                <w:spacing w:val="-14"/>
                <w:sz w:val="24"/>
              </w:rPr>
              <w:t xml:space="preserve"> </w:t>
            </w:r>
            <w:r w:rsidRPr="00CD4A5B">
              <w:rPr>
                <w:color w:val="C00000"/>
                <w:sz w:val="24"/>
              </w:rPr>
              <w:t>дорожные</w:t>
            </w:r>
            <w:r w:rsidRPr="00CD4A5B">
              <w:rPr>
                <w:color w:val="C00000"/>
                <w:spacing w:val="-57"/>
                <w:sz w:val="24"/>
              </w:rPr>
              <w:t xml:space="preserve"> </w:t>
            </w:r>
            <w:r w:rsidRPr="00CD4A5B">
              <w:rPr>
                <w:color w:val="C00000"/>
                <w:sz w:val="24"/>
              </w:rPr>
              <w:t>детям знать</w:t>
            </w:r>
            <w:r w:rsidRPr="00CD4A5B">
              <w:rPr>
                <w:color w:val="C00000"/>
                <w:spacing w:val="1"/>
                <w:sz w:val="24"/>
              </w:rPr>
              <w:t xml:space="preserve"> </w:t>
            </w:r>
            <w:r w:rsidRPr="00CD4A5B">
              <w:rPr>
                <w:color w:val="C00000"/>
                <w:sz w:val="24"/>
              </w:rPr>
              <w:t>положено»</w:t>
            </w:r>
          </w:p>
        </w:tc>
      </w:tr>
      <w:tr w:rsidR="002775EE" w:rsidTr="00F6071A">
        <w:trPr>
          <w:trHeight w:val="707"/>
        </w:trPr>
        <w:tc>
          <w:tcPr>
            <w:tcW w:w="1419" w:type="dxa"/>
            <w:vMerge/>
            <w:tcBorders>
              <w:top w:val="nil"/>
            </w:tcBorders>
          </w:tcPr>
          <w:p w:rsidR="002775EE" w:rsidRDefault="002775EE" w:rsidP="002775EE">
            <w:pPr>
              <w:rPr>
                <w:sz w:val="2"/>
                <w:szCs w:val="2"/>
              </w:rPr>
            </w:pPr>
          </w:p>
        </w:tc>
        <w:tc>
          <w:tcPr>
            <w:tcW w:w="13894" w:type="dxa"/>
            <w:gridSpan w:val="5"/>
            <w:tcBorders>
              <w:top w:val="single" w:sz="2" w:space="0" w:color="000000"/>
              <w:right w:val="single" w:sz="2" w:space="0" w:color="000000"/>
            </w:tcBorders>
          </w:tcPr>
          <w:p w:rsidR="002775EE" w:rsidRDefault="002775EE" w:rsidP="002775EE">
            <w:pPr>
              <w:pStyle w:val="TableParagraph"/>
              <w:spacing w:before="40" w:line="278" w:lineRule="auto"/>
              <w:rPr>
                <w:sz w:val="24"/>
              </w:rPr>
            </w:pPr>
            <w:r>
              <w:rPr>
                <w:sz w:val="24"/>
              </w:rPr>
              <w:t>Чтение</w:t>
            </w:r>
            <w:r>
              <w:rPr>
                <w:spacing w:val="-6"/>
                <w:sz w:val="24"/>
              </w:rPr>
              <w:t xml:space="preserve"> </w:t>
            </w:r>
            <w:r>
              <w:rPr>
                <w:sz w:val="24"/>
              </w:rPr>
              <w:t>художественной</w:t>
            </w:r>
            <w:r>
              <w:rPr>
                <w:spacing w:val="-4"/>
                <w:sz w:val="24"/>
              </w:rPr>
              <w:t xml:space="preserve"> </w:t>
            </w:r>
            <w:r>
              <w:rPr>
                <w:sz w:val="24"/>
              </w:rPr>
              <w:t>литературы</w:t>
            </w:r>
            <w:r>
              <w:rPr>
                <w:spacing w:val="-3"/>
                <w:sz w:val="24"/>
              </w:rPr>
              <w:t xml:space="preserve"> </w:t>
            </w:r>
            <w:r>
              <w:rPr>
                <w:sz w:val="24"/>
              </w:rPr>
              <w:t>Г.</w:t>
            </w:r>
            <w:r>
              <w:rPr>
                <w:spacing w:val="-5"/>
                <w:sz w:val="24"/>
              </w:rPr>
              <w:t xml:space="preserve"> </w:t>
            </w:r>
            <w:r>
              <w:rPr>
                <w:sz w:val="24"/>
              </w:rPr>
              <w:t>Георгиев</w:t>
            </w:r>
            <w:r>
              <w:rPr>
                <w:spacing w:val="-1"/>
                <w:sz w:val="24"/>
              </w:rPr>
              <w:t xml:space="preserve"> </w:t>
            </w:r>
            <w:r>
              <w:rPr>
                <w:sz w:val="24"/>
              </w:rPr>
              <w:t>«Светофор»,</w:t>
            </w:r>
            <w:r>
              <w:rPr>
                <w:spacing w:val="-3"/>
                <w:sz w:val="24"/>
              </w:rPr>
              <w:t xml:space="preserve"> </w:t>
            </w:r>
            <w:r>
              <w:rPr>
                <w:sz w:val="24"/>
              </w:rPr>
              <w:t>А.</w:t>
            </w:r>
            <w:r>
              <w:rPr>
                <w:spacing w:val="-5"/>
                <w:sz w:val="24"/>
              </w:rPr>
              <w:t xml:space="preserve"> </w:t>
            </w:r>
            <w:r>
              <w:rPr>
                <w:sz w:val="24"/>
              </w:rPr>
              <w:t>Северный</w:t>
            </w:r>
            <w:r>
              <w:rPr>
                <w:spacing w:val="-3"/>
                <w:sz w:val="24"/>
              </w:rPr>
              <w:t xml:space="preserve"> </w:t>
            </w:r>
            <w:r>
              <w:rPr>
                <w:sz w:val="24"/>
              </w:rPr>
              <w:t>«Светофор»,</w:t>
            </w:r>
            <w:r>
              <w:rPr>
                <w:spacing w:val="-4"/>
                <w:sz w:val="24"/>
              </w:rPr>
              <w:t xml:space="preserve"> </w:t>
            </w:r>
            <w:r>
              <w:rPr>
                <w:sz w:val="24"/>
              </w:rPr>
              <w:t>О.</w:t>
            </w:r>
            <w:r>
              <w:rPr>
                <w:spacing w:val="-6"/>
                <w:sz w:val="24"/>
              </w:rPr>
              <w:t xml:space="preserve"> </w:t>
            </w:r>
            <w:r>
              <w:rPr>
                <w:sz w:val="24"/>
              </w:rPr>
              <w:t>Тарутин</w:t>
            </w:r>
            <w:r>
              <w:rPr>
                <w:spacing w:val="6"/>
                <w:sz w:val="24"/>
              </w:rPr>
              <w:t xml:space="preserve"> </w:t>
            </w:r>
            <w:r>
              <w:rPr>
                <w:sz w:val="24"/>
              </w:rPr>
              <w:t>«Переход»,</w:t>
            </w:r>
            <w:r>
              <w:rPr>
                <w:spacing w:val="-5"/>
                <w:sz w:val="24"/>
              </w:rPr>
              <w:t xml:space="preserve"> </w:t>
            </w:r>
            <w:r>
              <w:rPr>
                <w:sz w:val="24"/>
              </w:rPr>
              <w:t>С.</w:t>
            </w:r>
            <w:r>
              <w:rPr>
                <w:spacing w:val="-2"/>
                <w:sz w:val="24"/>
              </w:rPr>
              <w:t xml:space="preserve"> </w:t>
            </w:r>
            <w:r>
              <w:rPr>
                <w:sz w:val="24"/>
              </w:rPr>
              <w:t>Михалков</w:t>
            </w:r>
            <w:r>
              <w:rPr>
                <w:spacing w:val="-1"/>
                <w:sz w:val="24"/>
              </w:rPr>
              <w:t xml:space="preserve"> </w:t>
            </w:r>
            <w:r>
              <w:rPr>
                <w:sz w:val="24"/>
              </w:rPr>
              <w:t>«Дядя</w:t>
            </w:r>
            <w:r>
              <w:rPr>
                <w:spacing w:val="-57"/>
                <w:sz w:val="24"/>
              </w:rPr>
              <w:t xml:space="preserve"> </w:t>
            </w:r>
            <w:r>
              <w:rPr>
                <w:sz w:val="24"/>
              </w:rPr>
              <w:t>Степа</w:t>
            </w:r>
            <w:r>
              <w:rPr>
                <w:spacing w:val="-2"/>
                <w:sz w:val="24"/>
              </w:rPr>
              <w:t xml:space="preserve"> </w:t>
            </w:r>
            <w:r>
              <w:rPr>
                <w:sz w:val="24"/>
              </w:rPr>
              <w:t>милиционер»</w:t>
            </w:r>
          </w:p>
        </w:tc>
      </w:tr>
      <w:tr w:rsidR="002775EE" w:rsidTr="00F6071A">
        <w:trPr>
          <w:trHeight w:val="506"/>
        </w:trPr>
        <w:tc>
          <w:tcPr>
            <w:tcW w:w="1419" w:type="dxa"/>
            <w:vMerge w:val="restart"/>
            <w:tcBorders>
              <w:left w:val="single" w:sz="2" w:space="0" w:color="000000"/>
              <w:right w:val="single" w:sz="2" w:space="0" w:color="000000"/>
            </w:tcBorders>
          </w:tcPr>
          <w:p w:rsidR="002775EE" w:rsidRDefault="002775EE" w:rsidP="002775EE">
            <w:pPr>
              <w:pStyle w:val="TableParagraph"/>
              <w:spacing w:before="38"/>
              <w:ind w:left="443"/>
              <w:rPr>
                <w:sz w:val="24"/>
              </w:rPr>
            </w:pPr>
            <w:r>
              <w:rPr>
                <w:sz w:val="24"/>
              </w:rPr>
              <w:t>Июнь</w:t>
            </w:r>
          </w:p>
        </w:tc>
        <w:tc>
          <w:tcPr>
            <w:tcW w:w="13894" w:type="dxa"/>
            <w:gridSpan w:val="5"/>
            <w:tcBorders>
              <w:left w:val="single" w:sz="2" w:space="0" w:color="000000"/>
              <w:right w:val="single" w:sz="2" w:space="0" w:color="000000"/>
            </w:tcBorders>
          </w:tcPr>
          <w:p w:rsidR="002775EE" w:rsidRDefault="002775EE" w:rsidP="002775EE">
            <w:pPr>
              <w:pStyle w:val="TableParagraph"/>
              <w:spacing w:before="38"/>
              <w:ind w:left="4860" w:right="4591"/>
              <w:jc w:val="center"/>
              <w:rPr>
                <w:sz w:val="24"/>
              </w:rPr>
            </w:pPr>
            <w:r>
              <w:rPr>
                <w:sz w:val="24"/>
              </w:rPr>
              <w:t>Спортивный</w:t>
            </w:r>
            <w:r>
              <w:rPr>
                <w:spacing w:val="-4"/>
                <w:sz w:val="24"/>
              </w:rPr>
              <w:t xml:space="preserve"> </w:t>
            </w:r>
            <w:r>
              <w:rPr>
                <w:sz w:val="24"/>
              </w:rPr>
              <w:t>праздник</w:t>
            </w:r>
            <w:r>
              <w:rPr>
                <w:spacing w:val="-3"/>
                <w:sz w:val="24"/>
              </w:rPr>
              <w:t xml:space="preserve"> </w:t>
            </w:r>
            <w:r>
              <w:rPr>
                <w:sz w:val="24"/>
              </w:rPr>
              <w:t>«Здравствуй,</w:t>
            </w:r>
            <w:r>
              <w:rPr>
                <w:spacing w:val="-2"/>
                <w:sz w:val="24"/>
              </w:rPr>
              <w:t xml:space="preserve"> </w:t>
            </w:r>
            <w:r>
              <w:rPr>
                <w:sz w:val="24"/>
              </w:rPr>
              <w:t>лето!»</w:t>
            </w:r>
          </w:p>
        </w:tc>
      </w:tr>
      <w:tr w:rsidR="002775EE" w:rsidTr="00F6071A">
        <w:trPr>
          <w:trHeight w:val="1103"/>
        </w:trPr>
        <w:tc>
          <w:tcPr>
            <w:tcW w:w="1419" w:type="dxa"/>
            <w:vMerge/>
            <w:tcBorders>
              <w:top w:val="nil"/>
              <w:left w:val="single" w:sz="2" w:space="0" w:color="000000"/>
              <w:right w:val="single" w:sz="2" w:space="0" w:color="000000"/>
            </w:tcBorders>
          </w:tcPr>
          <w:p w:rsidR="002775EE" w:rsidRDefault="002775EE" w:rsidP="002775EE">
            <w:pPr>
              <w:rPr>
                <w:sz w:val="2"/>
                <w:szCs w:val="2"/>
              </w:rPr>
            </w:pPr>
          </w:p>
        </w:tc>
        <w:tc>
          <w:tcPr>
            <w:tcW w:w="2693" w:type="dxa"/>
            <w:tcBorders>
              <w:left w:val="single" w:sz="2" w:space="0" w:color="000000"/>
              <w:right w:val="single" w:sz="2" w:space="0" w:color="000000"/>
            </w:tcBorders>
          </w:tcPr>
          <w:p w:rsidR="002775EE" w:rsidRDefault="002775EE" w:rsidP="002775EE">
            <w:pPr>
              <w:pStyle w:val="TableParagraph"/>
              <w:spacing w:before="41" w:line="256" w:lineRule="auto"/>
              <w:ind w:left="112" w:right="223"/>
              <w:rPr>
                <w:sz w:val="24"/>
              </w:rPr>
            </w:pPr>
            <w:r>
              <w:rPr>
                <w:sz w:val="24"/>
              </w:rPr>
              <w:t>Консультация для</w:t>
            </w:r>
            <w:r>
              <w:rPr>
                <w:spacing w:val="1"/>
                <w:sz w:val="24"/>
              </w:rPr>
              <w:t xml:space="preserve"> </w:t>
            </w:r>
            <w:r>
              <w:rPr>
                <w:sz w:val="24"/>
              </w:rPr>
              <w:t>родителей</w:t>
            </w:r>
            <w:r>
              <w:rPr>
                <w:spacing w:val="2"/>
                <w:sz w:val="24"/>
              </w:rPr>
              <w:t xml:space="preserve"> </w:t>
            </w:r>
            <w:r>
              <w:rPr>
                <w:sz w:val="24"/>
              </w:rPr>
              <w:t>«Лето</w:t>
            </w:r>
            <w:r>
              <w:rPr>
                <w:spacing w:val="1"/>
                <w:sz w:val="24"/>
              </w:rPr>
              <w:t xml:space="preserve"> </w:t>
            </w:r>
            <w:r>
              <w:rPr>
                <w:sz w:val="24"/>
              </w:rPr>
              <w:t>прекрасное</w:t>
            </w:r>
            <w:r>
              <w:rPr>
                <w:spacing w:val="-7"/>
                <w:sz w:val="24"/>
              </w:rPr>
              <w:t xml:space="preserve"> </w:t>
            </w:r>
            <w:r>
              <w:rPr>
                <w:sz w:val="24"/>
              </w:rPr>
              <w:t>и</w:t>
            </w:r>
            <w:r>
              <w:rPr>
                <w:spacing w:val="-5"/>
                <w:sz w:val="24"/>
              </w:rPr>
              <w:t xml:space="preserve"> </w:t>
            </w:r>
            <w:r>
              <w:rPr>
                <w:sz w:val="24"/>
              </w:rPr>
              <w:t>опасное»</w:t>
            </w:r>
          </w:p>
        </w:tc>
        <w:tc>
          <w:tcPr>
            <w:tcW w:w="3121" w:type="dxa"/>
            <w:tcBorders>
              <w:left w:val="single" w:sz="2" w:space="0" w:color="000000"/>
              <w:right w:val="single" w:sz="2" w:space="0" w:color="000000"/>
            </w:tcBorders>
          </w:tcPr>
          <w:p w:rsidR="002775EE" w:rsidRDefault="002775EE" w:rsidP="002775EE">
            <w:pPr>
              <w:pStyle w:val="TableParagraph"/>
              <w:tabs>
                <w:tab w:val="left" w:pos="2462"/>
              </w:tabs>
              <w:spacing w:before="41" w:line="256" w:lineRule="auto"/>
              <w:ind w:left="112" w:right="152"/>
              <w:rPr>
                <w:sz w:val="24"/>
              </w:rPr>
            </w:pPr>
            <w:r>
              <w:rPr>
                <w:sz w:val="24"/>
              </w:rPr>
              <w:t>Дидактическая</w:t>
            </w:r>
            <w:r>
              <w:rPr>
                <w:spacing w:val="-3"/>
                <w:sz w:val="24"/>
              </w:rPr>
              <w:t xml:space="preserve"> </w:t>
            </w:r>
            <w:r>
              <w:rPr>
                <w:sz w:val="24"/>
              </w:rPr>
              <w:t>игра</w:t>
            </w:r>
            <w:r>
              <w:rPr>
                <w:sz w:val="24"/>
              </w:rPr>
              <w:tab/>
            </w:r>
            <w:r>
              <w:rPr>
                <w:spacing w:val="-2"/>
                <w:sz w:val="24"/>
              </w:rPr>
              <w:t>«Что</w:t>
            </w:r>
            <w:r>
              <w:rPr>
                <w:spacing w:val="-57"/>
                <w:sz w:val="24"/>
              </w:rPr>
              <w:t xml:space="preserve"> </w:t>
            </w:r>
            <w:r>
              <w:rPr>
                <w:sz w:val="24"/>
              </w:rPr>
              <w:t>где</w:t>
            </w:r>
            <w:r>
              <w:rPr>
                <w:spacing w:val="-1"/>
                <w:sz w:val="24"/>
              </w:rPr>
              <w:t xml:space="preserve"> </w:t>
            </w:r>
            <w:r w:rsidR="00E155DB">
              <w:rPr>
                <w:sz w:val="24"/>
              </w:rPr>
              <w:t>растё</w:t>
            </w:r>
            <w:r>
              <w:rPr>
                <w:sz w:val="24"/>
              </w:rPr>
              <w:t>т?»</w:t>
            </w:r>
          </w:p>
        </w:tc>
        <w:tc>
          <w:tcPr>
            <w:tcW w:w="2948" w:type="dxa"/>
            <w:tcBorders>
              <w:left w:val="single" w:sz="2" w:space="0" w:color="000000"/>
              <w:right w:val="single" w:sz="2" w:space="0" w:color="000000"/>
            </w:tcBorders>
          </w:tcPr>
          <w:p w:rsidR="002775EE" w:rsidRDefault="002775EE" w:rsidP="002775EE">
            <w:pPr>
              <w:pStyle w:val="TableParagraph"/>
              <w:spacing w:before="41"/>
              <w:ind w:left="109"/>
              <w:rPr>
                <w:sz w:val="24"/>
              </w:rPr>
            </w:pPr>
            <w:r>
              <w:rPr>
                <w:sz w:val="24"/>
              </w:rPr>
              <w:t>Дидактическая</w:t>
            </w:r>
            <w:r>
              <w:rPr>
                <w:spacing w:val="-4"/>
                <w:sz w:val="24"/>
              </w:rPr>
              <w:t xml:space="preserve"> </w:t>
            </w:r>
            <w:r>
              <w:rPr>
                <w:sz w:val="24"/>
              </w:rPr>
              <w:t>игра</w:t>
            </w:r>
          </w:p>
          <w:p w:rsidR="002775EE" w:rsidRDefault="002775EE" w:rsidP="002775EE">
            <w:pPr>
              <w:pStyle w:val="TableParagraph"/>
              <w:spacing w:before="19"/>
              <w:ind w:left="109" w:right="-15"/>
              <w:rPr>
                <w:sz w:val="24"/>
              </w:rPr>
            </w:pPr>
            <w:r>
              <w:rPr>
                <w:sz w:val="24"/>
              </w:rPr>
              <w:t>«Съедобное</w:t>
            </w:r>
            <w:r>
              <w:rPr>
                <w:spacing w:val="-3"/>
                <w:sz w:val="24"/>
              </w:rPr>
              <w:t xml:space="preserve"> </w:t>
            </w:r>
            <w:r>
              <w:rPr>
                <w:sz w:val="24"/>
              </w:rPr>
              <w:t>-</w:t>
            </w:r>
            <w:r>
              <w:rPr>
                <w:spacing w:val="-3"/>
                <w:sz w:val="24"/>
              </w:rPr>
              <w:t xml:space="preserve"> </w:t>
            </w:r>
            <w:r>
              <w:rPr>
                <w:sz w:val="24"/>
              </w:rPr>
              <w:t>несъедобное»</w:t>
            </w:r>
          </w:p>
        </w:tc>
        <w:tc>
          <w:tcPr>
            <w:tcW w:w="2864" w:type="dxa"/>
            <w:tcBorders>
              <w:left w:val="single" w:sz="2" w:space="0" w:color="000000"/>
              <w:right w:val="single" w:sz="2" w:space="0" w:color="000000"/>
            </w:tcBorders>
          </w:tcPr>
          <w:p w:rsidR="002775EE" w:rsidRDefault="002775EE" w:rsidP="002775EE">
            <w:pPr>
              <w:pStyle w:val="TableParagraph"/>
              <w:spacing w:before="41" w:line="256" w:lineRule="auto"/>
              <w:ind w:left="109" w:right="60"/>
              <w:rPr>
                <w:sz w:val="24"/>
              </w:rPr>
            </w:pPr>
            <w:r>
              <w:rPr>
                <w:sz w:val="24"/>
              </w:rPr>
              <w:t>Беседа «Как вести себя на</w:t>
            </w:r>
            <w:r>
              <w:rPr>
                <w:spacing w:val="-58"/>
                <w:sz w:val="24"/>
              </w:rPr>
              <w:t xml:space="preserve"> </w:t>
            </w:r>
            <w:r>
              <w:rPr>
                <w:sz w:val="24"/>
              </w:rPr>
              <w:t>природе?»</w:t>
            </w:r>
          </w:p>
        </w:tc>
        <w:tc>
          <w:tcPr>
            <w:tcW w:w="2268" w:type="dxa"/>
            <w:tcBorders>
              <w:left w:val="single" w:sz="2" w:space="0" w:color="000000"/>
              <w:right w:val="single" w:sz="2" w:space="0" w:color="000000"/>
            </w:tcBorders>
          </w:tcPr>
          <w:p w:rsidR="002775EE" w:rsidRDefault="002775EE" w:rsidP="002775EE">
            <w:pPr>
              <w:pStyle w:val="TableParagraph"/>
              <w:spacing w:before="41" w:line="256" w:lineRule="auto"/>
              <w:ind w:left="108" w:right="252"/>
              <w:rPr>
                <w:sz w:val="24"/>
              </w:rPr>
            </w:pPr>
            <w:r w:rsidRPr="00CD4A5B">
              <w:rPr>
                <w:color w:val="C00000"/>
                <w:sz w:val="24"/>
              </w:rPr>
              <w:t>Беседа «Ядовитые</w:t>
            </w:r>
            <w:r w:rsidRPr="00CD4A5B">
              <w:rPr>
                <w:color w:val="C00000"/>
                <w:spacing w:val="-58"/>
                <w:sz w:val="24"/>
              </w:rPr>
              <w:t xml:space="preserve"> </w:t>
            </w:r>
            <w:r w:rsidRPr="00CD4A5B">
              <w:rPr>
                <w:color w:val="C00000"/>
                <w:sz w:val="24"/>
              </w:rPr>
              <w:t>растения»</w:t>
            </w:r>
          </w:p>
        </w:tc>
      </w:tr>
      <w:tr w:rsidR="002775EE" w:rsidTr="00F6071A">
        <w:trPr>
          <w:trHeight w:val="1101"/>
        </w:trPr>
        <w:tc>
          <w:tcPr>
            <w:tcW w:w="1419" w:type="dxa"/>
            <w:vMerge w:val="restart"/>
            <w:tcBorders>
              <w:left w:val="single" w:sz="2" w:space="0" w:color="000000"/>
              <w:right w:val="single" w:sz="2" w:space="0" w:color="000000"/>
            </w:tcBorders>
          </w:tcPr>
          <w:p w:rsidR="002775EE" w:rsidRDefault="002775EE" w:rsidP="002775EE">
            <w:pPr>
              <w:pStyle w:val="TableParagraph"/>
              <w:spacing w:before="35"/>
              <w:ind w:left="448"/>
              <w:rPr>
                <w:sz w:val="24"/>
              </w:rPr>
            </w:pPr>
            <w:r>
              <w:rPr>
                <w:sz w:val="24"/>
              </w:rPr>
              <w:t>Июль</w:t>
            </w:r>
          </w:p>
        </w:tc>
        <w:tc>
          <w:tcPr>
            <w:tcW w:w="2693" w:type="dxa"/>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t>Летняя</w:t>
            </w:r>
            <w:r>
              <w:rPr>
                <w:spacing w:val="-1"/>
                <w:sz w:val="24"/>
              </w:rPr>
              <w:t xml:space="preserve"> </w:t>
            </w:r>
            <w:r>
              <w:rPr>
                <w:sz w:val="24"/>
              </w:rPr>
              <w:t>школа</w:t>
            </w:r>
          </w:p>
          <w:p w:rsidR="002775EE" w:rsidRDefault="002775EE" w:rsidP="002775EE">
            <w:pPr>
              <w:pStyle w:val="TableParagraph"/>
              <w:spacing w:before="24" w:line="256" w:lineRule="auto"/>
              <w:ind w:left="112" w:right="259"/>
              <w:rPr>
                <w:sz w:val="24"/>
              </w:rPr>
            </w:pPr>
            <w:r>
              <w:rPr>
                <w:sz w:val="24"/>
              </w:rPr>
              <w:t>безопасности</w:t>
            </w:r>
            <w:r>
              <w:rPr>
                <w:spacing w:val="-8"/>
                <w:sz w:val="24"/>
              </w:rPr>
              <w:t xml:space="preserve"> </w:t>
            </w:r>
            <w:r>
              <w:rPr>
                <w:sz w:val="24"/>
              </w:rPr>
              <w:t>«Защита</w:t>
            </w:r>
            <w:r>
              <w:rPr>
                <w:spacing w:val="-57"/>
                <w:sz w:val="24"/>
              </w:rPr>
              <w:t xml:space="preserve"> </w:t>
            </w:r>
            <w:r>
              <w:rPr>
                <w:sz w:val="24"/>
              </w:rPr>
              <w:t>от солнца»</w:t>
            </w:r>
          </w:p>
        </w:tc>
        <w:tc>
          <w:tcPr>
            <w:tcW w:w="3121" w:type="dxa"/>
            <w:tcBorders>
              <w:left w:val="single" w:sz="2" w:space="0" w:color="000000"/>
              <w:right w:val="single" w:sz="2" w:space="0" w:color="000000"/>
            </w:tcBorders>
          </w:tcPr>
          <w:p w:rsidR="002775EE" w:rsidRDefault="002775EE" w:rsidP="002775EE">
            <w:pPr>
              <w:pStyle w:val="TableParagraph"/>
              <w:spacing w:before="38"/>
              <w:ind w:left="112"/>
              <w:rPr>
                <w:sz w:val="24"/>
              </w:rPr>
            </w:pPr>
            <w:r>
              <w:rPr>
                <w:sz w:val="24"/>
              </w:rPr>
              <w:t>Летняя</w:t>
            </w:r>
            <w:r>
              <w:rPr>
                <w:spacing w:val="-3"/>
                <w:sz w:val="24"/>
              </w:rPr>
              <w:t xml:space="preserve"> </w:t>
            </w:r>
            <w:r>
              <w:rPr>
                <w:sz w:val="24"/>
              </w:rPr>
              <w:t>школа</w:t>
            </w:r>
            <w:r>
              <w:rPr>
                <w:spacing w:val="-3"/>
                <w:sz w:val="24"/>
              </w:rPr>
              <w:t xml:space="preserve"> </w:t>
            </w:r>
            <w:r>
              <w:rPr>
                <w:sz w:val="24"/>
              </w:rPr>
              <w:t>безопасности</w:t>
            </w:r>
          </w:p>
          <w:p w:rsidR="002775EE" w:rsidRDefault="002775EE" w:rsidP="002775EE">
            <w:pPr>
              <w:pStyle w:val="TableParagraph"/>
              <w:spacing w:before="21"/>
              <w:ind w:left="112"/>
              <w:rPr>
                <w:sz w:val="24"/>
              </w:rPr>
            </w:pPr>
            <w:r>
              <w:rPr>
                <w:sz w:val="24"/>
              </w:rPr>
              <w:t>«Осторожно,</w:t>
            </w:r>
            <w:r>
              <w:rPr>
                <w:spacing w:val="-2"/>
                <w:sz w:val="24"/>
              </w:rPr>
              <w:t xml:space="preserve"> </w:t>
            </w:r>
            <w:r>
              <w:rPr>
                <w:sz w:val="24"/>
              </w:rPr>
              <w:t>насекомые!»</w:t>
            </w:r>
          </w:p>
        </w:tc>
        <w:tc>
          <w:tcPr>
            <w:tcW w:w="2948" w:type="dxa"/>
            <w:tcBorders>
              <w:left w:val="single" w:sz="2" w:space="0" w:color="000000"/>
              <w:right w:val="single" w:sz="2" w:space="0" w:color="000000"/>
            </w:tcBorders>
          </w:tcPr>
          <w:p w:rsidR="002775EE" w:rsidRDefault="002775EE" w:rsidP="002775EE">
            <w:pPr>
              <w:pStyle w:val="TableParagraph"/>
              <w:spacing w:before="38"/>
              <w:ind w:left="109"/>
              <w:rPr>
                <w:sz w:val="24"/>
              </w:rPr>
            </w:pPr>
            <w:r>
              <w:rPr>
                <w:sz w:val="24"/>
              </w:rPr>
              <w:t>Летняя</w:t>
            </w:r>
            <w:r>
              <w:rPr>
                <w:spacing w:val="-1"/>
                <w:sz w:val="24"/>
              </w:rPr>
              <w:t xml:space="preserve"> </w:t>
            </w:r>
            <w:r>
              <w:rPr>
                <w:sz w:val="24"/>
              </w:rPr>
              <w:t>школа</w:t>
            </w:r>
          </w:p>
          <w:p w:rsidR="002775EE" w:rsidRDefault="002775EE" w:rsidP="002775EE">
            <w:pPr>
              <w:pStyle w:val="TableParagraph"/>
              <w:spacing w:before="24" w:line="256" w:lineRule="auto"/>
              <w:ind w:left="109" w:right="41"/>
              <w:rPr>
                <w:sz w:val="24"/>
              </w:rPr>
            </w:pPr>
            <w:r>
              <w:rPr>
                <w:sz w:val="24"/>
              </w:rPr>
              <w:t>безопасности «Осторожно,</w:t>
            </w:r>
            <w:r>
              <w:rPr>
                <w:spacing w:val="-58"/>
                <w:sz w:val="24"/>
              </w:rPr>
              <w:t xml:space="preserve"> </w:t>
            </w:r>
            <w:r>
              <w:rPr>
                <w:sz w:val="24"/>
              </w:rPr>
              <w:t>насекомые!»</w:t>
            </w:r>
          </w:p>
        </w:tc>
        <w:tc>
          <w:tcPr>
            <w:tcW w:w="5132" w:type="dxa"/>
            <w:gridSpan w:val="2"/>
            <w:tcBorders>
              <w:left w:val="single" w:sz="2" w:space="0" w:color="000000"/>
              <w:right w:val="single" w:sz="2" w:space="0" w:color="000000"/>
            </w:tcBorders>
          </w:tcPr>
          <w:p w:rsidR="002775EE" w:rsidRDefault="002775EE" w:rsidP="002775EE">
            <w:pPr>
              <w:pStyle w:val="TableParagraph"/>
              <w:spacing w:before="38" w:line="259" w:lineRule="auto"/>
              <w:ind w:left="109" w:right="305"/>
              <w:rPr>
                <w:sz w:val="24"/>
              </w:rPr>
            </w:pPr>
            <w:r>
              <w:rPr>
                <w:sz w:val="24"/>
              </w:rPr>
              <w:t>Летняя</w:t>
            </w:r>
            <w:r>
              <w:rPr>
                <w:spacing w:val="-6"/>
                <w:sz w:val="24"/>
              </w:rPr>
              <w:t xml:space="preserve"> </w:t>
            </w:r>
            <w:r>
              <w:rPr>
                <w:sz w:val="24"/>
              </w:rPr>
              <w:t>школа</w:t>
            </w:r>
            <w:r>
              <w:rPr>
                <w:spacing w:val="-5"/>
                <w:sz w:val="24"/>
              </w:rPr>
              <w:t xml:space="preserve"> </w:t>
            </w:r>
            <w:r>
              <w:rPr>
                <w:sz w:val="24"/>
              </w:rPr>
              <w:t>безопасности</w:t>
            </w:r>
            <w:r>
              <w:rPr>
                <w:spacing w:val="-1"/>
                <w:sz w:val="24"/>
              </w:rPr>
              <w:t xml:space="preserve"> </w:t>
            </w:r>
            <w:r>
              <w:rPr>
                <w:sz w:val="24"/>
              </w:rPr>
              <w:t>«Безопасность</w:t>
            </w:r>
            <w:r>
              <w:rPr>
                <w:spacing w:val="-5"/>
                <w:sz w:val="24"/>
              </w:rPr>
              <w:t xml:space="preserve"> </w:t>
            </w:r>
            <w:r>
              <w:rPr>
                <w:sz w:val="24"/>
              </w:rPr>
              <w:t>на</w:t>
            </w:r>
            <w:r>
              <w:rPr>
                <w:spacing w:val="-57"/>
                <w:sz w:val="24"/>
              </w:rPr>
              <w:t xml:space="preserve"> </w:t>
            </w:r>
            <w:r>
              <w:rPr>
                <w:sz w:val="24"/>
              </w:rPr>
              <w:t>воде»</w:t>
            </w:r>
          </w:p>
        </w:tc>
      </w:tr>
      <w:tr w:rsidR="002775EE" w:rsidTr="00F6071A">
        <w:trPr>
          <w:trHeight w:val="622"/>
        </w:trPr>
        <w:tc>
          <w:tcPr>
            <w:tcW w:w="1419" w:type="dxa"/>
            <w:vMerge/>
            <w:tcBorders>
              <w:top w:val="nil"/>
              <w:left w:val="single" w:sz="2" w:space="0" w:color="000000"/>
              <w:right w:val="single" w:sz="2" w:space="0" w:color="000000"/>
            </w:tcBorders>
          </w:tcPr>
          <w:p w:rsidR="002775EE" w:rsidRDefault="002775EE" w:rsidP="002775EE">
            <w:pPr>
              <w:rPr>
                <w:sz w:val="2"/>
                <w:szCs w:val="2"/>
              </w:rPr>
            </w:pPr>
          </w:p>
        </w:tc>
        <w:tc>
          <w:tcPr>
            <w:tcW w:w="5814" w:type="dxa"/>
            <w:gridSpan w:val="2"/>
            <w:tcBorders>
              <w:left w:val="single" w:sz="2" w:space="0" w:color="000000"/>
              <w:right w:val="single" w:sz="2" w:space="0" w:color="000000"/>
            </w:tcBorders>
          </w:tcPr>
          <w:p w:rsidR="002775EE" w:rsidRDefault="002775EE" w:rsidP="002775EE">
            <w:pPr>
              <w:pStyle w:val="TableParagraph"/>
              <w:spacing w:before="41" w:line="256" w:lineRule="auto"/>
              <w:ind w:left="2222" w:hanging="2081"/>
              <w:rPr>
                <w:sz w:val="24"/>
              </w:rPr>
            </w:pPr>
            <w:r>
              <w:rPr>
                <w:sz w:val="24"/>
              </w:rPr>
              <w:t>Просмотр</w:t>
            </w:r>
            <w:r>
              <w:rPr>
                <w:spacing w:val="-4"/>
                <w:sz w:val="24"/>
              </w:rPr>
              <w:t xml:space="preserve"> </w:t>
            </w:r>
            <w:r>
              <w:rPr>
                <w:sz w:val="24"/>
              </w:rPr>
              <w:t>мультфильмов</w:t>
            </w:r>
            <w:r>
              <w:rPr>
                <w:spacing w:val="54"/>
                <w:sz w:val="24"/>
              </w:rPr>
              <w:t xml:space="preserve"> </w:t>
            </w:r>
            <w:r>
              <w:rPr>
                <w:sz w:val="24"/>
              </w:rPr>
              <w:t>Смешарики</w:t>
            </w:r>
            <w:r>
              <w:rPr>
                <w:spacing w:val="-3"/>
                <w:sz w:val="24"/>
              </w:rPr>
              <w:t xml:space="preserve"> </w:t>
            </w:r>
            <w:r>
              <w:rPr>
                <w:sz w:val="24"/>
              </w:rPr>
              <w:t>на</w:t>
            </w:r>
            <w:r>
              <w:rPr>
                <w:spacing w:val="-4"/>
                <w:sz w:val="24"/>
              </w:rPr>
              <w:t xml:space="preserve"> </w:t>
            </w:r>
            <w:r>
              <w:rPr>
                <w:sz w:val="24"/>
              </w:rPr>
              <w:t>воде,</w:t>
            </w:r>
            <w:r>
              <w:rPr>
                <w:spacing w:val="-3"/>
                <w:sz w:val="24"/>
              </w:rPr>
              <w:t xml:space="preserve"> </w:t>
            </w:r>
            <w:r>
              <w:rPr>
                <w:sz w:val="24"/>
              </w:rPr>
              <w:t>Спасик</w:t>
            </w:r>
            <w:r>
              <w:rPr>
                <w:spacing w:val="-57"/>
                <w:sz w:val="24"/>
              </w:rPr>
              <w:t xml:space="preserve"> </w:t>
            </w:r>
            <w:r>
              <w:rPr>
                <w:sz w:val="24"/>
              </w:rPr>
              <w:t>и</w:t>
            </w:r>
            <w:r>
              <w:rPr>
                <w:spacing w:val="-1"/>
                <w:sz w:val="24"/>
              </w:rPr>
              <w:t xml:space="preserve"> </w:t>
            </w:r>
            <w:r>
              <w:rPr>
                <w:sz w:val="24"/>
              </w:rPr>
              <w:t>его</w:t>
            </w:r>
            <w:r>
              <w:rPr>
                <w:spacing w:val="-1"/>
                <w:sz w:val="24"/>
              </w:rPr>
              <w:t xml:space="preserve"> </w:t>
            </w:r>
            <w:r>
              <w:rPr>
                <w:sz w:val="24"/>
              </w:rPr>
              <w:t>команда</w:t>
            </w:r>
          </w:p>
        </w:tc>
        <w:tc>
          <w:tcPr>
            <w:tcW w:w="8080" w:type="dxa"/>
            <w:gridSpan w:val="3"/>
            <w:tcBorders>
              <w:left w:val="single" w:sz="2" w:space="0" w:color="000000"/>
              <w:right w:val="single" w:sz="2" w:space="0" w:color="000000"/>
            </w:tcBorders>
          </w:tcPr>
          <w:p w:rsidR="002775EE" w:rsidRDefault="002775EE" w:rsidP="002775EE">
            <w:pPr>
              <w:pStyle w:val="TableParagraph"/>
              <w:spacing w:before="38"/>
              <w:ind w:left="1630" w:right="1577"/>
              <w:jc w:val="center"/>
              <w:rPr>
                <w:sz w:val="24"/>
              </w:rPr>
            </w:pPr>
            <w:r>
              <w:rPr>
                <w:sz w:val="24"/>
              </w:rPr>
              <w:t>Конкурс</w:t>
            </w:r>
            <w:r>
              <w:rPr>
                <w:spacing w:val="-5"/>
                <w:sz w:val="24"/>
              </w:rPr>
              <w:t xml:space="preserve"> </w:t>
            </w:r>
            <w:r>
              <w:rPr>
                <w:sz w:val="24"/>
              </w:rPr>
              <w:t>рисунков</w:t>
            </w:r>
            <w:r>
              <w:rPr>
                <w:spacing w:val="1"/>
                <w:sz w:val="24"/>
              </w:rPr>
              <w:t xml:space="preserve"> </w:t>
            </w:r>
            <w:r>
              <w:rPr>
                <w:sz w:val="24"/>
              </w:rPr>
              <w:t>«Школа</w:t>
            </w:r>
            <w:r>
              <w:rPr>
                <w:spacing w:val="-4"/>
                <w:sz w:val="24"/>
              </w:rPr>
              <w:t xml:space="preserve"> </w:t>
            </w:r>
            <w:r>
              <w:rPr>
                <w:sz w:val="24"/>
              </w:rPr>
              <w:t>светофорных</w:t>
            </w:r>
            <w:r>
              <w:rPr>
                <w:spacing w:val="-2"/>
                <w:sz w:val="24"/>
              </w:rPr>
              <w:t xml:space="preserve"> </w:t>
            </w:r>
            <w:r>
              <w:rPr>
                <w:sz w:val="24"/>
              </w:rPr>
              <w:t>наук»</w:t>
            </w:r>
          </w:p>
        </w:tc>
      </w:tr>
      <w:tr w:rsidR="002775EE" w:rsidTr="00F6071A">
        <w:trPr>
          <w:trHeight w:val="546"/>
        </w:trPr>
        <w:tc>
          <w:tcPr>
            <w:tcW w:w="1419" w:type="dxa"/>
          </w:tcPr>
          <w:p w:rsidR="002775EE" w:rsidRDefault="002775EE" w:rsidP="002775EE">
            <w:pPr>
              <w:pStyle w:val="TableParagraph"/>
              <w:spacing w:before="35"/>
              <w:ind w:left="376"/>
              <w:rPr>
                <w:sz w:val="24"/>
              </w:rPr>
            </w:pPr>
            <w:r>
              <w:rPr>
                <w:sz w:val="24"/>
              </w:rPr>
              <w:t>Август</w:t>
            </w:r>
          </w:p>
        </w:tc>
        <w:tc>
          <w:tcPr>
            <w:tcW w:w="8762" w:type="dxa"/>
            <w:gridSpan w:val="3"/>
          </w:tcPr>
          <w:p w:rsidR="002775EE" w:rsidRDefault="002775EE" w:rsidP="002775EE">
            <w:pPr>
              <w:pStyle w:val="TableParagraph"/>
              <w:spacing w:before="38"/>
              <w:ind w:left="1603" w:right="1544"/>
              <w:jc w:val="center"/>
              <w:rPr>
                <w:sz w:val="24"/>
              </w:rPr>
            </w:pPr>
            <w:r>
              <w:rPr>
                <w:sz w:val="24"/>
              </w:rPr>
              <w:t>Летняя</w:t>
            </w:r>
            <w:r>
              <w:rPr>
                <w:spacing w:val="-3"/>
                <w:sz w:val="24"/>
              </w:rPr>
              <w:t xml:space="preserve"> </w:t>
            </w:r>
            <w:r>
              <w:rPr>
                <w:sz w:val="24"/>
              </w:rPr>
              <w:t>школа</w:t>
            </w:r>
            <w:r>
              <w:rPr>
                <w:spacing w:val="-4"/>
                <w:sz w:val="24"/>
              </w:rPr>
              <w:t xml:space="preserve"> </w:t>
            </w:r>
            <w:r>
              <w:rPr>
                <w:sz w:val="24"/>
              </w:rPr>
              <w:t>безопасности</w:t>
            </w:r>
            <w:r>
              <w:rPr>
                <w:spacing w:val="1"/>
                <w:sz w:val="24"/>
              </w:rPr>
              <w:t xml:space="preserve"> </w:t>
            </w:r>
            <w:r>
              <w:rPr>
                <w:sz w:val="24"/>
              </w:rPr>
              <w:t>«Безопасность</w:t>
            </w:r>
            <w:r>
              <w:rPr>
                <w:spacing w:val="-3"/>
                <w:sz w:val="24"/>
              </w:rPr>
              <w:t xml:space="preserve"> </w:t>
            </w:r>
            <w:r>
              <w:rPr>
                <w:sz w:val="24"/>
              </w:rPr>
              <w:t>на</w:t>
            </w:r>
            <w:r>
              <w:rPr>
                <w:spacing w:val="-4"/>
                <w:sz w:val="24"/>
              </w:rPr>
              <w:t xml:space="preserve"> </w:t>
            </w:r>
            <w:r>
              <w:rPr>
                <w:sz w:val="24"/>
              </w:rPr>
              <w:t>дороге»</w:t>
            </w:r>
          </w:p>
        </w:tc>
        <w:tc>
          <w:tcPr>
            <w:tcW w:w="2864" w:type="dxa"/>
          </w:tcPr>
          <w:p w:rsidR="002775EE" w:rsidRDefault="002775EE" w:rsidP="002775EE">
            <w:pPr>
              <w:pStyle w:val="TableParagraph"/>
              <w:spacing w:before="38"/>
              <w:ind w:left="106"/>
              <w:rPr>
                <w:sz w:val="24"/>
              </w:rPr>
            </w:pPr>
            <w:r>
              <w:rPr>
                <w:sz w:val="24"/>
              </w:rPr>
              <w:t>Экскурсия</w:t>
            </w:r>
            <w:r>
              <w:rPr>
                <w:spacing w:val="-3"/>
                <w:sz w:val="24"/>
              </w:rPr>
              <w:t xml:space="preserve"> </w:t>
            </w:r>
            <w:r>
              <w:rPr>
                <w:sz w:val="24"/>
              </w:rPr>
              <w:t>к</w:t>
            </w:r>
            <w:r>
              <w:rPr>
                <w:spacing w:val="-3"/>
                <w:sz w:val="24"/>
              </w:rPr>
              <w:t xml:space="preserve"> </w:t>
            </w:r>
            <w:r w:rsidR="00E155DB">
              <w:rPr>
                <w:sz w:val="24"/>
              </w:rPr>
              <w:t>перекрё</w:t>
            </w:r>
            <w:r>
              <w:rPr>
                <w:sz w:val="24"/>
              </w:rPr>
              <w:t>стку</w:t>
            </w:r>
          </w:p>
        </w:tc>
        <w:tc>
          <w:tcPr>
            <w:tcW w:w="2268" w:type="dxa"/>
          </w:tcPr>
          <w:p w:rsidR="002775EE" w:rsidRDefault="002775EE" w:rsidP="002775EE">
            <w:pPr>
              <w:pStyle w:val="TableParagraph"/>
              <w:spacing w:before="38" w:line="278" w:lineRule="auto"/>
              <w:ind w:left="106" w:right="879"/>
              <w:rPr>
                <w:sz w:val="24"/>
              </w:rPr>
            </w:pPr>
            <w:r w:rsidRPr="00CD4A5B">
              <w:rPr>
                <w:color w:val="C00000"/>
                <w:sz w:val="24"/>
              </w:rPr>
              <w:t>Экскурсия</w:t>
            </w:r>
            <w:r w:rsidR="00E155DB">
              <w:rPr>
                <w:color w:val="C00000"/>
                <w:sz w:val="24"/>
              </w:rPr>
              <w:t xml:space="preserve"> </w:t>
            </w:r>
            <w:r w:rsidRPr="00CD4A5B">
              <w:rPr>
                <w:color w:val="C00000"/>
                <w:sz w:val="24"/>
              </w:rPr>
              <w:t>к</w:t>
            </w:r>
            <w:r w:rsidRPr="00CD4A5B">
              <w:rPr>
                <w:color w:val="C00000"/>
                <w:spacing w:val="-57"/>
                <w:sz w:val="24"/>
              </w:rPr>
              <w:t xml:space="preserve"> </w:t>
            </w:r>
            <w:r w:rsidR="00E155DB">
              <w:rPr>
                <w:color w:val="C00000"/>
                <w:sz w:val="24"/>
              </w:rPr>
              <w:t>перекрё</w:t>
            </w:r>
            <w:r w:rsidRPr="00CD4A5B">
              <w:rPr>
                <w:color w:val="C00000"/>
                <w:sz w:val="24"/>
              </w:rPr>
              <w:t>стку</w:t>
            </w:r>
          </w:p>
        </w:tc>
      </w:tr>
    </w:tbl>
    <w:p w:rsidR="002775EE" w:rsidRDefault="002775EE" w:rsidP="002775EE"/>
    <w:p w:rsidR="002775EE" w:rsidRDefault="002775EE" w:rsidP="002775EE">
      <w:pPr>
        <w:tabs>
          <w:tab w:val="left" w:pos="5425"/>
        </w:tabs>
      </w:pPr>
      <w:r>
        <w:tab/>
      </w:r>
    </w:p>
    <w:p w:rsidR="002775EE" w:rsidRDefault="002775EE" w:rsidP="002775EE">
      <w:pPr>
        <w:tabs>
          <w:tab w:val="left" w:pos="5425"/>
        </w:tabs>
      </w:pPr>
    </w:p>
    <w:p w:rsidR="002775EE" w:rsidRDefault="002775EE" w:rsidP="002775EE">
      <w:pPr>
        <w:tabs>
          <w:tab w:val="left" w:pos="5425"/>
        </w:tabs>
      </w:pPr>
    </w:p>
    <w:tbl>
      <w:tblPr>
        <w:tblStyle w:val="TableNormal"/>
        <w:tblW w:w="15051" w:type="dxa"/>
        <w:tblInd w:w="1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84"/>
        <w:gridCol w:w="6663"/>
        <w:gridCol w:w="6804"/>
      </w:tblGrid>
      <w:tr w:rsidR="002775EE" w:rsidRPr="001B6348" w:rsidTr="009F1C33">
        <w:trPr>
          <w:trHeight w:val="304"/>
        </w:trPr>
        <w:tc>
          <w:tcPr>
            <w:tcW w:w="15051" w:type="dxa"/>
            <w:gridSpan w:val="3"/>
            <w:tcBorders>
              <w:bottom w:val="single" w:sz="4" w:space="0" w:color="000000"/>
            </w:tcBorders>
            <w:shd w:val="clear" w:color="auto" w:fill="auto"/>
          </w:tcPr>
          <w:p w:rsidR="002775EE" w:rsidRPr="001B6348" w:rsidRDefault="002775EE" w:rsidP="002775EE">
            <w:pPr>
              <w:pStyle w:val="TableParagraph"/>
              <w:spacing w:before="49" w:line="236" w:lineRule="exact"/>
              <w:ind w:left="25"/>
              <w:jc w:val="center"/>
              <w:rPr>
                <w:b/>
                <w:sz w:val="24"/>
                <w:szCs w:val="24"/>
              </w:rPr>
            </w:pPr>
            <w:r w:rsidRPr="001B6348">
              <w:rPr>
                <w:b/>
                <w:sz w:val="24"/>
                <w:szCs w:val="24"/>
              </w:rPr>
              <w:t>Модуль</w:t>
            </w:r>
            <w:r w:rsidRPr="001B6348">
              <w:rPr>
                <w:b/>
                <w:spacing w:val="-2"/>
                <w:sz w:val="24"/>
                <w:szCs w:val="24"/>
              </w:rPr>
              <w:t xml:space="preserve"> </w:t>
            </w:r>
            <w:r w:rsidRPr="001B6348">
              <w:rPr>
                <w:b/>
                <w:sz w:val="24"/>
                <w:szCs w:val="24"/>
              </w:rPr>
              <w:t>«От Фрёбеля до робота: растим будущих инженеров»</w:t>
            </w:r>
          </w:p>
        </w:tc>
      </w:tr>
      <w:tr w:rsidR="002775EE" w:rsidRPr="001B6348" w:rsidTr="009F1C33">
        <w:trPr>
          <w:trHeight w:val="647"/>
        </w:trPr>
        <w:tc>
          <w:tcPr>
            <w:tcW w:w="1584" w:type="dxa"/>
            <w:tcBorders>
              <w:top w:val="single" w:sz="4" w:space="0" w:color="000000"/>
            </w:tcBorders>
          </w:tcPr>
          <w:p w:rsidR="002775EE" w:rsidRPr="001B6348" w:rsidRDefault="002775EE" w:rsidP="002775EE">
            <w:pPr>
              <w:pStyle w:val="TableParagraph"/>
              <w:spacing w:before="46"/>
              <w:ind w:left="134" w:right="102" w:firstLine="345"/>
              <w:rPr>
                <w:b/>
                <w:sz w:val="24"/>
                <w:szCs w:val="24"/>
              </w:rPr>
            </w:pPr>
            <w:r w:rsidRPr="001B6348">
              <w:rPr>
                <w:b/>
                <w:sz w:val="24"/>
                <w:szCs w:val="24"/>
              </w:rPr>
              <w:t>Срок</w:t>
            </w:r>
            <w:r w:rsidRPr="001B6348">
              <w:rPr>
                <w:b/>
                <w:spacing w:val="1"/>
                <w:sz w:val="24"/>
                <w:szCs w:val="24"/>
              </w:rPr>
              <w:t xml:space="preserve"> </w:t>
            </w:r>
            <w:r w:rsidRPr="001B6348">
              <w:rPr>
                <w:b/>
                <w:sz w:val="24"/>
                <w:szCs w:val="24"/>
              </w:rPr>
              <w:t>проведения</w:t>
            </w:r>
          </w:p>
        </w:tc>
        <w:tc>
          <w:tcPr>
            <w:tcW w:w="6663" w:type="dxa"/>
            <w:tcBorders>
              <w:top w:val="single" w:sz="4" w:space="0" w:color="000000"/>
              <w:bottom w:val="single" w:sz="4" w:space="0" w:color="000000"/>
            </w:tcBorders>
          </w:tcPr>
          <w:p w:rsidR="002775EE" w:rsidRPr="001B6348" w:rsidRDefault="002775EE" w:rsidP="002775EE">
            <w:pPr>
              <w:pStyle w:val="TableParagraph"/>
              <w:spacing w:before="46"/>
              <w:ind w:left="93" w:right="78"/>
              <w:jc w:val="center"/>
              <w:rPr>
                <w:b/>
                <w:sz w:val="24"/>
                <w:szCs w:val="24"/>
              </w:rPr>
            </w:pPr>
            <w:r w:rsidRPr="001B6348">
              <w:rPr>
                <w:b/>
                <w:sz w:val="24"/>
                <w:szCs w:val="24"/>
              </w:rPr>
              <w:t>Старший</w:t>
            </w:r>
            <w:r w:rsidRPr="001B6348">
              <w:rPr>
                <w:b/>
                <w:spacing w:val="-1"/>
                <w:sz w:val="24"/>
                <w:szCs w:val="24"/>
              </w:rPr>
              <w:t xml:space="preserve"> </w:t>
            </w:r>
            <w:r w:rsidRPr="001B6348">
              <w:rPr>
                <w:b/>
                <w:sz w:val="24"/>
                <w:szCs w:val="24"/>
              </w:rPr>
              <w:t>возраст</w:t>
            </w:r>
          </w:p>
        </w:tc>
        <w:tc>
          <w:tcPr>
            <w:tcW w:w="6804" w:type="dxa"/>
            <w:tcBorders>
              <w:top w:val="single" w:sz="4" w:space="0" w:color="000000"/>
            </w:tcBorders>
          </w:tcPr>
          <w:p w:rsidR="002775EE" w:rsidRPr="00B02054" w:rsidRDefault="002775EE" w:rsidP="002775EE">
            <w:pPr>
              <w:pStyle w:val="TableParagraph"/>
              <w:spacing w:before="46"/>
              <w:ind w:left="852" w:right="190" w:hanging="591"/>
              <w:jc w:val="center"/>
              <w:rPr>
                <w:b/>
                <w:color w:val="C00000"/>
                <w:sz w:val="24"/>
                <w:szCs w:val="24"/>
              </w:rPr>
            </w:pPr>
            <w:r w:rsidRPr="00B02054">
              <w:rPr>
                <w:b/>
                <w:color w:val="C00000"/>
                <w:spacing w:val="-1"/>
                <w:sz w:val="24"/>
                <w:szCs w:val="24"/>
              </w:rPr>
              <w:t>Подготовительный</w:t>
            </w:r>
            <w:r w:rsidRPr="00B02054">
              <w:rPr>
                <w:b/>
                <w:color w:val="C00000"/>
                <w:spacing w:val="-52"/>
                <w:sz w:val="24"/>
                <w:szCs w:val="24"/>
              </w:rPr>
              <w:t xml:space="preserve"> </w:t>
            </w:r>
            <w:r w:rsidRPr="00B02054">
              <w:rPr>
                <w:b/>
                <w:color w:val="C00000"/>
                <w:sz w:val="24"/>
                <w:szCs w:val="24"/>
              </w:rPr>
              <w:t>возраст</w:t>
            </w:r>
          </w:p>
        </w:tc>
      </w:tr>
      <w:tr w:rsidR="002775EE" w:rsidRPr="001B6348" w:rsidTr="009F1C33">
        <w:trPr>
          <w:trHeight w:val="300"/>
        </w:trPr>
        <w:tc>
          <w:tcPr>
            <w:tcW w:w="1584" w:type="dxa"/>
          </w:tcPr>
          <w:p w:rsidR="002775EE" w:rsidRPr="001B6348" w:rsidRDefault="002775EE" w:rsidP="002775EE">
            <w:pPr>
              <w:pStyle w:val="TableParagraph"/>
              <w:spacing w:before="37"/>
              <w:ind w:left="256"/>
              <w:rPr>
                <w:sz w:val="24"/>
                <w:szCs w:val="24"/>
              </w:rPr>
            </w:pPr>
            <w:r w:rsidRPr="001B6348">
              <w:rPr>
                <w:sz w:val="24"/>
                <w:szCs w:val="24"/>
              </w:rPr>
              <w:t>Сентябрь</w:t>
            </w:r>
          </w:p>
        </w:tc>
        <w:tc>
          <w:tcPr>
            <w:tcW w:w="6663" w:type="dxa"/>
            <w:tcBorders>
              <w:top w:val="single" w:sz="4" w:space="0" w:color="000000"/>
            </w:tcBorders>
          </w:tcPr>
          <w:p w:rsidR="002775EE" w:rsidRPr="001B6348" w:rsidRDefault="002775EE" w:rsidP="002775EE">
            <w:pPr>
              <w:pStyle w:val="TableParagraph"/>
              <w:spacing w:before="39" w:line="360" w:lineRule="auto"/>
              <w:ind w:left="108" w:right="121"/>
              <w:rPr>
                <w:sz w:val="24"/>
                <w:szCs w:val="24"/>
              </w:rPr>
            </w:pPr>
            <w:r w:rsidRPr="001B6348">
              <w:rPr>
                <w:sz w:val="24"/>
                <w:szCs w:val="24"/>
              </w:rPr>
              <w:t>Знакомство с конструкторами LEGO, организация рабочего места.</w:t>
            </w:r>
            <w:r w:rsidR="00716CDF">
              <w:rPr>
                <w:sz w:val="24"/>
                <w:szCs w:val="24"/>
              </w:rPr>
              <w:t xml:space="preserve"> </w:t>
            </w:r>
            <w:r w:rsidRPr="001B6348">
              <w:rPr>
                <w:sz w:val="24"/>
                <w:szCs w:val="24"/>
              </w:rPr>
              <w:t>Техника безопасности</w:t>
            </w:r>
          </w:p>
        </w:tc>
        <w:tc>
          <w:tcPr>
            <w:tcW w:w="6804" w:type="dxa"/>
          </w:tcPr>
          <w:p w:rsidR="002775EE" w:rsidRPr="00B02054" w:rsidRDefault="002775EE" w:rsidP="002775EE">
            <w:pPr>
              <w:pStyle w:val="TableParagraph"/>
              <w:spacing w:before="39" w:line="360" w:lineRule="auto"/>
              <w:ind w:left="108" w:right="121"/>
              <w:rPr>
                <w:color w:val="C00000"/>
                <w:sz w:val="24"/>
                <w:szCs w:val="24"/>
              </w:rPr>
            </w:pPr>
            <w:r w:rsidRPr="00B02054">
              <w:rPr>
                <w:color w:val="C00000"/>
                <w:sz w:val="24"/>
                <w:szCs w:val="24"/>
              </w:rPr>
              <w:t>Знакомство с конструкторами LEGO, организация рабочего места.</w:t>
            </w:r>
            <w:r w:rsidR="00716CDF" w:rsidRPr="00B02054">
              <w:rPr>
                <w:color w:val="C00000"/>
                <w:sz w:val="24"/>
                <w:szCs w:val="24"/>
              </w:rPr>
              <w:t xml:space="preserve"> </w:t>
            </w:r>
            <w:r w:rsidRPr="00B02054">
              <w:rPr>
                <w:color w:val="C00000"/>
                <w:sz w:val="24"/>
                <w:szCs w:val="24"/>
              </w:rPr>
              <w:t>Техника безопасности</w:t>
            </w:r>
          </w:p>
        </w:tc>
      </w:tr>
      <w:tr w:rsidR="002775EE" w:rsidRPr="001B6348" w:rsidTr="009F1C33">
        <w:trPr>
          <w:trHeight w:val="354"/>
        </w:trPr>
        <w:tc>
          <w:tcPr>
            <w:tcW w:w="1584" w:type="dxa"/>
          </w:tcPr>
          <w:p w:rsidR="002775EE" w:rsidRPr="001B6348" w:rsidRDefault="002775EE" w:rsidP="002775EE">
            <w:pPr>
              <w:pStyle w:val="TableParagraph"/>
              <w:spacing w:before="42"/>
              <w:ind w:left="256"/>
              <w:rPr>
                <w:sz w:val="24"/>
                <w:szCs w:val="24"/>
              </w:rPr>
            </w:pPr>
            <w:r w:rsidRPr="001B6348">
              <w:rPr>
                <w:sz w:val="24"/>
                <w:szCs w:val="24"/>
              </w:rPr>
              <w:t>Октябрь</w:t>
            </w:r>
          </w:p>
        </w:tc>
        <w:tc>
          <w:tcPr>
            <w:tcW w:w="6663" w:type="dxa"/>
          </w:tcPr>
          <w:p w:rsidR="002775EE" w:rsidRPr="001B6348" w:rsidRDefault="002775EE" w:rsidP="002775EE">
            <w:pPr>
              <w:spacing w:line="360" w:lineRule="auto"/>
              <w:ind w:left="112"/>
              <w:rPr>
                <w:sz w:val="24"/>
                <w:szCs w:val="24"/>
              </w:rPr>
            </w:pPr>
            <w:r w:rsidRPr="001B6348">
              <w:rPr>
                <w:sz w:val="24"/>
                <w:szCs w:val="24"/>
              </w:rPr>
              <w:t>«Конструирование по замыслу» LEGO</w:t>
            </w:r>
          </w:p>
        </w:tc>
        <w:tc>
          <w:tcPr>
            <w:tcW w:w="6804" w:type="dxa"/>
          </w:tcPr>
          <w:p w:rsidR="002775EE" w:rsidRPr="00B02054" w:rsidRDefault="002775EE" w:rsidP="002775EE">
            <w:pPr>
              <w:spacing w:line="360" w:lineRule="auto"/>
              <w:ind w:left="112"/>
              <w:rPr>
                <w:color w:val="C00000"/>
                <w:sz w:val="24"/>
                <w:szCs w:val="24"/>
              </w:rPr>
            </w:pPr>
            <w:r w:rsidRPr="00B02054">
              <w:rPr>
                <w:color w:val="C00000"/>
                <w:sz w:val="24"/>
                <w:szCs w:val="24"/>
              </w:rPr>
              <w:t>«Конструирование по замыслу» LEGO</w:t>
            </w:r>
          </w:p>
        </w:tc>
      </w:tr>
      <w:tr w:rsidR="002775EE" w:rsidRPr="001B6348" w:rsidTr="009F1C33">
        <w:trPr>
          <w:trHeight w:val="288"/>
        </w:trPr>
        <w:tc>
          <w:tcPr>
            <w:tcW w:w="1584" w:type="dxa"/>
            <w:tcBorders>
              <w:bottom w:val="single" w:sz="4" w:space="0" w:color="000000"/>
            </w:tcBorders>
          </w:tcPr>
          <w:p w:rsidR="002775EE" w:rsidRPr="001B6348" w:rsidRDefault="002775EE" w:rsidP="002775EE">
            <w:pPr>
              <w:pStyle w:val="TableParagraph"/>
              <w:spacing w:before="42"/>
              <w:ind w:left="256"/>
              <w:rPr>
                <w:sz w:val="24"/>
                <w:szCs w:val="24"/>
              </w:rPr>
            </w:pPr>
            <w:r w:rsidRPr="001B6348">
              <w:rPr>
                <w:sz w:val="24"/>
                <w:szCs w:val="24"/>
              </w:rPr>
              <w:t>Ноябрь</w:t>
            </w:r>
          </w:p>
        </w:tc>
        <w:tc>
          <w:tcPr>
            <w:tcW w:w="6663" w:type="dxa"/>
          </w:tcPr>
          <w:p w:rsidR="002775EE" w:rsidRPr="001B6348" w:rsidRDefault="002775EE" w:rsidP="002775EE">
            <w:pPr>
              <w:spacing w:line="360" w:lineRule="auto"/>
              <w:ind w:left="163"/>
              <w:rPr>
                <w:sz w:val="24"/>
                <w:szCs w:val="24"/>
              </w:rPr>
            </w:pPr>
            <w:r w:rsidRPr="001B6348">
              <w:rPr>
                <w:sz w:val="24"/>
                <w:szCs w:val="24"/>
              </w:rPr>
              <w:t>«Я и моя мама» Моделирование фигур людей</w:t>
            </w:r>
          </w:p>
        </w:tc>
        <w:tc>
          <w:tcPr>
            <w:tcW w:w="6804" w:type="dxa"/>
          </w:tcPr>
          <w:p w:rsidR="002775EE" w:rsidRPr="00B02054" w:rsidRDefault="002775EE" w:rsidP="002775EE">
            <w:pPr>
              <w:spacing w:line="360" w:lineRule="auto"/>
              <w:ind w:left="163"/>
              <w:rPr>
                <w:color w:val="C00000"/>
                <w:sz w:val="24"/>
                <w:szCs w:val="24"/>
              </w:rPr>
            </w:pPr>
            <w:r w:rsidRPr="00B02054">
              <w:rPr>
                <w:color w:val="C00000"/>
                <w:sz w:val="24"/>
                <w:szCs w:val="24"/>
              </w:rPr>
              <w:t>«Я и моя мама» Моделирование фигур людей</w:t>
            </w:r>
          </w:p>
        </w:tc>
      </w:tr>
      <w:tr w:rsidR="002775EE" w:rsidRPr="001B6348" w:rsidTr="009F1C33">
        <w:trPr>
          <w:trHeight w:val="230"/>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4"/>
              <w:ind w:left="256"/>
              <w:rPr>
                <w:sz w:val="24"/>
                <w:szCs w:val="24"/>
              </w:rPr>
            </w:pPr>
            <w:r w:rsidRPr="001B6348">
              <w:rPr>
                <w:sz w:val="24"/>
                <w:szCs w:val="24"/>
              </w:rPr>
              <w:t>Декабрь</w:t>
            </w:r>
          </w:p>
        </w:tc>
        <w:tc>
          <w:tcPr>
            <w:tcW w:w="6663" w:type="dxa"/>
          </w:tcPr>
          <w:p w:rsidR="002775EE" w:rsidRPr="001B6348" w:rsidRDefault="002775EE" w:rsidP="002775EE">
            <w:pPr>
              <w:spacing w:line="360" w:lineRule="auto"/>
              <w:ind w:left="163"/>
              <w:rPr>
                <w:sz w:val="24"/>
                <w:szCs w:val="24"/>
              </w:rPr>
            </w:pPr>
            <w:r w:rsidRPr="001B6348">
              <w:rPr>
                <w:sz w:val="24"/>
                <w:szCs w:val="24"/>
              </w:rPr>
              <w:t>«Животные в зоопарке»</w:t>
            </w:r>
          </w:p>
        </w:tc>
        <w:tc>
          <w:tcPr>
            <w:tcW w:w="6804" w:type="dxa"/>
          </w:tcPr>
          <w:p w:rsidR="002775EE" w:rsidRPr="00B02054" w:rsidRDefault="002775EE" w:rsidP="002775EE">
            <w:pPr>
              <w:spacing w:line="360" w:lineRule="auto"/>
              <w:ind w:left="163"/>
              <w:rPr>
                <w:color w:val="C00000"/>
                <w:sz w:val="24"/>
                <w:szCs w:val="24"/>
              </w:rPr>
            </w:pPr>
            <w:r w:rsidRPr="00B02054">
              <w:rPr>
                <w:color w:val="C00000"/>
                <w:sz w:val="24"/>
                <w:szCs w:val="24"/>
              </w:rPr>
              <w:t>«Животные в зоопарке»</w:t>
            </w:r>
          </w:p>
        </w:tc>
      </w:tr>
      <w:tr w:rsidR="002775EE" w:rsidRPr="001B6348" w:rsidTr="009F1C33">
        <w:trPr>
          <w:trHeight w:val="335"/>
        </w:trPr>
        <w:tc>
          <w:tcPr>
            <w:tcW w:w="1584" w:type="dxa"/>
            <w:tcBorders>
              <w:top w:val="single" w:sz="4" w:space="0" w:color="000000"/>
              <w:bottom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Январь</w:t>
            </w:r>
          </w:p>
        </w:tc>
        <w:tc>
          <w:tcPr>
            <w:tcW w:w="6663" w:type="dxa"/>
          </w:tcPr>
          <w:p w:rsidR="002775EE" w:rsidRPr="001B6348" w:rsidRDefault="002775EE" w:rsidP="002775EE">
            <w:pPr>
              <w:pStyle w:val="TableParagraph"/>
              <w:spacing w:before="47" w:line="360" w:lineRule="auto"/>
              <w:ind w:left="71" w:right="99"/>
              <w:rPr>
                <w:sz w:val="24"/>
                <w:szCs w:val="24"/>
              </w:rPr>
            </w:pPr>
            <w:r w:rsidRPr="001B6348">
              <w:rPr>
                <w:sz w:val="24"/>
                <w:szCs w:val="24"/>
              </w:rPr>
              <w:t>«Дом, в котором мы живем...»</w:t>
            </w:r>
          </w:p>
        </w:tc>
        <w:tc>
          <w:tcPr>
            <w:tcW w:w="6804" w:type="dxa"/>
          </w:tcPr>
          <w:p w:rsidR="002775EE" w:rsidRPr="00B02054" w:rsidRDefault="002775EE" w:rsidP="002775EE">
            <w:pPr>
              <w:pStyle w:val="TableParagraph"/>
              <w:spacing w:before="47" w:line="360" w:lineRule="auto"/>
              <w:ind w:left="71" w:right="99"/>
              <w:rPr>
                <w:color w:val="C00000"/>
                <w:sz w:val="24"/>
                <w:szCs w:val="24"/>
              </w:rPr>
            </w:pPr>
            <w:r w:rsidRPr="00B02054">
              <w:rPr>
                <w:color w:val="C00000"/>
                <w:sz w:val="24"/>
                <w:szCs w:val="24"/>
              </w:rPr>
              <w:t>«Дом, в котором мы живем...»</w:t>
            </w:r>
          </w:p>
        </w:tc>
      </w:tr>
      <w:tr w:rsidR="002775EE" w:rsidRPr="001B6348" w:rsidTr="009F1C33">
        <w:trPr>
          <w:trHeight w:val="269"/>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Февраль</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«Построим фургон для доставки одежды и обуви в магазины»</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«Построим фургон для доставки одежды и обуви в магазины»</w:t>
            </w:r>
          </w:p>
        </w:tc>
      </w:tr>
      <w:tr w:rsidR="002775EE" w:rsidRPr="001B6348" w:rsidTr="009F1C33">
        <w:trPr>
          <w:trHeight w:val="217"/>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Март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«Просмотр видео презентации «Роботы в жизни человека»</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«Просмотр видео презентации «Роботы в жизни человека»</w:t>
            </w:r>
          </w:p>
        </w:tc>
      </w:tr>
      <w:tr w:rsidR="002775EE" w:rsidRPr="001B6348" w:rsidTr="009F1C33">
        <w:trPr>
          <w:trHeight w:val="307"/>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Апрель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«Ветряные мельницы»</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«Ветряные мельницы»</w:t>
            </w:r>
          </w:p>
        </w:tc>
      </w:tr>
      <w:tr w:rsidR="002775EE" w:rsidRPr="001B6348" w:rsidTr="009F1C33">
        <w:trPr>
          <w:trHeight w:val="283"/>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Май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«Конструирование по замыслу»</w:t>
            </w:r>
          </w:p>
        </w:tc>
        <w:tc>
          <w:tcPr>
            <w:tcW w:w="6804" w:type="dxa"/>
          </w:tcPr>
          <w:p w:rsidR="002775EE" w:rsidRPr="00B02054" w:rsidRDefault="00716CDF" w:rsidP="002775EE">
            <w:pPr>
              <w:pStyle w:val="TableParagraph"/>
              <w:spacing w:before="13" w:line="360" w:lineRule="auto"/>
              <w:ind w:right="142"/>
              <w:rPr>
                <w:color w:val="C00000"/>
                <w:sz w:val="24"/>
                <w:szCs w:val="24"/>
              </w:rPr>
            </w:pPr>
            <w:r w:rsidRPr="00B02054">
              <w:rPr>
                <w:color w:val="C00000"/>
                <w:sz w:val="24"/>
                <w:szCs w:val="24"/>
              </w:rPr>
              <w:t>Коллективная работа «Маш</w:t>
            </w:r>
            <w:r w:rsidR="002775EE" w:rsidRPr="00B02054">
              <w:rPr>
                <w:color w:val="C00000"/>
                <w:sz w:val="24"/>
                <w:szCs w:val="24"/>
              </w:rPr>
              <w:t>ина на пульте управления»</w:t>
            </w:r>
          </w:p>
        </w:tc>
      </w:tr>
      <w:tr w:rsidR="002775EE" w:rsidRPr="001B6348" w:rsidTr="009F1C33">
        <w:trPr>
          <w:trHeight w:val="231"/>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Июнь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«Ветровая электростанция»</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«Ветровая электростанция»</w:t>
            </w:r>
          </w:p>
        </w:tc>
      </w:tr>
      <w:tr w:rsidR="002775EE" w:rsidRPr="001B6348" w:rsidTr="009F1C33">
        <w:trPr>
          <w:trHeight w:val="320"/>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 xml:space="preserve">Июль </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Коллективная работа «Водопад»</w:t>
            </w:r>
          </w:p>
        </w:tc>
        <w:tc>
          <w:tcPr>
            <w:tcW w:w="6804" w:type="dxa"/>
          </w:tcPr>
          <w:p w:rsidR="002775EE" w:rsidRPr="00B02054" w:rsidRDefault="002775EE" w:rsidP="002775EE">
            <w:pPr>
              <w:pStyle w:val="TableParagraph"/>
              <w:spacing w:before="47" w:line="360" w:lineRule="auto"/>
              <w:ind w:left="11" w:right="99"/>
              <w:rPr>
                <w:color w:val="C00000"/>
                <w:sz w:val="24"/>
                <w:szCs w:val="24"/>
              </w:rPr>
            </w:pPr>
            <w:r w:rsidRPr="00B02054">
              <w:rPr>
                <w:color w:val="C00000"/>
                <w:sz w:val="24"/>
                <w:szCs w:val="24"/>
              </w:rPr>
              <w:t>Коллективная работа «Водопад»</w:t>
            </w:r>
          </w:p>
        </w:tc>
      </w:tr>
      <w:tr w:rsidR="002775EE" w:rsidRPr="001B6348" w:rsidTr="009F1C33">
        <w:trPr>
          <w:trHeight w:val="269"/>
        </w:trPr>
        <w:tc>
          <w:tcPr>
            <w:tcW w:w="1584" w:type="dxa"/>
            <w:tcBorders>
              <w:top w:val="single" w:sz="4" w:space="0" w:color="000000"/>
              <w:left w:val="single" w:sz="4" w:space="0" w:color="000000"/>
              <w:bottom w:val="single" w:sz="4" w:space="0" w:color="000000"/>
              <w:right w:val="single" w:sz="4" w:space="0" w:color="000000"/>
            </w:tcBorders>
          </w:tcPr>
          <w:p w:rsidR="002775EE" w:rsidRPr="001B6348" w:rsidRDefault="002775EE" w:rsidP="002775EE">
            <w:pPr>
              <w:pStyle w:val="TableParagraph"/>
              <w:spacing w:before="47"/>
              <w:ind w:left="256"/>
              <w:rPr>
                <w:sz w:val="24"/>
                <w:szCs w:val="24"/>
              </w:rPr>
            </w:pPr>
            <w:r w:rsidRPr="001B6348">
              <w:rPr>
                <w:sz w:val="24"/>
                <w:szCs w:val="24"/>
              </w:rPr>
              <w:t>Август</w:t>
            </w:r>
          </w:p>
        </w:tc>
        <w:tc>
          <w:tcPr>
            <w:tcW w:w="6663" w:type="dxa"/>
          </w:tcPr>
          <w:p w:rsidR="002775EE" w:rsidRPr="001B6348" w:rsidRDefault="002775EE" w:rsidP="002775EE">
            <w:pPr>
              <w:pStyle w:val="TableParagraph"/>
              <w:spacing w:before="47" w:line="360" w:lineRule="auto"/>
              <w:ind w:left="11" w:right="99"/>
              <w:rPr>
                <w:sz w:val="24"/>
                <w:szCs w:val="24"/>
              </w:rPr>
            </w:pPr>
            <w:r w:rsidRPr="001B6348">
              <w:rPr>
                <w:sz w:val="24"/>
                <w:szCs w:val="24"/>
              </w:rPr>
              <w:t>Изготовление моделей для съёмки мультфильма LEGO</w:t>
            </w:r>
          </w:p>
        </w:tc>
        <w:tc>
          <w:tcPr>
            <w:tcW w:w="6804" w:type="dxa"/>
          </w:tcPr>
          <w:p w:rsidR="002775EE" w:rsidRPr="00B02054" w:rsidRDefault="002775EE" w:rsidP="002775EE">
            <w:pPr>
              <w:pStyle w:val="TableParagraph"/>
              <w:spacing w:before="13" w:line="360" w:lineRule="auto"/>
              <w:ind w:right="142"/>
              <w:rPr>
                <w:color w:val="C00000"/>
                <w:sz w:val="24"/>
                <w:szCs w:val="24"/>
              </w:rPr>
            </w:pPr>
            <w:r w:rsidRPr="00B02054">
              <w:rPr>
                <w:color w:val="C00000"/>
                <w:sz w:val="24"/>
                <w:szCs w:val="24"/>
              </w:rPr>
              <w:t>Изготовление моделей для съёмки мультфильма LEGO</w:t>
            </w:r>
          </w:p>
        </w:tc>
      </w:tr>
    </w:tbl>
    <w:p w:rsidR="002775EE" w:rsidRDefault="002775EE" w:rsidP="002775EE">
      <w:pPr>
        <w:tabs>
          <w:tab w:val="left" w:pos="5425"/>
        </w:tabs>
      </w:pPr>
    </w:p>
    <w:p w:rsidR="002775EE" w:rsidRPr="00FC034D" w:rsidRDefault="002775EE">
      <w:pPr>
        <w:spacing w:line="360" w:lineRule="auto"/>
        <w:rPr>
          <w:sz w:val="28"/>
        </w:rPr>
        <w:sectPr w:rsidR="002775EE" w:rsidRPr="00FC034D" w:rsidSect="000A1D68">
          <w:pgSz w:w="16840" w:h="11910" w:orient="landscape"/>
          <w:pgMar w:top="851" w:right="1134" w:bottom="1701" w:left="1134" w:header="0" w:footer="879" w:gutter="0"/>
          <w:cols w:space="720"/>
        </w:sectPr>
      </w:pPr>
    </w:p>
    <w:p w:rsidR="00767635" w:rsidRPr="00BB1573" w:rsidRDefault="00767635" w:rsidP="00B046DE">
      <w:pPr>
        <w:pStyle w:val="a3"/>
        <w:spacing w:before="4"/>
        <w:ind w:left="0"/>
        <w:rPr>
          <w:sz w:val="17"/>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603332450510203670830559428146817986133868575832</w:t>
            </w:r>
          </w:p>
        </w:tc>
      </w:tr>
      <w:tr>
        <w:trPr/>
        <w:tc>
          <w:tcPr/>
          <w:p>
            <w:pPr>
              <w:rPr/>
            </w:pPr>
            <w:r>
              <w:rPr/>
              <w:t xml:space="preserve">Владелец</w:t>
            </w:r>
          </w:p>
        </w:tc>
        <w:tc>
          <w:tcPr>
            <w:gridSpan w:val="2"/>
          </w:tcPr>
          <w:p>
            <w:pPr>
              <w:rPr/>
            </w:pPr>
            <w:r>
              <w:rPr/>
              <w:t xml:space="preserve">Даудова  Гульжанат Ибрагимовна</w:t>
            </w:r>
          </w:p>
        </w:tc>
      </w:tr>
      <w:tr>
        <w:trPr/>
        <w:tc>
          <w:tcPr/>
          <w:p>
            <w:pPr>
              <w:rPr/>
            </w:pPr>
            <w:r>
              <w:rPr/>
              <w:t xml:space="preserve">Действителен</w:t>
            </w:r>
          </w:p>
        </w:tc>
        <w:tc>
          <w:tcPr>
            <w:gridSpan w:val="2"/>
          </w:tcPr>
          <w:p>
            <w:pPr>
              <w:rPr/>
            </w:pPr>
            <w:r>
              <w:rPr/>
              <w:t xml:space="preserve">С 20.04.2021 по 20.04.2022</w:t>
            </w:r>
          </w:p>
        </w:tc>
      </w:tr>
    </w:tbl>
    <w:sectPr xmlns:w="http://schemas.openxmlformats.org/wordprocessingml/2006/main" w:rsidR="00767635" w:rsidRPr="00BB1573" w:rsidSect="00767635">
      <w:pgSz w:w="11910" w:h="16840"/>
      <w:pgMar w:top="1580" w:right="160" w:bottom="1080" w:left="100" w:header="0" w:footer="880" w:gutter="0"/>
      <w:cols w:space="72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9C1" w:rsidRDefault="00E109C1" w:rsidP="00767635">
      <w:r>
        <w:separator/>
      </w:r>
    </w:p>
  </w:endnote>
  <w:endnote w:type="continuationSeparator" w:id="0">
    <w:p w:rsidR="00E109C1" w:rsidRDefault="00E109C1" w:rsidP="00767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19314"/>
      <w:docPartObj>
        <w:docPartGallery w:val="Page Numbers (Bottom of Page)"/>
        <w:docPartUnique/>
      </w:docPartObj>
    </w:sdtPr>
    <w:sdtContent>
      <w:p w:rsidR="00797B76" w:rsidRDefault="00797B76">
        <w:pPr>
          <w:pStyle w:val="aa"/>
          <w:jc w:val="right"/>
        </w:pPr>
        <w:r>
          <w:fldChar w:fldCharType="begin"/>
        </w:r>
        <w:r>
          <w:instrText xml:space="preserve"> PAGE   \* MERGEFORMAT </w:instrText>
        </w:r>
        <w:r>
          <w:fldChar w:fldCharType="separate"/>
        </w:r>
        <w:r>
          <w:rPr>
            <w:noProof/>
          </w:rPr>
          <w:t>2</w:t>
        </w:r>
        <w:r>
          <w:rPr>
            <w:noProof/>
          </w:rPr>
          <w:fldChar w:fldCharType="end"/>
        </w:r>
      </w:p>
    </w:sdtContent>
  </w:sdt>
  <w:p w:rsidR="00797B76" w:rsidRDefault="00797B76">
    <w:pPr>
      <w:pStyle w:val="a3"/>
      <w:spacing w:line="14" w:lineRule="auto"/>
      <w:ind w:left="0"/>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6047"/>
      <w:docPartObj>
        <w:docPartGallery w:val="Page Numbers (Bottom of Page)"/>
        <w:docPartUnique/>
      </w:docPartObj>
    </w:sdtPr>
    <w:sdtContent>
      <w:p w:rsidR="00797B76" w:rsidRDefault="00797B76">
        <w:pPr>
          <w:pStyle w:val="aa"/>
          <w:jc w:val="right"/>
        </w:pPr>
        <w:r>
          <w:fldChar w:fldCharType="begin"/>
        </w:r>
        <w:r>
          <w:instrText xml:space="preserve"> PAGE   \* MERGEFORMAT </w:instrText>
        </w:r>
        <w:r>
          <w:fldChar w:fldCharType="separate"/>
        </w:r>
        <w:r w:rsidR="008E2223">
          <w:rPr>
            <w:noProof/>
          </w:rPr>
          <w:t>12</w:t>
        </w:r>
        <w:r>
          <w:rPr>
            <w:noProof/>
          </w:rPr>
          <w:fldChar w:fldCharType="end"/>
        </w:r>
      </w:p>
    </w:sdtContent>
  </w:sdt>
  <w:p w:rsidR="00797B76" w:rsidRDefault="00797B76">
    <w:pPr>
      <w:pStyle w:val="a3"/>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9C1" w:rsidRDefault="00E109C1" w:rsidP="00767635">
      <w:r>
        <w:separator/>
      </w:r>
    </w:p>
  </w:footnote>
  <w:footnote w:type="continuationSeparator" w:id="0">
    <w:p w:rsidR="00E109C1" w:rsidRDefault="00E109C1" w:rsidP="007676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586">
    <w:multiLevelType w:val="hybridMultilevel"/>
    <w:lvl w:ilvl="0" w:tplc="82864363">
      <w:start w:val="1"/>
      <w:numFmt w:val="decimal"/>
      <w:lvlText w:val="%1."/>
      <w:lvlJc w:val="left"/>
      <w:pPr>
        <w:ind w:left="720" w:hanging="360"/>
      </w:pPr>
    </w:lvl>
    <w:lvl w:ilvl="1" w:tplc="82864363" w:tentative="1">
      <w:start w:val="1"/>
      <w:numFmt w:val="lowerLetter"/>
      <w:lvlText w:val="%2."/>
      <w:lvlJc w:val="left"/>
      <w:pPr>
        <w:ind w:left="1440" w:hanging="360"/>
      </w:pPr>
    </w:lvl>
    <w:lvl w:ilvl="2" w:tplc="82864363" w:tentative="1">
      <w:start w:val="1"/>
      <w:numFmt w:val="lowerRoman"/>
      <w:lvlText w:val="%3."/>
      <w:lvlJc w:val="right"/>
      <w:pPr>
        <w:ind w:left="2160" w:hanging="180"/>
      </w:pPr>
    </w:lvl>
    <w:lvl w:ilvl="3" w:tplc="82864363" w:tentative="1">
      <w:start w:val="1"/>
      <w:numFmt w:val="decimal"/>
      <w:lvlText w:val="%4."/>
      <w:lvlJc w:val="left"/>
      <w:pPr>
        <w:ind w:left="2880" w:hanging="360"/>
      </w:pPr>
    </w:lvl>
    <w:lvl w:ilvl="4" w:tplc="82864363" w:tentative="1">
      <w:start w:val="1"/>
      <w:numFmt w:val="lowerLetter"/>
      <w:lvlText w:val="%5."/>
      <w:lvlJc w:val="left"/>
      <w:pPr>
        <w:ind w:left="3600" w:hanging="360"/>
      </w:pPr>
    </w:lvl>
    <w:lvl w:ilvl="5" w:tplc="82864363" w:tentative="1">
      <w:start w:val="1"/>
      <w:numFmt w:val="lowerRoman"/>
      <w:lvlText w:val="%6."/>
      <w:lvlJc w:val="right"/>
      <w:pPr>
        <w:ind w:left="4320" w:hanging="180"/>
      </w:pPr>
    </w:lvl>
    <w:lvl w:ilvl="6" w:tplc="82864363" w:tentative="1">
      <w:start w:val="1"/>
      <w:numFmt w:val="decimal"/>
      <w:lvlText w:val="%7."/>
      <w:lvlJc w:val="left"/>
      <w:pPr>
        <w:ind w:left="5040" w:hanging="360"/>
      </w:pPr>
    </w:lvl>
    <w:lvl w:ilvl="7" w:tplc="82864363" w:tentative="1">
      <w:start w:val="1"/>
      <w:numFmt w:val="lowerLetter"/>
      <w:lvlText w:val="%8."/>
      <w:lvlJc w:val="left"/>
      <w:pPr>
        <w:ind w:left="5760" w:hanging="360"/>
      </w:pPr>
    </w:lvl>
    <w:lvl w:ilvl="8" w:tplc="82864363" w:tentative="1">
      <w:start w:val="1"/>
      <w:numFmt w:val="lowerRoman"/>
      <w:lvlText w:val="%9."/>
      <w:lvlJc w:val="right"/>
      <w:pPr>
        <w:ind w:left="6480" w:hanging="180"/>
      </w:pPr>
    </w:lvl>
  </w:abstractNum>
  <w:abstractNum w:abstractNumId="16585">
    <w:multiLevelType w:val="hybridMultilevel"/>
    <w:lvl w:ilvl="0" w:tplc="2923266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30A3772"/>
    <w:multiLevelType w:val="hybridMultilevel"/>
    <w:tmpl w:val="9C7A6086"/>
    <w:lvl w:ilvl="0" w:tplc="70E44C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4145CE"/>
    <w:multiLevelType w:val="multilevel"/>
    <w:tmpl w:val="E51E3E8A"/>
    <w:lvl w:ilvl="0">
      <w:start w:val="2"/>
      <w:numFmt w:val="decimal"/>
      <w:lvlText w:val="%1."/>
      <w:lvlJc w:val="left"/>
      <w:pPr>
        <w:ind w:left="720" w:hanging="360"/>
      </w:pPr>
      <w:rPr>
        <w:rFonts w:ascii="Times New Roman" w:eastAsia="Times New Roman" w:hAnsi="Times New Roman" w:cs="Times New Roman" w:hint="default"/>
        <w:w w:val="100"/>
        <w:sz w:val="28"/>
        <w:szCs w:val="28"/>
        <w:lang w:val="ru-RU" w:eastAsia="en-US" w:bidi="ar-SA"/>
      </w:rPr>
    </w:lvl>
    <w:lvl w:ilvl="1">
      <w:start w:val="1"/>
      <w:numFmt w:val="decimal"/>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F1132A7"/>
    <w:multiLevelType w:val="hybridMultilevel"/>
    <w:tmpl w:val="C9B487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0670C4"/>
    <w:multiLevelType w:val="hybridMultilevel"/>
    <w:tmpl w:val="8ACC432A"/>
    <w:lvl w:ilvl="0" w:tplc="2FB2064C">
      <w:start w:val="3"/>
      <w:numFmt w:val="decimal"/>
      <w:lvlText w:val="%1"/>
      <w:lvlJc w:val="left"/>
      <w:pPr>
        <w:ind w:left="2095" w:hanging="423"/>
      </w:pPr>
      <w:rPr>
        <w:rFonts w:hint="default"/>
        <w:lang w:val="ru-RU" w:eastAsia="en-US" w:bidi="ar-SA"/>
      </w:rPr>
    </w:lvl>
    <w:lvl w:ilvl="1" w:tplc="FE802B0A">
      <w:numFmt w:val="none"/>
      <w:lvlText w:val=""/>
      <w:lvlJc w:val="left"/>
      <w:pPr>
        <w:tabs>
          <w:tab w:val="num" w:pos="360"/>
        </w:tabs>
      </w:pPr>
    </w:lvl>
    <w:lvl w:ilvl="2" w:tplc="76C0191A">
      <w:numFmt w:val="bullet"/>
      <w:lvlText w:val="•"/>
      <w:lvlJc w:val="left"/>
      <w:pPr>
        <w:ind w:left="3968" w:hanging="423"/>
      </w:pPr>
      <w:rPr>
        <w:rFonts w:hint="default"/>
        <w:lang w:val="ru-RU" w:eastAsia="en-US" w:bidi="ar-SA"/>
      </w:rPr>
    </w:lvl>
    <w:lvl w:ilvl="3" w:tplc="66BCB26E">
      <w:numFmt w:val="bullet"/>
      <w:lvlText w:val="•"/>
      <w:lvlJc w:val="left"/>
      <w:pPr>
        <w:ind w:left="4903" w:hanging="423"/>
      </w:pPr>
      <w:rPr>
        <w:rFonts w:hint="default"/>
        <w:lang w:val="ru-RU" w:eastAsia="en-US" w:bidi="ar-SA"/>
      </w:rPr>
    </w:lvl>
    <w:lvl w:ilvl="4" w:tplc="9F1A2116">
      <w:numFmt w:val="bullet"/>
      <w:lvlText w:val="•"/>
      <w:lvlJc w:val="left"/>
      <w:pPr>
        <w:ind w:left="5837" w:hanging="423"/>
      </w:pPr>
      <w:rPr>
        <w:rFonts w:hint="default"/>
        <w:lang w:val="ru-RU" w:eastAsia="en-US" w:bidi="ar-SA"/>
      </w:rPr>
    </w:lvl>
    <w:lvl w:ilvl="5" w:tplc="99F4C1E2">
      <w:numFmt w:val="bullet"/>
      <w:lvlText w:val="•"/>
      <w:lvlJc w:val="left"/>
      <w:pPr>
        <w:ind w:left="6772" w:hanging="423"/>
      </w:pPr>
      <w:rPr>
        <w:rFonts w:hint="default"/>
        <w:lang w:val="ru-RU" w:eastAsia="en-US" w:bidi="ar-SA"/>
      </w:rPr>
    </w:lvl>
    <w:lvl w:ilvl="6" w:tplc="85105B46">
      <w:numFmt w:val="bullet"/>
      <w:lvlText w:val="•"/>
      <w:lvlJc w:val="left"/>
      <w:pPr>
        <w:ind w:left="7706" w:hanging="423"/>
      </w:pPr>
      <w:rPr>
        <w:rFonts w:hint="default"/>
        <w:lang w:val="ru-RU" w:eastAsia="en-US" w:bidi="ar-SA"/>
      </w:rPr>
    </w:lvl>
    <w:lvl w:ilvl="7" w:tplc="FFA06918">
      <w:numFmt w:val="bullet"/>
      <w:lvlText w:val="•"/>
      <w:lvlJc w:val="left"/>
      <w:pPr>
        <w:ind w:left="8640" w:hanging="423"/>
      </w:pPr>
      <w:rPr>
        <w:rFonts w:hint="default"/>
        <w:lang w:val="ru-RU" w:eastAsia="en-US" w:bidi="ar-SA"/>
      </w:rPr>
    </w:lvl>
    <w:lvl w:ilvl="8" w:tplc="5080A54C">
      <w:numFmt w:val="bullet"/>
      <w:lvlText w:val="•"/>
      <w:lvlJc w:val="left"/>
      <w:pPr>
        <w:ind w:left="9575" w:hanging="423"/>
      </w:pPr>
      <w:rPr>
        <w:rFonts w:hint="default"/>
        <w:lang w:val="ru-RU" w:eastAsia="en-US" w:bidi="ar-SA"/>
      </w:rPr>
    </w:lvl>
  </w:abstractNum>
  <w:abstractNum w:abstractNumId="4">
    <w:nsid w:val="168B7BDA"/>
    <w:multiLevelType w:val="hybridMultilevel"/>
    <w:tmpl w:val="E5185C06"/>
    <w:lvl w:ilvl="0" w:tplc="C50047A8">
      <w:start w:val="1"/>
      <w:numFmt w:val="decimal"/>
      <w:lvlText w:val="%1."/>
      <w:lvlJc w:val="left"/>
      <w:pPr>
        <w:ind w:left="202" w:hanging="284"/>
      </w:pPr>
      <w:rPr>
        <w:rFonts w:ascii="Times New Roman" w:eastAsia="Times New Roman" w:hAnsi="Times New Roman" w:cs="Times New Roman" w:hint="default"/>
        <w:w w:val="100"/>
        <w:sz w:val="28"/>
        <w:szCs w:val="28"/>
        <w:lang w:val="ru-RU" w:eastAsia="en-US" w:bidi="ar-SA"/>
      </w:rPr>
    </w:lvl>
    <w:lvl w:ilvl="1" w:tplc="6A6071A4">
      <w:start w:val="2"/>
      <w:numFmt w:val="decimal"/>
      <w:lvlText w:val="%2."/>
      <w:lvlJc w:val="left"/>
      <w:pPr>
        <w:ind w:left="1632" w:hanging="281"/>
        <w:jc w:val="right"/>
      </w:pPr>
      <w:rPr>
        <w:rFonts w:ascii="Times New Roman" w:eastAsia="Times New Roman" w:hAnsi="Times New Roman" w:cs="Times New Roman" w:hint="default"/>
        <w:b/>
        <w:bCs/>
        <w:w w:val="100"/>
        <w:sz w:val="28"/>
        <w:szCs w:val="28"/>
        <w:lang w:val="ru-RU" w:eastAsia="en-US" w:bidi="ar-SA"/>
      </w:rPr>
    </w:lvl>
    <w:lvl w:ilvl="2" w:tplc="113EE3A8">
      <w:numFmt w:val="none"/>
      <w:lvlText w:val=""/>
      <w:lvlJc w:val="left"/>
      <w:pPr>
        <w:tabs>
          <w:tab w:val="num" w:pos="360"/>
        </w:tabs>
      </w:pPr>
    </w:lvl>
    <w:lvl w:ilvl="3" w:tplc="40A8EBD8">
      <w:numFmt w:val="bullet"/>
      <w:lvlText w:val="•"/>
      <w:lvlJc w:val="left"/>
      <w:pPr>
        <w:ind w:left="2643" w:hanging="493"/>
      </w:pPr>
      <w:rPr>
        <w:rFonts w:hint="default"/>
        <w:lang w:val="ru-RU" w:eastAsia="en-US" w:bidi="ar-SA"/>
      </w:rPr>
    </w:lvl>
    <w:lvl w:ilvl="4" w:tplc="65F24DA6">
      <w:numFmt w:val="bullet"/>
      <w:lvlText w:val="•"/>
      <w:lvlJc w:val="left"/>
      <w:pPr>
        <w:ind w:left="3646" w:hanging="493"/>
      </w:pPr>
      <w:rPr>
        <w:rFonts w:hint="default"/>
        <w:lang w:val="ru-RU" w:eastAsia="en-US" w:bidi="ar-SA"/>
      </w:rPr>
    </w:lvl>
    <w:lvl w:ilvl="5" w:tplc="66A68922">
      <w:numFmt w:val="bullet"/>
      <w:lvlText w:val="•"/>
      <w:lvlJc w:val="left"/>
      <w:pPr>
        <w:ind w:left="4649" w:hanging="493"/>
      </w:pPr>
      <w:rPr>
        <w:rFonts w:hint="default"/>
        <w:lang w:val="ru-RU" w:eastAsia="en-US" w:bidi="ar-SA"/>
      </w:rPr>
    </w:lvl>
    <w:lvl w:ilvl="6" w:tplc="4F76D1E8">
      <w:numFmt w:val="bullet"/>
      <w:lvlText w:val="•"/>
      <w:lvlJc w:val="left"/>
      <w:pPr>
        <w:ind w:left="5653" w:hanging="493"/>
      </w:pPr>
      <w:rPr>
        <w:rFonts w:hint="default"/>
        <w:lang w:val="ru-RU" w:eastAsia="en-US" w:bidi="ar-SA"/>
      </w:rPr>
    </w:lvl>
    <w:lvl w:ilvl="7" w:tplc="4C3878AA">
      <w:numFmt w:val="bullet"/>
      <w:lvlText w:val="•"/>
      <w:lvlJc w:val="left"/>
      <w:pPr>
        <w:ind w:left="6656" w:hanging="493"/>
      </w:pPr>
      <w:rPr>
        <w:rFonts w:hint="default"/>
        <w:lang w:val="ru-RU" w:eastAsia="en-US" w:bidi="ar-SA"/>
      </w:rPr>
    </w:lvl>
    <w:lvl w:ilvl="8" w:tplc="87460394">
      <w:numFmt w:val="bullet"/>
      <w:lvlText w:val="•"/>
      <w:lvlJc w:val="left"/>
      <w:pPr>
        <w:ind w:left="7659" w:hanging="493"/>
      </w:pPr>
      <w:rPr>
        <w:rFonts w:hint="default"/>
        <w:lang w:val="ru-RU" w:eastAsia="en-US" w:bidi="ar-SA"/>
      </w:rPr>
    </w:lvl>
  </w:abstractNum>
  <w:abstractNum w:abstractNumId="5">
    <w:nsid w:val="1A0A1F3A"/>
    <w:multiLevelType w:val="hybridMultilevel"/>
    <w:tmpl w:val="63A0575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0D0BE2"/>
    <w:multiLevelType w:val="multilevel"/>
    <w:tmpl w:val="3814D01A"/>
    <w:lvl w:ilvl="0">
      <w:start w:val="1"/>
      <w:numFmt w:val="decimal"/>
      <w:lvlText w:val="%1."/>
      <w:lvlJc w:val="left"/>
      <w:pPr>
        <w:ind w:left="360" w:hanging="360"/>
      </w:pPr>
      <w:rPr>
        <w:rFonts w:hint="default"/>
        <w:sz w:val="24"/>
      </w:rPr>
    </w:lvl>
    <w:lvl w:ilvl="1">
      <w:start w:val="3"/>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7">
    <w:nsid w:val="1F69386A"/>
    <w:multiLevelType w:val="hybridMultilevel"/>
    <w:tmpl w:val="E03AA68C"/>
    <w:lvl w:ilvl="0" w:tplc="EA72A35C">
      <w:numFmt w:val="bullet"/>
      <w:lvlText w:val="-"/>
      <w:lvlJc w:val="left"/>
      <w:pPr>
        <w:ind w:left="202" w:hanging="332"/>
      </w:pPr>
      <w:rPr>
        <w:rFonts w:ascii="Times New Roman" w:eastAsia="Times New Roman" w:hAnsi="Times New Roman" w:cs="Times New Roman" w:hint="default"/>
        <w:w w:val="100"/>
        <w:sz w:val="28"/>
        <w:szCs w:val="28"/>
        <w:lang w:val="ru-RU" w:eastAsia="en-US" w:bidi="ar-SA"/>
      </w:rPr>
    </w:lvl>
    <w:lvl w:ilvl="1" w:tplc="A4D89D30">
      <w:numFmt w:val="bullet"/>
      <w:lvlText w:val="•"/>
      <w:lvlJc w:val="left"/>
      <w:pPr>
        <w:ind w:left="1146" w:hanging="332"/>
      </w:pPr>
      <w:rPr>
        <w:rFonts w:hint="default"/>
        <w:lang w:val="ru-RU" w:eastAsia="en-US" w:bidi="ar-SA"/>
      </w:rPr>
    </w:lvl>
    <w:lvl w:ilvl="2" w:tplc="A6F82780">
      <w:numFmt w:val="bullet"/>
      <w:lvlText w:val="•"/>
      <w:lvlJc w:val="left"/>
      <w:pPr>
        <w:ind w:left="2093" w:hanging="332"/>
      </w:pPr>
      <w:rPr>
        <w:rFonts w:hint="default"/>
        <w:lang w:val="ru-RU" w:eastAsia="en-US" w:bidi="ar-SA"/>
      </w:rPr>
    </w:lvl>
    <w:lvl w:ilvl="3" w:tplc="E5E0468E">
      <w:numFmt w:val="bullet"/>
      <w:lvlText w:val="•"/>
      <w:lvlJc w:val="left"/>
      <w:pPr>
        <w:ind w:left="3039" w:hanging="332"/>
      </w:pPr>
      <w:rPr>
        <w:rFonts w:hint="default"/>
        <w:lang w:val="ru-RU" w:eastAsia="en-US" w:bidi="ar-SA"/>
      </w:rPr>
    </w:lvl>
    <w:lvl w:ilvl="4" w:tplc="20A23F7E">
      <w:numFmt w:val="bullet"/>
      <w:lvlText w:val="•"/>
      <w:lvlJc w:val="left"/>
      <w:pPr>
        <w:ind w:left="3986" w:hanging="332"/>
      </w:pPr>
      <w:rPr>
        <w:rFonts w:hint="default"/>
        <w:lang w:val="ru-RU" w:eastAsia="en-US" w:bidi="ar-SA"/>
      </w:rPr>
    </w:lvl>
    <w:lvl w:ilvl="5" w:tplc="0F407288">
      <w:numFmt w:val="bullet"/>
      <w:lvlText w:val="•"/>
      <w:lvlJc w:val="left"/>
      <w:pPr>
        <w:ind w:left="4933" w:hanging="332"/>
      </w:pPr>
      <w:rPr>
        <w:rFonts w:hint="default"/>
        <w:lang w:val="ru-RU" w:eastAsia="en-US" w:bidi="ar-SA"/>
      </w:rPr>
    </w:lvl>
    <w:lvl w:ilvl="6" w:tplc="682A9E8E">
      <w:numFmt w:val="bullet"/>
      <w:lvlText w:val="•"/>
      <w:lvlJc w:val="left"/>
      <w:pPr>
        <w:ind w:left="5879" w:hanging="332"/>
      </w:pPr>
      <w:rPr>
        <w:rFonts w:hint="default"/>
        <w:lang w:val="ru-RU" w:eastAsia="en-US" w:bidi="ar-SA"/>
      </w:rPr>
    </w:lvl>
    <w:lvl w:ilvl="7" w:tplc="397219D0">
      <w:numFmt w:val="bullet"/>
      <w:lvlText w:val="•"/>
      <w:lvlJc w:val="left"/>
      <w:pPr>
        <w:ind w:left="6826" w:hanging="332"/>
      </w:pPr>
      <w:rPr>
        <w:rFonts w:hint="default"/>
        <w:lang w:val="ru-RU" w:eastAsia="en-US" w:bidi="ar-SA"/>
      </w:rPr>
    </w:lvl>
    <w:lvl w:ilvl="8" w:tplc="A0544EA2">
      <w:numFmt w:val="bullet"/>
      <w:lvlText w:val="•"/>
      <w:lvlJc w:val="left"/>
      <w:pPr>
        <w:ind w:left="7773" w:hanging="332"/>
      </w:pPr>
      <w:rPr>
        <w:rFonts w:hint="default"/>
        <w:lang w:val="ru-RU" w:eastAsia="en-US" w:bidi="ar-SA"/>
      </w:rPr>
    </w:lvl>
  </w:abstractNum>
  <w:abstractNum w:abstractNumId="8">
    <w:nsid w:val="21491FD7"/>
    <w:multiLevelType w:val="hybridMultilevel"/>
    <w:tmpl w:val="89B435FA"/>
    <w:lvl w:ilvl="0" w:tplc="E488E4C0">
      <w:numFmt w:val="bullet"/>
      <w:lvlText w:val="-"/>
      <w:lvlJc w:val="left"/>
      <w:pPr>
        <w:ind w:left="1604" w:hanging="260"/>
      </w:pPr>
      <w:rPr>
        <w:rFonts w:ascii="Times New Roman" w:eastAsia="Times New Roman" w:hAnsi="Times New Roman" w:cs="Times New Roman" w:hint="default"/>
        <w:w w:val="100"/>
        <w:sz w:val="24"/>
        <w:szCs w:val="24"/>
        <w:lang w:val="ru-RU" w:eastAsia="en-US" w:bidi="ar-SA"/>
      </w:rPr>
    </w:lvl>
    <w:lvl w:ilvl="1" w:tplc="0C44107A">
      <w:numFmt w:val="bullet"/>
      <w:lvlText w:val=""/>
      <w:lvlJc w:val="left"/>
      <w:pPr>
        <w:ind w:left="1604" w:hanging="210"/>
      </w:pPr>
      <w:rPr>
        <w:rFonts w:ascii="Symbol" w:eastAsia="Symbol" w:hAnsi="Symbol" w:cs="Symbol" w:hint="default"/>
        <w:b w:val="0"/>
        <w:w w:val="89"/>
        <w:sz w:val="24"/>
        <w:szCs w:val="24"/>
        <w:lang w:val="ru-RU" w:eastAsia="en-US" w:bidi="ar-SA"/>
      </w:rPr>
    </w:lvl>
    <w:lvl w:ilvl="2" w:tplc="5FC2E962">
      <w:numFmt w:val="bullet"/>
      <w:lvlText w:val="•"/>
      <w:lvlJc w:val="left"/>
      <w:pPr>
        <w:ind w:left="3609" w:hanging="210"/>
      </w:pPr>
      <w:rPr>
        <w:rFonts w:hint="default"/>
        <w:lang w:val="ru-RU" w:eastAsia="en-US" w:bidi="ar-SA"/>
      </w:rPr>
    </w:lvl>
    <w:lvl w:ilvl="3" w:tplc="EADCA8A8">
      <w:numFmt w:val="bullet"/>
      <w:lvlText w:val="•"/>
      <w:lvlJc w:val="left"/>
      <w:pPr>
        <w:ind w:left="4613" w:hanging="210"/>
      </w:pPr>
      <w:rPr>
        <w:rFonts w:hint="default"/>
        <w:lang w:val="ru-RU" w:eastAsia="en-US" w:bidi="ar-SA"/>
      </w:rPr>
    </w:lvl>
    <w:lvl w:ilvl="4" w:tplc="BAA493BE">
      <w:numFmt w:val="bullet"/>
      <w:lvlText w:val="•"/>
      <w:lvlJc w:val="left"/>
      <w:pPr>
        <w:ind w:left="5618" w:hanging="210"/>
      </w:pPr>
      <w:rPr>
        <w:rFonts w:hint="default"/>
        <w:lang w:val="ru-RU" w:eastAsia="en-US" w:bidi="ar-SA"/>
      </w:rPr>
    </w:lvl>
    <w:lvl w:ilvl="5" w:tplc="815289B0">
      <w:numFmt w:val="bullet"/>
      <w:lvlText w:val="•"/>
      <w:lvlJc w:val="left"/>
      <w:pPr>
        <w:ind w:left="6623" w:hanging="210"/>
      </w:pPr>
      <w:rPr>
        <w:rFonts w:hint="default"/>
        <w:lang w:val="ru-RU" w:eastAsia="en-US" w:bidi="ar-SA"/>
      </w:rPr>
    </w:lvl>
    <w:lvl w:ilvl="6" w:tplc="CC100B64">
      <w:numFmt w:val="bullet"/>
      <w:lvlText w:val="•"/>
      <w:lvlJc w:val="left"/>
      <w:pPr>
        <w:ind w:left="7627" w:hanging="210"/>
      </w:pPr>
      <w:rPr>
        <w:rFonts w:hint="default"/>
        <w:lang w:val="ru-RU" w:eastAsia="en-US" w:bidi="ar-SA"/>
      </w:rPr>
    </w:lvl>
    <w:lvl w:ilvl="7" w:tplc="6BCA8D80">
      <w:numFmt w:val="bullet"/>
      <w:lvlText w:val="•"/>
      <w:lvlJc w:val="left"/>
      <w:pPr>
        <w:ind w:left="8632" w:hanging="210"/>
      </w:pPr>
      <w:rPr>
        <w:rFonts w:hint="default"/>
        <w:lang w:val="ru-RU" w:eastAsia="en-US" w:bidi="ar-SA"/>
      </w:rPr>
    </w:lvl>
    <w:lvl w:ilvl="8" w:tplc="ECA05C48">
      <w:numFmt w:val="bullet"/>
      <w:lvlText w:val="•"/>
      <w:lvlJc w:val="left"/>
      <w:pPr>
        <w:ind w:left="9636" w:hanging="210"/>
      </w:pPr>
      <w:rPr>
        <w:rFonts w:hint="default"/>
        <w:lang w:val="ru-RU" w:eastAsia="en-US" w:bidi="ar-SA"/>
      </w:rPr>
    </w:lvl>
  </w:abstractNum>
  <w:abstractNum w:abstractNumId="9">
    <w:nsid w:val="221A6FD3"/>
    <w:multiLevelType w:val="hybridMultilevel"/>
    <w:tmpl w:val="B14678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2E1"/>
    <w:multiLevelType w:val="hybridMultilevel"/>
    <w:tmpl w:val="210873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E306B5"/>
    <w:multiLevelType w:val="hybridMultilevel"/>
    <w:tmpl w:val="FA181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DF66DE"/>
    <w:multiLevelType w:val="multilevel"/>
    <w:tmpl w:val="5E7E68F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44D4F80"/>
    <w:multiLevelType w:val="hybridMultilevel"/>
    <w:tmpl w:val="FC888470"/>
    <w:lvl w:ilvl="0" w:tplc="708ABF30">
      <w:start w:val="2"/>
      <w:numFmt w:val="decimal"/>
      <w:lvlText w:val="%1."/>
      <w:lvlJc w:val="left"/>
      <w:pPr>
        <w:ind w:left="1954" w:hanging="280"/>
      </w:pPr>
      <w:rPr>
        <w:rFonts w:ascii="Times New Roman" w:eastAsia="Times New Roman" w:hAnsi="Times New Roman" w:cs="Times New Roman" w:hint="default"/>
        <w:w w:val="100"/>
        <w:sz w:val="28"/>
        <w:szCs w:val="28"/>
        <w:lang w:val="ru-RU" w:eastAsia="en-US" w:bidi="ar-SA"/>
      </w:rPr>
    </w:lvl>
    <w:lvl w:ilvl="1" w:tplc="51383C66">
      <w:start w:val="1"/>
      <w:numFmt w:val="decimal"/>
      <w:lvlText w:val="%2."/>
      <w:lvlJc w:val="left"/>
      <w:pPr>
        <w:ind w:left="1604" w:hanging="708"/>
        <w:jc w:val="right"/>
      </w:pPr>
      <w:rPr>
        <w:rFonts w:ascii="Times New Roman" w:eastAsia="Trebuchet MS" w:hAnsi="Times New Roman" w:cs="Times New Roman" w:hint="default"/>
        <w:b w:val="0"/>
        <w:bCs/>
        <w:spacing w:val="-1"/>
        <w:w w:val="103"/>
        <w:sz w:val="28"/>
        <w:szCs w:val="28"/>
        <w:lang w:val="ru-RU" w:eastAsia="en-US" w:bidi="ar-SA"/>
      </w:rPr>
    </w:lvl>
    <w:lvl w:ilvl="2" w:tplc="78CEE1FA">
      <w:start w:val="1"/>
      <w:numFmt w:val="decimal"/>
      <w:lvlText w:val="%3."/>
      <w:lvlJc w:val="left"/>
      <w:pPr>
        <w:ind w:left="3020" w:hanging="708"/>
      </w:pPr>
      <w:rPr>
        <w:rFonts w:ascii="Times New Roman" w:eastAsia="Times New Roman" w:hAnsi="Times New Roman" w:cs="Times New Roman" w:hint="default"/>
        <w:b w:val="0"/>
        <w:bCs/>
        <w:w w:val="100"/>
        <w:sz w:val="24"/>
        <w:szCs w:val="24"/>
        <w:lang w:val="ru-RU" w:eastAsia="en-US" w:bidi="ar-SA"/>
      </w:rPr>
    </w:lvl>
    <w:lvl w:ilvl="3" w:tplc="F0E4095E">
      <w:numFmt w:val="bullet"/>
      <w:lvlText w:val="•"/>
      <w:lvlJc w:val="left"/>
      <w:pPr>
        <w:ind w:left="4098" w:hanging="708"/>
      </w:pPr>
      <w:rPr>
        <w:rFonts w:hint="default"/>
        <w:lang w:val="ru-RU" w:eastAsia="en-US" w:bidi="ar-SA"/>
      </w:rPr>
    </w:lvl>
    <w:lvl w:ilvl="4" w:tplc="B302F5FC">
      <w:numFmt w:val="bullet"/>
      <w:lvlText w:val="•"/>
      <w:lvlJc w:val="left"/>
      <w:pPr>
        <w:ind w:left="5176" w:hanging="708"/>
      </w:pPr>
      <w:rPr>
        <w:rFonts w:hint="default"/>
        <w:lang w:val="ru-RU" w:eastAsia="en-US" w:bidi="ar-SA"/>
      </w:rPr>
    </w:lvl>
    <w:lvl w:ilvl="5" w:tplc="532E6D50">
      <w:numFmt w:val="bullet"/>
      <w:lvlText w:val="•"/>
      <w:lvlJc w:val="left"/>
      <w:pPr>
        <w:ind w:left="6254" w:hanging="708"/>
      </w:pPr>
      <w:rPr>
        <w:rFonts w:hint="default"/>
        <w:lang w:val="ru-RU" w:eastAsia="en-US" w:bidi="ar-SA"/>
      </w:rPr>
    </w:lvl>
    <w:lvl w:ilvl="6" w:tplc="37FE9564">
      <w:numFmt w:val="bullet"/>
      <w:lvlText w:val="•"/>
      <w:lvlJc w:val="left"/>
      <w:pPr>
        <w:ind w:left="7333" w:hanging="708"/>
      </w:pPr>
      <w:rPr>
        <w:rFonts w:hint="default"/>
        <w:lang w:val="ru-RU" w:eastAsia="en-US" w:bidi="ar-SA"/>
      </w:rPr>
    </w:lvl>
    <w:lvl w:ilvl="7" w:tplc="BFA21F40">
      <w:numFmt w:val="bullet"/>
      <w:lvlText w:val="•"/>
      <w:lvlJc w:val="left"/>
      <w:pPr>
        <w:ind w:left="8411" w:hanging="708"/>
      </w:pPr>
      <w:rPr>
        <w:rFonts w:hint="default"/>
        <w:lang w:val="ru-RU" w:eastAsia="en-US" w:bidi="ar-SA"/>
      </w:rPr>
    </w:lvl>
    <w:lvl w:ilvl="8" w:tplc="4C18B7E6">
      <w:numFmt w:val="bullet"/>
      <w:lvlText w:val="•"/>
      <w:lvlJc w:val="left"/>
      <w:pPr>
        <w:ind w:left="9489" w:hanging="708"/>
      </w:pPr>
      <w:rPr>
        <w:rFonts w:hint="default"/>
        <w:lang w:val="ru-RU" w:eastAsia="en-US" w:bidi="ar-SA"/>
      </w:rPr>
    </w:lvl>
  </w:abstractNum>
  <w:abstractNum w:abstractNumId="14">
    <w:nsid w:val="2A117B4C"/>
    <w:multiLevelType w:val="hybridMultilevel"/>
    <w:tmpl w:val="14928718"/>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2A1E794D"/>
    <w:multiLevelType w:val="hybridMultilevel"/>
    <w:tmpl w:val="875EB5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186D81"/>
    <w:multiLevelType w:val="multilevel"/>
    <w:tmpl w:val="79B4762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C1F4B3E"/>
    <w:multiLevelType w:val="hybridMultilevel"/>
    <w:tmpl w:val="7B8878A8"/>
    <w:lvl w:ilvl="0" w:tplc="36B4228E">
      <w:start w:val="3"/>
      <w:numFmt w:val="decimal"/>
      <w:lvlText w:val="%1"/>
      <w:lvlJc w:val="left"/>
      <w:pPr>
        <w:ind w:left="2310" w:hanging="365"/>
      </w:pPr>
      <w:rPr>
        <w:rFonts w:hint="default"/>
        <w:lang w:val="ru-RU" w:eastAsia="en-US" w:bidi="ar-SA"/>
      </w:rPr>
    </w:lvl>
    <w:lvl w:ilvl="1" w:tplc="067C2CC8">
      <w:numFmt w:val="none"/>
      <w:lvlText w:val=""/>
      <w:lvlJc w:val="left"/>
      <w:pPr>
        <w:tabs>
          <w:tab w:val="num" w:pos="360"/>
        </w:tabs>
      </w:pPr>
    </w:lvl>
    <w:lvl w:ilvl="2" w:tplc="803E53FE">
      <w:numFmt w:val="bullet"/>
      <w:lvlText w:val="•"/>
      <w:lvlJc w:val="left"/>
      <w:pPr>
        <w:ind w:left="4144" w:hanging="365"/>
      </w:pPr>
      <w:rPr>
        <w:rFonts w:hint="default"/>
        <w:lang w:val="ru-RU" w:eastAsia="en-US" w:bidi="ar-SA"/>
      </w:rPr>
    </w:lvl>
    <w:lvl w:ilvl="3" w:tplc="C2A4B4BA">
      <w:numFmt w:val="bullet"/>
      <w:lvlText w:val="•"/>
      <w:lvlJc w:val="left"/>
      <w:pPr>
        <w:ind w:left="5057" w:hanging="365"/>
      </w:pPr>
      <w:rPr>
        <w:rFonts w:hint="default"/>
        <w:lang w:val="ru-RU" w:eastAsia="en-US" w:bidi="ar-SA"/>
      </w:rPr>
    </w:lvl>
    <w:lvl w:ilvl="4" w:tplc="F11A13DE">
      <w:numFmt w:val="bullet"/>
      <w:lvlText w:val="•"/>
      <w:lvlJc w:val="left"/>
      <w:pPr>
        <w:ind w:left="5969" w:hanging="365"/>
      </w:pPr>
      <w:rPr>
        <w:rFonts w:hint="default"/>
        <w:lang w:val="ru-RU" w:eastAsia="en-US" w:bidi="ar-SA"/>
      </w:rPr>
    </w:lvl>
    <w:lvl w:ilvl="5" w:tplc="943E862A">
      <w:numFmt w:val="bullet"/>
      <w:lvlText w:val="•"/>
      <w:lvlJc w:val="left"/>
      <w:pPr>
        <w:ind w:left="6882" w:hanging="365"/>
      </w:pPr>
      <w:rPr>
        <w:rFonts w:hint="default"/>
        <w:lang w:val="ru-RU" w:eastAsia="en-US" w:bidi="ar-SA"/>
      </w:rPr>
    </w:lvl>
    <w:lvl w:ilvl="6" w:tplc="58144FAA">
      <w:numFmt w:val="bullet"/>
      <w:lvlText w:val="•"/>
      <w:lvlJc w:val="left"/>
      <w:pPr>
        <w:ind w:left="7794" w:hanging="365"/>
      </w:pPr>
      <w:rPr>
        <w:rFonts w:hint="default"/>
        <w:lang w:val="ru-RU" w:eastAsia="en-US" w:bidi="ar-SA"/>
      </w:rPr>
    </w:lvl>
    <w:lvl w:ilvl="7" w:tplc="BF327A52">
      <w:numFmt w:val="bullet"/>
      <w:lvlText w:val="•"/>
      <w:lvlJc w:val="left"/>
      <w:pPr>
        <w:ind w:left="8706" w:hanging="365"/>
      </w:pPr>
      <w:rPr>
        <w:rFonts w:hint="default"/>
        <w:lang w:val="ru-RU" w:eastAsia="en-US" w:bidi="ar-SA"/>
      </w:rPr>
    </w:lvl>
    <w:lvl w:ilvl="8" w:tplc="12C8FC86">
      <w:numFmt w:val="bullet"/>
      <w:lvlText w:val="•"/>
      <w:lvlJc w:val="left"/>
      <w:pPr>
        <w:ind w:left="9619" w:hanging="365"/>
      </w:pPr>
      <w:rPr>
        <w:rFonts w:hint="default"/>
        <w:lang w:val="ru-RU" w:eastAsia="en-US" w:bidi="ar-SA"/>
      </w:rPr>
    </w:lvl>
  </w:abstractNum>
  <w:abstractNum w:abstractNumId="18">
    <w:nsid w:val="2F0758E8"/>
    <w:multiLevelType w:val="hybridMultilevel"/>
    <w:tmpl w:val="F1F4DA06"/>
    <w:lvl w:ilvl="0" w:tplc="70E44C6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2F4C2FF0"/>
    <w:multiLevelType w:val="hybridMultilevel"/>
    <w:tmpl w:val="81946E54"/>
    <w:lvl w:ilvl="0" w:tplc="70E44C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EC2791"/>
    <w:multiLevelType w:val="hybridMultilevel"/>
    <w:tmpl w:val="565A23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056789"/>
    <w:multiLevelType w:val="multilevel"/>
    <w:tmpl w:val="76E8FC0A"/>
    <w:lvl w:ilvl="0">
      <w:start w:val="3"/>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39B2160A"/>
    <w:multiLevelType w:val="multilevel"/>
    <w:tmpl w:val="6A48B85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nsid w:val="3B404F14"/>
    <w:multiLevelType w:val="hybridMultilevel"/>
    <w:tmpl w:val="F2869A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43066D"/>
    <w:multiLevelType w:val="hybridMultilevel"/>
    <w:tmpl w:val="4CE41B34"/>
    <w:lvl w:ilvl="0" w:tplc="70E44C66">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1A76A7F"/>
    <w:multiLevelType w:val="hybridMultilevel"/>
    <w:tmpl w:val="9D7ACB50"/>
    <w:lvl w:ilvl="0" w:tplc="04190001">
      <w:start w:val="1"/>
      <w:numFmt w:val="bullet"/>
      <w:lvlText w:val=""/>
      <w:lvlJc w:val="left"/>
      <w:pPr>
        <w:ind w:left="720" w:hanging="360"/>
      </w:pPr>
      <w:rPr>
        <w:rFonts w:ascii="Symbol" w:hAnsi="Symbol"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145CEA"/>
    <w:multiLevelType w:val="hybridMultilevel"/>
    <w:tmpl w:val="8D5A3C92"/>
    <w:lvl w:ilvl="0" w:tplc="27A06EEA">
      <w:start w:val="1"/>
      <w:numFmt w:val="decimal"/>
      <w:lvlText w:val="%1."/>
      <w:lvlJc w:val="left"/>
      <w:pPr>
        <w:ind w:left="1604" w:hanging="240"/>
      </w:pPr>
      <w:rPr>
        <w:rFonts w:ascii="Times New Roman" w:eastAsia="Times New Roman" w:hAnsi="Times New Roman" w:cs="Times New Roman" w:hint="default"/>
        <w:w w:val="100"/>
        <w:sz w:val="24"/>
        <w:szCs w:val="24"/>
        <w:lang w:val="ru-RU" w:eastAsia="en-US" w:bidi="ar-SA"/>
      </w:rPr>
    </w:lvl>
    <w:lvl w:ilvl="1" w:tplc="878476D0">
      <w:numFmt w:val="bullet"/>
      <w:lvlText w:val="•"/>
      <w:lvlJc w:val="left"/>
      <w:pPr>
        <w:ind w:left="2604" w:hanging="240"/>
      </w:pPr>
      <w:rPr>
        <w:rFonts w:hint="default"/>
        <w:lang w:val="ru-RU" w:eastAsia="en-US" w:bidi="ar-SA"/>
      </w:rPr>
    </w:lvl>
    <w:lvl w:ilvl="2" w:tplc="AA3EB266">
      <w:numFmt w:val="bullet"/>
      <w:lvlText w:val="•"/>
      <w:lvlJc w:val="left"/>
      <w:pPr>
        <w:ind w:left="3609" w:hanging="240"/>
      </w:pPr>
      <w:rPr>
        <w:rFonts w:hint="default"/>
        <w:lang w:val="ru-RU" w:eastAsia="en-US" w:bidi="ar-SA"/>
      </w:rPr>
    </w:lvl>
    <w:lvl w:ilvl="3" w:tplc="9808DEA8">
      <w:numFmt w:val="bullet"/>
      <w:lvlText w:val="•"/>
      <w:lvlJc w:val="left"/>
      <w:pPr>
        <w:ind w:left="4613" w:hanging="240"/>
      </w:pPr>
      <w:rPr>
        <w:rFonts w:hint="default"/>
        <w:lang w:val="ru-RU" w:eastAsia="en-US" w:bidi="ar-SA"/>
      </w:rPr>
    </w:lvl>
    <w:lvl w:ilvl="4" w:tplc="57CCC430">
      <w:numFmt w:val="bullet"/>
      <w:lvlText w:val="•"/>
      <w:lvlJc w:val="left"/>
      <w:pPr>
        <w:ind w:left="5618" w:hanging="240"/>
      </w:pPr>
      <w:rPr>
        <w:rFonts w:hint="default"/>
        <w:lang w:val="ru-RU" w:eastAsia="en-US" w:bidi="ar-SA"/>
      </w:rPr>
    </w:lvl>
    <w:lvl w:ilvl="5" w:tplc="FC26F338">
      <w:numFmt w:val="bullet"/>
      <w:lvlText w:val="•"/>
      <w:lvlJc w:val="left"/>
      <w:pPr>
        <w:ind w:left="6623" w:hanging="240"/>
      </w:pPr>
      <w:rPr>
        <w:rFonts w:hint="default"/>
        <w:lang w:val="ru-RU" w:eastAsia="en-US" w:bidi="ar-SA"/>
      </w:rPr>
    </w:lvl>
    <w:lvl w:ilvl="6" w:tplc="6512C652">
      <w:numFmt w:val="bullet"/>
      <w:lvlText w:val="•"/>
      <w:lvlJc w:val="left"/>
      <w:pPr>
        <w:ind w:left="7627" w:hanging="240"/>
      </w:pPr>
      <w:rPr>
        <w:rFonts w:hint="default"/>
        <w:lang w:val="ru-RU" w:eastAsia="en-US" w:bidi="ar-SA"/>
      </w:rPr>
    </w:lvl>
    <w:lvl w:ilvl="7" w:tplc="D0C47F2A">
      <w:numFmt w:val="bullet"/>
      <w:lvlText w:val="•"/>
      <w:lvlJc w:val="left"/>
      <w:pPr>
        <w:ind w:left="8632" w:hanging="240"/>
      </w:pPr>
      <w:rPr>
        <w:rFonts w:hint="default"/>
        <w:lang w:val="ru-RU" w:eastAsia="en-US" w:bidi="ar-SA"/>
      </w:rPr>
    </w:lvl>
    <w:lvl w:ilvl="8" w:tplc="DF66EC86">
      <w:numFmt w:val="bullet"/>
      <w:lvlText w:val="•"/>
      <w:lvlJc w:val="left"/>
      <w:pPr>
        <w:ind w:left="9636" w:hanging="240"/>
      </w:pPr>
      <w:rPr>
        <w:rFonts w:hint="default"/>
        <w:lang w:val="ru-RU" w:eastAsia="en-US" w:bidi="ar-SA"/>
      </w:rPr>
    </w:lvl>
  </w:abstractNum>
  <w:abstractNum w:abstractNumId="27">
    <w:nsid w:val="4617210E"/>
    <w:multiLevelType w:val="hybridMultilevel"/>
    <w:tmpl w:val="B6882E4C"/>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47D03B71"/>
    <w:multiLevelType w:val="hybridMultilevel"/>
    <w:tmpl w:val="A99E7B7E"/>
    <w:lvl w:ilvl="0" w:tplc="F682A4B2">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9D82E1B"/>
    <w:multiLevelType w:val="hybridMultilevel"/>
    <w:tmpl w:val="21AC2F3E"/>
    <w:lvl w:ilvl="0" w:tplc="B5284040">
      <w:numFmt w:val="bullet"/>
      <w:lvlText w:val="-"/>
      <w:lvlJc w:val="left"/>
      <w:pPr>
        <w:ind w:left="1604" w:hanging="252"/>
      </w:pPr>
      <w:rPr>
        <w:rFonts w:hint="default"/>
        <w:w w:val="100"/>
        <w:lang w:val="ru-RU" w:eastAsia="en-US" w:bidi="ar-SA"/>
      </w:rPr>
    </w:lvl>
    <w:lvl w:ilvl="1" w:tplc="4D9604A0">
      <w:numFmt w:val="bullet"/>
      <w:lvlText w:val="-"/>
      <w:lvlJc w:val="left"/>
      <w:pPr>
        <w:ind w:left="1604" w:hanging="202"/>
      </w:pPr>
      <w:rPr>
        <w:rFonts w:ascii="Times New Roman" w:eastAsia="Times New Roman" w:hAnsi="Times New Roman" w:cs="Times New Roman" w:hint="default"/>
        <w:w w:val="100"/>
        <w:sz w:val="24"/>
        <w:szCs w:val="24"/>
        <w:lang w:val="ru-RU" w:eastAsia="en-US" w:bidi="ar-SA"/>
      </w:rPr>
    </w:lvl>
    <w:lvl w:ilvl="2" w:tplc="A8901CAA">
      <w:numFmt w:val="bullet"/>
      <w:lvlText w:val="•"/>
      <w:lvlJc w:val="left"/>
      <w:pPr>
        <w:ind w:left="3609" w:hanging="202"/>
      </w:pPr>
      <w:rPr>
        <w:rFonts w:hint="default"/>
        <w:lang w:val="ru-RU" w:eastAsia="en-US" w:bidi="ar-SA"/>
      </w:rPr>
    </w:lvl>
    <w:lvl w:ilvl="3" w:tplc="F9C823E0">
      <w:numFmt w:val="bullet"/>
      <w:lvlText w:val="•"/>
      <w:lvlJc w:val="left"/>
      <w:pPr>
        <w:ind w:left="4613" w:hanging="202"/>
      </w:pPr>
      <w:rPr>
        <w:rFonts w:hint="default"/>
        <w:lang w:val="ru-RU" w:eastAsia="en-US" w:bidi="ar-SA"/>
      </w:rPr>
    </w:lvl>
    <w:lvl w:ilvl="4" w:tplc="C4F43884">
      <w:numFmt w:val="bullet"/>
      <w:lvlText w:val="•"/>
      <w:lvlJc w:val="left"/>
      <w:pPr>
        <w:ind w:left="5618" w:hanging="202"/>
      </w:pPr>
      <w:rPr>
        <w:rFonts w:hint="default"/>
        <w:lang w:val="ru-RU" w:eastAsia="en-US" w:bidi="ar-SA"/>
      </w:rPr>
    </w:lvl>
    <w:lvl w:ilvl="5" w:tplc="7DE681CA">
      <w:numFmt w:val="bullet"/>
      <w:lvlText w:val="•"/>
      <w:lvlJc w:val="left"/>
      <w:pPr>
        <w:ind w:left="6623" w:hanging="202"/>
      </w:pPr>
      <w:rPr>
        <w:rFonts w:hint="default"/>
        <w:lang w:val="ru-RU" w:eastAsia="en-US" w:bidi="ar-SA"/>
      </w:rPr>
    </w:lvl>
    <w:lvl w:ilvl="6" w:tplc="9BBC1CE4">
      <w:numFmt w:val="bullet"/>
      <w:lvlText w:val="•"/>
      <w:lvlJc w:val="left"/>
      <w:pPr>
        <w:ind w:left="7627" w:hanging="202"/>
      </w:pPr>
      <w:rPr>
        <w:rFonts w:hint="default"/>
        <w:lang w:val="ru-RU" w:eastAsia="en-US" w:bidi="ar-SA"/>
      </w:rPr>
    </w:lvl>
    <w:lvl w:ilvl="7" w:tplc="CC60F57E">
      <w:numFmt w:val="bullet"/>
      <w:lvlText w:val="•"/>
      <w:lvlJc w:val="left"/>
      <w:pPr>
        <w:ind w:left="8632" w:hanging="202"/>
      </w:pPr>
      <w:rPr>
        <w:rFonts w:hint="default"/>
        <w:lang w:val="ru-RU" w:eastAsia="en-US" w:bidi="ar-SA"/>
      </w:rPr>
    </w:lvl>
    <w:lvl w:ilvl="8" w:tplc="6D886EF6">
      <w:numFmt w:val="bullet"/>
      <w:lvlText w:val="•"/>
      <w:lvlJc w:val="left"/>
      <w:pPr>
        <w:ind w:left="9636" w:hanging="202"/>
      </w:pPr>
      <w:rPr>
        <w:rFonts w:hint="default"/>
        <w:lang w:val="ru-RU" w:eastAsia="en-US" w:bidi="ar-SA"/>
      </w:rPr>
    </w:lvl>
  </w:abstractNum>
  <w:abstractNum w:abstractNumId="30">
    <w:nsid w:val="4ACF34C5"/>
    <w:multiLevelType w:val="hybridMultilevel"/>
    <w:tmpl w:val="6BD8BE24"/>
    <w:lvl w:ilvl="0" w:tplc="0E4E088A">
      <w:numFmt w:val="bullet"/>
      <w:lvlText w:val=""/>
      <w:lvlJc w:val="left"/>
      <w:pPr>
        <w:ind w:left="1379" w:hanging="850"/>
      </w:pPr>
      <w:rPr>
        <w:rFonts w:ascii="Symbol" w:eastAsia="Symbol" w:hAnsi="Symbol" w:cs="Symbol" w:hint="default"/>
        <w:w w:val="99"/>
        <w:sz w:val="28"/>
        <w:szCs w:val="28"/>
        <w:lang w:val="ru-RU" w:eastAsia="en-US" w:bidi="ar-SA"/>
      </w:rPr>
    </w:lvl>
    <w:lvl w:ilvl="1" w:tplc="E9FE71C0">
      <w:numFmt w:val="bullet"/>
      <w:lvlText w:val="•"/>
      <w:lvlJc w:val="left"/>
      <w:pPr>
        <w:ind w:left="2386" w:hanging="850"/>
      </w:pPr>
      <w:rPr>
        <w:rFonts w:hint="default"/>
        <w:lang w:val="ru-RU" w:eastAsia="en-US" w:bidi="ar-SA"/>
      </w:rPr>
    </w:lvl>
    <w:lvl w:ilvl="2" w:tplc="44386430">
      <w:numFmt w:val="bullet"/>
      <w:lvlText w:val="•"/>
      <w:lvlJc w:val="left"/>
      <w:pPr>
        <w:ind w:left="3392" w:hanging="850"/>
      </w:pPr>
      <w:rPr>
        <w:rFonts w:hint="default"/>
        <w:lang w:val="ru-RU" w:eastAsia="en-US" w:bidi="ar-SA"/>
      </w:rPr>
    </w:lvl>
    <w:lvl w:ilvl="3" w:tplc="1E24AD44">
      <w:numFmt w:val="bullet"/>
      <w:lvlText w:val="•"/>
      <w:lvlJc w:val="left"/>
      <w:pPr>
        <w:ind w:left="4399" w:hanging="850"/>
      </w:pPr>
      <w:rPr>
        <w:rFonts w:hint="default"/>
        <w:lang w:val="ru-RU" w:eastAsia="en-US" w:bidi="ar-SA"/>
      </w:rPr>
    </w:lvl>
    <w:lvl w:ilvl="4" w:tplc="B95471D0">
      <w:numFmt w:val="bullet"/>
      <w:lvlText w:val="•"/>
      <w:lvlJc w:val="left"/>
      <w:pPr>
        <w:ind w:left="5405" w:hanging="850"/>
      </w:pPr>
      <w:rPr>
        <w:rFonts w:hint="default"/>
        <w:lang w:val="ru-RU" w:eastAsia="en-US" w:bidi="ar-SA"/>
      </w:rPr>
    </w:lvl>
    <w:lvl w:ilvl="5" w:tplc="A6CC85EE">
      <w:numFmt w:val="bullet"/>
      <w:lvlText w:val="•"/>
      <w:lvlJc w:val="left"/>
      <w:pPr>
        <w:ind w:left="6412" w:hanging="850"/>
      </w:pPr>
      <w:rPr>
        <w:rFonts w:hint="default"/>
        <w:lang w:val="ru-RU" w:eastAsia="en-US" w:bidi="ar-SA"/>
      </w:rPr>
    </w:lvl>
    <w:lvl w:ilvl="6" w:tplc="83E689E6">
      <w:numFmt w:val="bullet"/>
      <w:lvlText w:val="•"/>
      <w:lvlJc w:val="left"/>
      <w:pPr>
        <w:ind w:left="7418" w:hanging="850"/>
      </w:pPr>
      <w:rPr>
        <w:rFonts w:hint="default"/>
        <w:lang w:val="ru-RU" w:eastAsia="en-US" w:bidi="ar-SA"/>
      </w:rPr>
    </w:lvl>
    <w:lvl w:ilvl="7" w:tplc="AF4C965C">
      <w:numFmt w:val="bullet"/>
      <w:lvlText w:val="•"/>
      <w:lvlJc w:val="left"/>
      <w:pPr>
        <w:ind w:left="8424" w:hanging="850"/>
      </w:pPr>
      <w:rPr>
        <w:rFonts w:hint="default"/>
        <w:lang w:val="ru-RU" w:eastAsia="en-US" w:bidi="ar-SA"/>
      </w:rPr>
    </w:lvl>
    <w:lvl w:ilvl="8" w:tplc="BBB467B4">
      <w:numFmt w:val="bullet"/>
      <w:lvlText w:val="•"/>
      <w:lvlJc w:val="left"/>
      <w:pPr>
        <w:ind w:left="9431" w:hanging="850"/>
      </w:pPr>
      <w:rPr>
        <w:rFonts w:hint="default"/>
        <w:lang w:val="ru-RU" w:eastAsia="en-US" w:bidi="ar-SA"/>
      </w:rPr>
    </w:lvl>
  </w:abstractNum>
  <w:abstractNum w:abstractNumId="31">
    <w:nsid w:val="4EA858B0"/>
    <w:multiLevelType w:val="hybridMultilevel"/>
    <w:tmpl w:val="38DA740A"/>
    <w:lvl w:ilvl="0" w:tplc="70E44C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511E3E46"/>
    <w:multiLevelType w:val="hybridMultilevel"/>
    <w:tmpl w:val="6954324C"/>
    <w:lvl w:ilvl="0" w:tplc="70E44C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9B718DD"/>
    <w:multiLevelType w:val="hybridMultilevel"/>
    <w:tmpl w:val="52B67A12"/>
    <w:lvl w:ilvl="0" w:tplc="950C7B8A">
      <w:start w:val="1"/>
      <w:numFmt w:val="decimal"/>
      <w:lvlText w:val="%1"/>
      <w:lvlJc w:val="left"/>
      <w:pPr>
        <w:ind w:left="4659" w:hanging="845"/>
      </w:pPr>
      <w:rPr>
        <w:rFonts w:hint="default"/>
        <w:lang w:val="ru-RU" w:eastAsia="en-US" w:bidi="ar-SA"/>
      </w:rPr>
    </w:lvl>
    <w:lvl w:ilvl="1" w:tplc="E2E896BE">
      <w:numFmt w:val="none"/>
      <w:lvlText w:val=""/>
      <w:lvlJc w:val="left"/>
      <w:pPr>
        <w:tabs>
          <w:tab w:val="num" w:pos="360"/>
        </w:tabs>
      </w:pPr>
    </w:lvl>
    <w:lvl w:ilvl="2" w:tplc="95149506">
      <w:numFmt w:val="none"/>
      <w:lvlText w:val=""/>
      <w:lvlJc w:val="left"/>
      <w:pPr>
        <w:tabs>
          <w:tab w:val="num" w:pos="360"/>
        </w:tabs>
      </w:pPr>
    </w:lvl>
    <w:lvl w:ilvl="3" w:tplc="9268165C">
      <w:numFmt w:val="bullet"/>
      <w:lvlText w:val="•"/>
      <w:lvlJc w:val="left"/>
      <w:pPr>
        <w:ind w:left="6167" w:hanging="604"/>
      </w:pPr>
      <w:rPr>
        <w:rFonts w:hint="default"/>
        <w:lang w:val="ru-RU" w:eastAsia="en-US" w:bidi="ar-SA"/>
      </w:rPr>
    </w:lvl>
    <w:lvl w:ilvl="4" w:tplc="21620C44">
      <w:numFmt w:val="bullet"/>
      <w:lvlText w:val="•"/>
      <w:lvlJc w:val="left"/>
      <w:pPr>
        <w:ind w:left="6921" w:hanging="604"/>
      </w:pPr>
      <w:rPr>
        <w:rFonts w:hint="default"/>
        <w:lang w:val="ru-RU" w:eastAsia="en-US" w:bidi="ar-SA"/>
      </w:rPr>
    </w:lvl>
    <w:lvl w:ilvl="5" w:tplc="04BAD34C">
      <w:numFmt w:val="bullet"/>
      <w:lvlText w:val="•"/>
      <w:lvlJc w:val="left"/>
      <w:pPr>
        <w:ind w:left="7675" w:hanging="604"/>
      </w:pPr>
      <w:rPr>
        <w:rFonts w:hint="default"/>
        <w:lang w:val="ru-RU" w:eastAsia="en-US" w:bidi="ar-SA"/>
      </w:rPr>
    </w:lvl>
    <w:lvl w:ilvl="6" w:tplc="A1388D5A">
      <w:numFmt w:val="bullet"/>
      <w:lvlText w:val="•"/>
      <w:lvlJc w:val="left"/>
      <w:pPr>
        <w:ind w:left="8428" w:hanging="604"/>
      </w:pPr>
      <w:rPr>
        <w:rFonts w:hint="default"/>
        <w:lang w:val="ru-RU" w:eastAsia="en-US" w:bidi="ar-SA"/>
      </w:rPr>
    </w:lvl>
    <w:lvl w:ilvl="7" w:tplc="2B7CA086">
      <w:numFmt w:val="bullet"/>
      <w:lvlText w:val="•"/>
      <w:lvlJc w:val="left"/>
      <w:pPr>
        <w:ind w:left="9182" w:hanging="604"/>
      </w:pPr>
      <w:rPr>
        <w:rFonts w:hint="default"/>
        <w:lang w:val="ru-RU" w:eastAsia="en-US" w:bidi="ar-SA"/>
      </w:rPr>
    </w:lvl>
    <w:lvl w:ilvl="8" w:tplc="B3B82016">
      <w:numFmt w:val="bullet"/>
      <w:lvlText w:val="•"/>
      <w:lvlJc w:val="left"/>
      <w:pPr>
        <w:ind w:left="9936" w:hanging="604"/>
      </w:pPr>
      <w:rPr>
        <w:rFonts w:hint="default"/>
        <w:lang w:val="ru-RU" w:eastAsia="en-US" w:bidi="ar-SA"/>
      </w:rPr>
    </w:lvl>
  </w:abstractNum>
  <w:abstractNum w:abstractNumId="34">
    <w:nsid w:val="5ABC3349"/>
    <w:multiLevelType w:val="hybridMultilevel"/>
    <w:tmpl w:val="64347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2C6F91"/>
    <w:multiLevelType w:val="hybridMultilevel"/>
    <w:tmpl w:val="B3289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5D77F5"/>
    <w:multiLevelType w:val="hybridMultilevel"/>
    <w:tmpl w:val="9E3CFA9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6BF6D6A"/>
    <w:multiLevelType w:val="hybridMultilevel"/>
    <w:tmpl w:val="B0346EFA"/>
    <w:lvl w:ilvl="0" w:tplc="70E44C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6E685CB3"/>
    <w:multiLevelType w:val="hybridMultilevel"/>
    <w:tmpl w:val="35984FA8"/>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nsid w:val="6F7C459F"/>
    <w:multiLevelType w:val="hybridMultilevel"/>
    <w:tmpl w:val="727A4E64"/>
    <w:lvl w:ilvl="0" w:tplc="70E44C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4E96E7C"/>
    <w:multiLevelType w:val="hybridMultilevel"/>
    <w:tmpl w:val="B85406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981E62"/>
    <w:multiLevelType w:val="multilevel"/>
    <w:tmpl w:val="437C3830"/>
    <w:lvl w:ilvl="0">
      <w:start w:val="1"/>
      <w:numFmt w:val="decimal"/>
      <w:lvlText w:val="%1."/>
      <w:lvlJc w:val="left"/>
      <w:pPr>
        <w:ind w:left="1068"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42">
    <w:nsid w:val="7B362AB3"/>
    <w:multiLevelType w:val="multilevel"/>
    <w:tmpl w:val="C65C50D8"/>
    <w:lvl w:ilvl="0">
      <w:start w:val="3"/>
      <w:numFmt w:val="decimal"/>
      <w:lvlText w:val="%1"/>
      <w:lvlJc w:val="left"/>
      <w:pPr>
        <w:ind w:left="720" w:hanging="360"/>
      </w:pPr>
      <w:rPr>
        <w:rFonts w:hint="default"/>
        <w:lang w:val="ru-RU" w:eastAsia="en-US" w:bidi="ar-SA"/>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nsid w:val="7D8E0837"/>
    <w:multiLevelType w:val="hybridMultilevel"/>
    <w:tmpl w:val="A61CFE8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C5280A"/>
    <w:multiLevelType w:val="hybridMultilevel"/>
    <w:tmpl w:val="A7D63076"/>
    <w:lvl w:ilvl="0" w:tplc="70E44C66">
      <w:start w:val="1"/>
      <w:numFmt w:val="bullet"/>
      <w:lvlText w:val=""/>
      <w:lvlJc w:val="left"/>
      <w:pPr>
        <w:ind w:left="3032" w:hanging="360"/>
      </w:pPr>
      <w:rPr>
        <w:rFonts w:ascii="Symbol" w:hAnsi="Symbol" w:hint="default"/>
      </w:rPr>
    </w:lvl>
    <w:lvl w:ilvl="1" w:tplc="04190003" w:tentative="1">
      <w:start w:val="1"/>
      <w:numFmt w:val="bullet"/>
      <w:lvlText w:val="o"/>
      <w:lvlJc w:val="left"/>
      <w:pPr>
        <w:ind w:left="3752" w:hanging="360"/>
      </w:pPr>
      <w:rPr>
        <w:rFonts w:ascii="Courier New" w:hAnsi="Courier New" w:cs="Courier New" w:hint="default"/>
      </w:rPr>
    </w:lvl>
    <w:lvl w:ilvl="2" w:tplc="04190005" w:tentative="1">
      <w:start w:val="1"/>
      <w:numFmt w:val="bullet"/>
      <w:lvlText w:val=""/>
      <w:lvlJc w:val="left"/>
      <w:pPr>
        <w:ind w:left="4472" w:hanging="360"/>
      </w:pPr>
      <w:rPr>
        <w:rFonts w:ascii="Wingdings" w:hAnsi="Wingdings" w:hint="default"/>
      </w:rPr>
    </w:lvl>
    <w:lvl w:ilvl="3" w:tplc="04190001" w:tentative="1">
      <w:start w:val="1"/>
      <w:numFmt w:val="bullet"/>
      <w:lvlText w:val=""/>
      <w:lvlJc w:val="left"/>
      <w:pPr>
        <w:ind w:left="5192" w:hanging="360"/>
      </w:pPr>
      <w:rPr>
        <w:rFonts w:ascii="Symbol" w:hAnsi="Symbol" w:hint="default"/>
      </w:rPr>
    </w:lvl>
    <w:lvl w:ilvl="4" w:tplc="04190003" w:tentative="1">
      <w:start w:val="1"/>
      <w:numFmt w:val="bullet"/>
      <w:lvlText w:val="o"/>
      <w:lvlJc w:val="left"/>
      <w:pPr>
        <w:ind w:left="5912" w:hanging="360"/>
      </w:pPr>
      <w:rPr>
        <w:rFonts w:ascii="Courier New" w:hAnsi="Courier New" w:cs="Courier New" w:hint="default"/>
      </w:rPr>
    </w:lvl>
    <w:lvl w:ilvl="5" w:tplc="04190005" w:tentative="1">
      <w:start w:val="1"/>
      <w:numFmt w:val="bullet"/>
      <w:lvlText w:val=""/>
      <w:lvlJc w:val="left"/>
      <w:pPr>
        <w:ind w:left="6632" w:hanging="360"/>
      </w:pPr>
      <w:rPr>
        <w:rFonts w:ascii="Wingdings" w:hAnsi="Wingdings" w:hint="default"/>
      </w:rPr>
    </w:lvl>
    <w:lvl w:ilvl="6" w:tplc="04190001" w:tentative="1">
      <w:start w:val="1"/>
      <w:numFmt w:val="bullet"/>
      <w:lvlText w:val=""/>
      <w:lvlJc w:val="left"/>
      <w:pPr>
        <w:ind w:left="7352" w:hanging="360"/>
      </w:pPr>
      <w:rPr>
        <w:rFonts w:ascii="Symbol" w:hAnsi="Symbol" w:hint="default"/>
      </w:rPr>
    </w:lvl>
    <w:lvl w:ilvl="7" w:tplc="04190003" w:tentative="1">
      <w:start w:val="1"/>
      <w:numFmt w:val="bullet"/>
      <w:lvlText w:val="o"/>
      <w:lvlJc w:val="left"/>
      <w:pPr>
        <w:ind w:left="8072" w:hanging="360"/>
      </w:pPr>
      <w:rPr>
        <w:rFonts w:ascii="Courier New" w:hAnsi="Courier New" w:cs="Courier New" w:hint="default"/>
      </w:rPr>
    </w:lvl>
    <w:lvl w:ilvl="8" w:tplc="04190005" w:tentative="1">
      <w:start w:val="1"/>
      <w:numFmt w:val="bullet"/>
      <w:lvlText w:val=""/>
      <w:lvlJc w:val="left"/>
      <w:pPr>
        <w:ind w:left="8792" w:hanging="360"/>
      </w:pPr>
      <w:rPr>
        <w:rFonts w:ascii="Wingdings" w:hAnsi="Wingdings" w:hint="default"/>
      </w:rPr>
    </w:lvl>
  </w:abstractNum>
  <w:abstractNum w:abstractNumId="45">
    <w:nsid w:val="7F1B716D"/>
    <w:multiLevelType w:val="hybridMultilevel"/>
    <w:tmpl w:val="5880BF2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26"/>
  </w:num>
  <w:num w:numId="2">
    <w:abstractNumId w:val="8"/>
  </w:num>
  <w:num w:numId="3">
    <w:abstractNumId w:val="29"/>
  </w:num>
  <w:num w:numId="4">
    <w:abstractNumId w:val="13"/>
  </w:num>
  <w:num w:numId="5">
    <w:abstractNumId w:val="44"/>
  </w:num>
  <w:num w:numId="6">
    <w:abstractNumId w:val="37"/>
  </w:num>
  <w:num w:numId="7">
    <w:abstractNumId w:val="24"/>
  </w:num>
  <w:num w:numId="8">
    <w:abstractNumId w:val="41"/>
  </w:num>
  <w:num w:numId="9">
    <w:abstractNumId w:val="31"/>
  </w:num>
  <w:num w:numId="10">
    <w:abstractNumId w:val="18"/>
  </w:num>
  <w:num w:numId="11">
    <w:abstractNumId w:val="32"/>
  </w:num>
  <w:num w:numId="12">
    <w:abstractNumId w:val="39"/>
  </w:num>
  <w:num w:numId="13">
    <w:abstractNumId w:val="28"/>
  </w:num>
  <w:num w:numId="14">
    <w:abstractNumId w:val="7"/>
  </w:num>
  <w:num w:numId="15">
    <w:abstractNumId w:val="4"/>
  </w:num>
  <w:num w:numId="16">
    <w:abstractNumId w:val="0"/>
  </w:num>
  <w:num w:numId="17">
    <w:abstractNumId w:val="12"/>
  </w:num>
  <w:num w:numId="18">
    <w:abstractNumId w:val="1"/>
  </w:num>
  <w:num w:numId="19">
    <w:abstractNumId w:val="42"/>
  </w:num>
  <w:num w:numId="20">
    <w:abstractNumId w:val="16"/>
  </w:num>
  <w:num w:numId="21">
    <w:abstractNumId w:val="6"/>
  </w:num>
  <w:num w:numId="22">
    <w:abstractNumId w:val="33"/>
  </w:num>
  <w:num w:numId="23">
    <w:abstractNumId w:val="17"/>
  </w:num>
  <w:num w:numId="24">
    <w:abstractNumId w:val="3"/>
  </w:num>
  <w:num w:numId="25">
    <w:abstractNumId w:val="30"/>
  </w:num>
  <w:num w:numId="26">
    <w:abstractNumId w:val="22"/>
  </w:num>
  <w:num w:numId="27">
    <w:abstractNumId w:val="21"/>
  </w:num>
  <w:num w:numId="28">
    <w:abstractNumId w:val="40"/>
  </w:num>
  <w:num w:numId="29">
    <w:abstractNumId w:val="27"/>
  </w:num>
  <w:num w:numId="30">
    <w:abstractNumId w:val="36"/>
  </w:num>
  <w:num w:numId="31">
    <w:abstractNumId w:val="9"/>
  </w:num>
  <w:num w:numId="32">
    <w:abstractNumId w:val="35"/>
  </w:num>
  <w:num w:numId="33">
    <w:abstractNumId w:val="19"/>
  </w:num>
  <w:num w:numId="34">
    <w:abstractNumId w:val="25"/>
  </w:num>
  <w:num w:numId="35">
    <w:abstractNumId w:val="45"/>
  </w:num>
  <w:num w:numId="36">
    <w:abstractNumId w:val="34"/>
  </w:num>
  <w:num w:numId="37">
    <w:abstractNumId w:val="23"/>
  </w:num>
  <w:num w:numId="38">
    <w:abstractNumId w:val="43"/>
  </w:num>
  <w:num w:numId="39">
    <w:abstractNumId w:val="2"/>
  </w:num>
  <w:num w:numId="40">
    <w:abstractNumId w:val="10"/>
  </w:num>
  <w:num w:numId="41">
    <w:abstractNumId w:val="5"/>
  </w:num>
  <w:num w:numId="42">
    <w:abstractNumId w:val="14"/>
  </w:num>
  <w:num w:numId="43">
    <w:abstractNumId w:val="11"/>
  </w:num>
  <w:num w:numId="44">
    <w:abstractNumId w:val="38"/>
  </w:num>
  <w:num w:numId="45">
    <w:abstractNumId w:val="20"/>
  </w:num>
  <w:num w:numId="46">
    <w:abstractNumId w:val="15"/>
  </w:num>
  <w:num w:numId="16585">
    <w:abstractNumId w:val="16585"/>
  </w:num>
  <w:num w:numId="16586">
    <w:abstractNumId w:val="16586"/>
  </w:num>
  <w:numIdMacAtCleanup w:val="27"/>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767635"/>
    <w:rsid w:val="000106AA"/>
    <w:rsid w:val="00020769"/>
    <w:rsid w:val="00024099"/>
    <w:rsid w:val="00036B22"/>
    <w:rsid w:val="000500C8"/>
    <w:rsid w:val="00062184"/>
    <w:rsid w:val="00064FF4"/>
    <w:rsid w:val="00072D3B"/>
    <w:rsid w:val="000740DF"/>
    <w:rsid w:val="00074F38"/>
    <w:rsid w:val="0009306C"/>
    <w:rsid w:val="000A1D68"/>
    <w:rsid w:val="000A64C3"/>
    <w:rsid w:val="000A64CD"/>
    <w:rsid w:val="000A751C"/>
    <w:rsid w:val="000B4F48"/>
    <w:rsid w:val="000C4666"/>
    <w:rsid w:val="000D3EED"/>
    <w:rsid w:val="000D762D"/>
    <w:rsid w:val="000E7D72"/>
    <w:rsid w:val="000F0009"/>
    <w:rsid w:val="000F2A3C"/>
    <w:rsid w:val="00104027"/>
    <w:rsid w:val="00106D8C"/>
    <w:rsid w:val="001226BE"/>
    <w:rsid w:val="00135B56"/>
    <w:rsid w:val="00141082"/>
    <w:rsid w:val="00146B23"/>
    <w:rsid w:val="00152013"/>
    <w:rsid w:val="00152CB3"/>
    <w:rsid w:val="00155D07"/>
    <w:rsid w:val="00162325"/>
    <w:rsid w:val="00165922"/>
    <w:rsid w:val="00171853"/>
    <w:rsid w:val="001744FF"/>
    <w:rsid w:val="001800D7"/>
    <w:rsid w:val="00180E38"/>
    <w:rsid w:val="001826D9"/>
    <w:rsid w:val="0018298D"/>
    <w:rsid w:val="001863E0"/>
    <w:rsid w:val="001876E7"/>
    <w:rsid w:val="001B5ED9"/>
    <w:rsid w:val="001C37CF"/>
    <w:rsid w:val="001D58D6"/>
    <w:rsid w:val="001D7A9D"/>
    <w:rsid w:val="001E4A4E"/>
    <w:rsid w:val="001F3C73"/>
    <w:rsid w:val="00201688"/>
    <w:rsid w:val="0021717A"/>
    <w:rsid w:val="00231963"/>
    <w:rsid w:val="00232069"/>
    <w:rsid w:val="00243071"/>
    <w:rsid w:val="00252215"/>
    <w:rsid w:val="00266494"/>
    <w:rsid w:val="00270C15"/>
    <w:rsid w:val="0027351A"/>
    <w:rsid w:val="002775EE"/>
    <w:rsid w:val="00281A76"/>
    <w:rsid w:val="0028742F"/>
    <w:rsid w:val="002A17C6"/>
    <w:rsid w:val="002A61B9"/>
    <w:rsid w:val="002B23D4"/>
    <w:rsid w:val="002D6934"/>
    <w:rsid w:val="002D784F"/>
    <w:rsid w:val="003028D7"/>
    <w:rsid w:val="00304B0E"/>
    <w:rsid w:val="00304FDD"/>
    <w:rsid w:val="00305EBB"/>
    <w:rsid w:val="003173D9"/>
    <w:rsid w:val="00323A85"/>
    <w:rsid w:val="00327447"/>
    <w:rsid w:val="003356E7"/>
    <w:rsid w:val="003477A2"/>
    <w:rsid w:val="003507E2"/>
    <w:rsid w:val="0035575F"/>
    <w:rsid w:val="00357980"/>
    <w:rsid w:val="0037274F"/>
    <w:rsid w:val="0037275A"/>
    <w:rsid w:val="003748A2"/>
    <w:rsid w:val="00384329"/>
    <w:rsid w:val="0039536D"/>
    <w:rsid w:val="003A5E56"/>
    <w:rsid w:val="003B175A"/>
    <w:rsid w:val="003B4C3B"/>
    <w:rsid w:val="003B7697"/>
    <w:rsid w:val="003C548E"/>
    <w:rsid w:val="003D5655"/>
    <w:rsid w:val="003F02B2"/>
    <w:rsid w:val="003F3350"/>
    <w:rsid w:val="003F6A74"/>
    <w:rsid w:val="0042264A"/>
    <w:rsid w:val="00436E32"/>
    <w:rsid w:val="00444D8C"/>
    <w:rsid w:val="004450D2"/>
    <w:rsid w:val="0044542A"/>
    <w:rsid w:val="0045079A"/>
    <w:rsid w:val="00455631"/>
    <w:rsid w:val="00460C13"/>
    <w:rsid w:val="004720BA"/>
    <w:rsid w:val="00483ACA"/>
    <w:rsid w:val="0048737B"/>
    <w:rsid w:val="00495A10"/>
    <w:rsid w:val="0049624C"/>
    <w:rsid w:val="004968A8"/>
    <w:rsid w:val="00496A38"/>
    <w:rsid w:val="004A419B"/>
    <w:rsid w:val="004A4FCC"/>
    <w:rsid w:val="004A5697"/>
    <w:rsid w:val="004B7E04"/>
    <w:rsid w:val="004C3764"/>
    <w:rsid w:val="004C4038"/>
    <w:rsid w:val="004C6E6E"/>
    <w:rsid w:val="004D4748"/>
    <w:rsid w:val="004E032C"/>
    <w:rsid w:val="004F396F"/>
    <w:rsid w:val="004F68A6"/>
    <w:rsid w:val="005112A8"/>
    <w:rsid w:val="00512E73"/>
    <w:rsid w:val="00521421"/>
    <w:rsid w:val="00524CB0"/>
    <w:rsid w:val="0052674B"/>
    <w:rsid w:val="005366BA"/>
    <w:rsid w:val="0053709D"/>
    <w:rsid w:val="00547EF7"/>
    <w:rsid w:val="005572CB"/>
    <w:rsid w:val="00562FB2"/>
    <w:rsid w:val="005763F4"/>
    <w:rsid w:val="005875C1"/>
    <w:rsid w:val="00593BDA"/>
    <w:rsid w:val="00594D88"/>
    <w:rsid w:val="00597277"/>
    <w:rsid w:val="005A1D61"/>
    <w:rsid w:val="005A25CE"/>
    <w:rsid w:val="005A3370"/>
    <w:rsid w:val="005B3858"/>
    <w:rsid w:val="005B40E1"/>
    <w:rsid w:val="005C07BC"/>
    <w:rsid w:val="005C4279"/>
    <w:rsid w:val="005D3169"/>
    <w:rsid w:val="005D38B0"/>
    <w:rsid w:val="005E387E"/>
    <w:rsid w:val="005E7B32"/>
    <w:rsid w:val="005F0064"/>
    <w:rsid w:val="005F1B03"/>
    <w:rsid w:val="005F6C69"/>
    <w:rsid w:val="00602B2C"/>
    <w:rsid w:val="00607C07"/>
    <w:rsid w:val="00611DFB"/>
    <w:rsid w:val="00611EF8"/>
    <w:rsid w:val="0061293B"/>
    <w:rsid w:val="0062151E"/>
    <w:rsid w:val="006317E5"/>
    <w:rsid w:val="00632CD1"/>
    <w:rsid w:val="006401BF"/>
    <w:rsid w:val="006534FB"/>
    <w:rsid w:val="00665B45"/>
    <w:rsid w:val="00674BBB"/>
    <w:rsid w:val="006858BB"/>
    <w:rsid w:val="00693692"/>
    <w:rsid w:val="00695958"/>
    <w:rsid w:val="006A0944"/>
    <w:rsid w:val="006A378D"/>
    <w:rsid w:val="006B1374"/>
    <w:rsid w:val="006C31F5"/>
    <w:rsid w:val="006D0907"/>
    <w:rsid w:val="006D22A9"/>
    <w:rsid w:val="006D3E58"/>
    <w:rsid w:val="006D46FF"/>
    <w:rsid w:val="006F12B2"/>
    <w:rsid w:val="006F2D57"/>
    <w:rsid w:val="006F538A"/>
    <w:rsid w:val="00701ECF"/>
    <w:rsid w:val="00702A42"/>
    <w:rsid w:val="007111C7"/>
    <w:rsid w:val="00716C39"/>
    <w:rsid w:val="00716CDF"/>
    <w:rsid w:val="007234B9"/>
    <w:rsid w:val="00740C37"/>
    <w:rsid w:val="00742634"/>
    <w:rsid w:val="00744BDE"/>
    <w:rsid w:val="00747CDC"/>
    <w:rsid w:val="0075690C"/>
    <w:rsid w:val="00761507"/>
    <w:rsid w:val="00761A4A"/>
    <w:rsid w:val="00767635"/>
    <w:rsid w:val="007676DB"/>
    <w:rsid w:val="00767BE2"/>
    <w:rsid w:val="00776989"/>
    <w:rsid w:val="00795265"/>
    <w:rsid w:val="00797B76"/>
    <w:rsid w:val="007A1327"/>
    <w:rsid w:val="007A6FAA"/>
    <w:rsid w:val="007C31B9"/>
    <w:rsid w:val="007C5E9B"/>
    <w:rsid w:val="007C6B37"/>
    <w:rsid w:val="007D3EB6"/>
    <w:rsid w:val="007D41F5"/>
    <w:rsid w:val="007E40BD"/>
    <w:rsid w:val="007E4125"/>
    <w:rsid w:val="007F4B48"/>
    <w:rsid w:val="008018F4"/>
    <w:rsid w:val="0080317A"/>
    <w:rsid w:val="0080512C"/>
    <w:rsid w:val="00825035"/>
    <w:rsid w:val="00826C46"/>
    <w:rsid w:val="00833FEB"/>
    <w:rsid w:val="0083433D"/>
    <w:rsid w:val="00835A24"/>
    <w:rsid w:val="00845EAF"/>
    <w:rsid w:val="008534F5"/>
    <w:rsid w:val="00863A71"/>
    <w:rsid w:val="00864F26"/>
    <w:rsid w:val="00866A6C"/>
    <w:rsid w:val="00871B1E"/>
    <w:rsid w:val="00875997"/>
    <w:rsid w:val="008A3A70"/>
    <w:rsid w:val="008B090D"/>
    <w:rsid w:val="008B0C60"/>
    <w:rsid w:val="008B7A50"/>
    <w:rsid w:val="008D59F3"/>
    <w:rsid w:val="008E2223"/>
    <w:rsid w:val="008E4038"/>
    <w:rsid w:val="008F3508"/>
    <w:rsid w:val="008F5F2B"/>
    <w:rsid w:val="0091305A"/>
    <w:rsid w:val="00915009"/>
    <w:rsid w:val="00921C12"/>
    <w:rsid w:val="009318FF"/>
    <w:rsid w:val="00933BD4"/>
    <w:rsid w:val="00937CFD"/>
    <w:rsid w:val="0095244D"/>
    <w:rsid w:val="009617A9"/>
    <w:rsid w:val="009624E2"/>
    <w:rsid w:val="00971762"/>
    <w:rsid w:val="009759D2"/>
    <w:rsid w:val="00995596"/>
    <w:rsid w:val="009A5F6F"/>
    <w:rsid w:val="009B19E2"/>
    <w:rsid w:val="009B6CD5"/>
    <w:rsid w:val="009C2FBD"/>
    <w:rsid w:val="009C3470"/>
    <w:rsid w:val="009D36EA"/>
    <w:rsid w:val="009D4D79"/>
    <w:rsid w:val="009D53BA"/>
    <w:rsid w:val="009E3B42"/>
    <w:rsid w:val="009E734E"/>
    <w:rsid w:val="009F1C33"/>
    <w:rsid w:val="009F38A4"/>
    <w:rsid w:val="009F690A"/>
    <w:rsid w:val="00A2025B"/>
    <w:rsid w:val="00A251CE"/>
    <w:rsid w:val="00A26F22"/>
    <w:rsid w:val="00A313EC"/>
    <w:rsid w:val="00A4394C"/>
    <w:rsid w:val="00A51956"/>
    <w:rsid w:val="00A52FAB"/>
    <w:rsid w:val="00A53EB8"/>
    <w:rsid w:val="00A5546A"/>
    <w:rsid w:val="00A55B14"/>
    <w:rsid w:val="00A57E9D"/>
    <w:rsid w:val="00A74944"/>
    <w:rsid w:val="00A804A3"/>
    <w:rsid w:val="00A8179C"/>
    <w:rsid w:val="00A877EF"/>
    <w:rsid w:val="00AA1730"/>
    <w:rsid w:val="00AB2485"/>
    <w:rsid w:val="00AC084F"/>
    <w:rsid w:val="00AC2953"/>
    <w:rsid w:val="00AE0410"/>
    <w:rsid w:val="00AE0A6C"/>
    <w:rsid w:val="00AE7382"/>
    <w:rsid w:val="00AF5AA1"/>
    <w:rsid w:val="00B02054"/>
    <w:rsid w:val="00B046DE"/>
    <w:rsid w:val="00B116FF"/>
    <w:rsid w:val="00B11AD4"/>
    <w:rsid w:val="00B2292E"/>
    <w:rsid w:val="00B268B9"/>
    <w:rsid w:val="00B31D12"/>
    <w:rsid w:val="00B32A50"/>
    <w:rsid w:val="00B33F8B"/>
    <w:rsid w:val="00B3442A"/>
    <w:rsid w:val="00B43173"/>
    <w:rsid w:val="00B479F7"/>
    <w:rsid w:val="00B57E91"/>
    <w:rsid w:val="00B66CE4"/>
    <w:rsid w:val="00B83799"/>
    <w:rsid w:val="00B91F20"/>
    <w:rsid w:val="00BA7C15"/>
    <w:rsid w:val="00BB1573"/>
    <w:rsid w:val="00BE1F4D"/>
    <w:rsid w:val="00BF351E"/>
    <w:rsid w:val="00BF7E5E"/>
    <w:rsid w:val="00C059A4"/>
    <w:rsid w:val="00C105C3"/>
    <w:rsid w:val="00C1480B"/>
    <w:rsid w:val="00C2065E"/>
    <w:rsid w:val="00C225BB"/>
    <w:rsid w:val="00C2747F"/>
    <w:rsid w:val="00C30AC7"/>
    <w:rsid w:val="00C33D18"/>
    <w:rsid w:val="00C340B3"/>
    <w:rsid w:val="00C34EAA"/>
    <w:rsid w:val="00C57E29"/>
    <w:rsid w:val="00C63A35"/>
    <w:rsid w:val="00C71CF9"/>
    <w:rsid w:val="00C82B15"/>
    <w:rsid w:val="00C95A4C"/>
    <w:rsid w:val="00CA3C04"/>
    <w:rsid w:val="00CB3F86"/>
    <w:rsid w:val="00CB5834"/>
    <w:rsid w:val="00CD4A5B"/>
    <w:rsid w:val="00CD7A68"/>
    <w:rsid w:val="00CD7FDD"/>
    <w:rsid w:val="00CE37C3"/>
    <w:rsid w:val="00CE61F0"/>
    <w:rsid w:val="00CE7EA2"/>
    <w:rsid w:val="00CF1204"/>
    <w:rsid w:val="00CF1E49"/>
    <w:rsid w:val="00CF2E4F"/>
    <w:rsid w:val="00CF461C"/>
    <w:rsid w:val="00CF4B8F"/>
    <w:rsid w:val="00CF7BAD"/>
    <w:rsid w:val="00D0528B"/>
    <w:rsid w:val="00D1200F"/>
    <w:rsid w:val="00D12478"/>
    <w:rsid w:val="00D23773"/>
    <w:rsid w:val="00D345C9"/>
    <w:rsid w:val="00D36E88"/>
    <w:rsid w:val="00D45EB3"/>
    <w:rsid w:val="00D65918"/>
    <w:rsid w:val="00D70A4B"/>
    <w:rsid w:val="00D70A56"/>
    <w:rsid w:val="00D75587"/>
    <w:rsid w:val="00D8482D"/>
    <w:rsid w:val="00D92C8C"/>
    <w:rsid w:val="00DA0F57"/>
    <w:rsid w:val="00DA21EA"/>
    <w:rsid w:val="00DA3327"/>
    <w:rsid w:val="00DA3701"/>
    <w:rsid w:val="00DE1F9B"/>
    <w:rsid w:val="00DE4FE1"/>
    <w:rsid w:val="00DE5BA9"/>
    <w:rsid w:val="00DF3FBF"/>
    <w:rsid w:val="00DF68BE"/>
    <w:rsid w:val="00E05057"/>
    <w:rsid w:val="00E05521"/>
    <w:rsid w:val="00E0757D"/>
    <w:rsid w:val="00E109C1"/>
    <w:rsid w:val="00E11C8C"/>
    <w:rsid w:val="00E155DB"/>
    <w:rsid w:val="00E32325"/>
    <w:rsid w:val="00E420AF"/>
    <w:rsid w:val="00E42B4D"/>
    <w:rsid w:val="00E46ED6"/>
    <w:rsid w:val="00E565DE"/>
    <w:rsid w:val="00E57217"/>
    <w:rsid w:val="00E57E9A"/>
    <w:rsid w:val="00E61C5D"/>
    <w:rsid w:val="00E630E2"/>
    <w:rsid w:val="00E662E2"/>
    <w:rsid w:val="00E67075"/>
    <w:rsid w:val="00E70FDA"/>
    <w:rsid w:val="00E815D8"/>
    <w:rsid w:val="00E81B1A"/>
    <w:rsid w:val="00E94DB7"/>
    <w:rsid w:val="00EB4A3E"/>
    <w:rsid w:val="00EC2849"/>
    <w:rsid w:val="00EC3EBB"/>
    <w:rsid w:val="00ED1752"/>
    <w:rsid w:val="00ED48E8"/>
    <w:rsid w:val="00EE24E0"/>
    <w:rsid w:val="00EF0502"/>
    <w:rsid w:val="00EF2597"/>
    <w:rsid w:val="00EF3622"/>
    <w:rsid w:val="00F06DE1"/>
    <w:rsid w:val="00F11E9F"/>
    <w:rsid w:val="00F12660"/>
    <w:rsid w:val="00F24C4A"/>
    <w:rsid w:val="00F26D3D"/>
    <w:rsid w:val="00F416AE"/>
    <w:rsid w:val="00F42D6B"/>
    <w:rsid w:val="00F47018"/>
    <w:rsid w:val="00F6071A"/>
    <w:rsid w:val="00F71934"/>
    <w:rsid w:val="00F8560E"/>
    <w:rsid w:val="00FA0931"/>
    <w:rsid w:val="00FA1D59"/>
    <w:rsid w:val="00FA67CB"/>
    <w:rsid w:val="00FA7E2B"/>
    <w:rsid w:val="00FC034D"/>
    <w:rsid w:val="00FC0A16"/>
    <w:rsid w:val="00FC6F1D"/>
    <w:rsid w:val="00FD0184"/>
    <w:rsid w:val="00FD2927"/>
    <w:rsid w:val="00FD5019"/>
    <w:rsid w:val="00FD6118"/>
    <w:rsid w:val="00FE0277"/>
    <w:rsid w:val="00FE07B8"/>
    <w:rsid w:val="00FE0FA9"/>
    <w:rsid w:val="00FF18E2"/>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67635"/>
    <w:rPr>
      <w:rFonts w:ascii="Times New Roman" w:eastAsia="Times New Roman" w:hAnsi="Times New Roman" w:cs="Times New Roman"/>
      <w:lang w:val="ru-RU"/>
    </w:rPr>
  </w:style>
  <w:style w:type="paragraph" w:styleId="1">
    <w:name w:val="heading 1"/>
    <w:basedOn w:val="a"/>
    <w:link w:val="10"/>
    <w:uiPriority w:val="9"/>
    <w:qFormat/>
    <w:rsid w:val="00460C13"/>
    <w:pPr>
      <w:widowControl/>
      <w:autoSpaceDE/>
      <w:autoSpaceDN/>
      <w:spacing w:before="100" w:beforeAutospacing="1" w:after="100" w:afterAutospacing="1"/>
      <w:outlineLvl w:val="0"/>
    </w:pPr>
    <w:rPr>
      <w:b/>
      <w:bCs/>
      <w:kern w:val="36"/>
      <w:sz w:val="48"/>
      <w:szCs w:val="48"/>
      <w:lang w:eastAsia="ru-RU"/>
    </w:rPr>
  </w:style>
  <w:style w:type="paragraph" w:styleId="5">
    <w:name w:val="heading 5"/>
    <w:basedOn w:val="a"/>
    <w:next w:val="a"/>
    <w:link w:val="50"/>
    <w:uiPriority w:val="9"/>
    <w:unhideWhenUsed/>
    <w:qFormat/>
    <w:rsid w:val="00C63A3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67635"/>
    <w:tblPr>
      <w:tblInd w:w="0" w:type="dxa"/>
      <w:tblCellMar>
        <w:top w:w="0" w:type="dxa"/>
        <w:left w:w="0" w:type="dxa"/>
        <w:bottom w:w="0" w:type="dxa"/>
        <w:right w:w="0" w:type="dxa"/>
      </w:tblCellMar>
    </w:tblPr>
  </w:style>
  <w:style w:type="paragraph" w:styleId="a3">
    <w:name w:val="Body Text"/>
    <w:basedOn w:val="a"/>
    <w:link w:val="a4"/>
    <w:uiPriority w:val="1"/>
    <w:qFormat/>
    <w:rsid w:val="00767635"/>
    <w:pPr>
      <w:ind w:left="1604"/>
    </w:pPr>
    <w:rPr>
      <w:sz w:val="24"/>
      <w:szCs w:val="24"/>
    </w:rPr>
  </w:style>
  <w:style w:type="paragraph" w:customStyle="1" w:styleId="11">
    <w:name w:val="Заголовок 11"/>
    <w:basedOn w:val="a"/>
    <w:uiPriority w:val="1"/>
    <w:qFormat/>
    <w:rsid w:val="00767635"/>
    <w:pPr>
      <w:ind w:left="1604"/>
      <w:jc w:val="center"/>
      <w:outlineLvl w:val="1"/>
    </w:pPr>
    <w:rPr>
      <w:b/>
      <w:bCs/>
      <w:sz w:val="28"/>
      <w:szCs w:val="28"/>
    </w:rPr>
  </w:style>
  <w:style w:type="paragraph" w:customStyle="1" w:styleId="21">
    <w:name w:val="Заголовок 21"/>
    <w:basedOn w:val="a"/>
    <w:uiPriority w:val="1"/>
    <w:qFormat/>
    <w:rsid w:val="00767635"/>
    <w:pPr>
      <w:ind w:left="2312"/>
      <w:outlineLvl w:val="2"/>
    </w:pPr>
    <w:rPr>
      <w:i/>
      <w:iCs/>
      <w:sz w:val="28"/>
      <w:szCs w:val="28"/>
    </w:rPr>
  </w:style>
  <w:style w:type="paragraph" w:customStyle="1" w:styleId="31">
    <w:name w:val="Заголовок 31"/>
    <w:basedOn w:val="a"/>
    <w:uiPriority w:val="1"/>
    <w:qFormat/>
    <w:rsid w:val="00767635"/>
    <w:pPr>
      <w:ind w:left="1604"/>
      <w:outlineLvl w:val="3"/>
    </w:pPr>
    <w:rPr>
      <w:b/>
      <w:bCs/>
      <w:sz w:val="24"/>
      <w:szCs w:val="24"/>
    </w:rPr>
  </w:style>
  <w:style w:type="paragraph" w:customStyle="1" w:styleId="41">
    <w:name w:val="Заголовок 41"/>
    <w:basedOn w:val="a"/>
    <w:uiPriority w:val="1"/>
    <w:qFormat/>
    <w:rsid w:val="00767635"/>
    <w:pPr>
      <w:spacing w:line="274" w:lineRule="exact"/>
      <w:ind w:left="2312"/>
      <w:jc w:val="both"/>
      <w:outlineLvl w:val="4"/>
    </w:pPr>
    <w:rPr>
      <w:b/>
      <w:bCs/>
      <w:i/>
      <w:iCs/>
      <w:sz w:val="24"/>
      <w:szCs w:val="24"/>
    </w:rPr>
  </w:style>
  <w:style w:type="paragraph" w:styleId="a5">
    <w:name w:val="Title"/>
    <w:basedOn w:val="a"/>
    <w:uiPriority w:val="1"/>
    <w:qFormat/>
    <w:rsid w:val="00767635"/>
    <w:pPr>
      <w:spacing w:before="83"/>
      <w:ind w:left="1779" w:right="868"/>
      <w:jc w:val="center"/>
    </w:pPr>
    <w:rPr>
      <w:b/>
      <w:bCs/>
      <w:sz w:val="40"/>
      <w:szCs w:val="40"/>
    </w:rPr>
  </w:style>
  <w:style w:type="paragraph" w:styleId="a6">
    <w:name w:val="List Paragraph"/>
    <w:basedOn w:val="a"/>
    <w:uiPriority w:val="1"/>
    <w:qFormat/>
    <w:rsid w:val="00767635"/>
    <w:pPr>
      <w:ind w:left="1604" w:firstLine="708"/>
      <w:jc w:val="both"/>
    </w:pPr>
  </w:style>
  <w:style w:type="paragraph" w:customStyle="1" w:styleId="TableParagraph">
    <w:name w:val="Table Paragraph"/>
    <w:basedOn w:val="a"/>
    <w:uiPriority w:val="1"/>
    <w:qFormat/>
    <w:rsid w:val="00767635"/>
    <w:pPr>
      <w:ind w:left="110"/>
    </w:pPr>
  </w:style>
  <w:style w:type="table" w:styleId="a7">
    <w:name w:val="Table Grid"/>
    <w:basedOn w:val="a1"/>
    <w:uiPriority w:val="59"/>
    <w:rsid w:val="00FD01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FD0184"/>
    <w:pPr>
      <w:tabs>
        <w:tab w:val="center" w:pos="4677"/>
        <w:tab w:val="right" w:pos="9355"/>
      </w:tabs>
    </w:pPr>
  </w:style>
  <w:style w:type="character" w:customStyle="1" w:styleId="a9">
    <w:name w:val="Верхний колонтитул Знак"/>
    <w:basedOn w:val="a0"/>
    <w:link w:val="a8"/>
    <w:uiPriority w:val="99"/>
    <w:rsid w:val="00FD0184"/>
    <w:rPr>
      <w:rFonts w:ascii="Times New Roman" w:eastAsia="Times New Roman" w:hAnsi="Times New Roman" w:cs="Times New Roman"/>
      <w:lang w:val="ru-RU"/>
    </w:rPr>
  </w:style>
  <w:style w:type="paragraph" w:styleId="aa">
    <w:name w:val="footer"/>
    <w:basedOn w:val="a"/>
    <w:link w:val="ab"/>
    <w:uiPriority w:val="99"/>
    <w:unhideWhenUsed/>
    <w:rsid w:val="00FD0184"/>
    <w:pPr>
      <w:tabs>
        <w:tab w:val="center" w:pos="4677"/>
        <w:tab w:val="right" w:pos="9355"/>
      </w:tabs>
    </w:pPr>
  </w:style>
  <w:style w:type="character" w:customStyle="1" w:styleId="ab">
    <w:name w:val="Нижний колонтитул Знак"/>
    <w:basedOn w:val="a0"/>
    <w:link w:val="aa"/>
    <w:uiPriority w:val="99"/>
    <w:rsid w:val="00FD0184"/>
    <w:rPr>
      <w:rFonts w:ascii="Times New Roman" w:eastAsia="Times New Roman" w:hAnsi="Times New Roman" w:cs="Times New Roman"/>
      <w:lang w:val="ru-RU"/>
    </w:rPr>
  </w:style>
  <w:style w:type="character" w:customStyle="1" w:styleId="10">
    <w:name w:val="Заголовок 1 Знак"/>
    <w:basedOn w:val="a0"/>
    <w:link w:val="1"/>
    <w:uiPriority w:val="9"/>
    <w:rsid w:val="00460C13"/>
    <w:rPr>
      <w:rFonts w:ascii="Times New Roman" w:eastAsia="Times New Roman" w:hAnsi="Times New Roman" w:cs="Times New Roman"/>
      <w:b/>
      <w:bCs/>
      <w:kern w:val="36"/>
      <w:sz w:val="48"/>
      <w:szCs w:val="48"/>
      <w:lang w:val="ru-RU" w:eastAsia="ru-RU"/>
    </w:rPr>
  </w:style>
  <w:style w:type="character" w:customStyle="1" w:styleId="50">
    <w:name w:val="Заголовок 5 Знак"/>
    <w:basedOn w:val="a0"/>
    <w:link w:val="5"/>
    <w:uiPriority w:val="9"/>
    <w:rsid w:val="00C63A35"/>
    <w:rPr>
      <w:rFonts w:asciiTheme="majorHAnsi" w:eastAsiaTheme="majorEastAsia" w:hAnsiTheme="majorHAnsi" w:cstheme="majorBidi"/>
      <w:color w:val="243F60" w:themeColor="accent1" w:themeShade="7F"/>
      <w:lang w:val="ru-RU"/>
    </w:rPr>
  </w:style>
  <w:style w:type="paragraph" w:customStyle="1" w:styleId="Default">
    <w:name w:val="Default"/>
    <w:rsid w:val="00866A6C"/>
    <w:pPr>
      <w:widowControl/>
      <w:adjustRightInd w:val="0"/>
    </w:pPr>
    <w:rPr>
      <w:rFonts w:ascii="Times New Roman" w:hAnsi="Times New Roman" w:cs="Times New Roman"/>
      <w:color w:val="000000"/>
      <w:sz w:val="24"/>
      <w:szCs w:val="24"/>
      <w:lang w:val="ru-RU"/>
    </w:rPr>
  </w:style>
  <w:style w:type="character" w:customStyle="1" w:styleId="a4">
    <w:name w:val="Основной текст Знак"/>
    <w:basedOn w:val="a0"/>
    <w:link w:val="a3"/>
    <w:uiPriority w:val="1"/>
    <w:rsid w:val="001800D7"/>
    <w:rPr>
      <w:rFonts w:ascii="Times New Roman" w:eastAsia="Times New Roman" w:hAnsi="Times New Roman" w:cs="Times New Roman"/>
      <w:sz w:val="24"/>
      <w:szCs w:val="24"/>
      <w:lang w:val="ru-RU"/>
    </w:rPr>
  </w:style>
  <w:style w:type="paragraph" w:customStyle="1" w:styleId="210">
    <w:name w:val="Оглавление 21"/>
    <w:basedOn w:val="a"/>
    <w:uiPriority w:val="1"/>
    <w:qFormat/>
    <w:rsid w:val="00716C39"/>
    <w:pPr>
      <w:spacing w:line="275" w:lineRule="exact"/>
      <w:ind w:left="1379" w:hanging="423"/>
    </w:pPr>
    <w:rPr>
      <w:sz w:val="24"/>
      <w:szCs w:val="24"/>
    </w:rPr>
  </w:style>
  <w:style w:type="paragraph" w:customStyle="1" w:styleId="310">
    <w:name w:val="Оглавление 31"/>
    <w:basedOn w:val="a"/>
    <w:uiPriority w:val="1"/>
    <w:qFormat/>
    <w:rsid w:val="00716C39"/>
    <w:pPr>
      <w:spacing w:before="276" w:line="275" w:lineRule="exact"/>
      <w:ind w:left="1379"/>
    </w:pPr>
    <w:rPr>
      <w:b/>
      <w:bCs/>
      <w:i/>
      <w:iCs/>
    </w:rPr>
  </w:style>
  <w:style w:type="paragraph" w:customStyle="1" w:styleId="110">
    <w:name w:val="Оглавление 11"/>
    <w:basedOn w:val="a"/>
    <w:uiPriority w:val="1"/>
    <w:qFormat/>
    <w:rsid w:val="00826C46"/>
    <w:pPr>
      <w:spacing w:line="275" w:lineRule="exact"/>
      <w:ind w:left="655"/>
      <w:jc w:val="center"/>
    </w:pPr>
    <w:rPr>
      <w:b/>
      <w:bCs/>
      <w:sz w:val="24"/>
      <w:szCs w:val="24"/>
    </w:rPr>
  </w:style>
  <w:style w:type="paragraph" w:styleId="ac">
    <w:name w:val="Balloon Text"/>
    <w:basedOn w:val="a"/>
    <w:link w:val="ad"/>
    <w:uiPriority w:val="99"/>
    <w:semiHidden/>
    <w:unhideWhenUsed/>
    <w:rsid w:val="002775EE"/>
    <w:rPr>
      <w:rFonts w:ascii="Tahoma" w:hAnsi="Tahoma" w:cs="Tahoma"/>
      <w:sz w:val="16"/>
      <w:szCs w:val="16"/>
    </w:rPr>
  </w:style>
  <w:style w:type="character" w:customStyle="1" w:styleId="ad">
    <w:name w:val="Текст выноски Знак"/>
    <w:basedOn w:val="a0"/>
    <w:link w:val="ac"/>
    <w:uiPriority w:val="99"/>
    <w:semiHidden/>
    <w:rsid w:val="002775EE"/>
    <w:rPr>
      <w:rFonts w:ascii="Tahoma" w:eastAsia="Times New Roman" w:hAnsi="Tahoma" w:cs="Tahoma"/>
      <w:sz w:val="16"/>
      <w:szCs w:val="16"/>
      <w:lang w:val="ru-RU"/>
    </w:rPr>
  </w:style>
  <w:style w:type="paragraph" w:customStyle="1" w:styleId="c3">
    <w:name w:val="c3"/>
    <w:basedOn w:val="a"/>
    <w:rsid w:val="002775EE"/>
    <w:pPr>
      <w:widowControl/>
      <w:autoSpaceDE/>
      <w:autoSpaceDN/>
      <w:spacing w:before="100" w:beforeAutospacing="1" w:after="100" w:afterAutospacing="1"/>
    </w:pPr>
    <w:rPr>
      <w:sz w:val="24"/>
      <w:szCs w:val="24"/>
      <w:lang w:eastAsia="ru-RU"/>
    </w:rPr>
  </w:style>
  <w:style w:type="character" w:customStyle="1" w:styleId="c12">
    <w:name w:val="c12"/>
    <w:basedOn w:val="a0"/>
    <w:rsid w:val="002775EE"/>
  </w:style>
  <w:style w:type="character" w:customStyle="1" w:styleId="c14">
    <w:name w:val="c14"/>
    <w:basedOn w:val="a0"/>
    <w:rsid w:val="002775EE"/>
  </w:style>
  <w:style w:type="character" w:customStyle="1" w:styleId="c0">
    <w:name w:val="c0"/>
    <w:basedOn w:val="a0"/>
    <w:rsid w:val="002775EE"/>
  </w:style>
  <w:style w:type="character" w:customStyle="1" w:styleId="c6">
    <w:name w:val="c6"/>
    <w:basedOn w:val="a0"/>
    <w:rsid w:val="002775EE"/>
  </w:style>
  <w:style w:type="paragraph" w:customStyle="1" w:styleId="c1">
    <w:name w:val="c1"/>
    <w:basedOn w:val="a"/>
    <w:rsid w:val="002775EE"/>
    <w:pPr>
      <w:widowControl/>
      <w:autoSpaceDE/>
      <w:autoSpaceDN/>
      <w:spacing w:before="100" w:beforeAutospacing="1" w:after="100" w:afterAutospacing="1"/>
    </w:pPr>
    <w:rPr>
      <w:sz w:val="24"/>
      <w:szCs w:val="24"/>
      <w:lang w:eastAsia="ru-RU"/>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67635"/>
    <w:rPr>
      <w:rFonts w:ascii="Times New Roman" w:eastAsia="Times New Roman" w:hAnsi="Times New Roman" w:cs="Times New Roman"/>
      <w:lang w:val="ru-RU"/>
    </w:rPr>
  </w:style>
  <w:style w:type="paragraph" w:styleId="1">
    <w:name w:val="heading 1"/>
    <w:basedOn w:val="a"/>
    <w:link w:val="10"/>
    <w:uiPriority w:val="9"/>
    <w:qFormat/>
    <w:rsid w:val="00460C13"/>
    <w:pPr>
      <w:widowControl/>
      <w:autoSpaceDE/>
      <w:autoSpaceDN/>
      <w:spacing w:before="100" w:beforeAutospacing="1" w:after="100" w:afterAutospacing="1"/>
      <w:outlineLvl w:val="0"/>
    </w:pPr>
    <w:rPr>
      <w:b/>
      <w:bCs/>
      <w:kern w:val="36"/>
      <w:sz w:val="48"/>
      <w:szCs w:val="48"/>
      <w:lang w:eastAsia="ru-RU"/>
    </w:rPr>
  </w:style>
  <w:style w:type="paragraph" w:styleId="5">
    <w:name w:val="heading 5"/>
    <w:basedOn w:val="a"/>
    <w:next w:val="a"/>
    <w:link w:val="50"/>
    <w:uiPriority w:val="9"/>
    <w:unhideWhenUsed/>
    <w:qFormat/>
    <w:rsid w:val="00C63A3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67635"/>
    <w:tblPr>
      <w:tblInd w:w="0" w:type="dxa"/>
      <w:tblCellMar>
        <w:top w:w="0" w:type="dxa"/>
        <w:left w:w="0" w:type="dxa"/>
        <w:bottom w:w="0" w:type="dxa"/>
        <w:right w:w="0" w:type="dxa"/>
      </w:tblCellMar>
    </w:tblPr>
  </w:style>
  <w:style w:type="paragraph" w:styleId="a3">
    <w:name w:val="Body Text"/>
    <w:basedOn w:val="a"/>
    <w:link w:val="a4"/>
    <w:uiPriority w:val="1"/>
    <w:qFormat/>
    <w:rsid w:val="00767635"/>
    <w:pPr>
      <w:ind w:left="1604"/>
    </w:pPr>
    <w:rPr>
      <w:sz w:val="24"/>
      <w:szCs w:val="24"/>
    </w:rPr>
  </w:style>
  <w:style w:type="paragraph" w:customStyle="1" w:styleId="11">
    <w:name w:val="Заголовок 11"/>
    <w:basedOn w:val="a"/>
    <w:uiPriority w:val="1"/>
    <w:qFormat/>
    <w:rsid w:val="00767635"/>
    <w:pPr>
      <w:ind w:left="1604"/>
      <w:jc w:val="center"/>
      <w:outlineLvl w:val="1"/>
    </w:pPr>
    <w:rPr>
      <w:b/>
      <w:bCs/>
      <w:sz w:val="28"/>
      <w:szCs w:val="28"/>
    </w:rPr>
  </w:style>
  <w:style w:type="paragraph" w:customStyle="1" w:styleId="21">
    <w:name w:val="Заголовок 21"/>
    <w:basedOn w:val="a"/>
    <w:uiPriority w:val="1"/>
    <w:qFormat/>
    <w:rsid w:val="00767635"/>
    <w:pPr>
      <w:ind w:left="2312"/>
      <w:outlineLvl w:val="2"/>
    </w:pPr>
    <w:rPr>
      <w:i/>
      <w:iCs/>
      <w:sz w:val="28"/>
      <w:szCs w:val="28"/>
    </w:rPr>
  </w:style>
  <w:style w:type="paragraph" w:customStyle="1" w:styleId="31">
    <w:name w:val="Заголовок 31"/>
    <w:basedOn w:val="a"/>
    <w:uiPriority w:val="1"/>
    <w:qFormat/>
    <w:rsid w:val="00767635"/>
    <w:pPr>
      <w:ind w:left="1604"/>
      <w:outlineLvl w:val="3"/>
    </w:pPr>
    <w:rPr>
      <w:b/>
      <w:bCs/>
      <w:sz w:val="24"/>
      <w:szCs w:val="24"/>
    </w:rPr>
  </w:style>
  <w:style w:type="paragraph" w:customStyle="1" w:styleId="41">
    <w:name w:val="Заголовок 41"/>
    <w:basedOn w:val="a"/>
    <w:uiPriority w:val="1"/>
    <w:qFormat/>
    <w:rsid w:val="00767635"/>
    <w:pPr>
      <w:spacing w:line="274" w:lineRule="exact"/>
      <w:ind w:left="2312"/>
      <w:jc w:val="both"/>
      <w:outlineLvl w:val="4"/>
    </w:pPr>
    <w:rPr>
      <w:b/>
      <w:bCs/>
      <w:i/>
      <w:iCs/>
      <w:sz w:val="24"/>
      <w:szCs w:val="24"/>
    </w:rPr>
  </w:style>
  <w:style w:type="paragraph" w:styleId="a5">
    <w:name w:val="Title"/>
    <w:basedOn w:val="a"/>
    <w:uiPriority w:val="1"/>
    <w:qFormat/>
    <w:rsid w:val="00767635"/>
    <w:pPr>
      <w:spacing w:before="83"/>
      <w:ind w:left="1779" w:right="868"/>
      <w:jc w:val="center"/>
    </w:pPr>
    <w:rPr>
      <w:b/>
      <w:bCs/>
      <w:sz w:val="40"/>
      <w:szCs w:val="40"/>
    </w:rPr>
  </w:style>
  <w:style w:type="paragraph" w:styleId="a6">
    <w:name w:val="List Paragraph"/>
    <w:basedOn w:val="a"/>
    <w:uiPriority w:val="1"/>
    <w:qFormat/>
    <w:rsid w:val="00767635"/>
    <w:pPr>
      <w:ind w:left="1604" w:firstLine="708"/>
      <w:jc w:val="both"/>
    </w:pPr>
  </w:style>
  <w:style w:type="paragraph" w:customStyle="1" w:styleId="TableParagraph">
    <w:name w:val="Table Paragraph"/>
    <w:basedOn w:val="a"/>
    <w:uiPriority w:val="1"/>
    <w:qFormat/>
    <w:rsid w:val="00767635"/>
    <w:pPr>
      <w:ind w:left="110"/>
    </w:pPr>
  </w:style>
  <w:style w:type="table" w:styleId="a7">
    <w:name w:val="Table Grid"/>
    <w:basedOn w:val="a1"/>
    <w:uiPriority w:val="59"/>
    <w:rsid w:val="00FD01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FD0184"/>
    <w:pPr>
      <w:tabs>
        <w:tab w:val="center" w:pos="4677"/>
        <w:tab w:val="right" w:pos="9355"/>
      </w:tabs>
    </w:pPr>
  </w:style>
  <w:style w:type="character" w:customStyle="1" w:styleId="a9">
    <w:name w:val="Верхний колонтитул Знак"/>
    <w:basedOn w:val="a0"/>
    <w:link w:val="a8"/>
    <w:uiPriority w:val="99"/>
    <w:rsid w:val="00FD0184"/>
    <w:rPr>
      <w:rFonts w:ascii="Times New Roman" w:eastAsia="Times New Roman" w:hAnsi="Times New Roman" w:cs="Times New Roman"/>
      <w:lang w:val="ru-RU"/>
    </w:rPr>
  </w:style>
  <w:style w:type="paragraph" w:styleId="aa">
    <w:name w:val="footer"/>
    <w:basedOn w:val="a"/>
    <w:link w:val="ab"/>
    <w:uiPriority w:val="99"/>
    <w:unhideWhenUsed/>
    <w:rsid w:val="00FD0184"/>
    <w:pPr>
      <w:tabs>
        <w:tab w:val="center" w:pos="4677"/>
        <w:tab w:val="right" w:pos="9355"/>
      </w:tabs>
    </w:pPr>
  </w:style>
  <w:style w:type="character" w:customStyle="1" w:styleId="ab">
    <w:name w:val="Нижний колонтитул Знак"/>
    <w:basedOn w:val="a0"/>
    <w:link w:val="aa"/>
    <w:uiPriority w:val="99"/>
    <w:rsid w:val="00FD0184"/>
    <w:rPr>
      <w:rFonts w:ascii="Times New Roman" w:eastAsia="Times New Roman" w:hAnsi="Times New Roman" w:cs="Times New Roman"/>
      <w:lang w:val="ru-RU"/>
    </w:rPr>
  </w:style>
  <w:style w:type="character" w:customStyle="1" w:styleId="10">
    <w:name w:val="Заголовок 1 Знак"/>
    <w:basedOn w:val="a0"/>
    <w:link w:val="1"/>
    <w:uiPriority w:val="9"/>
    <w:rsid w:val="00460C13"/>
    <w:rPr>
      <w:rFonts w:ascii="Times New Roman" w:eastAsia="Times New Roman" w:hAnsi="Times New Roman" w:cs="Times New Roman"/>
      <w:b/>
      <w:bCs/>
      <w:kern w:val="36"/>
      <w:sz w:val="48"/>
      <w:szCs w:val="48"/>
      <w:lang w:val="ru-RU" w:eastAsia="ru-RU"/>
    </w:rPr>
  </w:style>
  <w:style w:type="character" w:customStyle="1" w:styleId="50">
    <w:name w:val="Заголовок 5 Знак"/>
    <w:basedOn w:val="a0"/>
    <w:link w:val="5"/>
    <w:uiPriority w:val="9"/>
    <w:rsid w:val="00C63A35"/>
    <w:rPr>
      <w:rFonts w:asciiTheme="majorHAnsi" w:eastAsiaTheme="majorEastAsia" w:hAnsiTheme="majorHAnsi" w:cstheme="majorBidi"/>
      <w:color w:val="243F60" w:themeColor="accent1" w:themeShade="7F"/>
      <w:lang w:val="ru-RU"/>
    </w:rPr>
  </w:style>
  <w:style w:type="paragraph" w:customStyle="1" w:styleId="Default">
    <w:name w:val="Default"/>
    <w:rsid w:val="00866A6C"/>
    <w:pPr>
      <w:widowControl/>
      <w:adjustRightInd w:val="0"/>
    </w:pPr>
    <w:rPr>
      <w:rFonts w:ascii="Times New Roman" w:hAnsi="Times New Roman" w:cs="Times New Roman"/>
      <w:color w:val="000000"/>
      <w:sz w:val="24"/>
      <w:szCs w:val="24"/>
      <w:lang w:val="ru-RU"/>
    </w:rPr>
  </w:style>
  <w:style w:type="character" w:customStyle="1" w:styleId="a4">
    <w:name w:val="Основной текст Знак"/>
    <w:basedOn w:val="a0"/>
    <w:link w:val="a3"/>
    <w:uiPriority w:val="1"/>
    <w:rsid w:val="001800D7"/>
    <w:rPr>
      <w:rFonts w:ascii="Times New Roman" w:eastAsia="Times New Roman" w:hAnsi="Times New Roman" w:cs="Times New Roman"/>
      <w:sz w:val="24"/>
      <w:szCs w:val="24"/>
      <w:lang w:val="ru-RU"/>
    </w:rPr>
  </w:style>
  <w:style w:type="paragraph" w:customStyle="1" w:styleId="210">
    <w:name w:val="Оглавление 21"/>
    <w:basedOn w:val="a"/>
    <w:uiPriority w:val="1"/>
    <w:qFormat/>
    <w:rsid w:val="00716C39"/>
    <w:pPr>
      <w:spacing w:line="275" w:lineRule="exact"/>
      <w:ind w:left="1379" w:hanging="423"/>
    </w:pPr>
    <w:rPr>
      <w:sz w:val="24"/>
      <w:szCs w:val="24"/>
    </w:rPr>
  </w:style>
  <w:style w:type="paragraph" w:customStyle="1" w:styleId="310">
    <w:name w:val="Оглавление 31"/>
    <w:basedOn w:val="a"/>
    <w:uiPriority w:val="1"/>
    <w:qFormat/>
    <w:rsid w:val="00716C39"/>
    <w:pPr>
      <w:spacing w:before="276" w:line="275" w:lineRule="exact"/>
      <w:ind w:left="1379"/>
    </w:pPr>
    <w:rPr>
      <w:b/>
      <w:bCs/>
      <w:i/>
      <w:iCs/>
    </w:rPr>
  </w:style>
  <w:style w:type="paragraph" w:customStyle="1" w:styleId="110">
    <w:name w:val="Оглавление 11"/>
    <w:basedOn w:val="a"/>
    <w:uiPriority w:val="1"/>
    <w:qFormat/>
    <w:rsid w:val="00826C46"/>
    <w:pPr>
      <w:spacing w:line="275" w:lineRule="exact"/>
      <w:ind w:left="655"/>
      <w:jc w:val="center"/>
    </w:pPr>
    <w:rPr>
      <w:b/>
      <w:bCs/>
      <w:sz w:val="24"/>
      <w:szCs w:val="24"/>
    </w:rPr>
  </w:style>
  <w:style w:type="paragraph" w:styleId="ac">
    <w:name w:val="Balloon Text"/>
    <w:basedOn w:val="a"/>
    <w:link w:val="ad"/>
    <w:uiPriority w:val="99"/>
    <w:semiHidden/>
    <w:unhideWhenUsed/>
    <w:rsid w:val="002775EE"/>
    <w:rPr>
      <w:rFonts w:ascii="Tahoma" w:hAnsi="Tahoma" w:cs="Tahoma"/>
      <w:sz w:val="16"/>
      <w:szCs w:val="16"/>
    </w:rPr>
  </w:style>
  <w:style w:type="character" w:customStyle="1" w:styleId="ad">
    <w:name w:val="Текст выноски Знак"/>
    <w:basedOn w:val="a0"/>
    <w:link w:val="ac"/>
    <w:uiPriority w:val="99"/>
    <w:semiHidden/>
    <w:rsid w:val="002775EE"/>
    <w:rPr>
      <w:rFonts w:ascii="Tahoma" w:eastAsia="Times New Roman" w:hAnsi="Tahoma" w:cs="Tahoma"/>
      <w:sz w:val="16"/>
      <w:szCs w:val="16"/>
      <w:lang w:val="ru-RU"/>
    </w:rPr>
  </w:style>
  <w:style w:type="paragraph" w:customStyle="1" w:styleId="c3">
    <w:name w:val="c3"/>
    <w:basedOn w:val="a"/>
    <w:rsid w:val="002775EE"/>
    <w:pPr>
      <w:widowControl/>
      <w:autoSpaceDE/>
      <w:autoSpaceDN/>
      <w:spacing w:before="100" w:beforeAutospacing="1" w:after="100" w:afterAutospacing="1"/>
    </w:pPr>
    <w:rPr>
      <w:sz w:val="24"/>
      <w:szCs w:val="24"/>
      <w:lang w:eastAsia="ru-RU"/>
    </w:rPr>
  </w:style>
  <w:style w:type="character" w:customStyle="1" w:styleId="c12">
    <w:name w:val="c12"/>
    <w:basedOn w:val="a0"/>
    <w:rsid w:val="002775EE"/>
  </w:style>
  <w:style w:type="character" w:customStyle="1" w:styleId="c14">
    <w:name w:val="c14"/>
    <w:basedOn w:val="a0"/>
    <w:rsid w:val="002775EE"/>
  </w:style>
  <w:style w:type="character" w:customStyle="1" w:styleId="c0">
    <w:name w:val="c0"/>
    <w:basedOn w:val="a0"/>
    <w:rsid w:val="002775EE"/>
  </w:style>
  <w:style w:type="character" w:customStyle="1" w:styleId="c6">
    <w:name w:val="c6"/>
    <w:basedOn w:val="a0"/>
    <w:rsid w:val="002775EE"/>
  </w:style>
  <w:style w:type="paragraph" w:customStyle="1" w:styleId="c1">
    <w:name w:val="c1"/>
    <w:basedOn w:val="a"/>
    <w:rsid w:val="002775EE"/>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732586">
      <w:bodyDiv w:val="1"/>
      <w:marLeft w:val="0"/>
      <w:marRight w:val="0"/>
      <w:marTop w:val="0"/>
      <w:marBottom w:val="0"/>
      <w:divBdr>
        <w:top w:val="none" w:sz="0" w:space="0" w:color="auto"/>
        <w:left w:val="none" w:sz="0" w:space="0" w:color="auto"/>
        <w:bottom w:val="none" w:sz="0" w:space="0" w:color="auto"/>
        <w:right w:val="none" w:sz="0" w:space="0" w:color="auto"/>
      </w:divBdr>
    </w:div>
    <w:div w:id="805247222">
      <w:bodyDiv w:val="1"/>
      <w:marLeft w:val="0"/>
      <w:marRight w:val="0"/>
      <w:marTop w:val="0"/>
      <w:marBottom w:val="0"/>
      <w:divBdr>
        <w:top w:val="none" w:sz="0" w:space="0" w:color="auto"/>
        <w:left w:val="none" w:sz="0" w:space="0" w:color="auto"/>
        <w:bottom w:val="none" w:sz="0" w:space="0" w:color="auto"/>
        <w:right w:val="none" w:sz="0" w:space="0" w:color="auto"/>
      </w:divBdr>
    </w:div>
    <w:div w:id="1506899584">
      <w:bodyDiv w:val="1"/>
      <w:marLeft w:val="0"/>
      <w:marRight w:val="0"/>
      <w:marTop w:val="0"/>
      <w:marBottom w:val="0"/>
      <w:divBdr>
        <w:top w:val="none" w:sz="0" w:space="0" w:color="auto"/>
        <w:left w:val="none" w:sz="0" w:space="0" w:color="auto"/>
        <w:bottom w:val="none" w:sz="0" w:space="0" w:color="auto"/>
        <w:right w:val="none" w:sz="0" w:space="0" w:color="auto"/>
      </w:divBdr>
      <w:divsChild>
        <w:div w:id="871957064">
          <w:marLeft w:val="0"/>
          <w:marRight w:val="0"/>
          <w:marTop w:val="0"/>
          <w:marBottom w:val="0"/>
          <w:divBdr>
            <w:top w:val="none" w:sz="0" w:space="0" w:color="auto"/>
            <w:left w:val="none" w:sz="0" w:space="0" w:color="auto"/>
            <w:bottom w:val="none" w:sz="0" w:space="0" w:color="auto"/>
            <w:right w:val="none" w:sz="0" w:space="0" w:color="auto"/>
          </w:divBdr>
          <w:divsChild>
            <w:div w:id="989988529">
              <w:marLeft w:val="0"/>
              <w:marRight w:val="0"/>
              <w:marTop w:val="0"/>
              <w:marBottom w:val="0"/>
              <w:divBdr>
                <w:top w:val="none" w:sz="0" w:space="0" w:color="auto"/>
                <w:left w:val="none" w:sz="0" w:space="0" w:color="auto"/>
                <w:bottom w:val="none" w:sz="0" w:space="0" w:color="auto"/>
                <w:right w:val="none" w:sz="0" w:space="0" w:color="auto"/>
              </w:divBdr>
            </w:div>
          </w:divsChild>
        </w:div>
        <w:div w:id="1845439480">
          <w:marLeft w:val="0"/>
          <w:marRight w:val="0"/>
          <w:marTop w:val="0"/>
          <w:marBottom w:val="0"/>
          <w:divBdr>
            <w:top w:val="none" w:sz="0" w:space="0" w:color="auto"/>
            <w:left w:val="none" w:sz="0" w:space="0" w:color="auto"/>
            <w:bottom w:val="none" w:sz="0" w:space="0" w:color="auto"/>
            <w:right w:val="none" w:sz="0" w:space="0" w:color="auto"/>
          </w:divBdr>
          <w:divsChild>
            <w:div w:id="387388230">
              <w:marLeft w:val="0"/>
              <w:marRight w:val="0"/>
              <w:marTop w:val="0"/>
              <w:marBottom w:val="0"/>
              <w:divBdr>
                <w:top w:val="none" w:sz="0" w:space="0" w:color="auto"/>
                <w:left w:val="none" w:sz="0" w:space="0" w:color="auto"/>
                <w:bottom w:val="none" w:sz="0" w:space="0" w:color="auto"/>
                <w:right w:val="none" w:sz="0" w:space="0" w:color="auto"/>
              </w:divBdr>
            </w:div>
            <w:div w:id="212677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47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980337576" Type="http://schemas.openxmlformats.org/officeDocument/2006/relationships/comments" Target="comments.xml"/><Relationship Id="rId212842342" Type="http://schemas.microsoft.com/office/2011/relationships/commentsExtended" Target="commentsExtended.xml"/><Relationship Id="rId29623440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7y8eGXIdsGHhlXjraPbqETFhCCc=</DigestValue>
    </Reference>
    <Reference Type="http://www.w3.org/2000/09/xmldsig#Object" URI="#idOfficeObject">
      <DigestMethod Algorithm="http://www.w3.org/2000/09/xmldsig#sha1"/>
      <DigestValue>qHaQ7908NIwzGU7HYBA+z0wQ+Vo=</DigestValue>
    </Reference>
  </SignedInfo>
  <SignatureValue>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</SignatureValue>
  <KeyInfo>
    <X509Data>
      <X509Certificate>MIIFpzCCA48CFGmuXN4bNSDagNvjEsKHZo/19nxYMA0GCSqGSIb3DQEBCwUAMIGQ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980337576"/>
            <mdssi:RelationshipReference SourceId="rId212842342"/>
            <mdssi:RelationshipReference SourceId="rId296234405"/>
          </Transform>
          <Transform Algorithm="http://www.w3.org/TR/2001/REC-xml-c14n-20010315"/>
        </Transforms>
        <DigestMethod Algorithm="http://www.w3.org/2000/09/xmldsig#sha1"/>
        <DigestValue>f8hZzc9Sts3elcewcbXN+mzjPco=</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YQRRGaLFGuBaG8I2jL5bvv7UJ9A=</DigestValue>
      </Reference>
      <Reference URI="/word/endnotes.xml?ContentType=application/vnd.openxmlformats-officedocument.wordprocessingml.endnotes+xml">
        <DigestMethod Algorithm="http://www.w3.org/2000/09/xmldsig#sha1"/>
        <DigestValue>djYWS8ZeVo8jQ3NuFVJkdu+ZtJQ=</DigestValue>
      </Reference>
      <Reference URI="/word/fontTable.xml?ContentType=application/vnd.openxmlformats-officedocument.wordprocessingml.fontTable+xml">
        <DigestMethod Algorithm="http://www.w3.org/2000/09/xmldsig#sha1"/>
        <DigestValue>Ib9qzMALgV/D531okmBAR5YsAmA=</DigestValue>
      </Reference>
      <Reference URI="/word/footer1.xml?ContentType=application/vnd.openxmlformats-officedocument.wordprocessingml.footer+xml">
        <DigestMethod Algorithm="http://www.w3.org/2000/09/xmldsig#sha1"/>
        <DigestValue>7wV3ElJY/46wXVMFUcw1fcucWHo=</DigestValue>
      </Reference>
      <Reference URI="/word/footer2.xml?ContentType=application/vnd.openxmlformats-officedocument.wordprocessingml.footer+xml">
        <DigestMethod Algorithm="http://www.w3.org/2000/09/xmldsig#sha1"/>
        <DigestValue>oy2VMKSm5KchUXM2qqHIPRmoA7c=</DigestValue>
      </Reference>
      <Reference URI="/word/footnotes.xml?ContentType=application/vnd.openxmlformats-officedocument.wordprocessingml.footnotes+xml">
        <DigestMethod Algorithm="http://www.w3.org/2000/09/xmldsig#sha1"/>
        <DigestValue>uc5K7OI1pf22RYR/J7/IHEoYJaE=</DigestValue>
      </Reference>
      <Reference URI="/word/numbering.xml?ContentType=application/vnd.openxmlformats-officedocument.wordprocessingml.numbering+xml">
        <DigestMethod Algorithm="http://www.w3.org/2000/09/xmldsig#sha1"/>
        <DigestValue>8dqt2Q4r3UG+8TwbVWZzrDN0vxA=</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8NLeIddNVc9qfzK/wHB/xSaaEzk=</DigestValue>
      </Reference>
      <Reference URI="/word/styles.xml?ContentType=application/vnd.openxmlformats-officedocument.wordprocessingml.styles+xml">
        <DigestMethod Algorithm="http://www.w3.org/2000/09/xmldsig#sha1"/>
        <DigestValue>jNmXTYIjnIV50OS+waemYhGegxM=</DigestValue>
      </Reference>
      <Reference URI="/word/stylesWithEffects.xml?ContentType=application/vnd.ms-word.stylesWithEffects+xml">
        <DigestMethod Algorithm="http://www.w3.org/2000/09/xmldsig#sha1"/>
        <DigestValue>JzdudOb7Bkw7/O62oARORxftFHs=</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kF7WFIzcS6OqgQ4P2osvTN5fNp4=</DigestValue>
      </Reference>
    </Manifest>
    <SignatureProperties>
      <SignatureProperty Id="idSignatureTime" Target="#idPackageSignature">
        <mdssi:SignatureTime>
          <mdssi:Format>YYYY-MM-DDThh:mm:ssTZD</mdssi:Format>
          <mdssi:Value>2021-10-22T08:24:16Z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148DD-FF91-4CF0-9FB8-8CE0DD2C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2247</TotalTime>
  <Pages>33</Pages>
  <Words>10406</Words>
  <Characters>59320</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УО</cp:lastModifiedBy>
  <cp:revision>267</cp:revision>
  <cp:lastPrinted>2021-08-11T09:46:00Z</cp:lastPrinted>
  <dcterms:created xsi:type="dcterms:W3CDTF">2021-07-02T06:10:00Z</dcterms:created>
  <dcterms:modified xsi:type="dcterms:W3CDTF">2021-09-14T08:15:00Z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2021-03-04T00:00:00Z</vt:filetime>
  </property>
  <property fmtid="{D5CDD505-2E9C-101B-9397-08002B2CF9AE}" pid="3" name="Creator">
    <vt:lpwstr>Writer</vt:lpwstr>
  </property>
  <property fmtid="{D5CDD505-2E9C-101B-9397-08002B2CF9AE}" pid="4" name="LastSaved">
    <vt:filetime>2021-07-02T00:00:00Z</vt:filetime>
  </property>
</Properties>
</file>