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C9" w:rsidRDefault="006739C9" w:rsidP="00C3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Аннотация рабочей программы </w:t>
      </w:r>
    </w:p>
    <w:p w:rsidR="00C3087F" w:rsidRDefault="006739C9" w:rsidP="00C3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2 младшей группы (2-3)</w:t>
      </w:r>
      <w:bookmarkStart w:id="0" w:name="_GoBack"/>
      <w:bookmarkEnd w:id="0"/>
    </w:p>
    <w:p w:rsidR="006739C9" w:rsidRPr="00CD1B92" w:rsidRDefault="006739C9" w:rsidP="00C308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C3087F" w:rsidRDefault="00C3087F" w:rsidP="00C30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2 младшей </w:t>
      </w:r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детского сада  МКД</w:t>
      </w:r>
      <w:r w:rsidR="00E94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 «Детский сад №6 «Теремок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разработанная в соответствии с ООП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учетом примерной основной образовательной программы </w:t>
      </w:r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«От рождения до школы» Авторы: Н. Е. </w:t>
      </w:r>
      <w:proofErr w:type="spellStart"/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Веракса</w:t>
      </w:r>
      <w:proofErr w:type="spellEnd"/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С. Комарова. М. А. Васильева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по развитию детей 2 младшей</w:t>
      </w: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обеспечивает разносторонне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развитие детей в возрасте от 3 до 4</w:t>
      </w: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учётом их возрастных и индивидуальных особенностей по основным направлениям - физическому, социально-коммуникативному, познавательному, речевому и художественно – эстетическому.</w:t>
      </w:r>
    </w:p>
    <w:p w:rsidR="00C3087F" w:rsidRPr="00AF20CC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0C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Используются парциальные программы</w:t>
      </w:r>
      <w:r w:rsidRPr="00AF2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Юный эколог» С. Н. Николаева, «Основы здорового образа жизни» Н.П. Смирновой, «Цветные ладошки» И.А. Лыкова. 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Реализуемая программа строится на принципе личностно–развивающего и гуманистического характера взаимодействия взрослого с детьми.</w:t>
      </w:r>
    </w:p>
    <w:p w:rsidR="00C3087F" w:rsidRPr="00AF20CC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AF20C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анная программа разработана в соответствии со следующими нормативными документами</w:t>
      </w:r>
      <w:r w:rsidRPr="00AF2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Конституция РФ, ст. 43, 72.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Конвен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о правах ребенка 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Закон РФ «Об образовании».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Типовое положение о ДОУ.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СанПиН 2.4.1.3049-13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Устав ДОУ.</w:t>
      </w:r>
    </w:p>
    <w:p w:rsidR="00C3087F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ФГОС ДО.</w:t>
      </w:r>
    </w:p>
    <w:p w:rsidR="00C3087F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3087F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3087F" w:rsidRPr="001C728B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2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 </w:t>
      </w:r>
      <w:r w:rsidRPr="001C7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1C728B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Возрастные и индивидуальные особенности контингента детей 2 младшей группы</w:t>
      </w:r>
    </w:p>
    <w:p w:rsidR="00C3087F" w:rsidRDefault="00E9443B" w:rsidP="00C30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 младшей группе 18</w:t>
      </w:r>
      <w:r w:rsidR="00C3087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-детей. </w:t>
      </w:r>
      <w:r w:rsidR="00C3087F" w:rsidRPr="001C728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</w:t>
      </w:r>
      <w:r w:rsidR="00C3087F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группы владеют первыми</w:t>
      </w:r>
      <w:r w:rsidR="00C3087F" w:rsidRPr="001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самообслуживания, соблюдают правила личной гигиены. У большинства детей развита мелкая моторика. Дети группы любознательны, проявляют высокую познавательную</w:t>
      </w:r>
      <w:r w:rsidR="00C3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активность, любят слушать сказки, заучивать стихотворения А. </w:t>
      </w:r>
      <w:proofErr w:type="spellStart"/>
      <w:r w:rsidR="00C3087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="00C3087F" w:rsidRPr="001C72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87F" w:rsidRPr="001C728B" w:rsidRDefault="00C3087F" w:rsidP="00C30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1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игровой деятельности дети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дружелюбны, умеют играть коллективно, в паре, легко делятся игрушками с товарищами.</w:t>
      </w:r>
    </w:p>
    <w:p w:rsidR="00C3087F" w:rsidRDefault="00C3087F" w:rsidP="00C3087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Продолжается совершенствоваться речь, в том числе ее звуковая сторона. В изобразительной деятельности могут изображать предметы круглой, овальной, прямоугольной формы. 60 % детей знают цвета. </w:t>
      </w:r>
    </w:p>
    <w:p w:rsidR="00C3087F" w:rsidRDefault="00C3087F" w:rsidP="00C3087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Возрастные особенности детей 3-4 лет (см.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ООП ДО ДОУ «От рождения до школы» стр.86). </w:t>
      </w:r>
    </w:p>
    <w:p w:rsidR="00C3087F" w:rsidRPr="00664F4F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64F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</w:t>
      </w:r>
      <w:r w:rsidRPr="00664F4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bdr w:val="none" w:sz="0" w:space="0" w:color="auto" w:frame="1"/>
          <w:lang w:eastAsia="ru-RU"/>
        </w:rPr>
        <w:t>ационально – культурные особенности</w:t>
      </w:r>
      <w:r w:rsidRPr="00664F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C3087F" w:rsidRPr="00664F4F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F4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Этнический состав воспи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танников группы: кумыки</w:t>
      </w:r>
      <w:r w:rsidRPr="00664F4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Обучение и воспитание в ДОУ осуществляется на русском языке.</w:t>
      </w:r>
    </w:p>
    <w:p w:rsidR="00C3087F" w:rsidRPr="00664F4F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F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контингент воспитанников проживает в условиях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 w:rsidRPr="00664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87F" w:rsidRPr="00664F4F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F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регионального компонента осуществляется через знакомство с национально-культурным</w:t>
      </w:r>
      <w:r w:rsidR="00E94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особенностями с. </w:t>
      </w:r>
      <w:proofErr w:type="spellStart"/>
      <w:r w:rsidR="00E944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Доргели</w:t>
      </w:r>
      <w:proofErr w:type="spellEnd"/>
      <w:r w:rsidRPr="00664F4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Знакомясь с родным краем, его достопримечательностями, ребенок учится осознавать себя, живущим в определенный временной период, в определенных этнокультурных условиях. Данная информация реализуется через целевые прогулки, беседы,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в разделе Программы «Мое село</w:t>
      </w:r>
      <w:r w:rsidRPr="00664F4F">
        <w:rPr>
          <w:rFonts w:ascii="Times New Roman" w:eastAsia="Times New Roman" w:hAnsi="Times New Roman" w:cs="Times New Roman"/>
          <w:sz w:val="28"/>
          <w:szCs w:val="28"/>
          <w:lang w:eastAsia="ru-RU"/>
        </w:rPr>
        <w:t>» 1 раз в неделю.</w:t>
      </w:r>
    </w:p>
    <w:p w:rsidR="00C3087F" w:rsidRPr="00237A6E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C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Цель и задачи</w:t>
      </w: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основной образовательной прог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раммы ДОУ</w:t>
      </w: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087F" w:rsidRPr="00C210C6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0C6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Цель: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C3087F" w:rsidRPr="00C210C6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10C6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  <w:r w:rsidRPr="00C210C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 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Забота о здоровье, эмоциональном благополучии и своевременном развитии каждого ребенка.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Создание в группах атмосферы гуманного и доброжелательного отношения ко всем воспитанникам, что позволяет растить их </w:t>
      </w:r>
      <w:proofErr w:type="gramStart"/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общительными</w:t>
      </w:r>
      <w:proofErr w:type="gramEnd"/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добрыми, любознательными, инициативными, стремящимися к самостоятельности и творчеству.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Творческая организация (</w:t>
      </w:r>
      <w:proofErr w:type="spellStart"/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</w:t>
      </w:r>
      <w:proofErr w:type="spellEnd"/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воспитательно-образовательного процесса.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Вариативность использования образовательного материала, позволяющего развивать творчество в соответствии с интересами и наклонностями каждого ребенка.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6. Уважительное отношение к результатам детского творчества.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7. Единство подходов к воспитанию детей в условиях дошкольного образовательного учреждения и семьи.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</w:p>
    <w:p w:rsidR="00C3087F" w:rsidRPr="00237A6E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C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Принципы и подходы</w:t>
      </w: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организации образовательного процесса: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Соответствует принципу развивающего образования, целью которого является развитие ребенка.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Сочетает принципы научной обоснованности и практической применимости (соответствует основным положениям возрастной психологии и дошкольной педагогики)</w:t>
      </w:r>
      <w:proofErr w:type="gramStart"/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Соответствует критериям полноты, необходимости и достаточности (позволяет решать поставленные цели и задачи на необходимом и достаточном материале, максимально приближаясь к разумному «минимуму») 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Обеспечивает единство воспитательных, обучающих и развивающих целей и задач процесса образования детей дошкольного возраста, в ходе реализации которых формируются такие знания, умения и навыки, которые имеют непосредственное отношение к развитию дошкольников.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Строится с учетом принципа интеграции образовательных областей в соответствии с возрастными возможностями и особенностями воспитанников.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Основывается на комплексно-тематическом принципе построения образовательного процесса.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Предполагает построение образовательного процесса на адекватных возрасту формах работы с детьми (игра)</w:t>
      </w:r>
    </w:p>
    <w:p w:rsidR="00C3087F" w:rsidRPr="00237A6E" w:rsidRDefault="00C3087F" w:rsidP="00C3087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Строится на принципе </w:t>
      </w:r>
      <w:proofErr w:type="spellStart"/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культуросообразности</w:t>
      </w:r>
      <w:proofErr w:type="spellEnd"/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Учитывает национальные ценности и традиции в образовании.</w:t>
      </w:r>
    </w:p>
    <w:p w:rsidR="00C3087F" w:rsidRPr="00A27BF7" w:rsidRDefault="00C3087F" w:rsidP="00C3087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7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Приоритетное направление деятельности: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с учетом интеллектуального развития детей в процессе учебной, игровой, трудовой деятельности. Основной упор сделан на применении дидактических игр и игровых упражнений. Содержание игр направляет на организацию игрового взаимодействия ребенка со сверстниками, учит правильно выстраивать отношения в игровых ситуациях, самостоятельно  или с помощью воспитателя организовывать трудовую деятельность и т.д.</w:t>
      </w:r>
    </w:p>
    <w:p w:rsidR="00C3087F" w:rsidRPr="0041589D" w:rsidRDefault="00C3087F" w:rsidP="00C30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41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определяет содержание и организацию образовательного процесса для детей  и направлена на 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</w:t>
      </w:r>
      <w:proofErr w:type="gramEnd"/>
    </w:p>
    <w:p w:rsidR="00C3087F" w:rsidRDefault="00C3087F" w:rsidP="00C3087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7A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Содержание </w:t>
      </w:r>
      <w:r w:rsidRPr="002D27AD"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психолого-педагогической работы</w:t>
      </w:r>
      <w:r w:rsidRPr="0023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детей: социально-коммуникативное развитие, познавательное развитие, речевое развитие, художественно-эстетическое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развитие, физическое развитие. </w:t>
      </w:r>
    </w:p>
    <w:p w:rsidR="00C3087F" w:rsidRDefault="00C3087F" w:rsidP="00C3087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работает в условиях полного 10,5 часового рабочего дня: </w:t>
      </w:r>
    </w:p>
    <w:p w:rsidR="00C3087F" w:rsidRDefault="00C3087F" w:rsidP="00C3087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-соотношение обязательной части Программы и части формируемой участниками образовательных отношений;  </w:t>
      </w:r>
    </w:p>
    <w:p w:rsidR="00C3087F" w:rsidRDefault="00C3087F" w:rsidP="00C3087F">
      <w:pPr>
        <w:textAlignment w:val="baseline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FA3483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Планируемые результаты освоения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3483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C3087F" w:rsidRDefault="00C3087F" w:rsidP="00C3087F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483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152BF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ориентиры - социально-нормативные возрастные характеристики возможных достижений ребенка на этапе завершения уровня дошкольного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87F" w:rsidRPr="00152BFB" w:rsidRDefault="00C3087F" w:rsidP="00C3087F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ориентиры </w:t>
      </w:r>
      <w:proofErr w:type="gramStart"/>
      <w:r w:rsidRPr="00152B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5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независимо </w:t>
      </w:r>
      <w:proofErr w:type="gramStart"/>
      <w:r w:rsidRPr="00152B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5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реализации Программы.</w:t>
      </w:r>
    </w:p>
    <w:p w:rsidR="00C3087F" w:rsidRPr="00152BFB" w:rsidRDefault="00C3087F" w:rsidP="00C3087F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F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детей.</w:t>
      </w:r>
    </w:p>
    <w:p w:rsidR="00C3087F" w:rsidRPr="00152BFB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2BFB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самостоятельно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сть в разных видах деятельности.</w:t>
      </w:r>
    </w:p>
    <w:p w:rsidR="00C3087F" w:rsidRPr="00152BFB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ребенок приучен к опрятности, владеет простейшими навыками поведения во время еды, умывания;</w:t>
      </w:r>
    </w:p>
    <w:p w:rsidR="00C3087F" w:rsidRPr="00152BFB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владеет соответствующими возрасту основными движениями, сформирована потребность в двигательной активности, проявляет положительные эмоции при физической активности, в самостоятельной двигательной деятельности;</w:t>
      </w:r>
      <w:r w:rsidRPr="00152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3087F" w:rsidRPr="00152BFB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2BFB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ребенок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отвечает на разнообразные вопросы, касающиеся ближайшего окружения, использует все части речи, простые предложения с однородными членами;</w:t>
      </w:r>
    </w:p>
    <w:p w:rsidR="00C3087F" w:rsidRPr="00152BFB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2BF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ребенок называет знакомые предметы, объясняет их значение, выделяет и называет цвет, форму, материал, знает и называет некоторые растения, животных и их детенышей, проявляет бережное отношение к природе</w:t>
      </w:r>
      <w:r w:rsidRPr="00152BF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C3087F" w:rsidRPr="00152BFB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0D04">
        <w:rPr>
          <w:rFonts w:ascii="Times New Roman" w:eastAsia="Times New Roman" w:hAnsi="Times New Roman" w:cs="Times New Roman"/>
          <w:sz w:val="28"/>
          <w:szCs w:val="28"/>
          <w:lang w:eastAsia="ar-SA"/>
        </w:rPr>
        <w:t>- у ребенка сформированы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умения и навыки, необходимые для осуществления различных видов детской деятельности;</w:t>
      </w:r>
    </w:p>
    <w:p w:rsidR="00C3087F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проявляет любознательность, стремится самостоятельно выполнять элементарные поручения (убрать игрушки, разложить материалы к занятиям), умеет занимать себя игрой, самостоятельной художественной деятельностью;</w:t>
      </w:r>
    </w:p>
    <w:p w:rsidR="00C3087F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имеет первичные представления о себе: знает свое имя, возраст, пол, называет членов своей семьи, их имена;</w:t>
      </w:r>
    </w:p>
    <w:p w:rsidR="00C3087F" w:rsidRDefault="00C3087F" w:rsidP="00C30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проявляет интерес к различным видам игр, к совместным играм, любит слушать новые сказки, рассказы, стихи, может прочитать наизусть небольшое стихотворение при помощи взрослого.</w:t>
      </w:r>
    </w:p>
    <w:p w:rsidR="00C3087F" w:rsidRPr="00FA3483" w:rsidRDefault="00C3087F" w:rsidP="00C3087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34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Промежуточные результаты: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 мониторинги (проводятся два раза в год – октябрь, май), диагностики (наблюдения, беседа, эксперимент).</w:t>
      </w:r>
      <w:proofErr w:type="gramEnd"/>
    </w:p>
    <w:p w:rsidR="00F86CF3" w:rsidRDefault="00F86CF3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603332450510203670830559428146817986133868575832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Даудова  Гульжанат Ибрагимовна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F86CF3" w:rsidSect="00333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132">
    <w:multiLevelType w:val="hybridMultilevel"/>
    <w:lvl w:ilvl="0" w:tplc="92231569">
      <w:start w:val="1"/>
      <w:numFmt w:val="decimal"/>
      <w:lvlText w:val="%1."/>
      <w:lvlJc w:val="left"/>
      <w:pPr>
        <w:ind w:left="720" w:hanging="360"/>
      </w:pPr>
    </w:lvl>
    <w:lvl w:ilvl="1" w:tplc="92231569" w:tentative="1">
      <w:start w:val="1"/>
      <w:numFmt w:val="lowerLetter"/>
      <w:lvlText w:val="%2."/>
      <w:lvlJc w:val="left"/>
      <w:pPr>
        <w:ind w:left="1440" w:hanging="360"/>
      </w:pPr>
    </w:lvl>
    <w:lvl w:ilvl="2" w:tplc="92231569" w:tentative="1">
      <w:start w:val="1"/>
      <w:numFmt w:val="lowerRoman"/>
      <w:lvlText w:val="%3."/>
      <w:lvlJc w:val="right"/>
      <w:pPr>
        <w:ind w:left="2160" w:hanging="180"/>
      </w:pPr>
    </w:lvl>
    <w:lvl w:ilvl="3" w:tplc="92231569" w:tentative="1">
      <w:start w:val="1"/>
      <w:numFmt w:val="decimal"/>
      <w:lvlText w:val="%4."/>
      <w:lvlJc w:val="left"/>
      <w:pPr>
        <w:ind w:left="2880" w:hanging="360"/>
      </w:pPr>
    </w:lvl>
    <w:lvl w:ilvl="4" w:tplc="92231569" w:tentative="1">
      <w:start w:val="1"/>
      <w:numFmt w:val="lowerLetter"/>
      <w:lvlText w:val="%5."/>
      <w:lvlJc w:val="left"/>
      <w:pPr>
        <w:ind w:left="3600" w:hanging="360"/>
      </w:pPr>
    </w:lvl>
    <w:lvl w:ilvl="5" w:tplc="92231569" w:tentative="1">
      <w:start w:val="1"/>
      <w:numFmt w:val="lowerRoman"/>
      <w:lvlText w:val="%6."/>
      <w:lvlJc w:val="right"/>
      <w:pPr>
        <w:ind w:left="4320" w:hanging="180"/>
      </w:pPr>
    </w:lvl>
    <w:lvl w:ilvl="6" w:tplc="92231569" w:tentative="1">
      <w:start w:val="1"/>
      <w:numFmt w:val="decimal"/>
      <w:lvlText w:val="%7."/>
      <w:lvlJc w:val="left"/>
      <w:pPr>
        <w:ind w:left="5040" w:hanging="360"/>
      </w:pPr>
    </w:lvl>
    <w:lvl w:ilvl="7" w:tplc="92231569" w:tentative="1">
      <w:start w:val="1"/>
      <w:numFmt w:val="lowerLetter"/>
      <w:lvlText w:val="%8."/>
      <w:lvlJc w:val="left"/>
      <w:pPr>
        <w:ind w:left="5760" w:hanging="360"/>
      </w:pPr>
    </w:lvl>
    <w:lvl w:ilvl="8" w:tplc="9223156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31">
    <w:multiLevelType w:val="hybridMultilevel"/>
    <w:lvl w:ilvl="0" w:tplc="55187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131">
    <w:abstractNumId w:val="20131"/>
  </w:num>
  <w:num w:numId="20132">
    <w:abstractNumId w:val="2013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6408D"/>
    <w:rsid w:val="00333E76"/>
    <w:rsid w:val="006739C9"/>
    <w:rsid w:val="00A6408D"/>
    <w:rsid w:val="00C3087F"/>
    <w:rsid w:val="00E9443B"/>
    <w:rsid w:val="00F8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4673737" Type="http://schemas.openxmlformats.org/officeDocument/2006/relationships/numbering" Target="numbering.xml"/><Relationship Id="rId853602546" Type="http://schemas.openxmlformats.org/officeDocument/2006/relationships/footnotes" Target="footnotes.xml"/><Relationship Id="rId609383889" Type="http://schemas.openxmlformats.org/officeDocument/2006/relationships/endnotes" Target="endnotes.xml"/><Relationship Id="rId138740176" Type="http://schemas.openxmlformats.org/officeDocument/2006/relationships/comments" Target="comments.xml"/><Relationship Id="rId832327000" Type="http://schemas.microsoft.com/office/2011/relationships/commentsExtended" Target="commentsExtended.xml"/><Relationship Id="rId87527976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uf7NAf4K9Imktg+QRpgz1n7UyBw=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</SignatureValue>
  <KeyInfo>
    <X509Data>
      <X509Certificate>MIIFpzCCA48CFGmuXN4bNSDagNvjEsKHZo/19nxYMA0GCSqGSIb3DQEBCwUAMIGQ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94673737"/>
            <mdssi:RelationshipReference SourceId="rId853602546"/>
            <mdssi:RelationshipReference SourceId="rId609383889"/>
            <mdssi:RelationshipReference SourceId="rId138740176"/>
            <mdssi:RelationshipReference SourceId="rId832327000"/>
            <mdssi:RelationshipReference SourceId="rId875279760"/>
          </Transform>
          <Transform Algorithm="http://www.w3.org/TR/2001/REC-xml-c14n-20010315"/>
        </Transforms>
        <DigestMethod Algorithm="http://www.w3.org/2000/09/xmldsig#sha1"/>
        <DigestValue>dIKyvQv4dsNXsYpqMVkj2VdR6S4=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+CUq9myF5YNnL7BpC6uLo+JfhUQ=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QC3eh1WrZmYyJvadUs2dEIDmENY=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gYJHSaPK4eCswpLJmve8K4gAuyI=</DigestValue>
      </Reference>
      <Reference URI="/word/styles.xml?ContentType=application/vnd.openxmlformats-officedocument.wordprocessingml.styles+xml">
        <DigestMethod Algorithm="http://www.w3.org/2000/09/xmldsig#sha1"/>
        <DigestValue>ZZSePbR62MBIAELGhn+wMLErqq8=</DigestValue>
      </Reference>
      <Reference URI="/word/stylesWithEffects.xml?ContentType=application/vnd.ms-word.stylesWithEffects+xml">
        <DigestMethod Algorithm="http://www.w3.org/2000/09/xmldsig#sha1"/>
        <DigestValue>A51PmRg+t1C81N1D13To1/TqWic=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2021-07-15T13:43:01Z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4</cp:revision>
  <dcterms:created xsi:type="dcterms:W3CDTF">2019-03-19T13:04:00Z</dcterms:created>
  <dcterms:modified xsi:type="dcterms:W3CDTF">2019-03-25T09:57:00Z</dcterms:modified>
</cp:coreProperties>
</file>