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230" w:rsidRPr="00B30473" w:rsidRDefault="00721054" w:rsidP="00E13D42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-922020</wp:posOffset>
            </wp:positionH>
            <wp:positionV relativeFrom="paragraph">
              <wp:posOffset>-416560</wp:posOffset>
            </wp:positionV>
            <wp:extent cx="7576185" cy="10761980"/>
            <wp:effectExtent l="19050" t="0" r="5715" b="0"/>
            <wp:wrapNone/>
            <wp:docPr id="5" name="Рисунок 5" descr="Картинки по запросу рамки в летом в до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рамки в летом в до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10761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0349" w:type="dxa"/>
        <w:tblInd w:w="-885" w:type="dxa"/>
        <w:tblLayout w:type="fixed"/>
        <w:tblLook w:val="01E0"/>
      </w:tblPr>
      <w:tblGrid>
        <w:gridCol w:w="5246"/>
        <w:gridCol w:w="5103"/>
      </w:tblGrid>
      <w:tr w:rsidR="00582230" w:rsidRPr="002C609F" w:rsidTr="007300E0">
        <w:trPr>
          <w:trHeight w:val="1805"/>
        </w:trPr>
        <w:tc>
          <w:tcPr>
            <w:tcW w:w="5246" w:type="dxa"/>
          </w:tcPr>
          <w:p w:rsidR="009C6635" w:rsidRDefault="00582230" w:rsidP="00DB6A5A">
            <w:pPr>
              <w:rPr>
                <w:color w:val="000000"/>
                <w:sz w:val="24"/>
                <w:szCs w:val="24"/>
              </w:rPr>
            </w:pPr>
            <w:r w:rsidRPr="002C609F">
              <w:rPr>
                <w:color w:val="000000"/>
                <w:sz w:val="24"/>
                <w:szCs w:val="24"/>
              </w:rPr>
              <w:t xml:space="preserve">              </w:t>
            </w:r>
            <w:r>
              <w:rPr>
                <w:color w:val="000000"/>
                <w:sz w:val="24"/>
                <w:szCs w:val="24"/>
              </w:rPr>
              <w:t xml:space="preserve">          </w:t>
            </w:r>
          </w:p>
          <w:p w:rsidR="009C6635" w:rsidRDefault="009C6635" w:rsidP="00DB6A5A">
            <w:pPr>
              <w:rPr>
                <w:color w:val="000000"/>
                <w:sz w:val="24"/>
                <w:szCs w:val="24"/>
              </w:rPr>
            </w:pPr>
          </w:p>
          <w:p w:rsidR="009C6635" w:rsidRDefault="009C6635" w:rsidP="00DB6A5A">
            <w:pPr>
              <w:rPr>
                <w:color w:val="000000"/>
                <w:sz w:val="24"/>
                <w:szCs w:val="24"/>
              </w:rPr>
            </w:pPr>
          </w:p>
          <w:p w:rsidR="009C6635" w:rsidRDefault="009C6635" w:rsidP="00DB6A5A">
            <w:pPr>
              <w:rPr>
                <w:color w:val="000000"/>
                <w:sz w:val="24"/>
                <w:szCs w:val="24"/>
              </w:rPr>
            </w:pPr>
          </w:p>
          <w:p w:rsidR="009C6635" w:rsidRDefault="009C6635" w:rsidP="00DB6A5A">
            <w:pPr>
              <w:rPr>
                <w:color w:val="000000"/>
                <w:sz w:val="24"/>
                <w:szCs w:val="24"/>
              </w:rPr>
            </w:pPr>
          </w:p>
          <w:p w:rsidR="009C6635" w:rsidRDefault="009C6635" w:rsidP="00DB6A5A">
            <w:pPr>
              <w:rPr>
                <w:color w:val="000000"/>
                <w:sz w:val="24"/>
                <w:szCs w:val="24"/>
              </w:rPr>
            </w:pPr>
          </w:p>
          <w:p w:rsidR="009C6635" w:rsidRDefault="009C6635" w:rsidP="00DB6A5A">
            <w:pPr>
              <w:rPr>
                <w:color w:val="000000"/>
                <w:sz w:val="24"/>
                <w:szCs w:val="24"/>
              </w:rPr>
            </w:pPr>
          </w:p>
          <w:p w:rsidR="009C6635" w:rsidRDefault="009C6635" w:rsidP="00DB6A5A">
            <w:pPr>
              <w:rPr>
                <w:color w:val="000000"/>
                <w:sz w:val="24"/>
                <w:szCs w:val="24"/>
              </w:rPr>
            </w:pPr>
          </w:p>
          <w:p w:rsidR="009C6635" w:rsidRDefault="009C6635" w:rsidP="00DB6A5A">
            <w:pPr>
              <w:rPr>
                <w:color w:val="000000"/>
                <w:sz w:val="24"/>
                <w:szCs w:val="24"/>
              </w:rPr>
            </w:pPr>
          </w:p>
          <w:p w:rsidR="00582230" w:rsidRPr="00494A1D" w:rsidRDefault="009C6635" w:rsidP="00DB6A5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</w:t>
            </w:r>
            <w:r w:rsidR="00582230" w:rsidRPr="00494A1D">
              <w:rPr>
                <w:b/>
                <w:color w:val="000000"/>
                <w:sz w:val="24"/>
                <w:szCs w:val="24"/>
              </w:rPr>
              <w:t xml:space="preserve">ПРИНЯТО: </w:t>
            </w:r>
          </w:p>
          <w:p w:rsidR="00582230" w:rsidRPr="002C609F" w:rsidRDefault="009C6635" w:rsidP="009C66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  <w:r w:rsidR="00527079">
              <w:rPr>
                <w:color w:val="000000"/>
                <w:sz w:val="24"/>
                <w:szCs w:val="24"/>
              </w:rPr>
              <w:t>на педагогическом совете МБ</w:t>
            </w:r>
            <w:r w:rsidR="00582230" w:rsidRPr="002C609F">
              <w:rPr>
                <w:color w:val="000000"/>
                <w:sz w:val="24"/>
                <w:szCs w:val="24"/>
              </w:rPr>
              <w:t>ДОУ</w:t>
            </w:r>
          </w:p>
          <w:p w:rsidR="00582230" w:rsidRPr="002C609F" w:rsidRDefault="009C6635" w:rsidP="009C6635">
            <w:pPr>
              <w:rPr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color w:val="000000"/>
                <w:sz w:val="24"/>
                <w:szCs w:val="24"/>
              </w:rPr>
              <w:t xml:space="preserve">    </w:t>
            </w:r>
            <w:r w:rsidR="00582230" w:rsidRPr="002C609F">
              <w:rPr>
                <w:color w:val="000000"/>
                <w:sz w:val="24"/>
                <w:szCs w:val="24"/>
              </w:rPr>
              <w:t xml:space="preserve">«Детский сад № </w:t>
            </w:r>
            <w:r w:rsidR="006C44D3">
              <w:rPr>
                <w:color w:val="000000"/>
                <w:sz w:val="24"/>
                <w:szCs w:val="24"/>
              </w:rPr>
              <w:t>6</w:t>
            </w:r>
            <w:r w:rsidR="00582230">
              <w:rPr>
                <w:color w:val="000000"/>
                <w:sz w:val="24"/>
                <w:szCs w:val="24"/>
              </w:rPr>
              <w:t xml:space="preserve">» </w:t>
            </w:r>
          </w:p>
          <w:p w:rsidR="00582230" w:rsidRPr="002C609F" w:rsidRDefault="00582230" w:rsidP="00494A1D">
            <w:pPr>
              <w:jc w:val="center"/>
              <w:rPr>
                <w:color w:val="000000"/>
                <w:sz w:val="24"/>
                <w:szCs w:val="24"/>
              </w:rPr>
            </w:pPr>
            <w:r w:rsidRPr="002C609F">
              <w:rPr>
                <w:color w:val="000000"/>
                <w:sz w:val="24"/>
                <w:szCs w:val="24"/>
              </w:rPr>
              <w:t>Протокол № ___ от  «</w:t>
            </w:r>
            <w:r>
              <w:rPr>
                <w:color w:val="000000"/>
                <w:sz w:val="24"/>
                <w:szCs w:val="24"/>
              </w:rPr>
              <w:t>___</w:t>
            </w:r>
            <w:r w:rsidRPr="002C609F">
              <w:rPr>
                <w:color w:val="000000"/>
                <w:sz w:val="24"/>
                <w:szCs w:val="24"/>
              </w:rPr>
              <w:t>»</w:t>
            </w:r>
            <w:r w:rsidRPr="007300E0">
              <w:rPr>
                <w:color w:val="000000"/>
                <w:sz w:val="24"/>
                <w:szCs w:val="24"/>
              </w:rPr>
              <w:t xml:space="preserve"> </w:t>
            </w:r>
            <w:r w:rsidRPr="007300E0">
              <w:rPr>
                <w:color w:val="000000"/>
                <w:sz w:val="24"/>
                <w:szCs w:val="24"/>
                <w:u w:val="single"/>
              </w:rPr>
              <w:t>мая</w:t>
            </w:r>
            <w:r w:rsidR="00527079">
              <w:rPr>
                <w:color w:val="000000"/>
                <w:sz w:val="24"/>
                <w:szCs w:val="24"/>
              </w:rPr>
              <w:t xml:space="preserve"> 2021</w:t>
            </w:r>
            <w:r w:rsidRPr="002C609F">
              <w:rPr>
                <w:color w:val="000000"/>
                <w:sz w:val="24"/>
                <w:szCs w:val="24"/>
              </w:rPr>
              <w:t xml:space="preserve"> года</w:t>
            </w:r>
          </w:p>
          <w:p w:rsidR="00582230" w:rsidRPr="002C609F" w:rsidRDefault="00582230" w:rsidP="00DB6A5A">
            <w:pPr>
              <w:rPr>
                <w:color w:val="000000"/>
                <w:sz w:val="24"/>
                <w:szCs w:val="24"/>
              </w:rPr>
            </w:pPr>
          </w:p>
          <w:p w:rsidR="00582230" w:rsidRPr="002C609F" w:rsidRDefault="00582230" w:rsidP="00DB6A5A">
            <w:pPr>
              <w:rPr>
                <w:color w:val="000000"/>
                <w:sz w:val="24"/>
                <w:szCs w:val="24"/>
              </w:rPr>
            </w:pPr>
            <w:r w:rsidRPr="002C609F">
              <w:rPr>
                <w:color w:val="000000"/>
                <w:sz w:val="24"/>
                <w:szCs w:val="24"/>
              </w:rPr>
              <w:t> </w:t>
            </w:r>
          </w:p>
          <w:p w:rsidR="00582230" w:rsidRPr="002C609F" w:rsidRDefault="00582230" w:rsidP="00DB6A5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9C6635" w:rsidRDefault="009C6635" w:rsidP="00494A1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9C6635" w:rsidRDefault="009C6635" w:rsidP="00494A1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9C6635" w:rsidRDefault="009C6635" w:rsidP="00494A1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9C6635" w:rsidRDefault="009C6635" w:rsidP="00494A1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9C6635" w:rsidRDefault="009C6635" w:rsidP="00494A1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9C6635" w:rsidRDefault="009C6635" w:rsidP="00494A1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9C6635" w:rsidRDefault="009C6635" w:rsidP="00494A1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9C6635" w:rsidRDefault="009C6635" w:rsidP="00494A1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9C6635" w:rsidRDefault="009C6635" w:rsidP="00494A1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82230" w:rsidRPr="00494A1D" w:rsidRDefault="009C6635" w:rsidP="009C6635">
            <w:pPr>
              <w:rPr>
                <w:b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</w:t>
            </w:r>
            <w:r w:rsidR="00582230" w:rsidRPr="00494A1D">
              <w:rPr>
                <w:b/>
                <w:color w:val="000000"/>
                <w:sz w:val="24"/>
                <w:szCs w:val="24"/>
              </w:rPr>
              <w:t>УТВЕРЖДЕНО:</w:t>
            </w:r>
          </w:p>
          <w:p w:rsidR="00582230" w:rsidRPr="002C609F" w:rsidRDefault="009C6635" w:rsidP="009C6635">
            <w:pPr>
              <w:rPr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color w:val="000000"/>
                <w:sz w:val="24"/>
                <w:szCs w:val="24"/>
              </w:rPr>
              <w:t xml:space="preserve">       </w:t>
            </w:r>
            <w:r w:rsidR="00582230" w:rsidRPr="002C609F">
              <w:rPr>
                <w:color w:val="000000"/>
                <w:sz w:val="24"/>
                <w:szCs w:val="24"/>
              </w:rPr>
              <w:t>Заведующий</w:t>
            </w:r>
          </w:p>
          <w:p w:rsidR="00582230" w:rsidRPr="002C609F" w:rsidRDefault="00582230" w:rsidP="007300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9C6635">
              <w:rPr>
                <w:color w:val="000000"/>
                <w:sz w:val="24"/>
                <w:szCs w:val="24"/>
              </w:rPr>
              <w:t xml:space="preserve">   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527079">
              <w:rPr>
                <w:color w:val="000000"/>
                <w:sz w:val="24"/>
                <w:szCs w:val="24"/>
              </w:rPr>
              <w:t>МБ</w:t>
            </w:r>
            <w:r w:rsidRPr="002C609F">
              <w:rPr>
                <w:color w:val="000000"/>
                <w:sz w:val="24"/>
                <w:szCs w:val="24"/>
              </w:rPr>
              <w:t>ДОУ «Детский сад №</w:t>
            </w:r>
            <w:r w:rsidR="006C44D3">
              <w:rPr>
                <w:color w:val="000000"/>
                <w:sz w:val="24"/>
                <w:szCs w:val="24"/>
              </w:rPr>
              <w:t xml:space="preserve"> 6 </w:t>
            </w:r>
          </w:p>
          <w:p w:rsidR="00582230" w:rsidRPr="002C609F" w:rsidRDefault="009C6635" w:rsidP="007300E0">
            <w:pPr>
              <w:ind w:right="885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    </w:t>
            </w:r>
            <w:proofErr w:type="spellStart"/>
            <w:r w:rsidR="00582230" w:rsidRPr="002C609F">
              <w:rPr>
                <w:color w:val="000000"/>
                <w:sz w:val="24"/>
                <w:szCs w:val="24"/>
                <w:bdr w:val="none" w:sz="0" w:space="0" w:color="auto" w:frame="1"/>
              </w:rPr>
              <w:t>____________</w:t>
            </w:r>
            <w:r w:rsidR="006C44D3">
              <w:rPr>
                <w:color w:val="000000"/>
                <w:sz w:val="24"/>
                <w:szCs w:val="24"/>
                <w:bdr w:val="none" w:sz="0" w:space="0" w:color="auto" w:frame="1"/>
              </w:rPr>
              <w:t>Г.И.Даудова</w:t>
            </w:r>
            <w:proofErr w:type="spellEnd"/>
          </w:p>
          <w:p w:rsidR="00582230" w:rsidRPr="002C609F" w:rsidRDefault="00582230" w:rsidP="009C6635">
            <w:pPr>
              <w:jc w:val="center"/>
              <w:rPr>
                <w:color w:val="000000"/>
                <w:sz w:val="24"/>
                <w:szCs w:val="24"/>
              </w:rPr>
            </w:pPr>
            <w:r w:rsidRPr="002C609F">
              <w:rPr>
                <w:color w:val="000000"/>
                <w:sz w:val="24"/>
                <w:szCs w:val="24"/>
              </w:rPr>
              <w:t>Приказ № __</w:t>
            </w:r>
            <w:r>
              <w:rPr>
                <w:color w:val="000000"/>
                <w:sz w:val="24"/>
                <w:szCs w:val="24"/>
              </w:rPr>
              <w:t>___</w:t>
            </w:r>
            <w:r w:rsidRPr="002C609F">
              <w:rPr>
                <w:color w:val="000000"/>
                <w:sz w:val="24"/>
                <w:szCs w:val="24"/>
              </w:rPr>
              <w:t>_ от  «___»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300E0">
              <w:rPr>
                <w:color w:val="000000"/>
                <w:sz w:val="24"/>
                <w:szCs w:val="24"/>
                <w:u w:val="single"/>
              </w:rPr>
              <w:t xml:space="preserve"> мая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="00527079">
              <w:rPr>
                <w:color w:val="000000"/>
                <w:sz w:val="24"/>
                <w:szCs w:val="24"/>
              </w:rPr>
              <w:t>2021</w:t>
            </w:r>
            <w:r w:rsidRPr="002C609F">
              <w:rPr>
                <w:color w:val="000000"/>
                <w:sz w:val="24"/>
                <w:szCs w:val="24"/>
              </w:rPr>
              <w:t xml:space="preserve"> г</w:t>
            </w:r>
          </w:p>
          <w:p w:rsidR="00582230" w:rsidRPr="002C609F" w:rsidRDefault="00582230" w:rsidP="00DB6A5A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582230" w:rsidRPr="002C609F" w:rsidRDefault="00582230" w:rsidP="007300E0">
            <w:pPr>
              <w:rPr>
                <w:color w:val="000000"/>
                <w:sz w:val="24"/>
                <w:szCs w:val="24"/>
              </w:rPr>
            </w:pPr>
          </w:p>
          <w:p w:rsidR="00582230" w:rsidRPr="002C609F" w:rsidRDefault="00582230" w:rsidP="00DB6A5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582230" w:rsidRDefault="00582230" w:rsidP="007300E0">
      <w:pPr>
        <w:jc w:val="center"/>
        <w:rPr>
          <w:sz w:val="28"/>
          <w:szCs w:val="28"/>
        </w:rPr>
      </w:pPr>
    </w:p>
    <w:p w:rsidR="00582230" w:rsidRDefault="00582230" w:rsidP="007300E0">
      <w:pPr>
        <w:jc w:val="center"/>
        <w:rPr>
          <w:sz w:val="28"/>
          <w:szCs w:val="28"/>
        </w:rPr>
      </w:pPr>
    </w:p>
    <w:p w:rsidR="00582230" w:rsidRDefault="00582230" w:rsidP="007300E0">
      <w:pPr>
        <w:jc w:val="center"/>
        <w:rPr>
          <w:sz w:val="28"/>
          <w:szCs w:val="28"/>
        </w:rPr>
      </w:pPr>
    </w:p>
    <w:p w:rsidR="00582230" w:rsidRDefault="00582230" w:rsidP="007300E0">
      <w:pPr>
        <w:jc w:val="center"/>
        <w:rPr>
          <w:b/>
          <w:sz w:val="36"/>
          <w:szCs w:val="36"/>
        </w:rPr>
      </w:pPr>
      <w:r w:rsidRPr="00423577">
        <w:rPr>
          <w:b/>
          <w:sz w:val="36"/>
          <w:szCs w:val="36"/>
        </w:rPr>
        <w:t>ПЛАН ЛЕТНЕЙ ОЗДОРОВИТЕЛЬНОЙ РАБОТЫ</w:t>
      </w:r>
    </w:p>
    <w:p w:rsidR="00582230" w:rsidRDefault="00527079" w:rsidP="007300E0">
      <w:pPr>
        <w:jc w:val="center"/>
        <w:rPr>
          <w:sz w:val="36"/>
          <w:szCs w:val="36"/>
        </w:rPr>
      </w:pPr>
      <w:r>
        <w:rPr>
          <w:sz w:val="36"/>
          <w:szCs w:val="36"/>
        </w:rPr>
        <w:t>муниципального бюджет</w:t>
      </w:r>
      <w:r w:rsidR="00582230" w:rsidRPr="00780D24">
        <w:rPr>
          <w:sz w:val="36"/>
          <w:szCs w:val="36"/>
        </w:rPr>
        <w:t>ного дошкольного образовательно</w:t>
      </w:r>
      <w:r w:rsidR="006C44D3">
        <w:rPr>
          <w:sz w:val="36"/>
          <w:szCs w:val="36"/>
        </w:rPr>
        <w:t>го учреждения «Детский сад № 6 «Терем</w:t>
      </w:r>
      <w:r w:rsidR="00A77EFE">
        <w:rPr>
          <w:sz w:val="36"/>
          <w:szCs w:val="36"/>
        </w:rPr>
        <w:t>о</w:t>
      </w:r>
      <w:r w:rsidR="006C44D3">
        <w:rPr>
          <w:sz w:val="36"/>
          <w:szCs w:val="36"/>
        </w:rPr>
        <w:t xml:space="preserve">к» </w:t>
      </w:r>
    </w:p>
    <w:p w:rsidR="00582230" w:rsidRDefault="00527079" w:rsidP="007300E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2021</w:t>
      </w:r>
      <w:r w:rsidR="00582230" w:rsidRPr="00423577">
        <w:rPr>
          <w:b/>
          <w:sz w:val="36"/>
          <w:szCs w:val="36"/>
        </w:rPr>
        <w:t xml:space="preserve"> год</w:t>
      </w:r>
    </w:p>
    <w:p w:rsidR="00582230" w:rsidRPr="00780D24" w:rsidRDefault="00582230" w:rsidP="007300E0">
      <w:pPr>
        <w:rPr>
          <w:sz w:val="36"/>
          <w:szCs w:val="36"/>
        </w:rPr>
      </w:pPr>
    </w:p>
    <w:p w:rsidR="00582230" w:rsidRDefault="00582230" w:rsidP="007300E0">
      <w:pPr>
        <w:jc w:val="center"/>
        <w:rPr>
          <w:b/>
          <w:sz w:val="36"/>
          <w:szCs w:val="36"/>
        </w:rPr>
      </w:pPr>
    </w:p>
    <w:p w:rsidR="00582230" w:rsidRDefault="00582230" w:rsidP="007300E0">
      <w:pPr>
        <w:jc w:val="center"/>
        <w:rPr>
          <w:b/>
          <w:sz w:val="36"/>
          <w:szCs w:val="36"/>
        </w:rPr>
      </w:pPr>
    </w:p>
    <w:p w:rsidR="00582230" w:rsidRDefault="00582230" w:rsidP="007300E0">
      <w:pPr>
        <w:jc w:val="center"/>
        <w:rPr>
          <w:b/>
          <w:sz w:val="36"/>
          <w:szCs w:val="36"/>
        </w:rPr>
      </w:pPr>
    </w:p>
    <w:p w:rsidR="00582230" w:rsidRDefault="00582230" w:rsidP="007300E0">
      <w:pPr>
        <w:jc w:val="center"/>
        <w:rPr>
          <w:b/>
          <w:sz w:val="36"/>
          <w:szCs w:val="36"/>
        </w:rPr>
      </w:pPr>
    </w:p>
    <w:p w:rsidR="00582230" w:rsidRDefault="00582230" w:rsidP="007300E0">
      <w:pPr>
        <w:rPr>
          <w:b/>
          <w:sz w:val="36"/>
          <w:szCs w:val="36"/>
        </w:rPr>
      </w:pPr>
    </w:p>
    <w:p w:rsidR="00582230" w:rsidRDefault="00582230" w:rsidP="007300E0">
      <w:pPr>
        <w:jc w:val="center"/>
        <w:rPr>
          <w:sz w:val="28"/>
          <w:szCs w:val="28"/>
        </w:rPr>
      </w:pPr>
    </w:p>
    <w:p w:rsidR="00582230" w:rsidRDefault="00582230" w:rsidP="007300E0">
      <w:pPr>
        <w:jc w:val="center"/>
        <w:rPr>
          <w:sz w:val="28"/>
          <w:szCs w:val="28"/>
        </w:rPr>
      </w:pPr>
    </w:p>
    <w:p w:rsidR="00582230" w:rsidRDefault="00582230" w:rsidP="007300E0">
      <w:pPr>
        <w:jc w:val="center"/>
        <w:rPr>
          <w:sz w:val="28"/>
          <w:szCs w:val="28"/>
        </w:rPr>
      </w:pPr>
    </w:p>
    <w:p w:rsidR="00582230" w:rsidRDefault="00582230" w:rsidP="007300E0">
      <w:pPr>
        <w:jc w:val="center"/>
        <w:rPr>
          <w:sz w:val="28"/>
          <w:szCs w:val="28"/>
        </w:rPr>
      </w:pPr>
    </w:p>
    <w:p w:rsidR="00582230" w:rsidRDefault="00582230" w:rsidP="007300E0">
      <w:pPr>
        <w:jc w:val="center"/>
        <w:rPr>
          <w:sz w:val="28"/>
          <w:szCs w:val="28"/>
        </w:rPr>
      </w:pPr>
    </w:p>
    <w:p w:rsidR="00582230" w:rsidRDefault="00582230" w:rsidP="007300E0">
      <w:pPr>
        <w:jc w:val="center"/>
        <w:rPr>
          <w:sz w:val="28"/>
          <w:szCs w:val="28"/>
        </w:rPr>
      </w:pPr>
    </w:p>
    <w:p w:rsidR="00582230" w:rsidRDefault="00582230" w:rsidP="007300E0">
      <w:pPr>
        <w:jc w:val="center"/>
        <w:rPr>
          <w:sz w:val="28"/>
          <w:szCs w:val="28"/>
        </w:rPr>
      </w:pPr>
    </w:p>
    <w:p w:rsidR="00582230" w:rsidRDefault="00582230" w:rsidP="007300E0">
      <w:pPr>
        <w:jc w:val="center"/>
        <w:rPr>
          <w:sz w:val="28"/>
          <w:szCs w:val="28"/>
        </w:rPr>
      </w:pPr>
    </w:p>
    <w:p w:rsidR="00582230" w:rsidRDefault="00582230" w:rsidP="007300E0">
      <w:pPr>
        <w:jc w:val="center"/>
        <w:rPr>
          <w:sz w:val="28"/>
          <w:szCs w:val="28"/>
        </w:rPr>
      </w:pPr>
    </w:p>
    <w:p w:rsidR="00582230" w:rsidRDefault="00582230" w:rsidP="007300E0">
      <w:pPr>
        <w:jc w:val="center"/>
        <w:rPr>
          <w:sz w:val="28"/>
          <w:szCs w:val="28"/>
        </w:rPr>
      </w:pPr>
    </w:p>
    <w:p w:rsidR="00582230" w:rsidRDefault="00582230" w:rsidP="007300E0">
      <w:pPr>
        <w:jc w:val="center"/>
        <w:rPr>
          <w:sz w:val="28"/>
          <w:szCs w:val="28"/>
        </w:rPr>
      </w:pPr>
    </w:p>
    <w:p w:rsidR="00582230" w:rsidRDefault="00582230" w:rsidP="007300E0">
      <w:pPr>
        <w:jc w:val="center"/>
        <w:rPr>
          <w:sz w:val="28"/>
          <w:szCs w:val="28"/>
        </w:rPr>
      </w:pPr>
    </w:p>
    <w:p w:rsidR="00582230" w:rsidRDefault="00582230">
      <w:pPr>
        <w:jc w:val="center"/>
        <w:rPr>
          <w:sz w:val="28"/>
        </w:rPr>
      </w:pPr>
    </w:p>
    <w:p w:rsidR="00582230" w:rsidRDefault="00582230" w:rsidP="00811C05">
      <w:pPr>
        <w:rPr>
          <w:sz w:val="28"/>
        </w:rPr>
      </w:pPr>
    </w:p>
    <w:p w:rsidR="00582230" w:rsidRDefault="00582230">
      <w:pPr>
        <w:jc w:val="center"/>
        <w:rPr>
          <w:sz w:val="28"/>
        </w:rPr>
      </w:pPr>
    </w:p>
    <w:p w:rsidR="00787A30" w:rsidRDefault="00787A30" w:rsidP="00A77EFE">
      <w:pPr>
        <w:jc w:val="center"/>
        <w:rPr>
          <w:b/>
          <w:sz w:val="28"/>
          <w:szCs w:val="28"/>
        </w:rPr>
      </w:pPr>
    </w:p>
    <w:p w:rsidR="00787A30" w:rsidRDefault="00787A30" w:rsidP="00A77EFE">
      <w:pPr>
        <w:jc w:val="center"/>
        <w:rPr>
          <w:b/>
          <w:sz w:val="28"/>
          <w:szCs w:val="28"/>
        </w:rPr>
      </w:pPr>
    </w:p>
    <w:p w:rsidR="00787A30" w:rsidRDefault="00787A30" w:rsidP="00A77EFE">
      <w:pPr>
        <w:jc w:val="center"/>
        <w:rPr>
          <w:b/>
          <w:sz w:val="28"/>
          <w:szCs w:val="28"/>
        </w:rPr>
      </w:pPr>
    </w:p>
    <w:p w:rsidR="00582230" w:rsidRDefault="00582230" w:rsidP="00A77EFE">
      <w:pPr>
        <w:jc w:val="center"/>
        <w:rPr>
          <w:b/>
          <w:sz w:val="28"/>
          <w:szCs w:val="28"/>
        </w:rPr>
      </w:pPr>
      <w:r w:rsidRPr="0063062A">
        <w:rPr>
          <w:b/>
          <w:sz w:val="28"/>
          <w:szCs w:val="28"/>
        </w:rPr>
        <w:t>СОДЕРЖАНИЕ:</w:t>
      </w:r>
    </w:p>
    <w:p w:rsidR="00582230" w:rsidRDefault="00582230" w:rsidP="007300E0">
      <w:pPr>
        <w:jc w:val="center"/>
        <w:rPr>
          <w:b/>
          <w:sz w:val="28"/>
          <w:szCs w:val="28"/>
        </w:rPr>
      </w:pPr>
    </w:p>
    <w:p w:rsidR="00582230" w:rsidRDefault="00582230" w:rsidP="007300E0">
      <w:pPr>
        <w:jc w:val="center"/>
        <w:rPr>
          <w:b/>
          <w:sz w:val="28"/>
          <w:szCs w:val="28"/>
        </w:rPr>
      </w:pPr>
    </w:p>
    <w:p w:rsidR="000227BB" w:rsidRDefault="00582230" w:rsidP="000227BB">
      <w:pPr>
        <w:numPr>
          <w:ilvl w:val="0"/>
          <w:numId w:val="2"/>
        </w:numPr>
        <w:spacing w:before="120"/>
        <w:rPr>
          <w:sz w:val="32"/>
          <w:szCs w:val="32"/>
        </w:rPr>
      </w:pPr>
      <w:r w:rsidRPr="00494A1D">
        <w:rPr>
          <w:sz w:val="32"/>
          <w:szCs w:val="32"/>
        </w:rPr>
        <w:t>Пояснительная записка</w:t>
      </w:r>
    </w:p>
    <w:p w:rsidR="000227BB" w:rsidRPr="000227BB" w:rsidRDefault="000227BB" w:rsidP="000227BB">
      <w:pPr>
        <w:numPr>
          <w:ilvl w:val="0"/>
          <w:numId w:val="2"/>
        </w:numPr>
        <w:spacing w:before="120"/>
        <w:rPr>
          <w:b/>
          <w:sz w:val="28"/>
          <w:szCs w:val="28"/>
        </w:rPr>
      </w:pPr>
      <w:r w:rsidRPr="000227BB">
        <w:rPr>
          <w:rStyle w:val="aa"/>
          <w:rFonts w:eastAsiaTheme="majorEastAsi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Нормативные документы.</w:t>
      </w:r>
    </w:p>
    <w:p w:rsidR="000227BB" w:rsidRDefault="00582230" w:rsidP="000227BB">
      <w:pPr>
        <w:numPr>
          <w:ilvl w:val="0"/>
          <w:numId w:val="2"/>
        </w:numPr>
        <w:spacing w:before="120"/>
        <w:jc w:val="both"/>
        <w:rPr>
          <w:sz w:val="32"/>
          <w:szCs w:val="32"/>
        </w:rPr>
      </w:pPr>
      <w:r w:rsidRPr="00494A1D">
        <w:rPr>
          <w:sz w:val="32"/>
          <w:szCs w:val="32"/>
        </w:rPr>
        <w:t>Цели и задачи летних оздоровительных мероприятий</w:t>
      </w:r>
    </w:p>
    <w:p w:rsidR="000227BB" w:rsidRDefault="000227BB" w:rsidP="000227BB">
      <w:pPr>
        <w:numPr>
          <w:ilvl w:val="0"/>
          <w:numId w:val="2"/>
        </w:numPr>
        <w:spacing w:before="120"/>
        <w:jc w:val="both"/>
        <w:rPr>
          <w:sz w:val="28"/>
          <w:szCs w:val="28"/>
        </w:rPr>
      </w:pPr>
      <w:r w:rsidRPr="000227BB">
        <w:rPr>
          <w:bCs/>
          <w:sz w:val="28"/>
          <w:szCs w:val="28"/>
        </w:rPr>
        <w:t>Особенности организации образовательной деятельности в летний период</w:t>
      </w:r>
    </w:p>
    <w:p w:rsidR="00582230" w:rsidRPr="000227BB" w:rsidRDefault="00582230" w:rsidP="000227BB">
      <w:pPr>
        <w:numPr>
          <w:ilvl w:val="0"/>
          <w:numId w:val="2"/>
        </w:numPr>
        <w:spacing w:before="120"/>
        <w:jc w:val="both"/>
        <w:rPr>
          <w:sz w:val="28"/>
          <w:szCs w:val="28"/>
        </w:rPr>
      </w:pPr>
      <w:r w:rsidRPr="000227BB">
        <w:rPr>
          <w:sz w:val="32"/>
          <w:szCs w:val="32"/>
        </w:rPr>
        <w:t>Организационная работа (воспитательно-образовательная работа с детьми, физкультурно-оздоровительная работа с детьми, методическая работа, контрольная деятельность, работа с родителями, административно-хозяйственная деятельность)</w:t>
      </w:r>
    </w:p>
    <w:p w:rsidR="00582230" w:rsidRPr="00D72AD8" w:rsidRDefault="00582230" w:rsidP="000227BB">
      <w:pPr>
        <w:numPr>
          <w:ilvl w:val="0"/>
          <w:numId w:val="2"/>
        </w:numPr>
        <w:jc w:val="both"/>
        <w:rPr>
          <w:b/>
          <w:sz w:val="32"/>
          <w:szCs w:val="32"/>
        </w:rPr>
      </w:pPr>
      <w:r w:rsidRPr="00494A1D">
        <w:rPr>
          <w:sz w:val="32"/>
          <w:szCs w:val="32"/>
        </w:rPr>
        <w:t>Сотрудничество с общественными организациями</w:t>
      </w:r>
    </w:p>
    <w:p w:rsidR="00D72AD8" w:rsidRPr="00D72AD8" w:rsidRDefault="00D72AD8" w:rsidP="000227BB">
      <w:pPr>
        <w:numPr>
          <w:ilvl w:val="0"/>
          <w:numId w:val="2"/>
        </w:numPr>
        <w:jc w:val="both"/>
        <w:rPr>
          <w:sz w:val="32"/>
          <w:szCs w:val="32"/>
        </w:rPr>
      </w:pPr>
      <w:r w:rsidRPr="00D72AD8">
        <w:rPr>
          <w:sz w:val="32"/>
          <w:szCs w:val="32"/>
        </w:rPr>
        <w:t>Организация профилактической и оздоровительной работы с детьми</w:t>
      </w:r>
    </w:p>
    <w:p w:rsidR="00582230" w:rsidRDefault="00582230" w:rsidP="007300E0">
      <w:pPr>
        <w:jc w:val="center"/>
        <w:rPr>
          <w:sz w:val="28"/>
          <w:szCs w:val="28"/>
        </w:rPr>
      </w:pPr>
    </w:p>
    <w:p w:rsidR="00582230" w:rsidRDefault="00582230" w:rsidP="007300E0">
      <w:pPr>
        <w:jc w:val="center"/>
        <w:rPr>
          <w:sz w:val="28"/>
          <w:szCs w:val="28"/>
        </w:rPr>
      </w:pPr>
    </w:p>
    <w:p w:rsidR="00582230" w:rsidRDefault="00582230">
      <w:pPr>
        <w:jc w:val="center"/>
        <w:rPr>
          <w:b/>
          <w:sz w:val="28"/>
          <w:u w:val="single"/>
        </w:rPr>
      </w:pPr>
    </w:p>
    <w:p w:rsidR="00582230" w:rsidRDefault="00582230">
      <w:pPr>
        <w:jc w:val="center"/>
        <w:rPr>
          <w:b/>
          <w:sz w:val="28"/>
          <w:u w:val="single"/>
        </w:rPr>
      </w:pPr>
    </w:p>
    <w:p w:rsidR="00582230" w:rsidRDefault="00582230">
      <w:pPr>
        <w:jc w:val="center"/>
        <w:rPr>
          <w:b/>
          <w:sz w:val="28"/>
          <w:u w:val="single"/>
        </w:rPr>
      </w:pPr>
    </w:p>
    <w:p w:rsidR="00582230" w:rsidRDefault="00582230">
      <w:pPr>
        <w:jc w:val="center"/>
        <w:rPr>
          <w:b/>
          <w:sz w:val="28"/>
          <w:u w:val="single"/>
        </w:rPr>
      </w:pPr>
    </w:p>
    <w:p w:rsidR="00582230" w:rsidRDefault="00582230" w:rsidP="007300E0">
      <w:pPr>
        <w:rPr>
          <w:b/>
          <w:sz w:val="28"/>
          <w:u w:val="single"/>
        </w:rPr>
      </w:pPr>
    </w:p>
    <w:p w:rsidR="00582230" w:rsidRDefault="00582230" w:rsidP="007300E0">
      <w:pPr>
        <w:rPr>
          <w:b/>
          <w:sz w:val="28"/>
          <w:u w:val="single"/>
        </w:rPr>
      </w:pPr>
    </w:p>
    <w:p w:rsidR="00582230" w:rsidRDefault="00582230" w:rsidP="007300E0">
      <w:pPr>
        <w:rPr>
          <w:b/>
          <w:sz w:val="28"/>
          <w:u w:val="single"/>
        </w:rPr>
      </w:pPr>
    </w:p>
    <w:p w:rsidR="00582230" w:rsidRDefault="00582230" w:rsidP="007300E0">
      <w:pPr>
        <w:rPr>
          <w:b/>
          <w:sz w:val="28"/>
          <w:u w:val="single"/>
        </w:rPr>
      </w:pPr>
    </w:p>
    <w:p w:rsidR="00582230" w:rsidRDefault="00582230" w:rsidP="007300E0">
      <w:pPr>
        <w:rPr>
          <w:b/>
          <w:sz w:val="28"/>
          <w:u w:val="single"/>
        </w:rPr>
      </w:pPr>
    </w:p>
    <w:p w:rsidR="00582230" w:rsidRDefault="00582230" w:rsidP="007300E0">
      <w:pPr>
        <w:rPr>
          <w:b/>
          <w:sz w:val="28"/>
          <w:u w:val="single"/>
        </w:rPr>
      </w:pPr>
    </w:p>
    <w:p w:rsidR="00582230" w:rsidRDefault="00582230" w:rsidP="007300E0">
      <w:pPr>
        <w:rPr>
          <w:b/>
          <w:sz w:val="28"/>
          <w:u w:val="single"/>
        </w:rPr>
      </w:pPr>
    </w:p>
    <w:p w:rsidR="00582230" w:rsidRPr="0063062A" w:rsidRDefault="002164E9" w:rsidP="007300E0">
      <w:pPr>
        <w:jc w:val="center"/>
        <w:rPr>
          <w:rFonts w:ascii="Constantia" w:hAnsi="Constantia"/>
          <w:b/>
          <w:bCs/>
          <w:sz w:val="36"/>
          <w:szCs w:val="36"/>
        </w:rPr>
      </w:pPr>
      <w:r>
        <w:rPr>
          <w:rFonts w:ascii="Constantia" w:hAnsi="Constantia"/>
          <w:noProof/>
          <w:sz w:val="36"/>
          <w:szCs w:val="36"/>
        </w:rPr>
        <w:drawing>
          <wp:anchor distT="0" distB="0" distL="114300" distR="114300" simplePos="0" relativeHeight="251675136" behindDoc="1" locked="0" layoutInCell="1" allowOverlap="1">
            <wp:simplePos x="0" y="0"/>
            <wp:positionH relativeFrom="column">
              <wp:posOffset>-786765</wp:posOffset>
            </wp:positionH>
            <wp:positionV relativeFrom="paragraph">
              <wp:posOffset>560070</wp:posOffset>
            </wp:positionV>
            <wp:extent cx="7616190" cy="2897505"/>
            <wp:effectExtent l="19050" t="0" r="3810" b="0"/>
            <wp:wrapNone/>
            <wp:docPr id="45" name="Рисунок 45" descr="0_a5b37_5e56466b_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0_a5b37_5e56466b_XL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6190" cy="289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77EFE">
        <w:rPr>
          <w:rFonts w:ascii="Constantia" w:hAnsi="Constantia"/>
          <w:sz w:val="36"/>
          <w:szCs w:val="36"/>
        </w:rPr>
        <w:br w:type="page"/>
      </w:r>
      <w:r w:rsidR="00582230">
        <w:rPr>
          <w:rFonts w:ascii="Constantia" w:hAnsi="Constantia"/>
          <w:sz w:val="36"/>
          <w:szCs w:val="36"/>
        </w:rPr>
        <w:lastRenderedPageBreak/>
        <w:t>1.</w:t>
      </w:r>
      <w:r w:rsidR="00582230" w:rsidRPr="0063062A">
        <w:rPr>
          <w:rFonts w:ascii="Constantia" w:hAnsi="Constantia"/>
          <w:sz w:val="36"/>
          <w:szCs w:val="36"/>
        </w:rPr>
        <w:t> </w:t>
      </w:r>
      <w:r w:rsidR="00582230">
        <w:rPr>
          <w:rFonts w:ascii="Constantia" w:hAnsi="Constantia"/>
          <w:b/>
          <w:bCs/>
          <w:sz w:val="36"/>
          <w:szCs w:val="36"/>
        </w:rPr>
        <w:t>Пояснительная записка</w:t>
      </w:r>
      <w:r w:rsidR="00582230" w:rsidRPr="0063062A">
        <w:rPr>
          <w:rFonts w:ascii="Constantia" w:hAnsi="Constantia"/>
          <w:b/>
          <w:bCs/>
          <w:sz w:val="36"/>
          <w:szCs w:val="36"/>
        </w:rPr>
        <w:t xml:space="preserve"> </w:t>
      </w:r>
    </w:p>
    <w:p w:rsidR="00582230" w:rsidRDefault="00582230" w:rsidP="007300E0">
      <w:pPr>
        <w:jc w:val="both"/>
        <w:rPr>
          <w:sz w:val="28"/>
          <w:szCs w:val="28"/>
        </w:rPr>
      </w:pPr>
    </w:p>
    <w:p w:rsidR="00582230" w:rsidRDefault="00582230" w:rsidP="007300E0">
      <w:pPr>
        <w:ind w:firstLine="567"/>
        <w:jc w:val="both"/>
        <w:rPr>
          <w:sz w:val="28"/>
          <w:szCs w:val="28"/>
        </w:rPr>
      </w:pPr>
      <w:r w:rsidRPr="0063062A">
        <w:rPr>
          <w:sz w:val="28"/>
          <w:szCs w:val="28"/>
        </w:rPr>
        <w:t xml:space="preserve">Лето — удивительная и благодатная пора, когда детям можно вдоволь гулять, бегать и прыгать. Именно в этот период они много времени проводят на воздухе. И очень важно так организовать жизнь дошкольников, чтобы каждый день приносил им что-то новое, был наполнен интересным содержанием, чтобы воспоминания о летнем времени, играх, прогулках, праздниках и развлечениях, интересных эпизодах из их жизни еще долго радовали детей. </w:t>
      </w:r>
    </w:p>
    <w:p w:rsidR="00582230" w:rsidRDefault="00582230" w:rsidP="007300E0">
      <w:pPr>
        <w:ind w:firstLine="567"/>
        <w:jc w:val="both"/>
        <w:rPr>
          <w:sz w:val="28"/>
          <w:szCs w:val="28"/>
        </w:rPr>
      </w:pPr>
      <w:r w:rsidRPr="0063062A">
        <w:rPr>
          <w:sz w:val="28"/>
          <w:szCs w:val="28"/>
        </w:rPr>
        <w:t xml:space="preserve">Успех летней оздоровительной работы с дошкольниками во многом определяется тем, насколько грамотно и своевременно подготовился к ней весь коллектив дошкольного учреждения. </w:t>
      </w:r>
    </w:p>
    <w:p w:rsidR="00582230" w:rsidRDefault="00582230" w:rsidP="007300E0">
      <w:pPr>
        <w:ind w:firstLine="567"/>
        <w:jc w:val="both"/>
        <w:rPr>
          <w:sz w:val="28"/>
          <w:szCs w:val="28"/>
        </w:rPr>
      </w:pPr>
      <w:r w:rsidRPr="0063062A">
        <w:rPr>
          <w:sz w:val="28"/>
          <w:szCs w:val="28"/>
        </w:rPr>
        <w:t>Летом, естественно, дети проводят бо</w:t>
      </w:r>
      <w:r>
        <w:rPr>
          <w:sz w:val="28"/>
          <w:szCs w:val="28"/>
        </w:rPr>
        <w:t>льшую часть времени на воздухе.</w:t>
      </w:r>
    </w:p>
    <w:p w:rsidR="00582230" w:rsidRDefault="00582230" w:rsidP="007300E0">
      <w:pPr>
        <w:ind w:firstLine="567"/>
        <w:jc w:val="both"/>
        <w:rPr>
          <w:sz w:val="28"/>
          <w:szCs w:val="28"/>
        </w:rPr>
      </w:pPr>
      <w:r w:rsidRPr="0063062A">
        <w:rPr>
          <w:sz w:val="28"/>
          <w:szCs w:val="28"/>
        </w:rPr>
        <w:t xml:space="preserve">Необходимо так организовать детскую деятельность в летний период, чтобы она в полной мере способствовала развитию воспитанников, была интересной, увлекательной, укрепляющей здоровье. </w:t>
      </w:r>
    </w:p>
    <w:p w:rsidR="00582230" w:rsidRDefault="00582230" w:rsidP="007300E0">
      <w:pPr>
        <w:ind w:firstLine="567"/>
        <w:jc w:val="both"/>
        <w:rPr>
          <w:sz w:val="28"/>
          <w:szCs w:val="28"/>
        </w:rPr>
      </w:pPr>
      <w:r w:rsidRPr="0063062A">
        <w:rPr>
          <w:sz w:val="28"/>
          <w:szCs w:val="28"/>
        </w:rPr>
        <w:t xml:space="preserve">Деятельность ребенка вне помещений дает возможность более свободного выбора занятий, чередования их видов, целесообразного с точки зрения образовательного процесса и укрепления здоровья ребенка. </w:t>
      </w:r>
    </w:p>
    <w:p w:rsidR="00582230" w:rsidRDefault="00582230" w:rsidP="007300E0">
      <w:pPr>
        <w:ind w:firstLine="567"/>
        <w:jc w:val="both"/>
        <w:rPr>
          <w:sz w:val="28"/>
          <w:szCs w:val="28"/>
        </w:rPr>
      </w:pPr>
      <w:r w:rsidRPr="0063062A">
        <w:rPr>
          <w:sz w:val="28"/>
          <w:szCs w:val="28"/>
        </w:rPr>
        <w:t xml:space="preserve">Длительное пребывание на свежем воздухе, к тому же, способствует совершенствованию двигательных умений и навыков, вызывает положительные эмоции. </w:t>
      </w:r>
    </w:p>
    <w:p w:rsidR="00582230" w:rsidRDefault="00582230" w:rsidP="007300E0">
      <w:pPr>
        <w:ind w:firstLine="567"/>
        <w:jc w:val="both"/>
        <w:rPr>
          <w:sz w:val="28"/>
          <w:szCs w:val="28"/>
        </w:rPr>
      </w:pPr>
      <w:r w:rsidRPr="0063062A">
        <w:rPr>
          <w:sz w:val="28"/>
          <w:szCs w:val="28"/>
        </w:rPr>
        <w:t xml:space="preserve">Лето предоставляет большие возможности не только для сохранения и укрепления физического и психического здоровья детей, но и для развития их познавательного интереса и экологической культуры. </w:t>
      </w:r>
    </w:p>
    <w:p w:rsidR="00582230" w:rsidRDefault="00721054" w:rsidP="007300E0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2304" behindDoc="1" locked="0" layoutInCell="1" allowOverlap="1">
            <wp:simplePos x="0" y="0"/>
            <wp:positionH relativeFrom="column">
              <wp:posOffset>-605155</wp:posOffset>
            </wp:positionH>
            <wp:positionV relativeFrom="paragraph">
              <wp:posOffset>2555875</wp:posOffset>
            </wp:positionV>
            <wp:extent cx="7027545" cy="2670175"/>
            <wp:effectExtent l="19050" t="0" r="1905" b="0"/>
            <wp:wrapNone/>
            <wp:docPr id="54" name="Рисунок 54" descr="0_a5b37_5e56466b_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0_a5b37_5e56466b_XL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7545" cy="267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82230" w:rsidRPr="0063062A">
        <w:rPr>
          <w:sz w:val="28"/>
          <w:szCs w:val="28"/>
        </w:rPr>
        <w:t xml:space="preserve">Поэтому большое внимание в летний период уделяется всевозможным целевым прогулкам экологического содержания за пределы территории детского сада с детьми старшего дошкольного </w:t>
      </w:r>
      <w:r w:rsidR="00582230">
        <w:rPr>
          <w:sz w:val="28"/>
          <w:szCs w:val="28"/>
        </w:rPr>
        <w:t xml:space="preserve">возраста. Цель таких прогулок - </w:t>
      </w:r>
      <w:r w:rsidR="00582230" w:rsidRPr="0063062A">
        <w:rPr>
          <w:sz w:val="28"/>
          <w:szCs w:val="28"/>
        </w:rPr>
        <w:t xml:space="preserve">способствовать умственному, нравственному, эстетическому и физическому воспитанию дошкольников на материале природного окружения, развивать любознательность, способность удивляться. С помощью взрослого дети учатся устанавливать простейшие закономерности и понимать взаимосвязи природных явлений. На каждой прогулке педагог учит замечать, наблюдать интересные явления природы, воспринимая окружающий мир всеми чувствами, воспитывает у детей способность любоваться зеленью травы, голубым небом, белыми облаками, радоваться пению птиц, жужжанию насекомых. Ожидание предстоящей прогулки и сама прогулка создают у ребенка радостное настроение. Чтобы прогулка за пределы детского сада стала для воспитанников не только полезной, но и безопасной, воспитателю необходимо соблюдать определенные правила. </w:t>
      </w:r>
    </w:p>
    <w:p w:rsidR="00582230" w:rsidRDefault="00582230" w:rsidP="007300E0">
      <w:pPr>
        <w:ind w:firstLine="567"/>
        <w:jc w:val="both"/>
        <w:rPr>
          <w:sz w:val="28"/>
          <w:szCs w:val="28"/>
        </w:rPr>
      </w:pPr>
      <w:r w:rsidRPr="0063062A">
        <w:rPr>
          <w:sz w:val="28"/>
          <w:szCs w:val="28"/>
        </w:rPr>
        <w:t xml:space="preserve">Педагоги стремятся как можно полнее использовать условия летнего периода в разных видах деятельности, которые позволят детям закрепить и применить знания, полученные в течение учебного года. И кроме этого дают им возможность порадоваться приходу лета. </w:t>
      </w:r>
    </w:p>
    <w:p w:rsidR="00582230" w:rsidRDefault="00582230" w:rsidP="007300E0">
      <w:pPr>
        <w:ind w:firstLine="567"/>
        <w:jc w:val="both"/>
        <w:rPr>
          <w:sz w:val="28"/>
          <w:szCs w:val="28"/>
        </w:rPr>
      </w:pPr>
      <w:r w:rsidRPr="0063062A">
        <w:rPr>
          <w:sz w:val="28"/>
          <w:szCs w:val="28"/>
        </w:rPr>
        <w:lastRenderedPageBreak/>
        <w:t xml:space="preserve">Летом дети постоянно в движении, торопятся все узнать и успеть. Одна из важных задач педагогов — понять непредсказуемость и непостоянство интересов ребенка, увидеть в них закономерности его развития. Выявить интересы дошкольника к тому или иному виду деятельности позволяют специально создаваемые ситуации свободного выбора деятельности. </w:t>
      </w:r>
    </w:p>
    <w:p w:rsidR="00582230" w:rsidRDefault="00582230" w:rsidP="007300E0">
      <w:pPr>
        <w:ind w:firstLine="567"/>
        <w:jc w:val="both"/>
        <w:rPr>
          <w:sz w:val="28"/>
          <w:szCs w:val="28"/>
        </w:rPr>
      </w:pPr>
      <w:r w:rsidRPr="0063062A">
        <w:rPr>
          <w:sz w:val="28"/>
          <w:szCs w:val="28"/>
        </w:rPr>
        <w:t xml:space="preserve">Отечественные и зарубежные исследователи отмечают важность той деятельности в воспитании, которая доставляет ребенку радость, оказывая положительное нравственное влияние, гармонично развивает умственные и физические способности растущего человека. </w:t>
      </w:r>
    </w:p>
    <w:p w:rsidR="00582230" w:rsidRDefault="00582230" w:rsidP="007300E0">
      <w:pPr>
        <w:ind w:firstLine="567"/>
        <w:jc w:val="both"/>
        <w:rPr>
          <w:sz w:val="28"/>
          <w:szCs w:val="28"/>
        </w:rPr>
      </w:pPr>
      <w:r w:rsidRPr="0063062A">
        <w:rPr>
          <w:sz w:val="28"/>
          <w:szCs w:val="28"/>
        </w:rPr>
        <w:t xml:space="preserve">Организация такой деятельности в нашем детском саду осуществляется посредством </w:t>
      </w:r>
      <w:r>
        <w:rPr>
          <w:sz w:val="28"/>
          <w:szCs w:val="28"/>
        </w:rPr>
        <w:t xml:space="preserve">современных игровых технологий. </w:t>
      </w:r>
      <w:r w:rsidRPr="0063062A">
        <w:rPr>
          <w:sz w:val="28"/>
          <w:szCs w:val="28"/>
        </w:rPr>
        <w:t>Пережитые в игре ситуации становятся собственным эмоциональным опытом ребенка, то есть игра является мощным средством успешной его социализации.</w:t>
      </w:r>
    </w:p>
    <w:p w:rsidR="00582230" w:rsidRDefault="00582230" w:rsidP="007300E0">
      <w:pPr>
        <w:ind w:firstLine="567"/>
        <w:jc w:val="both"/>
        <w:rPr>
          <w:sz w:val="28"/>
          <w:szCs w:val="28"/>
        </w:rPr>
      </w:pPr>
      <w:r w:rsidRPr="0063062A">
        <w:rPr>
          <w:sz w:val="28"/>
          <w:szCs w:val="28"/>
        </w:rPr>
        <w:t>Упражняясь в навыках общения, дети не замечают того, что учатся, так как здесь они решают игровую</w:t>
      </w:r>
      <w:r>
        <w:rPr>
          <w:sz w:val="28"/>
          <w:szCs w:val="28"/>
        </w:rPr>
        <w:t xml:space="preserve"> задачу, поставленную взрослым.</w:t>
      </w:r>
    </w:p>
    <w:p w:rsidR="00582230" w:rsidRDefault="00582230" w:rsidP="007300E0">
      <w:pPr>
        <w:ind w:firstLine="567"/>
        <w:jc w:val="both"/>
        <w:rPr>
          <w:sz w:val="28"/>
          <w:szCs w:val="28"/>
        </w:rPr>
      </w:pPr>
      <w:r w:rsidRPr="0063062A">
        <w:rPr>
          <w:sz w:val="28"/>
          <w:szCs w:val="28"/>
        </w:rPr>
        <w:t>Таким образом, системное и последовательное планирование работы в летний период поможет использовать это время во благо детей, расширить их кругозор, развить любознательность, воспитат</w:t>
      </w:r>
      <w:r>
        <w:rPr>
          <w:sz w:val="28"/>
          <w:szCs w:val="28"/>
        </w:rPr>
        <w:t>ь бережное отношение к природе.</w:t>
      </w:r>
    </w:p>
    <w:p w:rsidR="00582230" w:rsidRDefault="00582230" w:rsidP="007300E0">
      <w:pPr>
        <w:ind w:firstLine="567"/>
        <w:jc w:val="both"/>
        <w:rPr>
          <w:sz w:val="28"/>
          <w:szCs w:val="28"/>
        </w:rPr>
      </w:pPr>
      <w:proofErr w:type="gramStart"/>
      <w:r w:rsidRPr="0063062A">
        <w:rPr>
          <w:sz w:val="28"/>
          <w:szCs w:val="28"/>
        </w:rPr>
        <w:t xml:space="preserve">Грамотная организация летней оздоровительной работы в дошкольном учреждении, охватывающей всех участников образовательного процесса, предоставляет широкие возможности для укрепления физического и психического здоровья воспитанников, развития у них познавательного интереса, а также повышения информационной компетентности родителей в области организации летнего отдыха детей. </w:t>
      </w:r>
      <w:proofErr w:type="gramEnd"/>
    </w:p>
    <w:p w:rsidR="00582230" w:rsidRDefault="00582230" w:rsidP="007300E0">
      <w:pPr>
        <w:jc w:val="both"/>
        <w:rPr>
          <w:sz w:val="28"/>
          <w:szCs w:val="28"/>
        </w:rPr>
      </w:pPr>
    </w:p>
    <w:p w:rsidR="00582230" w:rsidRDefault="00582230" w:rsidP="007300E0">
      <w:pPr>
        <w:ind w:firstLine="567"/>
        <w:jc w:val="both"/>
        <w:rPr>
          <w:rFonts w:ascii="Constantia" w:hAnsi="Constantia"/>
          <w:b/>
          <w:sz w:val="28"/>
          <w:szCs w:val="28"/>
        </w:rPr>
      </w:pPr>
    </w:p>
    <w:p w:rsidR="00582230" w:rsidRDefault="00582230" w:rsidP="007300E0">
      <w:pPr>
        <w:ind w:firstLine="567"/>
        <w:jc w:val="both"/>
        <w:rPr>
          <w:rFonts w:ascii="Constantia" w:hAnsi="Constantia"/>
          <w:b/>
          <w:sz w:val="28"/>
          <w:szCs w:val="28"/>
        </w:rPr>
      </w:pPr>
    </w:p>
    <w:p w:rsidR="00582230" w:rsidRDefault="00582230" w:rsidP="007300E0">
      <w:pPr>
        <w:ind w:firstLine="567"/>
        <w:jc w:val="both"/>
        <w:rPr>
          <w:rFonts w:ascii="Constantia" w:hAnsi="Constantia"/>
          <w:b/>
          <w:sz w:val="28"/>
          <w:szCs w:val="28"/>
        </w:rPr>
      </w:pPr>
    </w:p>
    <w:p w:rsidR="00582230" w:rsidRDefault="00582230">
      <w:pPr>
        <w:jc w:val="center"/>
        <w:rPr>
          <w:b/>
          <w:sz w:val="28"/>
          <w:u w:val="single"/>
        </w:rPr>
      </w:pPr>
    </w:p>
    <w:p w:rsidR="00582230" w:rsidRDefault="00582230">
      <w:pPr>
        <w:jc w:val="center"/>
        <w:rPr>
          <w:b/>
          <w:sz w:val="28"/>
          <w:u w:val="single"/>
        </w:rPr>
      </w:pPr>
    </w:p>
    <w:p w:rsidR="00582230" w:rsidRDefault="00582230" w:rsidP="002C609F">
      <w:pPr>
        <w:rPr>
          <w:b/>
          <w:sz w:val="28"/>
          <w:u w:val="single"/>
        </w:rPr>
      </w:pPr>
    </w:p>
    <w:p w:rsidR="00582230" w:rsidRDefault="00582230" w:rsidP="002C609F">
      <w:pPr>
        <w:rPr>
          <w:b/>
          <w:sz w:val="28"/>
          <w:szCs w:val="28"/>
          <w:u w:val="single"/>
        </w:rPr>
      </w:pPr>
    </w:p>
    <w:p w:rsidR="00582230" w:rsidRDefault="00582230" w:rsidP="002C609F">
      <w:pPr>
        <w:rPr>
          <w:b/>
          <w:sz w:val="28"/>
          <w:szCs w:val="28"/>
          <w:u w:val="single"/>
        </w:rPr>
      </w:pPr>
    </w:p>
    <w:p w:rsidR="00582230" w:rsidRDefault="00582230" w:rsidP="002C609F">
      <w:pPr>
        <w:rPr>
          <w:b/>
          <w:sz w:val="28"/>
          <w:szCs w:val="28"/>
          <w:u w:val="single"/>
        </w:rPr>
      </w:pPr>
    </w:p>
    <w:p w:rsidR="00582230" w:rsidRDefault="00582230" w:rsidP="002C609F">
      <w:pPr>
        <w:rPr>
          <w:b/>
          <w:sz w:val="28"/>
          <w:szCs w:val="28"/>
          <w:u w:val="single"/>
        </w:rPr>
      </w:pPr>
    </w:p>
    <w:p w:rsidR="00582230" w:rsidRDefault="00582230" w:rsidP="002C609F">
      <w:pPr>
        <w:rPr>
          <w:b/>
          <w:sz w:val="28"/>
          <w:szCs w:val="28"/>
          <w:u w:val="single"/>
        </w:rPr>
      </w:pPr>
    </w:p>
    <w:p w:rsidR="00582230" w:rsidRDefault="00582230" w:rsidP="002C609F">
      <w:pPr>
        <w:rPr>
          <w:b/>
          <w:sz w:val="28"/>
          <w:szCs w:val="28"/>
          <w:u w:val="single"/>
        </w:rPr>
      </w:pPr>
    </w:p>
    <w:p w:rsidR="00582230" w:rsidRDefault="00582230" w:rsidP="002C609F">
      <w:pPr>
        <w:rPr>
          <w:b/>
          <w:sz w:val="28"/>
          <w:szCs w:val="28"/>
          <w:u w:val="single"/>
        </w:rPr>
      </w:pPr>
    </w:p>
    <w:p w:rsidR="00582230" w:rsidRPr="007300E0" w:rsidRDefault="00582230" w:rsidP="002C609F">
      <w:pPr>
        <w:rPr>
          <w:b/>
          <w:sz w:val="28"/>
          <w:szCs w:val="28"/>
          <w:u w:val="single"/>
        </w:rPr>
      </w:pPr>
    </w:p>
    <w:p w:rsidR="00582230" w:rsidRDefault="00582230" w:rsidP="004E1D6F">
      <w:pPr>
        <w:jc w:val="both"/>
        <w:rPr>
          <w:b/>
          <w:sz w:val="28"/>
          <w:szCs w:val="28"/>
          <w:u w:val="single"/>
        </w:rPr>
      </w:pPr>
    </w:p>
    <w:p w:rsidR="00A77EFE" w:rsidRPr="00A77EFE" w:rsidRDefault="00721054" w:rsidP="00A77EFE">
      <w:pPr>
        <w:spacing w:before="120"/>
        <w:ind w:left="360"/>
        <w:jc w:val="center"/>
        <w:rPr>
          <w:rStyle w:val="aa"/>
          <w:rFonts w:ascii="Constantia" w:eastAsiaTheme="majorEastAsia" w:hAnsi="Constantia"/>
          <w:color w:val="000000"/>
          <w:sz w:val="36"/>
          <w:szCs w:val="36"/>
          <w:bdr w:val="none" w:sz="0" w:space="0" w:color="auto" w:frame="1"/>
          <w:shd w:val="clear" w:color="auto" w:fill="FFFFFF"/>
        </w:rPr>
      </w:pPr>
      <w:r>
        <w:rPr>
          <w:rFonts w:ascii="Constantia" w:eastAsiaTheme="majorEastAsia" w:hAnsi="Constantia"/>
          <w:b/>
          <w:bCs/>
          <w:noProof/>
          <w:color w:val="000000"/>
          <w:sz w:val="36"/>
          <w:szCs w:val="36"/>
        </w:rPr>
        <w:drawing>
          <wp:anchor distT="0" distB="0" distL="114300" distR="114300" simplePos="0" relativeHeight="251674112" behindDoc="1" locked="0" layoutInCell="1" allowOverlap="1">
            <wp:simplePos x="0" y="0"/>
            <wp:positionH relativeFrom="column">
              <wp:posOffset>-787400</wp:posOffset>
            </wp:positionH>
            <wp:positionV relativeFrom="paragraph">
              <wp:posOffset>219075</wp:posOffset>
            </wp:positionV>
            <wp:extent cx="7620000" cy="2895600"/>
            <wp:effectExtent l="19050" t="0" r="0" b="0"/>
            <wp:wrapNone/>
            <wp:docPr id="44" name="Рисунок 44" descr="0_a5b37_5e56466b_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0_a5b37_5e56466b_XL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7A30">
        <w:rPr>
          <w:rStyle w:val="aa"/>
          <w:rFonts w:ascii="Constantia" w:eastAsiaTheme="majorEastAsia" w:hAnsi="Constantia"/>
          <w:color w:val="000000"/>
          <w:sz w:val="36"/>
          <w:szCs w:val="36"/>
          <w:bdr w:val="none" w:sz="0" w:space="0" w:color="auto" w:frame="1"/>
          <w:shd w:val="clear" w:color="auto" w:fill="FFFFFF"/>
        </w:rPr>
        <w:br w:type="page"/>
      </w:r>
      <w:r w:rsidR="000227BB">
        <w:rPr>
          <w:rStyle w:val="aa"/>
          <w:rFonts w:ascii="Constantia" w:eastAsiaTheme="majorEastAsia" w:hAnsi="Constantia"/>
          <w:color w:val="000000"/>
          <w:sz w:val="36"/>
          <w:szCs w:val="36"/>
          <w:bdr w:val="none" w:sz="0" w:space="0" w:color="auto" w:frame="1"/>
          <w:shd w:val="clear" w:color="auto" w:fill="FFFFFF"/>
        </w:rPr>
        <w:lastRenderedPageBreak/>
        <w:t>2.</w:t>
      </w:r>
      <w:r w:rsidR="00A77EFE" w:rsidRPr="00A77EFE">
        <w:rPr>
          <w:rStyle w:val="aa"/>
          <w:rFonts w:ascii="Constantia" w:eastAsiaTheme="majorEastAsia" w:hAnsi="Constantia"/>
          <w:color w:val="000000"/>
          <w:sz w:val="36"/>
          <w:szCs w:val="36"/>
          <w:bdr w:val="none" w:sz="0" w:space="0" w:color="auto" w:frame="1"/>
          <w:shd w:val="clear" w:color="auto" w:fill="FFFFFF"/>
        </w:rPr>
        <w:t>Нормативные документы.</w:t>
      </w:r>
    </w:p>
    <w:p w:rsidR="00A77EFE" w:rsidRDefault="00A77EFE" w:rsidP="00A77EFE">
      <w:pPr>
        <w:spacing w:before="120" w:line="276" w:lineRule="auto"/>
        <w:ind w:left="360"/>
        <w:jc w:val="both"/>
        <w:rPr>
          <w:color w:val="000000"/>
          <w:sz w:val="28"/>
          <w:szCs w:val="28"/>
          <w:shd w:val="clear" w:color="auto" w:fill="FFFFFF"/>
        </w:rPr>
      </w:pPr>
      <w:r w:rsidRPr="00A77EFE">
        <w:rPr>
          <w:color w:val="000000"/>
          <w:sz w:val="28"/>
          <w:szCs w:val="28"/>
        </w:rPr>
        <w:br/>
      </w:r>
      <w:r w:rsidRPr="00A77EFE">
        <w:rPr>
          <w:color w:val="000000"/>
          <w:sz w:val="28"/>
          <w:szCs w:val="28"/>
          <w:shd w:val="clear" w:color="auto" w:fill="FFFFFF"/>
        </w:rPr>
        <w:t>• Закона № 273 29.12.2013 «Об образовании в Российской Федерации»</w:t>
      </w:r>
      <w:r w:rsidRPr="00A77EFE">
        <w:rPr>
          <w:color w:val="000000"/>
          <w:sz w:val="28"/>
          <w:szCs w:val="28"/>
        </w:rPr>
        <w:br/>
      </w:r>
    </w:p>
    <w:p w:rsidR="00A77EFE" w:rsidRDefault="00A77EFE" w:rsidP="00A77EFE">
      <w:pPr>
        <w:spacing w:before="120" w:line="276" w:lineRule="auto"/>
        <w:ind w:left="360"/>
        <w:jc w:val="both"/>
        <w:rPr>
          <w:color w:val="000000"/>
          <w:sz w:val="28"/>
          <w:szCs w:val="28"/>
          <w:shd w:val="clear" w:color="auto" w:fill="FFFFFF"/>
        </w:rPr>
      </w:pPr>
      <w:r w:rsidRPr="00A77EFE">
        <w:rPr>
          <w:color w:val="000000"/>
          <w:sz w:val="28"/>
          <w:szCs w:val="28"/>
          <w:shd w:val="clear" w:color="auto" w:fill="FFFFFF"/>
        </w:rPr>
        <w:t>• Приказ Министерства образования и науки Российской Федерации (</w:t>
      </w:r>
      <w:proofErr w:type="spellStart"/>
      <w:r w:rsidRPr="00A77EFE">
        <w:rPr>
          <w:color w:val="000000"/>
          <w:sz w:val="28"/>
          <w:szCs w:val="28"/>
          <w:shd w:val="clear" w:color="auto" w:fill="FFFFFF"/>
        </w:rPr>
        <w:t>Минобрнауки</w:t>
      </w:r>
      <w:proofErr w:type="spellEnd"/>
      <w:r w:rsidRPr="00A77EFE">
        <w:rPr>
          <w:color w:val="000000"/>
          <w:sz w:val="28"/>
          <w:szCs w:val="28"/>
          <w:shd w:val="clear" w:color="auto" w:fill="FFFFFF"/>
        </w:rPr>
        <w:t xml:space="preserve"> России) от 30 августа 2013 г. №1014 г. Москва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</w:t>
      </w:r>
      <w:r w:rsidRPr="00A77EFE">
        <w:rPr>
          <w:color w:val="000000"/>
          <w:sz w:val="28"/>
          <w:szCs w:val="28"/>
        </w:rPr>
        <w:br/>
      </w:r>
    </w:p>
    <w:p w:rsidR="00A77EFE" w:rsidRDefault="00A77EFE" w:rsidP="00A77EFE">
      <w:pPr>
        <w:spacing w:before="120" w:line="276" w:lineRule="auto"/>
        <w:ind w:left="360"/>
        <w:jc w:val="both"/>
        <w:rPr>
          <w:color w:val="000000"/>
          <w:sz w:val="28"/>
          <w:szCs w:val="28"/>
          <w:shd w:val="clear" w:color="auto" w:fill="FFFFFF"/>
        </w:rPr>
      </w:pPr>
      <w:r w:rsidRPr="00A77EFE">
        <w:rPr>
          <w:color w:val="000000"/>
          <w:sz w:val="28"/>
          <w:szCs w:val="28"/>
          <w:shd w:val="clear" w:color="auto" w:fill="FFFFFF"/>
        </w:rPr>
        <w:t xml:space="preserve">• Приказ </w:t>
      </w:r>
      <w:proofErr w:type="spellStart"/>
      <w:r w:rsidRPr="00A77EFE">
        <w:rPr>
          <w:color w:val="000000"/>
          <w:sz w:val="28"/>
          <w:szCs w:val="28"/>
          <w:shd w:val="clear" w:color="auto" w:fill="FFFFFF"/>
        </w:rPr>
        <w:t>Минобрнауки</w:t>
      </w:r>
      <w:proofErr w:type="spellEnd"/>
      <w:r w:rsidRPr="00A77EFE">
        <w:rPr>
          <w:color w:val="000000"/>
          <w:sz w:val="28"/>
          <w:szCs w:val="28"/>
          <w:shd w:val="clear" w:color="auto" w:fill="FFFFFF"/>
        </w:rPr>
        <w:t xml:space="preserve"> России от17.10.2013 № 1155 «Об утверждении федерального государственного образовательного стандарта дошкольного образования»</w:t>
      </w:r>
    </w:p>
    <w:p w:rsidR="00A77EFE" w:rsidRDefault="00A77EFE" w:rsidP="00A77EFE">
      <w:pPr>
        <w:spacing w:before="120" w:line="276" w:lineRule="auto"/>
        <w:ind w:left="360"/>
        <w:jc w:val="both"/>
        <w:rPr>
          <w:color w:val="000000"/>
          <w:sz w:val="28"/>
          <w:szCs w:val="28"/>
          <w:shd w:val="clear" w:color="auto" w:fill="FFFFFF"/>
        </w:rPr>
      </w:pPr>
      <w:r w:rsidRPr="00A77EFE">
        <w:rPr>
          <w:color w:val="000000"/>
          <w:sz w:val="28"/>
          <w:szCs w:val="28"/>
          <w:shd w:val="clear" w:color="auto" w:fill="FFFFFF"/>
        </w:rPr>
        <w:t xml:space="preserve">• </w:t>
      </w:r>
      <w:r>
        <w:rPr>
          <w:color w:val="000000"/>
          <w:sz w:val="28"/>
          <w:szCs w:val="28"/>
          <w:shd w:val="clear" w:color="auto" w:fill="FFFFFF"/>
        </w:rPr>
        <w:t>Инструкция по организации охраны жизни и здоровья детей в детских садах и на детских площадках</w:t>
      </w:r>
    </w:p>
    <w:p w:rsidR="00A77EFE" w:rsidRDefault="00A77EFE" w:rsidP="00A77EFE">
      <w:pPr>
        <w:spacing w:before="120" w:line="276" w:lineRule="auto"/>
        <w:ind w:left="360"/>
        <w:jc w:val="both"/>
        <w:rPr>
          <w:color w:val="000000"/>
          <w:sz w:val="28"/>
          <w:szCs w:val="28"/>
          <w:shd w:val="clear" w:color="auto" w:fill="FFFFFF"/>
        </w:rPr>
      </w:pPr>
      <w:r w:rsidRPr="00A77EFE">
        <w:rPr>
          <w:color w:val="000000"/>
          <w:sz w:val="28"/>
          <w:szCs w:val="28"/>
          <w:shd w:val="clear" w:color="auto" w:fill="FFFFFF"/>
        </w:rPr>
        <w:t xml:space="preserve">• Постановление Главного государственного санитарного врача Российской Федерации от 15. 05. 2013 № 26 «Об </w:t>
      </w:r>
      <w:proofErr w:type="spellStart"/>
      <w:r w:rsidRPr="00A77EFE">
        <w:rPr>
          <w:color w:val="000000"/>
          <w:sz w:val="28"/>
          <w:szCs w:val="28"/>
          <w:shd w:val="clear" w:color="auto" w:fill="FFFFFF"/>
        </w:rPr>
        <w:t>утвеждении</w:t>
      </w:r>
      <w:proofErr w:type="spellEnd"/>
      <w:r w:rsidRPr="00A77EF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77EFE">
        <w:rPr>
          <w:color w:val="000000"/>
          <w:sz w:val="28"/>
          <w:szCs w:val="28"/>
          <w:shd w:val="clear" w:color="auto" w:fill="FFFFFF"/>
        </w:rPr>
        <w:t>С</w:t>
      </w:r>
      <w:r>
        <w:rPr>
          <w:color w:val="000000"/>
          <w:sz w:val="28"/>
          <w:szCs w:val="28"/>
          <w:shd w:val="clear" w:color="auto" w:fill="FFFFFF"/>
        </w:rPr>
        <w:t>анПин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2.4.1.3049-13 «Санитарно</w:t>
      </w:r>
      <w:r w:rsidRPr="00A77EFE">
        <w:rPr>
          <w:color w:val="000000"/>
          <w:sz w:val="28"/>
          <w:szCs w:val="28"/>
          <w:shd w:val="clear" w:color="auto" w:fill="FFFFFF"/>
        </w:rPr>
        <w:t>–эпидемиологические требования к устройству, содержанию и организации режима работы дошкольных образовательных организаций»</w:t>
      </w:r>
      <w:r w:rsidR="001024CC">
        <w:rPr>
          <w:color w:val="000000"/>
          <w:sz w:val="28"/>
          <w:szCs w:val="28"/>
          <w:shd w:val="clear" w:color="auto" w:fill="FFFFFF"/>
        </w:rPr>
        <w:t xml:space="preserve"> (ред. от 27.08.2015 г.)</w:t>
      </w:r>
    </w:p>
    <w:p w:rsidR="00A77EFE" w:rsidRDefault="00A77EFE" w:rsidP="00A77EFE">
      <w:pPr>
        <w:numPr>
          <w:ilvl w:val="0"/>
          <w:numId w:val="6"/>
        </w:numPr>
        <w:spacing w:before="120" w:line="276" w:lineRule="auto"/>
        <w:ind w:left="426" w:firstLine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«Примерный двухнедельный рацион питания (меню) для организации питания детей от</w:t>
      </w:r>
      <w:r w:rsidR="001024CC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1</w:t>
      </w:r>
      <w:r w:rsidR="006E35DE">
        <w:rPr>
          <w:color w:val="000000"/>
          <w:sz w:val="28"/>
          <w:szCs w:val="28"/>
          <w:shd w:val="clear" w:color="auto" w:fill="FFFFFF"/>
        </w:rPr>
        <w:t xml:space="preserve"> до 3-х лет и с 3-х до 7 лет </w:t>
      </w:r>
      <w:r w:rsidR="001024CC">
        <w:rPr>
          <w:color w:val="000000"/>
          <w:sz w:val="28"/>
          <w:szCs w:val="28"/>
          <w:shd w:val="clear" w:color="auto" w:fill="FFFFFF"/>
        </w:rPr>
        <w:t xml:space="preserve"> с 10,5-12-часовым пребыванием детей» от 26.11.2013 г.</w:t>
      </w:r>
    </w:p>
    <w:p w:rsidR="00A77EFE" w:rsidRPr="00A77EFE" w:rsidRDefault="00A77EFE" w:rsidP="00A77EFE">
      <w:pPr>
        <w:spacing w:before="120" w:line="276" w:lineRule="auto"/>
        <w:ind w:left="360"/>
        <w:jc w:val="both"/>
        <w:rPr>
          <w:color w:val="000000"/>
          <w:sz w:val="28"/>
          <w:szCs w:val="28"/>
          <w:shd w:val="clear" w:color="auto" w:fill="FFFFFF"/>
        </w:rPr>
      </w:pPr>
    </w:p>
    <w:p w:rsidR="00582230" w:rsidRPr="007300E0" w:rsidRDefault="00721054" w:rsidP="007300E0">
      <w:pPr>
        <w:spacing w:before="120"/>
        <w:ind w:left="360"/>
        <w:jc w:val="center"/>
        <w:rPr>
          <w:rFonts w:ascii="Constantia" w:hAnsi="Constantia"/>
          <w:b/>
          <w:sz w:val="36"/>
          <w:szCs w:val="36"/>
        </w:rPr>
      </w:pPr>
      <w:r>
        <w:rPr>
          <w:rFonts w:ascii="Arial" w:eastAsiaTheme="majorEastAsia" w:hAnsi="Arial" w:cs="Arial"/>
          <w:b/>
          <w:bCs/>
          <w:noProof/>
          <w:color w:val="000000"/>
          <w:sz w:val="33"/>
          <w:szCs w:val="33"/>
        </w:rPr>
        <w:drawing>
          <wp:anchor distT="0" distB="0" distL="114300" distR="114300" simplePos="0" relativeHeight="251673088" behindDoc="1" locked="0" layoutInCell="1" allowOverlap="1">
            <wp:simplePos x="0" y="0"/>
            <wp:positionH relativeFrom="column">
              <wp:posOffset>-829310</wp:posOffset>
            </wp:positionH>
            <wp:positionV relativeFrom="paragraph">
              <wp:posOffset>920750</wp:posOffset>
            </wp:positionV>
            <wp:extent cx="7620000" cy="2895600"/>
            <wp:effectExtent l="19050" t="0" r="0" b="0"/>
            <wp:wrapNone/>
            <wp:docPr id="43" name="Рисунок 43" descr="0_a5b37_5e56466b_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0_a5b37_5e56466b_XL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77EFE">
        <w:rPr>
          <w:rStyle w:val="aa"/>
          <w:rFonts w:ascii="Arial" w:eastAsiaTheme="majorEastAsia" w:hAnsi="Arial" w:cs="Arial"/>
          <w:color w:val="000000"/>
          <w:sz w:val="33"/>
          <w:szCs w:val="33"/>
          <w:bdr w:val="none" w:sz="0" w:space="0" w:color="auto" w:frame="1"/>
          <w:shd w:val="clear" w:color="auto" w:fill="FFFFFF"/>
        </w:rPr>
        <w:br w:type="page"/>
      </w:r>
      <w:r w:rsidR="000227BB">
        <w:rPr>
          <w:rFonts w:ascii="Constantia" w:hAnsi="Constantia"/>
          <w:b/>
          <w:sz w:val="36"/>
          <w:szCs w:val="36"/>
        </w:rPr>
        <w:lastRenderedPageBreak/>
        <w:t>3</w:t>
      </w:r>
      <w:r w:rsidR="00582230" w:rsidRPr="007300E0">
        <w:rPr>
          <w:rFonts w:ascii="Constantia" w:hAnsi="Constantia"/>
          <w:b/>
          <w:sz w:val="36"/>
          <w:szCs w:val="36"/>
        </w:rPr>
        <w:t>.</w:t>
      </w:r>
      <w:r w:rsidR="00582230">
        <w:rPr>
          <w:rFonts w:ascii="Constantia" w:hAnsi="Constantia"/>
          <w:b/>
          <w:sz w:val="36"/>
          <w:szCs w:val="36"/>
        </w:rPr>
        <w:t xml:space="preserve"> </w:t>
      </w:r>
      <w:r w:rsidR="00582230" w:rsidRPr="007300E0">
        <w:rPr>
          <w:rFonts w:ascii="Constantia" w:hAnsi="Constantia"/>
          <w:b/>
          <w:sz w:val="36"/>
          <w:szCs w:val="36"/>
        </w:rPr>
        <w:t>Цели и задачи летних оздоровительных мероприятий</w:t>
      </w:r>
    </w:p>
    <w:p w:rsidR="00582230" w:rsidRDefault="00582230" w:rsidP="004E1D6F">
      <w:pPr>
        <w:jc w:val="both"/>
        <w:rPr>
          <w:b/>
          <w:sz w:val="28"/>
          <w:szCs w:val="28"/>
          <w:u w:val="single"/>
        </w:rPr>
      </w:pPr>
    </w:p>
    <w:p w:rsidR="00582230" w:rsidRDefault="00582230" w:rsidP="004E1D6F">
      <w:pPr>
        <w:jc w:val="both"/>
        <w:rPr>
          <w:b/>
          <w:sz w:val="28"/>
          <w:szCs w:val="28"/>
          <w:u w:val="single"/>
        </w:rPr>
      </w:pPr>
    </w:p>
    <w:p w:rsidR="00582230" w:rsidRPr="007300E0" w:rsidRDefault="00582230" w:rsidP="004E1D6F">
      <w:pPr>
        <w:jc w:val="both"/>
        <w:rPr>
          <w:b/>
          <w:sz w:val="28"/>
          <w:szCs w:val="28"/>
          <w:u w:val="single"/>
        </w:rPr>
      </w:pPr>
      <w:r w:rsidRPr="007300E0">
        <w:rPr>
          <w:b/>
          <w:sz w:val="28"/>
          <w:szCs w:val="28"/>
          <w:u w:val="single"/>
        </w:rPr>
        <w:t>Цель:</w:t>
      </w:r>
      <w:r w:rsidRPr="007300E0">
        <w:rPr>
          <w:b/>
          <w:sz w:val="28"/>
          <w:szCs w:val="28"/>
        </w:rPr>
        <w:t xml:space="preserve"> </w:t>
      </w:r>
      <w:r w:rsidRPr="007300E0">
        <w:rPr>
          <w:sz w:val="28"/>
          <w:szCs w:val="28"/>
        </w:rPr>
        <w:t>создание условий, способствующих оздоровлению детского организма в летний период.</w:t>
      </w:r>
    </w:p>
    <w:p w:rsidR="00582230" w:rsidRPr="007300E0" w:rsidRDefault="00582230">
      <w:pPr>
        <w:jc w:val="center"/>
        <w:rPr>
          <w:b/>
          <w:sz w:val="28"/>
          <w:szCs w:val="28"/>
          <w:u w:val="single"/>
        </w:rPr>
      </w:pPr>
    </w:p>
    <w:p w:rsidR="00582230" w:rsidRPr="007300E0" w:rsidRDefault="00582230" w:rsidP="00315C39">
      <w:pPr>
        <w:rPr>
          <w:b/>
          <w:sz w:val="28"/>
          <w:szCs w:val="28"/>
          <w:u w:val="single"/>
        </w:rPr>
      </w:pPr>
      <w:r w:rsidRPr="007300E0">
        <w:rPr>
          <w:b/>
          <w:sz w:val="28"/>
          <w:szCs w:val="28"/>
          <w:u w:val="single"/>
        </w:rPr>
        <w:t xml:space="preserve">Задачи:   </w:t>
      </w:r>
    </w:p>
    <w:p w:rsidR="00582230" w:rsidRPr="007300E0" w:rsidRDefault="00582230" w:rsidP="006E35DE">
      <w:pPr>
        <w:ind w:firstLine="709"/>
        <w:jc w:val="both"/>
        <w:rPr>
          <w:sz w:val="28"/>
          <w:szCs w:val="28"/>
        </w:rPr>
      </w:pPr>
      <w:r w:rsidRPr="007300E0">
        <w:rPr>
          <w:sz w:val="28"/>
          <w:szCs w:val="28"/>
        </w:rPr>
        <w:t xml:space="preserve">1. </w:t>
      </w:r>
      <w:r w:rsidR="006E35DE" w:rsidRPr="006E2DDE">
        <w:rPr>
          <w:sz w:val="28"/>
          <w:szCs w:val="28"/>
        </w:rPr>
        <w:t xml:space="preserve">Создать условия, обеспечивающие охрану жизни и укрепление здоровья воспитанникам, способствовать их физическому и умственному развитию путём активизации движений и целенаправленного общения с природой. </w:t>
      </w:r>
    </w:p>
    <w:p w:rsidR="006E35DE" w:rsidRDefault="00582230" w:rsidP="006E35DE">
      <w:pPr>
        <w:jc w:val="both"/>
        <w:rPr>
          <w:sz w:val="28"/>
          <w:szCs w:val="28"/>
        </w:rPr>
      </w:pPr>
      <w:r w:rsidRPr="007300E0">
        <w:rPr>
          <w:sz w:val="28"/>
          <w:szCs w:val="28"/>
        </w:rPr>
        <w:tab/>
        <w:t xml:space="preserve">2. </w:t>
      </w:r>
      <w:r w:rsidR="006E35DE" w:rsidRPr="006E2DDE">
        <w:rPr>
          <w:sz w:val="28"/>
          <w:szCs w:val="28"/>
        </w:rPr>
        <w:t>Реализовать систему мероприятий, направленных на оздоровление и физическое воспитание детей раннего и дошкольного возраста, развитие самостоятельности, любознательности и двигательной активности. Совершенствовать речь детей, развивать их эмоциональную сферу.</w:t>
      </w:r>
    </w:p>
    <w:p w:rsidR="006E35DE" w:rsidRDefault="00582230" w:rsidP="006E35DE">
      <w:pPr>
        <w:ind w:firstLine="709"/>
        <w:jc w:val="both"/>
        <w:rPr>
          <w:sz w:val="28"/>
          <w:szCs w:val="28"/>
        </w:rPr>
      </w:pPr>
      <w:r w:rsidRPr="007300E0">
        <w:rPr>
          <w:sz w:val="28"/>
          <w:szCs w:val="28"/>
        </w:rPr>
        <w:t xml:space="preserve">3. </w:t>
      </w:r>
      <w:r w:rsidR="006E35DE" w:rsidRPr="006E2DDE">
        <w:rPr>
          <w:sz w:val="28"/>
          <w:szCs w:val="28"/>
        </w:rPr>
        <w:t xml:space="preserve">Осуществлять педагогическое и санитарное просвещение родителей  (законных представителей) по вопросам воспитания и оздоровления детей в летний период. </w:t>
      </w:r>
    </w:p>
    <w:p w:rsidR="006E35DE" w:rsidRDefault="006E35DE" w:rsidP="006E35DE">
      <w:pPr>
        <w:ind w:firstLine="709"/>
        <w:jc w:val="both"/>
        <w:rPr>
          <w:sz w:val="28"/>
          <w:szCs w:val="28"/>
        </w:rPr>
      </w:pPr>
      <w:r w:rsidRPr="006E2DDE">
        <w:rPr>
          <w:sz w:val="28"/>
          <w:szCs w:val="28"/>
        </w:rPr>
        <w:t xml:space="preserve"> 4. Продолжать работу по  улучшению пространственного окружения прогулочных участков ДОУ.  </w:t>
      </w:r>
    </w:p>
    <w:p w:rsidR="000227BB" w:rsidRDefault="000227BB" w:rsidP="000227BB">
      <w:pPr>
        <w:jc w:val="center"/>
        <w:rPr>
          <w:rFonts w:ascii="Georgia" w:hAnsi="Georgia"/>
          <w:b/>
          <w:bCs/>
          <w:sz w:val="24"/>
          <w:szCs w:val="24"/>
        </w:rPr>
      </w:pPr>
    </w:p>
    <w:p w:rsidR="000227BB" w:rsidRPr="000227BB" w:rsidRDefault="00721054" w:rsidP="000227BB">
      <w:pPr>
        <w:jc w:val="center"/>
        <w:rPr>
          <w:rFonts w:ascii="Constantia" w:hAnsi="Constantia"/>
          <w:sz w:val="36"/>
          <w:szCs w:val="36"/>
        </w:rPr>
      </w:pPr>
      <w:r>
        <w:rPr>
          <w:rFonts w:ascii="Georgia" w:hAnsi="Georgia"/>
          <w:b/>
          <w:bCs/>
          <w:noProof/>
          <w:sz w:val="24"/>
          <w:szCs w:val="24"/>
        </w:rPr>
        <w:drawing>
          <wp:anchor distT="0" distB="0" distL="114300" distR="114300" simplePos="0" relativeHeight="251672064" behindDoc="1" locked="0" layoutInCell="1" allowOverlap="1">
            <wp:simplePos x="0" y="0"/>
            <wp:positionH relativeFrom="column">
              <wp:posOffset>-829945</wp:posOffset>
            </wp:positionH>
            <wp:positionV relativeFrom="paragraph">
              <wp:posOffset>2636520</wp:posOffset>
            </wp:positionV>
            <wp:extent cx="7620000" cy="2895600"/>
            <wp:effectExtent l="19050" t="0" r="0" b="0"/>
            <wp:wrapNone/>
            <wp:docPr id="42" name="Рисунок 42" descr="0_a5b37_5e56466b_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0_a5b37_5e56466b_XL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227BB">
        <w:rPr>
          <w:rFonts w:ascii="Georgia" w:hAnsi="Georgia"/>
          <w:b/>
          <w:bCs/>
          <w:sz w:val="24"/>
          <w:szCs w:val="24"/>
        </w:rPr>
        <w:br w:type="page"/>
      </w:r>
      <w:r w:rsidR="000227BB">
        <w:rPr>
          <w:rFonts w:ascii="Georgia" w:hAnsi="Georgia"/>
          <w:b/>
          <w:bCs/>
          <w:sz w:val="24"/>
          <w:szCs w:val="24"/>
        </w:rPr>
        <w:lastRenderedPageBreak/>
        <w:t xml:space="preserve">4. </w:t>
      </w:r>
      <w:r w:rsidR="000227BB" w:rsidRPr="000227BB">
        <w:rPr>
          <w:rFonts w:ascii="Constantia" w:hAnsi="Constantia"/>
          <w:b/>
          <w:bCs/>
          <w:sz w:val="36"/>
          <w:szCs w:val="36"/>
        </w:rPr>
        <w:t>О</w:t>
      </w:r>
      <w:r w:rsidR="000227BB">
        <w:rPr>
          <w:rFonts w:ascii="Constantia" w:hAnsi="Constantia"/>
          <w:b/>
          <w:bCs/>
          <w:sz w:val="36"/>
          <w:szCs w:val="36"/>
        </w:rPr>
        <w:t>собенности организации образовательной деятельности в летний период</w:t>
      </w:r>
    </w:p>
    <w:p w:rsidR="000227BB" w:rsidRPr="000227BB" w:rsidRDefault="000227BB" w:rsidP="000227BB">
      <w:pPr>
        <w:rPr>
          <w:sz w:val="24"/>
          <w:szCs w:val="24"/>
        </w:rPr>
      </w:pPr>
    </w:p>
    <w:tbl>
      <w:tblPr>
        <w:tblpPr w:leftFromText="180" w:rightFromText="180" w:vertAnchor="text" w:tblpX="-885"/>
        <w:tblW w:w="10031" w:type="dxa"/>
        <w:tblCellMar>
          <w:left w:w="0" w:type="dxa"/>
          <w:right w:w="0" w:type="dxa"/>
        </w:tblCellMar>
        <w:tblLook w:val="04A0"/>
      </w:tblPr>
      <w:tblGrid>
        <w:gridCol w:w="966"/>
        <w:gridCol w:w="6655"/>
        <w:gridCol w:w="2410"/>
      </w:tblGrid>
      <w:tr w:rsidR="000227BB" w:rsidRPr="000227BB" w:rsidTr="000227BB">
        <w:trPr>
          <w:trHeight w:val="415"/>
        </w:trPr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27BB" w:rsidRPr="000227BB" w:rsidRDefault="000227BB" w:rsidP="000227BB">
            <w:pPr>
              <w:jc w:val="center"/>
              <w:rPr>
                <w:sz w:val="28"/>
                <w:szCs w:val="28"/>
              </w:rPr>
            </w:pPr>
            <w:r w:rsidRPr="000227BB">
              <w:rPr>
                <w:b/>
                <w:bCs/>
                <w:sz w:val="28"/>
                <w:szCs w:val="28"/>
              </w:rPr>
              <w:t>№</w:t>
            </w:r>
          </w:p>
          <w:p w:rsidR="000227BB" w:rsidRPr="000227BB" w:rsidRDefault="000227BB" w:rsidP="000227BB">
            <w:pPr>
              <w:jc w:val="center"/>
              <w:rPr>
                <w:sz w:val="28"/>
                <w:szCs w:val="28"/>
              </w:rPr>
            </w:pPr>
            <w:proofErr w:type="spellStart"/>
            <w:r w:rsidRPr="000227BB">
              <w:rPr>
                <w:b/>
                <w:bCs/>
                <w:sz w:val="28"/>
                <w:szCs w:val="28"/>
              </w:rPr>
              <w:t>п\</w:t>
            </w:r>
            <w:proofErr w:type="gramStart"/>
            <w:r w:rsidRPr="000227BB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6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27BB" w:rsidRPr="000227BB" w:rsidRDefault="000227BB" w:rsidP="000227BB">
            <w:pPr>
              <w:jc w:val="center"/>
              <w:rPr>
                <w:sz w:val="28"/>
                <w:szCs w:val="28"/>
              </w:rPr>
            </w:pPr>
            <w:r w:rsidRPr="000227BB">
              <w:rPr>
                <w:b/>
                <w:bCs/>
                <w:sz w:val="28"/>
                <w:szCs w:val="28"/>
              </w:rPr>
              <w:t>Особенности организации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27BB" w:rsidRPr="000227BB" w:rsidRDefault="000227BB" w:rsidP="000227BB">
            <w:pPr>
              <w:jc w:val="center"/>
              <w:rPr>
                <w:sz w:val="28"/>
                <w:szCs w:val="28"/>
              </w:rPr>
            </w:pPr>
            <w:r w:rsidRPr="000227BB">
              <w:rPr>
                <w:b/>
                <w:bCs/>
                <w:sz w:val="28"/>
                <w:szCs w:val="28"/>
              </w:rPr>
              <w:t>Ответственные</w:t>
            </w:r>
          </w:p>
        </w:tc>
      </w:tr>
      <w:tr w:rsidR="000227BB" w:rsidRPr="000227BB" w:rsidTr="000227BB">
        <w:trPr>
          <w:trHeight w:val="5608"/>
        </w:trPr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7BB" w:rsidRPr="000227BB" w:rsidRDefault="000227BB" w:rsidP="000227BB">
            <w:pPr>
              <w:jc w:val="center"/>
              <w:rPr>
                <w:sz w:val="28"/>
                <w:szCs w:val="28"/>
              </w:rPr>
            </w:pPr>
            <w:r w:rsidRPr="000227BB">
              <w:rPr>
                <w:sz w:val="28"/>
                <w:szCs w:val="28"/>
              </w:rPr>
              <w:t>1.</w:t>
            </w:r>
          </w:p>
          <w:p w:rsidR="000227BB" w:rsidRPr="000227BB" w:rsidRDefault="000227BB" w:rsidP="000227BB">
            <w:pPr>
              <w:rPr>
                <w:sz w:val="28"/>
                <w:szCs w:val="28"/>
              </w:rPr>
            </w:pPr>
          </w:p>
          <w:p w:rsidR="000227BB" w:rsidRPr="000227BB" w:rsidRDefault="000227BB" w:rsidP="000227BB">
            <w:pPr>
              <w:jc w:val="center"/>
              <w:rPr>
                <w:sz w:val="28"/>
                <w:szCs w:val="28"/>
              </w:rPr>
            </w:pPr>
            <w:r w:rsidRPr="000227BB">
              <w:rPr>
                <w:sz w:val="28"/>
                <w:szCs w:val="28"/>
              </w:rPr>
              <w:t>2.</w:t>
            </w:r>
          </w:p>
          <w:p w:rsidR="000227BB" w:rsidRPr="000227BB" w:rsidRDefault="000227BB" w:rsidP="000227BB">
            <w:pPr>
              <w:jc w:val="center"/>
              <w:rPr>
                <w:sz w:val="28"/>
                <w:szCs w:val="28"/>
              </w:rPr>
            </w:pPr>
          </w:p>
          <w:p w:rsidR="000227BB" w:rsidRPr="000227BB" w:rsidRDefault="000227BB" w:rsidP="000227BB">
            <w:pPr>
              <w:jc w:val="center"/>
              <w:rPr>
                <w:sz w:val="28"/>
                <w:szCs w:val="28"/>
              </w:rPr>
            </w:pPr>
            <w:r w:rsidRPr="000227BB">
              <w:rPr>
                <w:sz w:val="28"/>
                <w:szCs w:val="28"/>
              </w:rPr>
              <w:t>3.</w:t>
            </w:r>
          </w:p>
          <w:p w:rsidR="000227BB" w:rsidRPr="000227BB" w:rsidRDefault="000227BB" w:rsidP="000227BB">
            <w:pPr>
              <w:rPr>
                <w:sz w:val="28"/>
                <w:szCs w:val="28"/>
              </w:rPr>
            </w:pPr>
          </w:p>
          <w:p w:rsidR="000227BB" w:rsidRPr="000227BB" w:rsidRDefault="000227BB" w:rsidP="000227BB">
            <w:pPr>
              <w:jc w:val="center"/>
              <w:rPr>
                <w:sz w:val="28"/>
                <w:szCs w:val="28"/>
              </w:rPr>
            </w:pPr>
            <w:r w:rsidRPr="000227BB">
              <w:rPr>
                <w:sz w:val="28"/>
                <w:szCs w:val="28"/>
              </w:rPr>
              <w:t>4.</w:t>
            </w:r>
          </w:p>
          <w:p w:rsidR="000227BB" w:rsidRPr="000227BB" w:rsidRDefault="000227BB" w:rsidP="000227BB">
            <w:pPr>
              <w:jc w:val="center"/>
              <w:rPr>
                <w:sz w:val="28"/>
                <w:szCs w:val="28"/>
              </w:rPr>
            </w:pPr>
          </w:p>
          <w:p w:rsidR="000227BB" w:rsidRPr="000227BB" w:rsidRDefault="000227BB" w:rsidP="000227BB">
            <w:pPr>
              <w:jc w:val="center"/>
              <w:rPr>
                <w:sz w:val="28"/>
                <w:szCs w:val="28"/>
              </w:rPr>
            </w:pPr>
            <w:r w:rsidRPr="000227BB">
              <w:rPr>
                <w:sz w:val="28"/>
                <w:szCs w:val="28"/>
              </w:rPr>
              <w:t>5.</w:t>
            </w:r>
          </w:p>
          <w:p w:rsidR="000227BB" w:rsidRPr="000227BB" w:rsidRDefault="000227BB" w:rsidP="000227BB">
            <w:pPr>
              <w:jc w:val="center"/>
              <w:rPr>
                <w:sz w:val="28"/>
                <w:szCs w:val="28"/>
              </w:rPr>
            </w:pPr>
            <w:r w:rsidRPr="000227BB">
              <w:rPr>
                <w:sz w:val="28"/>
                <w:szCs w:val="28"/>
              </w:rPr>
              <w:t>6.</w:t>
            </w:r>
          </w:p>
          <w:p w:rsidR="000227BB" w:rsidRPr="000227BB" w:rsidRDefault="000227BB" w:rsidP="000227BB">
            <w:pPr>
              <w:rPr>
                <w:sz w:val="28"/>
                <w:szCs w:val="28"/>
              </w:rPr>
            </w:pPr>
          </w:p>
        </w:tc>
        <w:tc>
          <w:tcPr>
            <w:tcW w:w="6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7BB" w:rsidRPr="000227BB" w:rsidRDefault="000227BB" w:rsidP="000227BB">
            <w:pPr>
              <w:jc w:val="both"/>
              <w:rPr>
                <w:sz w:val="28"/>
                <w:szCs w:val="28"/>
              </w:rPr>
            </w:pPr>
            <w:r w:rsidRPr="000227BB">
              <w:rPr>
                <w:sz w:val="28"/>
                <w:szCs w:val="28"/>
              </w:rPr>
              <w:t>Увеличить длительность пребывания детей на свежем воздухе в течение всего дня, с этой целью прием  осуществлять на прогулке, увеличить длительности прогулок.</w:t>
            </w:r>
          </w:p>
          <w:p w:rsidR="000227BB" w:rsidRPr="000227BB" w:rsidRDefault="000227BB" w:rsidP="000227BB">
            <w:pPr>
              <w:jc w:val="both"/>
              <w:rPr>
                <w:sz w:val="28"/>
                <w:szCs w:val="28"/>
              </w:rPr>
            </w:pPr>
            <w:r w:rsidRPr="000227BB">
              <w:rPr>
                <w:sz w:val="28"/>
                <w:szCs w:val="28"/>
              </w:rPr>
              <w:t>Утреннюю гимнастику и физкультурные занятия проводить на свежем воздухе в облегченной одежде.</w:t>
            </w:r>
          </w:p>
          <w:p w:rsidR="000227BB" w:rsidRPr="000227BB" w:rsidRDefault="000227BB" w:rsidP="000227BB">
            <w:pPr>
              <w:jc w:val="both"/>
              <w:rPr>
                <w:sz w:val="28"/>
                <w:szCs w:val="28"/>
              </w:rPr>
            </w:pPr>
            <w:r w:rsidRPr="000227BB">
              <w:rPr>
                <w:sz w:val="28"/>
                <w:szCs w:val="28"/>
              </w:rPr>
              <w:t>Ежедневно  проводить   коррекционно-развивающие индивидуальные занятия, в соответствии с планом работы и рекомендациями  специалистов.</w:t>
            </w:r>
          </w:p>
          <w:p w:rsidR="000227BB" w:rsidRPr="000227BB" w:rsidRDefault="000227BB" w:rsidP="000227BB">
            <w:pPr>
              <w:jc w:val="both"/>
              <w:rPr>
                <w:sz w:val="28"/>
                <w:szCs w:val="28"/>
              </w:rPr>
            </w:pPr>
            <w:r w:rsidRPr="000227BB">
              <w:rPr>
                <w:sz w:val="28"/>
                <w:szCs w:val="28"/>
              </w:rPr>
              <w:t>Ежедневно проводить тематические наблюдения, труд в природе, организовывать элементарную опытническую  деятельность.</w:t>
            </w:r>
          </w:p>
          <w:p w:rsidR="000227BB" w:rsidRPr="000227BB" w:rsidRDefault="000227BB" w:rsidP="000227BB">
            <w:pPr>
              <w:jc w:val="both"/>
              <w:rPr>
                <w:sz w:val="28"/>
                <w:szCs w:val="28"/>
              </w:rPr>
            </w:pPr>
            <w:r w:rsidRPr="000227BB">
              <w:rPr>
                <w:sz w:val="28"/>
                <w:szCs w:val="28"/>
              </w:rPr>
              <w:t>С учетом погодных условий проводить игры с водой и песком.</w:t>
            </w:r>
          </w:p>
          <w:p w:rsidR="007874BA" w:rsidRDefault="000227BB" w:rsidP="000227BB">
            <w:pPr>
              <w:jc w:val="both"/>
              <w:rPr>
                <w:sz w:val="28"/>
                <w:szCs w:val="28"/>
              </w:rPr>
            </w:pPr>
            <w:r w:rsidRPr="000227BB">
              <w:rPr>
                <w:sz w:val="28"/>
                <w:szCs w:val="28"/>
              </w:rPr>
              <w:t>В ходе свободной деятельности детей организовывать  на участке творческие игр</w:t>
            </w:r>
            <w:r w:rsidR="007874BA">
              <w:rPr>
                <w:sz w:val="28"/>
                <w:szCs w:val="28"/>
              </w:rPr>
              <w:t xml:space="preserve">: сюжетно-ролевые, </w:t>
            </w:r>
            <w:r w:rsidRPr="000227BB">
              <w:rPr>
                <w:sz w:val="28"/>
                <w:szCs w:val="28"/>
              </w:rPr>
              <w:t>театрализованные,</w:t>
            </w:r>
          </w:p>
          <w:p w:rsidR="000227BB" w:rsidRDefault="000227BB" w:rsidP="000227BB">
            <w:pPr>
              <w:jc w:val="both"/>
              <w:rPr>
                <w:sz w:val="28"/>
                <w:szCs w:val="28"/>
              </w:rPr>
            </w:pPr>
            <w:r w:rsidRPr="000227BB">
              <w:rPr>
                <w:sz w:val="28"/>
                <w:szCs w:val="28"/>
              </w:rPr>
              <w:t xml:space="preserve"> конструктивные.</w:t>
            </w:r>
          </w:p>
          <w:p w:rsidR="007874BA" w:rsidRPr="000227BB" w:rsidRDefault="007874BA" w:rsidP="000227B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7BB" w:rsidRPr="000227BB" w:rsidRDefault="000227BB" w:rsidP="000227BB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0227BB">
              <w:rPr>
                <w:color w:val="000000"/>
                <w:sz w:val="28"/>
                <w:szCs w:val="28"/>
              </w:rPr>
              <w:t>Воспитатели</w:t>
            </w:r>
          </w:p>
          <w:p w:rsidR="000227BB" w:rsidRPr="000227BB" w:rsidRDefault="000227BB" w:rsidP="000227BB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0227BB" w:rsidRPr="000227BB" w:rsidRDefault="000227BB" w:rsidP="000227BB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0227BB">
              <w:rPr>
                <w:color w:val="000000"/>
                <w:sz w:val="28"/>
                <w:szCs w:val="28"/>
              </w:rPr>
              <w:t>Воспитатели</w:t>
            </w:r>
          </w:p>
          <w:p w:rsidR="000227BB" w:rsidRPr="000227BB" w:rsidRDefault="000227BB" w:rsidP="000227BB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0227BB" w:rsidRPr="000227BB" w:rsidRDefault="000227BB" w:rsidP="000227BB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0227BB">
              <w:rPr>
                <w:color w:val="000000"/>
                <w:sz w:val="28"/>
                <w:szCs w:val="28"/>
              </w:rPr>
              <w:t>воспитатели</w:t>
            </w:r>
          </w:p>
          <w:p w:rsidR="000227BB" w:rsidRPr="000227BB" w:rsidRDefault="000227BB" w:rsidP="000227B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  <w:p w:rsidR="000227BB" w:rsidRPr="000227BB" w:rsidRDefault="000227BB" w:rsidP="000227B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0227BB">
              <w:rPr>
                <w:color w:val="000000"/>
                <w:sz w:val="28"/>
                <w:szCs w:val="28"/>
              </w:rPr>
              <w:t>Воспитатели   </w:t>
            </w:r>
          </w:p>
          <w:p w:rsidR="000227BB" w:rsidRPr="000227BB" w:rsidRDefault="000227BB" w:rsidP="000227B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  <w:p w:rsidR="000227BB" w:rsidRPr="000227BB" w:rsidRDefault="000227BB" w:rsidP="000227B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0227BB">
              <w:rPr>
                <w:color w:val="000000"/>
                <w:sz w:val="28"/>
                <w:szCs w:val="28"/>
              </w:rPr>
              <w:t>Воспитатели </w:t>
            </w:r>
          </w:p>
          <w:p w:rsidR="007874BA" w:rsidRDefault="007874BA" w:rsidP="000227B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  <w:p w:rsidR="000227BB" w:rsidRPr="000227BB" w:rsidRDefault="000227BB" w:rsidP="000227B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0227BB">
              <w:rPr>
                <w:color w:val="000000"/>
                <w:sz w:val="28"/>
                <w:szCs w:val="28"/>
              </w:rPr>
              <w:t>Воспитатели </w:t>
            </w:r>
          </w:p>
          <w:p w:rsidR="000227BB" w:rsidRPr="000227BB" w:rsidRDefault="000227BB" w:rsidP="000227BB">
            <w:pPr>
              <w:rPr>
                <w:sz w:val="28"/>
                <w:szCs w:val="28"/>
              </w:rPr>
            </w:pPr>
          </w:p>
        </w:tc>
      </w:tr>
    </w:tbl>
    <w:p w:rsidR="007874BA" w:rsidRDefault="007874BA" w:rsidP="007874BA">
      <w:pPr>
        <w:pStyle w:val="1"/>
        <w:rPr>
          <w:rFonts w:ascii="Georgia" w:hAnsi="Georgia"/>
          <w:sz w:val="24"/>
          <w:szCs w:val="24"/>
        </w:rPr>
      </w:pPr>
    </w:p>
    <w:p w:rsidR="00582230" w:rsidRPr="007300E0" w:rsidRDefault="00721054" w:rsidP="00787A30">
      <w:pPr>
        <w:jc w:val="center"/>
        <w:rPr>
          <w:rFonts w:ascii="Constantia" w:hAnsi="Constantia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column">
              <wp:posOffset>-6661150</wp:posOffset>
            </wp:positionH>
            <wp:positionV relativeFrom="paragraph">
              <wp:posOffset>6421755</wp:posOffset>
            </wp:positionV>
            <wp:extent cx="7620000" cy="2895600"/>
            <wp:effectExtent l="19050" t="0" r="0" b="0"/>
            <wp:wrapNone/>
            <wp:docPr id="41" name="Рисунок 41" descr="0_a5b37_5e56466b_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0_a5b37_5e56466b_XL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74BA">
        <w:br w:type="page"/>
      </w:r>
      <w:r w:rsidR="00787A30">
        <w:rPr>
          <w:rFonts w:ascii="Constantia" w:hAnsi="Constantia"/>
          <w:b/>
          <w:sz w:val="36"/>
          <w:szCs w:val="36"/>
        </w:rPr>
        <w:lastRenderedPageBreak/>
        <w:t xml:space="preserve"> 5. </w:t>
      </w:r>
      <w:r w:rsidR="00582230">
        <w:rPr>
          <w:rFonts w:ascii="Constantia" w:hAnsi="Constantia"/>
          <w:b/>
          <w:sz w:val="36"/>
          <w:szCs w:val="36"/>
        </w:rPr>
        <w:t>Организационная работа</w:t>
      </w:r>
    </w:p>
    <w:tbl>
      <w:tblPr>
        <w:tblpPr w:leftFromText="180" w:rightFromText="180" w:vertAnchor="text" w:horzAnchor="margin" w:tblpXSpec="center" w:tblpY="107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6238"/>
        <w:gridCol w:w="283"/>
        <w:gridCol w:w="142"/>
        <w:gridCol w:w="1276"/>
        <w:gridCol w:w="1984"/>
      </w:tblGrid>
      <w:tr w:rsidR="00BC481D" w:rsidRPr="002C609F" w:rsidTr="00BC481D">
        <w:tc>
          <w:tcPr>
            <w:tcW w:w="709" w:type="dxa"/>
          </w:tcPr>
          <w:p w:rsidR="00BC481D" w:rsidRPr="00494A1D" w:rsidRDefault="00BC481D" w:rsidP="00BC481D">
            <w:pPr>
              <w:ind w:left="-426"/>
              <w:jc w:val="center"/>
              <w:rPr>
                <w:b/>
                <w:i/>
                <w:sz w:val="28"/>
                <w:szCs w:val="28"/>
              </w:rPr>
            </w:pPr>
            <w:r w:rsidRPr="00494A1D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6663" w:type="dxa"/>
            <w:gridSpan w:val="3"/>
          </w:tcPr>
          <w:p w:rsidR="00BC481D" w:rsidRPr="00494A1D" w:rsidRDefault="00BC481D" w:rsidP="00BC481D">
            <w:pPr>
              <w:jc w:val="center"/>
              <w:rPr>
                <w:b/>
                <w:i/>
                <w:sz w:val="28"/>
                <w:szCs w:val="28"/>
              </w:rPr>
            </w:pPr>
            <w:r w:rsidRPr="00494A1D">
              <w:rPr>
                <w:b/>
                <w:i/>
                <w:sz w:val="28"/>
                <w:szCs w:val="28"/>
              </w:rPr>
              <w:t>Содержание работы</w:t>
            </w:r>
          </w:p>
        </w:tc>
        <w:tc>
          <w:tcPr>
            <w:tcW w:w="1276" w:type="dxa"/>
          </w:tcPr>
          <w:p w:rsidR="00BC481D" w:rsidRPr="00494A1D" w:rsidRDefault="00BC481D" w:rsidP="00BC481D">
            <w:pPr>
              <w:jc w:val="center"/>
              <w:rPr>
                <w:b/>
                <w:i/>
                <w:sz w:val="28"/>
                <w:szCs w:val="28"/>
              </w:rPr>
            </w:pPr>
            <w:r w:rsidRPr="00494A1D">
              <w:rPr>
                <w:b/>
                <w:i/>
                <w:sz w:val="28"/>
                <w:szCs w:val="28"/>
              </w:rPr>
              <w:t>Сроки</w:t>
            </w:r>
          </w:p>
        </w:tc>
        <w:tc>
          <w:tcPr>
            <w:tcW w:w="1984" w:type="dxa"/>
          </w:tcPr>
          <w:p w:rsidR="00BC481D" w:rsidRPr="00494A1D" w:rsidRDefault="00BC481D" w:rsidP="00BC481D">
            <w:pPr>
              <w:jc w:val="center"/>
              <w:rPr>
                <w:b/>
                <w:i/>
                <w:sz w:val="28"/>
                <w:szCs w:val="28"/>
              </w:rPr>
            </w:pPr>
            <w:r w:rsidRPr="00494A1D">
              <w:rPr>
                <w:b/>
                <w:i/>
                <w:sz w:val="28"/>
                <w:szCs w:val="28"/>
              </w:rPr>
              <w:t>Ответственные</w:t>
            </w:r>
          </w:p>
        </w:tc>
      </w:tr>
      <w:tr w:rsidR="00BC481D" w:rsidRPr="002C609F" w:rsidTr="00BC481D">
        <w:tc>
          <w:tcPr>
            <w:tcW w:w="709" w:type="dxa"/>
          </w:tcPr>
          <w:p w:rsidR="00BC481D" w:rsidRPr="00494A1D" w:rsidRDefault="00BC481D" w:rsidP="00BC481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6663" w:type="dxa"/>
            <w:gridSpan w:val="3"/>
          </w:tcPr>
          <w:p w:rsidR="00BC481D" w:rsidRPr="007B2B4E" w:rsidRDefault="00BC481D" w:rsidP="00BC481D">
            <w:pPr>
              <w:jc w:val="center"/>
              <w:rPr>
                <w:b/>
                <w:i/>
                <w:sz w:val="28"/>
                <w:szCs w:val="28"/>
              </w:rPr>
            </w:pPr>
            <w:r w:rsidRPr="007B2B4E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1. Предварительно-организационные мероприятия</w:t>
            </w:r>
          </w:p>
        </w:tc>
        <w:tc>
          <w:tcPr>
            <w:tcW w:w="1276" w:type="dxa"/>
          </w:tcPr>
          <w:p w:rsidR="00BC481D" w:rsidRPr="00494A1D" w:rsidRDefault="00BC481D" w:rsidP="00BC481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84" w:type="dxa"/>
          </w:tcPr>
          <w:p w:rsidR="00BC481D" w:rsidRPr="00494A1D" w:rsidRDefault="00BC481D" w:rsidP="00BC481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BC481D" w:rsidRPr="002C609F" w:rsidTr="00BC481D">
        <w:tc>
          <w:tcPr>
            <w:tcW w:w="709" w:type="dxa"/>
          </w:tcPr>
          <w:p w:rsidR="00BC481D" w:rsidRPr="00A8014C" w:rsidRDefault="00BC481D" w:rsidP="00BC481D">
            <w:pPr>
              <w:rPr>
                <w:sz w:val="28"/>
                <w:szCs w:val="28"/>
              </w:rPr>
            </w:pPr>
            <w:r w:rsidRPr="00A8014C">
              <w:rPr>
                <w:sz w:val="28"/>
                <w:szCs w:val="28"/>
              </w:rPr>
              <w:t>1.1</w:t>
            </w:r>
          </w:p>
        </w:tc>
        <w:tc>
          <w:tcPr>
            <w:tcW w:w="6663" w:type="dxa"/>
            <w:gridSpan w:val="3"/>
          </w:tcPr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Утверждение плана летн</w:t>
            </w:r>
            <w:r w:rsidR="00527079">
              <w:rPr>
                <w:sz w:val="28"/>
                <w:szCs w:val="28"/>
              </w:rPr>
              <w:t>ей оздоровительной работы – 2021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</w:tcPr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84" w:type="dxa"/>
          </w:tcPr>
          <w:p w:rsidR="00BC481D" w:rsidRPr="00A8014C" w:rsidRDefault="00BC481D" w:rsidP="00BC481D">
            <w:pPr>
              <w:rPr>
                <w:sz w:val="24"/>
                <w:szCs w:val="24"/>
              </w:rPr>
            </w:pPr>
            <w:r w:rsidRPr="00A8014C">
              <w:rPr>
                <w:sz w:val="24"/>
                <w:szCs w:val="24"/>
              </w:rPr>
              <w:t>заведующий</w:t>
            </w:r>
          </w:p>
        </w:tc>
      </w:tr>
      <w:tr w:rsidR="00BC481D" w:rsidRPr="002C609F" w:rsidTr="00BC481D">
        <w:tc>
          <w:tcPr>
            <w:tcW w:w="709" w:type="dxa"/>
          </w:tcPr>
          <w:p w:rsidR="00BC481D" w:rsidRPr="00A8014C" w:rsidRDefault="00BC481D" w:rsidP="00BC481D">
            <w:pPr>
              <w:rPr>
                <w:sz w:val="28"/>
                <w:szCs w:val="28"/>
              </w:rPr>
            </w:pPr>
            <w:r w:rsidRPr="00A8014C">
              <w:rPr>
                <w:sz w:val="28"/>
                <w:szCs w:val="28"/>
              </w:rPr>
              <w:t>1.2</w:t>
            </w:r>
          </w:p>
        </w:tc>
        <w:tc>
          <w:tcPr>
            <w:tcW w:w="6663" w:type="dxa"/>
            <w:gridSpan w:val="3"/>
          </w:tcPr>
          <w:p w:rsidR="00BC481D" w:rsidRDefault="00BC481D" w:rsidP="00BC481D">
            <w:pPr>
              <w:rPr>
                <w:sz w:val="28"/>
                <w:szCs w:val="28"/>
              </w:rPr>
            </w:pPr>
            <w:r w:rsidRPr="00B77807">
              <w:rPr>
                <w:sz w:val="28"/>
                <w:szCs w:val="28"/>
              </w:rPr>
              <w:t xml:space="preserve">Проведение инструктажа педагогов перед началом летнего периода: </w:t>
            </w:r>
          </w:p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B77807">
              <w:rPr>
                <w:sz w:val="28"/>
                <w:szCs w:val="28"/>
              </w:rPr>
              <w:t xml:space="preserve"> по профилактике детского травматизма; </w:t>
            </w:r>
          </w:p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охране </w:t>
            </w:r>
            <w:r w:rsidRPr="00B77807">
              <w:rPr>
                <w:sz w:val="28"/>
                <w:szCs w:val="28"/>
              </w:rPr>
              <w:t xml:space="preserve"> жизни и здоровья детей в летний период;  </w:t>
            </w:r>
          </w:p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организации и проведении</w:t>
            </w:r>
            <w:r w:rsidRPr="00B77807">
              <w:rPr>
                <w:sz w:val="28"/>
                <w:szCs w:val="28"/>
              </w:rPr>
              <w:t xml:space="preserve"> походов и экскурсий за пределы детского сада; </w:t>
            </w:r>
          </w:p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организации и проведении спортивных и подвижных игр</w:t>
            </w:r>
            <w:r w:rsidRPr="00B77807">
              <w:rPr>
                <w:sz w:val="28"/>
                <w:szCs w:val="28"/>
              </w:rPr>
              <w:t xml:space="preserve">; </w:t>
            </w:r>
          </w:p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правила</w:t>
            </w:r>
            <w:r w:rsidRPr="00B77807">
              <w:rPr>
                <w:sz w:val="28"/>
                <w:szCs w:val="28"/>
              </w:rPr>
              <w:t xml:space="preserve"> оказания первой помощи; </w:t>
            </w:r>
          </w:p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предупреждение отравлений</w:t>
            </w:r>
            <w:r w:rsidRPr="00B77807">
              <w:rPr>
                <w:sz w:val="28"/>
                <w:szCs w:val="28"/>
              </w:rPr>
              <w:t xml:space="preserve"> детей ядовитыми растениями и грибами; </w:t>
            </w:r>
          </w:p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охране</w:t>
            </w:r>
            <w:r w:rsidRPr="00B77807">
              <w:rPr>
                <w:sz w:val="28"/>
                <w:szCs w:val="28"/>
              </w:rPr>
              <w:t xml:space="preserve"> труда и в</w:t>
            </w:r>
            <w:r>
              <w:rPr>
                <w:sz w:val="28"/>
                <w:szCs w:val="28"/>
              </w:rPr>
              <w:t>ыполнения</w:t>
            </w:r>
            <w:r w:rsidRPr="00B77807">
              <w:rPr>
                <w:sz w:val="28"/>
                <w:szCs w:val="28"/>
              </w:rPr>
              <w:t xml:space="preserve"> требований техники безопасности на рабочем месте; </w:t>
            </w:r>
          </w:p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B77807">
              <w:rPr>
                <w:sz w:val="28"/>
                <w:szCs w:val="28"/>
              </w:rPr>
              <w:t xml:space="preserve"> при солнечном и тепловом ударе; </w:t>
            </w:r>
          </w:p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B77807">
              <w:rPr>
                <w:sz w:val="28"/>
                <w:szCs w:val="28"/>
              </w:rPr>
              <w:t xml:space="preserve"> оказание помощи при укусе насекомыми и т.п.</w:t>
            </w:r>
          </w:p>
        </w:tc>
        <w:tc>
          <w:tcPr>
            <w:tcW w:w="1276" w:type="dxa"/>
          </w:tcPr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84" w:type="dxa"/>
          </w:tcPr>
          <w:p w:rsidR="00BC481D" w:rsidRPr="00A8014C" w:rsidRDefault="00BC481D" w:rsidP="00BC481D">
            <w:pPr>
              <w:rPr>
                <w:sz w:val="24"/>
                <w:szCs w:val="24"/>
              </w:rPr>
            </w:pPr>
            <w:r w:rsidRPr="00A8014C">
              <w:rPr>
                <w:sz w:val="24"/>
                <w:szCs w:val="24"/>
              </w:rPr>
              <w:t>заведующий</w:t>
            </w:r>
          </w:p>
        </w:tc>
      </w:tr>
      <w:tr w:rsidR="00BC481D" w:rsidRPr="002C609F" w:rsidTr="00BC481D">
        <w:tc>
          <w:tcPr>
            <w:tcW w:w="709" w:type="dxa"/>
          </w:tcPr>
          <w:p w:rsidR="00BC481D" w:rsidRPr="00A8014C" w:rsidRDefault="00BC481D" w:rsidP="00BC481D">
            <w:pPr>
              <w:rPr>
                <w:sz w:val="28"/>
                <w:szCs w:val="28"/>
              </w:rPr>
            </w:pPr>
            <w:r w:rsidRPr="00A8014C">
              <w:rPr>
                <w:sz w:val="28"/>
                <w:szCs w:val="28"/>
              </w:rPr>
              <w:t>1.3.</w:t>
            </w:r>
          </w:p>
        </w:tc>
        <w:tc>
          <w:tcPr>
            <w:tcW w:w="6663" w:type="dxa"/>
            <w:gridSpan w:val="3"/>
          </w:tcPr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Комплектование аптечек на группах</w:t>
            </w:r>
          </w:p>
        </w:tc>
        <w:tc>
          <w:tcPr>
            <w:tcW w:w="1276" w:type="dxa"/>
          </w:tcPr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84" w:type="dxa"/>
          </w:tcPr>
          <w:p w:rsidR="00BC481D" w:rsidRPr="00A8014C" w:rsidRDefault="00BC481D" w:rsidP="00BC481D">
            <w:pPr>
              <w:jc w:val="center"/>
              <w:rPr>
                <w:sz w:val="24"/>
                <w:szCs w:val="24"/>
              </w:rPr>
            </w:pPr>
            <w:r w:rsidRPr="00A8014C">
              <w:rPr>
                <w:sz w:val="24"/>
                <w:szCs w:val="24"/>
              </w:rPr>
              <w:t>медицинская сестра</w:t>
            </w:r>
          </w:p>
        </w:tc>
      </w:tr>
      <w:tr w:rsidR="00BC481D" w:rsidRPr="002C609F" w:rsidTr="00BC481D">
        <w:tc>
          <w:tcPr>
            <w:tcW w:w="709" w:type="dxa"/>
          </w:tcPr>
          <w:p w:rsidR="00BC481D" w:rsidRPr="00A8014C" w:rsidRDefault="00BC481D" w:rsidP="00BC481D">
            <w:pPr>
              <w:rPr>
                <w:sz w:val="28"/>
                <w:szCs w:val="28"/>
              </w:rPr>
            </w:pPr>
            <w:r w:rsidRPr="00A8014C">
              <w:rPr>
                <w:sz w:val="28"/>
                <w:szCs w:val="28"/>
              </w:rPr>
              <w:t>1.4.</w:t>
            </w:r>
          </w:p>
        </w:tc>
        <w:tc>
          <w:tcPr>
            <w:tcW w:w="6663" w:type="dxa"/>
            <w:gridSpan w:val="3"/>
          </w:tcPr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инструктажа с воспитанниками:</w:t>
            </w:r>
          </w:p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C2759">
              <w:rPr>
                <w:sz w:val="28"/>
                <w:szCs w:val="28"/>
              </w:rPr>
              <w:t xml:space="preserve"> по предупреждению травматизма на прогулках; </w:t>
            </w:r>
          </w:p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соблюдению</w:t>
            </w:r>
            <w:r w:rsidRPr="00EC2759">
              <w:rPr>
                <w:sz w:val="28"/>
                <w:szCs w:val="28"/>
              </w:rPr>
              <w:t xml:space="preserve"> правил поведения в природе, на улице, во время выхода за территорию ДОУ.  </w:t>
            </w:r>
          </w:p>
        </w:tc>
        <w:tc>
          <w:tcPr>
            <w:tcW w:w="1276" w:type="dxa"/>
          </w:tcPr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84" w:type="dxa"/>
          </w:tcPr>
          <w:p w:rsidR="00BC481D" w:rsidRPr="00A8014C" w:rsidRDefault="00BC481D" w:rsidP="00BC481D">
            <w:pPr>
              <w:rPr>
                <w:sz w:val="24"/>
                <w:szCs w:val="24"/>
              </w:rPr>
            </w:pPr>
            <w:r w:rsidRPr="00A8014C">
              <w:rPr>
                <w:sz w:val="24"/>
                <w:szCs w:val="24"/>
              </w:rPr>
              <w:t>воспитатели групп</w:t>
            </w:r>
          </w:p>
        </w:tc>
      </w:tr>
      <w:tr w:rsidR="00BC481D" w:rsidRPr="002C609F" w:rsidTr="00BC481D">
        <w:tc>
          <w:tcPr>
            <w:tcW w:w="709" w:type="dxa"/>
          </w:tcPr>
          <w:p w:rsidR="00BC481D" w:rsidRPr="00A8014C" w:rsidRDefault="00BC481D" w:rsidP="00BC481D">
            <w:pPr>
              <w:rPr>
                <w:sz w:val="28"/>
                <w:szCs w:val="28"/>
              </w:rPr>
            </w:pPr>
            <w:r w:rsidRPr="00A8014C">
              <w:rPr>
                <w:sz w:val="28"/>
                <w:szCs w:val="28"/>
              </w:rPr>
              <w:t>1.5.</w:t>
            </w:r>
          </w:p>
        </w:tc>
        <w:tc>
          <w:tcPr>
            <w:tcW w:w="6663" w:type="dxa"/>
            <w:gridSpan w:val="3"/>
          </w:tcPr>
          <w:p w:rsidR="00BC481D" w:rsidRPr="007B2B4E" w:rsidRDefault="00BC481D" w:rsidP="00BC481D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B2B4E">
              <w:rPr>
                <w:color w:val="000000"/>
                <w:sz w:val="28"/>
                <w:szCs w:val="28"/>
              </w:rPr>
              <w:t>Приобретение выносного игрового оборудования:</w:t>
            </w:r>
          </w:p>
          <w:p w:rsidR="00BC481D" w:rsidRPr="007B2B4E" w:rsidRDefault="00BC481D" w:rsidP="00BC481D">
            <w:pPr>
              <w:shd w:val="clear" w:color="auto" w:fill="FFFFFF"/>
              <w:ind w:hanging="360"/>
              <w:jc w:val="both"/>
              <w:rPr>
                <w:color w:val="000000"/>
                <w:sz w:val="28"/>
                <w:szCs w:val="28"/>
              </w:rPr>
            </w:pPr>
            <w:r w:rsidRPr="007B2B4E">
              <w:rPr>
                <w:color w:val="000000"/>
                <w:sz w:val="28"/>
                <w:szCs w:val="28"/>
              </w:rPr>
              <w:t>-        скакалок;</w:t>
            </w:r>
          </w:p>
          <w:p w:rsidR="00BC481D" w:rsidRPr="007B2B4E" w:rsidRDefault="00BC481D" w:rsidP="00BC481D">
            <w:pPr>
              <w:shd w:val="clear" w:color="auto" w:fill="FFFFFF"/>
              <w:ind w:hanging="360"/>
              <w:jc w:val="both"/>
              <w:rPr>
                <w:color w:val="000000"/>
                <w:sz w:val="28"/>
                <w:szCs w:val="28"/>
              </w:rPr>
            </w:pPr>
            <w:r w:rsidRPr="007B2B4E">
              <w:rPr>
                <w:color w:val="000000"/>
                <w:sz w:val="28"/>
                <w:szCs w:val="28"/>
              </w:rPr>
              <w:t>-        мячей разных размеров;</w:t>
            </w:r>
          </w:p>
          <w:p w:rsidR="00BC481D" w:rsidRPr="007B2B4E" w:rsidRDefault="00BC481D" w:rsidP="00BC481D">
            <w:pPr>
              <w:shd w:val="clear" w:color="auto" w:fill="FFFFFF"/>
              <w:ind w:hanging="360"/>
              <w:jc w:val="both"/>
              <w:rPr>
                <w:color w:val="000000"/>
                <w:sz w:val="28"/>
                <w:szCs w:val="28"/>
              </w:rPr>
            </w:pPr>
            <w:r w:rsidRPr="007B2B4E">
              <w:rPr>
                <w:color w:val="000000"/>
                <w:sz w:val="28"/>
                <w:szCs w:val="28"/>
              </w:rPr>
              <w:t>-        наборов для игр с песком;</w:t>
            </w:r>
          </w:p>
          <w:p w:rsidR="00BC481D" w:rsidRPr="007B2B4E" w:rsidRDefault="00BC481D" w:rsidP="00BC481D">
            <w:pPr>
              <w:shd w:val="clear" w:color="auto" w:fill="FFFFFF"/>
              <w:ind w:hanging="360"/>
              <w:jc w:val="both"/>
              <w:rPr>
                <w:color w:val="000000"/>
                <w:sz w:val="28"/>
                <w:szCs w:val="28"/>
              </w:rPr>
            </w:pPr>
            <w:r w:rsidRPr="007B2B4E">
              <w:rPr>
                <w:color w:val="000000"/>
                <w:sz w:val="28"/>
                <w:szCs w:val="28"/>
              </w:rPr>
              <w:t>-        кеглей;</w:t>
            </w:r>
          </w:p>
          <w:p w:rsidR="00BC481D" w:rsidRPr="007B2B4E" w:rsidRDefault="00BC481D" w:rsidP="00BC481D">
            <w:pPr>
              <w:shd w:val="clear" w:color="auto" w:fill="FFFFFF"/>
              <w:ind w:hanging="360"/>
              <w:jc w:val="both"/>
              <w:rPr>
                <w:rFonts w:ascii="Georgia" w:hAnsi="Georgia"/>
                <w:color w:val="000000"/>
                <w:sz w:val="31"/>
                <w:szCs w:val="31"/>
              </w:rPr>
            </w:pPr>
            <w:r w:rsidRPr="007B2B4E">
              <w:rPr>
                <w:color w:val="000000"/>
                <w:sz w:val="28"/>
                <w:szCs w:val="28"/>
              </w:rPr>
              <w:t>-        мелков и канцтоваров для изобразительного творчества.</w:t>
            </w:r>
          </w:p>
        </w:tc>
        <w:tc>
          <w:tcPr>
            <w:tcW w:w="1276" w:type="dxa"/>
          </w:tcPr>
          <w:p w:rsidR="00BC481D" w:rsidRPr="007B2B4E" w:rsidRDefault="00BC481D" w:rsidP="00BC481D">
            <w:pPr>
              <w:rPr>
                <w:sz w:val="28"/>
                <w:szCs w:val="28"/>
              </w:rPr>
            </w:pPr>
            <w:r w:rsidRPr="007B2B4E">
              <w:rPr>
                <w:color w:val="000000"/>
                <w:sz w:val="28"/>
                <w:szCs w:val="28"/>
                <w:shd w:val="clear" w:color="auto" w:fill="FFFFFF"/>
              </w:rPr>
              <w:t>в течение летнего периода</w:t>
            </w:r>
          </w:p>
        </w:tc>
        <w:tc>
          <w:tcPr>
            <w:tcW w:w="1984" w:type="dxa"/>
          </w:tcPr>
          <w:p w:rsidR="00BC481D" w:rsidRPr="007B2B4E" w:rsidRDefault="00BC481D" w:rsidP="00BC481D">
            <w:pPr>
              <w:rPr>
                <w:sz w:val="28"/>
                <w:szCs w:val="28"/>
              </w:rPr>
            </w:pPr>
            <w:r w:rsidRPr="007B2B4E">
              <w:rPr>
                <w:color w:val="000000"/>
                <w:sz w:val="28"/>
                <w:szCs w:val="28"/>
                <w:shd w:val="clear" w:color="auto" w:fill="FFFFFF"/>
              </w:rPr>
              <w:t>Заведующая хозяйством</w:t>
            </w:r>
          </w:p>
        </w:tc>
      </w:tr>
      <w:tr w:rsidR="00BC481D" w:rsidRPr="002C609F" w:rsidTr="00BC481D">
        <w:tc>
          <w:tcPr>
            <w:tcW w:w="709" w:type="dxa"/>
          </w:tcPr>
          <w:p w:rsidR="00BC481D" w:rsidRPr="00A8014C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6663" w:type="dxa"/>
            <w:gridSpan w:val="3"/>
          </w:tcPr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плана работы на лето</w:t>
            </w:r>
          </w:p>
        </w:tc>
        <w:tc>
          <w:tcPr>
            <w:tcW w:w="1276" w:type="dxa"/>
          </w:tcPr>
          <w:p w:rsidR="00BC481D" w:rsidRPr="00A8014C" w:rsidRDefault="00BC481D" w:rsidP="00BC481D">
            <w:pPr>
              <w:rPr>
                <w:sz w:val="28"/>
                <w:szCs w:val="28"/>
              </w:rPr>
            </w:pPr>
            <w:r w:rsidRPr="00A8014C">
              <w:rPr>
                <w:sz w:val="28"/>
                <w:szCs w:val="28"/>
              </w:rPr>
              <w:t>май</w:t>
            </w:r>
          </w:p>
        </w:tc>
        <w:tc>
          <w:tcPr>
            <w:tcW w:w="1984" w:type="dxa"/>
          </w:tcPr>
          <w:p w:rsidR="00BC481D" w:rsidRPr="00A8014C" w:rsidRDefault="00BC481D" w:rsidP="00BC481D">
            <w:pPr>
              <w:rPr>
                <w:sz w:val="24"/>
                <w:szCs w:val="24"/>
              </w:rPr>
            </w:pPr>
            <w:r w:rsidRPr="00A8014C">
              <w:rPr>
                <w:sz w:val="24"/>
                <w:szCs w:val="24"/>
              </w:rPr>
              <w:t>воспитатели группы</w:t>
            </w:r>
          </w:p>
        </w:tc>
      </w:tr>
      <w:tr w:rsidR="00BC481D" w:rsidRPr="002C609F" w:rsidTr="00BC481D">
        <w:tc>
          <w:tcPr>
            <w:tcW w:w="709" w:type="dxa"/>
          </w:tcPr>
          <w:p w:rsidR="00BC481D" w:rsidRPr="00A8014C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6663" w:type="dxa"/>
            <w:gridSpan w:val="3"/>
          </w:tcPr>
          <w:p w:rsidR="00BC481D" w:rsidRPr="007874BA" w:rsidRDefault="00BC481D" w:rsidP="00BC481D">
            <w:pPr>
              <w:shd w:val="clear" w:color="auto" w:fill="FFFFFF"/>
              <w:jc w:val="both"/>
              <w:rPr>
                <w:rFonts w:ascii="Georgia" w:hAnsi="Georgia"/>
                <w:color w:val="000000"/>
                <w:sz w:val="31"/>
                <w:szCs w:val="31"/>
              </w:rPr>
            </w:pPr>
            <w:r w:rsidRPr="007874BA">
              <w:rPr>
                <w:rFonts w:ascii="Georgia" w:hAnsi="Georgia"/>
                <w:b/>
                <w:bCs/>
                <w:color w:val="000000"/>
                <w:sz w:val="24"/>
                <w:szCs w:val="24"/>
              </w:rPr>
              <w:t>Издание приказов:</w:t>
            </w:r>
          </w:p>
          <w:p w:rsidR="00BC481D" w:rsidRPr="007874BA" w:rsidRDefault="00BC481D" w:rsidP="00BC481D">
            <w:pPr>
              <w:shd w:val="clear" w:color="auto" w:fill="FFFFFF"/>
              <w:ind w:hanging="360"/>
              <w:jc w:val="both"/>
              <w:rPr>
                <w:rFonts w:ascii="Georgia" w:hAnsi="Georgia"/>
                <w:color w:val="000000"/>
                <w:sz w:val="31"/>
                <w:szCs w:val="31"/>
              </w:rPr>
            </w:pPr>
            <w:r w:rsidRPr="007874BA">
              <w:rPr>
                <w:rFonts w:ascii="Georgia" w:hAnsi="Georgia"/>
                <w:color w:val="000000"/>
                <w:sz w:val="24"/>
                <w:szCs w:val="24"/>
              </w:rPr>
              <w:t>1.</w:t>
            </w:r>
            <w:r w:rsidRPr="007874BA">
              <w:rPr>
                <w:color w:val="000000"/>
                <w:sz w:val="14"/>
                <w:szCs w:val="14"/>
              </w:rPr>
              <w:t>    </w:t>
            </w:r>
            <w:r>
              <w:rPr>
                <w:color w:val="000000"/>
                <w:sz w:val="14"/>
                <w:szCs w:val="14"/>
              </w:rPr>
              <w:t>--</w:t>
            </w:r>
            <w:r w:rsidRPr="007874BA">
              <w:rPr>
                <w:rFonts w:ascii="Georgia" w:hAnsi="Georgia"/>
                <w:color w:val="000000"/>
                <w:sz w:val="24"/>
                <w:szCs w:val="24"/>
              </w:rPr>
              <w:t>Об организации работы ДОУ в летний период.</w:t>
            </w:r>
          </w:p>
          <w:p w:rsidR="00BC481D" w:rsidRPr="007874BA" w:rsidRDefault="00BC481D" w:rsidP="00BC481D">
            <w:pPr>
              <w:shd w:val="clear" w:color="auto" w:fill="FFFFFF"/>
              <w:jc w:val="both"/>
              <w:rPr>
                <w:rFonts w:ascii="Georgia" w:hAnsi="Georgia"/>
                <w:color w:val="000000"/>
                <w:sz w:val="31"/>
                <w:szCs w:val="31"/>
              </w:rPr>
            </w:pPr>
            <w:r>
              <w:rPr>
                <w:rFonts w:ascii="Georgia" w:hAnsi="Georgia"/>
                <w:color w:val="000000"/>
                <w:sz w:val="24"/>
                <w:szCs w:val="24"/>
              </w:rPr>
              <w:t>-</w:t>
            </w:r>
            <w:r w:rsidRPr="007874BA">
              <w:rPr>
                <w:rFonts w:ascii="Georgia" w:hAnsi="Georgia"/>
                <w:color w:val="000000"/>
                <w:sz w:val="24"/>
                <w:szCs w:val="24"/>
              </w:rPr>
              <w:t>О подготовк</w:t>
            </w:r>
            <w:r w:rsidR="00527079">
              <w:rPr>
                <w:rFonts w:ascii="Georgia" w:hAnsi="Georgia"/>
                <w:color w:val="000000"/>
                <w:sz w:val="24"/>
                <w:szCs w:val="24"/>
              </w:rPr>
              <w:t>е ДОУ к новому 2021-2022</w:t>
            </w:r>
            <w:r w:rsidRPr="007874BA">
              <w:rPr>
                <w:rFonts w:ascii="Georgia" w:hAnsi="Georgia"/>
                <w:color w:val="000000"/>
                <w:sz w:val="24"/>
                <w:szCs w:val="24"/>
              </w:rPr>
              <w:t xml:space="preserve"> учебному году</w:t>
            </w:r>
          </w:p>
          <w:p w:rsidR="00BC481D" w:rsidRPr="007874BA" w:rsidRDefault="00BC481D" w:rsidP="00BC481D">
            <w:pPr>
              <w:shd w:val="clear" w:color="auto" w:fill="FFFFFF"/>
              <w:jc w:val="both"/>
              <w:rPr>
                <w:rFonts w:ascii="Georgia" w:hAnsi="Georgia"/>
                <w:color w:val="000000"/>
                <w:sz w:val="31"/>
                <w:szCs w:val="31"/>
              </w:rPr>
            </w:pPr>
            <w:r>
              <w:rPr>
                <w:rFonts w:ascii="Georgia" w:hAnsi="Georgia"/>
                <w:color w:val="000000"/>
                <w:sz w:val="24"/>
                <w:szCs w:val="24"/>
              </w:rPr>
              <w:t>-</w:t>
            </w:r>
            <w:r w:rsidRPr="007874BA">
              <w:rPr>
                <w:rFonts w:ascii="Georgia" w:hAnsi="Georgia"/>
                <w:color w:val="000000"/>
                <w:sz w:val="24"/>
                <w:szCs w:val="24"/>
              </w:rPr>
              <w:t>О зачислении воспитанников в ДОУ (отчисление в связи с выпуском детей в школу)</w:t>
            </w:r>
          </w:p>
        </w:tc>
        <w:tc>
          <w:tcPr>
            <w:tcW w:w="1276" w:type="dxa"/>
          </w:tcPr>
          <w:p w:rsidR="00BC481D" w:rsidRPr="007874BA" w:rsidRDefault="00BC481D" w:rsidP="00BC481D">
            <w:pPr>
              <w:shd w:val="clear" w:color="auto" w:fill="FFFFFF"/>
              <w:jc w:val="center"/>
              <w:rPr>
                <w:rFonts w:ascii="Georgia" w:hAnsi="Georgia"/>
                <w:color w:val="000000"/>
                <w:sz w:val="31"/>
                <w:szCs w:val="31"/>
              </w:rPr>
            </w:pPr>
            <w:r w:rsidRPr="007874BA">
              <w:rPr>
                <w:rFonts w:ascii="Georgia" w:hAnsi="Georgia"/>
                <w:color w:val="000000"/>
                <w:sz w:val="24"/>
                <w:szCs w:val="24"/>
              </w:rPr>
              <w:t>май</w:t>
            </w:r>
          </w:p>
          <w:p w:rsidR="00BC481D" w:rsidRPr="007874BA" w:rsidRDefault="00BC481D" w:rsidP="00BC481D">
            <w:pPr>
              <w:shd w:val="clear" w:color="auto" w:fill="FFFFFF"/>
              <w:jc w:val="center"/>
              <w:rPr>
                <w:rFonts w:ascii="Georgia" w:hAnsi="Georgia"/>
                <w:color w:val="000000"/>
                <w:sz w:val="31"/>
                <w:szCs w:val="31"/>
              </w:rPr>
            </w:pPr>
            <w:r w:rsidRPr="007874BA">
              <w:rPr>
                <w:rFonts w:ascii="Georgia" w:hAnsi="Georgia"/>
                <w:color w:val="000000"/>
                <w:sz w:val="24"/>
                <w:szCs w:val="24"/>
              </w:rPr>
              <w:t>июнь</w:t>
            </w:r>
          </w:p>
          <w:p w:rsidR="00BC481D" w:rsidRPr="007874BA" w:rsidRDefault="00BC481D" w:rsidP="00BC481D">
            <w:pPr>
              <w:shd w:val="clear" w:color="auto" w:fill="FFFFFF"/>
              <w:jc w:val="center"/>
              <w:rPr>
                <w:rFonts w:ascii="Georgia" w:hAnsi="Georgia"/>
                <w:color w:val="000000"/>
                <w:sz w:val="31"/>
                <w:szCs w:val="31"/>
              </w:rPr>
            </w:pPr>
            <w:r w:rsidRPr="007874BA">
              <w:rPr>
                <w:rFonts w:ascii="Georgia" w:hAnsi="Georgia"/>
                <w:color w:val="000000"/>
                <w:sz w:val="24"/>
                <w:szCs w:val="24"/>
              </w:rPr>
              <w:t>июнь-август</w:t>
            </w:r>
          </w:p>
          <w:p w:rsidR="00BC481D" w:rsidRPr="00A8014C" w:rsidRDefault="00BC481D" w:rsidP="00BC481D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C481D" w:rsidRDefault="00BC481D" w:rsidP="00BC481D">
            <w:pPr>
              <w:rPr>
                <w:rFonts w:ascii="Georgia" w:hAnsi="Georgia"/>
                <w:color w:val="000000"/>
                <w:shd w:val="clear" w:color="auto" w:fill="FFFFFF"/>
              </w:rPr>
            </w:pPr>
          </w:p>
          <w:p w:rsidR="00BC481D" w:rsidRDefault="00BC481D" w:rsidP="00BC481D">
            <w:pPr>
              <w:rPr>
                <w:rFonts w:ascii="Georgia" w:hAnsi="Georgia"/>
                <w:color w:val="000000"/>
                <w:shd w:val="clear" w:color="auto" w:fill="FFFFFF"/>
              </w:rPr>
            </w:pPr>
          </w:p>
          <w:p w:rsidR="00BC481D" w:rsidRPr="00A8014C" w:rsidRDefault="00BC481D" w:rsidP="00BC481D">
            <w:pPr>
              <w:rPr>
                <w:sz w:val="24"/>
                <w:szCs w:val="24"/>
              </w:rPr>
            </w:pPr>
            <w:r>
              <w:rPr>
                <w:rFonts w:ascii="Georgia" w:hAnsi="Georgia"/>
                <w:color w:val="000000"/>
                <w:shd w:val="clear" w:color="auto" w:fill="FFFFFF"/>
              </w:rPr>
              <w:t>заведующий</w:t>
            </w:r>
          </w:p>
        </w:tc>
      </w:tr>
      <w:tr w:rsidR="00BC481D" w:rsidRPr="002C609F" w:rsidTr="00BC481D">
        <w:tc>
          <w:tcPr>
            <w:tcW w:w="709" w:type="dxa"/>
          </w:tcPr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</w:t>
            </w:r>
          </w:p>
        </w:tc>
        <w:tc>
          <w:tcPr>
            <w:tcW w:w="6663" w:type="dxa"/>
            <w:gridSpan w:val="3"/>
          </w:tcPr>
          <w:p w:rsidR="00BC481D" w:rsidRPr="007874BA" w:rsidRDefault="00BC481D" w:rsidP="00BC481D">
            <w:pPr>
              <w:shd w:val="clear" w:color="auto" w:fill="FFFFFF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874BA">
              <w:rPr>
                <w:color w:val="000000"/>
                <w:sz w:val="28"/>
                <w:szCs w:val="28"/>
                <w:shd w:val="clear" w:color="auto" w:fill="FFFFFF"/>
              </w:rPr>
              <w:t>Составление отчётов за летний период о выполнении намеченного плана работы</w:t>
            </w:r>
          </w:p>
        </w:tc>
        <w:tc>
          <w:tcPr>
            <w:tcW w:w="1276" w:type="dxa"/>
          </w:tcPr>
          <w:p w:rsidR="00BC481D" w:rsidRPr="007874BA" w:rsidRDefault="00BC481D" w:rsidP="00BC481D">
            <w:pPr>
              <w:shd w:val="clear" w:color="auto" w:fill="FFFFFF"/>
              <w:jc w:val="center"/>
              <w:rPr>
                <w:rFonts w:ascii="Georgia" w:hAnsi="Georgia"/>
                <w:color w:val="000000"/>
                <w:sz w:val="24"/>
                <w:szCs w:val="24"/>
              </w:rPr>
            </w:pPr>
            <w:r>
              <w:rPr>
                <w:rFonts w:ascii="Georgia" w:hAnsi="Georgia"/>
                <w:color w:val="000000"/>
                <w:shd w:val="clear" w:color="auto" w:fill="FFFFFF"/>
              </w:rPr>
              <w:t>до 24 августа</w:t>
            </w:r>
          </w:p>
        </w:tc>
        <w:tc>
          <w:tcPr>
            <w:tcW w:w="1984" w:type="dxa"/>
          </w:tcPr>
          <w:p w:rsidR="00BC481D" w:rsidRDefault="00BC481D" w:rsidP="00BC481D">
            <w:pPr>
              <w:rPr>
                <w:rFonts w:ascii="Georgia" w:hAnsi="Georgia"/>
                <w:color w:val="000000"/>
                <w:shd w:val="clear" w:color="auto" w:fill="FFFFFF"/>
              </w:rPr>
            </w:pPr>
            <w:r>
              <w:rPr>
                <w:rFonts w:ascii="Georgia" w:hAnsi="Georgia"/>
                <w:color w:val="000000"/>
                <w:shd w:val="clear" w:color="auto" w:fill="FFFFFF"/>
              </w:rPr>
              <w:t xml:space="preserve">воспитатели всех групп, музыкальные руководитель, </w:t>
            </w:r>
            <w:r w:rsidR="006C44D3">
              <w:rPr>
                <w:rFonts w:ascii="Georgia" w:hAnsi="Georgia"/>
                <w:color w:val="000000"/>
                <w:shd w:val="clear" w:color="auto" w:fill="FFFFFF"/>
              </w:rPr>
              <w:t>зам</w:t>
            </w:r>
            <w:proofErr w:type="gramStart"/>
            <w:r w:rsidR="006C44D3">
              <w:rPr>
                <w:rFonts w:ascii="Georgia" w:hAnsi="Georgia"/>
                <w:color w:val="000000"/>
                <w:shd w:val="clear" w:color="auto" w:fill="FFFFFF"/>
              </w:rPr>
              <w:t>.з</w:t>
            </w:r>
            <w:proofErr w:type="gramEnd"/>
            <w:r w:rsidR="006C44D3">
              <w:rPr>
                <w:rFonts w:ascii="Georgia" w:hAnsi="Georgia"/>
                <w:color w:val="000000"/>
                <w:shd w:val="clear" w:color="auto" w:fill="FFFFFF"/>
              </w:rPr>
              <w:t>аведующей</w:t>
            </w:r>
          </w:p>
        </w:tc>
      </w:tr>
      <w:tr w:rsidR="00BC481D" w:rsidRPr="002C609F" w:rsidTr="00BC481D">
        <w:trPr>
          <w:cantSplit/>
          <w:trHeight w:val="315"/>
        </w:trPr>
        <w:tc>
          <w:tcPr>
            <w:tcW w:w="10632" w:type="dxa"/>
            <w:gridSpan w:val="6"/>
          </w:tcPr>
          <w:p w:rsidR="00BC481D" w:rsidRDefault="00BC481D" w:rsidP="00BC481D">
            <w:pPr>
              <w:jc w:val="center"/>
              <w:rPr>
                <w:b/>
                <w:sz w:val="28"/>
                <w:szCs w:val="28"/>
              </w:rPr>
            </w:pPr>
          </w:p>
          <w:p w:rsidR="00BC481D" w:rsidRPr="002C609F" w:rsidRDefault="00BC481D" w:rsidP="00BC48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2C609F">
              <w:rPr>
                <w:b/>
                <w:sz w:val="28"/>
                <w:szCs w:val="28"/>
              </w:rPr>
              <w:t>. Воспитательно-образовательная работа с детьми</w:t>
            </w:r>
          </w:p>
        </w:tc>
      </w:tr>
      <w:tr w:rsidR="00BC481D" w:rsidRPr="002C609F" w:rsidTr="00BC481D">
        <w:trPr>
          <w:cantSplit/>
        </w:trPr>
        <w:tc>
          <w:tcPr>
            <w:tcW w:w="709" w:type="dxa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663" w:type="dxa"/>
            <w:gridSpan w:val="3"/>
          </w:tcPr>
          <w:p w:rsidR="00BC481D" w:rsidRPr="007B0292" w:rsidRDefault="00BC481D" w:rsidP="00BC481D">
            <w:pPr>
              <w:rPr>
                <w:sz w:val="28"/>
                <w:szCs w:val="28"/>
              </w:rPr>
            </w:pPr>
            <w:r w:rsidRPr="008E7194">
              <w:rPr>
                <w:color w:val="000000"/>
                <w:sz w:val="28"/>
                <w:szCs w:val="28"/>
                <w:shd w:val="clear" w:color="auto" w:fill="FFFFFF"/>
              </w:rPr>
              <w:t>Календарное планирование согласно методическим рекомендациям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:</w:t>
            </w:r>
          </w:p>
        </w:tc>
        <w:tc>
          <w:tcPr>
            <w:tcW w:w="1276" w:type="dxa"/>
            <w:vMerge w:val="restart"/>
          </w:tcPr>
          <w:p w:rsidR="00BC481D" w:rsidRPr="00494A1D" w:rsidRDefault="00BC481D" w:rsidP="00BC481D">
            <w:pPr>
              <w:jc w:val="both"/>
              <w:rPr>
                <w:sz w:val="24"/>
                <w:szCs w:val="24"/>
              </w:rPr>
            </w:pPr>
          </w:p>
          <w:p w:rsidR="00BC481D" w:rsidRPr="00494A1D" w:rsidRDefault="00BC481D" w:rsidP="00BC481D">
            <w:pPr>
              <w:jc w:val="both"/>
              <w:rPr>
                <w:sz w:val="24"/>
                <w:szCs w:val="24"/>
              </w:rPr>
            </w:pPr>
          </w:p>
          <w:p w:rsidR="00BC481D" w:rsidRPr="00494A1D" w:rsidRDefault="00BC481D" w:rsidP="00BC481D">
            <w:pPr>
              <w:jc w:val="both"/>
              <w:rPr>
                <w:sz w:val="24"/>
                <w:szCs w:val="24"/>
              </w:rPr>
            </w:pPr>
            <w:r w:rsidRPr="00494A1D">
              <w:rPr>
                <w:sz w:val="24"/>
                <w:szCs w:val="24"/>
              </w:rPr>
              <w:t>В течение ЛОМ</w:t>
            </w:r>
          </w:p>
          <w:p w:rsidR="00BC481D" w:rsidRPr="00494A1D" w:rsidRDefault="00BC481D" w:rsidP="00BC481D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1984" w:type="dxa"/>
            <w:vMerge w:val="restart"/>
          </w:tcPr>
          <w:p w:rsidR="00BC481D" w:rsidRPr="00494A1D" w:rsidRDefault="00BC481D" w:rsidP="00BC481D">
            <w:pPr>
              <w:jc w:val="both"/>
              <w:rPr>
                <w:sz w:val="24"/>
                <w:szCs w:val="24"/>
              </w:rPr>
            </w:pPr>
          </w:p>
          <w:p w:rsidR="00BC481D" w:rsidRPr="00494A1D" w:rsidRDefault="00BC481D" w:rsidP="00BC481D">
            <w:pPr>
              <w:jc w:val="both"/>
              <w:rPr>
                <w:sz w:val="24"/>
                <w:szCs w:val="24"/>
              </w:rPr>
            </w:pPr>
          </w:p>
          <w:p w:rsidR="00BC481D" w:rsidRPr="00494A1D" w:rsidRDefault="00BC481D" w:rsidP="00BC48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Педагогический коллектив</w:t>
            </w:r>
            <w:r>
              <w:rPr>
                <w:sz w:val="28"/>
                <w:szCs w:val="28"/>
              </w:rPr>
              <w:t xml:space="preserve"> </w:t>
            </w:r>
            <w:r w:rsidRPr="007B2B4E">
              <w:rPr>
                <w:sz w:val="24"/>
                <w:szCs w:val="24"/>
              </w:rPr>
              <w:t>Медицинская сестра</w:t>
            </w:r>
          </w:p>
        </w:tc>
      </w:tr>
      <w:tr w:rsidR="00BC481D" w:rsidRPr="002C609F" w:rsidTr="00BC481D">
        <w:trPr>
          <w:cantSplit/>
        </w:trPr>
        <w:tc>
          <w:tcPr>
            <w:tcW w:w="709" w:type="dxa"/>
          </w:tcPr>
          <w:p w:rsidR="00BC481D" w:rsidRDefault="00BC481D" w:rsidP="00BC48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C609F">
              <w:rPr>
                <w:sz w:val="28"/>
                <w:szCs w:val="28"/>
              </w:rPr>
              <w:t>.1.</w:t>
            </w:r>
          </w:p>
        </w:tc>
        <w:tc>
          <w:tcPr>
            <w:tcW w:w="6663" w:type="dxa"/>
            <w:gridSpan w:val="3"/>
          </w:tcPr>
          <w:p w:rsidR="00BC481D" w:rsidRDefault="00BC481D" w:rsidP="00BC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Переход на летний режим пребывания детей на группах</w:t>
            </w:r>
          </w:p>
        </w:tc>
        <w:tc>
          <w:tcPr>
            <w:tcW w:w="1276" w:type="dxa"/>
            <w:vMerge/>
          </w:tcPr>
          <w:p w:rsidR="00BC481D" w:rsidRPr="00494A1D" w:rsidRDefault="00BC481D" w:rsidP="00BC48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C481D" w:rsidRPr="00494A1D" w:rsidRDefault="00BC481D" w:rsidP="00BC481D">
            <w:pPr>
              <w:jc w:val="both"/>
              <w:rPr>
                <w:sz w:val="24"/>
                <w:szCs w:val="24"/>
              </w:rPr>
            </w:pPr>
          </w:p>
        </w:tc>
      </w:tr>
      <w:tr w:rsidR="00BC481D" w:rsidRPr="002C609F" w:rsidTr="00BC481D">
        <w:trPr>
          <w:cantSplit/>
        </w:trPr>
        <w:tc>
          <w:tcPr>
            <w:tcW w:w="709" w:type="dxa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C609F">
              <w:rPr>
                <w:sz w:val="28"/>
                <w:szCs w:val="28"/>
              </w:rPr>
              <w:t>.2.</w:t>
            </w:r>
          </w:p>
        </w:tc>
        <w:tc>
          <w:tcPr>
            <w:tcW w:w="6663" w:type="dxa"/>
            <w:gridSpan w:val="3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Работа по формированию у детей безопасного стиля жизни – беседы, игры, развлечения по ознакомлению с правилами дорожного движения, предупреждению бытового травматизма (тематическое планирование)</w:t>
            </w:r>
          </w:p>
        </w:tc>
        <w:tc>
          <w:tcPr>
            <w:tcW w:w="1276" w:type="dxa"/>
            <w:vMerge/>
          </w:tcPr>
          <w:p w:rsidR="00BC481D" w:rsidRPr="002C609F" w:rsidRDefault="00BC481D" w:rsidP="00BC481D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C481D" w:rsidRPr="002C609F" w:rsidRDefault="00BC481D" w:rsidP="00BC481D">
            <w:pPr>
              <w:jc w:val="center"/>
              <w:rPr>
                <w:sz w:val="28"/>
                <w:szCs w:val="28"/>
              </w:rPr>
            </w:pPr>
          </w:p>
        </w:tc>
      </w:tr>
      <w:tr w:rsidR="00BC481D" w:rsidRPr="002C609F" w:rsidTr="00BC481D">
        <w:trPr>
          <w:cantSplit/>
        </w:trPr>
        <w:tc>
          <w:tcPr>
            <w:tcW w:w="709" w:type="dxa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C609F">
              <w:rPr>
                <w:sz w:val="28"/>
                <w:szCs w:val="28"/>
              </w:rPr>
              <w:t>.3.</w:t>
            </w:r>
          </w:p>
        </w:tc>
        <w:tc>
          <w:tcPr>
            <w:tcW w:w="6663" w:type="dxa"/>
            <w:gridSpan w:val="3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proofErr w:type="gramStart"/>
            <w:r w:rsidRPr="002C609F">
              <w:rPr>
                <w:sz w:val="28"/>
                <w:szCs w:val="28"/>
              </w:rPr>
              <w:t>Экологическое воспитание детей: экскурсии и прогулки в лес, беседы, наблюдения, игры, экспериментальная деятельность, труд на цветнике, огороде и т.п. (тематическое планирование)</w:t>
            </w:r>
            <w:proofErr w:type="gramEnd"/>
          </w:p>
        </w:tc>
        <w:tc>
          <w:tcPr>
            <w:tcW w:w="1276" w:type="dxa"/>
            <w:vMerge/>
          </w:tcPr>
          <w:p w:rsidR="00BC481D" w:rsidRPr="002C609F" w:rsidRDefault="00BC481D" w:rsidP="00BC481D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C481D" w:rsidRPr="002C609F" w:rsidRDefault="00BC481D" w:rsidP="00BC481D">
            <w:pPr>
              <w:jc w:val="center"/>
              <w:rPr>
                <w:sz w:val="28"/>
                <w:szCs w:val="28"/>
              </w:rPr>
            </w:pPr>
          </w:p>
        </w:tc>
      </w:tr>
      <w:tr w:rsidR="00BC481D" w:rsidRPr="002C609F" w:rsidTr="00BC481D">
        <w:trPr>
          <w:cantSplit/>
        </w:trPr>
        <w:tc>
          <w:tcPr>
            <w:tcW w:w="709" w:type="dxa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C609F">
              <w:rPr>
                <w:sz w:val="28"/>
                <w:szCs w:val="28"/>
              </w:rPr>
              <w:t>.4.</w:t>
            </w:r>
          </w:p>
        </w:tc>
        <w:tc>
          <w:tcPr>
            <w:tcW w:w="6663" w:type="dxa"/>
            <w:gridSpan w:val="3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proofErr w:type="gramStart"/>
            <w:r w:rsidRPr="002C609F">
              <w:rPr>
                <w:sz w:val="28"/>
                <w:szCs w:val="28"/>
              </w:rPr>
              <w:t>Познавательно-речевое развитие детей: беседы, дидактические игры, чтение художественной литературы, простейшее экспериментирование, наблюдение, экскурсии (тематическое планирование)</w:t>
            </w:r>
            <w:proofErr w:type="gramEnd"/>
          </w:p>
        </w:tc>
        <w:tc>
          <w:tcPr>
            <w:tcW w:w="1276" w:type="dxa"/>
            <w:vMerge/>
          </w:tcPr>
          <w:p w:rsidR="00BC481D" w:rsidRPr="002C609F" w:rsidRDefault="00BC481D" w:rsidP="00BC481D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C481D" w:rsidRPr="002C609F" w:rsidRDefault="00BC481D" w:rsidP="00BC481D">
            <w:pPr>
              <w:jc w:val="center"/>
              <w:rPr>
                <w:sz w:val="28"/>
                <w:szCs w:val="28"/>
              </w:rPr>
            </w:pPr>
          </w:p>
        </w:tc>
      </w:tr>
      <w:tr w:rsidR="00BC481D" w:rsidRPr="002C609F" w:rsidTr="00BC481D">
        <w:trPr>
          <w:cantSplit/>
        </w:trPr>
        <w:tc>
          <w:tcPr>
            <w:tcW w:w="709" w:type="dxa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C609F">
              <w:rPr>
                <w:sz w:val="28"/>
                <w:szCs w:val="28"/>
              </w:rPr>
              <w:t>.5.</w:t>
            </w:r>
          </w:p>
        </w:tc>
        <w:tc>
          <w:tcPr>
            <w:tcW w:w="6663" w:type="dxa"/>
            <w:gridSpan w:val="3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Развитие коммуникативных навыков, обеспечение положительного эмоционального настроя: беседы, игровые ситуации общения, сюжетно-ролевые игры (тематическое планирование)</w:t>
            </w:r>
          </w:p>
        </w:tc>
        <w:tc>
          <w:tcPr>
            <w:tcW w:w="1276" w:type="dxa"/>
            <w:vMerge/>
          </w:tcPr>
          <w:p w:rsidR="00BC481D" w:rsidRPr="002C609F" w:rsidRDefault="00BC481D" w:rsidP="00BC481D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C481D" w:rsidRPr="002C609F" w:rsidRDefault="00BC481D" w:rsidP="00BC481D">
            <w:pPr>
              <w:jc w:val="center"/>
              <w:rPr>
                <w:sz w:val="28"/>
                <w:szCs w:val="28"/>
              </w:rPr>
            </w:pPr>
          </w:p>
        </w:tc>
      </w:tr>
      <w:tr w:rsidR="00BC481D" w:rsidRPr="002C609F" w:rsidTr="00BC481D">
        <w:trPr>
          <w:cantSplit/>
          <w:trHeight w:val="197"/>
        </w:trPr>
        <w:tc>
          <w:tcPr>
            <w:tcW w:w="709" w:type="dxa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C609F">
              <w:rPr>
                <w:sz w:val="28"/>
                <w:szCs w:val="28"/>
              </w:rPr>
              <w:t>.6.</w:t>
            </w:r>
          </w:p>
        </w:tc>
        <w:tc>
          <w:tcPr>
            <w:tcW w:w="6663" w:type="dxa"/>
            <w:gridSpan w:val="3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 xml:space="preserve">Музыкальные и спортивные вечера развлечений согласно плану мероприятий с детьми на летний оздоровительный период </w:t>
            </w:r>
          </w:p>
        </w:tc>
        <w:tc>
          <w:tcPr>
            <w:tcW w:w="1276" w:type="dxa"/>
            <w:vMerge/>
          </w:tcPr>
          <w:p w:rsidR="00BC481D" w:rsidRPr="002C609F" w:rsidRDefault="00BC481D" w:rsidP="00BC481D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C481D" w:rsidRPr="002C609F" w:rsidRDefault="00BC481D" w:rsidP="00BC481D">
            <w:pPr>
              <w:jc w:val="center"/>
              <w:rPr>
                <w:sz w:val="28"/>
                <w:szCs w:val="28"/>
              </w:rPr>
            </w:pPr>
          </w:p>
        </w:tc>
      </w:tr>
      <w:tr w:rsidR="00BC481D" w:rsidRPr="002C609F" w:rsidTr="00BC481D">
        <w:trPr>
          <w:cantSplit/>
        </w:trPr>
        <w:tc>
          <w:tcPr>
            <w:tcW w:w="709" w:type="dxa"/>
          </w:tcPr>
          <w:p w:rsidR="00BC481D" w:rsidRDefault="00BC481D" w:rsidP="00BC48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6663" w:type="dxa"/>
            <w:gridSpan w:val="3"/>
          </w:tcPr>
          <w:p w:rsidR="00BC481D" w:rsidRDefault="00BC481D" w:rsidP="00BC481D">
            <w:pPr>
              <w:rPr>
                <w:sz w:val="28"/>
                <w:szCs w:val="28"/>
              </w:rPr>
            </w:pPr>
            <w:r w:rsidRPr="004D2412">
              <w:rPr>
                <w:sz w:val="28"/>
                <w:szCs w:val="28"/>
              </w:rPr>
              <w:t>Оформление родительских уголков по темам:</w:t>
            </w:r>
          </w:p>
          <w:p w:rsidR="00BC481D" w:rsidRPr="00EC2759" w:rsidRDefault="00BC481D" w:rsidP="00BC481D">
            <w:pPr>
              <w:rPr>
                <w:sz w:val="28"/>
                <w:szCs w:val="28"/>
              </w:rPr>
            </w:pPr>
            <w:r w:rsidRPr="004D2412">
              <w:rPr>
                <w:sz w:val="28"/>
                <w:szCs w:val="28"/>
              </w:rPr>
              <w:t xml:space="preserve"> «Правила поведения людей в лесу» «Одежда ребёнка в летний период» «Особенности отдыха семьи у моря» «Ребёнок один дома!»</w:t>
            </w:r>
            <w:r>
              <w:rPr>
                <w:sz w:val="28"/>
                <w:szCs w:val="28"/>
              </w:rPr>
              <w:t xml:space="preserve"> </w:t>
            </w:r>
            <w:r w:rsidRPr="004D2412">
              <w:rPr>
                <w:sz w:val="28"/>
                <w:szCs w:val="28"/>
              </w:rPr>
              <w:t xml:space="preserve"> и </w:t>
            </w:r>
            <w:proofErr w:type="gramStart"/>
            <w:r w:rsidRPr="004D2412">
              <w:rPr>
                <w:sz w:val="28"/>
                <w:szCs w:val="28"/>
              </w:rPr>
              <w:t>другое</w:t>
            </w:r>
            <w:proofErr w:type="gramEnd"/>
          </w:p>
        </w:tc>
        <w:tc>
          <w:tcPr>
            <w:tcW w:w="1276" w:type="dxa"/>
            <w:vMerge/>
          </w:tcPr>
          <w:p w:rsidR="00BC481D" w:rsidRDefault="00BC481D" w:rsidP="00BC481D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C481D" w:rsidRDefault="00BC481D" w:rsidP="00BC481D">
            <w:pPr>
              <w:rPr>
                <w:sz w:val="28"/>
                <w:szCs w:val="28"/>
              </w:rPr>
            </w:pPr>
          </w:p>
        </w:tc>
      </w:tr>
      <w:tr w:rsidR="00BC481D" w:rsidRPr="002C609F" w:rsidTr="00BC481D">
        <w:trPr>
          <w:cantSplit/>
        </w:trPr>
        <w:tc>
          <w:tcPr>
            <w:tcW w:w="709" w:type="dxa"/>
          </w:tcPr>
          <w:p w:rsidR="00BC481D" w:rsidRDefault="00BC481D" w:rsidP="00BC48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6663" w:type="dxa"/>
            <w:gridSpan w:val="3"/>
          </w:tcPr>
          <w:p w:rsidR="00BC481D" w:rsidRPr="004D2412" w:rsidRDefault="00BC481D" w:rsidP="00BC481D">
            <w:pPr>
              <w:rPr>
                <w:sz w:val="28"/>
                <w:szCs w:val="28"/>
              </w:rPr>
            </w:pPr>
            <w:r w:rsidRPr="004D2412">
              <w:rPr>
                <w:sz w:val="28"/>
                <w:szCs w:val="28"/>
              </w:rPr>
              <w:t>Адаптация вновь поступивших детей в ДОУ (оформление соответствующих листов наблюдений, работа с родителями по соблюдению единых требований к ребёнку, сенсорно-моторная игровая деятельность)</w:t>
            </w:r>
          </w:p>
        </w:tc>
        <w:tc>
          <w:tcPr>
            <w:tcW w:w="1276" w:type="dxa"/>
          </w:tcPr>
          <w:p w:rsidR="00BC481D" w:rsidRPr="007B2B4E" w:rsidRDefault="00BC481D" w:rsidP="00BC481D">
            <w:pPr>
              <w:rPr>
                <w:sz w:val="24"/>
                <w:szCs w:val="24"/>
              </w:rPr>
            </w:pPr>
            <w:r w:rsidRPr="007B2B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 </w:t>
            </w:r>
            <w:r w:rsidRPr="007B2B4E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>июня</w:t>
            </w:r>
          </w:p>
        </w:tc>
        <w:tc>
          <w:tcPr>
            <w:tcW w:w="1984" w:type="dxa"/>
          </w:tcPr>
          <w:p w:rsidR="00BC481D" w:rsidRPr="007B2B4E" w:rsidRDefault="00BC481D" w:rsidP="00BC481D">
            <w:pPr>
              <w:rPr>
                <w:sz w:val="24"/>
                <w:szCs w:val="24"/>
              </w:rPr>
            </w:pPr>
            <w:r w:rsidRPr="007B2B4E">
              <w:rPr>
                <w:sz w:val="24"/>
                <w:szCs w:val="24"/>
              </w:rPr>
              <w:t>Ранний возраст</w:t>
            </w:r>
          </w:p>
        </w:tc>
      </w:tr>
      <w:tr w:rsidR="00BC481D" w:rsidRPr="002C609F" w:rsidTr="00BC481D">
        <w:trPr>
          <w:cantSplit/>
        </w:trPr>
        <w:tc>
          <w:tcPr>
            <w:tcW w:w="10632" w:type="dxa"/>
            <w:gridSpan w:val="6"/>
          </w:tcPr>
          <w:p w:rsidR="00BC481D" w:rsidRPr="002C609F" w:rsidRDefault="00BC481D" w:rsidP="00BC481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2C609F">
              <w:rPr>
                <w:b/>
                <w:sz w:val="28"/>
                <w:szCs w:val="28"/>
              </w:rPr>
              <w:t>. Физкультурно-оздоровительная работа с детьми</w:t>
            </w:r>
          </w:p>
        </w:tc>
      </w:tr>
      <w:tr w:rsidR="00BC481D" w:rsidRPr="002C609F" w:rsidTr="00BC481D">
        <w:trPr>
          <w:cantSplit/>
          <w:trHeight w:val="330"/>
        </w:trPr>
        <w:tc>
          <w:tcPr>
            <w:tcW w:w="709" w:type="dxa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2C609F">
              <w:rPr>
                <w:sz w:val="28"/>
                <w:szCs w:val="28"/>
              </w:rPr>
              <w:t>.1.</w:t>
            </w:r>
          </w:p>
        </w:tc>
        <w:tc>
          <w:tcPr>
            <w:tcW w:w="6663" w:type="dxa"/>
            <w:gridSpan w:val="3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Максимальное пребывание детей на свежем воздухе (утренний приём, гимнастика, занятия, прогулки, развлечения).</w:t>
            </w:r>
          </w:p>
        </w:tc>
        <w:tc>
          <w:tcPr>
            <w:tcW w:w="1276" w:type="dxa"/>
            <w:vMerge w:val="restart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ЛОМ</w:t>
            </w:r>
            <w:r w:rsidRPr="002C609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BC481D" w:rsidRPr="00494A1D" w:rsidRDefault="00BC481D" w:rsidP="00BC481D">
            <w:pPr>
              <w:jc w:val="both"/>
              <w:rPr>
                <w:sz w:val="24"/>
                <w:szCs w:val="24"/>
              </w:rPr>
            </w:pPr>
            <w:r w:rsidRPr="00494A1D">
              <w:rPr>
                <w:sz w:val="24"/>
                <w:szCs w:val="24"/>
              </w:rPr>
              <w:t>Воспитатели</w:t>
            </w:r>
          </w:p>
        </w:tc>
      </w:tr>
      <w:tr w:rsidR="00BC481D" w:rsidRPr="002C609F" w:rsidTr="00BC481D">
        <w:trPr>
          <w:cantSplit/>
          <w:trHeight w:val="329"/>
        </w:trPr>
        <w:tc>
          <w:tcPr>
            <w:tcW w:w="709" w:type="dxa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2C609F">
              <w:rPr>
                <w:sz w:val="28"/>
                <w:szCs w:val="28"/>
              </w:rPr>
              <w:t>.2</w:t>
            </w:r>
          </w:p>
        </w:tc>
        <w:tc>
          <w:tcPr>
            <w:tcW w:w="6663" w:type="dxa"/>
            <w:gridSpan w:val="3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Создание условий для повышения двигательной активности на свежем воздухе путём расширения ассортимента выносного оборудования (мячи, велосипеды, самокаты т.д.)</w:t>
            </w:r>
          </w:p>
        </w:tc>
        <w:tc>
          <w:tcPr>
            <w:tcW w:w="1276" w:type="dxa"/>
            <w:vMerge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C481D" w:rsidRPr="00494A1D" w:rsidRDefault="00BC481D" w:rsidP="00BC481D">
            <w:pPr>
              <w:jc w:val="both"/>
              <w:rPr>
                <w:sz w:val="24"/>
                <w:szCs w:val="24"/>
              </w:rPr>
            </w:pPr>
          </w:p>
        </w:tc>
      </w:tr>
      <w:tr w:rsidR="00BC481D" w:rsidRPr="002C609F" w:rsidTr="00BC481D">
        <w:trPr>
          <w:cantSplit/>
          <w:trHeight w:val="329"/>
        </w:trPr>
        <w:tc>
          <w:tcPr>
            <w:tcW w:w="709" w:type="dxa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2C609F">
              <w:rPr>
                <w:sz w:val="28"/>
                <w:szCs w:val="28"/>
              </w:rPr>
              <w:t>.3</w:t>
            </w:r>
          </w:p>
        </w:tc>
        <w:tc>
          <w:tcPr>
            <w:tcW w:w="6663" w:type="dxa"/>
            <w:gridSpan w:val="3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Осуществление закаливания в повседневной жизни:</w:t>
            </w:r>
          </w:p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-облегчённая одежда;</w:t>
            </w:r>
          </w:p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-соблюдение режима проветривания;</w:t>
            </w:r>
          </w:p>
        </w:tc>
        <w:tc>
          <w:tcPr>
            <w:tcW w:w="1276" w:type="dxa"/>
            <w:vMerge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</w:tcPr>
          <w:p w:rsidR="00BC481D" w:rsidRPr="00494A1D" w:rsidRDefault="00BC481D" w:rsidP="00BC481D">
            <w:pPr>
              <w:jc w:val="both"/>
              <w:rPr>
                <w:sz w:val="24"/>
                <w:szCs w:val="24"/>
              </w:rPr>
            </w:pPr>
            <w:r w:rsidRPr="00494A1D">
              <w:rPr>
                <w:sz w:val="24"/>
                <w:szCs w:val="24"/>
              </w:rPr>
              <w:t>Медсестра,</w:t>
            </w:r>
            <w:r w:rsidR="006C44D3">
              <w:rPr>
                <w:sz w:val="24"/>
                <w:szCs w:val="24"/>
              </w:rPr>
              <w:t xml:space="preserve"> зам</w:t>
            </w:r>
            <w:proofErr w:type="gramStart"/>
            <w:r w:rsidR="006C44D3">
              <w:rPr>
                <w:sz w:val="24"/>
                <w:szCs w:val="24"/>
              </w:rPr>
              <w:t>.з</w:t>
            </w:r>
            <w:proofErr w:type="gramEnd"/>
            <w:r w:rsidR="006C44D3">
              <w:rPr>
                <w:sz w:val="24"/>
                <w:szCs w:val="24"/>
              </w:rPr>
              <w:t>авед.</w:t>
            </w:r>
            <w:r>
              <w:rPr>
                <w:sz w:val="24"/>
                <w:szCs w:val="24"/>
              </w:rPr>
              <w:t>,</w:t>
            </w:r>
          </w:p>
          <w:p w:rsidR="00BC481D" w:rsidRPr="00494A1D" w:rsidRDefault="00BC481D" w:rsidP="00BC481D">
            <w:pPr>
              <w:jc w:val="both"/>
              <w:rPr>
                <w:sz w:val="24"/>
                <w:szCs w:val="24"/>
              </w:rPr>
            </w:pPr>
            <w:r w:rsidRPr="00494A1D">
              <w:rPr>
                <w:sz w:val="24"/>
                <w:szCs w:val="24"/>
              </w:rPr>
              <w:t>воспитатели</w:t>
            </w:r>
          </w:p>
        </w:tc>
      </w:tr>
      <w:tr w:rsidR="00BC481D" w:rsidRPr="002C609F" w:rsidTr="00BC481D">
        <w:trPr>
          <w:cantSplit/>
          <w:trHeight w:val="329"/>
        </w:trPr>
        <w:tc>
          <w:tcPr>
            <w:tcW w:w="709" w:type="dxa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Pr="002C609F">
              <w:rPr>
                <w:sz w:val="28"/>
                <w:szCs w:val="28"/>
              </w:rPr>
              <w:t>.4.</w:t>
            </w:r>
          </w:p>
        </w:tc>
        <w:tc>
          <w:tcPr>
            <w:tcW w:w="6663" w:type="dxa"/>
            <w:gridSpan w:val="3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Организация специальных закаливающих мероприятий:</w:t>
            </w:r>
          </w:p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-полоскание рта кипячёной водой комнатной температуры;</w:t>
            </w:r>
          </w:p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-хождение босиком после сна;</w:t>
            </w:r>
          </w:p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-хождение босиком по траве при температуре воздуха 20 градусов (</w:t>
            </w:r>
            <w:proofErr w:type="spellStart"/>
            <w:r w:rsidRPr="002C609F">
              <w:rPr>
                <w:sz w:val="28"/>
                <w:szCs w:val="28"/>
              </w:rPr>
              <w:t>мл</w:t>
            </w:r>
            <w:proofErr w:type="gramStart"/>
            <w:r w:rsidRPr="002C609F">
              <w:rPr>
                <w:sz w:val="28"/>
                <w:szCs w:val="28"/>
              </w:rPr>
              <w:t>.г</w:t>
            </w:r>
            <w:proofErr w:type="gramEnd"/>
            <w:r w:rsidRPr="002C609F">
              <w:rPr>
                <w:sz w:val="28"/>
                <w:szCs w:val="28"/>
              </w:rPr>
              <w:t>р</w:t>
            </w:r>
            <w:proofErr w:type="spellEnd"/>
            <w:r w:rsidRPr="002C609F">
              <w:rPr>
                <w:sz w:val="28"/>
                <w:szCs w:val="28"/>
              </w:rPr>
              <w:t>. – 8 мин, ср.гр. – 10 мин, ст.гр. – 15 мин);</w:t>
            </w:r>
          </w:p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-солнечные ванны с целью закаливания;</w:t>
            </w:r>
          </w:p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-водные процедуры;</w:t>
            </w:r>
          </w:p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-обливание ног</w:t>
            </w:r>
          </w:p>
        </w:tc>
        <w:tc>
          <w:tcPr>
            <w:tcW w:w="1276" w:type="dxa"/>
            <w:vMerge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</w:p>
        </w:tc>
      </w:tr>
      <w:tr w:rsidR="00BC481D" w:rsidRPr="002C609F" w:rsidTr="00BC481D">
        <w:trPr>
          <w:cantSplit/>
          <w:trHeight w:val="329"/>
        </w:trPr>
        <w:tc>
          <w:tcPr>
            <w:tcW w:w="709" w:type="dxa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2C609F">
              <w:rPr>
                <w:sz w:val="28"/>
                <w:szCs w:val="28"/>
              </w:rPr>
              <w:t>.5.</w:t>
            </w:r>
          </w:p>
        </w:tc>
        <w:tc>
          <w:tcPr>
            <w:tcW w:w="6663" w:type="dxa"/>
            <w:gridSpan w:val="3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 xml:space="preserve">Реализация образовательной области </w:t>
            </w:r>
            <w:r>
              <w:rPr>
                <w:sz w:val="28"/>
                <w:szCs w:val="28"/>
              </w:rPr>
              <w:t>«Физическое</w:t>
            </w:r>
            <w:r w:rsidRPr="002C60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развитие</w:t>
            </w:r>
            <w:r w:rsidRPr="002C609F">
              <w:rPr>
                <w:sz w:val="28"/>
                <w:szCs w:val="28"/>
              </w:rPr>
              <w:t>»:</w:t>
            </w:r>
          </w:p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2C609F">
              <w:rPr>
                <w:sz w:val="28"/>
                <w:szCs w:val="28"/>
              </w:rPr>
              <w:t>проведение занятий физической культурой на воздухе;</w:t>
            </w:r>
          </w:p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2C609F">
              <w:rPr>
                <w:sz w:val="28"/>
                <w:szCs w:val="28"/>
              </w:rPr>
              <w:t>проведение физкультурных досугов;</w:t>
            </w:r>
          </w:p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2C609F">
              <w:rPr>
                <w:sz w:val="28"/>
                <w:szCs w:val="28"/>
              </w:rPr>
              <w:t xml:space="preserve">проведение спортивных упражнений (катание на велосипеде, самокате, </w:t>
            </w:r>
            <w:proofErr w:type="spellStart"/>
            <w:r w:rsidRPr="002C609F">
              <w:rPr>
                <w:sz w:val="28"/>
                <w:szCs w:val="28"/>
              </w:rPr>
              <w:t>кольцеброс</w:t>
            </w:r>
            <w:proofErr w:type="spellEnd"/>
            <w:r w:rsidRPr="002C609F">
              <w:rPr>
                <w:sz w:val="28"/>
                <w:szCs w:val="28"/>
              </w:rPr>
              <w:t>);</w:t>
            </w:r>
          </w:p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2C609F">
              <w:rPr>
                <w:sz w:val="28"/>
                <w:szCs w:val="28"/>
              </w:rPr>
              <w:t>проведение элементов спортивных игр (футбола, баскетбола, бадминтона);</w:t>
            </w:r>
          </w:p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2C609F">
              <w:rPr>
                <w:sz w:val="28"/>
                <w:szCs w:val="28"/>
              </w:rPr>
              <w:t>проведение подвижных игр на воздухе;</w:t>
            </w:r>
          </w:p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2C609F">
              <w:rPr>
                <w:sz w:val="28"/>
                <w:szCs w:val="28"/>
              </w:rPr>
              <w:t>индивидуальная и подгрупповая работа с детьми по развитию ОВД на прогулке</w:t>
            </w:r>
          </w:p>
        </w:tc>
        <w:tc>
          <w:tcPr>
            <w:tcW w:w="1276" w:type="dxa"/>
            <w:vMerge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Инструктор по физической культуре, воспитатели</w:t>
            </w:r>
          </w:p>
        </w:tc>
      </w:tr>
      <w:tr w:rsidR="00BC481D" w:rsidRPr="002C609F" w:rsidTr="00BC481D">
        <w:trPr>
          <w:cantSplit/>
          <w:trHeight w:val="329"/>
        </w:trPr>
        <w:tc>
          <w:tcPr>
            <w:tcW w:w="709" w:type="dxa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2C609F">
              <w:rPr>
                <w:sz w:val="28"/>
                <w:szCs w:val="28"/>
              </w:rPr>
              <w:t>.6.</w:t>
            </w:r>
          </w:p>
        </w:tc>
        <w:tc>
          <w:tcPr>
            <w:tcW w:w="6663" w:type="dxa"/>
            <w:gridSpan w:val="3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Ежедневное включение в меню свежих овощей, фруктов, соков</w:t>
            </w:r>
          </w:p>
        </w:tc>
        <w:tc>
          <w:tcPr>
            <w:tcW w:w="1276" w:type="dxa"/>
            <w:vMerge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Заведующий, ст.</w:t>
            </w:r>
            <w:r>
              <w:rPr>
                <w:sz w:val="28"/>
                <w:szCs w:val="28"/>
              </w:rPr>
              <w:t xml:space="preserve"> </w:t>
            </w:r>
            <w:r w:rsidRPr="002C609F">
              <w:rPr>
                <w:sz w:val="28"/>
                <w:szCs w:val="28"/>
              </w:rPr>
              <w:t>медсестра</w:t>
            </w:r>
          </w:p>
        </w:tc>
      </w:tr>
      <w:tr w:rsidR="00BC481D" w:rsidRPr="002C609F" w:rsidTr="00BC481D">
        <w:trPr>
          <w:cantSplit/>
          <w:trHeight w:val="359"/>
        </w:trPr>
        <w:tc>
          <w:tcPr>
            <w:tcW w:w="10632" w:type="dxa"/>
            <w:gridSpan w:val="6"/>
          </w:tcPr>
          <w:p w:rsidR="00BC481D" w:rsidRPr="00494A1D" w:rsidRDefault="00BC481D" w:rsidP="00BC481D">
            <w:pPr>
              <w:pStyle w:val="1"/>
              <w:rPr>
                <w:b/>
                <w:i w:val="0"/>
                <w:szCs w:val="28"/>
              </w:rPr>
            </w:pPr>
            <w:r>
              <w:rPr>
                <w:b/>
                <w:i w:val="0"/>
              </w:rPr>
              <w:t>4</w:t>
            </w:r>
            <w:r w:rsidRPr="00494A1D">
              <w:rPr>
                <w:b/>
                <w:i w:val="0"/>
              </w:rPr>
              <w:t>. Методическая работа</w:t>
            </w:r>
          </w:p>
        </w:tc>
      </w:tr>
      <w:tr w:rsidR="00BC481D" w:rsidRPr="002C609F" w:rsidTr="00BC481D">
        <w:tc>
          <w:tcPr>
            <w:tcW w:w="709" w:type="dxa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3.1.</w:t>
            </w:r>
          </w:p>
        </w:tc>
        <w:tc>
          <w:tcPr>
            <w:tcW w:w="6521" w:type="dxa"/>
            <w:gridSpan w:val="2"/>
          </w:tcPr>
          <w:p w:rsidR="00BC481D" w:rsidRPr="002C609F" w:rsidRDefault="00BC481D" w:rsidP="00BC481D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Составление тематического планирования на летний период</w:t>
            </w:r>
          </w:p>
        </w:tc>
        <w:tc>
          <w:tcPr>
            <w:tcW w:w="1418" w:type="dxa"/>
            <w:gridSpan w:val="2"/>
          </w:tcPr>
          <w:p w:rsidR="00BC481D" w:rsidRPr="00527079" w:rsidRDefault="00527079" w:rsidP="00BC481D">
            <w:pPr>
              <w:jc w:val="both"/>
              <w:rPr>
                <w:sz w:val="24"/>
                <w:szCs w:val="24"/>
              </w:rPr>
            </w:pPr>
            <w:r w:rsidRPr="00527079">
              <w:rPr>
                <w:sz w:val="24"/>
                <w:szCs w:val="24"/>
              </w:rPr>
              <w:t>30.05.2021</w:t>
            </w:r>
            <w:r w:rsidR="00BC481D" w:rsidRPr="0052707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84" w:type="dxa"/>
          </w:tcPr>
          <w:p w:rsidR="00BC481D" w:rsidRPr="002C609F" w:rsidRDefault="00527079" w:rsidP="00BC48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аведующей</w:t>
            </w: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3.2.</w:t>
            </w:r>
          </w:p>
        </w:tc>
        <w:tc>
          <w:tcPr>
            <w:tcW w:w="6521" w:type="dxa"/>
            <w:gridSpan w:val="2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Подготовить методические рекомендации, литературу для воспитателей по темам:</w:t>
            </w:r>
          </w:p>
          <w:p w:rsidR="00527079" w:rsidRPr="002C609F" w:rsidRDefault="00527079" w:rsidP="0052707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«Особенности планирования воспитательно-оздоровительной работы в летний период»</w:t>
            </w:r>
          </w:p>
          <w:p w:rsidR="00527079" w:rsidRPr="002C609F" w:rsidRDefault="00527079" w:rsidP="0052707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«Двигательная активность детей на летней прогулке»</w:t>
            </w:r>
          </w:p>
          <w:p w:rsidR="00527079" w:rsidRPr="002C609F" w:rsidRDefault="00527079" w:rsidP="0052707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«Особенности планирования образовательного процесса в летний период с учётом ФГОС»</w:t>
            </w:r>
          </w:p>
        </w:tc>
        <w:tc>
          <w:tcPr>
            <w:tcW w:w="1418" w:type="dxa"/>
            <w:gridSpan w:val="2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30.05.2021</w:t>
            </w:r>
            <w:r w:rsidRPr="002C609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984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аведующей</w:t>
            </w: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3.4.</w:t>
            </w:r>
          </w:p>
        </w:tc>
        <w:tc>
          <w:tcPr>
            <w:tcW w:w="6521" w:type="dxa"/>
            <w:gridSpan w:val="2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Инструктаж с сотрудниками ДОУ:</w:t>
            </w: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 по охране жизни и здоровья детей в ДОУ и на площадке;</w:t>
            </w: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 о предупреждении отравлений детей ядовитыми растениями и грибами;</w:t>
            </w:r>
          </w:p>
          <w:p w:rsidR="00527079" w:rsidRPr="00931B89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 о правилах поведения на воде;</w:t>
            </w: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 по предупреждению детского дорожно-транспортного травматизма;</w:t>
            </w: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 по пожарной безопасности;</w:t>
            </w: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 xml:space="preserve">- по предупреждению детского травматизма и </w:t>
            </w:r>
            <w:r w:rsidRPr="002C609F">
              <w:rPr>
                <w:sz w:val="28"/>
                <w:szCs w:val="28"/>
              </w:rPr>
              <w:lastRenderedPageBreak/>
              <w:t>оказанию первой медицинской помощи;</w:t>
            </w: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-профилактике пищевых отравлений и кишечных инфекций</w:t>
            </w:r>
          </w:p>
        </w:tc>
        <w:tc>
          <w:tcPr>
            <w:tcW w:w="1418" w:type="dxa"/>
            <w:gridSpan w:val="2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  <w:p w:rsidR="00527079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30.05.</w:t>
            </w: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2C609F">
              <w:rPr>
                <w:sz w:val="28"/>
                <w:szCs w:val="28"/>
              </w:rPr>
              <w:t xml:space="preserve"> г.</w:t>
            </w: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Июль</w:t>
            </w:r>
          </w:p>
        </w:tc>
        <w:tc>
          <w:tcPr>
            <w:tcW w:w="1984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аведующей</w:t>
            </w:r>
            <w:r w:rsidRPr="002C609F">
              <w:rPr>
                <w:sz w:val="28"/>
                <w:szCs w:val="28"/>
              </w:rPr>
              <w:t>, завхоз</w:t>
            </w: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Медсестра</w:t>
            </w: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lastRenderedPageBreak/>
              <w:t>3.5.</w:t>
            </w:r>
          </w:p>
        </w:tc>
        <w:tc>
          <w:tcPr>
            <w:tcW w:w="6521" w:type="dxa"/>
            <w:gridSpan w:val="2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Пополнение и обновление игровых и развивающих центров.</w:t>
            </w:r>
          </w:p>
        </w:tc>
        <w:tc>
          <w:tcPr>
            <w:tcW w:w="1418" w:type="dxa"/>
            <w:gridSpan w:val="2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25.08.2021г</w:t>
            </w:r>
          </w:p>
        </w:tc>
        <w:tc>
          <w:tcPr>
            <w:tcW w:w="1984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аведующей</w:t>
            </w:r>
            <w:r w:rsidRPr="002C609F">
              <w:rPr>
                <w:sz w:val="28"/>
                <w:szCs w:val="28"/>
              </w:rPr>
              <w:t>, воспитатели</w:t>
            </w: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3.6.</w:t>
            </w:r>
          </w:p>
        </w:tc>
        <w:tc>
          <w:tcPr>
            <w:tcW w:w="6521" w:type="dxa"/>
            <w:gridSpan w:val="2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Обно</w:t>
            </w:r>
            <w:r>
              <w:rPr>
                <w:sz w:val="28"/>
                <w:szCs w:val="28"/>
              </w:rPr>
              <w:t>вление содержания родительских у</w:t>
            </w:r>
            <w:r w:rsidRPr="002C609F">
              <w:rPr>
                <w:sz w:val="28"/>
                <w:szCs w:val="28"/>
              </w:rPr>
              <w:t>голков.</w:t>
            </w:r>
          </w:p>
        </w:tc>
        <w:tc>
          <w:tcPr>
            <w:tcW w:w="1418" w:type="dxa"/>
            <w:gridSpan w:val="2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25.08.2021г</w:t>
            </w:r>
          </w:p>
        </w:tc>
        <w:tc>
          <w:tcPr>
            <w:tcW w:w="1984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аведующей</w:t>
            </w:r>
            <w:r w:rsidRPr="002C609F">
              <w:rPr>
                <w:sz w:val="28"/>
                <w:szCs w:val="28"/>
              </w:rPr>
              <w:t xml:space="preserve">, воспитатели </w:t>
            </w:r>
          </w:p>
        </w:tc>
      </w:tr>
      <w:tr w:rsidR="00527079" w:rsidRPr="002C609F" w:rsidTr="00BC481D">
        <w:trPr>
          <w:cantSplit/>
          <w:trHeight w:val="691"/>
        </w:trPr>
        <w:tc>
          <w:tcPr>
            <w:tcW w:w="10632" w:type="dxa"/>
            <w:gridSpan w:val="6"/>
          </w:tcPr>
          <w:p w:rsidR="00527079" w:rsidRPr="00494A1D" w:rsidRDefault="00527079" w:rsidP="005270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Pr="002C609F">
              <w:rPr>
                <w:b/>
                <w:sz w:val="28"/>
                <w:szCs w:val="28"/>
              </w:rPr>
              <w:t>. Контрольная деятельность</w:t>
            </w:r>
          </w:p>
        </w:tc>
      </w:tr>
      <w:tr w:rsidR="00527079" w:rsidRPr="002C609F" w:rsidTr="00BC481D">
        <w:trPr>
          <w:cantSplit/>
        </w:trPr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4.1.</w:t>
            </w:r>
          </w:p>
        </w:tc>
        <w:tc>
          <w:tcPr>
            <w:tcW w:w="6238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Утренний приём (гимнастика на воздухе, прогулка)</w:t>
            </w:r>
          </w:p>
        </w:tc>
        <w:tc>
          <w:tcPr>
            <w:tcW w:w="1701" w:type="dxa"/>
            <w:gridSpan w:val="3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В течение ЛОМ</w:t>
            </w:r>
          </w:p>
        </w:tc>
        <w:tc>
          <w:tcPr>
            <w:tcW w:w="1984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Заведующий, медсестра,</w:t>
            </w:r>
            <w:r w:rsidR="00A96C32">
              <w:rPr>
                <w:sz w:val="28"/>
                <w:szCs w:val="28"/>
              </w:rPr>
              <w:t>зам.заведующей</w:t>
            </w:r>
          </w:p>
        </w:tc>
      </w:tr>
      <w:tr w:rsidR="00527079" w:rsidRPr="002C609F" w:rsidTr="00BC481D">
        <w:trPr>
          <w:cantSplit/>
        </w:trPr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4.2.</w:t>
            </w:r>
          </w:p>
        </w:tc>
        <w:tc>
          <w:tcPr>
            <w:tcW w:w="6238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Планирование образовательной работы в летний период</w:t>
            </w:r>
          </w:p>
        </w:tc>
        <w:tc>
          <w:tcPr>
            <w:tcW w:w="1701" w:type="dxa"/>
            <w:gridSpan w:val="3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В течении ЛОМ</w:t>
            </w:r>
          </w:p>
        </w:tc>
        <w:tc>
          <w:tcPr>
            <w:tcW w:w="1984" w:type="dxa"/>
          </w:tcPr>
          <w:p w:rsidR="00527079" w:rsidRPr="002C609F" w:rsidRDefault="00CB554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аведующей</w:t>
            </w:r>
          </w:p>
        </w:tc>
      </w:tr>
      <w:tr w:rsidR="00527079" w:rsidRPr="002C609F" w:rsidTr="00BC481D">
        <w:trPr>
          <w:cantSplit/>
        </w:trPr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4.3.</w:t>
            </w:r>
          </w:p>
        </w:tc>
        <w:tc>
          <w:tcPr>
            <w:tcW w:w="6238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Проверка наличия и сохранности выносного материала</w:t>
            </w:r>
          </w:p>
        </w:tc>
        <w:tc>
          <w:tcPr>
            <w:tcW w:w="1701" w:type="dxa"/>
            <w:gridSpan w:val="3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В течении ЛОМ</w:t>
            </w:r>
          </w:p>
        </w:tc>
        <w:tc>
          <w:tcPr>
            <w:tcW w:w="1984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Заведующий, завхоз,</w:t>
            </w: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 xml:space="preserve"> </w:t>
            </w:r>
            <w:r w:rsidR="00A96C32">
              <w:rPr>
                <w:sz w:val="28"/>
                <w:szCs w:val="28"/>
              </w:rPr>
              <w:t>Зам</w:t>
            </w:r>
            <w:proofErr w:type="gramStart"/>
            <w:r w:rsidR="00A96C32">
              <w:rPr>
                <w:sz w:val="28"/>
                <w:szCs w:val="28"/>
              </w:rPr>
              <w:t>.з</w:t>
            </w:r>
            <w:proofErr w:type="gramEnd"/>
            <w:r w:rsidR="00A96C32">
              <w:rPr>
                <w:sz w:val="28"/>
                <w:szCs w:val="28"/>
              </w:rPr>
              <w:t>аведующей</w:t>
            </w:r>
          </w:p>
        </w:tc>
      </w:tr>
      <w:tr w:rsidR="00527079" w:rsidRPr="002C609F" w:rsidTr="00BC481D">
        <w:trPr>
          <w:cantSplit/>
        </w:trPr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4.5.</w:t>
            </w:r>
          </w:p>
        </w:tc>
        <w:tc>
          <w:tcPr>
            <w:tcW w:w="6238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Выполнение инструкций</w:t>
            </w:r>
          </w:p>
        </w:tc>
        <w:tc>
          <w:tcPr>
            <w:tcW w:w="1701" w:type="dxa"/>
            <w:gridSpan w:val="3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В течени</w:t>
            </w:r>
            <w:r>
              <w:rPr>
                <w:sz w:val="28"/>
                <w:szCs w:val="28"/>
              </w:rPr>
              <w:t>и</w:t>
            </w: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</w:t>
            </w:r>
          </w:p>
        </w:tc>
        <w:tc>
          <w:tcPr>
            <w:tcW w:w="1984" w:type="dxa"/>
          </w:tcPr>
          <w:p w:rsidR="00527079" w:rsidRPr="002C609F" w:rsidRDefault="00CB554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Заведующий, зам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аведующей</w:t>
            </w:r>
            <w:r w:rsidR="00527079" w:rsidRPr="002C609F">
              <w:rPr>
                <w:sz w:val="28"/>
                <w:szCs w:val="28"/>
              </w:rPr>
              <w:t>, ст.медсестра</w:t>
            </w:r>
          </w:p>
        </w:tc>
      </w:tr>
      <w:tr w:rsidR="00527079" w:rsidRPr="002C609F" w:rsidTr="00BC481D">
        <w:trPr>
          <w:cantSplit/>
        </w:trPr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4.6.</w:t>
            </w:r>
          </w:p>
        </w:tc>
        <w:tc>
          <w:tcPr>
            <w:tcW w:w="6238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Организация питания:</w:t>
            </w: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-формирование у детей культурно-гигиенических навыков при приёме пищи;</w:t>
            </w: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-ведение документации по питанию;</w:t>
            </w: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gramStart"/>
            <w:r w:rsidRPr="002C609F">
              <w:rPr>
                <w:sz w:val="28"/>
                <w:szCs w:val="28"/>
              </w:rPr>
              <w:t>контроль за</w:t>
            </w:r>
            <w:proofErr w:type="gramEnd"/>
            <w:r w:rsidRPr="002C609F">
              <w:rPr>
                <w:sz w:val="28"/>
                <w:szCs w:val="28"/>
              </w:rPr>
              <w:t xml:space="preserve"> витаминизацией и калорийностью пищи</w:t>
            </w:r>
          </w:p>
        </w:tc>
        <w:tc>
          <w:tcPr>
            <w:tcW w:w="1701" w:type="dxa"/>
            <w:gridSpan w:val="3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ЛОМ</w:t>
            </w:r>
          </w:p>
        </w:tc>
        <w:tc>
          <w:tcPr>
            <w:tcW w:w="1984" w:type="dxa"/>
          </w:tcPr>
          <w:p w:rsidR="00527079" w:rsidRPr="002C609F" w:rsidRDefault="00CB554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Заведующий, зам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аведующей</w:t>
            </w:r>
            <w:r w:rsidR="00527079" w:rsidRPr="002C609F">
              <w:rPr>
                <w:sz w:val="28"/>
                <w:szCs w:val="28"/>
              </w:rPr>
              <w:t>, ст.медсестра</w:t>
            </w:r>
          </w:p>
        </w:tc>
      </w:tr>
      <w:tr w:rsidR="00527079" w:rsidRPr="002C609F" w:rsidTr="00BC481D">
        <w:trPr>
          <w:cantSplit/>
        </w:trPr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4.7.</w:t>
            </w:r>
          </w:p>
        </w:tc>
        <w:tc>
          <w:tcPr>
            <w:tcW w:w="6238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Организация работы с родителями</w:t>
            </w:r>
          </w:p>
        </w:tc>
        <w:tc>
          <w:tcPr>
            <w:tcW w:w="1701" w:type="dxa"/>
            <w:gridSpan w:val="3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 xml:space="preserve">В течение </w:t>
            </w: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</w:t>
            </w:r>
          </w:p>
        </w:tc>
        <w:tc>
          <w:tcPr>
            <w:tcW w:w="1984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 xml:space="preserve">Заведующий, </w:t>
            </w:r>
            <w:r w:rsidR="00CB5549">
              <w:rPr>
                <w:sz w:val="28"/>
                <w:szCs w:val="28"/>
              </w:rPr>
              <w:t>зам</w:t>
            </w:r>
            <w:proofErr w:type="gramStart"/>
            <w:r w:rsidR="00CB5549">
              <w:rPr>
                <w:sz w:val="28"/>
                <w:szCs w:val="28"/>
              </w:rPr>
              <w:t>.з</w:t>
            </w:r>
            <w:proofErr w:type="gramEnd"/>
            <w:r w:rsidR="00CB5549">
              <w:rPr>
                <w:sz w:val="28"/>
                <w:szCs w:val="28"/>
              </w:rPr>
              <w:t>аведующей</w:t>
            </w:r>
          </w:p>
        </w:tc>
      </w:tr>
      <w:tr w:rsidR="00527079" w:rsidRPr="002C609F" w:rsidTr="00BC481D">
        <w:trPr>
          <w:cantSplit/>
          <w:trHeight w:val="333"/>
        </w:trPr>
        <w:tc>
          <w:tcPr>
            <w:tcW w:w="10632" w:type="dxa"/>
            <w:gridSpan w:val="6"/>
          </w:tcPr>
          <w:p w:rsidR="00527079" w:rsidRPr="00494A1D" w:rsidRDefault="00527079" w:rsidP="00527079">
            <w:pPr>
              <w:jc w:val="center"/>
              <w:rPr>
                <w:b/>
                <w:sz w:val="28"/>
                <w:szCs w:val="28"/>
              </w:rPr>
            </w:pPr>
            <w:r w:rsidRPr="002C609F">
              <w:rPr>
                <w:b/>
                <w:sz w:val="28"/>
                <w:szCs w:val="28"/>
              </w:rPr>
              <w:t>5. Работа с родителями</w:t>
            </w: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5.1.</w:t>
            </w:r>
          </w:p>
        </w:tc>
        <w:tc>
          <w:tcPr>
            <w:tcW w:w="6663" w:type="dxa"/>
            <w:gridSpan w:val="3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Оформление ширм и папок-передвижек на тему «Летний отдых с детьми»</w:t>
            </w:r>
          </w:p>
        </w:tc>
        <w:tc>
          <w:tcPr>
            <w:tcW w:w="1276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Июнь</w:t>
            </w:r>
          </w:p>
        </w:tc>
        <w:tc>
          <w:tcPr>
            <w:tcW w:w="1984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Воспитатели</w:t>
            </w: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5.2.</w:t>
            </w:r>
          </w:p>
        </w:tc>
        <w:tc>
          <w:tcPr>
            <w:tcW w:w="6663" w:type="dxa"/>
            <w:gridSpan w:val="3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Оформление папок-передвижек – «Профилактика солнечного удара», «Профилактика кишечных инфекций»</w:t>
            </w:r>
          </w:p>
        </w:tc>
        <w:tc>
          <w:tcPr>
            <w:tcW w:w="1276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Июнь</w:t>
            </w:r>
          </w:p>
        </w:tc>
        <w:tc>
          <w:tcPr>
            <w:tcW w:w="1984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Ст</w:t>
            </w:r>
            <w:proofErr w:type="gramStart"/>
            <w:r w:rsidRPr="002C609F">
              <w:rPr>
                <w:sz w:val="28"/>
                <w:szCs w:val="28"/>
              </w:rPr>
              <w:t>.м</w:t>
            </w:r>
            <w:proofErr w:type="gramEnd"/>
            <w:r w:rsidRPr="002C609F">
              <w:rPr>
                <w:sz w:val="28"/>
                <w:szCs w:val="28"/>
              </w:rPr>
              <w:t>едсестра</w:t>
            </w: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5.3.</w:t>
            </w:r>
          </w:p>
        </w:tc>
        <w:tc>
          <w:tcPr>
            <w:tcW w:w="6663" w:type="dxa"/>
            <w:gridSpan w:val="3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Совместные походы, экскурсии</w:t>
            </w:r>
          </w:p>
        </w:tc>
        <w:tc>
          <w:tcPr>
            <w:tcW w:w="1276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 xml:space="preserve">В течение ЛОМ </w:t>
            </w:r>
          </w:p>
        </w:tc>
        <w:tc>
          <w:tcPr>
            <w:tcW w:w="1984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Воспитатели, родители</w:t>
            </w:r>
          </w:p>
        </w:tc>
      </w:tr>
      <w:tr w:rsidR="00527079" w:rsidRPr="002C609F" w:rsidTr="00BC481D">
        <w:trPr>
          <w:trHeight w:val="518"/>
        </w:trPr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5.4.</w:t>
            </w:r>
          </w:p>
        </w:tc>
        <w:tc>
          <w:tcPr>
            <w:tcW w:w="6663" w:type="dxa"/>
            <w:gridSpan w:val="3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Консультации для родителей вновь поступивших детей «Адаптация детей к условиям детского сада»</w:t>
            </w:r>
          </w:p>
        </w:tc>
        <w:tc>
          <w:tcPr>
            <w:tcW w:w="1276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Июнь-август</w:t>
            </w:r>
          </w:p>
        </w:tc>
        <w:tc>
          <w:tcPr>
            <w:tcW w:w="1984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Заведующий, зам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аведующей</w:t>
            </w:r>
            <w:r w:rsidRPr="002C609F">
              <w:rPr>
                <w:sz w:val="28"/>
                <w:szCs w:val="28"/>
              </w:rPr>
              <w:t xml:space="preserve">, </w:t>
            </w:r>
            <w:proofErr w:type="spellStart"/>
            <w:r w:rsidRPr="002C609F">
              <w:rPr>
                <w:sz w:val="28"/>
                <w:szCs w:val="28"/>
              </w:rPr>
              <w:t>мед.сестра</w:t>
            </w:r>
            <w:proofErr w:type="spellEnd"/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lastRenderedPageBreak/>
              <w:t>5.5.</w:t>
            </w:r>
          </w:p>
        </w:tc>
        <w:tc>
          <w:tcPr>
            <w:tcW w:w="6663" w:type="dxa"/>
            <w:gridSpan w:val="3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Привлечение к озеленению участков, оформлению групп</w:t>
            </w:r>
          </w:p>
        </w:tc>
        <w:tc>
          <w:tcPr>
            <w:tcW w:w="1276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В течение ЛОМ</w:t>
            </w:r>
          </w:p>
        </w:tc>
        <w:tc>
          <w:tcPr>
            <w:tcW w:w="1984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Воспитатели, родители</w:t>
            </w: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5.6.</w:t>
            </w:r>
          </w:p>
        </w:tc>
        <w:tc>
          <w:tcPr>
            <w:tcW w:w="6663" w:type="dxa"/>
            <w:gridSpan w:val="3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Участие в городском конкурсе «</w:t>
            </w:r>
            <w:r w:rsidRPr="002C609F">
              <w:rPr>
                <w:sz w:val="28"/>
                <w:szCs w:val="28"/>
                <w:lang w:val="en-US"/>
              </w:rPr>
              <w:t>Art</w:t>
            </w:r>
            <w:r w:rsidRPr="002C609F">
              <w:rPr>
                <w:sz w:val="28"/>
                <w:szCs w:val="28"/>
              </w:rPr>
              <w:t>-ландшафт»</w:t>
            </w:r>
          </w:p>
        </w:tc>
        <w:tc>
          <w:tcPr>
            <w:tcW w:w="1276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В течение ЛОМ</w:t>
            </w:r>
          </w:p>
        </w:tc>
        <w:tc>
          <w:tcPr>
            <w:tcW w:w="1984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Воспитатели, родители</w:t>
            </w:r>
          </w:p>
        </w:tc>
      </w:tr>
      <w:tr w:rsidR="00527079" w:rsidRPr="002C609F" w:rsidTr="00BC481D">
        <w:trPr>
          <w:cantSplit/>
        </w:trPr>
        <w:tc>
          <w:tcPr>
            <w:tcW w:w="10632" w:type="dxa"/>
            <w:gridSpan w:val="6"/>
          </w:tcPr>
          <w:p w:rsidR="00527079" w:rsidRPr="002C609F" w:rsidRDefault="00527079" w:rsidP="00527079">
            <w:pPr>
              <w:jc w:val="center"/>
              <w:rPr>
                <w:b/>
                <w:sz w:val="28"/>
                <w:szCs w:val="28"/>
              </w:rPr>
            </w:pPr>
            <w:r w:rsidRPr="002C609F">
              <w:rPr>
                <w:b/>
                <w:sz w:val="28"/>
                <w:szCs w:val="28"/>
              </w:rPr>
              <w:t>6. Административно-хозяйственная работа.</w:t>
            </w:r>
          </w:p>
          <w:p w:rsidR="00527079" w:rsidRPr="002C609F" w:rsidRDefault="00527079" w:rsidP="00527079">
            <w:pPr>
              <w:jc w:val="center"/>
              <w:rPr>
                <w:sz w:val="28"/>
                <w:szCs w:val="28"/>
              </w:rPr>
            </w:pP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6.1.</w:t>
            </w:r>
          </w:p>
        </w:tc>
        <w:tc>
          <w:tcPr>
            <w:tcW w:w="6663" w:type="dxa"/>
            <w:gridSpan w:val="3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 xml:space="preserve">Частичный косметический ремонт </w:t>
            </w:r>
          </w:p>
        </w:tc>
        <w:tc>
          <w:tcPr>
            <w:tcW w:w="1276" w:type="dxa"/>
            <w:vMerge w:val="restart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ЛОМ</w:t>
            </w:r>
            <w:r w:rsidRPr="002C609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Заведующий,</w:t>
            </w:r>
          </w:p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завхоз, воспитатели</w:t>
            </w: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6.2.</w:t>
            </w:r>
          </w:p>
        </w:tc>
        <w:tc>
          <w:tcPr>
            <w:tcW w:w="6663" w:type="dxa"/>
            <w:gridSpan w:val="3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Организация работ по подготовке теплового узла к зимнему периоду</w:t>
            </w:r>
          </w:p>
        </w:tc>
        <w:tc>
          <w:tcPr>
            <w:tcW w:w="1276" w:type="dxa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6.3.</w:t>
            </w:r>
          </w:p>
        </w:tc>
        <w:tc>
          <w:tcPr>
            <w:tcW w:w="6663" w:type="dxa"/>
            <w:gridSpan w:val="3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Ремонт и покраска оборудования на участке</w:t>
            </w:r>
          </w:p>
        </w:tc>
        <w:tc>
          <w:tcPr>
            <w:tcW w:w="1276" w:type="dxa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6.4.</w:t>
            </w:r>
          </w:p>
        </w:tc>
        <w:tc>
          <w:tcPr>
            <w:tcW w:w="6663" w:type="dxa"/>
            <w:gridSpan w:val="3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Смена песка, обработка его кипятком</w:t>
            </w:r>
          </w:p>
        </w:tc>
        <w:tc>
          <w:tcPr>
            <w:tcW w:w="1276" w:type="dxa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 w:rsidRPr="002C609F">
              <w:rPr>
                <w:sz w:val="28"/>
                <w:szCs w:val="28"/>
              </w:rPr>
              <w:t>6.5.</w:t>
            </w:r>
          </w:p>
        </w:tc>
        <w:tc>
          <w:tcPr>
            <w:tcW w:w="6663" w:type="dxa"/>
            <w:gridSpan w:val="3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Посадка цветов. Уход за цветниками на территории ДОУ</w:t>
            </w:r>
          </w:p>
        </w:tc>
        <w:tc>
          <w:tcPr>
            <w:tcW w:w="1276" w:type="dxa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</w:tr>
      <w:tr w:rsidR="00527079" w:rsidRPr="002C609F" w:rsidTr="00BC481D">
        <w:tc>
          <w:tcPr>
            <w:tcW w:w="10632" w:type="dxa"/>
            <w:gridSpan w:val="6"/>
          </w:tcPr>
          <w:p w:rsidR="00527079" w:rsidRPr="007A6FE1" w:rsidRDefault="00527079" w:rsidP="00527079">
            <w:pPr>
              <w:jc w:val="center"/>
              <w:rPr>
                <w:b/>
                <w:sz w:val="28"/>
                <w:szCs w:val="28"/>
              </w:rPr>
            </w:pPr>
            <w:r w:rsidRPr="007A6FE1">
              <w:rPr>
                <w:b/>
                <w:sz w:val="28"/>
                <w:szCs w:val="28"/>
              </w:rPr>
              <w:t>7. Праздники и развлечения.</w:t>
            </w: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7.1.</w:t>
            </w:r>
          </w:p>
        </w:tc>
        <w:tc>
          <w:tcPr>
            <w:tcW w:w="6663" w:type="dxa"/>
            <w:gridSpan w:val="3"/>
          </w:tcPr>
          <w:p w:rsidR="00527079" w:rsidRPr="007A6FE1" w:rsidRDefault="00527079" w:rsidP="00527079">
            <w:pPr>
              <w:jc w:val="both"/>
              <w:rPr>
                <w:sz w:val="28"/>
                <w:szCs w:val="28"/>
              </w:rPr>
            </w:pPr>
            <w:r w:rsidRPr="007A6FE1">
              <w:rPr>
                <w:color w:val="000000"/>
                <w:sz w:val="28"/>
                <w:szCs w:val="28"/>
                <w:shd w:val="clear" w:color="auto" w:fill="FFFFFF"/>
              </w:rPr>
              <w:t>Праздник</w:t>
            </w:r>
            <w:r w:rsidRPr="007A6FE1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A6FE1">
              <w:rPr>
                <w:color w:val="000000"/>
                <w:sz w:val="28"/>
                <w:szCs w:val="28"/>
                <w:shd w:val="clear" w:color="auto" w:fill="FFFFFF"/>
              </w:rPr>
              <w:t> Детства и солнечного света</w:t>
            </w:r>
          </w:p>
        </w:tc>
        <w:tc>
          <w:tcPr>
            <w:tcW w:w="1276" w:type="dxa"/>
            <w:vMerge w:val="restart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1984" w:type="dxa"/>
          </w:tcPr>
          <w:p w:rsidR="00527079" w:rsidRPr="003813AD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Зам</w:t>
            </w:r>
            <w:proofErr w:type="gramStart"/>
            <w:r>
              <w:rPr>
                <w:color w:val="000000"/>
                <w:sz w:val="28"/>
                <w:szCs w:val="28"/>
                <w:shd w:val="clear" w:color="auto" w:fill="FFFFFF"/>
              </w:rPr>
              <w:t>.з</w:t>
            </w:r>
            <w:proofErr w:type="gramEnd"/>
            <w:r>
              <w:rPr>
                <w:color w:val="000000"/>
                <w:sz w:val="28"/>
                <w:szCs w:val="28"/>
                <w:shd w:val="clear" w:color="auto" w:fill="FFFFFF"/>
              </w:rPr>
              <w:t>аведующей</w:t>
            </w:r>
            <w:r w:rsidRPr="003813AD">
              <w:rPr>
                <w:color w:val="000000"/>
                <w:sz w:val="28"/>
                <w:szCs w:val="28"/>
                <w:shd w:val="clear" w:color="auto" w:fill="FFFFFF"/>
              </w:rPr>
              <w:t>, музыкальный руководитель</w:t>
            </w: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7.2.</w:t>
            </w:r>
          </w:p>
        </w:tc>
        <w:tc>
          <w:tcPr>
            <w:tcW w:w="6663" w:type="dxa"/>
            <w:gridSpan w:val="3"/>
          </w:tcPr>
          <w:p w:rsidR="00527079" w:rsidRPr="007A6FE1" w:rsidRDefault="00527079" w:rsidP="00527079">
            <w:pPr>
              <w:jc w:val="both"/>
              <w:rPr>
                <w:sz w:val="28"/>
                <w:szCs w:val="28"/>
              </w:rPr>
            </w:pPr>
            <w:proofErr w:type="gramStart"/>
            <w:r w:rsidRPr="007A6FE1">
              <w:rPr>
                <w:color w:val="000000"/>
                <w:sz w:val="28"/>
                <w:szCs w:val="28"/>
                <w:shd w:val="clear" w:color="auto" w:fill="FFFFFF"/>
              </w:rPr>
              <w:t>Спортивный</w:t>
            </w:r>
            <w:proofErr w:type="gramEnd"/>
            <w:r w:rsidRPr="007A6FE1">
              <w:rPr>
                <w:color w:val="000000"/>
                <w:sz w:val="28"/>
                <w:szCs w:val="28"/>
                <w:shd w:val="clear" w:color="auto" w:fill="FFFFFF"/>
              </w:rPr>
              <w:t xml:space="preserve"> развлечение «Жаркое лето»</w:t>
            </w:r>
          </w:p>
        </w:tc>
        <w:tc>
          <w:tcPr>
            <w:tcW w:w="1276" w:type="dxa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527079" w:rsidRPr="003813AD" w:rsidRDefault="00527079" w:rsidP="00527079">
            <w:pPr>
              <w:jc w:val="both"/>
              <w:rPr>
                <w:sz w:val="28"/>
                <w:szCs w:val="28"/>
              </w:rPr>
            </w:pPr>
            <w:r w:rsidRPr="003813AD">
              <w:rPr>
                <w:color w:val="000000"/>
                <w:sz w:val="28"/>
                <w:szCs w:val="28"/>
                <w:shd w:val="clear" w:color="auto" w:fill="FFFFFF"/>
              </w:rPr>
              <w:t>Воспитатели</w:t>
            </w: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7.3.</w:t>
            </w:r>
          </w:p>
        </w:tc>
        <w:tc>
          <w:tcPr>
            <w:tcW w:w="6663" w:type="dxa"/>
            <w:gridSpan w:val="3"/>
          </w:tcPr>
          <w:p w:rsidR="00527079" w:rsidRPr="007A6FE1" w:rsidRDefault="00527079" w:rsidP="00527079">
            <w:pPr>
              <w:jc w:val="both"/>
              <w:rPr>
                <w:sz w:val="28"/>
                <w:szCs w:val="28"/>
              </w:rPr>
            </w:pPr>
            <w:r w:rsidRPr="007A6FE1">
              <w:rPr>
                <w:color w:val="000000"/>
                <w:sz w:val="28"/>
                <w:szCs w:val="28"/>
                <w:shd w:val="clear" w:color="auto" w:fill="FFFFFF"/>
              </w:rPr>
              <w:t>Работа Экологической тропы. Экологический праздник «Именины солнышка»</w:t>
            </w:r>
          </w:p>
        </w:tc>
        <w:tc>
          <w:tcPr>
            <w:tcW w:w="1276" w:type="dxa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аведующей</w:t>
            </w: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7.4.</w:t>
            </w:r>
          </w:p>
        </w:tc>
        <w:tc>
          <w:tcPr>
            <w:tcW w:w="6663" w:type="dxa"/>
            <w:gridSpan w:val="3"/>
          </w:tcPr>
          <w:p w:rsidR="00527079" w:rsidRPr="007A6FE1" w:rsidRDefault="00527079" w:rsidP="00527079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A6FE1">
              <w:rPr>
                <w:color w:val="000000"/>
                <w:sz w:val="28"/>
                <w:szCs w:val="28"/>
              </w:rPr>
              <w:t>Фольклорные праздники:</w:t>
            </w:r>
          </w:p>
          <w:p w:rsidR="00527079" w:rsidRPr="007A6FE1" w:rsidRDefault="00527079" w:rsidP="00527079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A6FE1">
              <w:rPr>
                <w:color w:val="000000"/>
                <w:sz w:val="28"/>
                <w:szCs w:val="28"/>
              </w:rPr>
              <w:t>7 июл</w:t>
            </w:r>
            <w:proofErr w:type="gramStart"/>
            <w:r w:rsidRPr="007A6FE1">
              <w:rPr>
                <w:color w:val="000000"/>
                <w:sz w:val="28"/>
                <w:szCs w:val="28"/>
              </w:rPr>
              <w:t>я-</w:t>
            </w:r>
            <w:proofErr w:type="gramEnd"/>
            <w:r w:rsidRPr="007A6FE1">
              <w:rPr>
                <w:color w:val="000000"/>
                <w:sz w:val="28"/>
                <w:szCs w:val="28"/>
              </w:rPr>
              <w:t xml:space="preserve"> Ивана Купала</w:t>
            </w:r>
          </w:p>
          <w:p w:rsidR="00527079" w:rsidRPr="007A6FE1" w:rsidRDefault="00527079" w:rsidP="00527079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A6FE1">
              <w:rPr>
                <w:color w:val="000000"/>
                <w:sz w:val="28"/>
                <w:szCs w:val="28"/>
              </w:rPr>
              <w:t>14 август</w:t>
            </w:r>
            <w:proofErr w:type="gramStart"/>
            <w:r w:rsidRPr="007A6FE1">
              <w:rPr>
                <w:color w:val="000000"/>
                <w:sz w:val="28"/>
                <w:szCs w:val="28"/>
              </w:rPr>
              <w:t>а-</w:t>
            </w:r>
            <w:proofErr w:type="gramEnd"/>
            <w:r w:rsidRPr="007A6FE1">
              <w:rPr>
                <w:color w:val="000000"/>
                <w:sz w:val="28"/>
                <w:szCs w:val="28"/>
              </w:rPr>
              <w:t xml:space="preserve"> Медовый спас</w:t>
            </w:r>
          </w:p>
          <w:p w:rsidR="00527079" w:rsidRPr="007A6FE1" w:rsidRDefault="00527079" w:rsidP="00527079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A6FE1">
              <w:rPr>
                <w:color w:val="000000"/>
                <w:sz w:val="28"/>
                <w:szCs w:val="28"/>
              </w:rPr>
              <w:t>19 август</w:t>
            </w:r>
            <w:proofErr w:type="gramStart"/>
            <w:r w:rsidRPr="007A6FE1">
              <w:rPr>
                <w:color w:val="000000"/>
                <w:sz w:val="28"/>
                <w:szCs w:val="28"/>
              </w:rPr>
              <w:t>а-</w:t>
            </w:r>
            <w:proofErr w:type="gramEnd"/>
            <w:r w:rsidRPr="007A6FE1">
              <w:rPr>
                <w:color w:val="000000"/>
                <w:sz w:val="28"/>
                <w:szCs w:val="28"/>
              </w:rPr>
              <w:t xml:space="preserve"> Яблоневый спас</w:t>
            </w:r>
          </w:p>
          <w:p w:rsidR="00527079" w:rsidRPr="007A6FE1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527079" w:rsidRPr="003813AD" w:rsidRDefault="00527079" w:rsidP="00527079">
            <w:pPr>
              <w:jc w:val="both"/>
              <w:rPr>
                <w:sz w:val="28"/>
                <w:szCs w:val="28"/>
              </w:rPr>
            </w:pPr>
            <w:r w:rsidRPr="003813AD">
              <w:rPr>
                <w:color w:val="000000"/>
                <w:sz w:val="28"/>
                <w:szCs w:val="28"/>
                <w:shd w:val="clear" w:color="auto" w:fill="FFFFFF"/>
              </w:rPr>
              <w:t>Воспитатели</w:t>
            </w: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7.5.</w:t>
            </w:r>
          </w:p>
        </w:tc>
        <w:tc>
          <w:tcPr>
            <w:tcW w:w="6663" w:type="dxa"/>
            <w:gridSpan w:val="3"/>
          </w:tcPr>
          <w:p w:rsidR="00527079" w:rsidRPr="007A6FE1" w:rsidRDefault="00527079" w:rsidP="00527079">
            <w:pPr>
              <w:jc w:val="both"/>
              <w:rPr>
                <w:sz w:val="28"/>
                <w:szCs w:val="28"/>
              </w:rPr>
            </w:pPr>
            <w:r w:rsidRPr="007A6FE1">
              <w:rPr>
                <w:color w:val="000000"/>
                <w:sz w:val="28"/>
                <w:szCs w:val="28"/>
                <w:shd w:val="clear" w:color="auto" w:fill="FFFFFF"/>
              </w:rPr>
              <w:t>Развлечение по ПДД « Юный пассажир», Юный пешеход»</w:t>
            </w:r>
          </w:p>
        </w:tc>
        <w:tc>
          <w:tcPr>
            <w:tcW w:w="1276" w:type="dxa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527079" w:rsidRPr="003813AD" w:rsidRDefault="00527079" w:rsidP="00527079">
            <w:pPr>
              <w:jc w:val="both"/>
              <w:rPr>
                <w:sz w:val="28"/>
                <w:szCs w:val="28"/>
              </w:rPr>
            </w:pPr>
            <w:r w:rsidRPr="003813AD">
              <w:rPr>
                <w:color w:val="000000"/>
                <w:sz w:val="28"/>
                <w:szCs w:val="28"/>
                <w:shd w:val="clear" w:color="auto" w:fill="FFFFFF"/>
              </w:rPr>
              <w:t>Воспитатели</w:t>
            </w:r>
          </w:p>
        </w:tc>
      </w:tr>
      <w:tr w:rsidR="00527079" w:rsidRPr="002C609F" w:rsidTr="00BC481D">
        <w:tc>
          <w:tcPr>
            <w:tcW w:w="10632" w:type="dxa"/>
            <w:gridSpan w:val="6"/>
          </w:tcPr>
          <w:p w:rsidR="00527079" w:rsidRPr="007A6FE1" w:rsidRDefault="00527079" w:rsidP="00527079">
            <w:pPr>
              <w:jc w:val="center"/>
              <w:rPr>
                <w:b/>
                <w:sz w:val="28"/>
                <w:szCs w:val="28"/>
              </w:rPr>
            </w:pPr>
            <w:r w:rsidRPr="007A6FE1">
              <w:rPr>
                <w:b/>
                <w:sz w:val="28"/>
                <w:szCs w:val="28"/>
              </w:rPr>
              <w:t>8. Конкурсы и выставки детских творчески работ в ДОУ</w:t>
            </w: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8.1.</w:t>
            </w:r>
          </w:p>
        </w:tc>
        <w:tc>
          <w:tcPr>
            <w:tcW w:w="6663" w:type="dxa"/>
            <w:gridSpan w:val="3"/>
          </w:tcPr>
          <w:p w:rsidR="00527079" w:rsidRPr="007A6FE1" w:rsidRDefault="00527079" w:rsidP="00527079">
            <w:pPr>
              <w:shd w:val="clear" w:color="auto" w:fill="FFFFFF"/>
              <w:jc w:val="both"/>
              <w:rPr>
                <w:rFonts w:ascii="Georgia" w:hAnsi="Georgia"/>
                <w:color w:val="000000"/>
                <w:sz w:val="31"/>
                <w:szCs w:val="31"/>
              </w:rPr>
            </w:pPr>
            <w:r>
              <w:rPr>
                <w:rFonts w:ascii="Georgia" w:hAnsi="Georgia"/>
                <w:color w:val="000000"/>
                <w:sz w:val="24"/>
                <w:szCs w:val="24"/>
              </w:rPr>
              <w:t>В</w:t>
            </w:r>
            <w:r w:rsidRPr="007A6FE1">
              <w:rPr>
                <w:rFonts w:ascii="Georgia" w:hAnsi="Georgia"/>
                <w:color w:val="000000"/>
                <w:sz w:val="24"/>
                <w:szCs w:val="24"/>
              </w:rPr>
              <w:t>ыставки творческих работ детей по темам:</w:t>
            </w:r>
          </w:p>
          <w:p w:rsidR="00527079" w:rsidRPr="007A6FE1" w:rsidRDefault="00527079" w:rsidP="00527079">
            <w:pPr>
              <w:shd w:val="clear" w:color="auto" w:fill="FFFFFF"/>
              <w:ind w:hanging="360"/>
              <w:jc w:val="both"/>
              <w:rPr>
                <w:rFonts w:ascii="Georgia" w:hAnsi="Georgia"/>
                <w:color w:val="000000"/>
                <w:sz w:val="31"/>
                <w:szCs w:val="31"/>
              </w:rPr>
            </w:pPr>
            <w:r w:rsidRPr="007A6FE1">
              <w:rPr>
                <w:rFonts w:ascii="Symbol" w:hAnsi="Symbol"/>
                <w:color w:val="000000"/>
                <w:sz w:val="24"/>
                <w:szCs w:val="24"/>
              </w:rPr>
              <w:t></w:t>
            </w:r>
            <w:r w:rsidRPr="007A6FE1">
              <w:rPr>
                <w:color w:val="000000"/>
                <w:sz w:val="14"/>
                <w:szCs w:val="14"/>
              </w:rPr>
              <w:t>       </w:t>
            </w:r>
            <w:r w:rsidRPr="007A6FE1">
              <w:rPr>
                <w:color w:val="000000"/>
                <w:sz w:val="14"/>
              </w:rPr>
              <w:t> </w:t>
            </w:r>
            <w:r w:rsidRPr="007A6FE1">
              <w:rPr>
                <w:rFonts w:ascii="Georgia" w:hAnsi="Georgia"/>
                <w:color w:val="000000"/>
                <w:sz w:val="24"/>
                <w:szCs w:val="24"/>
              </w:rPr>
              <w:t>«Лето – весёлая пора»</w:t>
            </w:r>
          </w:p>
          <w:p w:rsidR="00527079" w:rsidRPr="007A6FE1" w:rsidRDefault="00527079" w:rsidP="00527079">
            <w:pPr>
              <w:shd w:val="clear" w:color="auto" w:fill="FFFFFF"/>
              <w:ind w:hanging="360"/>
              <w:jc w:val="both"/>
              <w:rPr>
                <w:rFonts w:ascii="Georgia" w:hAnsi="Georgia"/>
                <w:color w:val="000000"/>
                <w:sz w:val="31"/>
                <w:szCs w:val="31"/>
              </w:rPr>
            </w:pPr>
            <w:r w:rsidRPr="007A6FE1">
              <w:rPr>
                <w:rFonts w:ascii="Symbol" w:hAnsi="Symbol"/>
                <w:color w:val="000000"/>
                <w:sz w:val="24"/>
                <w:szCs w:val="24"/>
              </w:rPr>
              <w:t></w:t>
            </w:r>
            <w:r w:rsidRPr="007A6FE1">
              <w:rPr>
                <w:color w:val="000000"/>
                <w:sz w:val="14"/>
                <w:szCs w:val="14"/>
              </w:rPr>
              <w:t>       </w:t>
            </w:r>
            <w:r w:rsidRPr="007A6FE1">
              <w:rPr>
                <w:color w:val="000000"/>
                <w:sz w:val="14"/>
              </w:rPr>
              <w:t> </w:t>
            </w:r>
            <w:r w:rsidRPr="007A6FE1">
              <w:rPr>
                <w:rFonts w:ascii="Georgia" w:hAnsi="Georgia"/>
                <w:color w:val="000000"/>
                <w:sz w:val="24"/>
                <w:szCs w:val="24"/>
              </w:rPr>
              <w:t>рисунки по произведениям Пушкина</w:t>
            </w:r>
          </w:p>
        </w:tc>
        <w:tc>
          <w:tcPr>
            <w:tcW w:w="3260" w:type="dxa"/>
            <w:gridSpan w:val="2"/>
            <w:vMerge w:val="restart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  <w:r w:rsidRPr="003813AD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зам</w:t>
            </w:r>
            <w:proofErr w:type="gramStart"/>
            <w:r>
              <w:rPr>
                <w:color w:val="000000"/>
                <w:sz w:val="28"/>
                <w:szCs w:val="28"/>
                <w:shd w:val="clear" w:color="auto" w:fill="FFFFFF"/>
              </w:rPr>
              <w:t>.з</w:t>
            </w:r>
            <w:proofErr w:type="gramEnd"/>
            <w:r>
              <w:rPr>
                <w:color w:val="000000"/>
                <w:sz w:val="28"/>
                <w:szCs w:val="28"/>
                <w:shd w:val="clear" w:color="auto" w:fill="FFFFFF"/>
              </w:rPr>
              <w:t>аведующей,</w:t>
            </w:r>
            <w:r w:rsidRPr="003813AD">
              <w:rPr>
                <w:color w:val="000000"/>
                <w:sz w:val="28"/>
                <w:szCs w:val="28"/>
                <w:shd w:val="clear" w:color="auto" w:fill="FFFFFF"/>
              </w:rPr>
              <w:t>музыкальный</w:t>
            </w:r>
            <w:proofErr w:type="spellEnd"/>
            <w:r w:rsidRPr="003813AD">
              <w:rPr>
                <w:color w:val="000000"/>
                <w:sz w:val="28"/>
                <w:szCs w:val="28"/>
                <w:shd w:val="clear" w:color="auto" w:fill="FFFFFF"/>
              </w:rPr>
              <w:t xml:space="preserve"> руководитель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, воспитатели, родители</w:t>
            </w: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8.2.</w:t>
            </w:r>
          </w:p>
        </w:tc>
        <w:tc>
          <w:tcPr>
            <w:tcW w:w="6663" w:type="dxa"/>
            <w:gridSpan w:val="3"/>
          </w:tcPr>
          <w:p w:rsidR="00527079" w:rsidRPr="007A6FE1" w:rsidRDefault="00527079" w:rsidP="00527079">
            <w:pPr>
              <w:shd w:val="clear" w:color="auto" w:fill="FFFFFF"/>
              <w:ind w:hanging="360"/>
              <w:jc w:val="both"/>
              <w:rPr>
                <w:rFonts w:ascii="Georgia" w:hAnsi="Georgia"/>
                <w:color w:val="000000"/>
                <w:sz w:val="31"/>
                <w:szCs w:val="31"/>
              </w:rPr>
            </w:pPr>
            <w:r w:rsidRPr="007A6FE1">
              <w:rPr>
                <w:rFonts w:ascii="Symbol" w:hAnsi="Symbol"/>
                <w:color w:val="000000"/>
                <w:sz w:val="24"/>
                <w:szCs w:val="24"/>
              </w:rPr>
              <w:t></w:t>
            </w:r>
            <w:r w:rsidRPr="007A6FE1">
              <w:rPr>
                <w:color w:val="000000"/>
                <w:sz w:val="14"/>
                <w:szCs w:val="14"/>
              </w:rPr>
              <w:t>       </w:t>
            </w:r>
            <w:r w:rsidRPr="007A6FE1">
              <w:rPr>
                <w:color w:val="000000"/>
                <w:sz w:val="14"/>
              </w:rPr>
              <w:t> </w:t>
            </w:r>
            <w:r w:rsidRPr="007A6FE1">
              <w:rPr>
                <w:rFonts w:ascii="Georgia" w:hAnsi="Georgia"/>
                <w:color w:val="000000"/>
                <w:sz w:val="24"/>
                <w:szCs w:val="24"/>
              </w:rPr>
              <w:t>«Моя любимая игрушка»</w:t>
            </w:r>
          </w:p>
        </w:tc>
        <w:tc>
          <w:tcPr>
            <w:tcW w:w="3260" w:type="dxa"/>
            <w:gridSpan w:val="2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</w:tr>
      <w:tr w:rsidR="00527079" w:rsidRPr="002C609F" w:rsidTr="00BC481D">
        <w:trPr>
          <w:trHeight w:val="862"/>
        </w:trPr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8.3.</w:t>
            </w:r>
          </w:p>
        </w:tc>
        <w:tc>
          <w:tcPr>
            <w:tcW w:w="6663" w:type="dxa"/>
            <w:gridSpan w:val="3"/>
          </w:tcPr>
          <w:p w:rsidR="00527079" w:rsidRPr="003813AD" w:rsidRDefault="00527079" w:rsidP="00527079">
            <w:pPr>
              <w:pStyle w:val="1"/>
              <w:shd w:val="clear" w:color="auto" w:fill="FFFFFF"/>
              <w:spacing w:before="222" w:after="665" w:line="240" w:lineRule="atLeast"/>
              <w:jc w:val="left"/>
              <w:rPr>
                <w:rFonts w:ascii="Arial" w:hAnsi="Arial" w:cs="Arial"/>
                <w:sz w:val="62"/>
                <w:szCs w:val="62"/>
              </w:rPr>
            </w:pPr>
            <w:r w:rsidRPr="003813AD">
              <w:rPr>
                <w:szCs w:val="28"/>
              </w:rPr>
              <w:t>«</w:t>
            </w:r>
            <w:r w:rsidRPr="003813AD">
              <w:rPr>
                <w:bCs/>
                <w:i w:val="0"/>
                <w:szCs w:val="28"/>
              </w:rPr>
              <w:t>Вот какие цветы в нашем детском саду!»</w:t>
            </w:r>
          </w:p>
        </w:tc>
        <w:tc>
          <w:tcPr>
            <w:tcW w:w="3260" w:type="dxa"/>
            <w:gridSpan w:val="2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rFonts w:ascii="Constantia" w:hAnsi="Constantia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88448" behindDoc="1" locked="0" layoutInCell="1" allowOverlap="1">
                  <wp:simplePos x="0" y="0"/>
                  <wp:positionH relativeFrom="column">
                    <wp:posOffset>-239395</wp:posOffset>
                  </wp:positionH>
                  <wp:positionV relativeFrom="paragraph">
                    <wp:posOffset>175260</wp:posOffset>
                  </wp:positionV>
                  <wp:extent cx="7620000" cy="2895600"/>
                  <wp:effectExtent l="19050" t="0" r="0" b="0"/>
                  <wp:wrapNone/>
                  <wp:docPr id="4" name="Рисунок 40" descr="0_a5b37_5e56466b_X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0_a5b37_5e56466b_X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0" cy="28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  <w:szCs w:val="28"/>
              </w:rPr>
              <w:t>8.4.</w:t>
            </w:r>
          </w:p>
        </w:tc>
        <w:tc>
          <w:tcPr>
            <w:tcW w:w="6663" w:type="dxa"/>
            <w:gridSpan w:val="3"/>
          </w:tcPr>
          <w:p w:rsidR="00527079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«Краски лета»</w:t>
            </w:r>
          </w:p>
        </w:tc>
        <w:tc>
          <w:tcPr>
            <w:tcW w:w="3260" w:type="dxa"/>
            <w:gridSpan w:val="2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8.5.</w:t>
            </w:r>
          </w:p>
        </w:tc>
        <w:tc>
          <w:tcPr>
            <w:tcW w:w="6663" w:type="dxa"/>
            <w:gridSpan w:val="3"/>
          </w:tcPr>
          <w:p w:rsidR="00527079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«Лето и Мы»</w:t>
            </w:r>
          </w:p>
        </w:tc>
        <w:tc>
          <w:tcPr>
            <w:tcW w:w="3260" w:type="dxa"/>
            <w:gridSpan w:val="2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</w:tr>
      <w:tr w:rsidR="00527079" w:rsidRPr="002C609F" w:rsidTr="00BC481D">
        <w:tc>
          <w:tcPr>
            <w:tcW w:w="709" w:type="dxa"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8.6.</w:t>
            </w:r>
          </w:p>
        </w:tc>
        <w:tc>
          <w:tcPr>
            <w:tcW w:w="6663" w:type="dxa"/>
            <w:gridSpan w:val="3"/>
          </w:tcPr>
          <w:p w:rsidR="00527079" w:rsidRPr="004E3879" w:rsidRDefault="00527079" w:rsidP="00527079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hyperlink r:id="rId10" w:history="1">
              <w:r>
                <w:rPr>
                  <w:rStyle w:val="aa"/>
                  <w:b w:val="0"/>
                  <w:sz w:val="28"/>
                  <w:szCs w:val="28"/>
                  <w:bdr w:val="none" w:sz="0" w:space="0" w:color="auto" w:frame="1"/>
                </w:rPr>
                <w:t>Вот и всё, лето прощай!</w:t>
              </w:r>
              <w:r w:rsidRPr="00C33324">
                <w:rPr>
                  <w:rStyle w:val="apple-converted-space"/>
                  <w:b/>
                  <w:bCs/>
                  <w:sz w:val="28"/>
                  <w:szCs w:val="28"/>
                  <w:bdr w:val="none" w:sz="0" w:space="0" w:color="auto" w:frame="1"/>
                </w:rPr>
                <w:t> </w:t>
              </w:r>
              <w:r w:rsidRPr="00C33324">
                <w:rPr>
                  <w:rStyle w:val="aa"/>
                  <w:b w:val="0"/>
                  <w:sz w:val="28"/>
                  <w:szCs w:val="28"/>
                  <w:bdr w:val="none" w:sz="0" w:space="0" w:color="auto" w:frame="1"/>
                </w:rPr>
                <w:t>Только</w:t>
              </w:r>
              <w:r w:rsidRPr="00C33324">
                <w:rPr>
                  <w:rStyle w:val="apple-converted-space"/>
                  <w:b/>
                  <w:bCs/>
                  <w:sz w:val="28"/>
                  <w:szCs w:val="28"/>
                  <w:bdr w:val="none" w:sz="0" w:space="0" w:color="auto" w:frame="1"/>
                </w:rPr>
                <w:t> </w:t>
              </w:r>
              <w:r w:rsidRPr="00C33324">
                <w:rPr>
                  <w:rStyle w:val="aa"/>
                  <w:b w:val="0"/>
                  <w:sz w:val="28"/>
                  <w:szCs w:val="28"/>
                  <w:bdr w:val="none" w:sz="0" w:space="0" w:color="auto" w:frame="1"/>
                </w:rPr>
                <w:t>нас</w:t>
              </w:r>
              <w:r w:rsidRPr="00C33324">
                <w:rPr>
                  <w:rStyle w:val="apple-converted-space"/>
                  <w:b/>
                  <w:bCs/>
                  <w:sz w:val="28"/>
                  <w:szCs w:val="28"/>
                  <w:bdr w:val="none" w:sz="0" w:space="0" w:color="auto" w:frame="1"/>
                </w:rPr>
                <w:t> </w:t>
              </w:r>
              <w:r w:rsidRPr="00C33324">
                <w:rPr>
                  <w:rStyle w:val="aa"/>
                  <w:b w:val="0"/>
                  <w:sz w:val="28"/>
                  <w:szCs w:val="28"/>
                  <w:bdr w:val="none" w:sz="0" w:space="0" w:color="auto" w:frame="1"/>
                </w:rPr>
                <w:t>ты</w:t>
              </w:r>
              <w:r w:rsidRPr="00C33324">
                <w:rPr>
                  <w:rStyle w:val="apple-converted-space"/>
                  <w:b/>
                  <w:bCs/>
                  <w:sz w:val="28"/>
                  <w:szCs w:val="28"/>
                  <w:bdr w:val="none" w:sz="0" w:space="0" w:color="auto" w:frame="1"/>
                </w:rPr>
                <w:t> </w:t>
              </w:r>
              <w:r w:rsidRPr="00C33324">
                <w:rPr>
                  <w:rStyle w:val="aa"/>
                  <w:b w:val="0"/>
                  <w:sz w:val="28"/>
                  <w:szCs w:val="28"/>
                  <w:bdr w:val="none" w:sz="0" w:space="0" w:color="auto" w:frame="1"/>
                </w:rPr>
                <w:t>не</w:t>
              </w:r>
              <w:r w:rsidRPr="00C33324">
                <w:rPr>
                  <w:rStyle w:val="apple-converted-space"/>
                  <w:b/>
                  <w:bCs/>
                  <w:sz w:val="28"/>
                  <w:szCs w:val="28"/>
                  <w:bdr w:val="none" w:sz="0" w:space="0" w:color="auto" w:frame="1"/>
                </w:rPr>
                <w:t> </w:t>
              </w:r>
              <w:r w:rsidRPr="00C33324">
                <w:rPr>
                  <w:rStyle w:val="aa"/>
                  <w:b w:val="0"/>
                  <w:sz w:val="28"/>
                  <w:szCs w:val="28"/>
                  <w:bdr w:val="none" w:sz="0" w:space="0" w:color="auto" w:frame="1"/>
                </w:rPr>
                <w:t>забывай!»</w:t>
              </w:r>
            </w:hyperlink>
          </w:p>
        </w:tc>
        <w:tc>
          <w:tcPr>
            <w:tcW w:w="3260" w:type="dxa"/>
            <w:gridSpan w:val="2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</w:tr>
      <w:tr w:rsidR="00527079" w:rsidRPr="002C609F" w:rsidTr="00BC481D">
        <w:tc>
          <w:tcPr>
            <w:tcW w:w="709" w:type="dxa"/>
          </w:tcPr>
          <w:p w:rsidR="00527079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8.7.</w:t>
            </w:r>
          </w:p>
        </w:tc>
        <w:tc>
          <w:tcPr>
            <w:tcW w:w="6663" w:type="dxa"/>
            <w:gridSpan w:val="3"/>
          </w:tcPr>
          <w:p w:rsidR="00527079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«Рисунки на асфальте»</w:t>
            </w:r>
          </w:p>
        </w:tc>
        <w:tc>
          <w:tcPr>
            <w:tcW w:w="3260" w:type="dxa"/>
            <w:gridSpan w:val="2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</w:tr>
      <w:tr w:rsidR="00527079" w:rsidRPr="002C609F" w:rsidTr="00BC481D">
        <w:tc>
          <w:tcPr>
            <w:tcW w:w="709" w:type="dxa"/>
          </w:tcPr>
          <w:p w:rsidR="00527079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8.8.</w:t>
            </w:r>
          </w:p>
        </w:tc>
        <w:tc>
          <w:tcPr>
            <w:tcW w:w="6663" w:type="dxa"/>
            <w:gridSpan w:val="3"/>
          </w:tcPr>
          <w:p w:rsidR="00527079" w:rsidRPr="004E3879" w:rsidRDefault="00527079" w:rsidP="00527079">
            <w:pPr>
              <w:jc w:val="both"/>
              <w:rPr>
                <w:sz w:val="28"/>
                <w:szCs w:val="28"/>
              </w:rPr>
            </w:pPr>
            <w:r w:rsidRPr="004E3879">
              <w:rPr>
                <w:rStyle w:val="ad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Мастер</w:t>
            </w:r>
            <w:r w:rsidRPr="004E3879">
              <w:rPr>
                <w:sz w:val="28"/>
                <w:szCs w:val="28"/>
                <w:shd w:val="clear" w:color="auto" w:fill="FFFFFF"/>
              </w:rPr>
              <w:t>-</w:t>
            </w:r>
            <w:r w:rsidRPr="004E3879">
              <w:rPr>
                <w:rStyle w:val="ad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класс</w:t>
            </w:r>
            <w:r w:rsidRPr="004E387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4E3879">
              <w:rPr>
                <w:sz w:val="28"/>
                <w:szCs w:val="28"/>
                <w:shd w:val="clear" w:color="auto" w:fill="FFFFFF"/>
              </w:rPr>
              <w:t>«Бабочка»</w:t>
            </w:r>
          </w:p>
        </w:tc>
        <w:tc>
          <w:tcPr>
            <w:tcW w:w="3260" w:type="dxa"/>
            <w:gridSpan w:val="2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</w:tr>
      <w:tr w:rsidR="00527079" w:rsidRPr="002C609F" w:rsidTr="00BC481D">
        <w:tc>
          <w:tcPr>
            <w:tcW w:w="709" w:type="dxa"/>
          </w:tcPr>
          <w:p w:rsidR="00527079" w:rsidRDefault="00527079" w:rsidP="005270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8.9.</w:t>
            </w:r>
          </w:p>
        </w:tc>
        <w:tc>
          <w:tcPr>
            <w:tcW w:w="6663" w:type="dxa"/>
            <w:gridSpan w:val="3"/>
          </w:tcPr>
          <w:p w:rsidR="00527079" w:rsidRPr="004E3879" w:rsidRDefault="00527079" w:rsidP="00527079">
            <w:pPr>
              <w:jc w:val="both"/>
              <w:rPr>
                <w:rStyle w:val="ad"/>
                <w:bCs/>
                <w:i w:val="0"/>
                <w:iCs w:val="0"/>
                <w:sz w:val="28"/>
                <w:szCs w:val="28"/>
                <w:shd w:val="clear" w:color="auto" w:fill="FFFFFF"/>
              </w:rPr>
            </w:pPr>
            <w:r w:rsidRPr="004E3879">
              <w:rPr>
                <w:rStyle w:val="ad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Мастер</w:t>
            </w:r>
            <w:r w:rsidRPr="004E3879">
              <w:rPr>
                <w:sz w:val="28"/>
                <w:szCs w:val="28"/>
                <w:shd w:val="clear" w:color="auto" w:fill="FFFFFF"/>
              </w:rPr>
              <w:t>-</w:t>
            </w:r>
            <w:r w:rsidRPr="004E3879">
              <w:rPr>
                <w:rStyle w:val="ad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класс</w:t>
            </w:r>
            <w:r w:rsidRPr="004E387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>
              <w:rPr>
                <w:sz w:val="28"/>
                <w:szCs w:val="28"/>
                <w:shd w:val="clear" w:color="auto" w:fill="FFFFFF"/>
              </w:rPr>
              <w:t>«В деревне летом</w:t>
            </w:r>
            <w:r w:rsidRPr="004E3879">
              <w:rPr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0" w:type="dxa"/>
            <w:gridSpan w:val="2"/>
            <w:vMerge/>
          </w:tcPr>
          <w:p w:rsidR="00527079" w:rsidRPr="002C609F" w:rsidRDefault="00527079" w:rsidP="00527079">
            <w:pPr>
              <w:jc w:val="both"/>
              <w:rPr>
                <w:sz w:val="28"/>
                <w:szCs w:val="28"/>
              </w:rPr>
            </w:pPr>
          </w:p>
        </w:tc>
      </w:tr>
    </w:tbl>
    <w:p w:rsidR="00582230" w:rsidRDefault="00582230">
      <w:pPr>
        <w:jc w:val="center"/>
        <w:rPr>
          <w:sz w:val="28"/>
        </w:rPr>
      </w:pPr>
    </w:p>
    <w:p w:rsidR="00582230" w:rsidRDefault="00582230" w:rsidP="007300E0">
      <w:pPr>
        <w:rPr>
          <w:sz w:val="28"/>
        </w:rPr>
      </w:pPr>
    </w:p>
    <w:p w:rsidR="00582230" w:rsidRPr="00105B4E" w:rsidRDefault="00582230" w:rsidP="007B0292">
      <w:pPr>
        <w:rPr>
          <w:rFonts w:ascii="Constantia" w:hAnsi="Constantia"/>
          <w:b/>
          <w:sz w:val="36"/>
          <w:szCs w:val="36"/>
        </w:rPr>
      </w:pPr>
    </w:p>
    <w:p w:rsidR="00582230" w:rsidRPr="003813AD" w:rsidRDefault="00787A30" w:rsidP="007B0292">
      <w:pPr>
        <w:jc w:val="center"/>
        <w:rPr>
          <w:rFonts w:ascii="Constantia" w:hAnsi="Constantia"/>
          <w:b/>
          <w:sz w:val="36"/>
          <w:szCs w:val="36"/>
        </w:rPr>
      </w:pPr>
      <w:r>
        <w:rPr>
          <w:rFonts w:ascii="Constantia" w:hAnsi="Constantia"/>
          <w:b/>
          <w:sz w:val="36"/>
          <w:szCs w:val="36"/>
        </w:rPr>
        <w:t>6</w:t>
      </w:r>
      <w:r w:rsidR="00582230">
        <w:rPr>
          <w:rFonts w:ascii="Constantia" w:hAnsi="Constantia"/>
          <w:b/>
          <w:sz w:val="36"/>
          <w:szCs w:val="36"/>
        </w:rPr>
        <w:t>. Сотрудничество с общественными организациями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21"/>
        <w:gridCol w:w="1388"/>
        <w:gridCol w:w="2298"/>
      </w:tblGrid>
      <w:tr w:rsidR="00582230" w:rsidRPr="001E7E92" w:rsidTr="005D1828">
        <w:trPr>
          <w:cantSplit/>
          <w:trHeight w:val="447"/>
        </w:trPr>
        <w:tc>
          <w:tcPr>
            <w:tcW w:w="6521" w:type="dxa"/>
          </w:tcPr>
          <w:p w:rsidR="00582230" w:rsidRPr="001E7E92" w:rsidRDefault="00582230" w:rsidP="005D1828">
            <w:pPr>
              <w:jc w:val="center"/>
              <w:rPr>
                <w:b/>
                <w:sz w:val="28"/>
                <w:szCs w:val="28"/>
              </w:rPr>
            </w:pPr>
            <w:r w:rsidRPr="001E7E9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388" w:type="dxa"/>
          </w:tcPr>
          <w:p w:rsidR="00582230" w:rsidRPr="001E7E92" w:rsidRDefault="00582230" w:rsidP="005D1828">
            <w:pPr>
              <w:jc w:val="center"/>
              <w:rPr>
                <w:b/>
                <w:sz w:val="28"/>
                <w:szCs w:val="28"/>
              </w:rPr>
            </w:pPr>
            <w:r w:rsidRPr="001E7E92">
              <w:rPr>
                <w:b/>
                <w:sz w:val="28"/>
                <w:szCs w:val="28"/>
              </w:rPr>
              <w:t>Срок</w:t>
            </w:r>
          </w:p>
        </w:tc>
        <w:tc>
          <w:tcPr>
            <w:tcW w:w="2298" w:type="dxa"/>
          </w:tcPr>
          <w:p w:rsidR="00582230" w:rsidRPr="001E7E92" w:rsidRDefault="00582230" w:rsidP="005D1828">
            <w:pPr>
              <w:jc w:val="center"/>
              <w:rPr>
                <w:b/>
                <w:sz w:val="28"/>
                <w:szCs w:val="28"/>
              </w:rPr>
            </w:pPr>
            <w:r w:rsidRPr="001E7E92">
              <w:rPr>
                <w:b/>
                <w:sz w:val="28"/>
                <w:szCs w:val="28"/>
              </w:rPr>
              <w:t>Ответственный</w:t>
            </w:r>
          </w:p>
        </w:tc>
      </w:tr>
      <w:tr w:rsidR="00582230" w:rsidRPr="001E7E92" w:rsidTr="005D1828">
        <w:trPr>
          <w:cantSplit/>
          <w:trHeight w:val="447"/>
        </w:trPr>
        <w:tc>
          <w:tcPr>
            <w:tcW w:w="10207" w:type="dxa"/>
            <w:gridSpan w:val="3"/>
            <w:shd w:val="pct5" w:color="auto" w:fill="auto"/>
          </w:tcPr>
          <w:p w:rsidR="00582230" w:rsidRDefault="00582230" w:rsidP="005D1828">
            <w:pPr>
              <w:jc w:val="center"/>
              <w:rPr>
                <w:b/>
                <w:sz w:val="28"/>
                <w:szCs w:val="28"/>
              </w:rPr>
            </w:pPr>
          </w:p>
          <w:p w:rsidR="00582230" w:rsidRPr="001E7E92" w:rsidRDefault="00582230" w:rsidP="005D18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МБ</w:t>
            </w:r>
            <w:r w:rsidR="00051F3C">
              <w:rPr>
                <w:b/>
                <w:sz w:val="28"/>
                <w:szCs w:val="28"/>
              </w:rPr>
              <w:t>ОУ «ДСОШ №</w:t>
            </w:r>
            <w:r w:rsidR="0065085C">
              <w:rPr>
                <w:b/>
                <w:sz w:val="28"/>
                <w:szCs w:val="28"/>
              </w:rPr>
              <w:t xml:space="preserve"> 1</w:t>
            </w:r>
            <w:r w:rsidR="00527079">
              <w:rPr>
                <w:b/>
                <w:sz w:val="28"/>
                <w:szCs w:val="28"/>
              </w:rPr>
              <w:t>»</w:t>
            </w:r>
          </w:p>
        </w:tc>
      </w:tr>
      <w:tr w:rsidR="00582230" w:rsidRPr="001E7E92" w:rsidTr="005D1828">
        <w:trPr>
          <w:cantSplit/>
          <w:trHeight w:val="460"/>
        </w:trPr>
        <w:tc>
          <w:tcPr>
            <w:tcW w:w="6521" w:type="dxa"/>
          </w:tcPr>
          <w:p w:rsidR="00582230" w:rsidRPr="001E7E92" w:rsidRDefault="00582230" w:rsidP="005D1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экскурсии. Знакомство со шк</w:t>
            </w:r>
            <w:r w:rsidR="0065085C">
              <w:rPr>
                <w:sz w:val="28"/>
                <w:szCs w:val="28"/>
              </w:rPr>
              <w:t xml:space="preserve">олой для детей старших  </w:t>
            </w:r>
            <w:r>
              <w:rPr>
                <w:sz w:val="28"/>
                <w:szCs w:val="28"/>
              </w:rPr>
              <w:t xml:space="preserve">групп </w:t>
            </w:r>
          </w:p>
        </w:tc>
        <w:tc>
          <w:tcPr>
            <w:tcW w:w="1388" w:type="dxa"/>
          </w:tcPr>
          <w:p w:rsidR="00582230" w:rsidRPr="001E7E92" w:rsidRDefault="00582230" w:rsidP="005D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2298" w:type="dxa"/>
          </w:tcPr>
          <w:p w:rsidR="00582230" w:rsidRPr="001E7E92" w:rsidRDefault="00582230" w:rsidP="005D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Воспитатели </w:t>
            </w:r>
          </w:p>
        </w:tc>
      </w:tr>
      <w:tr w:rsidR="00582230" w:rsidRPr="001E7E92" w:rsidTr="005D1828">
        <w:trPr>
          <w:cantSplit/>
          <w:trHeight w:val="480"/>
        </w:trPr>
        <w:tc>
          <w:tcPr>
            <w:tcW w:w="6521" w:type="dxa"/>
          </w:tcPr>
          <w:p w:rsidR="00582230" w:rsidRPr="001E7E92" w:rsidRDefault="00582230" w:rsidP="005D1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</w:t>
            </w:r>
            <w:r w:rsidR="00527079">
              <w:rPr>
                <w:sz w:val="28"/>
                <w:szCs w:val="28"/>
              </w:rPr>
              <w:t xml:space="preserve">совместного плана работы на 2021-2022 </w:t>
            </w:r>
            <w:r>
              <w:rPr>
                <w:sz w:val="28"/>
                <w:szCs w:val="28"/>
              </w:rPr>
              <w:t>учебный год</w:t>
            </w:r>
          </w:p>
        </w:tc>
        <w:tc>
          <w:tcPr>
            <w:tcW w:w="1388" w:type="dxa"/>
          </w:tcPr>
          <w:p w:rsidR="00582230" w:rsidRPr="001E7E92" w:rsidRDefault="00582230" w:rsidP="005D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лета</w:t>
            </w:r>
          </w:p>
        </w:tc>
        <w:tc>
          <w:tcPr>
            <w:tcW w:w="2298" w:type="dxa"/>
          </w:tcPr>
          <w:p w:rsidR="00582230" w:rsidRDefault="00051F3C" w:rsidP="005D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аведующей</w:t>
            </w:r>
            <w:r w:rsidR="00582230">
              <w:rPr>
                <w:sz w:val="28"/>
                <w:szCs w:val="28"/>
              </w:rPr>
              <w:t>,</w:t>
            </w:r>
          </w:p>
          <w:p w:rsidR="00582230" w:rsidRPr="001E7E92" w:rsidRDefault="00582230" w:rsidP="005D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</w:p>
        </w:tc>
      </w:tr>
      <w:tr w:rsidR="00582230" w:rsidRPr="001E7E92" w:rsidTr="005D1828">
        <w:trPr>
          <w:cantSplit/>
          <w:trHeight w:val="393"/>
        </w:trPr>
        <w:tc>
          <w:tcPr>
            <w:tcW w:w="10207" w:type="dxa"/>
            <w:gridSpan w:val="3"/>
            <w:shd w:val="pct5" w:color="auto" w:fill="auto"/>
          </w:tcPr>
          <w:p w:rsidR="00582230" w:rsidRPr="001E7E92" w:rsidRDefault="00582230" w:rsidP="005D182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82230" w:rsidRPr="001E7E92" w:rsidTr="005D1828">
        <w:trPr>
          <w:cantSplit/>
          <w:trHeight w:val="417"/>
        </w:trPr>
        <w:tc>
          <w:tcPr>
            <w:tcW w:w="10207" w:type="dxa"/>
            <w:gridSpan w:val="3"/>
            <w:shd w:val="pct5" w:color="auto" w:fill="auto"/>
          </w:tcPr>
          <w:p w:rsidR="00582230" w:rsidRPr="001E7E92" w:rsidRDefault="00105B4E" w:rsidP="005D18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Библиотека </w:t>
            </w:r>
            <w:proofErr w:type="spellStart"/>
            <w:r w:rsidR="00051F3C">
              <w:rPr>
                <w:b/>
                <w:sz w:val="28"/>
                <w:szCs w:val="28"/>
              </w:rPr>
              <w:t>с</w:t>
            </w:r>
            <w:proofErr w:type="gramStart"/>
            <w:r w:rsidR="00051F3C">
              <w:rPr>
                <w:b/>
                <w:sz w:val="28"/>
                <w:szCs w:val="28"/>
              </w:rPr>
              <w:t>.Д</w:t>
            </w:r>
            <w:proofErr w:type="gramEnd"/>
            <w:r w:rsidR="00051F3C">
              <w:rPr>
                <w:b/>
                <w:sz w:val="28"/>
                <w:szCs w:val="28"/>
              </w:rPr>
              <w:t>оргели</w:t>
            </w:r>
            <w:proofErr w:type="spellEnd"/>
          </w:p>
        </w:tc>
      </w:tr>
      <w:tr w:rsidR="00582230" w:rsidRPr="001E7E92" w:rsidTr="005D1828">
        <w:trPr>
          <w:cantSplit/>
          <w:trHeight w:val="601"/>
        </w:trPr>
        <w:tc>
          <w:tcPr>
            <w:tcW w:w="6521" w:type="dxa"/>
          </w:tcPr>
          <w:p w:rsidR="00582230" w:rsidRPr="001E7E92" w:rsidRDefault="00582230" w:rsidP="005D1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экскурсий, выставок, бесед для познавательно-исследовательской деятельности детей дошкольного возраста</w:t>
            </w:r>
          </w:p>
        </w:tc>
        <w:tc>
          <w:tcPr>
            <w:tcW w:w="1388" w:type="dxa"/>
          </w:tcPr>
          <w:p w:rsidR="00582230" w:rsidRPr="001E7E92" w:rsidRDefault="00582230" w:rsidP="005D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летнего периода</w:t>
            </w:r>
          </w:p>
        </w:tc>
        <w:tc>
          <w:tcPr>
            <w:tcW w:w="2298" w:type="dxa"/>
          </w:tcPr>
          <w:p w:rsidR="00582230" w:rsidRPr="001E7E92" w:rsidRDefault="0065085C" w:rsidP="005D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аведующей</w:t>
            </w:r>
            <w:r w:rsidR="00582230">
              <w:rPr>
                <w:sz w:val="28"/>
                <w:szCs w:val="28"/>
              </w:rPr>
              <w:t>, воспитатель</w:t>
            </w:r>
          </w:p>
        </w:tc>
      </w:tr>
    </w:tbl>
    <w:p w:rsidR="00787A30" w:rsidRDefault="00787A30" w:rsidP="00BB1BD7">
      <w:pPr>
        <w:widowControl w:val="0"/>
        <w:suppressAutoHyphens/>
        <w:autoSpaceDE w:val="0"/>
        <w:autoSpaceDN w:val="0"/>
        <w:adjustRightInd w:val="0"/>
        <w:spacing w:before="240"/>
        <w:jc w:val="center"/>
        <w:rPr>
          <w:b/>
          <w:bCs/>
          <w:sz w:val="24"/>
          <w:szCs w:val="24"/>
        </w:rPr>
      </w:pPr>
    </w:p>
    <w:p w:rsidR="00787A30" w:rsidRDefault="00721054" w:rsidP="00787A30">
      <w:pPr>
        <w:jc w:val="center"/>
        <w:rPr>
          <w:rFonts w:ascii="Constantia" w:hAnsi="Constantia"/>
          <w:b/>
          <w:sz w:val="36"/>
          <w:szCs w:val="36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1116965</wp:posOffset>
            </wp:positionV>
            <wp:extent cx="7620000" cy="2895600"/>
            <wp:effectExtent l="19050" t="0" r="0" b="0"/>
            <wp:wrapNone/>
            <wp:docPr id="39" name="Рисунок 39" descr="0_a5b37_5e56466b_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0_a5b37_5e56466b_XL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7A30">
        <w:rPr>
          <w:b/>
          <w:bCs/>
          <w:sz w:val="24"/>
          <w:szCs w:val="24"/>
        </w:rPr>
        <w:br w:type="page"/>
      </w:r>
      <w:r w:rsidR="00787A30" w:rsidRPr="00787A30">
        <w:rPr>
          <w:rFonts w:ascii="Constantia" w:hAnsi="Constantia"/>
          <w:b/>
          <w:bCs/>
          <w:sz w:val="36"/>
          <w:szCs w:val="36"/>
        </w:rPr>
        <w:lastRenderedPageBreak/>
        <w:t>7.</w:t>
      </w:r>
      <w:r w:rsidR="00787A30">
        <w:rPr>
          <w:b/>
          <w:bCs/>
          <w:sz w:val="24"/>
          <w:szCs w:val="24"/>
        </w:rPr>
        <w:t xml:space="preserve"> </w:t>
      </w:r>
      <w:r w:rsidR="00787A30" w:rsidRPr="007874BA">
        <w:rPr>
          <w:rFonts w:ascii="Constantia" w:hAnsi="Constantia"/>
          <w:b/>
          <w:sz w:val="36"/>
          <w:szCs w:val="36"/>
        </w:rPr>
        <w:t>О</w:t>
      </w:r>
      <w:r w:rsidR="00787A30">
        <w:rPr>
          <w:rFonts w:ascii="Constantia" w:hAnsi="Constantia"/>
          <w:b/>
          <w:sz w:val="36"/>
          <w:szCs w:val="36"/>
        </w:rPr>
        <w:t>рганизация профилактической и оздоровительной работы с детьми</w:t>
      </w:r>
    </w:p>
    <w:p w:rsidR="00787A30" w:rsidRPr="007874BA" w:rsidRDefault="00787A30" w:rsidP="00787A30">
      <w:pPr>
        <w:jc w:val="center"/>
        <w:rPr>
          <w:rFonts w:ascii="Constantia" w:hAnsi="Constantia"/>
          <w:b/>
          <w:sz w:val="36"/>
          <w:szCs w:val="36"/>
        </w:rPr>
      </w:pPr>
    </w:p>
    <w:tbl>
      <w:tblPr>
        <w:tblW w:w="10349" w:type="dxa"/>
        <w:tblInd w:w="-885" w:type="dxa"/>
        <w:tblCellMar>
          <w:left w:w="0" w:type="dxa"/>
          <w:right w:w="0" w:type="dxa"/>
        </w:tblCellMar>
        <w:tblLook w:val="04A0"/>
      </w:tblPr>
      <w:tblGrid>
        <w:gridCol w:w="867"/>
        <w:gridCol w:w="7356"/>
        <w:gridCol w:w="2126"/>
      </w:tblGrid>
      <w:tr w:rsidR="00787A30" w:rsidTr="00B170BD">
        <w:trPr>
          <w:trHeight w:val="137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7A30" w:rsidRDefault="00787A30" w:rsidP="00B170BD">
            <w:pPr>
              <w:spacing w:line="137" w:lineRule="atLeast"/>
              <w:jc w:val="center"/>
              <w:rPr>
                <w:sz w:val="24"/>
                <w:szCs w:val="24"/>
              </w:rPr>
            </w:pPr>
            <w:r>
              <w:rPr>
                <w:rFonts w:ascii="Georgia" w:hAnsi="Georgia"/>
                <w:b/>
                <w:bCs/>
              </w:rPr>
              <w:t xml:space="preserve">№ </w:t>
            </w:r>
            <w:proofErr w:type="spellStart"/>
            <w:r>
              <w:rPr>
                <w:rFonts w:ascii="Georgia" w:hAnsi="Georgia"/>
                <w:b/>
                <w:bCs/>
              </w:rPr>
              <w:t>п\</w:t>
            </w:r>
            <w:proofErr w:type="gramStart"/>
            <w:r>
              <w:rPr>
                <w:rFonts w:ascii="Georgia" w:hAnsi="Georgia"/>
                <w:b/>
                <w:bCs/>
              </w:rPr>
              <w:t>п</w:t>
            </w:r>
            <w:proofErr w:type="spellEnd"/>
            <w:proofErr w:type="gramEnd"/>
          </w:p>
        </w:tc>
        <w:tc>
          <w:tcPr>
            <w:tcW w:w="7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7A30" w:rsidRDefault="00787A30" w:rsidP="00B170BD">
            <w:pPr>
              <w:spacing w:line="137" w:lineRule="atLeast"/>
              <w:jc w:val="center"/>
              <w:rPr>
                <w:sz w:val="24"/>
                <w:szCs w:val="24"/>
              </w:rPr>
            </w:pPr>
            <w:r>
              <w:rPr>
                <w:rFonts w:ascii="Georgia" w:hAnsi="Georgia"/>
                <w:b/>
                <w:bCs/>
              </w:rPr>
              <w:t>Организация мероприятий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7A30" w:rsidRDefault="00787A30" w:rsidP="00B170BD">
            <w:pPr>
              <w:spacing w:line="137" w:lineRule="atLeast"/>
              <w:jc w:val="center"/>
              <w:rPr>
                <w:sz w:val="24"/>
                <w:szCs w:val="24"/>
              </w:rPr>
            </w:pPr>
            <w:r>
              <w:rPr>
                <w:rFonts w:ascii="Georgia" w:hAnsi="Georgia"/>
                <w:b/>
                <w:bCs/>
              </w:rPr>
              <w:t>Ответственные</w:t>
            </w:r>
          </w:p>
        </w:tc>
      </w:tr>
      <w:tr w:rsidR="00787A30" w:rsidTr="00B170BD">
        <w:trPr>
          <w:trHeight w:val="7312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7A30" w:rsidRDefault="00787A30" w:rsidP="00B170BD">
            <w:pPr>
              <w:jc w:val="center"/>
            </w:pPr>
            <w:r>
              <w:rPr>
                <w:rFonts w:ascii="Georgia" w:hAnsi="Georgia"/>
              </w:rPr>
              <w:t>1.</w:t>
            </w:r>
          </w:p>
          <w:p w:rsidR="00787A30" w:rsidRDefault="00787A30" w:rsidP="00B170BD">
            <w:pPr>
              <w:jc w:val="center"/>
            </w:pPr>
          </w:p>
          <w:p w:rsidR="00787A30" w:rsidRDefault="00787A30" w:rsidP="00B170BD">
            <w:pPr>
              <w:jc w:val="center"/>
            </w:pPr>
          </w:p>
          <w:p w:rsidR="00787A30" w:rsidRDefault="00787A30" w:rsidP="00B170BD">
            <w:pPr>
              <w:jc w:val="center"/>
            </w:pPr>
          </w:p>
          <w:p w:rsidR="00787A30" w:rsidRDefault="00787A30" w:rsidP="00B170BD"/>
          <w:p w:rsidR="00787A30" w:rsidRDefault="00787A30" w:rsidP="00B170BD">
            <w:pPr>
              <w:jc w:val="center"/>
            </w:pPr>
            <w:r>
              <w:rPr>
                <w:rFonts w:ascii="Georgia" w:hAnsi="Georgia"/>
              </w:rPr>
              <w:t>2.</w:t>
            </w:r>
          </w:p>
          <w:p w:rsidR="00787A30" w:rsidRDefault="00787A30" w:rsidP="00B170BD">
            <w:pPr>
              <w:jc w:val="center"/>
            </w:pPr>
          </w:p>
          <w:p w:rsidR="00787A30" w:rsidRDefault="00787A30" w:rsidP="00B170BD"/>
          <w:p w:rsidR="00787A30" w:rsidRDefault="00787A30" w:rsidP="00B170BD">
            <w:pPr>
              <w:jc w:val="center"/>
            </w:pPr>
          </w:p>
          <w:p w:rsidR="00787A30" w:rsidRDefault="00787A30" w:rsidP="00B170BD">
            <w:pPr>
              <w:jc w:val="center"/>
            </w:pPr>
            <w:r>
              <w:rPr>
                <w:rFonts w:ascii="Georgia" w:hAnsi="Georgia"/>
              </w:rPr>
              <w:t>3.</w:t>
            </w:r>
          </w:p>
          <w:p w:rsidR="00787A30" w:rsidRDefault="00787A30" w:rsidP="00B170BD">
            <w:pPr>
              <w:jc w:val="center"/>
            </w:pPr>
          </w:p>
          <w:p w:rsidR="00787A30" w:rsidRDefault="00787A30" w:rsidP="00B170BD">
            <w:pPr>
              <w:jc w:val="center"/>
            </w:pPr>
          </w:p>
          <w:p w:rsidR="00787A30" w:rsidRDefault="00787A30" w:rsidP="00B170BD">
            <w:pPr>
              <w:jc w:val="center"/>
            </w:pPr>
          </w:p>
          <w:p w:rsidR="00787A30" w:rsidRDefault="00787A30" w:rsidP="00B170BD">
            <w:pPr>
              <w:jc w:val="center"/>
            </w:pPr>
          </w:p>
          <w:p w:rsidR="00787A30" w:rsidRDefault="00787A30" w:rsidP="00B170BD">
            <w:pPr>
              <w:jc w:val="center"/>
            </w:pPr>
            <w:r>
              <w:rPr>
                <w:rFonts w:ascii="Georgia" w:hAnsi="Georgia"/>
              </w:rPr>
              <w:t>4.</w:t>
            </w:r>
          </w:p>
          <w:p w:rsidR="00787A30" w:rsidRDefault="00787A30" w:rsidP="00B170BD">
            <w:pPr>
              <w:jc w:val="center"/>
            </w:pPr>
          </w:p>
          <w:p w:rsidR="00787A30" w:rsidRDefault="00787A30" w:rsidP="00B170BD">
            <w:pPr>
              <w:jc w:val="center"/>
            </w:pPr>
          </w:p>
          <w:p w:rsidR="00787A30" w:rsidRDefault="00787A30" w:rsidP="00B170BD">
            <w:pPr>
              <w:jc w:val="center"/>
            </w:pPr>
          </w:p>
          <w:p w:rsidR="00787A30" w:rsidRDefault="00787A30" w:rsidP="00B170BD">
            <w:pPr>
              <w:jc w:val="center"/>
            </w:pPr>
            <w:r>
              <w:rPr>
                <w:rFonts w:ascii="Georgia" w:hAnsi="Georgia"/>
              </w:rPr>
              <w:t>5.</w:t>
            </w:r>
          </w:p>
          <w:p w:rsidR="00787A30" w:rsidRDefault="00787A30" w:rsidP="00B170BD">
            <w:pPr>
              <w:jc w:val="center"/>
            </w:pPr>
          </w:p>
          <w:p w:rsidR="00787A30" w:rsidRDefault="00787A30" w:rsidP="00B170BD">
            <w:pPr>
              <w:jc w:val="both"/>
            </w:pPr>
          </w:p>
          <w:p w:rsidR="00787A30" w:rsidRDefault="00787A30" w:rsidP="00B170BD">
            <w:pPr>
              <w:jc w:val="center"/>
            </w:pPr>
            <w:r>
              <w:rPr>
                <w:rFonts w:ascii="Georgia" w:hAnsi="Georgia"/>
              </w:rPr>
              <w:t>6.</w:t>
            </w:r>
          </w:p>
          <w:p w:rsidR="00787A30" w:rsidRDefault="00787A30" w:rsidP="00B170BD">
            <w:pPr>
              <w:jc w:val="center"/>
            </w:pPr>
          </w:p>
          <w:p w:rsidR="00787A30" w:rsidRDefault="00787A30" w:rsidP="00B170BD">
            <w:pPr>
              <w:jc w:val="center"/>
            </w:pPr>
          </w:p>
          <w:p w:rsidR="00787A30" w:rsidRDefault="00787A30" w:rsidP="00B170BD">
            <w:pPr>
              <w:jc w:val="center"/>
            </w:pPr>
          </w:p>
          <w:p w:rsidR="00787A30" w:rsidRDefault="00787A30" w:rsidP="00B170BD">
            <w:pPr>
              <w:jc w:val="center"/>
            </w:pPr>
            <w:r>
              <w:rPr>
                <w:rFonts w:ascii="Georgia" w:hAnsi="Georgia"/>
              </w:rPr>
              <w:t>7.</w:t>
            </w:r>
          </w:p>
          <w:p w:rsidR="00787A30" w:rsidRDefault="00787A30" w:rsidP="00B170BD">
            <w:pPr>
              <w:jc w:val="center"/>
            </w:pPr>
          </w:p>
          <w:p w:rsidR="00787A30" w:rsidRDefault="00787A30" w:rsidP="00B170BD">
            <w:pPr>
              <w:rPr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7A30" w:rsidRDefault="00787A30" w:rsidP="00B170BD">
            <w:pPr>
              <w:jc w:val="both"/>
            </w:pPr>
            <w:r>
              <w:rPr>
                <w:rFonts w:ascii="Georgia" w:hAnsi="Georgia"/>
              </w:rPr>
              <w:t>Провести инструктаж с сотрудниками ДОУ по организации охраны жизни и здоровья детей; предупреждение детского травматизма; охране труда и выполнению требований техники безопасности на рабочем месте.</w:t>
            </w:r>
          </w:p>
          <w:p w:rsidR="00787A30" w:rsidRDefault="00787A30" w:rsidP="00B170BD">
            <w:pPr>
              <w:jc w:val="both"/>
            </w:pPr>
          </w:p>
          <w:p w:rsidR="00787A30" w:rsidRDefault="00787A30" w:rsidP="00B170BD">
            <w:pPr>
              <w:jc w:val="both"/>
            </w:pPr>
            <w:r>
              <w:rPr>
                <w:rFonts w:ascii="Georgia" w:hAnsi="Georgia"/>
              </w:rPr>
              <w:t>Создать </w:t>
            </w:r>
            <w:r>
              <w:rPr>
                <w:rStyle w:val="apple-converted-space"/>
                <w:rFonts w:ascii="Georgia" w:hAnsi="Georgia"/>
              </w:rPr>
              <w:t> </w:t>
            </w:r>
            <w:r>
              <w:rPr>
                <w:rFonts w:ascii="Georgia" w:hAnsi="Georgia"/>
              </w:rPr>
              <w:t>условия для оптимизации двигательной активности на свежем воздухе. </w:t>
            </w:r>
            <w:r>
              <w:rPr>
                <w:rStyle w:val="apple-converted-space"/>
                <w:rFonts w:ascii="Georgia" w:hAnsi="Georgia"/>
              </w:rPr>
              <w:t> </w:t>
            </w:r>
            <w:r>
              <w:rPr>
                <w:rFonts w:ascii="Georgia" w:hAnsi="Georgia"/>
              </w:rPr>
              <w:t>Активно использовать спортивное оборудование и спортивный инвентарь для организации подвижных игр.</w:t>
            </w:r>
          </w:p>
          <w:p w:rsidR="00787A30" w:rsidRDefault="00787A30" w:rsidP="00B170BD">
            <w:pPr>
              <w:jc w:val="both"/>
            </w:pPr>
          </w:p>
          <w:p w:rsidR="00787A30" w:rsidRDefault="00787A30" w:rsidP="00B170BD">
            <w:pPr>
              <w:jc w:val="both"/>
            </w:pPr>
            <w:r>
              <w:rPr>
                <w:rFonts w:ascii="Georgia" w:hAnsi="Georgia"/>
              </w:rPr>
              <w:t>Осуществлять работу по совершенствованию техники выполнения основных видов движений, проводя на прогулке организованные виды деятельности (индивидуальные и подгрупповые), в соответствии с планом работы.</w:t>
            </w:r>
          </w:p>
          <w:p w:rsidR="00787A30" w:rsidRDefault="00787A30" w:rsidP="00B170BD">
            <w:pPr>
              <w:jc w:val="both"/>
            </w:pPr>
          </w:p>
          <w:p w:rsidR="00787A30" w:rsidRDefault="00787A30" w:rsidP="00B170BD">
            <w:pPr>
              <w:jc w:val="both"/>
            </w:pPr>
            <w:r>
              <w:rPr>
                <w:rFonts w:ascii="Georgia" w:hAnsi="Georgia"/>
              </w:rPr>
              <w:t>Регулярно проводить закаливающие мероприятия: воздушные ванны, босо хождение по коррекционной дорожке, водные процедуры в соответствии с индивидуальными показаниями.  </w:t>
            </w:r>
          </w:p>
          <w:p w:rsidR="00787A30" w:rsidRDefault="00787A30" w:rsidP="00B170BD">
            <w:pPr>
              <w:jc w:val="both"/>
            </w:pPr>
          </w:p>
          <w:p w:rsidR="00787A30" w:rsidRDefault="00787A30" w:rsidP="00B170BD">
            <w:pPr>
              <w:jc w:val="both"/>
            </w:pPr>
            <w:r>
              <w:rPr>
                <w:rFonts w:ascii="Georgia" w:hAnsi="Georgia"/>
              </w:rPr>
              <w:t>Провести с детьми профилактические беседы-занятия во всех группах по блокам: </w:t>
            </w:r>
            <w:r>
              <w:rPr>
                <w:rStyle w:val="apple-converted-space"/>
                <w:rFonts w:ascii="Georgia" w:hAnsi="Georgia"/>
              </w:rPr>
              <w:t> </w:t>
            </w:r>
            <w:r>
              <w:rPr>
                <w:rFonts w:ascii="Georgia" w:hAnsi="Georgia"/>
              </w:rPr>
              <w:t>«ОБЖ» в соответствии с планом групп.</w:t>
            </w:r>
          </w:p>
          <w:p w:rsidR="00787A30" w:rsidRDefault="00787A30" w:rsidP="00B170BD">
            <w:pPr>
              <w:jc w:val="both"/>
            </w:pPr>
          </w:p>
          <w:p w:rsidR="00787A30" w:rsidRDefault="00787A30" w:rsidP="00B170BD">
            <w:pPr>
              <w:jc w:val="both"/>
            </w:pPr>
            <w:r>
              <w:rPr>
                <w:rFonts w:ascii="Georgia" w:hAnsi="Georgia"/>
              </w:rPr>
              <w:t> После тихого часа проводить «побудки» в группах, используя дорожки здоровья и разработанные комплексы.</w:t>
            </w:r>
          </w:p>
          <w:p w:rsidR="00787A30" w:rsidRDefault="00787A30" w:rsidP="00B170BD">
            <w:pPr>
              <w:jc w:val="both"/>
            </w:pPr>
          </w:p>
          <w:p w:rsidR="00787A30" w:rsidRDefault="00787A30" w:rsidP="00B170BD">
            <w:pPr>
              <w:jc w:val="both"/>
            </w:pPr>
            <w:r>
              <w:rPr>
                <w:rFonts w:ascii="Georgia" w:hAnsi="Georgia"/>
              </w:rPr>
              <w:t>Введение постепенного вхождения в учреждение вновь поступающих детей с учетом состояния здоровья, особенностей нервно-психического состояния. Ведение адаптационных листов.</w:t>
            </w:r>
          </w:p>
          <w:p w:rsidR="00787A30" w:rsidRDefault="00787A30" w:rsidP="00B170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7A30" w:rsidRDefault="00787A30" w:rsidP="00B170BD">
            <w:pPr>
              <w:shd w:val="clear" w:color="auto" w:fill="FFFFFF"/>
              <w:jc w:val="both"/>
              <w:rPr>
                <w:rFonts w:ascii="Georgia" w:hAnsi="Georgia"/>
                <w:color w:val="000000"/>
                <w:sz w:val="31"/>
                <w:szCs w:val="31"/>
              </w:rPr>
            </w:pPr>
          </w:p>
          <w:p w:rsidR="00787A30" w:rsidRDefault="00051F3C" w:rsidP="00B170BD">
            <w:pPr>
              <w:shd w:val="clear" w:color="auto" w:fill="FFFFFF"/>
              <w:jc w:val="center"/>
              <w:rPr>
                <w:rFonts w:ascii="Georgia" w:hAnsi="Georgia"/>
                <w:color w:val="000000"/>
                <w:sz w:val="31"/>
                <w:szCs w:val="31"/>
              </w:rPr>
            </w:pPr>
            <w:r>
              <w:rPr>
                <w:rFonts w:ascii="Georgia" w:hAnsi="Georgia"/>
                <w:color w:val="000000"/>
              </w:rPr>
              <w:t>Зам</w:t>
            </w:r>
            <w:proofErr w:type="gramStart"/>
            <w:r>
              <w:rPr>
                <w:rFonts w:ascii="Georgia" w:hAnsi="Georgia"/>
                <w:color w:val="000000"/>
              </w:rPr>
              <w:t>.з</w:t>
            </w:r>
            <w:proofErr w:type="gramEnd"/>
            <w:r>
              <w:rPr>
                <w:rFonts w:ascii="Georgia" w:hAnsi="Georgia"/>
                <w:color w:val="000000"/>
              </w:rPr>
              <w:t>аведующей</w:t>
            </w:r>
          </w:p>
          <w:p w:rsidR="00787A30" w:rsidRDefault="00787A30" w:rsidP="00B170BD">
            <w:pPr>
              <w:shd w:val="clear" w:color="auto" w:fill="FFFFFF"/>
              <w:jc w:val="both"/>
              <w:rPr>
                <w:rFonts w:ascii="Georgia" w:hAnsi="Georgia"/>
                <w:color w:val="000000"/>
                <w:sz w:val="31"/>
                <w:szCs w:val="31"/>
              </w:rPr>
            </w:pPr>
          </w:p>
          <w:p w:rsidR="00787A30" w:rsidRDefault="00787A30" w:rsidP="00B170BD">
            <w:pPr>
              <w:shd w:val="clear" w:color="auto" w:fill="FFFFFF"/>
              <w:jc w:val="both"/>
              <w:rPr>
                <w:rFonts w:ascii="Georgia" w:hAnsi="Georgia"/>
                <w:color w:val="000000"/>
                <w:sz w:val="31"/>
                <w:szCs w:val="31"/>
              </w:rPr>
            </w:pPr>
          </w:p>
          <w:p w:rsidR="00787A30" w:rsidRDefault="00787A30" w:rsidP="00B170BD">
            <w:pPr>
              <w:shd w:val="clear" w:color="auto" w:fill="FFFFFF"/>
              <w:jc w:val="center"/>
              <w:rPr>
                <w:rFonts w:ascii="Georgia" w:hAnsi="Georgia"/>
                <w:color w:val="000000"/>
                <w:sz w:val="31"/>
                <w:szCs w:val="31"/>
              </w:rPr>
            </w:pPr>
            <w:r>
              <w:rPr>
                <w:rFonts w:ascii="Georgia" w:hAnsi="Georgia"/>
                <w:color w:val="000000"/>
              </w:rPr>
              <w:t>Воспитатели групп</w:t>
            </w:r>
          </w:p>
          <w:p w:rsidR="00787A30" w:rsidRDefault="00787A30" w:rsidP="00B170BD">
            <w:pPr>
              <w:shd w:val="clear" w:color="auto" w:fill="FFFFFF"/>
              <w:jc w:val="both"/>
              <w:rPr>
                <w:rFonts w:ascii="Georgia" w:hAnsi="Georgia"/>
                <w:color w:val="000000"/>
                <w:sz w:val="31"/>
                <w:szCs w:val="31"/>
              </w:rPr>
            </w:pPr>
          </w:p>
          <w:p w:rsidR="00787A30" w:rsidRDefault="00787A30" w:rsidP="00B170BD">
            <w:pPr>
              <w:shd w:val="clear" w:color="auto" w:fill="FFFFFF"/>
              <w:jc w:val="center"/>
              <w:rPr>
                <w:rFonts w:ascii="Georgia" w:hAnsi="Georgia"/>
                <w:color w:val="000000"/>
                <w:sz w:val="31"/>
                <w:szCs w:val="31"/>
              </w:rPr>
            </w:pPr>
          </w:p>
          <w:p w:rsidR="00787A30" w:rsidRDefault="00787A30" w:rsidP="00B170BD">
            <w:pPr>
              <w:shd w:val="clear" w:color="auto" w:fill="FFFFFF"/>
              <w:jc w:val="center"/>
              <w:rPr>
                <w:rFonts w:ascii="Georgia" w:hAnsi="Georgia"/>
                <w:color w:val="000000"/>
                <w:sz w:val="31"/>
                <w:szCs w:val="31"/>
              </w:rPr>
            </w:pPr>
            <w:r>
              <w:rPr>
                <w:rFonts w:ascii="Georgia" w:hAnsi="Georgia"/>
                <w:color w:val="000000"/>
              </w:rPr>
              <w:t>Инструктор по физ.</w:t>
            </w:r>
          </w:p>
          <w:p w:rsidR="00787A30" w:rsidRDefault="00787A30" w:rsidP="00B170BD">
            <w:pPr>
              <w:shd w:val="clear" w:color="auto" w:fill="FFFFFF"/>
              <w:jc w:val="center"/>
              <w:rPr>
                <w:rFonts w:ascii="Georgia" w:hAnsi="Georgia"/>
                <w:color w:val="000000"/>
                <w:sz w:val="31"/>
                <w:szCs w:val="31"/>
              </w:rPr>
            </w:pPr>
            <w:r>
              <w:rPr>
                <w:rFonts w:ascii="Georgia" w:hAnsi="Georgia"/>
                <w:color w:val="000000"/>
              </w:rPr>
              <w:t> культуре, воспитатели групп</w:t>
            </w:r>
          </w:p>
          <w:p w:rsidR="00787A30" w:rsidRDefault="00787A30" w:rsidP="00B170BD">
            <w:pPr>
              <w:shd w:val="clear" w:color="auto" w:fill="FFFFFF"/>
              <w:jc w:val="both"/>
              <w:rPr>
                <w:rFonts w:ascii="Georgia" w:hAnsi="Georgia"/>
                <w:color w:val="000000"/>
                <w:sz w:val="31"/>
                <w:szCs w:val="31"/>
              </w:rPr>
            </w:pPr>
          </w:p>
          <w:p w:rsidR="00787A30" w:rsidRDefault="0065085C" w:rsidP="00B170BD">
            <w:pPr>
              <w:shd w:val="clear" w:color="auto" w:fill="FFFFFF"/>
              <w:jc w:val="center"/>
              <w:rPr>
                <w:rFonts w:ascii="Georgia" w:hAnsi="Georgia"/>
                <w:color w:val="000000"/>
                <w:sz w:val="31"/>
                <w:szCs w:val="31"/>
              </w:rPr>
            </w:pPr>
            <w:r>
              <w:rPr>
                <w:rFonts w:ascii="Georgia" w:hAnsi="Georgia"/>
                <w:color w:val="000000"/>
              </w:rPr>
              <w:t>зам.заведующей</w:t>
            </w:r>
            <w:r w:rsidR="00787A30">
              <w:rPr>
                <w:rFonts w:ascii="Georgia" w:hAnsi="Georgia"/>
                <w:color w:val="000000"/>
              </w:rPr>
              <w:t>,</w:t>
            </w:r>
          </w:p>
          <w:p w:rsidR="00787A30" w:rsidRDefault="00787A30" w:rsidP="00B170BD">
            <w:pPr>
              <w:shd w:val="clear" w:color="auto" w:fill="FFFFFF"/>
              <w:jc w:val="center"/>
              <w:rPr>
                <w:rFonts w:ascii="Georgia" w:hAnsi="Georgia"/>
                <w:color w:val="000000"/>
                <w:sz w:val="31"/>
                <w:szCs w:val="31"/>
              </w:rPr>
            </w:pPr>
            <w:r>
              <w:rPr>
                <w:rFonts w:ascii="Georgia" w:hAnsi="Georgia"/>
                <w:color w:val="000000"/>
              </w:rPr>
              <w:t>воспитатели групп</w:t>
            </w:r>
          </w:p>
          <w:p w:rsidR="00787A30" w:rsidRDefault="00787A30" w:rsidP="00B170BD">
            <w:pPr>
              <w:shd w:val="clear" w:color="auto" w:fill="FFFFFF"/>
              <w:rPr>
                <w:rFonts w:ascii="Georgia" w:hAnsi="Georgia"/>
                <w:color w:val="000000"/>
                <w:sz w:val="31"/>
                <w:szCs w:val="31"/>
              </w:rPr>
            </w:pPr>
          </w:p>
          <w:p w:rsidR="00787A30" w:rsidRDefault="00787A30" w:rsidP="00B170BD">
            <w:pPr>
              <w:shd w:val="clear" w:color="auto" w:fill="FFFFFF"/>
              <w:rPr>
                <w:rFonts w:ascii="Georgia" w:hAnsi="Georgia"/>
                <w:color w:val="000000"/>
                <w:sz w:val="31"/>
                <w:szCs w:val="31"/>
              </w:rPr>
            </w:pPr>
          </w:p>
          <w:p w:rsidR="00787A30" w:rsidRDefault="00787A30" w:rsidP="00B170BD">
            <w:pPr>
              <w:shd w:val="clear" w:color="auto" w:fill="FFFFFF"/>
              <w:jc w:val="center"/>
              <w:rPr>
                <w:rFonts w:ascii="Georgia" w:hAnsi="Georgia"/>
                <w:color w:val="000000"/>
                <w:sz w:val="31"/>
                <w:szCs w:val="31"/>
              </w:rPr>
            </w:pPr>
            <w:r>
              <w:rPr>
                <w:rFonts w:ascii="Georgia" w:hAnsi="Georgia"/>
                <w:color w:val="000000"/>
              </w:rPr>
              <w:t>Воспитатели,</w:t>
            </w:r>
          </w:p>
          <w:p w:rsidR="00787A30" w:rsidRDefault="00787A30" w:rsidP="00B170BD">
            <w:pPr>
              <w:shd w:val="clear" w:color="auto" w:fill="FFFFFF"/>
              <w:rPr>
                <w:rFonts w:ascii="Georgia" w:hAnsi="Georgia"/>
                <w:color w:val="000000"/>
                <w:sz w:val="31"/>
                <w:szCs w:val="31"/>
              </w:rPr>
            </w:pPr>
          </w:p>
          <w:p w:rsidR="00787A30" w:rsidRDefault="00787A30" w:rsidP="00B170BD">
            <w:pPr>
              <w:shd w:val="clear" w:color="auto" w:fill="FFFFFF"/>
              <w:jc w:val="center"/>
              <w:rPr>
                <w:rFonts w:ascii="Georgia" w:hAnsi="Georgia"/>
                <w:color w:val="000000"/>
                <w:sz w:val="31"/>
                <w:szCs w:val="31"/>
              </w:rPr>
            </w:pPr>
            <w:r>
              <w:rPr>
                <w:rFonts w:ascii="Georgia" w:hAnsi="Georgia"/>
                <w:color w:val="000000"/>
              </w:rPr>
              <w:t>Воспитатели групп</w:t>
            </w:r>
          </w:p>
          <w:p w:rsidR="00787A30" w:rsidRDefault="00787A30" w:rsidP="00B170BD">
            <w:pPr>
              <w:shd w:val="clear" w:color="auto" w:fill="FFFFFF"/>
              <w:jc w:val="center"/>
              <w:rPr>
                <w:rFonts w:ascii="Georgia" w:hAnsi="Georgia"/>
                <w:color w:val="000000"/>
                <w:sz w:val="31"/>
                <w:szCs w:val="31"/>
              </w:rPr>
            </w:pPr>
            <w:r>
              <w:rPr>
                <w:rFonts w:ascii="Georgia" w:hAnsi="Georgia"/>
                <w:color w:val="000000"/>
              </w:rPr>
              <w:t>старшая медсестра</w:t>
            </w:r>
          </w:p>
          <w:p w:rsidR="00787A30" w:rsidRDefault="00787A30" w:rsidP="00B170BD">
            <w:pPr>
              <w:shd w:val="clear" w:color="auto" w:fill="FFFFFF"/>
              <w:rPr>
                <w:rFonts w:ascii="Georgia" w:hAnsi="Georgia"/>
                <w:color w:val="000000"/>
                <w:sz w:val="31"/>
                <w:szCs w:val="31"/>
              </w:rPr>
            </w:pPr>
          </w:p>
          <w:p w:rsidR="00787A30" w:rsidRDefault="00787A30" w:rsidP="00B170BD">
            <w:pPr>
              <w:shd w:val="clear" w:color="auto" w:fill="FFFFFF"/>
              <w:jc w:val="center"/>
              <w:rPr>
                <w:rFonts w:ascii="Georgia" w:hAnsi="Georgia"/>
                <w:color w:val="000000"/>
                <w:sz w:val="31"/>
                <w:szCs w:val="31"/>
              </w:rPr>
            </w:pPr>
            <w:r>
              <w:rPr>
                <w:rFonts w:ascii="Georgia" w:hAnsi="Georgia"/>
                <w:color w:val="000000"/>
              </w:rPr>
              <w:t>Воспитатели групп</w:t>
            </w:r>
          </w:p>
          <w:p w:rsidR="00787A30" w:rsidRDefault="00787A30" w:rsidP="00B170BD">
            <w:pPr>
              <w:shd w:val="clear" w:color="auto" w:fill="FFFFFF"/>
              <w:jc w:val="center"/>
              <w:rPr>
                <w:rFonts w:ascii="Georgia" w:hAnsi="Georgia"/>
                <w:color w:val="000000"/>
                <w:sz w:val="31"/>
                <w:szCs w:val="31"/>
              </w:rPr>
            </w:pPr>
            <w:r>
              <w:rPr>
                <w:rFonts w:ascii="Georgia" w:hAnsi="Georgia"/>
                <w:color w:val="000000"/>
              </w:rPr>
              <w:t>старшая медсестра</w:t>
            </w:r>
          </w:p>
          <w:p w:rsidR="00787A30" w:rsidRDefault="00787A30" w:rsidP="00B170BD">
            <w:pPr>
              <w:rPr>
                <w:sz w:val="24"/>
                <w:szCs w:val="24"/>
              </w:rPr>
            </w:pPr>
          </w:p>
        </w:tc>
      </w:tr>
    </w:tbl>
    <w:p w:rsidR="004E3879" w:rsidRDefault="004E3879" w:rsidP="00BB1BD7">
      <w:pPr>
        <w:widowControl w:val="0"/>
        <w:suppressAutoHyphens/>
        <w:autoSpaceDE w:val="0"/>
        <w:autoSpaceDN w:val="0"/>
        <w:adjustRightInd w:val="0"/>
        <w:spacing w:before="240"/>
        <w:jc w:val="center"/>
        <w:rPr>
          <w:b/>
          <w:bCs/>
          <w:sz w:val="24"/>
          <w:szCs w:val="24"/>
        </w:rPr>
      </w:pPr>
    </w:p>
    <w:p w:rsidR="002164E9" w:rsidRPr="00385315" w:rsidRDefault="00721054" w:rsidP="002164E9">
      <w:pPr>
        <w:widowControl w:val="0"/>
        <w:suppressAutoHyphens/>
        <w:autoSpaceDE w:val="0"/>
        <w:autoSpaceDN w:val="0"/>
        <w:adjustRightInd w:val="0"/>
        <w:spacing w:before="240"/>
        <w:jc w:val="center"/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-872490</wp:posOffset>
            </wp:positionH>
            <wp:positionV relativeFrom="paragraph">
              <wp:posOffset>1193800</wp:posOffset>
            </wp:positionV>
            <wp:extent cx="7620000" cy="2895600"/>
            <wp:effectExtent l="19050" t="0" r="0" b="0"/>
            <wp:wrapNone/>
            <wp:docPr id="38" name="Рисунок 38" descr="0_a5b37_5e56466b_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0_a5b37_5e56466b_XL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E3879">
        <w:rPr>
          <w:b/>
          <w:bCs/>
          <w:sz w:val="24"/>
          <w:szCs w:val="24"/>
        </w:rPr>
        <w:br w:type="page"/>
      </w:r>
      <w:r w:rsidR="002164E9" w:rsidRPr="00385315">
        <w:lastRenderedPageBreak/>
        <w:t xml:space="preserve"> </w:t>
      </w:r>
    </w:p>
    <w:p w:rsidR="00602784" w:rsidRPr="002164E9" w:rsidRDefault="00721054" w:rsidP="002164E9">
      <w:pPr>
        <w:spacing w:before="100" w:beforeAutospacing="1" w:after="100" w:afterAutospacing="1"/>
        <w:rPr>
          <w:b/>
          <w:bCs/>
          <w:color w:val="7030A0"/>
          <w:sz w:val="32"/>
          <w:szCs w:val="32"/>
        </w:rPr>
      </w:pPr>
      <w:r w:rsidRPr="002164E9">
        <w:rPr>
          <w:i/>
          <w:noProof/>
          <w:sz w:val="144"/>
          <w:szCs w:val="144"/>
        </w:rPr>
        <w:drawing>
          <wp:anchor distT="0" distB="0" distL="114300" distR="114300" simplePos="0" relativeHeight="251681280" behindDoc="1" locked="0" layoutInCell="1" allowOverlap="1">
            <wp:simplePos x="0" y="0"/>
            <wp:positionH relativeFrom="column">
              <wp:posOffset>-1193877</wp:posOffset>
            </wp:positionH>
            <wp:positionV relativeFrom="paragraph">
              <wp:posOffset>-596264</wp:posOffset>
            </wp:positionV>
            <wp:extent cx="7575443" cy="10759044"/>
            <wp:effectExtent l="19050" t="0" r="6457" b="0"/>
            <wp:wrapNone/>
            <wp:docPr id="53" name="Рисунок 53" descr="Картинки по запросу рамки в летом в до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Картинки по запросу рамки в летом в до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443" cy="107590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4617" w:rsidRDefault="00F44617" w:rsidP="00F44617">
      <w:pPr>
        <w:rPr>
          <w:i/>
          <w:sz w:val="36"/>
          <w:szCs w:val="36"/>
        </w:rPr>
      </w:pPr>
    </w:p>
    <w:p w:rsidR="00F44617" w:rsidRDefault="00F44617" w:rsidP="00F44617">
      <w:pPr>
        <w:rPr>
          <w:i/>
          <w:sz w:val="36"/>
          <w:szCs w:val="36"/>
        </w:rPr>
      </w:pPr>
    </w:p>
    <w:p w:rsidR="00F44617" w:rsidRPr="006C44D3" w:rsidRDefault="00F44617" w:rsidP="006C44D3">
      <w:pPr>
        <w:rPr>
          <w:i/>
          <w:sz w:val="36"/>
          <w:szCs w:val="36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603332450510203670830559428146817986133868575832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Даудова  Гульжанат Ибрагимовна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20.04.2021 по 20.04.2022</w:t>
            </w:r>
          </w:p>
        </w:tc>
      </w:tr>
    </w:tbl>
    <w:sectPr xmlns:w="http://schemas.openxmlformats.org/wordprocessingml/2006/main" xmlns:r="http://schemas.openxmlformats.org/officeDocument/2006/relationships" w:rsidR="00F44617" w:rsidRPr="006C44D3" w:rsidSect="00120487">
      <w:footerReference w:type="even" r:id="rId11"/>
      <w:footerReference w:type="default" r:id="rId12"/>
      <w:type w:val="continuous"/>
      <w:pgSz w:w="11906" w:h="16838"/>
      <w:pgMar w:top="709" w:right="1133" w:bottom="709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9B4" w:rsidRDefault="00A369B4">
      <w:r>
        <w:separator/>
      </w:r>
    </w:p>
  </w:endnote>
  <w:endnote w:type="continuationSeparator" w:id="0">
    <w:p w:rsidR="00A369B4" w:rsidRDefault="00A36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079" w:rsidRDefault="00040F92" w:rsidP="001D17B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270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7079" w:rsidRDefault="00527079" w:rsidP="00D524A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079" w:rsidRDefault="00040F92" w:rsidP="001D17B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2707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6C32">
      <w:rPr>
        <w:rStyle w:val="a5"/>
        <w:noProof/>
      </w:rPr>
      <w:t>13</w:t>
    </w:r>
    <w:r>
      <w:rPr>
        <w:rStyle w:val="a5"/>
      </w:rPr>
      <w:fldChar w:fldCharType="end"/>
    </w:r>
  </w:p>
  <w:p w:rsidR="00527079" w:rsidRDefault="00527079" w:rsidP="00D524A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9B4" w:rsidRDefault="00A369B4">
      <w:r>
        <w:separator/>
      </w:r>
    </w:p>
  </w:footnote>
  <w:footnote w:type="continuationSeparator" w:id="0">
    <w:p w:rsidR="00A369B4" w:rsidRDefault="00A369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830">
    <w:multiLevelType w:val="hybridMultilevel"/>
    <w:lvl w:ilvl="0" w:tplc="45332651">
      <w:start w:val="1"/>
      <w:numFmt w:val="decimal"/>
      <w:lvlText w:val="%1."/>
      <w:lvlJc w:val="left"/>
      <w:pPr>
        <w:ind w:left="720" w:hanging="360"/>
      </w:pPr>
    </w:lvl>
    <w:lvl w:ilvl="1" w:tplc="45332651" w:tentative="1">
      <w:start w:val="1"/>
      <w:numFmt w:val="lowerLetter"/>
      <w:lvlText w:val="%2."/>
      <w:lvlJc w:val="left"/>
      <w:pPr>
        <w:ind w:left="1440" w:hanging="360"/>
      </w:pPr>
    </w:lvl>
    <w:lvl w:ilvl="2" w:tplc="45332651" w:tentative="1">
      <w:start w:val="1"/>
      <w:numFmt w:val="lowerRoman"/>
      <w:lvlText w:val="%3."/>
      <w:lvlJc w:val="right"/>
      <w:pPr>
        <w:ind w:left="2160" w:hanging="180"/>
      </w:pPr>
    </w:lvl>
    <w:lvl w:ilvl="3" w:tplc="45332651" w:tentative="1">
      <w:start w:val="1"/>
      <w:numFmt w:val="decimal"/>
      <w:lvlText w:val="%4."/>
      <w:lvlJc w:val="left"/>
      <w:pPr>
        <w:ind w:left="2880" w:hanging="360"/>
      </w:pPr>
    </w:lvl>
    <w:lvl w:ilvl="4" w:tplc="45332651" w:tentative="1">
      <w:start w:val="1"/>
      <w:numFmt w:val="lowerLetter"/>
      <w:lvlText w:val="%5."/>
      <w:lvlJc w:val="left"/>
      <w:pPr>
        <w:ind w:left="3600" w:hanging="360"/>
      </w:pPr>
    </w:lvl>
    <w:lvl w:ilvl="5" w:tplc="45332651" w:tentative="1">
      <w:start w:val="1"/>
      <w:numFmt w:val="lowerRoman"/>
      <w:lvlText w:val="%6."/>
      <w:lvlJc w:val="right"/>
      <w:pPr>
        <w:ind w:left="4320" w:hanging="180"/>
      </w:pPr>
    </w:lvl>
    <w:lvl w:ilvl="6" w:tplc="45332651" w:tentative="1">
      <w:start w:val="1"/>
      <w:numFmt w:val="decimal"/>
      <w:lvlText w:val="%7."/>
      <w:lvlJc w:val="left"/>
      <w:pPr>
        <w:ind w:left="5040" w:hanging="360"/>
      </w:pPr>
    </w:lvl>
    <w:lvl w:ilvl="7" w:tplc="45332651" w:tentative="1">
      <w:start w:val="1"/>
      <w:numFmt w:val="lowerLetter"/>
      <w:lvlText w:val="%8."/>
      <w:lvlJc w:val="left"/>
      <w:pPr>
        <w:ind w:left="5760" w:hanging="360"/>
      </w:pPr>
    </w:lvl>
    <w:lvl w:ilvl="8" w:tplc="4533265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9">
    <w:multiLevelType w:val="hybridMultilevel"/>
    <w:lvl w:ilvl="0" w:tplc="62294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111167F"/>
    <w:multiLevelType w:val="hybridMultilevel"/>
    <w:tmpl w:val="2468291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2470F"/>
    <w:multiLevelType w:val="hybridMultilevel"/>
    <w:tmpl w:val="2FA08FF4"/>
    <w:lvl w:ilvl="0" w:tplc="FBAEE222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1902F3"/>
    <w:multiLevelType w:val="hybridMultilevel"/>
    <w:tmpl w:val="869A381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410D63"/>
    <w:multiLevelType w:val="hybridMultilevel"/>
    <w:tmpl w:val="7912471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E60325"/>
    <w:multiLevelType w:val="hybridMultilevel"/>
    <w:tmpl w:val="B1F20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673F59"/>
    <w:multiLevelType w:val="hybridMultilevel"/>
    <w:tmpl w:val="F4DE69A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125613"/>
    <w:multiLevelType w:val="hybridMultilevel"/>
    <w:tmpl w:val="AA2CCDE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5017DA"/>
    <w:multiLevelType w:val="singleLevel"/>
    <w:tmpl w:val="8BEC88A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E743841"/>
    <w:multiLevelType w:val="hybridMultilevel"/>
    <w:tmpl w:val="B006496E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68C1B12"/>
    <w:multiLevelType w:val="hybridMultilevel"/>
    <w:tmpl w:val="9E767C18"/>
    <w:lvl w:ilvl="0" w:tplc="DDD0250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>
    <w:nsid w:val="48592FD9"/>
    <w:multiLevelType w:val="hybridMultilevel"/>
    <w:tmpl w:val="1E8C304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944021B"/>
    <w:multiLevelType w:val="hybridMultilevel"/>
    <w:tmpl w:val="C9AEA17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BCC0E1A"/>
    <w:multiLevelType w:val="hybridMultilevel"/>
    <w:tmpl w:val="2F727566"/>
    <w:lvl w:ilvl="0" w:tplc="E68C46E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558B73A1"/>
    <w:multiLevelType w:val="hybridMultilevel"/>
    <w:tmpl w:val="90A457C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83F3B93"/>
    <w:multiLevelType w:val="hybridMultilevel"/>
    <w:tmpl w:val="895887A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F0E7645"/>
    <w:multiLevelType w:val="hybridMultilevel"/>
    <w:tmpl w:val="EF6212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19C7618"/>
    <w:multiLevelType w:val="hybridMultilevel"/>
    <w:tmpl w:val="9FAAC5F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1F53000"/>
    <w:multiLevelType w:val="hybridMultilevel"/>
    <w:tmpl w:val="6FBAB96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BC1F51"/>
    <w:multiLevelType w:val="hybridMultilevel"/>
    <w:tmpl w:val="317A5EB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F0A264F"/>
    <w:multiLevelType w:val="hybridMultilevel"/>
    <w:tmpl w:val="B86C84A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1F47FCA"/>
    <w:multiLevelType w:val="hybridMultilevel"/>
    <w:tmpl w:val="A5B216C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4B10BCC"/>
    <w:multiLevelType w:val="hybridMultilevel"/>
    <w:tmpl w:val="C8EA4AE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20"/>
  </w:num>
  <w:num w:numId="5">
    <w:abstractNumId w:val="10"/>
  </w:num>
  <w:num w:numId="6">
    <w:abstractNumId w:val="15"/>
  </w:num>
  <w:num w:numId="7">
    <w:abstractNumId w:val="18"/>
  </w:num>
  <w:num w:numId="8">
    <w:abstractNumId w:val="2"/>
  </w:num>
  <w:num w:numId="9">
    <w:abstractNumId w:val="3"/>
  </w:num>
  <w:num w:numId="10">
    <w:abstractNumId w:val="0"/>
  </w:num>
  <w:num w:numId="11">
    <w:abstractNumId w:val="6"/>
  </w:num>
  <w:num w:numId="12">
    <w:abstractNumId w:val="19"/>
  </w:num>
  <w:num w:numId="13">
    <w:abstractNumId w:val="21"/>
  </w:num>
  <w:num w:numId="14">
    <w:abstractNumId w:val="5"/>
  </w:num>
  <w:num w:numId="15">
    <w:abstractNumId w:val="16"/>
  </w:num>
  <w:num w:numId="16">
    <w:abstractNumId w:val="11"/>
  </w:num>
  <w:num w:numId="17">
    <w:abstractNumId w:val="13"/>
  </w:num>
  <w:num w:numId="18">
    <w:abstractNumId w:val="14"/>
  </w:num>
  <w:num w:numId="19">
    <w:abstractNumId w:val="17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829">
    <w:abstractNumId w:val="2829"/>
  </w:num>
  <w:num w:numId="2830">
    <w:abstractNumId w:val="283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673"/>
    <w:rsid w:val="000227BB"/>
    <w:rsid w:val="00040F92"/>
    <w:rsid w:val="00051F3C"/>
    <w:rsid w:val="00077FA7"/>
    <w:rsid w:val="00082280"/>
    <w:rsid w:val="000D0477"/>
    <w:rsid w:val="000E4AF8"/>
    <w:rsid w:val="001024CC"/>
    <w:rsid w:val="00105B4E"/>
    <w:rsid w:val="00120487"/>
    <w:rsid w:val="001A2F36"/>
    <w:rsid w:val="001B12EA"/>
    <w:rsid w:val="001B5D29"/>
    <w:rsid w:val="001D17BA"/>
    <w:rsid w:val="001E7E92"/>
    <w:rsid w:val="0020605B"/>
    <w:rsid w:val="002164E9"/>
    <w:rsid w:val="0022641F"/>
    <w:rsid w:val="002327BC"/>
    <w:rsid w:val="002A4C6B"/>
    <w:rsid w:val="002A57D9"/>
    <w:rsid w:val="002A77A7"/>
    <w:rsid w:val="002C609F"/>
    <w:rsid w:val="002D187B"/>
    <w:rsid w:val="002E438A"/>
    <w:rsid w:val="00315C39"/>
    <w:rsid w:val="00322845"/>
    <w:rsid w:val="003317EB"/>
    <w:rsid w:val="00331A9B"/>
    <w:rsid w:val="00332099"/>
    <w:rsid w:val="003813AD"/>
    <w:rsid w:val="003F161C"/>
    <w:rsid w:val="00400B4E"/>
    <w:rsid w:val="00421910"/>
    <w:rsid w:val="00423577"/>
    <w:rsid w:val="00470FF5"/>
    <w:rsid w:val="00494A1D"/>
    <w:rsid w:val="004B13F8"/>
    <w:rsid w:val="004C05BF"/>
    <w:rsid w:val="004D24B2"/>
    <w:rsid w:val="004E1D6F"/>
    <w:rsid w:val="004E3879"/>
    <w:rsid w:val="00504DFB"/>
    <w:rsid w:val="00527079"/>
    <w:rsid w:val="00582230"/>
    <w:rsid w:val="00582374"/>
    <w:rsid w:val="0058416D"/>
    <w:rsid w:val="00591D5A"/>
    <w:rsid w:val="005D1828"/>
    <w:rsid w:val="005D7CFF"/>
    <w:rsid w:val="0060062C"/>
    <w:rsid w:val="00602784"/>
    <w:rsid w:val="006049E6"/>
    <w:rsid w:val="00627553"/>
    <w:rsid w:val="0063062A"/>
    <w:rsid w:val="00644C32"/>
    <w:rsid w:val="0065085C"/>
    <w:rsid w:val="00690B44"/>
    <w:rsid w:val="00697D36"/>
    <w:rsid w:val="006C44D3"/>
    <w:rsid w:val="006E273C"/>
    <w:rsid w:val="006E35DE"/>
    <w:rsid w:val="006E7B13"/>
    <w:rsid w:val="00721054"/>
    <w:rsid w:val="0072324E"/>
    <w:rsid w:val="007300E0"/>
    <w:rsid w:val="00762997"/>
    <w:rsid w:val="00780D24"/>
    <w:rsid w:val="00782384"/>
    <w:rsid w:val="00787096"/>
    <w:rsid w:val="007874BA"/>
    <w:rsid w:val="00787A30"/>
    <w:rsid w:val="007A3E08"/>
    <w:rsid w:val="007A4A43"/>
    <w:rsid w:val="007A6FE1"/>
    <w:rsid w:val="007B0292"/>
    <w:rsid w:val="007B2B4E"/>
    <w:rsid w:val="007D2DE7"/>
    <w:rsid w:val="007E3490"/>
    <w:rsid w:val="008023DB"/>
    <w:rsid w:val="00811C05"/>
    <w:rsid w:val="00835059"/>
    <w:rsid w:val="00847116"/>
    <w:rsid w:val="00896082"/>
    <w:rsid w:val="008A0ECF"/>
    <w:rsid w:val="008E7194"/>
    <w:rsid w:val="009002FE"/>
    <w:rsid w:val="00903C1A"/>
    <w:rsid w:val="00931B89"/>
    <w:rsid w:val="00934673"/>
    <w:rsid w:val="00971AB8"/>
    <w:rsid w:val="0097655A"/>
    <w:rsid w:val="009C4A2B"/>
    <w:rsid w:val="009C6635"/>
    <w:rsid w:val="009D2727"/>
    <w:rsid w:val="009D7C47"/>
    <w:rsid w:val="009F3F77"/>
    <w:rsid w:val="00A369B4"/>
    <w:rsid w:val="00A77EFE"/>
    <w:rsid w:val="00A8014C"/>
    <w:rsid w:val="00A96C32"/>
    <w:rsid w:val="00AD49AC"/>
    <w:rsid w:val="00B170BD"/>
    <w:rsid w:val="00B22231"/>
    <w:rsid w:val="00B30473"/>
    <w:rsid w:val="00B7045C"/>
    <w:rsid w:val="00B714DE"/>
    <w:rsid w:val="00BA0D85"/>
    <w:rsid w:val="00BA54FD"/>
    <w:rsid w:val="00BB1BD7"/>
    <w:rsid w:val="00BC481D"/>
    <w:rsid w:val="00BD49EC"/>
    <w:rsid w:val="00BF380C"/>
    <w:rsid w:val="00C0203F"/>
    <w:rsid w:val="00C33324"/>
    <w:rsid w:val="00C53299"/>
    <w:rsid w:val="00C55624"/>
    <w:rsid w:val="00C559C2"/>
    <w:rsid w:val="00C63991"/>
    <w:rsid w:val="00CA4903"/>
    <w:rsid w:val="00CB5549"/>
    <w:rsid w:val="00CF0FBC"/>
    <w:rsid w:val="00D524AA"/>
    <w:rsid w:val="00D64751"/>
    <w:rsid w:val="00D72AD8"/>
    <w:rsid w:val="00D8703E"/>
    <w:rsid w:val="00DA3BD1"/>
    <w:rsid w:val="00DB6A5A"/>
    <w:rsid w:val="00DC6FE6"/>
    <w:rsid w:val="00DE788D"/>
    <w:rsid w:val="00E00FA0"/>
    <w:rsid w:val="00E02176"/>
    <w:rsid w:val="00E13D42"/>
    <w:rsid w:val="00E927CB"/>
    <w:rsid w:val="00EB22B3"/>
    <w:rsid w:val="00ED2C65"/>
    <w:rsid w:val="00ED50A8"/>
    <w:rsid w:val="00F11A61"/>
    <w:rsid w:val="00F435F1"/>
    <w:rsid w:val="00F44617"/>
    <w:rsid w:val="00F73AA0"/>
    <w:rsid w:val="00F94EC5"/>
    <w:rsid w:val="00FD3B4E"/>
    <w:rsid w:val="00FD6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uiPriority="0"/>
    <w:lsdException w:name="No Lis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A9B"/>
  </w:style>
  <w:style w:type="paragraph" w:styleId="1">
    <w:name w:val="heading 1"/>
    <w:basedOn w:val="a"/>
    <w:next w:val="a"/>
    <w:link w:val="10"/>
    <w:uiPriority w:val="99"/>
    <w:qFormat/>
    <w:rsid w:val="00331A9B"/>
    <w:pPr>
      <w:keepNext/>
      <w:jc w:val="center"/>
      <w:outlineLvl w:val="0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7C7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rsid w:val="00D524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67C7F"/>
    <w:rPr>
      <w:sz w:val="20"/>
      <w:szCs w:val="20"/>
    </w:rPr>
  </w:style>
  <w:style w:type="character" w:styleId="a5">
    <w:name w:val="page number"/>
    <w:basedOn w:val="a0"/>
    <w:uiPriority w:val="99"/>
    <w:rsid w:val="00D524AA"/>
    <w:rPr>
      <w:rFonts w:cs="Times New Roman"/>
    </w:rPr>
  </w:style>
  <w:style w:type="paragraph" w:styleId="a6">
    <w:name w:val="No Spacing"/>
    <w:link w:val="a7"/>
    <w:uiPriority w:val="99"/>
    <w:qFormat/>
    <w:rsid w:val="004E1D6F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4E1D6F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uiPriority w:val="99"/>
    <w:rsid w:val="004E1D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4E1D6F"/>
    <w:rPr>
      <w:rFonts w:ascii="Tahoma" w:hAnsi="Tahoma" w:cs="Tahoma"/>
      <w:sz w:val="16"/>
      <w:szCs w:val="16"/>
    </w:rPr>
  </w:style>
  <w:style w:type="character" w:styleId="aa">
    <w:name w:val="Strong"/>
    <w:basedOn w:val="a0"/>
    <w:qFormat/>
    <w:locked/>
    <w:rsid w:val="00A77EFE"/>
    <w:rPr>
      <w:b/>
      <w:bCs/>
    </w:rPr>
  </w:style>
  <w:style w:type="character" w:customStyle="1" w:styleId="apple-converted-space">
    <w:name w:val="apple-converted-space"/>
    <w:basedOn w:val="a0"/>
    <w:rsid w:val="00A77EFE"/>
  </w:style>
  <w:style w:type="paragraph" w:styleId="ab">
    <w:name w:val="List Paragraph"/>
    <w:basedOn w:val="a"/>
    <w:uiPriority w:val="99"/>
    <w:qFormat/>
    <w:rsid w:val="00D72AD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styleId="ac">
    <w:name w:val="Table Grid"/>
    <w:basedOn w:val="a1"/>
    <w:uiPriority w:val="99"/>
    <w:rsid w:val="00D72A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basedOn w:val="a0"/>
    <w:uiPriority w:val="20"/>
    <w:qFormat/>
    <w:locked/>
    <w:rsid w:val="004E3879"/>
    <w:rPr>
      <w:i/>
      <w:iCs/>
    </w:rPr>
  </w:style>
  <w:style w:type="paragraph" w:styleId="ae">
    <w:name w:val="header"/>
    <w:basedOn w:val="a"/>
    <w:link w:val="af"/>
    <w:rsid w:val="0012048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Верхний колонтитул Знак"/>
    <w:basedOn w:val="a0"/>
    <w:link w:val="ae"/>
    <w:rsid w:val="00120487"/>
    <w:rPr>
      <w:sz w:val="24"/>
      <w:szCs w:val="24"/>
    </w:rPr>
  </w:style>
  <w:style w:type="character" w:customStyle="1" w:styleId="st">
    <w:name w:val="st"/>
    <w:basedOn w:val="a0"/>
    <w:rsid w:val="009D2727"/>
  </w:style>
  <w:style w:type="paragraph" w:styleId="af0">
    <w:name w:val="Normal (Web)"/>
    <w:basedOn w:val="a"/>
    <w:rsid w:val="00F44617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Hyperlink"/>
    <w:basedOn w:val="a0"/>
    <w:uiPriority w:val="99"/>
    <w:unhideWhenUsed/>
    <w:rsid w:val="00F44617"/>
    <w:rPr>
      <w:color w:val="0000FF"/>
      <w:u w:val="single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995">
      <w:marLeft w:val="360"/>
      <w:marRight w:val="0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278">
      <w:marLeft w:val="360"/>
      <w:marRight w:val="0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188">
      <w:marLeft w:val="324"/>
      <w:marRight w:val="-36"/>
      <w:marTop w:val="4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2938">
      <w:marLeft w:val="360"/>
      <w:marRight w:val="19"/>
      <w:marTop w:val="5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158">
      <w:marLeft w:val="324"/>
      <w:marRight w:val="0"/>
      <w:marTop w:val="4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6433">
      <w:marLeft w:val="360"/>
      <w:marRight w:val="0"/>
      <w:marTop w:val="4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9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0640">
      <w:marLeft w:val="360"/>
      <w:marRight w:val="0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563">
      <w:marLeft w:val="360"/>
      <w:marRight w:val="0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6504">
      <w:marLeft w:val="11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2354">
      <w:marLeft w:val="324"/>
      <w:marRight w:val="14"/>
      <w:marTop w:val="5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2451">
      <w:marLeft w:val="360"/>
      <w:marRight w:val="0"/>
      <w:marTop w:val="4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741">
      <w:marLeft w:val="113"/>
      <w:marRight w:val="11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084">
      <w:marLeft w:val="324"/>
      <w:marRight w:val="0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1749">
      <w:marLeft w:val="360"/>
      <w:marRight w:val="19"/>
      <w:marTop w:val="5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18997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30994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1924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55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782">
      <w:marLeft w:val="324"/>
      <w:marRight w:val="0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2803">
      <w:marLeft w:val="324"/>
      <w:marRight w:val="-36"/>
      <w:marTop w:val="4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3867">
      <w:marLeft w:val="10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569">
      <w:marLeft w:val="324"/>
      <w:marRight w:val="0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792">
      <w:marLeft w:val="113"/>
      <w:marRight w:val="11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534">
      <w:marLeft w:val="324"/>
      <w:marRight w:val="-36"/>
      <w:marTop w:val="4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9969">
      <w:marLeft w:val="360"/>
      <w:marRight w:val="0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3477">
      <w:marLeft w:val="360"/>
      <w:marRight w:val="0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0743">
      <w:marLeft w:val="391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38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0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43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06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64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50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86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41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17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4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875793">
      <w:marLeft w:val="324"/>
      <w:marRight w:val="14"/>
      <w:marTop w:val="4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415">
      <w:marLeft w:val="110"/>
      <w:marRight w:val="19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8433">
      <w:marLeft w:val="0"/>
      <w:marRight w:val="19"/>
      <w:marTop w:val="5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50898">
      <w:marLeft w:val="324"/>
      <w:marRight w:val="-36"/>
      <w:marTop w:val="4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639">
          <w:marLeft w:val="-22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0464">
          <w:marLeft w:val="-22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2485">
          <w:marLeft w:val="-22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5864">
          <w:marLeft w:val="-22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3158">
          <w:marLeft w:val="-22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79476">
          <w:marLeft w:val="-22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7864">
          <w:marLeft w:val="-22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6471">
          <w:marLeft w:val="-22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1918">
          <w:marLeft w:val="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8019">
          <w:marLeft w:val="-22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1831">
          <w:marLeft w:val="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5947">
          <w:marLeft w:val="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1745">
          <w:marLeft w:val="-22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4811">
          <w:marLeft w:val="-22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3672">
          <w:marLeft w:val="-22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512">
          <w:marLeft w:val="-22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6595">
          <w:marLeft w:val="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6029">
          <w:marLeft w:val="-22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3700">
          <w:marLeft w:val="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4523">
          <w:marLeft w:val="-22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82966">
          <w:marLeft w:val="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3632">
          <w:marLeft w:val="-22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6403">
          <w:marLeft w:val="-22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6106">
          <w:marLeft w:val="-22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8853">
          <w:marLeft w:val="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771">
          <w:marLeft w:val="-220"/>
          <w:marRight w:val="-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7975">
      <w:marLeft w:val="113"/>
      <w:marRight w:val="11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930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981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40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012743">
      <w:marLeft w:val="324"/>
      <w:marRight w:val="0"/>
      <w:marTop w:val="4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585">
      <w:marLeft w:val="360"/>
      <w:marRight w:val="0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566">
      <w:marLeft w:val="324"/>
      <w:marRight w:val="14"/>
      <w:marTop w:val="5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1076">
      <w:marLeft w:val="360"/>
      <w:marRight w:val="0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857">
      <w:marLeft w:val="391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687">
      <w:marLeft w:val="360"/>
      <w:marRight w:val="0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2520">
      <w:marLeft w:val="360"/>
      <w:marRight w:val="19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42">
      <w:marLeft w:val="324"/>
      <w:marRight w:val="0"/>
      <w:marTop w:val="4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3114">
      <w:marLeft w:val="324"/>
      <w:marRight w:val="14"/>
      <w:marTop w:val="5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6868">
      <w:marLeft w:val="324"/>
      <w:marRight w:val="14"/>
      <w:marTop w:val="5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920">
      <w:marLeft w:val="324"/>
      <w:marRight w:val="0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079">
      <w:marLeft w:val="0"/>
      <w:marRight w:val="-36"/>
      <w:marTop w:val="4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202">
      <w:marLeft w:val="360"/>
      <w:marRight w:val="19"/>
      <w:marTop w:val="5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8267">
      <w:marLeft w:val="393"/>
      <w:marRight w:val="0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5693">
      <w:marLeft w:val="360"/>
      <w:marRight w:val="0"/>
      <w:marTop w:val="4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209">
      <w:marLeft w:val="360"/>
      <w:marRight w:val="0"/>
      <w:marTop w:val="4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8463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3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19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0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04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77157">
      <w:marLeft w:val="324"/>
      <w:marRight w:val="0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71">
      <w:marLeft w:val="324"/>
      <w:marRight w:val="-36"/>
      <w:marTop w:val="4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705">
      <w:marLeft w:val="391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9643">
      <w:marLeft w:val="360"/>
      <w:marRight w:val="19"/>
      <w:marTop w:val="5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ds46.centerstart.ru/sites/ds46.centerstart.ru/files/7_gruppa_vot_i_vse_0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Relationship Id="rId221753673" Type="http://schemas.openxmlformats.org/officeDocument/2006/relationships/comments" Target="comments.xml"/><Relationship Id="rId451873960" Type="http://schemas.microsoft.com/office/2011/relationships/commentsExtended" Target="commentsExtended.xml"/><Relationship Id="rId280630069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tC0eURdw8te4hbSsfV4jMJ9eeiU=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</SignatureValue>
  <KeyInfo>
    <X509Data>
      <X509Certificate>MIIFpzCCA48CFGmuXN4bNSDagNvjEsKHZo/19nxYMA0GCSqGSIb3DQEBCwUAMIGQ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  <mdssi:RelationshipReference SourceId="rId221753673"/>
            <mdssi:RelationshipReference SourceId="rId451873960"/>
            <mdssi:RelationshipReference SourceId="rId280630069"/>
          </Transform>
          <Transform Algorithm="http://www.w3.org/TR/2001/REC-xml-c14n-20010315"/>
        </Transforms>
        <DigestMethod Algorithm="http://www.w3.org/2000/09/xmldsig#sha1"/>
        <DigestValue>DPhEupB6ooi9hVjiHS7o0pd63ws=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uOLwO3DQgXyxbw/anMriUGN5Y40=</DigestValue>
      </Reference>
      <Reference URI="/word/endnotes.xml?ContentType=application/vnd.openxmlformats-officedocument.wordprocessingml.endnotes+xml">
        <DigestMethod Algorithm="http://www.w3.org/2000/09/xmldsig#sha1"/>
        <DigestValue>P+l/SlFSsl2uR1EXGO/Iwda+sOE=</DigestValue>
      </Reference>
      <Reference URI="/word/fontTable.xml?ContentType=application/vnd.openxmlformats-officedocument.wordprocessingml.fontTable+xml">
        <DigestMethod Algorithm="http://www.w3.org/2000/09/xmldsig#sha1"/>
        <DigestValue>c05oShlOXSDngCz2rKQOvOOwruA=</DigestValue>
      </Reference>
      <Reference URI="/word/footer1.xml?ContentType=application/vnd.openxmlformats-officedocument.wordprocessingml.footer+xml">
        <DigestMethod Algorithm="http://www.w3.org/2000/09/xmldsig#sha1"/>
        <DigestValue>4CosEo/14L5GlbhOK03A5mJ848k=</DigestValue>
      </Reference>
      <Reference URI="/word/footer2.xml?ContentType=application/vnd.openxmlformats-officedocument.wordprocessingml.footer+xml">
        <DigestMethod Algorithm="http://www.w3.org/2000/09/xmldsig#sha1"/>
        <DigestValue>6zTThxu76HOaQ9X2w+pVfX3EoYI=</DigestValue>
      </Reference>
      <Reference URI="/word/footnotes.xml?ContentType=application/vnd.openxmlformats-officedocument.wordprocessingml.footnotes+xml">
        <DigestMethod Algorithm="http://www.w3.org/2000/09/xmldsig#sha1"/>
        <DigestValue>69Qd8k7i3xSKUfzFpPh9m7hc9bM=</DigestValue>
      </Reference>
      <Reference URI="/word/media/image1.jpeg?ContentType=image/jpeg">
        <DigestMethod Algorithm="http://www.w3.org/2000/09/xmldsig#sha1"/>
        <DigestValue>sMM0gUh5NBLx3iYQU4NMte+OQ+g=</DigestValue>
      </Reference>
      <Reference URI="/word/media/image2.png?ContentType=image/png">
        <DigestMethod Algorithm="http://www.w3.org/2000/09/xmldsig#sha1"/>
        <DigestValue>hxAgAvA1DITRtTO3aj9NsC9yp7Y=</DigestValue>
      </Reference>
      <Reference URI="/word/numbering.xml?ContentType=application/vnd.openxmlformats-officedocument.wordprocessingml.numbering+xml">
        <DigestMethod Algorithm="http://www.w3.org/2000/09/xmldsig#sha1"/>
        <DigestValue>Ll1dL1/K17NIpTRLfuS17XK3CCQ=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pwH5rNIa7WGmpZCXcR7QNYstulM=</DigestValue>
      </Reference>
      <Reference URI="/word/styles.xml?ContentType=application/vnd.openxmlformats-officedocument.wordprocessingml.styles+xml">
        <DigestMethod Algorithm="http://www.w3.org/2000/09/xmldsig#sha1"/>
        <DigestValue>wCOVOH8aOAp80Y2u9BHOF0fi1l8=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RajDT67kmY7HlsH2dgK9wSAbYsA=</DigestValue>
      </Reference>
    </Manifest>
    <SignatureProperties>
      <SignatureProperty Id="idSignatureTime" Target="#idPackageSignature">
        <mdssi:SignatureTime>
          <mdssi:Format>YYYY-MM-DDThh:mm:ssTZD</mdssi:Format>
          <mdssi:Value>2021-10-22T08:24:21Z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0B55E-4817-4BC0-BAD5-690AF2E45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15</Pages>
  <Words>2802</Words>
  <Characters>15972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«Согласовано»                                                                          «Утверждаю»</vt:lpstr>
    </vt:vector>
  </TitlesOfParts>
  <Company/>
  <LinksUpToDate>false</LinksUpToDate>
  <CharactersWithSpaces>18737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«Согласовано»                                                                          «Утверждаю»</dc:title>
  <dc:creator>Слава</dc:creator>
  <cp:lastModifiedBy>Пользователь</cp:lastModifiedBy>
  <cp:revision>9</cp:revision>
  <cp:lastPrinted>2017-05-31T07:13:00Z</cp:lastPrinted>
  <dcterms:created xsi:type="dcterms:W3CDTF">2017-06-07T09:22:00Z</dcterms:created>
  <dcterms:modified xsi:type="dcterms:W3CDTF">2021-10-22T06:30:00Z</dcterms:modified>
</cp:coreProperties>
</file>