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4F" w:rsidRDefault="000622D8" w:rsidP="000622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22D8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25pt;height:825pt">
            <v:imagedata r:id="rId5" o:title="CCI17102017_0007"/>
          </v:shape>
        </w:pict>
      </w:r>
    </w:p>
    <w:p w:rsidR="0097344F" w:rsidRPr="008B3FF6" w:rsidRDefault="0097344F" w:rsidP="0035041E">
      <w:pPr>
        <w:shd w:val="clear" w:color="auto" w:fill="FFFFFF"/>
        <w:spacing w:before="100" w:beforeAutospacing="1" w:after="240" w:line="240" w:lineRule="auto"/>
        <w:jc w:val="center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ОБЩИЕ ПОЛОЖЕНИЯ.</w:t>
      </w:r>
    </w:p>
    <w:p w:rsidR="0097344F" w:rsidRPr="00DA6A21" w:rsidRDefault="0097344F" w:rsidP="001371E1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1.1. Настоящее положение разраб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отано для муниципального казен</w:t>
      </w: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ного дошкольного образовательного учреждения «Д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етский сад №15 «Звездочка» (далее - МК</w:t>
      </w: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ДОУ) в соответствии с ФЗ №</w:t>
      </w:r>
      <w:proofErr w:type="gramStart"/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273  «</w:t>
      </w:r>
      <w:proofErr w:type="gramEnd"/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образовании в РФ» от 29.12.2012г., Порядком организации и осуществления </w:t>
      </w:r>
      <w:r w:rsidRPr="002A7E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образовательной деятельности по основным общеобразовательным программам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образовательным программам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дошкольного образования </w:t>
      </w:r>
      <w:r w:rsidRPr="002A7E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Уставом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МКДОУ от 30.09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.2015 г.</w:t>
      </w:r>
    </w:p>
    <w:p w:rsidR="0097344F" w:rsidRPr="00DA6A21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1.2.Настоящее положение регламентирует деятельность педагогического совета, являющегося </w:t>
      </w:r>
      <w:r w:rsidRPr="00DA6A21">
        <w:rPr>
          <w:rFonts w:ascii="Times New Roman" w:hAnsi="Times New Roman"/>
          <w:color w:val="000000"/>
          <w:sz w:val="24"/>
          <w:szCs w:val="24"/>
        </w:rPr>
        <w:t>коллегиальным органом управления, действующим на постоянной основе, в состав которого входят</w:t>
      </w:r>
      <w:r w:rsidR="004811AD">
        <w:rPr>
          <w:rFonts w:ascii="Times New Roman" w:hAnsi="Times New Roman"/>
          <w:color w:val="000000"/>
          <w:sz w:val="24"/>
          <w:szCs w:val="24"/>
        </w:rPr>
        <w:t xml:space="preserve"> все педагогические работники МК</w:t>
      </w:r>
      <w:r w:rsidRPr="00DA6A21">
        <w:rPr>
          <w:rFonts w:ascii="Times New Roman" w:hAnsi="Times New Roman"/>
          <w:color w:val="000000"/>
          <w:sz w:val="24"/>
          <w:szCs w:val="24"/>
        </w:rPr>
        <w:t>ДОУ.</w:t>
      </w:r>
    </w:p>
    <w:p w:rsidR="0097344F" w:rsidRPr="00DA6A21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1.3. Педагогический </w:t>
      </w:r>
      <w:proofErr w:type="gramStart"/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совет  (</w:t>
      </w:r>
      <w:proofErr w:type="gramEnd"/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далее — Совет)</w:t>
      </w:r>
      <w:r w:rsidRPr="00DA6A21">
        <w:rPr>
          <w:rFonts w:ascii="Times New Roman" w:hAnsi="Times New Roman"/>
          <w:sz w:val="24"/>
          <w:szCs w:val="24"/>
        </w:rPr>
        <w:t xml:space="preserve"> осуществляет</w:t>
      </w: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6A21">
        <w:rPr>
          <w:rFonts w:ascii="Times New Roman" w:hAnsi="Times New Roman"/>
          <w:sz w:val="24"/>
          <w:szCs w:val="24"/>
        </w:rPr>
        <w:t xml:space="preserve">управление педагогической деятельностью,  </w:t>
      </w: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>действует</w:t>
      </w:r>
      <w:r w:rsidRPr="00DA6A21">
        <w:rPr>
          <w:rFonts w:ascii="Times New Roman" w:hAnsi="Times New Roman"/>
          <w:color w:val="000000"/>
          <w:sz w:val="24"/>
          <w:szCs w:val="24"/>
        </w:rPr>
        <w:t xml:space="preserve"> в целях развития и совершенствования образовательного процесса, повышения профессионального мастерства и творческого рос</w:t>
      </w:r>
      <w:r w:rsidR="004811AD">
        <w:rPr>
          <w:rFonts w:ascii="Times New Roman" w:hAnsi="Times New Roman"/>
          <w:color w:val="000000"/>
          <w:sz w:val="24"/>
          <w:szCs w:val="24"/>
        </w:rPr>
        <w:t>та педагогических работников  МК</w:t>
      </w:r>
      <w:r w:rsidRPr="00DA6A21">
        <w:rPr>
          <w:rFonts w:ascii="Times New Roman" w:hAnsi="Times New Roman"/>
          <w:color w:val="000000"/>
          <w:sz w:val="24"/>
          <w:szCs w:val="24"/>
        </w:rPr>
        <w:t>ДОУ.</w:t>
      </w: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A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1.4. </w:t>
      </w:r>
      <w:r w:rsidRPr="00DA6A21">
        <w:rPr>
          <w:rFonts w:ascii="Times New Roman" w:hAnsi="Times New Roman"/>
          <w:sz w:val="24"/>
          <w:szCs w:val="24"/>
        </w:rPr>
        <w:t>Каждый педагогический ра</w:t>
      </w:r>
      <w:r w:rsidR="004811AD">
        <w:rPr>
          <w:rFonts w:ascii="Times New Roman" w:hAnsi="Times New Roman"/>
          <w:sz w:val="24"/>
          <w:szCs w:val="24"/>
        </w:rPr>
        <w:t>ботник МК</w:t>
      </w:r>
      <w:r w:rsidRPr="00DA6A21">
        <w:rPr>
          <w:rFonts w:ascii="Times New Roman" w:hAnsi="Times New Roman"/>
          <w:sz w:val="24"/>
          <w:szCs w:val="24"/>
        </w:rPr>
        <w:t>ДОУ с</w:t>
      </w:r>
      <w:r w:rsidRPr="00C136A2">
        <w:rPr>
          <w:rFonts w:ascii="Times New Roman" w:hAnsi="Times New Roman"/>
          <w:sz w:val="24"/>
          <w:szCs w:val="24"/>
        </w:rPr>
        <w:t xml:space="preserve"> момента заключения трудового договора и до прекращения его действия я</w:t>
      </w:r>
      <w:r>
        <w:rPr>
          <w:rFonts w:ascii="Times New Roman" w:hAnsi="Times New Roman"/>
          <w:sz w:val="24"/>
          <w:szCs w:val="24"/>
        </w:rPr>
        <w:t>вляется членом С</w:t>
      </w:r>
      <w:r w:rsidRPr="00C136A2">
        <w:rPr>
          <w:rFonts w:ascii="Times New Roman" w:hAnsi="Times New Roman"/>
          <w:sz w:val="24"/>
          <w:szCs w:val="24"/>
        </w:rPr>
        <w:t>овета.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1.5. С правом совещательного голоса или без такого права в состав Совета  могут входить пре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дставители учредителя, родители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воспитанников,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представители 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общественных организаций. Необходимость их приглашения определяется председателем Совета  в зависимости от повестки дня заседания.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Принятые педагогическим советом решения, в пределах его компетенции, и не противоречащие законодательству реализуются приказами заведующей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 и являются обязательными для исполнения всеми его членами.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 Срок действия данного положения не ограничен.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Данное Положение действует до принятия нового.</w:t>
      </w:r>
    </w:p>
    <w:p w:rsidR="0097344F" w:rsidRPr="00C136A2" w:rsidRDefault="0097344F" w:rsidP="00E93915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E9391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ЗАДАЧИ ПЕДАГОГИЧЕСКОГО СОВЕТА</w:t>
      </w:r>
    </w:p>
    <w:p w:rsidR="0097344F" w:rsidRPr="00E93915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u w:val="single"/>
          <w:lang w:eastAsia="ru-RU"/>
        </w:rPr>
      </w:pPr>
      <w:r w:rsidRPr="00E9391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Главными задачами Совета являются: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="00E40816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.Ориентация деятельности педагогического коллектива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 на совершенствование образовательного процесса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целях его развития.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ind w:firstLine="426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="00E40816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 Ознакомление и внедрение в практическую деятельность достижений педагогической науки и передового педагогического опыта. </w:t>
      </w: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97344F" w:rsidRPr="00E93915" w:rsidRDefault="0097344F" w:rsidP="00C136A2">
      <w:pPr>
        <w:shd w:val="clear" w:color="auto" w:fill="FFFFFF"/>
        <w:spacing w:before="100" w:beforeAutospacing="1" w:after="240" w:line="240" w:lineRule="auto"/>
        <w:jc w:val="both"/>
      </w:pPr>
      <w:r w:rsidRPr="00E9391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ФУНКЦИИ ПЕДАГОГИЧЕСКОГО СОВЕТА.</w:t>
      </w:r>
    </w:p>
    <w:p w:rsidR="0097344F" w:rsidRPr="00E93915" w:rsidRDefault="0097344F" w:rsidP="00886AFD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  <w:lang w:eastAsia="ru-RU"/>
        </w:rPr>
      </w:pPr>
      <w:r w:rsidRPr="00E93915">
        <w:rPr>
          <w:rFonts w:ascii="Times New Roman" w:hAnsi="Times New Roman"/>
          <w:sz w:val="24"/>
          <w:szCs w:val="24"/>
          <w:u w:val="single"/>
        </w:rPr>
        <w:t>К  компетенции педагогического совета  относятся следующие функции: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3.1. </w:t>
      </w:r>
      <w:r w:rsidR="004811AD">
        <w:rPr>
          <w:rFonts w:ascii="Times New Roman" w:hAnsi="Times New Roman"/>
          <w:color w:val="000000"/>
          <w:sz w:val="24"/>
          <w:szCs w:val="24"/>
        </w:rPr>
        <w:t>Принятие концепции развития МК</w:t>
      </w:r>
      <w:r w:rsidRPr="00886AFD">
        <w:rPr>
          <w:rFonts w:ascii="Times New Roman" w:hAnsi="Times New Roman"/>
          <w:color w:val="000000"/>
          <w:sz w:val="24"/>
          <w:szCs w:val="24"/>
        </w:rPr>
        <w:t>Д</w:t>
      </w:r>
      <w:r w:rsidR="004811AD">
        <w:rPr>
          <w:rFonts w:ascii="Times New Roman" w:hAnsi="Times New Roman"/>
          <w:color w:val="000000"/>
          <w:sz w:val="24"/>
          <w:szCs w:val="24"/>
        </w:rPr>
        <w:t>ОУ, образовательной программы МК</w:t>
      </w:r>
      <w:r w:rsidRPr="00886AFD">
        <w:rPr>
          <w:rFonts w:ascii="Times New Roman" w:hAnsi="Times New Roman"/>
          <w:color w:val="000000"/>
          <w:sz w:val="24"/>
          <w:szCs w:val="24"/>
        </w:rPr>
        <w:t xml:space="preserve">ДОУ, планов работы </w:t>
      </w:r>
      <w:r w:rsidR="004811AD">
        <w:rPr>
          <w:rFonts w:ascii="Times New Roman" w:hAnsi="Times New Roman"/>
          <w:color w:val="000000"/>
          <w:sz w:val="24"/>
          <w:szCs w:val="24"/>
        </w:rPr>
        <w:t>МК</w:t>
      </w:r>
      <w:r>
        <w:rPr>
          <w:rFonts w:ascii="Times New Roman" w:hAnsi="Times New Roman"/>
          <w:color w:val="000000"/>
          <w:sz w:val="24"/>
          <w:szCs w:val="24"/>
        </w:rPr>
        <w:t>ДОУ</w:t>
      </w:r>
      <w:r w:rsidRPr="00886AFD">
        <w:rPr>
          <w:rFonts w:ascii="Times New Roman" w:hAnsi="Times New Roman"/>
          <w:color w:val="000000"/>
          <w:sz w:val="24"/>
          <w:szCs w:val="24"/>
        </w:rPr>
        <w:t>;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3.2.  Определение направления развития </w:t>
      </w:r>
      <w:r w:rsidR="004811AD">
        <w:rPr>
          <w:rFonts w:ascii="Times New Roman" w:hAnsi="Times New Roman"/>
          <w:sz w:val="24"/>
          <w:szCs w:val="24"/>
        </w:rPr>
        <w:t>образовательной деятельности МК</w:t>
      </w:r>
      <w:r w:rsidRPr="00886AFD">
        <w:rPr>
          <w:rFonts w:ascii="Times New Roman" w:hAnsi="Times New Roman"/>
          <w:sz w:val="24"/>
          <w:szCs w:val="24"/>
        </w:rPr>
        <w:t>ДОУ</w:t>
      </w:r>
      <w:r>
        <w:rPr>
          <w:rFonts w:ascii="Times New Roman" w:hAnsi="Times New Roman"/>
          <w:sz w:val="24"/>
          <w:szCs w:val="24"/>
        </w:rPr>
        <w:t xml:space="preserve"> в соответствии с законодательством РФ</w:t>
      </w:r>
      <w:r w:rsidRPr="00886AFD">
        <w:rPr>
          <w:rFonts w:ascii="Times New Roman" w:hAnsi="Times New Roman"/>
          <w:sz w:val="24"/>
          <w:szCs w:val="24"/>
        </w:rPr>
        <w:t xml:space="preserve">; </w:t>
      </w:r>
    </w:p>
    <w:p w:rsidR="0097344F" w:rsidRDefault="0097344F" w:rsidP="00886AFD">
      <w:pPr>
        <w:jc w:val="both"/>
        <w:rPr>
          <w:rFonts w:ascii="Times New Roman" w:hAnsi="Times New Roman"/>
          <w:sz w:val="24"/>
          <w:szCs w:val="24"/>
        </w:rPr>
      </w:pPr>
    </w:p>
    <w:p w:rsidR="00E40816" w:rsidRDefault="00E40816" w:rsidP="00886AFD">
      <w:pPr>
        <w:jc w:val="both"/>
        <w:rPr>
          <w:rFonts w:ascii="Times New Roman" w:hAnsi="Times New Roman"/>
          <w:sz w:val="24"/>
          <w:szCs w:val="24"/>
        </w:rPr>
      </w:pP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>3.3. Отбор и утверждение образоват</w:t>
      </w:r>
      <w:r w:rsidR="004811AD">
        <w:rPr>
          <w:rFonts w:ascii="Times New Roman" w:hAnsi="Times New Roman"/>
          <w:sz w:val="24"/>
          <w:szCs w:val="24"/>
        </w:rPr>
        <w:t>ельных и рабочих программ МК</w:t>
      </w:r>
      <w:r>
        <w:rPr>
          <w:rFonts w:ascii="Times New Roman" w:hAnsi="Times New Roman"/>
          <w:sz w:val="24"/>
          <w:szCs w:val="24"/>
        </w:rPr>
        <w:t>ДОУ</w:t>
      </w:r>
      <w:r w:rsidRPr="00886AFD">
        <w:rPr>
          <w:rFonts w:ascii="Times New Roman" w:hAnsi="Times New Roman"/>
          <w:sz w:val="24"/>
          <w:szCs w:val="24"/>
        </w:rPr>
        <w:t xml:space="preserve">;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3.4. Обсуждение  вопросов  содержания,  форм  и  методов  образовательного  процесса,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86AFD">
        <w:rPr>
          <w:rFonts w:ascii="Times New Roman" w:hAnsi="Times New Roman"/>
          <w:sz w:val="24"/>
          <w:szCs w:val="24"/>
        </w:rPr>
        <w:t>планирования</w:t>
      </w:r>
      <w:proofErr w:type="gramEnd"/>
      <w:r w:rsidRPr="00886AFD">
        <w:rPr>
          <w:rFonts w:ascii="Times New Roman" w:hAnsi="Times New Roman"/>
          <w:sz w:val="24"/>
          <w:szCs w:val="24"/>
        </w:rPr>
        <w:t xml:space="preserve"> </w:t>
      </w:r>
      <w:r w:rsidR="004811AD">
        <w:rPr>
          <w:rFonts w:ascii="Times New Roman" w:hAnsi="Times New Roman"/>
          <w:sz w:val="24"/>
          <w:szCs w:val="24"/>
        </w:rPr>
        <w:t>образовательной деятельности МК</w:t>
      </w:r>
      <w:r w:rsidRPr="00886AFD">
        <w:rPr>
          <w:rFonts w:ascii="Times New Roman" w:hAnsi="Times New Roman"/>
          <w:sz w:val="24"/>
          <w:szCs w:val="24"/>
        </w:rPr>
        <w:t>ДОУ</w:t>
      </w:r>
      <w:r>
        <w:rPr>
          <w:rFonts w:ascii="Times New Roman" w:hAnsi="Times New Roman"/>
          <w:sz w:val="24"/>
          <w:szCs w:val="24"/>
        </w:rPr>
        <w:t xml:space="preserve"> в соответствии с ФГОС ДО</w:t>
      </w:r>
      <w:r w:rsidRPr="00886AFD">
        <w:rPr>
          <w:rFonts w:ascii="Times New Roman" w:hAnsi="Times New Roman"/>
          <w:sz w:val="24"/>
          <w:szCs w:val="24"/>
        </w:rPr>
        <w:t xml:space="preserve">;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3.5.  Организация выявления, обобщения, распространения, внедрение педагогического опыта;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>3.6. Рассмотрение вопросов организаци</w:t>
      </w:r>
      <w:r>
        <w:rPr>
          <w:rFonts w:ascii="Times New Roman" w:hAnsi="Times New Roman"/>
          <w:sz w:val="24"/>
          <w:szCs w:val="24"/>
        </w:rPr>
        <w:t>и дополнительного образования</w:t>
      </w:r>
      <w:r w:rsidRPr="00886AFD">
        <w:rPr>
          <w:rFonts w:ascii="Times New Roman" w:hAnsi="Times New Roman"/>
          <w:sz w:val="24"/>
          <w:szCs w:val="24"/>
        </w:rPr>
        <w:t xml:space="preserve">;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3.7. </w:t>
      </w:r>
      <w:proofErr w:type="gramStart"/>
      <w:r w:rsidRPr="00886AFD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слушивание  отчетов</w:t>
      </w:r>
      <w:proofErr w:type="gramEnd"/>
      <w:r>
        <w:rPr>
          <w:rFonts w:ascii="Times New Roman" w:hAnsi="Times New Roman"/>
          <w:sz w:val="24"/>
          <w:szCs w:val="24"/>
        </w:rPr>
        <w:t xml:space="preserve">  педагогов </w:t>
      </w:r>
      <w:r w:rsidR="004811AD">
        <w:rPr>
          <w:rFonts w:ascii="Times New Roman" w:hAnsi="Times New Roman"/>
          <w:sz w:val="24"/>
          <w:szCs w:val="24"/>
        </w:rPr>
        <w:t xml:space="preserve">  МК</w:t>
      </w:r>
      <w:r w:rsidRPr="00886AFD">
        <w:rPr>
          <w:rFonts w:ascii="Times New Roman" w:hAnsi="Times New Roman"/>
          <w:sz w:val="24"/>
          <w:szCs w:val="24"/>
        </w:rPr>
        <w:t xml:space="preserve">ДОУ  о  создании  условий  для  реализации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>образовательных программ</w:t>
      </w:r>
      <w:r>
        <w:rPr>
          <w:rFonts w:ascii="Times New Roman" w:hAnsi="Times New Roman"/>
          <w:sz w:val="24"/>
          <w:szCs w:val="24"/>
        </w:rPr>
        <w:t>, о выполнении  ООП в соответствии с ФГОС ДО</w:t>
      </w:r>
      <w:r w:rsidRPr="00886AFD">
        <w:rPr>
          <w:rFonts w:ascii="Times New Roman" w:hAnsi="Times New Roman"/>
          <w:sz w:val="24"/>
          <w:szCs w:val="24"/>
        </w:rPr>
        <w:t xml:space="preserve">; </w:t>
      </w:r>
    </w:p>
    <w:p w:rsidR="0097344F" w:rsidRPr="00886AFD" w:rsidRDefault="0097344F" w:rsidP="00886AFD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 xml:space="preserve">3.8. </w:t>
      </w:r>
      <w:proofErr w:type="gramStart"/>
      <w:r w:rsidRPr="00886AFD">
        <w:rPr>
          <w:rFonts w:ascii="Times New Roman" w:hAnsi="Times New Roman"/>
          <w:sz w:val="24"/>
          <w:szCs w:val="24"/>
        </w:rPr>
        <w:t>Участие  в</w:t>
      </w:r>
      <w:proofErr w:type="gramEnd"/>
      <w:r w:rsidRPr="00886AFD">
        <w:rPr>
          <w:rFonts w:ascii="Times New Roman" w:hAnsi="Times New Roman"/>
          <w:sz w:val="24"/>
          <w:szCs w:val="24"/>
        </w:rPr>
        <w:t xml:space="preserve">  разработке  и  принятии  локальных  нормативных  актов,  р</w:t>
      </w:r>
      <w:r w:rsidR="004811AD">
        <w:rPr>
          <w:rFonts w:ascii="Times New Roman" w:hAnsi="Times New Roman"/>
          <w:sz w:val="24"/>
          <w:szCs w:val="24"/>
        </w:rPr>
        <w:t>егламентирующих  деятельность МК</w:t>
      </w:r>
      <w:r w:rsidRPr="00886AFD">
        <w:rPr>
          <w:rFonts w:ascii="Times New Roman" w:hAnsi="Times New Roman"/>
          <w:sz w:val="24"/>
          <w:szCs w:val="24"/>
        </w:rPr>
        <w:t xml:space="preserve">ДОУ; </w:t>
      </w:r>
    </w:p>
    <w:p w:rsidR="0097344F" w:rsidRPr="00E93915" w:rsidRDefault="0097344F" w:rsidP="00E93915">
      <w:pPr>
        <w:jc w:val="both"/>
        <w:rPr>
          <w:rFonts w:ascii="Times New Roman" w:hAnsi="Times New Roman"/>
          <w:sz w:val="24"/>
          <w:szCs w:val="24"/>
        </w:rPr>
      </w:pPr>
      <w:r w:rsidRPr="00886AFD">
        <w:rPr>
          <w:rFonts w:ascii="Times New Roman" w:hAnsi="Times New Roman"/>
          <w:sz w:val="24"/>
          <w:szCs w:val="24"/>
        </w:rPr>
        <w:t>3.9.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Рассматривает вопросы повышения квалификации и переподготовки педагогических кадров.</w:t>
      </w:r>
    </w:p>
    <w:p w:rsidR="0097344F" w:rsidRPr="00C136A2" w:rsidRDefault="0097344F" w:rsidP="00886AFD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3.10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 Выбирает и утверждает состав экспертной группы, творческой группы, инициативной группы.</w:t>
      </w:r>
    </w:p>
    <w:p w:rsidR="0097344F" w:rsidRPr="00C136A2" w:rsidRDefault="0097344F" w:rsidP="00886AFD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3.11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  Делегирует представителей педагогического коллектива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Наблюдательный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Совет</w:t>
      </w:r>
      <w:proofErr w:type="gramEnd"/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ДОУ.</w:t>
      </w:r>
    </w:p>
    <w:p w:rsidR="0097344F" w:rsidRPr="00E93915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3.12. Ходатайствует о поощрении, в том числе о награждении окружными и правительственными наградами наиболее отличивши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хся педагогических работников МК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ДОУ.</w:t>
      </w:r>
    </w:p>
    <w:p w:rsidR="0097344F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ПРАВА ПЕДАГОГИЧЕСКОГО СОВЕТА</w:t>
      </w:r>
    </w:p>
    <w:p w:rsidR="0097344F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003C4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Совет имеет право:</w:t>
      </w:r>
    </w:p>
    <w:p w:rsidR="0097344F" w:rsidRPr="00C136A2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Принимать решения о внесении  изменений в основную общеобразовательную программу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, об изменении сроков реализации данной програм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мы, об изменениях и корректировках дополнительных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общеобразовательных программ дошкольного образования;</w:t>
      </w:r>
    </w:p>
    <w:p w:rsidR="0097344F" w:rsidRPr="00C136A2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4.2. П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ринимать решение о проведении дополнительных образовательных услуг;</w:t>
      </w:r>
    </w:p>
    <w:p w:rsidR="0097344F" w:rsidRPr="00C136A2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4.3. П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ринимать, утверждать положения 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(локальные акты) МК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ДОУ.</w:t>
      </w:r>
    </w:p>
    <w:p w:rsidR="0097344F" w:rsidRDefault="0097344F" w:rsidP="00003C40">
      <w:pPr>
        <w:shd w:val="clear" w:color="auto" w:fill="FFFFFF"/>
        <w:spacing w:before="100" w:beforeAutospacing="1" w:after="24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4.4. Рассматривать  вопросы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качества повышения квалификации педагогических работников и их качественные  результаты  работы с детьми, 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св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язанные с ПК.</w:t>
      </w:r>
    </w:p>
    <w:p w:rsidR="0097344F" w:rsidRPr="000622D8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4.5. Решать вопросы эффективного управления образовательным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процессом  для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достижения  качес</w:t>
      </w:r>
      <w:r w:rsidR="004811AD">
        <w:rPr>
          <w:rFonts w:ascii="Times New Roman" w:hAnsi="Times New Roman"/>
          <w:color w:val="000000"/>
          <w:sz w:val="24"/>
          <w:szCs w:val="24"/>
          <w:lang w:eastAsia="ru-RU"/>
        </w:rPr>
        <w:t>тва образования воспитанников МК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ДОУ.</w:t>
      </w:r>
    </w:p>
    <w:p w:rsidR="0097344F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ОРГАНИЗАЦИЯ ДЕЯТЕЛЬНОСТИ ПЕДАГОГИЧЕСКОГО СОВЕТА</w:t>
      </w:r>
    </w:p>
    <w:p w:rsidR="0097344F" w:rsidRPr="00DC0AF1" w:rsidRDefault="0097344F" w:rsidP="00DC0AF1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C0AF1">
        <w:rPr>
          <w:rFonts w:ascii="Times New Roman" w:hAnsi="Times New Roman"/>
          <w:color w:val="000000"/>
          <w:sz w:val="24"/>
          <w:szCs w:val="24"/>
        </w:rPr>
        <w:t>5.1. Ход и р</w:t>
      </w:r>
      <w:r>
        <w:rPr>
          <w:rFonts w:ascii="Times New Roman" w:hAnsi="Times New Roman"/>
          <w:color w:val="000000"/>
          <w:sz w:val="24"/>
          <w:szCs w:val="24"/>
        </w:rPr>
        <w:t>ешения заседаний С</w:t>
      </w:r>
      <w:r w:rsidRPr="00DC0AF1">
        <w:rPr>
          <w:rFonts w:ascii="Times New Roman" w:hAnsi="Times New Roman"/>
          <w:color w:val="000000"/>
          <w:sz w:val="24"/>
          <w:szCs w:val="24"/>
        </w:rPr>
        <w:t>овета оформляются прот</w:t>
      </w:r>
      <w:r w:rsidR="004811AD">
        <w:rPr>
          <w:rFonts w:ascii="Times New Roman" w:hAnsi="Times New Roman"/>
          <w:color w:val="000000"/>
          <w:sz w:val="24"/>
          <w:szCs w:val="24"/>
        </w:rPr>
        <w:t>околами. Протоколы хранятся в МК</w:t>
      </w:r>
      <w:r w:rsidRPr="00DC0AF1">
        <w:rPr>
          <w:rFonts w:ascii="Times New Roman" w:hAnsi="Times New Roman"/>
          <w:color w:val="000000"/>
          <w:sz w:val="24"/>
          <w:szCs w:val="24"/>
        </w:rPr>
        <w:t xml:space="preserve">ДОУ постоянно. </w:t>
      </w:r>
    </w:p>
    <w:p w:rsidR="0097344F" w:rsidRPr="00DC0AF1" w:rsidRDefault="0097344F" w:rsidP="00DC0AF1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C0AF1">
        <w:rPr>
          <w:rFonts w:ascii="Times New Roman" w:hAnsi="Times New Roman"/>
          <w:color w:val="000000"/>
          <w:sz w:val="24"/>
          <w:szCs w:val="24"/>
        </w:rPr>
        <w:t>5.2. Педагогический совет не вправе вмешиваться в исполнительно распорядител</w:t>
      </w:r>
      <w:r w:rsidR="004811AD">
        <w:rPr>
          <w:rFonts w:ascii="Times New Roman" w:hAnsi="Times New Roman"/>
          <w:color w:val="000000"/>
          <w:sz w:val="24"/>
          <w:szCs w:val="24"/>
        </w:rPr>
        <w:t>ьную деятельность заведующего МК</w:t>
      </w:r>
      <w:r w:rsidRPr="00DC0AF1">
        <w:rPr>
          <w:rFonts w:ascii="Times New Roman" w:hAnsi="Times New Roman"/>
          <w:color w:val="000000"/>
          <w:sz w:val="24"/>
          <w:szCs w:val="24"/>
        </w:rPr>
        <w:t>ДОУ.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Заседания  С</w:t>
      </w:r>
      <w:bookmarkStart w:id="0" w:name="_GoBack"/>
      <w:bookmarkEnd w:id="0"/>
      <w:r w:rsidRPr="00DC0AF1">
        <w:rPr>
          <w:rFonts w:ascii="Times New Roman" w:hAnsi="Times New Roman"/>
          <w:sz w:val="24"/>
          <w:szCs w:val="24"/>
        </w:rPr>
        <w:t xml:space="preserve">овета  созывается  по  мере  необходимости  в соответствии с поставленными задачами, но не реже 4-х раз в год.  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lastRenderedPageBreak/>
        <w:t>5.4.</w:t>
      </w:r>
      <w:r>
        <w:rPr>
          <w:rFonts w:ascii="Times New Roman" w:hAnsi="Times New Roman"/>
          <w:sz w:val="24"/>
          <w:szCs w:val="24"/>
        </w:rPr>
        <w:t xml:space="preserve"> Заседания С</w:t>
      </w:r>
      <w:r w:rsidRPr="00DC0AF1">
        <w:rPr>
          <w:rFonts w:ascii="Times New Roman" w:hAnsi="Times New Roman"/>
          <w:sz w:val="24"/>
          <w:szCs w:val="24"/>
        </w:rPr>
        <w:t>овета правомочны, если на них присутствует не  менее  половины  его  сост</w:t>
      </w:r>
      <w:r>
        <w:rPr>
          <w:rFonts w:ascii="Times New Roman" w:hAnsi="Times New Roman"/>
          <w:sz w:val="24"/>
          <w:szCs w:val="24"/>
        </w:rPr>
        <w:t>ава.  Решение С</w:t>
      </w:r>
      <w:r w:rsidRPr="00DC0AF1">
        <w:rPr>
          <w:rFonts w:ascii="Times New Roman" w:hAnsi="Times New Roman"/>
          <w:sz w:val="24"/>
          <w:szCs w:val="24"/>
        </w:rPr>
        <w:t>овета  считается  принятым, если  за  него проголосовало большинство присутствующих. Решение, принятое в предела</w:t>
      </w:r>
      <w:r>
        <w:rPr>
          <w:rFonts w:ascii="Times New Roman" w:hAnsi="Times New Roman"/>
          <w:sz w:val="24"/>
          <w:szCs w:val="24"/>
        </w:rPr>
        <w:t xml:space="preserve">х компетенции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DC0AF1">
        <w:rPr>
          <w:rFonts w:ascii="Times New Roman" w:hAnsi="Times New Roman"/>
          <w:sz w:val="24"/>
          <w:szCs w:val="24"/>
        </w:rPr>
        <w:t>овета  и</w:t>
      </w:r>
      <w:proofErr w:type="gramEnd"/>
      <w:r w:rsidRPr="00DC0AF1">
        <w:rPr>
          <w:rFonts w:ascii="Times New Roman" w:hAnsi="Times New Roman"/>
          <w:sz w:val="24"/>
          <w:szCs w:val="24"/>
        </w:rPr>
        <w:t xml:space="preserve">  не  противоречащее  законодательству  Российской  Федерации, является обязательным и проводится</w:t>
      </w:r>
      <w:r w:rsidR="004811AD">
        <w:rPr>
          <w:rFonts w:ascii="Times New Roman" w:hAnsi="Times New Roman"/>
          <w:sz w:val="24"/>
          <w:szCs w:val="24"/>
        </w:rPr>
        <w:t xml:space="preserve"> в жизнь приказом заведующего МК</w:t>
      </w:r>
      <w:r w:rsidRPr="00DC0AF1">
        <w:rPr>
          <w:rFonts w:ascii="Times New Roman" w:hAnsi="Times New Roman"/>
          <w:sz w:val="24"/>
          <w:szCs w:val="24"/>
        </w:rPr>
        <w:t xml:space="preserve">ДОУ. 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DC0AF1">
        <w:rPr>
          <w:rFonts w:ascii="Times New Roman" w:hAnsi="Times New Roman"/>
          <w:sz w:val="24"/>
          <w:szCs w:val="24"/>
        </w:rPr>
        <w:t xml:space="preserve">5.5. </w:t>
      </w:r>
      <w:proofErr w:type="gramStart"/>
      <w:r w:rsidRPr="00DC0AF1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редседателем  С</w:t>
      </w:r>
      <w:r w:rsidR="004811AD">
        <w:rPr>
          <w:rFonts w:ascii="Times New Roman" w:hAnsi="Times New Roman"/>
          <w:sz w:val="24"/>
          <w:szCs w:val="24"/>
        </w:rPr>
        <w:t>овета</w:t>
      </w:r>
      <w:proofErr w:type="gramEnd"/>
      <w:r w:rsidR="004811AD">
        <w:rPr>
          <w:rFonts w:ascii="Times New Roman" w:hAnsi="Times New Roman"/>
          <w:sz w:val="24"/>
          <w:szCs w:val="24"/>
        </w:rPr>
        <w:t xml:space="preserve">    является  заведующий МК</w:t>
      </w:r>
      <w:r w:rsidRPr="00DC0AF1">
        <w:rPr>
          <w:rFonts w:ascii="Times New Roman" w:hAnsi="Times New Roman"/>
          <w:sz w:val="24"/>
          <w:szCs w:val="24"/>
        </w:rPr>
        <w:t xml:space="preserve">ДОУ. </w:t>
      </w:r>
    </w:p>
    <w:p w:rsidR="0097344F" w:rsidRPr="00DB68E4" w:rsidRDefault="0097344F" w:rsidP="00DC0AF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B68E4">
        <w:rPr>
          <w:rFonts w:ascii="Times New Roman" w:hAnsi="Times New Roman"/>
          <w:sz w:val="24"/>
          <w:szCs w:val="24"/>
          <w:u w:val="single"/>
        </w:rPr>
        <w:t xml:space="preserve">Функции председателя Совета:  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t xml:space="preserve">- организует  </w:t>
      </w:r>
      <w:r>
        <w:rPr>
          <w:rFonts w:ascii="Times New Roman" w:hAnsi="Times New Roman"/>
          <w:sz w:val="24"/>
          <w:szCs w:val="24"/>
        </w:rPr>
        <w:t>деятельность  С</w:t>
      </w:r>
      <w:r w:rsidRPr="00DC0AF1">
        <w:rPr>
          <w:rFonts w:ascii="Times New Roman" w:hAnsi="Times New Roman"/>
          <w:sz w:val="24"/>
          <w:szCs w:val="24"/>
        </w:rPr>
        <w:t>овета,  информирует</w:t>
      </w:r>
      <w:r>
        <w:rPr>
          <w:rFonts w:ascii="Times New Roman" w:hAnsi="Times New Roman"/>
          <w:sz w:val="24"/>
          <w:szCs w:val="24"/>
        </w:rPr>
        <w:t xml:space="preserve"> его  членов </w:t>
      </w:r>
      <w:r w:rsidRPr="00DC0AF1">
        <w:rPr>
          <w:rFonts w:ascii="Times New Roman" w:hAnsi="Times New Roman"/>
          <w:sz w:val="24"/>
          <w:szCs w:val="24"/>
        </w:rPr>
        <w:t xml:space="preserve"> о предстоящем заседании за 10 дней; 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t xml:space="preserve">- регистрирует </w:t>
      </w:r>
      <w:r>
        <w:rPr>
          <w:rFonts w:ascii="Times New Roman" w:hAnsi="Times New Roman"/>
          <w:sz w:val="24"/>
          <w:szCs w:val="24"/>
        </w:rPr>
        <w:t xml:space="preserve"> поступающие  С</w:t>
      </w:r>
      <w:r w:rsidRPr="00DC0AF1">
        <w:rPr>
          <w:rFonts w:ascii="Times New Roman" w:hAnsi="Times New Roman"/>
          <w:sz w:val="24"/>
          <w:szCs w:val="24"/>
        </w:rPr>
        <w:t>овету   заявления,  обращения,  иные материалы, опре</w:t>
      </w:r>
      <w:r>
        <w:rPr>
          <w:rFonts w:ascii="Times New Roman" w:hAnsi="Times New Roman"/>
          <w:sz w:val="24"/>
          <w:szCs w:val="24"/>
        </w:rPr>
        <w:t>деляет повестку Совета</w:t>
      </w:r>
      <w:r w:rsidRPr="00DC0AF1">
        <w:rPr>
          <w:rFonts w:ascii="Times New Roman" w:hAnsi="Times New Roman"/>
          <w:sz w:val="24"/>
          <w:szCs w:val="24"/>
        </w:rPr>
        <w:t xml:space="preserve">; </w:t>
      </w:r>
    </w:p>
    <w:p w:rsidR="0097344F" w:rsidRPr="00DC0AF1" w:rsidRDefault="0097344F" w:rsidP="00DC0AF1">
      <w:pPr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t>- контролирует вып</w:t>
      </w:r>
      <w:r>
        <w:rPr>
          <w:rFonts w:ascii="Times New Roman" w:hAnsi="Times New Roman"/>
          <w:sz w:val="24"/>
          <w:szCs w:val="24"/>
        </w:rPr>
        <w:t>олнение решений Совета</w:t>
      </w:r>
      <w:r w:rsidRPr="00DC0AF1">
        <w:rPr>
          <w:rFonts w:ascii="Times New Roman" w:hAnsi="Times New Roman"/>
          <w:sz w:val="24"/>
          <w:szCs w:val="24"/>
        </w:rPr>
        <w:t xml:space="preserve">; </w:t>
      </w:r>
    </w:p>
    <w:p w:rsidR="0097344F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DC0AF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DC0AF1">
        <w:rPr>
          <w:rFonts w:ascii="Times New Roman" w:hAnsi="Times New Roman"/>
          <w:sz w:val="24"/>
          <w:szCs w:val="24"/>
        </w:rPr>
        <w:t>отчитывается  о</w:t>
      </w:r>
      <w:proofErr w:type="gramEnd"/>
      <w:r w:rsidRPr="00DC0AF1">
        <w:rPr>
          <w:rFonts w:ascii="Times New Roman" w:hAnsi="Times New Roman"/>
          <w:sz w:val="24"/>
          <w:szCs w:val="24"/>
        </w:rPr>
        <w:t xml:space="preserve"> деят</w:t>
      </w:r>
      <w:r>
        <w:rPr>
          <w:rFonts w:ascii="Times New Roman" w:hAnsi="Times New Roman"/>
          <w:sz w:val="24"/>
          <w:szCs w:val="24"/>
        </w:rPr>
        <w:t>ельности  Совета</w:t>
      </w:r>
      <w:r w:rsidRPr="00DC0AF1">
        <w:rPr>
          <w:rFonts w:ascii="Times New Roman" w:hAnsi="Times New Roman"/>
          <w:sz w:val="24"/>
          <w:szCs w:val="24"/>
        </w:rPr>
        <w:t xml:space="preserve">  перед Учредителем.  </w:t>
      </w:r>
    </w:p>
    <w:p w:rsidR="0097344F" w:rsidRPr="00DC0AF1" w:rsidRDefault="0097344F" w:rsidP="00DC0AF1">
      <w:pPr>
        <w:shd w:val="clear" w:color="auto" w:fill="FFFFFF"/>
        <w:spacing w:before="100" w:beforeAutospacing="1" w:after="24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C0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5.6 С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овет </w:t>
      </w:r>
      <w:r w:rsidR="00D00892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 избирает из свое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го состава секретаря сроком на 3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года.  Секретарь Совета работает на общественных началах</w:t>
      </w:r>
      <w:r w:rsidRPr="00DC0AF1">
        <w:rPr>
          <w:rFonts w:ascii="Times New Roman" w:hAnsi="Times New Roman"/>
          <w:sz w:val="24"/>
          <w:szCs w:val="24"/>
        </w:rPr>
        <w:t xml:space="preserve">              </w:t>
      </w:r>
    </w:p>
    <w:p w:rsidR="0097344F" w:rsidRPr="00DB68E4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  <w:lang w:eastAsia="ru-RU"/>
        </w:rPr>
      </w:pPr>
      <w:r w:rsidRPr="00DB68E4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Функции секретаря Совета:</w:t>
      </w:r>
    </w:p>
    <w:p w:rsidR="0097344F" w:rsidRPr="00C136A2" w:rsidRDefault="0097344F" w:rsidP="00003C40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- ведет соответствующую документацию, книгу протоколов заседаний,</w:t>
      </w:r>
    </w:p>
    <w:p w:rsidR="0097344F" w:rsidRPr="00C136A2" w:rsidRDefault="0097344F" w:rsidP="00003C40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- собирает и оформляет материалы, соответствую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щие повестке дня  С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овета.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5.7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Заседание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Совета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считается правомочным, если на нем присутствует 2/3 численного состава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5.8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Каждый член Совета обязан посещать все его заседания, активно участвовать в подготовке и работе Совета, своевременно и полностью выполнять принятые решения.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5.9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Решения считаются принятыми, если за них проголосовали не менее половины присутствующих. Процедура голосован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ия определяется С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оветом </w:t>
      </w:r>
      <w:r w:rsidR="00D00892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ДОУ. При равенстве голосов решающим считается голос председателя Совета.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5.10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Решения носят конкретный характер с указанием сроков проведения мероприятий и ответственных лиц за их выполнение.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5.11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Все решения Совета своевременно доводятся до сведения всех участников образовательного процесса.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5.12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Организацию выполнения решений Совета осуществляет руководитель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МА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 и</w:t>
      </w:r>
      <w:r w:rsidRPr="00C136A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ответственные лица, указанные в решении. Результаты этой работы сообщаются членам Совета на последующих его заседаниях.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proofErr w:type="gramStart"/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ОТВЕТСТВЕННОСТЬ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</w:t>
      </w:r>
      <w:proofErr w:type="gramEnd"/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ЕДАГОГИЧЕСКОГО СОВЕТА</w:t>
      </w:r>
    </w:p>
    <w:p w:rsidR="0097344F" w:rsidRPr="00003C40" w:rsidRDefault="0097344F" w:rsidP="00003C40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  <w:lang w:eastAsia="ru-RU"/>
        </w:rPr>
      </w:pPr>
      <w:r w:rsidRPr="00003C4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Совет ответственен за: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6.1 Выполнение плана работы.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6.2. Соответствие принятых решений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соответствующих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законодательству Российской Федерации в области образования, о защите прав детей. </w:t>
      </w: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6.3. Утверждение основной общеобразовательной программы ДОУ.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6.4. Принятие конкретных решений по каждому рассматриваемому вопросу с указанием ответственных лиц и сроков исполнения решений.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ДЕЛОПРОИЗВОДСТВО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7.1. Заседания Совета Учреждения оформляются протоколом. В протоколах фиксируется ход обсуждения вопросов, выносимых на Совет, предложения и замечания членов Совета. Протоколы подписываются председателем и секретарем Совета.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7.2. Нумерация протоколов ведется от начала учебного года.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7.3.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Тетрадь 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протоколов Совета нумеруется постранично, прошнуровывается и скрепляется подписью </w:t>
      </w:r>
      <w:proofErr w:type="gramStart"/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руководителя  и</w:t>
      </w:r>
      <w:proofErr w:type="gramEnd"/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печатью </w:t>
      </w:r>
      <w:r w:rsidR="00D00892">
        <w:rPr>
          <w:rFonts w:ascii="Times New Roman" w:hAnsi="Times New Roman"/>
          <w:color w:val="000000"/>
          <w:sz w:val="24"/>
          <w:szCs w:val="24"/>
          <w:lang w:eastAsia="ru-RU"/>
        </w:rPr>
        <w:t>МК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ДОУ.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7.4. </w:t>
      </w:r>
      <w:r w:rsidR="00D00892">
        <w:rPr>
          <w:rFonts w:ascii="Times New Roman" w:hAnsi="Times New Roman"/>
          <w:color w:val="000000"/>
          <w:sz w:val="24"/>
          <w:szCs w:val="24"/>
          <w:lang w:eastAsia="ru-RU"/>
        </w:rPr>
        <w:t>Тетрадь протоколов Совета МК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ДОУ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входит в номенклатуру дел,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хранится постоянно в учреждении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передается по акту.</w:t>
      </w:r>
    </w:p>
    <w:p w:rsidR="0097344F" w:rsidRPr="00C136A2" w:rsidRDefault="0097344F" w:rsidP="00C136A2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ЗАКЛЮЧИТЕЛЬНЫЕ ПОЛОЖЕНИЯ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8.1. Настоящее Положение вступает в действие с момента утверждения и издания</w:t>
      </w:r>
      <w:r w:rsidR="00D008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приказа руководителя МК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ДОУ</w:t>
      </w: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7344F" w:rsidRPr="00C136A2" w:rsidRDefault="0097344F" w:rsidP="00DB68E4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8.2. Срок действия настоящего Положения не ограничен.</w:t>
      </w:r>
    </w:p>
    <w:p w:rsidR="0097344F" w:rsidRPr="00C136A2" w:rsidRDefault="0097344F" w:rsidP="00003C40">
      <w:pPr>
        <w:shd w:val="clear" w:color="auto" w:fill="FFFFFF"/>
        <w:spacing w:before="100" w:beforeAutospacing="1" w:after="240" w:line="240" w:lineRule="auto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C136A2">
        <w:rPr>
          <w:rFonts w:ascii="Times New Roman" w:hAnsi="Times New Roman"/>
          <w:color w:val="000000"/>
          <w:sz w:val="24"/>
          <w:szCs w:val="24"/>
          <w:lang w:eastAsia="ru-RU"/>
        </w:rPr>
        <w:t>8.3. Изменения и дополнения вносятся в настоящее Положение не реже одного раза в 5 лет и подлежат утверждению руководителем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97344F" w:rsidRPr="00C136A2" w:rsidSect="000622D8">
      <w:pgSz w:w="11906" w:h="16838"/>
      <w:pgMar w:top="284" w:right="850" w:bottom="719" w:left="28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3023">
    <w:multiLevelType w:val="hybridMultilevel"/>
    <w:lvl w:ilvl="0" w:tplc="98356571">
      <w:start w:val="1"/>
      <w:numFmt w:val="decimal"/>
      <w:lvlText w:val="%1."/>
      <w:lvlJc w:val="left"/>
      <w:pPr>
        <w:ind w:left="720" w:hanging="360"/>
      </w:pPr>
    </w:lvl>
    <w:lvl w:ilvl="1" w:tplc="98356571" w:tentative="1">
      <w:start w:val="1"/>
      <w:numFmt w:val="lowerLetter"/>
      <w:lvlText w:val="%2."/>
      <w:lvlJc w:val="left"/>
      <w:pPr>
        <w:ind w:left="1440" w:hanging="360"/>
      </w:pPr>
    </w:lvl>
    <w:lvl w:ilvl="2" w:tplc="98356571" w:tentative="1">
      <w:start w:val="1"/>
      <w:numFmt w:val="lowerRoman"/>
      <w:lvlText w:val="%3."/>
      <w:lvlJc w:val="right"/>
      <w:pPr>
        <w:ind w:left="2160" w:hanging="180"/>
      </w:pPr>
    </w:lvl>
    <w:lvl w:ilvl="3" w:tplc="98356571" w:tentative="1">
      <w:start w:val="1"/>
      <w:numFmt w:val="decimal"/>
      <w:lvlText w:val="%4."/>
      <w:lvlJc w:val="left"/>
      <w:pPr>
        <w:ind w:left="2880" w:hanging="360"/>
      </w:pPr>
    </w:lvl>
    <w:lvl w:ilvl="4" w:tplc="98356571" w:tentative="1">
      <w:start w:val="1"/>
      <w:numFmt w:val="lowerLetter"/>
      <w:lvlText w:val="%5."/>
      <w:lvlJc w:val="left"/>
      <w:pPr>
        <w:ind w:left="3600" w:hanging="360"/>
      </w:pPr>
    </w:lvl>
    <w:lvl w:ilvl="5" w:tplc="98356571" w:tentative="1">
      <w:start w:val="1"/>
      <w:numFmt w:val="lowerRoman"/>
      <w:lvlText w:val="%6."/>
      <w:lvlJc w:val="right"/>
      <w:pPr>
        <w:ind w:left="4320" w:hanging="180"/>
      </w:pPr>
    </w:lvl>
    <w:lvl w:ilvl="6" w:tplc="98356571" w:tentative="1">
      <w:start w:val="1"/>
      <w:numFmt w:val="decimal"/>
      <w:lvlText w:val="%7."/>
      <w:lvlJc w:val="left"/>
      <w:pPr>
        <w:ind w:left="5040" w:hanging="360"/>
      </w:pPr>
    </w:lvl>
    <w:lvl w:ilvl="7" w:tplc="98356571" w:tentative="1">
      <w:start w:val="1"/>
      <w:numFmt w:val="lowerLetter"/>
      <w:lvlText w:val="%8."/>
      <w:lvlJc w:val="left"/>
      <w:pPr>
        <w:ind w:left="5760" w:hanging="360"/>
      </w:pPr>
    </w:lvl>
    <w:lvl w:ilvl="8" w:tplc="983565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22">
    <w:multiLevelType w:val="hybridMultilevel"/>
    <w:lvl w:ilvl="0" w:tplc="9015206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9DB421B"/>
    <w:multiLevelType w:val="multilevel"/>
    <w:tmpl w:val="B5CC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FA7DDF"/>
    <w:multiLevelType w:val="multilevel"/>
    <w:tmpl w:val="353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23022">
    <w:abstractNumId w:val="23022"/>
  </w:num>
  <w:num w:numId="23023">
    <w:abstractNumId w:val="2302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192"/>
    <w:rsid w:val="00003C40"/>
    <w:rsid w:val="00040641"/>
    <w:rsid w:val="000622D8"/>
    <w:rsid w:val="000E7192"/>
    <w:rsid w:val="001371E1"/>
    <w:rsid w:val="00197C43"/>
    <w:rsid w:val="001B7D2D"/>
    <w:rsid w:val="001E5291"/>
    <w:rsid w:val="001F39DB"/>
    <w:rsid w:val="00275F6C"/>
    <w:rsid w:val="002A7E4B"/>
    <w:rsid w:val="00314EF9"/>
    <w:rsid w:val="0035041E"/>
    <w:rsid w:val="003E232C"/>
    <w:rsid w:val="00446E4B"/>
    <w:rsid w:val="00465BA8"/>
    <w:rsid w:val="004811AD"/>
    <w:rsid w:val="004D6BDA"/>
    <w:rsid w:val="005237E8"/>
    <w:rsid w:val="00530E43"/>
    <w:rsid w:val="00562969"/>
    <w:rsid w:val="005A3E41"/>
    <w:rsid w:val="005C1E4E"/>
    <w:rsid w:val="0072121C"/>
    <w:rsid w:val="007E385D"/>
    <w:rsid w:val="00856D8B"/>
    <w:rsid w:val="00864D82"/>
    <w:rsid w:val="00886AFD"/>
    <w:rsid w:val="00890F56"/>
    <w:rsid w:val="008B0B95"/>
    <w:rsid w:val="008B3FF6"/>
    <w:rsid w:val="008E037C"/>
    <w:rsid w:val="0097344F"/>
    <w:rsid w:val="00B17149"/>
    <w:rsid w:val="00B96A66"/>
    <w:rsid w:val="00BA4949"/>
    <w:rsid w:val="00C136A2"/>
    <w:rsid w:val="00CA6561"/>
    <w:rsid w:val="00CB38B1"/>
    <w:rsid w:val="00D00892"/>
    <w:rsid w:val="00D10FA7"/>
    <w:rsid w:val="00DA00FB"/>
    <w:rsid w:val="00DA3550"/>
    <w:rsid w:val="00DA6A21"/>
    <w:rsid w:val="00DB68E4"/>
    <w:rsid w:val="00DC0AF1"/>
    <w:rsid w:val="00E13C74"/>
    <w:rsid w:val="00E40816"/>
    <w:rsid w:val="00E825C7"/>
    <w:rsid w:val="00E93915"/>
    <w:rsid w:val="00EE546A"/>
    <w:rsid w:val="00F44603"/>
    <w:rsid w:val="00F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E45315-B059-4E29-AB9F-72DBB3BA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0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A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A355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1B7D2D"/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E825C7"/>
    <w:rPr>
      <w:sz w:val="22"/>
      <w:szCs w:val="22"/>
      <w:lang w:eastAsia="en-US"/>
    </w:rPr>
  </w:style>
  <w:style w:type="paragraph" w:customStyle="1" w:styleId="1">
    <w:name w:val="Без интервала1"/>
    <w:rsid w:val="004811AD"/>
    <w:rPr>
      <w:sz w:val="22"/>
      <w:szCs w:val="22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0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40791">
                          <w:marLeft w:val="105"/>
                          <w:marRight w:val="105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740799">
                          <w:marLeft w:val="105"/>
                          <w:marRight w:val="105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74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4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787394562" Type="http://schemas.openxmlformats.org/officeDocument/2006/relationships/footnotes" Target="footnotes.xml"/><Relationship Id="rId457225718" Type="http://schemas.openxmlformats.org/officeDocument/2006/relationships/endnotes" Target="endnotes.xml"/><Relationship Id="rId125627568" Type="http://schemas.openxmlformats.org/officeDocument/2006/relationships/comments" Target="comments.xml"/><Relationship Id="rId217926603" Type="http://schemas.microsoft.com/office/2011/relationships/commentsExtended" Target="commentsExtended.xml"/><Relationship Id="rId740423786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HDsLorbuGnKdZkFjxH+mQGsub7k=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87394562"/>
            <mdssi:RelationshipReference SourceId="rId457225718"/>
            <mdssi:RelationshipReference SourceId="rId125627568"/>
            <mdssi:RelationshipReference SourceId="rId217926603"/>
            <mdssi:RelationshipReference SourceId="rId740423786"/>
          </Transform>
          <Transform Algorithm="http://www.w3.org/TR/2001/REC-xml-c14n-20010315"/>
        </Transforms>
        <DigestMethod Algorithm="http://www.w3.org/2000/09/xmldsig#sha1"/>
        <DigestValue>tn/ovX1Mki7/eT6R9BzT88qhf4w=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HgSfMI9oWqYplVux39B1/6TeMus=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jVpHm8KxYwVw7lH0HveqZbCY5Tw=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SVIfpSwrHWVxvJcmXoWICipIjZM=</DigestValue>
      </Reference>
      <Reference URI="/word/numbering.xml?ContentType=application/vnd.openxmlformats-officedocument.wordprocessingml.numbering+xml">
        <DigestMethod Algorithm="http://www.w3.org/2000/09/xmldsig#sha1"/>
        <DigestValue>LH9LV2gnTewQITz1APtHJmIAap0=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6hyYYEOVSSwQUf5KP5HY/LfrhoQ=</DigestValue>
      </Reference>
      <Reference URI="/word/styles.xml?ContentType=application/vnd.openxmlformats-officedocument.wordprocessingml.styles+xml">
        <DigestMethod Algorithm="http://www.w3.org/2000/09/xmldsig#sha1"/>
        <DigestValue>NqVYYBPaurlu+Anxmo4iZIi9oP0=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t34uP/PZ61+plcXXmhU0aNqfuh0=</DigestValue>
      </Reference>
    </Manifest>
    <SignatureProperties>
      <SignatureProperty Id="idSignatureTime" Target="#idPackageSignature">
        <mdssi:SignatureTime>
          <mdssi:Format>YYYY-MM-DDThh:mm:ssTZD</mdssi:Format>
          <mdssi:Value>2021-03-29T07:28:35Z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Dina</cp:lastModifiedBy>
  <cp:revision>2</cp:revision>
  <cp:lastPrinted>2017-03-13T13:13:00Z</cp:lastPrinted>
  <dcterms:created xsi:type="dcterms:W3CDTF">2017-10-17T07:20:00Z</dcterms:created>
  <dcterms:modified xsi:type="dcterms:W3CDTF">2017-10-17T07:20:00Z</dcterms:modified>
</cp:coreProperties>
</file>