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9F" w:rsidRPr="0091789F" w:rsidRDefault="0091789F" w:rsidP="0091789F">
      <w:pPr>
        <w:tabs>
          <w:tab w:val="left" w:pos="338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89F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6570345" cy="9037445"/>
            <wp:effectExtent l="19050" t="0" r="1905" b="0"/>
            <wp:docPr id="2" name="Рисунок 1" descr="C:\Users\hp\Desktop\уч.пл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уч.пл.2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3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89F" w:rsidRDefault="0091789F" w:rsidP="00E93D9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91789F" w:rsidRDefault="0091789F" w:rsidP="00E93D9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93D98" w:rsidRPr="00956AC5" w:rsidRDefault="00E93D98" w:rsidP="00E93D9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8) 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E93D98" w:rsidRPr="00956AC5" w:rsidRDefault="00E93D98" w:rsidP="00E93D9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9) учет этнокультурной ситуации развития детей;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  10) принцип развивающего образования, целью которого является развитие ребенка;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11) научная обоснованность и практическая применимость (соответствие основным положениям </w:t>
      </w: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возрастной психологии и дошкольной педагогики, при этом иметь возможность реализации на практике дошкольного образования);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12) интеграция образовательных областей </w:t>
      </w: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 соответствии с возрастными возможностями и особенностями дошкольников, спецификой и возможностями образовательных областей;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13) комплексно-тематический принцип построения образовательного процесса;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14)  адаптивность предметно-развивающей среды к потребностям ребенка, адаптивность ребенка к пространству ДОУ и окружающему социальному миру;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15)  личностно-ориентированного взаимодействия взрослых с детьми с учетом относительных показателей детской успешности;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16) применение </w:t>
      </w:r>
      <w:proofErr w:type="spellStart"/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здоровьесберегающих</w:t>
      </w:r>
      <w:proofErr w:type="spellEnd"/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технологий;</w:t>
      </w:r>
    </w:p>
    <w:p w:rsidR="00E93D98" w:rsidRPr="00956AC5" w:rsidRDefault="00E93D98" w:rsidP="00E93D98">
      <w:pPr>
        <w:spacing w:after="0" w:line="360" w:lineRule="atLeas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17</w:t>
      </w:r>
      <w:r w:rsidRPr="00956AC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 </w:t>
      </w:r>
      <w:r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учет этнокультурной ситуации развития ребенка.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6AC5">
        <w:rPr>
          <w:rFonts w:ascii="Times New Roman" w:hAnsi="Times New Roman" w:cs="Times New Roman"/>
          <w:i/>
          <w:sz w:val="24"/>
          <w:szCs w:val="24"/>
        </w:rPr>
        <w:t>Реализация  этого  принципа обеспечивает  учет  национальных  ценностей  и  традиций  в  образовании,  восполняет недостатки  духовно-нравственного  и  эмоционального  воспитания.  Образование рассматривается  как  процесс  приобщения  ребенка  к  основным  компонентам человеческой культуры (знание, мораль, искусство, труд).</w:t>
      </w:r>
    </w:p>
    <w:p w:rsidR="00E93D98" w:rsidRPr="00956AC5" w:rsidRDefault="00E93D98" w:rsidP="00E93D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3D98" w:rsidRPr="00956AC5" w:rsidRDefault="00E93D98" w:rsidP="00E93D98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56AC5">
        <w:rPr>
          <w:rFonts w:ascii="Times New Roman" w:hAnsi="Times New Roman"/>
          <w:bCs/>
          <w:sz w:val="24"/>
          <w:szCs w:val="24"/>
        </w:rPr>
        <w:t xml:space="preserve">      </w:t>
      </w:r>
      <w:proofErr w:type="gramStart"/>
      <w:r w:rsidRPr="00956AC5">
        <w:rPr>
          <w:rFonts w:ascii="Times New Roman" w:hAnsi="Times New Roman"/>
          <w:bCs/>
          <w:sz w:val="24"/>
          <w:szCs w:val="24"/>
        </w:rPr>
        <w:t>Согласно ФГОС ДО</w:t>
      </w:r>
      <w:r w:rsidRPr="00956AC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образовательная деятельность в соответствии с направлениями развития ребенка, представлена в пяти образовательных областях, в том числе: </w:t>
      </w:r>
      <w:r w:rsidRPr="00956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социально-коммуникативное развитие, познавательное развитие, речевое развитие,  художественно-эстетическое развитие, физическое развитие.</w:t>
      </w:r>
      <w:proofErr w:type="gramEnd"/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Социально-коммуникативное развитие 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предусматривает: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-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усвоение норм и ценностей, принятых в обществе, включая моральные и нравственные ценности;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общения и взаимодействия ребёнка с взрослыми и сверстниками;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становление самостоятельности, целенаправленности и </w:t>
      </w:r>
      <w:proofErr w:type="spellStart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саморегуляции</w:t>
      </w:r>
      <w:proofErr w:type="spellEnd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собственных действий;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уважительного отношения и чувства принадлежности к своей семье и к сообществу детей и взрослых;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формирование позитивных установок к различным видам труда и творчества; формирование основ безопасного поведения в быту, социуме, природе;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- формирование традиционных народных этикетов, гостеприимства, уважения и любви к детям;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формирование межнациональной толерантности, развитие социального и эмоционального интеллекта с учетом особенностей национального состава ДОУ;   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-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формирование интереса и желания играть в народные игры, связанные с жизнью, занятиями и промыслами коренного народа;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развитие уважительного отношения к членам семьи, своему народу, Родине ( развитие основ гражданственности, представление о себе как о представителе этноса и </w:t>
      </w:r>
      <w:proofErr w:type="spell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</w:t>
      </w:r>
      <w:proofErr w:type="gram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.д</w:t>
      </w:r>
      <w:proofErr w:type="spellEnd"/>
      <w:proofErr w:type="gram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развитие вежливого обращения на совеем родном языке ( здравствуйте, </w:t>
      </w:r>
      <w:proofErr w:type="spell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досвидания</w:t>
      </w:r>
      <w:proofErr w:type="spell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 до встречи</w:t>
      </w:r>
      <w:proofErr w:type="gram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спасибо и </w:t>
      </w:r>
      <w:proofErr w:type="spell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т.д</w:t>
      </w:r>
      <w:proofErr w:type="spell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 xml:space="preserve"> - развитие интереса к творческим проявлениям в игре, игровому общению со сверстниками;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- способствовать умению видеть и беречь красоту родной природы, любоваться ею,  выработать желание узнать больше о народных приметах;      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- приобщение к правилам безопасного поведения  на улице, в быту, на дорогах с учетом природных особ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енностей Республики Дагестан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, </w:t>
      </w:r>
    </w:p>
    <w:p w:rsidR="00E93D98" w:rsidRPr="00956AC5" w:rsidRDefault="00E93D98" w:rsidP="00E93D9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Познавательное развитие 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предполагает: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интересов детей, любознательности и познавательной мотивации;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формирование познавательных действий, становление сознания;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воображения и творческой активности;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формирование первичных представлений о себе, других людях, объектах окружающего мира, их свойствах и отношениях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  <w:proofErr w:type="gramEnd"/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формирование первичных представлений о малой родине и Отечестве, представлений о </w:t>
      </w:r>
      <w:proofErr w:type="spellStart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социокультурных</w:t>
      </w:r>
      <w:proofErr w:type="spellEnd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ценностях нашего народа, об отечественных традициях и праздниках</w:t>
      </w:r>
      <w:r w:rsidRPr="00956A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башкирского народа и народов, проживающих на территории РБ,  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 планете Земля как общем доме людей, об особенностях природы, многообразии стран и народов мира;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-формирование целостной картины мира, через ознакомление с предметным окружением, социальным миро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м, с миром природы Дагестана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 формирование первичных представлений о себе, других людях, объектах, знакомство с названиями улиц, общественными зданиями, архитектурными сооружениями, памятниками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своего села, символикой РФ и РД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E93D98" w:rsidRPr="00956AC5" w:rsidRDefault="00E93D98" w:rsidP="00E93D9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Речевое развитие 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соответствии с требованиями ФГОС </w:t>
      </w:r>
      <w:proofErr w:type="gramStart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включают в себя: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владение речью как средством общения и культуры; 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обогащение активного словаря;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развитие связной, грамматически правильной диалогической и монологической речи; 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речевого творчества;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звуковой и интонационной культуры речи, фонематического слуха;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знакомство с книжной культурой, детской литературой, понимание на слух текстов различных жанров детской литературы;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формирование звуковой аналитико-синтетической активности как предпосылки обучения грамоте; 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956A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развитие словесного творчества детей на основе н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ациональной культуры Дагестана, </w:t>
      </w:r>
      <w:proofErr w:type="spellStart"/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Карабудахкент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ского</w:t>
      </w:r>
      <w:proofErr w:type="spell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района, села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Агачаул</w:t>
      </w:r>
      <w:proofErr w:type="spell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-</w:t>
      </w:r>
      <w:r w:rsidRPr="00956A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ознакомл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ение с литературным наследием РД</w:t>
      </w:r>
      <w:r w:rsidRPr="00956A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фольклор и произведения башкирских писателей и поэт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ов</w:t>
      </w:r>
      <w:proofErr w:type="gramStart"/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);</w:t>
      </w:r>
      <w:proofErr w:type="gramEnd"/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-способствовать 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желанию пересказывать дагестанские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сказки, чита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ть выразительно стихи дагестанских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поэтов, придумывать 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сказки на основе дагестан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ского фольклора;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-развитие всех компонентов устной речи детей в разных видах детской деятельности</w:t>
      </w:r>
      <w:proofErr w:type="gram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знакомить с книжно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й культурой детских писателей РД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, народным фольклором ( считалки, </w:t>
      </w:r>
      <w:proofErr w:type="spell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такмаки</w:t>
      </w:r>
      <w:proofErr w:type="spell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 прибаутки, дразнилки, скороговорки и т.д.);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- развитее свободного общения </w:t>
      </w:r>
      <w:proofErr w:type="gram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со</w:t>
      </w:r>
      <w:proofErr w:type="gram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взрослыми и сверстниками на родном языке;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Художественно-эстетическое развитие 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предполагает: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предпосылок ценностно-смыслового восприятия и понимания произведений искусства (словесного, музыкального, изобразительного), мира природы;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становление эстетического отношения к окружающему миру;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формирование элементарных представлений о видах искусства;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восприятие музыки, художественной литературы, фольклора;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стимулирование сопереживания персонажам художественных произведений;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реализация самостоятельной творческой деятельности детей (изобразительной, конструктивно-модельной, музыкальной и др.);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- 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формирование художественных и творческих способностей на основе ознакомления дошкольников  с культурой, искусством и традициями народов, прожива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ющих на территории Дагестана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 формирование интереса к эстетической стороне окружающей действительности, эстетического отношения к предметам, явлениям окружающего мира, произведе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ниям искусства народов Дагестана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  формирование у детей элементарных представлений о видах и жанрах искусства, средствах выразительности в разных видах искусства народов</w:t>
      </w:r>
      <w:proofErr w:type="gram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проживающих на те</w:t>
      </w:r>
      <w:r w:rsidR="00527095"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рритории РД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E93D98" w:rsidRPr="00956AC5" w:rsidRDefault="00E93D98" w:rsidP="00E93D9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развитие 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включает: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развитие физических качеств;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правильное формирование опорно-двигательной системы организма, развитие равновесия, координации движений, крупной и мелкой моторики;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правильное выполнение основных движений;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- формирование 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начальных представлений о некоторых видах спорта;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становление целенаправленности и </w:t>
      </w:r>
      <w:proofErr w:type="spellStart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саморегуляции</w:t>
      </w:r>
      <w:proofErr w:type="spellEnd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двигательной сфере;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 становление ценностей здорового образа жизни, овладение элементарными нормами и правилами  </w:t>
      </w:r>
      <w:proofErr w:type="gramStart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( </w:t>
      </w:r>
      <w:proofErr w:type="gramEnd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питании, двигательном режиме, закаливании, при формировании полезных привычек и др.);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956AC5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формирование интереса к различным видам двигательной  деятельности  и основ физической культуры на основе произведений  комп</w:t>
      </w:r>
      <w:r w:rsidR="00527095" w:rsidRPr="00956AC5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озиторов РД</w:t>
      </w:r>
      <w:r w:rsidRPr="00956AC5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овладение башкирскими подвижными играми;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формирование потребности и самостоятельности в соблюдении навыков личной гигиены, элементарных правил  и культуры еды</w:t>
      </w:r>
      <w:proofErr w:type="gram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с учетом национальных особенностей;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- через систему занятий по физической культуре способствовать благоприятному протеканию процесса </w:t>
      </w:r>
      <w:proofErr w:type="spell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полоролевой</w:t>
      </w:r>
      <w:proofErr w:type="spell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(</w:t>
      </w:r>
      <w:proofErr w:type="spellStart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гендерной</w:t>
      </w:r>
      <w:proofErr w:type="spellEnd"/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 социализации мальчиков и девочек, формированию начал мужественности и женственности у дошкольников;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знакомство со знаменитыми спортсменами </w:t>
      </w:r>
      <w:r w:rsidR="005C7B3C" w:rsidRPr="00956AC5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РД</w:t>
      </w:r>
    </w:p>
    <w:p w:rsidR="00E93D98" w:rsidRPr="00956AC5" w:rsidRDefault="00E93D98" w:rsidP="00E93D9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( </w:t>
      </w:r>
    </w:p>
    <w:p w:rsidR="00E93D98" w:rsidRPr="00956AC5" w:rsidRDefault="00E93D98" w:rsidP="00E93D98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93D98" w:rsidRPr="00956AC5" w:rsidRDefault="00E93D98" w:rsidP="00E93D9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956AC5">
        <w:rPr>
          <w:rFonts w:ascii="Times New Roman" w:hAnsi="Times New Roman" w:cs="Times New Roman"/>
          <w:color w:val="000000"/>
          <w:sz w:val="24"/>
          <w:szCs w:val="24"/>
        </w:rPr>
        <w:t>Учебный год начинается с 1 сентября и заканчивается 31 августа. Детский сад работает в режиме пятидневной рабочей недели.</w:t>
      </w:r>
    </w:p>
    <w:p w:rsidR="00E93D98" w:rsidRPr="00956AC5" w:rsidRDefault="00E93D98" w:rsidP="00E93D9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C7B3C" w:rsidRPr="00956AC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МБДОУ «Детский сад №15 «Звездочка» </w:t>
      </w:r>
      <w:r w:rsidR="005C7B3C"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функционирует 4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</w:t>
      </w:r>
      <w:r w:rsidR="005C7B3C"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них: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D98" w:rsidRPr="00956AC5" w:rsidRDefault="005C7B3C" w:rsidP="00E93D98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  <w:r w:rsidR="00E93D98"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от 2 до 3 лет, </w:t>
      </w:r>
    </w:p>
    <w:p w:rsidR="00E93D98" w:rsidRPr="00956AC5" w:rsidRDefault="005C7B3C" w:rsidP="00E93D98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- 2</w:t>
      </w:r>
      <w:r w:rsidR="00E93D98"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от 3 до 4 лет; </w:t>
      </w:r>
    </w:p>
    <w:p w:rsidR="00E93D98" w:rsidRPr="00956AC5" w:rsidRDefault="005C7B3C" w:rsidP="00E93D98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  <w:r w:rsidR="00E93D98"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от 4 до 5 лет; </w:t>
      </w:r>
    </w:p>
    <w:p w:rsidR="00E93D98" w:rsidRPr="00956AC5" w:rsidRDefault="005C7B3C" w:rsidP="00E93D98">
      <w:pPr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- 4</w:t>
      </w:r>
      <w:r w:rsidR="00E93D98"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от 5 до 6 лет; </w:t>
      </w:r>
    </w:p>
    <w:p w:rsidR="00E93D98" w:rsidRPr="00956AC5" w:rsidRDefault="00E93D98" w:rsidP="00E93D98">
      <w:pPr>
        <w:spacing w:after="0" w:line="240" w:lineRule="auto"/>
        <w:ind w:right="-709"/>
        <w:jc w:val="both"/>
        <w:rPr>
          <w:rFonts w:ascii="TimesNewRomanPSMT" w:hAnsi="TimesNewRomanPSMT" w:cs="Times New Roman"/>
          <w:color w:val="000000"/>
          <w:sz w:val="24"/>
          <w:szCs w:val="24"/>
        </w:rPr>
      </w:pP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6AC5">
        <w:rPr>
          <w:rFonts w:ascii="Times New Roman" w:hAnsi="Times New Roman" w:cs="Times New Roman"/>
          <w:color w:val="000000"/>
          <w:sz w:val="24"/>
          <w:szCs w:val="24"/>
        </w:rPr>
        <w:t>Количество и продолжительность непрерывной деятельности устанавливаются в соответствии с санитарно-гигиеническими нормами и требованиями (</w:t>
      </w:r>
      <w:proofErr w:type="spellStart"/>
      <w:r w:rsidRPr="00956AC5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956AC5">
        <w:rPr>
          <w:rFonts w:ascii="Times New Roman" w:hAnsi="Times New Roman" w:cs="Times New Roman"/>
          <w:color w:val="000000"/>
          <w:sz w:val="24"/>
          <w:szCs w:val="24"/>
        </w:rPr>
        <w:t xml:space="preserve"> 2.4.1.3049-13):</w:t>
      </w:r>
    </w:p>
    <w:p w:rsidR="00E93D98" w:rsidRPr="00956AC5" w:rsidRDefault="00E93D98" w:rsidP="00E93D9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Общая продолжительность: прогулки – 4 часа; самостоятельной деятельность – 3 час. 50 мин.; организационно образовательной деятельности – 1,5 часа в первой половине дня и 2 раза в неделю по 30 мин– </w:t>
      </w:r>
      <w:r w:rsidRPr="00956A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</w:t>
      </w:r>
      <w:proofErr w:type="gramEnd"/>
      <w:r w:rsidRPr="00956A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второй половине дня.</w:t>
      </w:r>
    </w:p>
    <w:p w:rsidR="00E93D98" w:rsidRPr="00956AC5" w:rsidRDefault="00E93D98" w:rsidP="00E93D9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E93D98" w:rsidRPr="00956AC5" w:rsidRDefault="00E93D98" w:rsidP="00E93D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6AC5">
        <w:rPr>
          <w:rFonts w:ascii="Times New Roman" w:hAnsi="Times New Roman" w:cs="Times New Roman"/>
          <w:b/>
          <w:color w:val="000000"/>
          <w:sz w:val="24"/>
          <w:szCs w:val="24"/>
        </w:rPr>
        <w:t>Продолжительность непрерывной организованной образовательной деятельности:</w:t>
      </w:r>
    </w:p>
    <w:p w:rsidR="00E93D98" w:rsidRPr="00956AC5" w:rsidRDefault="00E93D98" w:rsidP="00E93D9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56AC5">
        <w:rPr>
          <w:rFonts w:ascii="Times New Roman" w:hAnsi="Times New Roman" w:cs="Times New Roman"/>
          <w:color w:val="000000"/>
          <w:sz w:val="24"/>
          <w:szCs w:val="24"/>
        </w:rPr>
        <w:t>- для детей от 2 до 3 лет – не более 10 минут,</w:t>
      </w:r>
      <w:r w:rsidRPr="00956AC5">
        <w:rPr>
          <w:rFonts w:ascii="Times New Roman" w:hAnsi="Times New Roman" w:cs="Times New Roman"/>
          <w:color w:val="000000"/>
          <w:sz w:val="24"/>
          <w:szCs w:val="24"/>
        </w:rPr>
        <w:br/>
        <w:t>- для детей от 3 до 4 лет – не более 15 минут,</w:t>
      </w:r>
      <w:r w:rsidRPr="00956AC5">
        <w:rPr>
          <w:rFonts w:ascii="Times New Roman" w:hAnsi="Times New Roman" w:cs="Times New Roman"/>
          <w:color w:val="000000"/>
          <w:sz w:val="24"/>
          <w:szCs w:val="24"/>
        </w:rPr>
        <w:br/>
        <w:t>- для детей от 4 до 5 лет – не более 20 минут,</w:t>
      </w:r>
      <w:r w:rsidRPr="00956AC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для детей </w:t>
      </w:r>
      <w:proofErr w:type="gramStart"/>
      <w:r w:rsidRPr="00956AC5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956AC5"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gramStart"/>
      <w:r w:rsidRPr="00956AC5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956AC5">
        <w:rPr>
          <w:rFonts w:ascii="Times New Roman" w:hAnsi="Times New Roman" w:cs="Times New Roman"/>
          <w:color w:val="000000"/>
          <w:sz w:val="24"/>
          <w:szCs w:val="24"/>
        </w:rPr>
        <w:t xml:space="preserve"> 6 лет – не более 25 минут,.</w:t>
      </w:r>
    </w:p>
    <w:p w:rsidR="00E93D98" w:rsidRPr="00956AC5" w:rsidRDefault="00E93D98" w:rsidP="00E93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D98" w:rsidRPr="00956AC5" w:rsidRDefault="00E93D98" w:rsidP="00E93D98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56AC5">
        <w:rPr>
          <w:rFonts w:ascii="Times New Roman" w:hAnsi="Times New Roman" w:cs="Times New Roman"/>
          <w:color w:val="000000"/>
          <w:sz w:val="24"/>
          <w:szCs w:val="24"/>
        </w:rPr>
        <w:t>В середине времени, отведённого на организационно образовательную деятельность, проводятся физкультурные минутки. Перерывы между периодами организационно образовательной деятельности – не менее 10 минут.</w:t>
      </w:r>
    </w:p>
    <w:p w:rsidR="00E93D98" w:rsidRPr="00956AC5" w:rsidRDefault="00E93D98" w:rsidP="00E93D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56AC5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составляет не более 25 – 30 минут в день. В середине организационно образовательной деятельности статического характера проводятся физкультурные минутки. 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E93D98" w:rsidRPr="00956AC5" w:rsidRDefault="00E93D98" w:rsidP="00E93D98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56AC5">
        <w:rPr>
          <w:rFonts w:ascii="Times New Roman" w:hAnsi="Times New Roman" w:cs="Times New Roman"/>
          <w:color w:val="000000"/>
          <w:sz w:val="24"/>
          <w:szCs w:val="24"/>
        </w:rPr>
        <w:t xml:space="preserve">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 </w:t>
      </w:r>
    </w:p>
    <w:p w:rsidR="00E93D98" w:rsidRPr="00956AC5" w:rsidRDefault="00E93D98" w:rsidP="00E93D98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56A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Организация жизнедеятельности </w:t>
      </w:r>
      <w:r w:rsidR="005C7B3C" w:rsidRPr="00956A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МБДОУ </w:t>
      </w:r>
      <w:r w:rsidRPr="00956A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предусматривает, как организованные педагогами совместно с детьми (ООД, развлечения) формы детской деятельности, так и самостоятельную деятельность детей. Режим дня и сетка занятий соо</w:t>
      </w:r>
      <w:r w:rsidR="005C7B3C" w:rsidRPr="00956A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тветствуют виду и направлению МБ</w:t>
      </w:r>
      <w:r w:rsidRPr="00956A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ДОУ.</w:t>
      </w:r>
    </w:p>
    <w:p w:rsidR="00E93D98" w:rsidRPr="00956AC5" w:rsidRDefault="00E93D98" w:rsidP="00E93D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956AC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Парциальные программы</w:t>
      </w:r>
      <w:r w:rsidRPr="00956AC5">
        <w:rPr>
          <w:rFonts w:ascii="Times New Roman" w:hAnsi="Times New Roman" w:cs="Times New Roman"/>
          <w:color w:val="000000"/>
          <w:sz w:val="24"/>
          <w:szCs w:val="24"/>
        </w:rPr>
        <w:t xml:space="preserve"> являются дополнением к </w:t>
      </w:r>
      <w:r w:rsidRPr="00956AC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Основной общеобразовательной</w:t>
      </w:r>
      <w:r w:rsidRPr="00956AC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r w:rsidRPr="00956AC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956AC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программе дошкольного образования «От рождения до школы» под редакцией Н. Е. </w:t>
      </w:r>
      <w:proofErr w:type="spellStart"/>
      <w:r w:rsidRPr="00956AC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Вераксы</w:t>
      </w:r>
      <w:proofErr w:type="spellEnd"/>
      <w:r w:rsidRPr="00956AC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, Т. С. Комаровой, М. А. Васильевой.</w:t>
      </w:r>
    </w:p>
    <w:p w:rsidR="00E93D98" w:rsidRPr="00956AC5" w:rsidRDefault="00E93D98" w:rsidP="00E93D9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:rsidR="00E93D98" w:rsidRDefault="005C7B3C" w:rsidP="00E93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Учебный план на 2021-2022</w:t>
      </w:r>
      <w:r w:rsidR="00E93D98">
        <w:rPr>
          <w:rFonts w:ascii="Times New Roman" w:eastAsia="Calibri" w:hAnsi="Times New Roman" w:cs="Times New Roman"/>
          <w:b/>
          <w:sz w:val="28"/>
          <w:szCs w:val="28"/>
        </w:rPr>
        <w:t>гг.</w:t>
      </w:r>
    </w:p>
    <w:p w:rsidR="00E93D98" w:rsidRPr="00956AC5" w:rsidRDefault="00E93D98" w:rsidP="00E93D9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(группы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общеразвивающей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направленности)</w:t>
      </w:r>
    </w:p>
    <w:tbl>
      <w:tblPr>
        <w:tblStyle w:val="a4"/>
        <w:tblpPr w:leftFromText="180" w:rightFromText="180" w:vertAnchor="text" w:horzAnchor="margin" w:tblpXSpec="center" w:tblpY="108"/>
        <w:tblW w:w="9361" w:type="dxa"/>
        <w:tblLayout w:type="fixed"/>
        <w:tblLook w:val="04A0"/>
      </w:tblPr>
      <w:tblGrid>
        <w:gridCol w:w="1419"/>
        <w:gridCol w:w="1418"/>
        <w:gridCol w:w="1276"/>
        <w:gridCol w:w="1418"/>
        <w:gridCol w:w="1135"/>
        <w:gridCol w:w="1419"/>
        <w:gridCol w:w="1276"/>
      </w:tblGrid>
      <w:tr w:rsidR="00956AC5" w:rsidRPr="00956AC5" w:rsidTr="00956AC5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Образо-вательная</w:t>
            </w:r>
            <w:proofErr w:type="spellEnd"/>
            <w:proofErr w:type="gramEnd"/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область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</w:p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</w:p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Виды </w:t>
            </w:r>
          </w:p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деятельности детей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Количество часов в неделю</w:t>
            </w:r>
          </w:p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(минуты, количество периодов)</w:t>
            </w:r>
          </w:p>
        </w:tc>
      </w:tr>
      <w:tr w:rsidR="00956AC5" w:rsidRPr="00956AC5" w:rsidTr="00956AC5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Младшая группа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(2-3 года)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  <w:lang w:val="en-US"/>
              </w:rPr>
              <w:t>Ii-</w:t>
            </w:r>
            <w:r w:rsidRPr="00956AC5">
              <w:rPr>
                <w:rFonts w:eastAsia="Calibri"/>
              </w:rPr>
              <w:t>Младшая группа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(3-4 года)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Средняя группа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(4-5)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Старшая группа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(5-6 лет)</w:t>
            </w:r>
          </w:p>
        </w:tc>
      </w:tr>
      <w:tr w:rsidR="00956AC5" w:rsidRPr="00956AC5" w:rsidTr="00956AC5">
        <w:trPr>
          <w:trHeight w:val="84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Речевое развитие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Коммуникативная </w:t>
            </w:r>
            <w:proofErr w:type="spellStart"/>
            <w:proofErr w:type="gramStart"/>
            <w:r w:rsidRPr="00956AC5">
              <w:rPr>
                <w:rFonts w:eastAsia="Calibri"/>
              </w:rPr>
              <w:t>деятель-ность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Разви-тие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речи, чтение </w:t>
            </w:r>
            <w:proofErr w:type="spellStart"/>
            <w:r w:rsidRPr="00956AC5">
              <w:rPr>
                <w:rFonts w:eastAsia="Calibri"/>
              </w:rPr>
              <w:t>худо-жественной</w:t>
            </w:r>
            <w:proofErr w:type="spellEnd"/>
            <w:r w:rsidRPr="00956AC5">
              <w:rPr>
                <w:rFonts w:eastAsia="Calibri"/>
              </w:rPr>
              <w:t xml:space="preserve"> </w:t>
            </w:r>
            <w:proofErr w:type="spellStart"/>
            <w:r w:rsidRPr="00956AC5">
              <w:rPr>
                <w:rFonts w:eastAsia="Calibri"/>
              </w:rPr>
              <w:t>литера-туры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(2 раза в неделю)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10 мин</w:t>
            </w:r>
          </w:p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неделю)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неделю)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 неделю)</w:t>
            </w:r>
          </w:p>
        </w:tc>
      </w:tr>
      <w:tr w:rsidR="00956AC5" w:rsidRPr="00956AC5" w:rsidTr="00956AC5">
        <w:trPr>
          <w:trHeight w:val="52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Обучение грамоте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 неделю)</w:t>
            </w:r>
          </w:p>
        </w:tc>
      </w:tr>
      <w:tr w:rsidR="00956AC5" w:rsidRPr="00956AC5" w:rsidTr="00956AC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Физичес-кое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развитие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Двигате-льная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</w:t>
            </w:r>
            <w:proofErr w:type="spellStart"/>
            <w:r w:rsidRPr="00956AC5">
              <w:rPr>
                <w:rFonts w:eastAsia="Calibri"/>
              </w:rPr>
              <w:t>деятель-ность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Физиче-ская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30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(3 раза в неделю)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45 мин</w:t>
            </w:r>
          </w:p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>(3 раза в неделю)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50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(3 раза в неделю)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65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(3 раза в неделю)</w:t>
            </w:r>
          </w:p>
        </w:tc>
      </w:tr>
      <w:tr w:rsidR="00956AC5" w:rsidRPr="00956AC5" w:rsidTr="00956AC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Познава-тельное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развитие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r w:rsidRPr="00956AC5">
              <w:rPr>
                <w:rFonts w:eastAsia="Calibri"/>
              </w:rPr>
              <w:t>Познавательно-исследо-ватель-ская</w:t>
            </w:r>
            <w:proofErr w:type="spellEnd"/>
            <w:r w:rsidRPr="00956AC5">
              <w:rPr>
                <w:rFonts w:eastAsia="Calibri"/>
              </w:rPr>
              <w:t xml:space="preserve"> </w:t>
            </w:r>
            <w:proofErr w:type="spellStart"/>
            <w:proofErr w:type="gramStart"/>
            <w:r w:rsidRPr="00956AC5">
              <w:rPr>
                <w:rFonts w:eastAsia="Calibri"/>
              </w:rPr>
              <w:t>деятель-ность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proofErr w:type="spellStart"/>
            <w:r w:rsidRPr="00956AC5">
              <w:rPr>
                <w:rFonts w:eastAsia="Calibri"/>
              </w:rPr>
              <w:t>Форми-рованиеэлемен-тарных</w:t>
            </w:r>
            <w:proofErr w:type="spellEnd"/>
            <w:r w:rsidRPr="00956AC5">
              <w:rPr>
                <w:rFonts w:eastAsia="Calibri"/>
              </w:rPr>
              <w:t xml:space="preserve"> </w:t>
            </w:r>
            <w:proofErr w:type="spellStart"/>
            <w:r w:rsidRPr="00956AC5">
              <w:rPr>
                <w:rFonts w:eastAsia="Calibri"/>
              </w:rPr>
              <w:t>матема-тическихпредста-влений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10 мин</w:t>
            </w:r>
          </w:p>
          <w:p w:rsidR="00956AC5" w:rsidRPr="00956AC5" w:rsidRDefault="00956AC5" w:rsidP="00956AC5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неделю)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30 мин</w:t>
            </w:r>
          </w:p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(2 раза в неделю)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35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(2 раза в неделю)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65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(3 раза в неделю)</w:t>
            </w:r>
          </w:p>
        </w:tc>
      </w:tr>
      <w:tr w:rsidR="00956AC5" w:rsidRPr="00956AC5" w:rsidTr="00956AC5">
        <w:trPr>
          <w:trHeight w:val="55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Художес-твен</w:t>
            </w:r>
            <w:proofErr w:type="spellEnd"/>
            <w:proofErr w:type="gramEnd"/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но-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эстетическое развитие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Музыка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10 мин (2 раза в неделю)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10 мин (2 раза в неделю)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>20 мин (2 раза в неделю)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35 мин (2 раза в неделю)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40 мин (2 раза в неделю)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</w:tc>
      </w:tr>
      <w:tr w:rsidR="00956AC5" w:rsidRPr="00956AC5" w:rsidTr="00956AC5">
        <w:trPr>
          <w:trHeight w:val="81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Изобра-зительная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</w:t>
            </w:r>
            <w:proofErr w:type="spellStart"/>
            <w:r w:rsidRPr="00956AC5">
              <w:rPr>
                <w:rFonts w:eastAsia="Calibri"/>
              </w:rPr>
              <w:t>деятель-ность</w:t>
            </w:r>
            <w:proofErr w:type="spellEnd"/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Лепка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неделю)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25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</w:tr>
      <w:tr w:rsidR="00956AC5" w:rsidRPr="00956AC5" w:rsidTr="00956AC5">
        <w:trPr>
          <w:trHeight w:val="58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Аппликация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25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</w:tr>
      <w:tr w:rsidR="00956AC5" w:rsidRPr="00956AC5" w:rsidTr="00956AC5">
        <w:trPr>
          <w:trHeight w:val="57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Рисование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неделю)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неделю)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 неделю)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45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(2 раза в  неделю)</w:t>
            </w:r>
          </w:p>
        </w:tc>
      </w:tr>
      <w:tr w:rsidR="00956AC5" w:rsidRPr="00956AC5" w:rsidTr="00956AC5">
        <w:trPr>
          <w:trHeight w:val="1125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lastRenderedPageBreak/>
              <w:t>Итого в обязательной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100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(10 раз в неделю)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135 мин</w:t>
            </w:r>
          </w:p>
          <w:p w:rsidR="00956AC5" w:rsidRPr="00956AC5" w:rsidRDefault="00956AC5" w:rsidP="00956AC5">
            <w:pPr>
              <w:ind w:right="-108"/>
              <w:rPr>
                <w:rFonts w:eastAsia="Calibri"/>
              </w:rPr>
            </w:pPr>
            <w:r w:rsidRPr="00956AC5">
              <w:rPr>
                <w:rFonts w:eastAsia="Calibri"/>
              </w:rPr>
              <w:t>(10 раз в неделю)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175 мин по расписанию 1 ОД – 20 мин,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2-3 ОД – 15 мин. 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(10 раз в неделю)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280 мин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по расписанию 1 ОД – 25 мин,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2-3 ОД – 20 мин. </w:t>
            </w:r>
          </w:p>
          <w:p w:rsidR="00956AC5" w:rsidRPr="00956AC5" w:rsidRDefault="00956AC5" w:rsidP="00956AC5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(13 раз в неделю)</w:t>
            </w:r>
          </w:p>
        </w:tc>
      </w:tr>
    </w:tbl>
    <w:p w:rsidR="00E93D98" w:rsidRPr="00956AC5" w:rsidRDefault="00E93D98" w:rsidP="00E93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3D98" w:rsidRPr="00956AC5" w:rsidRDefault="00E93D98" w:rsidP="00E93D98">
      <w:pPr>
        <w:rPr>
          <w:rFonts w:ascii="Times New Roman" w:eastAsia="Calibri" w:hAnsi="Times New Roman" w:cs="Times New Roman"/>
          <w:sz w:val="20"/>
          <w:szCs w:val="20"/>
        </w:rPr>
      </w:pPr>
    </w:p>
    <w:p w:rsidR="00E93D98" w:rsidRPr="00956AC5" w:rsidRDefault="00E93D98" w:rsidP="00E93D98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56AC5">
        <w:rPr>
          <w:rFonts w:ascii="Times New Roman" w:eastAsia="Calibri" w:hAnsi="Times New Roman" w:cs="Times New Roman"/>
          <w:b/>
          <w:sz w:val="20"/>
          <w:szCs w:val="20"/>
        </w:rPr>
        <w:t>Часть, формируемая участниками образовательных отношений</w:t>
      </w:r>
    </w:p>
    <w:tbl>
      <w:tblPr>
        <w:tblStyle w:val="a4"/>
        <w:tblW w:w="10064" w:type="dxa"/>
        <w:tblInd w:w="-459" w:type="dxa"/>
        <w:tblLayout w:type="fixed"/>
        <w:tblLook w:val="04A0"/>
      </w:tblPr>
      <w:tblGrid>
        <w:gridCol w:w="1700"/>
        <w:gridCol w:w="1984"/>
        <w:gridCol w:w="1844"/>
        <w:gridCol w:w="1559"/>
        <w:gridCol w:w="1417"/>
        <w:gridCol w:w="1560"/>
      </w:tblGrid>
      <w:tr w:rsidR="00E93D98" w:rsidRPr="00956AC5" w:rsidTr="005C7B3C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8" w:rsidRPr="00956AC5" w:rsidRDefault="00E93D98">
            <w:pPr>
              <w:rPr>
                <w:rFonts w:eastAsia="Calibri"/>
              </w:rPr>
            </w:pPr>
            <w:proofErr w:type="spellStart"/>
            <w:r w:rsidRPr="00956AC5">
              <w:rPr>
                <w:rFonts w:eastAsia="Calibri"/>
              </w:rPr>
              <w:t>Образова</w:t>
            </w:r>
            <w:proofErr w:type="spellEnd"/>
            <w:r w:rsidRPr="00956AC5">
              <w:rPr>
                <w:rFonts w:eastAsia="Calibri"/>
              </w:rPr>
              <w:t>-</w:t>
            </w:r>
          </w:p>
          <w:p w:rsidR="00E93D98" w:rsidRPr="00956AC5" w:rsidRDefault="00E93D98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тельная </w:t>
            </w:r>
          </w:p>
          <w:p w:rsidR="00E93D98" w:rsidRPr="00956AC5" w:rsidRDefault="00E93D98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область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98" w:rsidRPr="00956AC5" w:rsidRDefault="00E93D98">
            <w:pPr>
              <w:rPr>
                <w:rFonts w:eastAsia="Calibri"/>
              </w:rPr>
            </w:pPr>
          </w:p>
          <w:p w:rsidR="00E93D98" w:rsidRPr="00956AC5" w:rsidRDefault="00E93D98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Виды деятельности детей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98" w:rsidRPr="00956AC5" w:rsidRDefault="00E93D98">
            <w:pPr>
              <w:ind w:left="297"/>
              <w:rPr>
                <w:rFonts w:eastAsia="Calibri"/>
              </w:rPr>
            </w:pPr>
            <w:r w:rsidRPr="00956AC5">
              <w:rPr>
                <w:rFonts w:eastAsia="Calibri"/>
              </w:rPr>
              <w:t>Количество часов в неделю (минуты)</w:t>
            </w:r>
          </w:p>
        </w:tc>
      </w:tr>
      <w:tr w:rsidR="005C7B3C" w:rsidRPr="00956AC5" w:rsidTr="005C7B3C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Младшая группа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(3-4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Средняя группа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(4-5)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Старшая группа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(5-6 лет)</w:t>
            </w:r>
          </w:p>
        </w:tc>
      </w:tr>
      <w:tr w:rsidR="005C7B3C" w:rsidRPr="00956AC5" w:rsidTr="005C7B3C">
        <w:trPr>
          <w:trHeight w:val="84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Художествен</w:t>
            </w:r>
          </w:p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r w:rsidRPr="00956AC5">
              <w:rPr>
                <w:rFonts w:eastAsia="Calibri"/>
              </w:rPr>
              <w:t>но-эстетичес-кое</w:t>
            </w:r>
            <w:proofErr w:type="spellEnd"/>
            <w:r w:rsidRPr="00956AC5">
              <w:rPr>
                <w:rFonts w:eastAsia="Calibri"/>
              </w:rPr>
              <w:t xml:space="preserve"> развитие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Изобразительная деятельность</w:t>
            </w:r>
          </w:p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Приобщение к истокам народной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 (1 раз в 2 недели)</w:t>
            </w:r>
          </w:p>
        </w:tc>
      </w:tr>
      <w:tr w:rsidR="005C7B3C" w:rsidRPr="00956AC5" w:rsidTr="005C7B3C">
        <w:trPr>
          <w:trHeight w:val="84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Речевое развитие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Коммуника-тивная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деятельность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Обучение грамоте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B3C" w:rsidRPr="00956AC5" w:rsidRDefault="005C7B3C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B3C" w:rsidRPr="00956AC5" w:rsidRDefault="005C7B3C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 неделю)</w:t>
            </w:r>
          </w:p>
        </w:tc>
      </w:tr>
      <w:tr w:rsidR="005C7B3C" w:rsidRPr="00956AC5" w:rsidTr="005C7B3C">
        <w:trPr>
          <w:trHeight w:val="735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Познавате-льное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развитие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Познаватель-ная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деятельность</w:t>
            </w:r>
          </w:p>
          <w:p w:rsidR="005C7B3C" w:rsidRPr="00956AC5" w:rsidRDefault="005C7B3C">
            <w:pPr>
              <w:rPr>
                <w:rFonts w:eastAsia="Calibri"/>
              </w:rPr>
            </w:pPr>
          </w:p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Формирова-ние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целостной картины мира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B3C" w:rsidRPr="00956AC5" w:rsidRDefault="005C7B3C">
            <w:pPr>
              <w:jc w:val="center"/>
              <w:rPr>
                <w:rFonts w:eastAsia="Calibri"/>
              </w:rPr>
            </w:pPr>
            <w:r w:rsidRPr="00956AC5">
              <w:rPr>
                <w:rFonts w:eastAsia="Calibri"/>
              </w:rPr>
              <w:t>-</w:t>
            </w:r>
          </w:p>
        </w:tc>
      </w:tr>
      <w:tr w:rsidR="005C7B3C" w:rsidRPr="00956AC5" w:rsidTr="005C7B3C">
        <w:trPr>
          <w:trHeight w:val="735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Эксперимен-тальная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деятельность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20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(1 раз в 2 недели)</w:t>
            </w:r>
          </w:p>
        </w:tc>
      </w:tr>
      <w:tr w:rsidR="005C7B3C" w:rsidRPr="00956AC5" w:rsidTr="005C7B3C">
        <w:trPr>
          <w:trHeight w:val="92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Социально-коммуникативное  развитие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r w:rsidRPr="00956AC5">
              <w:rPr>
                <w:rFonts w:eastAsia="Calibri"/>
              </w:rPr>
              <w:t>Социально-коммуникати-вная</w:t>
            </w:r>
            <w:proofErr w:type="spellEnd"/>
            <w:r w:rsidRPr="00956AC5">
              <w:rPr>
                <w:rFonts w:eastAsia="Calibri"/>
              </w:rPr>
              <w:t xml:space="preserve"> деятельность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proofErr w:type="spellStart"/>
            <w:proofErr w:type="gramStart"/>
            <w:r w:rsidRPr="00956AC5">
              <w:rPr>
                <w:rFonts w:eastAsia="Calibri"/>
              </w:rPr>
              <w:t>Формирова-ние</w:t>
            </w:r>
            <w:proofErr w:type="spellEnd"/>
            <w:proofErr w:type="gramEnd"/>
            <w:r w:rsidRPr="00956AC5">
              <w:rPr>
                <w:rFonts w:eastAsia="Calibri"/>
              </w:rPr>
              <w:t xml:space="preserve"> основ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3C" w:rsidRPr="00956AC5" w:rsidRDefault="005C7B3C">
            <w:pPr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15 мин</w:t>
            </w:r>
          </w:p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 xml:space="preserve"> ( 1 раз в  неделю) </w:t>
            </w:r>
          </w:p>
        </w:tc>
      </w:tr>
      <w:tr w:rsidR="005C7B3C" w:rsidRPr="00956AC5" w:rsidTr="005C7B3C"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Итого в части формируемой участниками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12,5 %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13,8 %</w:t>
            </w:r>
          </w:p>
        </w:tc>
      </w:tr>
      <w:tr w:rsidR="005C7B3C" w:rsidRPr="00956AC5" w:rsidTr="005C7B3C"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Максимальный объём нагрузки в организованной образовательной деятельности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90 %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87,5 %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3C" w:rsidRPr="00956AC5" w:rsidRDefault="005C7B3C">
            <w:pPr>
              <w:rPr>
                <w:rFonts w:eastAsia="Calibri"/>
              </w:rPr>
            </w:pPr>
            <w:r w:rsidRPr="00956AC5">
              <w:rPr>
                <w:rFonts w:eastAsia="Calibri"/>
              </w:rPr>
              <w:t>86,2 %</w:t>
            </w:r>
          </w:p>
        </w:tc>
      </w:tr>
    </w:tbl>
    <w:p w:rsidR="00E93D98" w:rsidRPr="00956AC5" w:rsidRDefault="00E93D98" w:rsidP="00E93D9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392" w:type="dxa"/>
        <w:tblLook w:val="04A0"/>
      </w:tblPr>
      <w:tblGrid>
        <w:gridCol w:w="3749"/>
        <w:gridCol w:w="3097"/>
        <w:gridCol w:w="3132"/>
      </w:tblGrid>
      <w:tr w:rsidR="00E93D98" w:rsidRPr="00956AC5" w:rsidTr="00956AC5">
        <w:trPr>
          <w:gridAfter w:val="2"/>
          <w:wAfter w:w="6229" w:type="dxa"/>
        </w:trPr>
        <w:tc>
          <w:tcPr>
            <w:tcW w:w="3749" w:type="dxa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1). Режим работы</w:t>
            </w:r>
          </w:p>
        </w:tc>
      </w:tr>
      <w:tr w:rsidR="00E93D98" w:rsidRPr="00956AC5" w:rsidTr="00956AC5">
        <w:tc>
          <w:tcPr>
            <w:tcW w:w="3749" w:type="dxa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Продолжительность учебной недели </w:t>
            </w:r>
          </w:p>
        </w:tc>
        <w:tc>
          <w:tcPr>
            <w:tcW w:w="6229" w:type="dxa"/>
            <w:gridSpan w:val="2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дней (с понедельника по пятницу)</w:t>
            </w:r>
          </w:p>
        </w:tc>
      </w:tr>
      <w:tr w:rsidR="00E93D98" w:rsidRPr="00956AC5" w:rsidTr="00956AC5">
        <w:tc>
          <w:tcPr>
            <w:tcW w:w="3749" w:type="dxa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Время работы возрастных групп </w:t>
            </w:r>
          </w:p>
        </w:tc>
        <w:tc>
          <w:tcPr>
            <w:tcW w:w="6229" w:type="dxa"/>
            <w:gridSpan w:val="2"/>
            <w:vAlign w:val="center"/>
            <w:hideMark/>
          </w:tcPr>
          <w:p w:rsidR="00E93D98" w:rsidRPr="00956AC5" w:rsidRDefault="005C7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E93D98"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часов</w:t>
            </w:r>
          </w:p>
        </w:tc>
      </w:tr>
      <w:tr w:rsidR="00E93D98" w:rsidRPr="00956AC5" w:rsidTr="00956AC5">
        <w:tc>
          <w:tcPr>
            <w:tcW w:w="3749" w:type="dxa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Нерабочие дни </w:t>
            </w:r>
          </w:p>
        </w:tc>
        <w:tc>
          <w:tcPr>
            <w:tcW w:w="6229" w:type="dxa"/>
            <w:gridSpan w:val="2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Суббота, воскресенье и праздничные дни</w:t>
            </w:r>
          </w:p>
        </w:tc>
      </w:tr>
      <w:tr w:rsidR="00E93D98" w:rsidRPr="00956AC5" w:rsidTr="00956AC5">
        <w:tc>
          <w:tcPr>
            <w:tcW w:w="9978" w:type="dxa"/>
            <w:gridSpan w:val="3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2). Продолжительность учебного года</w:t>
            </w:r>
          </w:p>
        </w:tc>
      </w:tr>
      <w:tr w:rsidR="00E93D98" w:rsidRPr="00956AC5" w:rsidTr="00956AC5">
        <w:tc>
          <w:tcPr>
            <w:tcW w:w="3749" w:type="dxa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Учебный год </w:t>
            </w:r>
          </w:p>
        </w:tc>
        <w:tc>
          <w:tcPr>
            <w:tcW w:w="6229" w:type="dxa"/>
            <w:gridSpan w:val="2"/>
            <w:vAlign w:val="center"/>
            <w:hideMark/>
          </w:tcPr>
          <w:p w:rsidR="00E93D98" w:rsidRPr="00956AC5" w:rsidRDefault="005C7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01.09.2021г. по 31.08.2022</w:t>
            </w:r>
            <w:r w:rsidR="00E93D98"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E93D98" w:rsidRPr="00956AC5" w:rsidTr="00956AC5">
        <w:tc>
          <w:tcPr>
            <w:tcW w:w="3749" w:type="dxa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 полугодие </w:t>
            </w:r>
          </w:p>
        </w:tc>
        <w:tc>
          <w:tcPr>
            <w:tcW w:w="6229" w:type="dxa"/>
            <w:gridSpan w:val="2"/>
            <w:vAlign w:val="center"/>
            <w:hideMark/>
          </w:tcPr>
          <w:p w:rsidR="00E93D98" w:rsidRPr="00956AC5" w:rsidRDefault="005C7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01.09.2021</w:t>
            </w:r>
            <w:r w:rsidR="00E93D98"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по 31.12.202</w:t>
            </w: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E93D98"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E93D98" w:rsidRPr="00956AC5" w:rsidTr="00956AC5">
        <w:tc>
          <w:tcPr>
            <w:tcW w:w="3749" w:type="dxa"/>
            <w:vAlign w:val="center"/>
            <w:hideMark/>
          </w:tcPr>
          <w:p w:rsidR="00E93D98" w:rsidRPr="00956AC5" w:rsidRDefault="00E93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II полугодие </w:t>
            </w:r>
          </w:p>
        </w:tc>
        <w:tc>
          <w:tcPr>
            <w:tcW w:w="6229" w:type="dxa"/>
            <w:gridSpan w:val="2"/>
            <w:vAlign w:val="center"/>
            <w:hideMark/>
          </w:tcPr>
          <w:p w:rsidR="00E93D98" w:rsidRPr="00956AC5" w:rsidRDefault="005C7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16.01.2022г. по 31.08.2022</w:t>
            </w:r>
            <w:r w:rsidR="00E93D98" w:rsidRPr="00956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</w:p>
        </w:tc>
      </w:tr>
      <w:tr w:rsidR="00E93D98" w:rsidRPr="00956AC5" w:rsidTr="00956AC5">
        <w:tc>
          <w:tcPr>
            <w:tcW w:w="9978" w:type="dxa"/>
            <w:gridSpan w:val="3"/>
            <w:vAlign w:val="center"/>
          </w:tcPr>
          <w:p w:rsidR="00E93D98" w:rsidRPr="00956AC5" w:rsidRDefault="00E93D9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6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3).Мероприятия, проводимые в рамках образовательной деятельности</w:t>
            </w:r>
          </w:p>
          <w:p w:rsidR="00E93D98" w:rsidRPr="00956AC5" w:rsidRDefault="00E93D98">
            <w:pPr>
              <w:spacing w:after="0" w:line="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9360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67"/>
              <w:gridCol w:w="1135"/>
              <w:gridCol w:w="4960"/>
              <w:gridCol w:w="2698"/>
            </w:tblGrid>
            <w:tr w:rsidR="00E93D98" w:rsidRPr="00956A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  <w:proofErr w:type="spell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Мероприятия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Ответственные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Сентябрь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 w:rsidP="00527095">
                  <w:pPr>
                    <w:numPr>
                      <w:ilvl w:val="0"/>
                      <w:numId w:val="2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«1 сентября – день знаний!»</w:t>
                  </w:r>
                </w:p>
                <w:p w:rsidR="00E93D98" w:rsidRPr="00956AC5" w:rsidRDefault="00E93D98" w:rsidP="00527095">
                  <w:pPr>
                    <w:numPr>
                      <w:ilvl w:val="0"/>
                      <w:numId w:val="2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Мониторинг воспитанников</w:t>
                  </w:r>
                </w:p>
                <w:p w:rsidR="00E93D98" w:rsidRPr="00956AC5" w:rsidRDefault="00E93D98" w:rsidP="00956AC5">
                  <w:pPr>
                    <w:spacing w:after="0" w:line="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уководитель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воспитатели, специалисты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родители 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2.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Октябрь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 w:rsidP="00527095">
                  <w:pPr>
                    <w:numPr>
                      <w:ilvl w:val="0"/>
                      <w:numId w:val="3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Спортивный праздник «Не боимся мы дождей и осенних хмурых дней!»</w:t>
                  </w:r>
                </w:p>
                <w:p w:rsidR="00E93D98" w:rsidRPr="00956AC5" w:rsidRDefault="00E93D98" w:rsidP="00527095">
                  <w:pPr>
                    <w:numPr>
                      <w:ilvl w:val="0"/>
                      <w:numId w:val="2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уководитель</w:t>
                  </w:r>
                </w:p>
                <w:p w:rsidR="005C7B3C" w:rsidRPr="00956AC5" w:rsidRDefault="00E93D98" w:rsidP="005C7B3C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воспитатели,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Ноябрь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 w:rsidP="00527095">
                  <w:pPr>
                    <w:numPr>
                      <w:ilvl w:val="0"/>
                      <w:numId w:val="3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«Золотая осень!» осенние утренники</w:t>
                  </w:r>
                </w:p>
                <w:p w:rsidR="00E93D98" w:rsidRPr="00956AC5" w:rsidRDefault="00E93D98" w:rsidP="00527095">
                  <w:pPr>
                    <w:numPr>
                      <w:ilvl w:val="0"/>
                      <w:numId w:val="3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«Мамина улыбка!»</w:t>
                  </w:r>
                </w:p>
                <w:p w:rsidR="00E93D98" w:rsidRPr="00956AC5" w:rsidRDefault="00E93D98">
                  <w:pPr>
                    <w:spacing w:after="0" w:line="0" w:lineRule="atLeast"/>
                    <w:ind w:left="72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утренник ко Дню матери</w:t>
                  </w:r>
                </w:p>
                <w:p w:rsidR="00E93D98" w:rsidRPr="00956AC5" w:rsidRDefault="00E93D98" w:rsidP="00956AC5">
                  <w:pPr>
                    <w:spacing w:after="0" w:line="0" w:lineRule="atLeast"/>
                    <w:ind w:left="72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уководитель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воспитатели, родители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Декабрь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3D98" w:rsidRPr="00956AC5" w:rsidRDefault="00E93D98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93D98" w:rsidRPr="00956AC5" w:rsidRDefault="00E93D98" w:rsidP="00527095">
                  <w:pPr>
                    <w:numPr>
                      <w:ilvl w:val="0"/>
                      <w:numId w:val="5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Новогодние утренники </w:t>
                  </w:r>
                </w:p>
                <w:p w:rsidR="00E93D98" w:rsidRPr="00956AC5" w:rsidRDefault="00E93D98">
                  <w:pPr>
                    <w:spacing w:after="0" w:line="0" w:lineRule="atLeast"/>
                    <w:ind w:left="72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«Дед Мороз спешит на праздник</w:t>
                  </w:r>
                  <w:bookmarkStart w:id="0" w:name="_GoBack"/>
                  <w:bookmarkEnd w:id="0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!»</w:t>
                  </w:r>
                </w:p>
                <w:p w:rsidR="00E93D98" w:rsidRPr="00956AC5" w:rsidRDefault="00E93D98" w:rsidP="00527095">
                  <w:pPr>
                    <w:numPr>
                      <w:ilvl w:val="0"/>
                      <w:numId w:val="5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уководитель воспитатели,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родители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Январь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5C7B3C" w:rsidP="00527095">
                  <w:pPr>
                    <w:numPr>
                      <w:ilvl w:val="0"/>
                      <w:numId w:val="7"/>
                    </w:numPr>
                    <w:spacing w:after="0" w:line="0" w:lineRule="atLeast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93D98"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«Если с другом вышел в путь!» конкурсы и развлечения по ПДД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уководитель</w:t>
                  </w:r>
                </w:p>
                <w:p w:rsidR="00E93D98" w:rsidRPr="00956AC5" w:rsidRDefault="005C7B3C" w:rsidP="005C7B3C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воспитатели, </w:t>
                  </w:r>
                  <w:r w:rsidR="00E93D98"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инструктор по физ. культуре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Февраль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3D98" w:rsidRPr="00956AC5" w:rsidRDefault="00E93D98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93D98" w:rsidRPr="00956AC5" w:rsidRDefault="00E93D98" w:rsidP="00527095">
                  <w:pPr>
                    <w:numPr>
                      <w:ilvl w:val="0"/>
                      <w:numId w:val="8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Утренники ко Дню защитника Отечества «Папа сильный, папа смелый!»</w:t>
                  </w:r>
                </w:p>
                <w:p w:rsidR="00E93D98" w:rsidRPr="00956AC5" w:rsidRDefault="00E3300D" w:rsidP="00527095">
                  <w:pPr>
                    <w:numPr>
                      <w:ilvl w:val="0"/>
                      <w:numId w:val="8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93D98"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«Широкая Масленица!» </w:t>
                  </w:r>
                  <w:proofErr w:type="gramStart"/>
                  <w:r w:rsidR="00E93D98"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-в</w:t>
                  </w:r>
                  <w:proofErr w:type="gramEnd"/>
                  <w:r w:rsidR="00E93D98"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есенние гуляния</w:t>
                  </w:r>
                </w:p>
                <w:p w:rsidR="00E93D98" w:rsidRPr="00956AC5" w:rsidRDefault="00E93D98">
                  <w:pPr>
                    <w:spacing w:after="0" w:line="0" w:lineRule="atLeast"/>
                    <w:ind w:left="72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93D98" w:rsidRPr="00956AC5" w:rsidRDefault="00E93D98">
                  <w:pPr>
                    <w:spacing w:after="0" w:line="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уководитель</w:t>
                  </w:r>
                  <w:proofErr w:type="spellEnd"/>
                </w:p>
                <w:p w:rsidR="00E93D98" w:rsidRPr="00956AC5" w:rsidRDefault="00E93D98" w:rsidP="00E3300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воспитатели, 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Март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45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«Нежная, любимая мамочка моя!»- утренники к 8 Марта</w:t>
                  </w:r>
                </w:p>
                <w:p w:rsidR="00E93D98" w:rsidRPr="00956AC5" w:rsidRDefault="00E93D98">
                  <w:pPr>
                    <w:spacing w:after="0" w:line="0" w:lineRule="atLeast"/>
                    <w:ind w:left="45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Выставка творческих работ «Мамины руки золотые!»</w:t>
                  </w:r>
                </w:p>
                <w:p w:rsidR="00E93D98" w:rsidRPr="00956AC5" w:rsidRDefault="00E93D98">
                  <w:pPr>
                    <w:spacing w:after="0" w:line="0" w:lineRule="atLeast"/>
                    <w:ind w:left="45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 w:rsidP="00E3300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уководитель воспитатели, 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Апрель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3300D" w:rsidP="00527095">
                  <w:pPr>
                    <w:numPr>
                      <w:ilvl w:val="0"/>
                      <w:numId w:val="9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«День космонавтики»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 w:rsidP="00E3300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уководитель воспитатели, 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3300D" w:rsidP="00527095">
                  <w:pPr>
                    <w:numPr>
                      <w:ilvl w:val="0"/>
                      <w:numId w:val="10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93D98"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«Славим День Победы!»</w:t>
                  </w:r>
                </w:p>
                <w:p w:rsidR="00E93D98" w:rsidRPr="00956AC5" w:rsidRDefault="00E93D98" w:rsidP="00E3300D">
                  <w:pPr>
                    <w:numPr>
                      <w:ilvl w:val="0"/>
                      <w:numId w:val="10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93D98" w:rsidP="00E3300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уководитель воспитатели, </w:t>
                  </w:r>
                </w:p>
              </w:tc>
            </w:tr>
            <w:tr w:rsidR="00E93D98" w:rsidRPr="00956AC5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E93D98" w:rsidRPr="00956AC5" w:rsidRDefault="00E93D98">
                  <w:pPr>
                    <w:spacing w:after="0" w:line="0" w:lineRule="atLeast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Июнь 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 w:rsidP="00527095">
                  <w:pPr>
                    <w:numPr>
                      <w:ilvl w:val="0"/>
                      <w:numId w:val="10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«День защиты детей»</w:t>
                  </w:r>
                </w:p>
                <w:p w:rsidR="00E3300D" w:rsidRPr="00956AC5" w:rsidRDefault="00E3300D" w:rsidP="00E3300D">
                  <w:pPr>
                    <w:numPr>
                      <w:ilvl w:val="0"/>
                      <w:numId w:val="10"/>
                    </w:num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Выпускной утренник</w:t>
                  </w:r>
                </w:p>
                <w:p w:rsidR="00E93D98" w:rsidRPr="00956AC5" w:rsidRDefault="00E93D98">
                  <w:pPr>
                    <w:spacing w:after="0" w:line="0" w:lineRule="atLeast"/>
                    <w:ind w:left="72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Заведующая, </w:t>
                  </w:r>
                </w:p>
                <w:p w:rsidR="00E93D98" w:rsidRPr="00956AC5" w:rsidRDefault="00E93D9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ст. воспитатель,</w:t>
                  </w:r>
                </w:p>
                <w:p w:rsidR="00E93D98" w:rsidRPr="00956AC5" w:rsidRDefault="00E3300D" w:rsidP="00E3300D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муз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уководитель воспитатели</w:t>
                  </w:r>
                  <w:r w:rsidR="00E93D98" w:rsidRPr="00956AC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93D98" w:rsidRPr="00956AC5" w:rsidRDefault="00E93D98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E93D98" w:rsidTr="00956AC5">
        <w:tc>
          <w:tcPr>
            <w:tcW w:w="9978" w:type="dxa"/>
            <w:gridSpan w:val="3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E93D98" w:rsidTr="00956AC5">
        <w:tc>
          <w:tcPr>
            <w:tcW w:w="3749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97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32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93D98" w:rsidTr="00956AC5">
        <w:tc>
          <w:tcPr>
            <w:tcW w:w="3749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97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32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93D98" w:rsidTr="00956AC5">
        <w:tc>
          <w:tcPr>
            <w:tcW w:w="3749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97" w:type="dxa"/>
            <w:vAlign w:val="center"/>
            <w:hideMark/>
          </w:tcPr>
          <w:p w:rsidR="00E93D98" w:rsidRDefault="00E93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32" w:type="dxa"/>
            <w:vAlign w:val="center"/>
            <w:hideMark/>
          </w:tcPr>
          <w:p w:rsidR="00E93D98" w:rsidRDefault="00E93D98" w:rsidP="00956AC5">
            <w:pPr>
              <w:pStyle w:val="a3"/>
              <w:spacing w:line="276" w:lineRule="auto"/>
              <w:ind w:left="720"/>
              <w:rPr>
                <w:sz w:val="28"/>
                <w:lang w:eastAsia="en-US"/>
              </w:rPr>
            </w:pPr>
          </w:p>
        </w:tc>
      </w:tr>
    </w:tbl>
    <w:p w:rsidR="00E93D98" w:rsidRDefault="00E93D98" w:rsidP="00E93D98">
      <w:pPr>
        <w:spacing w:after="0" w:line="240" w:lineRule="auto"/>
        <w:jc w:val="both"/>
      </w:pPr>
    </w:p>
    <w:p w:rsidR="00E93D98" w:rsidRDefault="00E93D98" w:rsidP="00E93D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D98" w:rsidRDefault="00E93D98" w:rsidP="00E93D98">
      <w:pPr>
        <w:spacing w:after="0"/>
        <w:ind w:left="28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3.Организация деятельности детей в летний оздоровительный период.</w:t>
      </w:r>
    </w:p>
    <w:p w:rsidR="00E93D98" w:rsidRDefault="00E93D98" w:rsidP="00E93D9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3D98" w:rsidRPr="00956AC5" w:rsidRDefault="00E93D98" w:rsidP="00E93D98">
      <w:pPr>
        <w:pStyle w:val="a3"/>
        <w:spacing w:before="0" w:beforeAutospacing="0" w:after="0" w:afterAutospacing="0"/>
        <w:ind w:left="284"/>
        <w:rPr>
          <w:b/>
          <w:color w:val="000000"/>
        </w:rPr>
      </w:pPr>
      <w:r>
        <w:rPr>
          <w:color w:val="000000"/>
          <w:sz w:val="28"/>
          <w:szCs w:val="28"/>
        </w:rPr>
        <w:t xml:space="preserve">      </w:t>
      </w:r>
      <w:r w:rsidRPr="00956AC5">
        <w:rPr>
          <w:color w:val="000000"/>
        </w:rPr>
        <w:t>В летний период с 1.06 по 31.08   организованная образовательная деятельность с детьми  не проводятся.  Планирование оздоровительной деятельности детей в летний период носит тематический характер. Используется общая тематика осуществляемых видов организованной и совместной деятельности  в течение недели.  Содержание их различно и зависит от возрастных и индивидуальных особенностей детей. В это время увеличивается продолжительность прогулок, а также проводятся спортивные и подвижные игры, спортивные праздники, экскурсии и др.</w:t>
      </w:r>
    </w:p>
    <w:p w:rsidR="00E93D98" w:rsidRDefault="00E93D98" w:rsidP="00E93D98">
      <w:pPr>
        <w:spacing w:after="0" w:line="240" w:lineRule="auto"/>
        <w:jc w:val="both"/>
      </w:pPr>
    </w:p>
    <w:p w:rsidR="00E93D98" w:rsidRDefault="00E93D98" w:rsidP="00E93D98">
      <w:pPr>
        <w:spacing w:after="0" w:line="240" w:lineRule="auto"/>
        <w:jc w:val="both"/>
      </w:pPr>
    </w:p>
    <w:p w:rsidR="009D3ECB" w:rsidRDefault="009D3EC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Муртазалиева Динара Сапиюллаевна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29.03.2021 по 29.03.2022</w:t>
            </w:r>
          </w:p>
        </w:tc>
      </w:tr>
    </w:tbl>
    <w:sectPr xmlns:w="http://schemas.openxmlformats.org/wordprocessingml/2006/main" w:rsidR="009D3ECB" w:rsidSect="0052709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E56" w:rsidRDefault="000C4E56" w:rsidP="0091789F">
      <w:pPr>
        <w:spacing w:after="0" w:line="240" w:lineRule="auto"/>
      </w:pPr>
      <w:r>
        <w:separator/>
      </w:r>
    </w:p>
  </w:endnote>
  <w:endnote w:type="continuationSeparator" w:id="0">
    <w:p w:rsidR="000C4E56" w:rsidRDefault="000C4E56" w:rsidP="0091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E56" w:rsidRDefault="000C4E56" w:rsidP="0091789F">
      <w:pPr>
        <w:spacing w:after="0" w:line="240" w:lineRule="auto"/>
      </w:pPr>
      <w:r>
        <w:separator/>
      </w:r>
    </w:p>
  </w:footnote>
  <w:footnote w:type="continuationSeparator" w:id="0">
    <w:p w:rsidR="000C4E56" w:rsidRDefault="000C4E56" w:rsidP="0091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202">
    <w:multiLevelType w:val="hybridMultilevel"/>
    <w:lvl w:ilvl="0" w:tplc="59450746">
      <w:start w:val="1"/>
      <w:numFmt w:val="decimal"/>
      <w:lvlText w:val="%1."/>
      <w:lvlJc w:val="left"/>
      <w:pPr>
        <w:ind w:left="720" w:hanging="360"/>
      </w:pPr>
    </w:lvl>
    <w:lvl w:ilvl="1" w:tplc="59450746" w:tentative="1">
      <w:start w:val="1"/>
      <w:numFmt w:val="lowerLetter"/>
      <w:lvlText w:val="%2."/>
      <w:lvlJc w:val="left"/>
      <w:pPr>
        <w:ind w:left="1440" w:hanging="360"/>
      </w:pPr>
    </w:lvl>
    <w:lvl w:ilvl="2" w:tplc="59450746" w:tentative="1">
      <w:start w:val="1"/>
      <w:numFmt w:val="lowerRoman"/>
      <w:lvlText w:val="%3."/>
      <w:lvlJc w:val="right"/>
      <w:pPr>
        <w:ind w:left="2160" w:hanging="180"/>
      </w:pPr>
    </w:lvl>
    <w:lvl w:ilvl="3" w:tplc="59450746" w:tentative="1">
      <w:start w:val="1"/>
      <w:numFmt w:val="decimal"/>
      <w:lvlText w:val="%4."/>
      <w:lvlJc w:val="left"/>
      <w:pPr>
        <w:ind w:left="2880" w:hanging="360"/>
      </w:pPr>
    </w:lvl>
    <w:lvl w:ilvl="4" w:tplc="59450746" w:tentative="1">
      <w:start w:val="1"/>
      <w:numFmt w:val="lowerLetter"/>
      <w:lvlText w:val="%5."/>
      <w:lvlJc w:val="left"/>
      <w:pPr>
        <w:ind w:left="3600" w:hanging="360"/>
      </w:pPr>
    </w:lvl>
    <w:lvl w:ilvl="5" w:tplc="59450746" w:tentative="1">
      <w:start w:val="1"/>
      <w:numFmt w:val="lowerRoman"/>
      <w:lvlText w:val="%6."/>
      <w:lvlJc w:val="right"/>
      <w:pPr>
        <w:ind w:left="4320" w:hanging="180"/>
      </w:pPr>
    </w:lvl>
    <w:lvl w:ilvl="6" w:tplc="59450746" w:tentative="1">
      <w:start w:val="1"/>
      <w:numFmt w:val="decimal"/>
      <w:lvlText w:val="%7."/>
      <w:lvlJc w:val="left"/>
      <w:pPr>
        <w:ind w:left="5040" w:hanging="360"/>
      </w:pPr>
    </w:lvl>
    <w:lvl w:ilvl="7" w:tplc="59450746" w:tentative="1">
      <w:start w:val="1"/>
      <w:numFmt w:val="lowerLetter"/>
      <w:lvlText w:val="%8."/>
      <w:lvlJc w:val="left"/>
      <w:pPr>
        <w:ind w:left="5760" w:hanging="360"/>
      </w:pPr>
    </w:lvl>
    <w:lvl w:ilvl="8" w:tplc="594507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01">
    <w:multiLevelType w:val="hybridMultilevel"/>
    <w:lvl w:ilvl="0" w:tplc="2431139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7DC320A"/>
    <w:multiLevelType w:val="hybridMultilevel"/>
    <w:tmpl w:val="A8E83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67ADE"/>
    <w:multiLevelType w:val="hybridMultilevel"/>
    <w:tmpl w:val="15C20326"/>
    <w:lvl w:ilvl="0" w:tplc="D6784380">
      <w:start w:val="10"/>
      <w:numFmt w:val="decimal"/>
      <w:lvlText w:val="%1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855F5"/>
    <w:multiLevelType w:val="hybridMultilevel"/>
    <w:tmpl w:val="A16C33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110C57"/>
    <w:multiLevelType w:val="hybridMultilevel"/>
    <w:tmpl w:val="1E0408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C634FF"/>
    <w:multiLevelType w:val="multilevel"/>
    <w:tmpl w:val="097C183C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027" w:hanging="750"/>
      </w:pPr>
    </w:lvl>
    <w:lvl w:ilvl="2">
      <w:start w:val="2"/>
      <w:numFmt w:val="decimal"/>
      <w:isLgl/>
      <w:lvlText w:val="%1.%2.%3."/>
      <w:lvlJc w:val="left"/>
      <w:pPr>
        <w:ind w:left="2027" w:hanging="750"/>
      </w:pPr>
    </w:lvl>
    <w:lvl w:ilvl="3">
      <w:start w:val="1"/>
      <w:numFmt w:val="decimal"/>
      <w:isLgl/>
      <w:lvlText w:val="%1.%2.%3.%4."/>
      <w:lvlJc w:val="left"/>
      <w:pPr>
        <w:ind w:left="2357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717" w:hanging="1440"/>
      </w:pPr>
    </w:lvl>
    <w:lvl w:ilvl="6">
      <w:start w:val="1"/>
      <w:numFmt w:val="decimal"/>
      <w:isLgl/>
      <w:lvlText w:val="%1.%2.%3.%4.%5.%6.%7."/>
      <w:lvlJc w:val="left"/>
      <w:pPr>
        <w:ind w:left="3077" w:hanging="1800"/>
      </w:p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</w:lvl>
  </w:abstractNum>
  <w:abstractNum w:abstractNumId="5">
    <w:nsid w:val="272148D8"/>
    <w:multiLevelType w:val="hybridMultilevel"/>
    <w:tmpl w:val="85022B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077C07"/>
    <w:multiLevelType w:val="hybridMultilevel"/>
    <w:tmpl w:val="DADA9B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1452F"/>
    <w:multiLevelType w:val="hybridMultilevel"/>
    <w:tmpl w:val="C41AB9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6C4524"/>
    <w:multiLevelType w:val="hybridMultilevel"/>
    <w:tmpl w:val="783E49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0C3C96"/>
    <w:multiLevelType w:val="hybridMultilevel"/>
    <w:tmpl w:val="E988AD5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395A23"/>
    <w:multiLevelType w:val="hybridMultilevel"/>
    <w:tmpl w:val="7E70FC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01">
    <w:abstractNumId w:val="11201"/>
  </w:num>
  <w:num w:numId="11202">
    <w:abstractNumId w:val="1120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D98"/>
    <w:rsid w:val="000C4E56"/>
    <w:rsid w:val="0026617B"/>
    <w:rsid w:val="00527095"/>
    <w:rsid w:val="005C7B3C"/>
    <w:rsid w:val="00901C9C"/>
    <w:rsid w:val="0091789F"/>
    <w:rsid w:val="00956AC5"/>
    <w:rsid w:val="009D3ECB"/>
    <w:rsid w:val="00E3300D"/>
    <w:rsid w:val="00E42937"/>
    <w:rsid w:val="00E9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D98"/>
  </w:style>
  <w:style w:type="paragraph" w:styleId="2">
    <w:name w:val="heading 2"/>
    <w:basedOn w:val="a"/>
    <w:next w:val="a"/>
    <w:link w:val="20"/>
    <w:unhideWhenUsed/>
    <w:qFormat/>
    <w:rsid w:val="00E93D9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D9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9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93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7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0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17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789F"/>
  </w:style>
  <w:style w:type="paragraph" w:styleId="a9">
    <w:name w:val="footer"/>
    <w:basedOn w:val="a"/>
    <w:link w:val="aa"/>
    <w:uiPriority w:val="99"/>
    <w:semiHidden/>
    <w:unhideWhenUsed/>
    <w:rsid w:val="00917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789F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700637067" Type="http://schemas.openxmlformats.org/officeDocument/2006/relationships/comments" Target="comments.xml"/><Relationship Id="rId385144804" Type="http://schemas.microsoft.com/office/2011/relationships/commentsExtended" Target="commentsExtended.xml"/><Relationship Id="rId94671836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NXl1M5XPhgV10DiHyvczTP+vPug=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</SignatureValue>
  <KeyInfo>
    <X509Data>
      <X509Certificate>MIIFtDCCA5wCFGmuXN4bNSDagNvjEsKHZo/19nw3MA0GCSqGSIb3DQEBCwUAMIGQ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700637067"/>
            <mdssi:RelationshipReference SourceId="rId385144804"/>
            <mdssi:RelationshipReference SourceId="rId946718366"/>
          </Transform>
          <Transform Algorithm="http://www.w3.org/TR/2001/REC-xml-c14n-20010315"/>
        </Transforms>
        <DigestMethod Algorithm="http://www.w3.org/2000/09/xmldsig#sha1"/>
        <DigestValue>6D+uDxUMKhhvkiqnw3H1NKLs/Qc=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Dvo33blikikxOecvZTbEJfket6w=</DigestValue>
      </Reference>
      <Reference URI="/word/endnotes.xml?ContentType=application/vnd.openxmlformats-officedocument.wordprocessingml.endnotes+xml">
        <DigestMethod Algorithm="http://www.w3.org/2000/09/xmldsig#sha1"/>
        <DigestValue>KarjHTDX19Hti1cqC7jUry2E3q0=</DigestValue>
      </Reference>
      <Reference URI="/word/fontTable.xml?ContentType=application/vnd.openxmlformats-officedocument.wordprocessingml.fontTable+xml">
        <DigestMethod Algorithm="http://www.w3.org/2000/09/xmldsig#sha1"/>
        <DigestValue>gqlOg4kq5IbcNjt4auQiW7MMa+I=</DigestValue>
      </Reference>
      <Reference URI="/word/footnotes.xml?ContentType=application/vnd.openxmlformats-officedocument.wordprocessingml.footnotes+xml">
        <DigestMethod Algorithm="http://www.w3.org/2000/09/xmldsig#sha1"/>
        <DigestValue>nN2YaGY75co5ErCHUq0Zgf3K+No=</DigestValue>
      </Reference>
      <Reference URI="/word/media/image1.jpeg?ContentType=image/jpeg">
        <DigestMethod Algorithm="http://www.w3.org/2000/09/xmldsig#sha1"/>
        <DigestValue>W9fl12wb8hpuTl18ViclJvKXttQ=</DigestValue>
      </Reference>
      <Reference URI="/word/numbering.xml?ContentType=application/vnd.openxmlformats-officedocument.wordprocessingml.numbering+xml">
        <DigestMethod Algorithm="http://www.w3.org/2000/09/xmldsig#sha1"/>
        <DigestValue>PNSok3ns/1n+RQvN7sXxnDHxXDU=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KpMuKln9HEUcMf9eY6Szr5LK9vU=</DigestValue>
      </Reference>
      <Reference URI="/word/styles.xml?ContentType=application/vnd.openxmlformats-officedocument.wordprocessingml.styles+xml">
        <DigestMethod Algorithm="http://www.w3.org/2000/09/xmldsig#sha1"/>
        <DigestValue>ofuNlVNxUAYRFqjinSlEc5bZR5Y=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HITnElNWZZgDX1oO5uHFlLhaKbY=</DigestValue>
      </Reference>
    </Manifest>
    <SignatureProperties>
      <SignatureProperty Id="idSignatureTime" Target="#idPackageSignature">
        <mdssi:SignatureTime>
          <mdssi:Format>YYYY-MM-DDThh:mm:ssTZD</mdssi:Format>
          <mdssi:Value>2021-09-14T07:37:35Z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hp</cp:lastModifiedBy>
  <cp:revision>5</cp:revision>
  <cp:lastPrinted>2021-08-24T11:26:00Z</cp:lastPrinted>
  <dcterms:created xsi:type="dcterms:W3CDTF">2021-08-19T10:04:00Z</dcterms:created>
  <dcterms:modified xsi:type="dcterms:W3CDTF">2021-08-31T08:30:00Z</dcterms:modified>
</cp:coreProperties>
</file>