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FA7" w:rsidRDefault="009F4875" w:rsidP="009F4875">
      <w:pPr>
        <w:tabs>
          <w:tab w:val="left" w:pos="708"/>
          <w:tab w:val="left" w:pos="1416"/>
          <w:tab w:val="left" w:pos="12360"/>
        </w:tabs>
        <w:spacing w:after="51" w:line="245" w:lineRule="auto"/>
        <w:ind w:left="103" w:right="-15"/>
        <w:jc w:val="left"/>
      </w:pPr>
      <w:proofErr w:type="gramStart"/>
      <w:r>
        <w:rPr>
          <w:b/>
          <w:sz w:val="22"/>
        </w:rPr>
        <w:t xml:space="preserve">Рассмотрен  </w:t>
      </w:r>
      <w:r>
        <w:rPr>
          <w:b/>
          <w:sz w:val="22"/>
        </w:rPr>
        <w:tab/>
      </w:r>
      <w:proofErr w:type="gramEnd"/>
      <w:r>
        <w:rPr>
          <w:b/>
          <w:sz w:val="22"/>
        </w:rPr>
        <w:t xml:space="preserve"> </w:t>
      </w:r>
      <w:r>
        <w:rPr>
          <w:b/>
          <w:sz w:val="22"/>
        </w:rPr>
        <w:tab/>
        <w:t>УТВЕРЖДАЮ</w:t>
      </w:r>
    </w:p>
    <w:p w:rsidR="00791FA7" w:rsidRDefault="009F4875" w:rsidP="009F48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12360"/>
        </w:tabs>
        <w:spacing w:after="51" w:line="245" w:lineRule="auto"/>
        <w:ind w:left="103" w:right="-15"/>
        <w:jc w:val="left"/>
      </w:pPr>
      <w:r>
        <w:rPr>
          <w:b/>
          <w:sz w:val="22"/>
        </w:rPr>
        <w:t xml:space="preserve">На педагогическом совете № 4 </w:t>
      </w:r>
      <w:r>
        <w:rPr>
          <w:b/>
          <w:sz w:val="22"/>
        </w:rPr>
        <w:tab/>
        <w:t xml:space="preserve">                                                                                                                                             Заведующая МКДОУ №15</w:t>
      </w:r>
    </w:p>
    <w:p w:rsidR="009F4875" w:rsidRDefault="009F4875" w:rsidP="009F4875">
      <w:pPr>
        <w:spacing w:after="173" w:line="245" w:lineRule="auto"/>
        <w:ind w:left="0" w:right="80" w:firstLine="0"/>
        <w:jc w:val="left"/>
      </w:pPr>
      <w:r>
        <w:rPr>
          <w:b/>
          <w:sz w:val="22"/>
        </w:rPr>
        <w:t xml:space="preserve">От </w:t>
      </w:r>
      <w:r w:rsidRPr="009F4875">
        <w:rPr>
          <w:b/>
          <w:sz w:val="22"/>
        </w:rPr>
        <w:t>____</w:t>
      </w:r>
      <w:r>
        <w:rPr>
          <w:b/>
          <w:sz w:val="22"/>
        </w:rPr>
        <w:t>_____201</w:t>
      </w:r>
      <w:r w:rsidRPr="009F4875">
        <w:rPr>
          <w:b/>
          <w:sz w:val="22"/>
        </w:rPr>
        <w:t>7</w:t>
      </w:r>
      <w:r>
        <w:rPr>
          <w:b/>
          <w:sz w:val="22"/>
        </w:rPr>
        <w:t xml:space="preserve"> </w:t>
      </w:r>
      <w:r>
        <w:rPr>
          <w:b/>
          <w:sz w:val="22"/>
        </w:rPr>
        <w:tab/>
        <w:t xml:space="preserve"> </w:t>
      </w:r>
      <w:r>
        <w:rPr>
          <w:b/>
          <w:sz w:val="22"/>
        </w:rPr>
        <w:tab/>
      </w:r>
      <w:r w:rsidRPr="009F4875">
        <w:rPr>
          <w:b/>
          <w:sz w:val="22"/>
        </w:rPr>
        <w:t xml:space="preserve">                                                                                                                                                          </w:t>
      </w:r>
      <w:r>
        <w:rPr>
          <w:b/>
          <w:sz w:val="22"/>
        </w:rPr>
        <w:t>__________</w:t>
      </w:r>
      <w:proofErr w:type="spellStart"/>
      <w:r>
        <w:rPr>
          <w:b/>
          <w:sz w:val="22"/>
        </w:rPr>
        <w:t>Д.С.Муртазалиева</w:t>
      </w:r>
      <w:proofErr w:type="spellEnd"/>
      <w:r>
        <w:rPr>
          <w:b/>
          <w:sz w:val="22"/>
        </w:rPr>
        <w:t xml:space="preserve">   </w:t>
      </w:r>
      <w:r w:rsidRPr="009F4875">
        <w:rPr>
          <w:b/>
          <w:sz w:val="22"/>
        </w:rPr>
        <w:t xml:space="preserve">                      </w:t>
      </w:r>
    </w:p>
    <w:p w:rsidR="009F4875" w:rsidRPr="009F4875" w:rsidRDefault="009F4875" w:rsidP="009F4875">
      <w:pPr>
        <w:tabs>
          <w:tab w:val="left" w:pos="11940"/>
        </w:tabs>
        <w:spacing w:after="51" w:line="245" w:lineRule="auto"/>
        <w:ind w:left="103" w:right="-15"/>
        <w:jc w:val="left"/>
      </w:pPr>
      <w:r w:rsidRPr="009F4875">
        <w:rPr>
          <w:b/>
          <w:sz w:val="22"/>
        </w:rPr>
        <w:t xml:space="preserve"> </w:t>
      </w:r>
      <w:r>
        <w:rPr>
          <w:b/>
          <w:sz w:val="22"/>
        </w:rPr>
        <w:tab/>
        <w:t>«___»__________2017г.</w:t>
      </w:r>
    </w:p>
    <w:p w:rsidR="00791FA7" w:rsidRDefault="00791FA7" w:rsidP="009F4875">
      <w:pPr>
        <w:tabs>
          <w:tab w:val="left" w:pos="708"/>
          <w:tab w:val="left" w:pos="1416"/>
          <w:tab w:val="left" w:pos="2124"/>
          <w:tab w:val="left" w:pos="12360"/>
        </w:tabs>
        <w:spacing w:after="51" w:line="245" w:lineRule="auto"/>
        <w:ind w:left="103" w:right="-15"/>
        <w:jc w:val="left"/>
      </w:pPr>
    </w:p>
    <w:p w:rsidR="009F4875" w:rsidRDefault="009F4875" w:rsidP="009F4875">
      <w:pPr>
        <w:tabs>
          <w:tab w:val="left" w:pos="708"/>
          <w:tab w:val="left" w:pos="1416"/>
          <w:tab w:val="left" w:pos="2124"/>
          <w:tab w:val="left" w:pos="12360"/>
        </w:tabs>
        <w:spacing w:after="51" w:line="245" w:lineRule="auto"/>
        <w:ind w:left="103" w:right="-15"/>
        <w:jc w:val="left"/>
      </w:pPr>
    </w:p>
    <w:p w:rsidR="00791FA7" w:rsidRDefault="009F4875">
      <w:pPr>
        <w:spacing w:after="184" w:line="330" w:lineRule="auto"/>
        <w:ind w:left="5649" w:right="4886" w:hanging="454"/>
        <w:jc w:val="left"/>
      </w:pPr>
      <w:r>
        <w:rPr>
          <w:b/>
          <w:sz w:val="32"/>
        </w:rPr>
        <w:t xml:space="preserve">Календарный учебный план </w:t>
      </w:r>
      <w:r>
        <w:rPr>
          <w:b/>
        </w:rPr>
        <w:t>на 2017-201</w:t>
      </w:r>
      <w:r w:rsidRPr="009F4875">
        <w:rPr>
          <w:b/>
        </w:rPr>
        <w:t>8</w:t>
      </w:r>
      <w:r>
        <w:rPr>
          <w:b/>
        </w:rPr>
        <w:t xml:space="preserve"> учебный год </w:t>
      </w:r>
    </w:p>
    <w:p w:rsidR="00791FA7" w:rsidRDefault="009F4875">
      <w:pPr>
        <w:pStyle w:val="1"/>
        <w:spacing w:after="186" w:line="246" w:lineRule="auto"/>
        <w:ind w:left="2559" w:right="0"/>
        <w:jc w:val="left"/>
      </w:pPr>
      <w:proofErr w:type="gramStart"/>
      <w:r>
        <w:t>муниципального</w:t>
      </w:r>
      <w:proofErr w:type="gramEnd"/>
      <w:r>
        <w:t xml:space="preserve"> казенного дошкольного образовательного учреждения </w:t>
      </w:r>
    </w:p>
    <w:p w:rsidR="00791FA7" w:rsidRDefault="009F4875">
      <w:pPr>
        <w:pStyle w:val="1"/>
        <w:spacing w:after="115" w:line="246" w:lineRule="auto"/>
        <w:ind w:left="2610" w:right="0"/>
        <w:jc w:val="left"/>
      </w:pPr>
      <w:r>
        <w:t xml:space="preserve"> «Детский сад № </w:t>
      </w:r>
      <w:proofErr w:type="gramStart"/>
      <w:r>
        <w:t>15  «</w:t>
      </w:r>
      <w:proofErr w:type="gramEnd"/>
      <w:r>
        <w:t xml:space="preserve">Звездочка» </w:t>
      </w:r>
      <w:proofErr w:type="spellStart"/>
      <w:r>
        <w:t>с.Агачаул</w:t>
      </w:r>
      <w:proofErr w:type="spellEnd"/>
    </w:p>
    <w:p w:rsidR="00791FA7" w:rsidRDefault="009F4875">
      <w:pPr>
        <w:spacing w:after="154" w:line="276" w:lineRule="auto"/>
        <w:ind w:left="0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13921" w:type="dxa"/>
        <w:tblInd w:w="-14" w:type="dxa"/>
        <w:tblCellMar>
          <w:top w:w="0" w:type="dxa"/>
          <w:left w:w="103" w:type="dxa"/>
          <w:bottom w:w="0" w:type="dxa"/>
          <w:right w:w="17" w:type="dxa"/>
        </w:tblCellMar>
        <w:tblLook w:val="04A0" w:firstRow="1" w:lastRow="0" w:firstColumn="1" w:lastColumn="0" w:noHBand="0" w:noVBand="1"/>
      </w:tblPr>
      <w:tblGrid>
        <w:gridCol w:w="2941"/>
        <w:gridCol w:w="4288"/>
        <w:gridCol w:w="374"/>
        <w:gridCol w:w="465"/>
        <w:gridCol w:w="398"/>
        <w:gridCol w:w="398"/>
        <w:gridCol w:w="365"/>
        <w:gridCol w:w="469"/>
        <w:gridCol w:w="398"/>
        <w:gridCol w:w="398"/>
        <w:gridCol w:w="398"/>
        <w:gridCol w:w="471"/>
        <w:gridCol w:w="454"/>
        <w:gridCol w:w="585"/>
        <w:gridCol w:w="508"/>
        <w:gridCol w:w="499"/>
        <w:gridCol w:w="512"/>
      </w:tblGrid>
      <w:tr w:rsidR="00791FA7" w:rsidTr="009F4875">
        <w:trPr>
          <w:trHeight w:val="292"/>
        </w:trPr>
        <w:tc>
          <w:tcPr>
            <w:tcW w:w="29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791FA7" w:rsidRDefault="009F4875">
            <w:pPr>
              <w:spacing w:after="62" w:line="240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246" w:firstLine="0"/>
              <w:jc w:val="left"/>
            </w:pPr>
            <w:proofErr w:type="gramStart"/>
            <w:r>
              <w:rPr>
                <w:b/>
                <w:sz w:val="22"/>
              </w:rPr>
              <w:t>Образовательные  области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42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791FA7" w:rsidRDefault="009F4875">
            <w:pPr>
              <w:spacing w:after="64" w:line="240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791FA7" w:rsidRDefault="009F4875">
            <w:pPr>
              <w:spacing w:after="15" w:line="248" w:lineRule="auto"/>
              <w:ind w:left="345" w:right="374" w:firstLine="0"/>
              <w:jc w:val="center"/>
            </w:pPr>
            <w:r>
              <w:rPr>
                <w:b/>
                <w:sz w:val="24"/>
              </w:rPr>
              <w:t xml:space="preserve">Вид организованной образовательной деятельности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63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D9D9D9"/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6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D9D9D9"/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134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D9D9D9"/>
          </w:tcPr>
          <w:p w:rsidR="00791FA7" w:rsidRDefault="009F4875">
            <w:pPr>
              <w:spacing w:after="0" w:line="276" w:lineRule="auto"/>
              <w:ind w:left="0" w:right="0" w:firstLine="0"/>
              <w:jc w:val="right"/>
            </w:pPr>
            <w:r>
              <w:rPr>
                <w:b/>
                <w:sz w:val="20"/>
              </w:rPr>
              <w:t xml:space="preserve">Количество часов </w:t>
            </w:r>
          </w:p>
        </w:tc>
        <w:tc>
          <w:tcPr>
            <w:tcW w:w="2046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D9D9D9"/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51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 w:rsidTr="009F4875">
        <w:trPr>
          <w:trHeight w:val="24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63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791FA7" w:rsidRDefault="009F4875">
            <w:pPr>
              <w:spacing w:after="0" w:line="276" w:lineRule="auto"/>
              <w:ind w:left="617" w:right="0" w:firstLine="0"/>
              <w:jc w:val="left"/>
            </w:pPr>
            <w:proofErr w:type="gramStart"/>
            <w:r>
              <w:rPr>
                <w:b/>
                <w:sz w:val="20"/>
              </w:rPr>
              <w:t>в</w:t>
            </w:r>
            <w:proofErr w:type="gramEnd"/>
            <w:r>
              <w:rPr>
                <w:b/>
                <w:sz w:val="20"/>
              </w:rPr>
              <w:t xml:space="preserve"> неделю </w:t>
            </w:r>
          </w:p>
        </w:tc>
        <w:tc>
          <w:tcPr>
            <w:tcW w:w="36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134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b/>
                <w:sz w:val="20"/>
              </w:rPr>
              <w:t>в</w:t>
            </w:r>
            <w:proofErr w:type="gramEnd"/>
            <w:r>
              <w:rPr>
                <w:b/>
                <w:sz w:val="20"/>
              </w:rPr>
              <w:t xml:space="preserve"> месяц </w:t>
            </w:r>
          </w:p>
        </w:tc>
        <w:tc>
          <w:tcPr>
            <w:tcW w:w="204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b/>
                <w:sz w:val="20"/>
              </w:rPr>
              <w:t>в</w:t>
            </w:r>
            <w:proofErr w:type="gramEnd"/>
            <w:r>
              <w:rPr>
                <w:b/>
                <w:sz w:val="20"/>
              </w:rPr>
              <w:t xml:space="preserve"> год </w:t>
            </w:r>
          </w:p>
        </w:tc>
        <w:tc>
          <w:tcPr>
            <w:tcW w:w="51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 w:rsidTr="009F4875">
        <w:trPr>
          <w:trHeight w:val="100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791FA7" w:rsidRDefault="009F4875">
            <w:pPr>
              <w:spacing w:after="0" w:line="276" w:lineRule="auto"/>
              <w:ind w:left="15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36E2562A" wp14:editId="24105EC1">
                      <wp:extent cx="140027" cy="31623"/>
                      <wp:effectExtent l="0" t="0" r="0" b="0"/>
                      <wp:docPr id="43006" name="Group 430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27" cy="31623"/>
                                <a:chOff x="0" y="0"/>
                                <a:chExt cx="140027" cy="31623"/>
                              </a:xfrm>
                            </wpg:grpSpPr>
                            <wps:wsp>
                              <wps:cNvPr id="118" name="Rectangle 118"/>
                              <wps:cNvSpPr/>
                              <wps:spPr>
                                <a:xfrm rot="-5399999">
                                  <a:off x="72088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E2562A" id="Group 43006" o:spid="_x0000_s1026" style="width:11.05pt;height:2.5pt;mso-position-horizontal-relative:char;mso-position-vertical-relative:line" coordsize="140027,31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">
                      <v:rect id="Rectangle 118" o:spid="_x0000_s1027" style="position:absolute;left:72088;top:-82523;width:42058;height:18623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U/DcYA&#10;AADcAAAADwAAAGRycy9kb3ducmV2LnhtbESPT2vCQBDF7wW/wzKCt7qJFFtSVymCpBeFqi09TrOT&#10;PzQ7G7Orxm/fORS8zfDevPebxWpwrbpQHxrPBtJpAoq48LbhysDxsHl8ARUissXWMxm4UYDVcvSw&#10;wMz6K3/QZR8rJSEcMjRQx9hlWoeiJodh6jti0UrfO4yy9pW2PV4l3LV6liRz7bBhaaixo3VNxe/+&#10;7Ax8pofzVx52P/xdnp6ftjHflVVuzGQ8vL2CijTEu/n/+t0Kfiq08oxM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U/DcYAAADcAAAADwAAAAAAAAAAAAAAAACYAgAAZHJz&#10;L2Rvd25yZXYueG1sUEsFBgAAAAAEAAQA9QAAAIsDAAAAAA=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791FA7" w:rsidRDefault="009F4875">
            <w:pPr>
              <w:spacing w:after="0" w:line="276" w:lineRule="auto"/>
              <w:ind w:left="10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30FCF42" wp14:editId="308ED2D8">
                      <wp:extent cx="113065" cy="522605"/>
                      <wp:effectExtent l="0" t="0" r="0" b="0"/>
                      <wp:docPr id="43013" name="Group 430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522605"/>
                                <a:chOff x="0" y="0"/>
                                <a:chExt cx="113065" cy="522605"/>
                              </a:xfrm>
                            </wpg:grpSpPr>
                            <wps:wsp>
                              <wps:cNvPr id="34062" name="Rectangle 34062"/>
                              <wps:cNvSpPr/>
                              <wps:spPr>
                                <a:xfrm rot="-5399999">
                                  <a:off x="-274625" y="104804"/>
                                  <a:ext cx="662586" cy="12134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  <w:proofErr w:type="gramStart"/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>младшая</w:t>
                                    </w:r>
                                    <w:proofErr w:type="gramEnd"/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  <wps:wsp>
                              <wps:cNvPr id="34061" name="Rectangle 34061"/>
                              <wps:cNvSpPr/>
                              <wps:spPr>
                                <a:xfrm rot="-5399999">
                                  <a:off x="-25226" y="354204"/>
                                  <a:ext cx="662586" cy="12134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2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  <wps:wsp>
                              <wps:cNvPr id="120" name="Rectangle 120"/>
                              <wps:cNvSpPr/>
                              <wps:spPr>
                                <a:xfrm rot="-5399999">
                                  <a:off x="58192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0FCF42" id="Group 43013" o:spid="_x0000_s1028" style="width:8.9pt;height:41.15pt;mso-position-horizontal-relative:char;mso-position-vertical-relative:line" coordsize="113065,522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">
                      <v:rect id="Rectangle 34062" o:spid="_x0000_s1029" style="position:absolute;left:-274625;top:104804;width:662586;height:121348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D4rccA&#10;AADeAAAADwAAAGRycy9kb3ducmV2LnhtbESPW2vCQBSE34X+h+UUfNONF2xJXUUEiS8Kalv6eJo9&#10;udDs2ZjdaPz3riD0cZiZb5j5sjOVuFDjSssKRsMIBHFqdcm5gs/TZvAOwnlkjZVlUnAjB8vFS2+O&#10;sbZXPtDl6HMRIOxiVFB4X8dSurQgg25oa+LgZbYx6INscqkbvAa4qeQ4imbSYMlhocCa1gWlf8fW&#10;KPgandrvxO1/+Sc7v013PtlneaJU/7VbfYDw1Pn/8LO91Qom02g2hsedcAXk4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w+K3HAAAA3gAAAA8AAAAAAAAAAAAAAAAAmAIAAGRy&#10;cy9kb3ducmV2LnhtbFBLBQYAAAAABAAEAPUAAACMAwAAAAA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b/>
                                  <w:sz w:val="16"/>
                                </w:rPr>
                                <w:t>младшая</w:t>
                              </w:r>
                              <w:proofErr w:type="gramEnd"/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4061" o:spid="_x0000_s1030" style="position:absolute;left:-25226;top:354204;width:662586;height:121348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Jm2sgA&#10;AADeAAAADwAAAGRycy9kb3ducmV2LnhtbESPT2vCQBTE70K/w/IKvekmrVhJ3YRSKOmlglrF42v2&#10;5Q/Nvk2zq8Zv7wqCx2FmfsMsssG04ki9aywriCcRCOLC6oYrBT+bz/EchPPIGlvLpOBMDrL0YbTA&#10;RNsTr+i49pUIEHYJKqi97xIpXVGTQTexHXHwStsb9EH2ldQ9ngLctPI5imbSYMNhocaOPmoq/tYH&#10;o2Abbw673C1/eV/+v06/fb4sq1ypp8fh/Q2Ep8Hfw7f2l1bwMo1mMVzvhCsg0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ombayAAAAN4AAAAPAAAAAAAAAAAAAAAAAJgCAABk&#10;cnMvZG93bnJldi54bWxQSwUGAAAAAAQABAD1AAAAjQMAAAAA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2 </w:t>
                              </w:r>
                            </w:p>
                          </w:txbxContent>
                        </v:textbox>
                      </v:rect>
                      <v:rect id="Rectangle 120" o:spid="_x0000_s1031" style="position:absolute;left:58192;top:-66615;width:33951;height:15033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/5tsYA&#10;AADcAAAADwAAAGRycy9kb3ducmV2LnhtbESPT2sCQQzF74LfYUihN51VSpXVUYpQtpcKVVs8xp3s&#10;H9zJbHdG3X775iB4S3gv7/2yXPeuUVfqQu3ZwGScgCLOva25NHDYv4/moEJEtth4JgN/FGC9Gg6W&#10;mFp/4y+67mKpJIRDigaqGNtU65BX5DCMfUssWuE7h1HWrtS2w5uEu0ZPk+RVO6xZGipsaVNRft5d&#10;nIHvyf7yk4XtiY/F7+zlM2bbosyMeX7q3xagIvXxYb5ff1jBnwq+PCMT6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/5tsYAAADcAAAADwAAAAAAAAAAAAAAAACYAgAAZHJz&#10;L2Rvd25yZXYueG1sUEsFBgAAAAAEAAQA9QAAAIsDAAAAAA=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791FA7" w:rsidRDefault="009F4875">
            <w:pPr>
              <w:spacing w:after="0" w:line="276" w:lineRule="auto"/>
              <w:ind w:left="10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23B8753" wp14:editId="70C379B4">
                      <wp:extent cx="113065" cy="393065"/>
                      <wp:effectExtent l="0" t="0" r="0" b="0"/>
                      <wp:docPr id="43020" name="Group 430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393065"/>
                                <a:chOff x="0" y="0"/>
                                <a:chExt cx="113065" cy="393065"/>
                              </a:xfrm>
                            </wpg:grpSpPr>
                            <wps:wsp>
                              <wps:cNvPr id="121" name="Rectangle 121"/>
                              <wps:cNvSpPr/>
                              <wps:spPr>
                                <a:xfrm rot="-5399999">
                                  <a:off x="-161810" y="88080"/>
                                  <a:ext cx="488621" cy="12134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>средняя</w:t>
                                    </w:r>
                                    <w:proofErr w:type="gramEnd"/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  <wps:wsp>
                              <wps:cNvPr id="122" name="Rectangle 122"/>
                              <wps:cNvSpPr/>
                              <wps:spPr>
                                <a:xfrm rot="-5399999">
                                  <a:off x="58191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3B8753" id="Group 43020" o:spid="_x0000_s1032" style="width:8.9pt;height:30.95pt;mso-position-horizontal-relative:char;mso-position-vertical-relative:line" coordsize="113065,393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">
                      <v:rect id="Rectangle 121" o:spid="_x0000_s1033" style="position:absolute;left:-161810;top:88080;width:488621;height:121348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NcLcMA&#10;AADcAAAADwAAAGRycy9kb3ducmV2LnhtbERPS2vCQBC+C/0PyxR6M5tI0RLdhFIo6UWhakuPY3by&#10;oNnZNLtq/PduQfA2H99zVvloOnGiwbWWFSRRDIK4tLrlWsF+9z59AeE8ssbOMim4kIM8e5isMNX2&#10;zJ902vpahBB2KSpovO9TKV3ZkEEX2Z44cJUdDPoAh1rqAc8h3HRyFsdzabDl0NBgT28Nlb/bo1Hw&#10;leyO34XbHPin+ls8r32xqepCqafH8XUJwtPo7+Kb+0OH+bME/p8JF8j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NcLcMAAADcAAAADwAAAAAAAAAAAAAAAACYAgAAZHJzL2Rv&#10;d25yZXYueG1sUEsFBgAAAAAEAAQA9QAAAIgDAAAAAA=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6"/>
                                </w:rPr>
                                <w:t>средняя</w:t>
                              </w:r>
                              <w:proofErr w:type="gramEnd"/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22" o:spid="_x0000_s1034" style="position:absolute;left:58191;top:-66615;width:33951;height:15033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HCWsMA&#10;AADcAAAADwAAAGRycy9kb3ducmV2LnhtbERPS2vCQBC+F/oflil4azYGsRLdhFIo6UWhWsXjmJ08&#10;aHY2za4a/71bKPQ2H99zVvloOnGhwbWWFUyjGARxaXXLtYKv3fvzAoTzyBo7y6TgRg7y7PFhham2&#10;V/6ky9bXIoSwS1FB432fSunKhgy6yPbEgavsYNAHONRSD3gN4aaTSRzPpcGWQ0ODPb01VH5vz0bB&#10;fro7Hwq3OfGx+nmZrX2xqepCqcnT+LoE4Wn0/+I/94cO85MEfp8JF8j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JHCWsMAAADcAAAADwAAAAAAAAAAAAAAAACYAgAAZHJzL2Rv&#10;d25yZXYueG1sUEsFBgAAAAAEAAQA9QAAAIgDAAAAAA=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10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1620E6A7" wp14:editId="073D5CAE">
                      <wp:extent cx="113065" cy="418973"/>
                      <wp:effectExtent l="0" t="0" r="0" b="0"/>
                      <wp:docPr id="43027" name="Group 430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418973"/>
                                <a:chOff x="0" y="0"/>
                                <a:chExt cx="113065" cy="418973"/>
                              </a:xfrm>
                            </wpg:grpSpPr>
                            <wps:wsp>
                              <wps:cNvPr id="123" name="Rectangle 123"/>
                              <wps:cNvSpPr/>
                              <wps:spPr>
                                <a:xfrm rot="-5399999">
                                  <a:off x="-180007" y="95790"/>
                                  <a:ext cx="525017" cy="12134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>старшая</w:t>
                                    </w:r>
                                    <w:proofErr w:type="gramEnd"/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  <wps:wsp>
                              <wps:cNvPr id="124" name="Rectangle 124"/>
                              <wps:cNvSpPr/>
                              <wps:spPr>
                                <a:xfrm rot="-5399999">
                                  <a:off x="58192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20E6A7" id="Group 43027" o:spid="_x0000_s1035" style="width:8.9pt;height:33pt;mso-position-horizontal-relative:char;mso-position-vertical-relative:line" coordsize="113065,418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">
                      <v:rect id="Rectangle 123" o:spid="_x0000_s1036" style="position:absolute;left:-180007;top:95790;width:525017;height:121348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1nwcMA&#10;AADcAAAADwAAAGRycy9kb3ducmV2LnhtbERPS2vCQBC+F/wPywi91Y22VInZSClIvChUW+lxmp08&#10;MDsbs6um/94VBG/z8T0nWfSmEWfqXG1ZwXgUgSDOra65VPC9W77MQDiPrLGxTAr+ycEiHTwlGGt7&#10;4S86b30pQgi7GBVU3rexlC6vyKAb2ZY4cIXtDPoAu1LqDi8h3DRyEkXv0mDNoaHClj4ryg/bk1Hw&#10;M96d9pnb/PFvcZy+rX22KcpMqedh/zEH4an3D/HdvdJh/uQVbs+EC2R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1nwcMAAADcAAAADwAAAAAAAAAAAAAAAACYAgAAZHJzL2Rv&#10;d25yZXYueG1sUEsFBgAAAAAEAAQA9QAAAIgDAAAAAA=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6"/>
                                </w:rPr>
                                <w:t>старшая</w:t>
                              </w:r>
                              <w:proofErr w:type="gramEnd"/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24" o:spid="_x0000_s1037" style="position:absolute;left:58192;top:-66615;width:33951;height:15033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T/tcQA&#10;AADcAAAADwAAAGRycy9kb3ducmV2LnhtbERPS2vCQBC+F/wPywi91Y0htBJdRYSSXir4aPE4zU4e&#10;NDubZtck/fddoeBtPr7nrDajaURPnastK5jPIhDEudU1lwrOp9enBQjnkTU2lknBLznYrCcPK0y1&#10;HfhA/dGXIoSwS1FB5X2bSunyigy6mW2JA1fYzqAPsCul7nAI4aaRcRQ9S4M1h4YKW9pVlH8fr0bB&#10;x/x0/czc/osvxc9L8u6zfVFmSj1Ox+0ShKfR38X/7jcd5scJ3J4JF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0/7XEAAAA3AAAAA8AAAAAAAAAAAAAAAAAmAIAAGRycy9k&#10;b3ducmV2LnhtbFBLBQYAAAAABAAEAPUAAACJAwAAAAA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9" w:right="0" w:firstLine="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CD2E8F7" wp14:editId="12400C3F">
                      <wp:extent cx="33951" cy="150334"/>
                      <wp:effectExtent l="0" t="0" r="0" b="0"/>
                      <wp:docPr id="126" name="Rectangle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1">
                                <a:off x="0" y="0"/>
                                <a:ext cx="33951" cy="150334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9F4875" w:rsidRDefault="009F4875">
                                  <w:pPr>
                                    <w:spacing w:after="0" w:line="276" w:lineRule="auto"/>
                                    <w:ind w:left="0" w:right="0" w:firstLine="0"/>
                                    <w:jc w:val="left"/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horzOverflow="overflow" lIns="0" tIns="0" rIns="0" bIns="0" rtlCol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D2E8F7" id="Rectangle 126" o:spid="_x0000_s1038" style="width:2.65pt;height:11.85pt;rotation:-5898239fd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" filled="f" stroked="f">
                      <v:textbox inset="0,0,0,0">
                        <w:txbxContent>
                          <w:p w:rsidR="009F4875" w:rsidRDefault="009F4875">
                            <w:pPr>
                              <w:spacing w:after="0" w:line="276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791FA7" w:rsidRDefault="009F4875">
            <w:pPr>
              <w:spacing w:after="0" w:line="276" w:lineRule="auto"/>
              <w:ind w:left="13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3E228F6C" wp14:editId="4EE50776">
                      <wp:extent cx="113033" cy="25527"/>
                      <wp:effectExtent l="0" t="0" r="0" b="0"/>
                      <wp:docPr id="43041" name="Group 430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33" cy="25527"/>
                                <a:chOff x="0" y="0"/>
                                <a:chExt cx="113033" cy="25527"/>
                              </a:xfrm>
                            </wpg:grpSpPr>
                            <wps:wsp>
                              <wps:cNvPr id="127" name="Rectangle 127"/>
                              <wps:cNvSpPr/>
                              <wps:spPr>
                                <a:xfrm rot="-5399999">
                                  <a:off x="58192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228F6C" id="Group 43041" o:spid="_x0000_s1039" style="width:8.9pt;height:2pt;mso-position-horizontal-relative:char;mso-position-vertical-relative:line" coordsize="113033,25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">
                      <v:rect id="Rectangle 127" o:spid="_x0000_s1040" style="position:absolute;left:58192;top:-66615;width:33951;height:15033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ZhwsMA&#10;AADcAAAADwAAAGRycy9kb3ducmV2LnhtbERPyWrDMBC9B/oPYgq9xXJMaYJjJZRCcS8NNBs5Tqzx&#10;QqyRaymO+/dVoZDbPN462Xo0rRiod41lBbMoBkFcWN1wpWC/e58uQDiPrLG1TAp+yMF69TDJMNX2&#10;xl80bH0lQgi7FBXU3neplK6oyaCLbEccuNL2Bn2AfSV1j7cQblqZxPGLNNhwaKixo7eaisv2ahQc&#10;ZrvrMXebM5/K7/nzp883ZZUr9fQ4vi5BeBr9Xfzv/tBhfjKHv2fCB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ZhwsMAAADcAAAADwAAAAAAAAAAAAAAAACYAgAAZHJzL2Rv&#10;d25yZXYueG1sUEsFBgAAAAAEAAQA9QAAAIgDAAAAAA=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791FA7" w:rsidRDefault="009F4875">
            <w:pPr>
              <w:spacing w:after="0" w:line="276" w:lineRule="auto"/>
              <w:ind w:left="12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35C22EB" wp14:editId="40B45E2C">
                      <wp:extent cx="113065" cy="496697"/>
                      <wp:effectExtent l="0" t="0" r="0" b="0"/>
                      <wp:docPr id="43048" name="Group 430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496697"/>
                                <a:chOff x="0" y="0"/>
                                <a:chExt cx="113065" cy="496697"/>
                              </a:xfrm>
                            </wpg:grpSpPr>
                            <wps:wsp>
                              <wps:cNvPr id="34060" name="Rectangle 34060"/>
                              <wps:cNvSpPr/>
                              <wps:spPr>
                                <a:xfrm rot="-5399999">
                                  <a:off x="-257447" y="96076"/>
                                  <a:ext cx="628228" cy="12134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>младшая</w:t>
                                    </w:r>
                                    <w:proofErr w:type="gramEnd"/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  <wps:wsp>
                              <wps:cNvPr id="34059" name="Rectangle 34059"/>
                              <wps:cNvSpPr/>
                              <wps:spPr>
                                <a:xfrm rot="-5399999">
                                  <a:off x="-20964" y="332558"/>
                                  <a:ext cx="628228" cy="12134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2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  <wps:wsp>
                              <wps:cNvPr id="129" name="Rectangle 129"/>
                              <wps:cNvSpPr/>
                              <wps:spPr>
                                <a:xfrm rot="-5399999">
                                  <a:off x="58193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5C22EB" id="Group 43048" o:spid="_x0000_s1041" style="width:8.9pt;height:39.1pt;mso-position-horizontal-relative:char;mso-position-vertical-relative:line" coordsize="113065,496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">
                      <v:rect id="Rectangle 34060" o:spid="_x0000_s1042" style="position:absolute;left:-257447;top:96076;width:628228;height:121348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DQcYA&#10;AADeAAAADwAAAGRycy9kb3ducmV2LnhtbESPy2rCQBSG90LfYTiF7nQSK7akjqEIJW4MNLbi8jRz&#10;cqGZM2lm1Pj2zqLg8ue/8a3S0XTiTINrLSuIZxEI4tLqlmsFX/uP6SsI55E1dpZJwZUcpOuHyQoT&#10;bS/8SefC1yKMsEtQQeN9n0jpyoYMupntiYNX2cGgD3KopR7wEsZNJ+dRtJQGWw4PDfa0aaj8LU5G&#10;wXe8Px0yl//wsfp7Wex8lld1ptTT4/j+BsLT6O/h//ZWK3heRMsAEHACCsj1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7DQcYAAADeAAAADwAAAAAAAAAAAAAAAACYAgAAZHJz&#10;L2Rvd25yZXYueG1sUEsFBgAAAAAEAAQA9QAAAIsDAAAAAA=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6"/>
                                </w:rPr>
                                <w:t>младшая</w:t>
                              </w:r>
                              <w:proofErr w:type="gramEnd"/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4059" o:spid="_x0000_s1043" style="position:absolute;left:-20964;top:332558;width:628228;height:121348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igYcgA&#10;AADeAAAADwAAAGRycy9kb3ducmV2LnhtbESPW2vCQBSE34X+h+UUfDMbb21NXaUIkr4oVNvi42n2&#10;5ILZs2l21fTfu4LQx2FmvmHmy87U4kytqywrGEYxCOLM6ooLBZ/79eAFhPPIGmvLpOCPHCwXD705&#10;Jtpe+IPOO1+IAGGXoILS+yaR0mUlGXSRbYiDl9vWoA+yLaRu8RLgppajOH6SBisOCyU2tCopO+5O&#10;RsHXcH/6Tt32hw/57/Nk49NtXqRK9R+7t1cQnjr/H76337WC8SSezuB2J1wBubg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uKBhyAAAAN4AAAAPAAAAAAAAAAAAAAAAAJgCAABk&#10;cnMvZG93bnJldi54bWxQSwUGAAAAAAQABAD1AAAAjQMAAAAA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2 </w:t>
                              </w:r>
                            </w:p>
                          </w:txbxContent>
                        </v:textbox>
                      </v:rect>
                      <v:rect id="Rectangle 129" o:spid="_x0000_s1044" style="position:absolute;left:58193;top:-66615;width:33951;height:15033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VQK8MA&#10;AADcAAAADwAAAGRycy9kb3ducmV2LnhtbERPS2vCQBC+F/wPywi91Y1SWo3ZSClIvChUW+lxmp08&#10;MDsbs6um/94VBG/z8T0nWfSmEWfqXG1ZwXgUgSDOra65VPC9W75MQTiPrLGxTAr+ycEiHTwlGGt7&#10;4S86b30pQgi7GBVU3rexlC6vyKAb2ZY4cIXtDPoAu1LqDi8h3DRyEkVv0mDNoaHClj4ryg/bk1Hw&#10;M96d9pnb/PFvcXx/XftsU5SZUs/D/mMOwlPvH+K7e6XD/MkMbs+EC2R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jVQK8MAAADcAAAADwAAAAAAAAAAAAAAAACYAgAAZHJzL2Rv&#10;d25yZXYueG1sUEsFBgAAAAAEAAQA9QAAAIgDAAAAAA=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791FA7" w:rsidRDefault="009F4875">
            <w:pPr>
              <w:spacing w:after="0" w:line="276" w:lineRule="auto"/>
              <w:ind w:left="10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628D9ECA" wp14:editId="6E119F4B">
                      <wp:extent cx="113065" cy="393065"/>
                      <wp:effectExtent l="0" t="0" r="0" b="0"/>
                      <wp:docPr id="43055" name="Group 430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393065"/>
                                <a:chOff x="0" y="0"/>
                                <a:chExt cx="113065" cy="393065"/>
                              </a:xfrm>
                            </wpg:grpSpPr>
                            <wps:wsp>
                              <wps:cNvPr id="130" name="Rectangle 130"/>
                              <wps:cNvSpPr/>
                              <wps:spPr>
                                <a:xfrm rot="-5399999">
                                  <a:off x="-161809" y="88080"/>
                                  <a:ext cx="488621" cy="12134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>средняя</w:t>
                                    </w:r>
                                    <w:proofErr w:type="gramEnd"/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  <wps:wsp>
                              <wps:cNvPr id="131" name="Rectangle 131"/>
                              <wps:cNvSpPr/>
                              <wps:spPr>
                                <a:xfrm rot="-5399999">
                                  <a:off x="58192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8D9ECA" id="Group 43055" o:spid="_x0000_s1045" style="width:8.9pt;height:30.95pt;mso-position-horizontal-relative:char;mso-position-vertical-relative:line" coordsize="113065,393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">
                      <v:rect id="Rectangle 130" o:spid="_x0000_s1046" style="position:absolute;left:-161809;top:88080;width:488621;height:121348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Zva8YA&#10;AADcAAAADwAAAGRycy9kb3ducmV2LnhtbESPS2sCQRCE7wH/w9CCtzhrDFE2jiKBsLlE8BVy7Oz0&#10;PnCnZ7Mz6ubf24eAt26quurrxap3jbpQF2rPBibjBBRx7m3NpYHD/v1xDipEZIuNZzLwRwFWy8HD&#10;AlPrr7ylyy6WSkI4pGigirFNtQ55RQ7D2LfEohW+cxhl7UptO7xKuGv0U5K8aIc1S0OFLb1VlJ92&#10;Z2fgONmfv7Kw+eHv4nf2/BmzTVFmxoyG/foVVKQ+3s3/1x9W8KeCL8/IBHp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tZva8YAAADcAAAADwAAAAAAAAAAAAAAAACYAgAAZHJz&#10;L2Rvd25yZXYueG1sUEsFBgAAAAAEAAQA9QAAAIsDAAAAAA=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6"/>
                                </w:rPr>
                                <w:t>средняя</w:t>
                              </w:r>
                              <w:proofErr w:type="gramEnd"/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31" o:spid="_x0000_s1047" style="position:absolute;left:58192;top:-66615;width:33951;height:15033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rK8MMA&#10;AADcAAAADwAAAGRycy9kb3ducmV2LnhtbERPS2vCQBC+F/oflil4q5uoWImuUgRJLxXUKh7H7ORB&#10;s7Mxu2r8992C4G0+vufMFp2pxZVaV1lWEPcjEMSZ1RUXCn52q/cJCOeRNdaWScGdHCzmry8zTLS9&#10;8YauW1+IEMIuQQWl900ipctKMuj6tiEOXG5bgz7AtpC6xVsIN7UcRNFYGqw4NJTY0LKk7Hd7MQr2&#10;8e5ySN36xMf8/DH69uk6L1Klem/d5xSEp84/xQ/3lw7zhzH8PxMu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rK8MMAAADcAAAADwAAAAAAAAAAAAAAAACYAgAAZHJzL2Rv&#10;d25yZXYueG1sUEsFBgAAAAAEAAQA9QAAAIgDAAAAAA=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791FA7" w:rsidRDefault="009F4875">
            <w:pPr>
              <w:spacing w:after="0" w:line="276" w:lineRule="auto"/>
              <w:ind w:left="10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35190060" wp14:editId="1B302DBB">
                      <wp:extent cx="113065" cy="418973"/>
                      <wp:effectExtent l="0" t="0" r="0" b="0"/>
                      <wp:docPr id="43062" name="Group 430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418973"/>
                                <a:chOff x="0" y="0"/>
                                <a:chExt cx="113065" cy="418973"/>
                              </a:xfrm>
                            </wpg:grpSpPr>
                            <wps:wsp>
                              <wps:cNvPr id="132" name="Rectangle 132"/>
                              <wps:cNvSpPr/>
                              <wps:spPr>
                                <a:xfrm rot="-5399999">
                                  <a:off x="-180007" y="95790"/>
                                  <a:ext cx="525017" cy="12134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>старшая</w:t>
                                    </w:r>
                                    <w:proofErr w:type="gramEnd"/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  <wps:wsp>
                              <wps:cNvPr id="133" name="Rectangle 133"/>
                              <wps:cNvSpPr/>
                              <wps:spPr>
                                <a:xfrm rot="-5399999">
                                  <a:off x="58192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190060" id="Group 43062" o:spid="_x0000_s1048" style="width:8.9pt;height:33pt;mso-position-horizontal-relative:char;mso-position-vertical-relative:line" coordsize="113065,418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">
                      <v:rect id="Rectangle 132" o:spid="_x0000_s1049" style="position:absolute;left:-180007;top:95790;width:525017;height:121348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hUh8MA&#10;AADcAAAADwAAAGRycy9kb3ducmV2LnhtbERPS2vCQBC+F/wPywi91Y22VInZSClIvChUW+lxmp08&#10;MDsbs6um/94VBG/z8T0nWfSmEWfqXG1ZwXgUgSDOra65VPC9W77MQDiPrLGxTAr+ycEiHTwlGGt7&#10;4S86b30pQgi7GBVU3rexlC6vyKAb2ZY4cIXtDPoAu1LqDi8h3DRyEkXv0mDNoaHClj4ryg/bk1Hw&#10;M96d9pnb/PFvcZy+rX22KcpMqedh/zEH4an3D/HdvdJh/usEbs+EC2R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hUh8MAAADcAAAADwAAAAAAAAAAAAAAAACYAgAAZHJzL2Rv&#10;d25yZXYueG1sUEsFBgAAAAAEAAQA9QAAAIgDAAAAAA=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6"/>
                                </w:rPr>
                                <w:t>старшая</w:t>
                              </w:r>
                              <w:proofErr w:type="gramEnd"/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33" o:spid="_x0000_s1050" style="position:absolute;left:58192;top:-66615;width:33951;height:15033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TxHMMA&#10;AADcAAAADwAAAGRycy9kb3ducmV2LnhtbERPS2vCQBC+C/6HZYTedGMtVWI2UgolXhSqrfQ4zU4e&#10;mJ1Ns6um/94VBG/z8T0nWfWmEWfqXG1ZwXQSgSDOra65VPC1/xgvQDiPrLGxTAr+ycEqHQ4SjLW9&#10;8Cedd74UIYRdjAoq79tYSpdXZNBNbEscuMJ2Bn2AXSl1h5cQbhr5HEWv0mDNoaHClt4ryo+7k1Hw&#10;Pd2fDpnb/vJP8Td/2fhsW5SZUk+j/m0JwlPvH+K7e63D/NkMbs+EC2R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TxHMMAAADcAAAADwAAAAAAAAAAAAAAAACYAgAAZHJzL2Rv&#10;d25yZXYueG1sUEsFBgAAAAAEAAQA9QAAAIgDAAAAAA=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791FA7">
            <w:pPr>
              <w:spacing w:after="0" w:line="276" w:lineRule="auto"/>
              <w:ind w:left="10" w:right="0" w:firstLine="0"/>
            </w:pP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791FA7" w:rsidRDefault="009F4875">
            <w:pPr>
              <w:spacing w:after="0" w:line="276" w:lineRule="auto"/>
              <w:ind w:left="12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18C3BAA0" wp14:editId="27DB3F4E">
                      <wp:extent cx="113033" cy="25527"/>
                      <wp:effectExtent l="0" t="0" r="0" b="0"/>
                      <wp:docPr id="43076" name="Group 430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33" cy="25527"/>
                                <a:chOff x="0" y="0"/>
                                <a:chExt cx="113033" cy="25527"/>
                              </a:xfrm>
                            </wpg:grpSpPr>
                            <wps:wsp>
                              <wps:cNvPr id="136" name="Rectangle 136"/>
                              <wps:cNvSpPr/>
                              <wps:spPr>
                                <a:xfrm rot="-5399999">
                                  <a:off x="58192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C3BAA0" id="Group 43076" o:spid="_x0000_s1051" style="width:8.9pt;height:2pt;mso-position-horizontal-relative:char;mso-position-vertical-relative:line" coordsize="113033,25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">
                      <v:rect id="Rectangle 136" o:spid="_x0000_s1052" style="position:absolute;left:58192;top:-66615;width:33951;height:15033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NShMIA&#10;AADcAAAADwAAAGRycy9kb3ducmV2LnhtbERPS2sCMRC+F/wPYYTeatZaVFajiCDbSwWfeBw3sw/c&#10;TLabqNt/bwqCt/n4njOdt6YSN2pcaVlBvxeBIE6tLjlXsN+tPsYgnEfWWFkmBX/kYD7rvE0x1vbO&#10;G7ptfS5CCLsYFRTe17GULi3IoOvZmjhwmW0M+gCbXOoG7yHcVPIziobSYMmhocCalgWll+3VKDj0&#10;d9dj4tZnPmW/o68fn6yzPFHqvdsuJiA8tf4lfrq/dZg/GML/M+EC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1KEwgAAANwAAAAPAAAAAAAAAAAAAAAAAJgCAABkcnMvZG93&#10;bnJldi54bWxQSwUGAAAAAAQABAD1AAAAhwMAAAAA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791FA7" w:rsidRDefault="009F4875">
            <w:pPr>
              <w:spacing w:after="0" w:line="276" w:lineRule="auto"/>
              <w:ind w:left="12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1184923" wp14:editId="3BBA873A">
                      <wp:extent cx="241081" cy="446405"/>
                      <wp:effectExtent l="0" t="0" r="0" b="0"/>
                      <wp:docPr id="43083" name="Group 430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1081" cy="446405"/>
                                <a:chOff x="0" y="0"/>
                                <a:chExt cx="241081" cy="446405"/>
                              </a:xfrm>
                            </wpg:grpSpPr>
                            <wps:wsp>
                              <wps:cNvPr id="137" name="Rectangle 137"/>
                              <wps:cNvSpPr/>
                              <wps:spPr>
                                <a:xfrm rot="-5399999">
                                  <a:off x="41217" y="337287"/>
                                  <a:ext cx="6790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2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  <wps:wsp>
                              <wps:cNvPr id="138" name="Rectangle 138"/>
                              <wps:cNvSpPr/>
                              <wps:spPr>
                                <a:xfrm rot="-5399999">
                                  <a:off x="58192" y="302446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  <wps:wsp>
                              <wps:cNvPr id="139" name="Rectangle 139"/>
                              <wps:cNvSpPr/>
                              <wps:spPr>
                                <a:xfrm rot="-5399999">
                                  <a:off x="-70189" y="105025"/>
                                  <a:ext cx="561411" cy="12134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>младшая</w:t>
                                    </w:r>
                                    <w:proofErr w:type="gramEnd"/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  <wps:wsp>
                              <wps:cNvPr id="140" name="Rectangle 140"/>
                              <wps:cNvSpPr/>
                              <wps:spPr>
                                <a:xfrm rot="-5399999">
                                  <a:off x="186207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184923" id="Group 43083" o:spid="_x0000_s1053" style="width:19pt;height:35.15pt;mso-position-horizontal-relative:char;mso-position-vertical-relative:line" coordsize="241081,446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">
                      <v:rect id="Rectangle 137" o:spid="_x0000_s1054" style="position:absolute;left:41217;top:337287;width:67901;height:15033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/3H8MA&#10;AADcAAAADwAAAGRycy9kb3ducmV2LnhtbERPS2vCQBC+F/wPywi91Y1WTEldRYSSXir4qHicZicP&#10;zM6m2VXjv3cFwdt8fM+ZzjtTizO1rrKsYDiIQBBnVldcKNhtv94+QDiPrLG2TAqu5GA+671MMdH2&#10;wms6b3whQgi7BBWU3jeJlC4ryaAb2IY4cLltDfoA20LqFi8h3NRyFEUTabDi0FBiQ8uSsuPmZBT8&#10;DrenfepWf3zI/+Pxj09XeZEq9drvFp8gPHX+KX64v3WY/x7D/ZlwgZ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/3H8MAAADcAAAADwAAAAAAAAAAAAAAAACYAgAAZHJzL2Rv&#10;d25yZXYueG1sUEsFBgAAAAAEAAQA9QAAAIgDAAAAAA=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2 </w:t>
                              </w:r>
                            </w:p>
                          </w:txbxContent>
                        </v:textbox>
                      </v:rect>
                      <v:rect id="Rectangle 138" o:spid="_x0000_s1055" style="position:absolute;left:58192;top:302446;width:33951;height:15033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BjbcYA&#10;AADcAAAADwAAAGRycy9kb3ducmV2LnhtbESPS2sCQRCE7wH/w9CCtzhrDFE2jiKBsLlE8BVy7Oz0&#10;PnCnZ7Mz6ubf24eAt26quurrxap3jbpQF2rPBibjBBRx7m3NpYHD/v1xDipEZIuNZzLwRwFWy8HD&#10;AlPrr7ylyy6WSkI4pGigirFNtQ55RQ7D2LfEohW+cxhl7UptO7xKuGv0U5K8aIc1S0OFLb1VlJ92&#10;Z2fgONmfv7Kw+eHv4nf2/BmzTVFmxoyG/foVVKQ+3s3/1x9W8KdCK8/IBHp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KBjbcYAAADcAAAADwAAAAAAAAAAAAAAAACYAgAAZHJz&#10;L2Rvd25yZXYueG1sUEsFBgAAAAAEAAQA9QAAAIsDAAAAAA=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39" o:spid="_x0000_s1056" style="position:absolute;left:-70189;top:105025;width:561411;height:121348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zG9sQA&#10;AADcAAAADwAAAGRycy9kb3ducmV2LnhtbERPS2vCQBC+F/wPywi91Y1tqTVmI1KQ9FJBreJxzE4e&#10;mJ2N2VXTf98tFLzNx/ecZN6bRlypc7VlBeNRBII4t7rmUsH3dvn0DsJ5ZI2NZVLwQw7m6eAhwVjb&#10;G6/puvGlCCHsYlRQed/GUrq8IoNuZFviwBW2M+gD7EqpO7yFcNPI5yh6kwZrDg0VtvRRUX7aXIyC&#10;3Xh72WdudeRDcZ68fvlsVZSZUo/DfjED4an3d/G/+1OH+S9T+HsmXC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sxvbEAAAA3AAAAA8AAAAAAAAAAAAAAAAAmAIAAGRycy9k&#10;b3ducmV2LnhtbFBLBQYAAAAABAAEAPUAAACJAwAAAAA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6"/>
                                </w:rPr>
                                <w:t>младшая</w:t>
                              </w:r>
                              <w:proofErr w:type="gramEnd"/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40" o:spid="_x0000_s1057" style="position:absolute;left:186207;top:-66615;width:33951;height:15033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AcFsYA&#10;AADcAAAADwAAAGRycy9kb3ducmV2LnhtbESPS2sCQRCE74L/YehAbjprEJWNowQhbC4RfCTk2Nnp&#10;fZCdns3OqOu/tw+Ct26quurr5bp3jTpTF2rPBibjBBRx7m3NpYHj4X20ABUissXGMxm4UoD1ajhY&#10;Ymr9hXd03sdSSQiHFA1UMbap1iGvyGEY+5ZYtMJ3DqOsXalthxcJd41+SZKZdlizNFTY0qai/G9/&#10;cga+JofTdxa2v/xT/M+nnzHbFmVmzPNT//YKKlIfH+b79YcV/KngyzMygV7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AcFsYAAADcAAAADwAAAAAAAAAAAAAAAACYAgAAZHJz&#10;L2Rvd25yZXYueG1sUEsFBgAAAAAEAAQA9QAAAIsDAAAAAA=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791FA7" w:rsidRDefault="009F4875">
            <w:pPr>
              <w:spacing w:after="0" w:line="276" w:lineRule="auto"/>
              <w:ind w:left="9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DE288CB" wp14:editId="76A6D3F2">
                      <wp:extent cx="113065" cy="393065"/>
                      <wp:effectExtent l="0" t="0" r="0" b="0"/>
                      <wp:docPr id="43090" name="Group 430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393065"/>
                                <a:chOff x="0" y="0"/>
                                <a:chExt cx="113065" cy="393065"/>
                              </a:xfrm>
                            </wpg:grpSpPr>
                            <wps:wsp>
                              <wps:cNvPr id="141" name="Rectangle 141"/>
                              <wps:cNvSpPr/>
                              <wps:spPr>
                                <a:xfrm rot="-5399999">
                                  <a:off x="-161810" y="88080"/>
                                  <a:ext cx="488623" cy="12134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>средняя</w:t>
                                    </w:r>
                                    <w:proofErr w:type="gramEnd"/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  <wps:wsp>
                              <wps:cNvPr id="142" name="Rectangle 142"/>
                              <wps:cNvSpPr/>
                              <wps:spPr>
                                <a:xfrm rot="-5399999">
                                  <a:off x="58191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E288CB" id="Group 43090" o:spid="_x0000_s1058" style="width:8.9pt;height:30.95pt;mso-position-horizontal-relative:char;mso-position-vertical-relative:line" coordsize="113065,393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">
                      <v:rect id="Rectangle 141" o:spid="_x0000_s1059" style="position:absolute;left:-161810;top:88080;width:488623;height:121348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y5jcMA&#10;AADcAAAADwAAAGRycy9kb3ducmV2LnhtbERPS2vCQBC+F/oflin01mwioiW6CaVQ0otC1ZYex+zk&#10;QbOzMbtq/PduQfA2H99zlvloOnGiwbWWFSRRDIK4tLrlWsFu+/HyCsJ5ZI2dZVJwIQd59viwxFTb&#10;M3/RaeNrEULYpaig8b5PpXRlQwZdZHviwFV2MOgDHGqpBzyHcNPJSRzPpMGWQ0ODPb03VP5tjkbB&#10;d7I9/hRuveff6jCfrnyxrupCqeen8W0BwtPo7+Kb+1OH+dME/p8JF8j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y5jcMAAADcAAAADwAAAAAAAAAAAAAAAACYAgAAZHJzL2Rv&#10;d25yZXYueG1sUEsFBgAAAAAEAAQA9QAAAIgDAAAAAA=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6"/>
                                </w:rPr>
                                <w:t>средняя</w:t>
                              </w:r>
                              <w:proofErr w:type="gramEnd"/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42" o:spid="_x0000_s1060" style="position:absolute;left:58191;top:-66615;width:33951;height:15033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4n+sQA&#10;AADcAAAADwAAAGRycy9kb3ducmV2LnhtbERPS2vCQBC+F/wPywi91Y0htBJdRYSSXir4aPE4zU4e&#10;NDubZtck/fddoeBtPr7nrDajaURPnastK5jPIhDEudU1lwrOp9enBQjnkTU2lknBLznYrCcPK0y1&#10;HfhA/dGXIoSwS1FB5X2bSunyigy6mW2JA1fYzqAPsCul7nAI4aaRcRQ9S4M1h4YKW9pVlH8fr0bB&#10;x/x0/czc/osvxc9L8u6zfVFmSj1Ox+0ShKfR38X/7jcd5icx3J4JF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OJ/rEAAAA3AAAAA8AAAAAAAAAAAAAAAAAmAIAAGRycy9k&#10;b3ducmV2LnhtbFBLBQYAAAAABAAEAPUAAACJAwAAAAA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791FA7" w:rsidRDefault="009F4875">
            <w:pPr>
              <w:spacing w:after="0" w:line="276" w:lineRule="auto"/>
              <w:ind w:left="10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91DE305" wp14:editId="0A9B3D9E">
                      <wp:extent cx="113065" cy="418973"/>
                      <wp:effectExtent l="0" t="0" r="0" b="0"/>
                      <wp:docPr id="43097" name="Group 430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418973"/>
                                <a:chOff x="0" y="0"/>
                                <a:chExt cx="113065" cy="418973"/>
                              </a:xfrm>
                            </wpg:grpSpPr>
                            <wps:wsp>
                              <wps:cNvPr id="143" name="Rectangle 143"/>
                              <wps:cNvSpPr/>
                              <wps:spPr>
                                <a:xfrm rot="-5399999">
                                  <a:off x="-180007" y="95790"/>
                                  <a:ext cx="525017" cy="12134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>старшая</w:t>
                                    </w:r>
                                    <w:proofErr w:type="gramEnd"/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  <wps:wsp>
                              <wps:cNvPr id="144" name="Rectangle 144"/>
                              <wps:cNvSpPr/>
                              <wps:spPr>
                                <a:xfrm rot="-5399999">
                                  <a:off x="58193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1DE305" id="Group 43097" o:spid="_x0000_s1061" style="width:8.9pt;height:33pt;mso-position-horizontal-relative:char;mso-position-vertical-relative:line" coordsize="113065,418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">
                      <v:rect id="Rectangle 143" o:spid="_x0000_s1062" style="position:absolute;left:-180007;top:95790;width:525017;height:121348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KCYcMA&#10;AADcAAAADwAAAGRycy9kb3ducmV2LnhtbERPS2vCQBC+C/6HZYTedGMrVqKriFDSi4LaSo/T7OSB&#10;2dk0u4nx33cLQm/z8T1ntelNJTpqXGlZwXQSgSBOrS45V/BxfhsvQDiPrLGyTAru5GCzHg5WGGt7&#10;4yN1J5+LEMIuRgWF93UspUsLMugmtiYOXGYbgz7AJpe6wVsIN5V8jqK5NFhyaCiwpl1B6fXUGgWf&#10;03N7Sdzhm7+yn9fZ3ieHLE+Uehr12yUIT73/Fz/c7zrMn73A3zPh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KCYcMAAADcAAAADwAAAAAAAAAAAAAAAACYAgAAZHJzL2Rv&#10;d25yZXYueG1sUEsFBgAAAAAEAAQA9QAAAIgDAAAAAA=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6"/>
                                </w:rPr>
                                <w:t>старшая</w:t>
                              </w:r>
                              <w:proofErr w:type="gramEnd"/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44" o:spid="_x0000_s1063" style="position:absolute;left:58193;top:-66615;width:33951;height:15033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saFcMA&#10;AADcAAAADwAAAGRycy9kb3ducmV2LnhtbERPS2vCQBC+C/0PyxS86cYSVKKbUAolXhSqVTyO2cmD&#10;ZmfT7Krpv+8WhN7m43vOOhtMK27Uu8aygtk0AkFcWN1wpeDz8D5ZgnAeWWNrmRT8kIMsfRqtMdH2&#10;zh902/tKhBB2CSqove8SKV1Rk0E3tR1x4ErbG/QB9pXUPd5DuGnlSxTNpcGGQ0ONHb3VVHztr0bB&#10;cXa4nnK3u/C5/F7EW5/vyipXavw8vK5AeBr8v/jh3ugwP47h75lwgU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saFcMAAADcAAAADwAAAAAAAAAAAAAAAACYAgAAZHJzL2Rv&#10;d25yZXYueG1sUEsFBgAAAAAEAAQA9QAAAIgDAAAAAA=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791FA7" w:rsidRDefault="009F4875">
            <w:pPr>
              <w:spacing w:after="0" w:line="276" w:lineRule="auto"/>
              <w:ind w:left="46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00978130" wp14:editId="4F43B70C">
                      <wp:extent cx="150336" cy="59859"/>
                      <wp:effectExtent l="0" t="0" r="0" b="0"/>
                      <wp:docPr id="43104" name="Group 431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0336" cy="59859"/>
                                <a:chOff x="106190" y="483763"/>
                                <a:chExt cx="150336" cy="59859"/>
                              </a:xfrm>
                            </wpg:grpSpPr>
                            <wps:wsp>
                              <wps:cNvPr id="146" name="Rectangle 146"/>
                              <wps:cNvSpPr/>
                              <wps:spPr>
                                <a:xfrm rot="-5399999">
                                  <a:off x="164383" y="451480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.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  <wps:wsp>
                              <wps:cNvPr id="147" name="Rectangle 147"/>
                              <wps:cNvSpPr/>
                              <wps:spPr>
                                <a:xfrm rot="-5399999">
                                  <a:off x="164381" y="425572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F4875" w:rsidRDefault="009F4875">
                                    <w:pPr>
                                      <w:spacing w:after="0" w:line="276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0978130" id="Group 43104" o:spid="_x0000_s1064" style="width:11.85pt;height:4.7pt;mso-position-horizontal-relative:char;mso-position-vertical-relative:line" coordorigin="1061,4837" coordsize="1503,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">
                      <v:rect id="Rectangle 146" o:spid="_x0000_s1065" style="position:absolute;left:1643;top:4514;width:340;height:150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Uh+cQA&#10;AADcAAAADwAAAGRycy9kb3ducmV2LnhtbERPS2vCQBC+F/wPywi9NRtLsBKzigglvVTw0eJxmp08&#10;aHY2za4x/fddoeBtPr7nZOvRtGKg3jWWFcyiGARxYXXDlYLT8fVpAcJ5ZI2tZVLwSw7Wq8lDhqm2&#10;V97TcPCVCCHsUlRQe9+lUrqiJoMush1x4ErbG/QB9pXUPV5DuGnlcxzPpcGGQ0ONHW1rKr4PF6Pg&#10;Y3a8fOZu98Xn8ucleff5rqxypR6n42YJwtPo7+J/95sO85M53J4JF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1IfnEAAAA3AAAAA8AAAAAAAAAAAAAAAAAmAIAAGRycy9k&#10;b3ducmV2LnhtbFBLBQYAAAAABAAEAPUAAACJAwAAAAA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. </w:t>
                              </w:r>
                            </w:p>
                          </w:txbxContent>
                        </v:textbox>
                      </v:rect>
                      <v:rect id="Rectangle 147" o:spid="_x0000_s1066" style="position:absolute;left:1643;top:4255;width:340;height:150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mEYsMA&#10;AADcAAAADwAAAGRycy9kb3ducmV2LnhtbERPS2vCQBC+F/wPywi9NRtLqCVmFRFKeqmgtsXjNDt5&#10;0Oxsml1j+u9dQfA2H99zstVoWjFQ7xrLCmZRDIK4sLrhSsHn4e3pFYTzyBpby6TgnxyslpOHDFNt&#10;z7yjYe8rEULYpaig9r5LpXRFTQZdZDviwJW2N+gD7CupezyHcNPK5zh+kQYbDg01drSpqfjdn4yC&#10;r9nh9J277Q8fy7958uHzbVnlSj1Ox/UChKfR38U397sO85M5XJ8JF8jl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mEYsMAAADcAAAADwAAAAAAAAAAAAAAAACYAgAAZHJzL2Rv&#10;d25yZXYueG1sUEsFBgAAAAAEAAQA9QAAAIgDAAAAAA==&#10;" filled="f" stroked="f">
                        <v:textbox inset="0,0,0,0">
                          <w:txbxContent>
                            <w:p w:rsidR="009F4875" w:rsidRDefault="009F4875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91FA7" w:rsidTr="009F4875">
        <w:trPr>
          <w:trHeight w:val="1009"/>
        </w:trPr>
        <w:tc>
          <w:tcPr>
            <w:tcW w:w="29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Познавательное развитие </w:t>
            </w:r>
          </w:p>
        </w:tc>
        <w:tc>
          <w:tcPr>
            <w:tcW w:w="42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50" w:line="250" w:lineRule="auto"/>
              <w:ind w:left="5" w:right="0" w:firstLine="0"/>
            </w:pPr>
            <w:r>
              <w:rPr>
                <w:sz w:val="20"/>
              </w:rPr>
              <w:t xml:space="preserve">Формирование элементарных математических </w:t>
            </w:r>
            <w:proofErr w:type="gramStart"/>
            <w:r>
              <w:rPr>
                <w:sz w:val="20"/>
              </w:rPr>
              <w:t>представлений  (</w:t>
            </w:r>
            <w:proofErr w:type="gramEnd"/>
            <w:r>
              <w:rPr>
                <w:sz w:val="20"/>
              </w:rPr>
              <w:t xml:space="preserve">ФЭМП), </w:t>
            </w:r>
          </w:p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развитие</w:t>
            </w:r>
            <w:proofErr w:type="gramEnd"/>
            <w:r>
              <w:rPr>
                <w:sz w:val="20"/>
              </w:rPr>
              <w:t xml:space="preserve"> познавательно-исследовательской деятельности </w:t>
            </w:r>
          </w:p>
        </w:tc>
        <w:tc>
          <w:tcPr>
            <w:tcW w:w="3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791FA7">
            <w:pPr>
              <w:spacing w:after="0" w:line="276" w:lineRule="auto"/>
              <w:ind w:left="4" w:right="0" w:firstLine="0"/>
              <w:jc w:val="left"/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791FA7">
            <w:pPr>
              <w:spacing w:after="0" w:line="276" w:lineRule="auto"/>
              <w:ind w:left="4" w:right="0" w:firstLine="0"/>
              <w:jc w:val="left"/>
            </w:pP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36 </w:t>
            </w:r>
          </w:p>
        </w:tc>
        <w:tc>
          <w:tcPr>
            <w:tcW w:w="5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36 </w:t>
            </w:r>
          </w:p>
        </w:tc>
        <w:tc>
          <w:tcPr>
            <w:tcW w:w="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36 </w:t>
            </w:r>
          </w:p>
        </w:tc>
        <w:tc>
          <w:tcPr>
            <w:tcW w:w="5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791FA7">
            <w:pPr>
              <w:spacing w:after="0" w:line="276" w:lineRule="auto"/>
              <w:ind w:left="6" w:right="0" w:firstLine="0"/>
              <w:jc w:val="left"/>
            </w:pPr>
          </w:p>
        </w:tc>
      </w:tr>
      <w:tr w:rsidR="00791FA7" w:rsidTr="009F4875">
        <w:trPr>
          <w:trHeight w:val="5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42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Ознакомление с предметным окружением, социальным миром, с миром природы </w:t>
            </w:r>
          </w:p>
        </w:tc>
        <w:tc>
          <w:tcPr>
            <w:tcW w:w="3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 w:rsidP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 w:rsidP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36 </w:t>
            </w:r>
          </w:p>
        </w:tc>
        <w:tc>
          <w:tcPr>
            <w:tcW w:w="5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36 </w:t>
            </w:r>
          </w:p>
        </w:tc>
        <w:tc>
          <w:tcPr>
            <w:tcW w:w="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72 </w:t>
            </w:r>
          </w:p>
        </w:tc>
        <w:tc>
          <w:tcPr>
            <w:tcW w:w="5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1FA7" w:rsidTr="009F4875">
        <w:trPr>
          <w:trHeight w:val="571"/>
        </w:trPr>
        <w:tc>
          <w:tcPr>
            <w:tcW w:w="29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Речевое развитие </w:t>
            </w:r>
          </w:p>
        </w:tc>
        <w:tc>
          <w:tcPr>
            <w:tcW w:w="42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Развитие речи, чтение художественной литературы </w:t>
            </w:r>
          </w:p>
        </w:tc>
        <w:tc>
          <w:tcPr>
            <w:tcW w:w="3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791FA7">
            <w:pPr>
              <w:spacing w:after="0" w:line="276" w:lineRule="auto"/>
              <w:ind w:left="4" w:right="0" w:firstLine="0"/>
              <w:jc w:val="left"/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 w:rsidP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36 </w:t>
            </w:r>
          </w:p>
        </w:tc>
        <w:tc>
          <w:tcPr>
            <w:tcW w:w="5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36 </w:t>
            </w:r>
          </w:p>
        </w:tc>
        <w:tc>
          <w:tcPr>
            <w:tcW w:w="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72 </w:t>
            </w:r>
          </w:p>
        </w:tc>
        <w:tc>
          <w:tcPr>
            <w:tcW w:w="5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1FA7" w:rsidTr="009F4875">
        <w:trPr>
          <w:trHeight w:val="314"/>
        </w:trPr>
        <w:tc>
          <w:tcPr>
            <w:tcW w:w="29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proofErr w:type="spellStart"/>
            <w:r>
              <w:rPr>
                <w:b/>
                <w:sz w:val="22"/>
              </w:rPr>
              <w:t>Художественноэстетическое</w:t>
            </w:r>
            <w:proofErr w:type="spellEnd"/>
            <w:r>
              <w:rPr>
                <w:b/>
                <w:sz w:val="22"/>
              </w:rPr>
              <w:t xml:space="preserve"> развитие  </w:t>
            </w:r>
          </w:p>
        </w:tc>
        <w:tc>
          <w:tcPr>
            <w:tcW w:w="42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Рисование  </w:t>
            </w:r>
          </w:p>
        </w:tc>
        <w:tc>
          <w:tcPr>
            <w:tcW w:w="3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36 </w:t>
            </w:r>
          </w:p>
        </w:tc>
        <w:tc>
          <w:tcPr>
            <w:tcW w:w="5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36 </w:t>
            </w:r>
          </w:p>
        </w:tc>
        <w:tc>
          <w:tcPr>
            <w:tcW w:w="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72 </w:t>
            </w:r>
          </w:p>
        </w:tc>
        <w:tc>
          <w:tcPr>
            <w:tcW w:w="5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1FA7" w:rsidTr="009F487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42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Лепка  </w:t>
            </w:r>
          </w:p>
        </w:tc>
        <w:tc>
          <w:tcPr>
            <w:tcW w:w="3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18"/>
              </w:rPr>
              <w:t xml:space="preserve">05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18"/>
              </w:rPr>
              <w:t xml:space="preserve">05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18"/>
              </w:rPr>
              <w:t xml:space="preserve">05 </w:t>
            </w:r>
          </w:p>
        </w:tc>
        <w:tc>
          <w:tcPr>
            <w:tcW w:w="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791FA7">
            <w:pPr>
              <w:spacing w:after="0" w:line="276" w:lineRule="auto"/>
              <w:ind w:left="4" w:right="0" w:firstLine="0"/>
              <w:jc w:val="left"/>
            </w:pP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18 </w:t>
            </w:r>
          </w:p>
        </w:tc>
        <w:tc>
          <w:tcPr>
            <w:tcW w:w="5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18 </w:t>
            </w:r>
          </w:p>
        </w:tc>
        <w:tc>
          <w:tcPr>
            <w:tcW w:w="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18 </w:t>
            </w:r>
          </w:p>
        </w:tc>
        <w:tc>
          <w:tcPr>
            <w:tcW w:w="5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1FA7" w:rsidTr="009F4875">
        <w:trPr>
          <w:trHeight w:val="31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42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Аппликация </w:t>
            </w:r>
          </w:p>
        </w:tc>
        <w:tc>
          <w:tcPr>
            <w:tcW w:w="3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18"/>
              </w:rPr>
              <w:t xml:space="preserve">05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18"/>
              </w:rPr>
              <w:t xml:space="preserve">05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18"/>
              </w:rPr>
              <w:t xml:space="preserve">05 </w:t>
            </w:r>
          </w:p>
        </w:tc>
        <w:tc>
          <w:tcPr>
            <w:tcW w:w="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 w:rsidP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18 </w:t>
            </w:r>
          </w:p>
        </w:tc>
        <w:tc>
          <w:tcPr>
            <w:tcW w:w="5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18 </w:t>
            </w:r>
          </w:p>
        </w:tc>
        <w:tc>
          <w:tcPr>
            <w:tcW w:w="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18 </w:t>
            </w:r>
          </w:p>
        </w:tc>
        <w:tc>
          <w:tcPr>
            <w:tcW w:w="5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791FA7">
            <w:pPr>
              <w:spacing w:after="0" w:line="276" w:lineRule="auto"/>
              <w:ind w:left="6" w:right="0" w:firstLine="0"/>
              <w:jc w:val="left"/>
            </w:pPr>
          </w:p>
        </w:tc>
      </w:tr>
      <w:tr w:rsidR="00791FA7" w:rsidTr="009F4875">
        <w:trPr>
          <w:trHeight w:val="30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42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Музыка </w:t>
            </w:r>
          </w:p>
        </w:tc>
        <w:tc>
          <w:tcPr>
            <w:tcW w:w="3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791FA7">
            <w:pPr>
              <w:spacing w:after="0" w:line="276" w:lineRule="auto"/>
              <w:ind w:left="4" w:right="0" w:firstLine="0"/>
              <w:jc w:val="left"/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72 </w:t>
            </w:r>
          </w:p>
        </w:tc>
        <w:tc>
          <w:tcPr>
            <w:tcW w:w="5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72 </w:t>
            </w:r>
          </w:p>
        </w:tc>
        <w:tc>
          <w:tcPr>
            <w:tcW w:w="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72 </w:t>
            </w:r>
          </w:p>
        </w:tc>
        <w:tc>
          <w:tcPr>
            <w:tcW w:w="5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791FA7">
            <w:pPr>
              <w:spacing w:after="0" w:line="276" w:lineRule="auto"/>
              <w:ind w:left="6" w:right="0" w:firstLine="0"/>
              <w:jc w:val="left"/>
            </w:pPr>
          </w:p>
        </w:tc>
      </w:tr>
      <w:tr w:rsidR="00791FA7" w:rsidTr="009F4875">
        <w:trPr>
          <w:trHeight w:val="569"/>
        </w:trPr>
        <w:tc>
          <w:tcPr>
            <w:tcW w:w="29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Физическое развитие </w:t>
            </w:r>
          </w:p>
        </w:tc>
        <w:tc>
          <w:tcPr>
            <w:tcW w:w="42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Физическая культура </w:t>
            </w:r>
          </w:p>
        </w:tc>
        <w:tc>
          <w:tcPr>
            <w:tcW w:w="3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 w:rsidP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108 </w:t>
            </w:r>
          </w:p>
        </w:tc>
        <w:tc>
          <w:tcPr>
            <w:tcW w:w="5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sz w:val="20"/>
              </w:rPr>
              <w:t xml:space="preserve">108 </w:t>
            </w:r>
          </w:p>
        </w:tc>
        <w:tc>
          <w:tcPr>
            <w:tcW w:w="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sz w:val="20"/>
              </w:rPr>
              <w:t xml:space="preserve">108 </w:t>
            </w:r>
          </w:p>
        </w:tc>
        <w:tc>
          <w:tcPr>
            <w:tcW w:w="512" w:type="dxa"/>
            <w:tcBorders>
              <w:top w:val="single" w:sz="12" w:space="0" w:color="000000"/>
              <w:left w:val="single" w:sz="12" w:space="0" w:color="000000"/>
              <w:bottom w:val="single" w:sz="2" w:space="0" w:color="D9D9D9"/>
              <w:right w:val="single" w:sz="12" w:space="0" w:color="000000"/>
            </w:tcBorders>
            <w:vAlign w:val="center"/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1FA7" w:rsidTr="009F4875">
        <w:trPr>
          <w:trHeight w:val="350"/>
        </w:trPr>
        <w:tc>
          <w:tcPr>
            <w:tcW w:w="29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791FA7" w:rsidRDefault="009F4875">
            <w:pPr>
              <w:spacing w:after="0" w:line="276" w:lineRule="auto"/>
              <w:ind w:left="0" w:right="50" w:firstLine="0"/>
              <w:jc w:val="right"/>
            </w:pPr>
            <w:r>
              <w:rPr>
                <w:rFonts w:ascii="Arial" w:eastAsia="Arial" w:hAnsi="Arial" w:cs="Arial"/>
                <w:b/>
                <w:sz w:val="18"/>
              </w:rPr>
              <w:t xml:space="preserve">Итого: </w:t>
            </w:r>
          </w:p>
        </w:tc>
        <w:tc>
          <w:tcPr>
            <w:tcW w:w="3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rFonts w:ascii="Arial" w:eastAsia="Arial" w:hAnsi="Arial" w:cs="Arial"/>
                <w:b/>
                <w:sz w:val="20"/>
              </w:rPr>
              <w:t xml:space="preserve">10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rFonts w:ascii="Arial" w:eastAsia="Arial" w:hAnsi="Arial" w:cs="Arial"/>
                <w:b/>
                <w:sz w:val="20"/>
              </w:rPr>
              <w:t xml:space="preserve">10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rFonts w:ascii="Arial" w:eastAsia="Arial" w:hAnsi="Arial" w:cs="Arial"/>
                <w:b/>
                <w:sz w:val="20"/>
              </w:rPr>
              <w:t xml:space="preserve">13 </w:t>
            </w:r>
          </w:p>
        </w:tc>
        <w:tc>
          <w:tcPr>
            <w:tcW w:w="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rFonts w:ascii="Arial" w:eastAsia="Arial" w:hAnsi="Arial" w:cs="Arial"/>
                <w:b/>
                <w:sz w:val="20"/>
              </w:rPr>
              <w:t xml:space="preserve">40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rFonts w:ascii="Arial" w:eastAsia="Arial" w:hAnsi="Arial" w:cs="Arial"/>
                <w:b/>
                <w:sz w:val="20"/>
              </w:rPr>
              <w:t xml:space="preserve">40 </w:t>
            </w:r>
          </w:p>
        </w:tc>
        <w:tc>
          <w:tcPr>
            <w:tcW w:w="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rFonts w:ascii="Arial" w:eastAsia="Arial" w:hAnsi="Arial" w:cs="Arial"/>
                <w:b/>
                <w:sz w:val="20"/>
              </w:rPr>
              <w:t xml:space="preserve">52 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rFonts w:ascii="Arial" w:eastAsia="Arial" w:hAnsi="Arial" w:cs="Arial"/>
                <w:b/>
                <w:sz w:val="20"/>
              </w:rPr>
              <w:t xml:space="preserve">360 </w:t>
            </w:r>
          </w:p>
        </w:tc>
        <w:tc>
          <w:tcPr>
            <w:tcW w:w="5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791FA7" w:rsidRDefault="009F4875">
            <w:pPr>
              <w:spacing w:after="0" w:line="276" w:lineRule="auto"/>
              <w:ind w:left="4" w:right="0" w:firstLine="0"/>
              <w:jc w:val="left"/>
            </w:pPr>
            <w:r>
              <w:rPr>
                <w:rFonts w:ascii="Arial" w:eastAsia="Arial" w:hAnsi="Arial" w:cs="Arial"/>
                <w:b/>
                <w:sz w:val="20"/>
              </w:rPr>
              <w:t xml:space="preserve">360 </w:t>
            </w:r>
          </w:p>
        </w:tc>
        <w:tc>
          <w:tcPr>
            <w:tcW w:w="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791FA7" w:rsidRDefault="009F4875">
            <w:pPr>
              <w:spacing w:after="0" w:line="276" w:lineRule="auto"/>
              <w:ind w:left="5" w:right="0" w:firstLine="0"/>
              <w:jc w:val="left"/>
            </w:pPr>
            <w:r>
              <w:rPr>
                <w:rFonts w:ascii="Arial" w:eastAsia="Arial" w:hAnsi="Arial" w:cs="Arial"/>
                <w:b/>
                <w:sz w:val="20"/>
              </w:rPr>
              <w:t xml:space="preserve">468 </w:t>
            </w:r>
          </w:p>
        </w:tc>
        <w:tc>
          <w:tcPr>
            <w:tcW w:w="512" w:type="dxa"/>
            <w:tcBorders>
              <w:top w:val="single" w:sz="2" w:space="0" w:color="D9D9D9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791FA7" w:rsidRDefault="009F4875">
            <w:pPr>
              <w:spacing w:after="0" w:line="276" w:lineRule="auto"/>
              <w:ind w:left="6" w:right="0" w:firstLine="0"/>
              <w:jc w:val="left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791FA7" w:rsidTr="009F4875">
        <w:trPr>
          <w:trHeight w:val="688"/>
        </w:trPr>
        <w:tc>
          <w:tcPr>
            <w:tcW w:w="29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proofErr w:type="spellStart"/>
            <w:r>
              <w:rPr>
                <w:rFonts w:ascii="Arial" w:eastAsia="Arial" w:hAnsi="Arial" w:cs="Arial"/>
                <w:b/>
                <w:i/>
                <w:sz w:val="18"/>
              </w:rPr>
              <w:t>Социальнокоммуникативное</w:t>
            </w:r>
            <w:proofErr w:type="spellEnd"/>
            <w:r>
              <w:rPr>
                <w:rFonts w:ascii="Arial" w:eastAsia="Arial" w:hAnsi="Arial" w:cs="Arial"/>
                <w:b/>
                <w:i/>
                <w:sz w:val="18"/>
              </w:rPr>
              <w:t xml:space="preserve"> развитие </w:t>
            </w:r>
          </w:p>
        </w:tc>
        <w:tc>
          <w:tcPr>
            <w:tcW w:w="10980" w:type="dxa"/>
            <w:gridSpan w:val="1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8" w:right="0" w:firstLine="0"/>
              <w:jc w:val="left"/>
            </w:pPr>
            <w:r>
              <w:rPr>
                <w:sz w:val="20"/>
              </w:rPr>
              <w:t xml:space="preserve">Совместная деятельность, режимные моменты, в </w:t>
            </w:r>
            <w:proofErr w:type="gramStart"/>
            <w:r>
              <w:rPr>
                <w:sz w:val="20"/>
              </w:rPr>
              <w:t>ООД  данная</w:t>
            </w:r>
            <w:proofErr w:type="gramEnd"/>
            <w:r>
              <w:rPr>
                <w:sz w:val="20"/>
              </w:rPr>
              <w:t xml:space="preserve"> область решается </w:t>
            </w:r>
            <w:proofErr w:type="spellStart"/>
            <w:r>
              <w:rPr>
                <w:sz w:val="20"/>
              </w:rPr>
              <w:t>интегрированно</w:t>
            </w:r>
            <w:proofErr w:type="spellEnd"/>
            <w:r>
              <w:rPr>
                <w:sz w:val="20"/>
              </w:rPr>
              <w:t xml:space="preserve"> в ходе освоения всех  образовательных областей наряду с задачами, отражающими специфику каждой образовательной области. </w:t>
            </w:r>
          </w:p>
        </w:tc>
      </w:tr>
      <w:tr w:rsidR="00791FA7" w:rsidTr="009F4875">
        <w:trPr>
          <w:trHeight w:val="691"/>
        </w:trPr>
        <w:tc>
          <w:tcPr>
            <w:tcW w:w="29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8"/>
              </w:rPr>
              <w:t xml:space="preserve">Формирование начальных представлений о ЗОЖ </w:t>
            </w:r>
          </w:p>
        </w:tc>
        <w:tc>
          <w:tcPr>
            <w:tcW w:w="10980" w:type="dxa"/>
            <w:gridSpan w:val="1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8" w:right="0" w:firstLine="0"/>
              <w:jc w:val="left"/>
            </w:pPr>
            <w:r>
              <w:rPr>
                <w:sz w:val="22"/>
              </w:rPr>
              <w:t xml:space="preserve">Совместная деятельность, режимные моменты, в </w:t>
            </w:r>
            <w:proofErr w:type="gramStart"/>
            <w:r>
              <w:rPr>
                <w:sz w:val="22"/>
              </w:rPr>
              <w:t>ООД  данная</w:t>
            </w:r>
            <w:proofErr w:type="gramEnd"/>
            <w:r>
              <w:rPr>
                <w:sz w:val="22"/>
              </w:rPr>
              <w:t xml:space="preserve"> область решается </w:t>
            </w:r>
            <w:proofErr w:type="spellStart"/>
            <w:r>
              <w:rPr>
                <w:sz w:val="22"/>
              </w:rPr>
              <w:t>интегрированно</w:t>
            </w:r>
            <w:proofErr w:type="spellEnd"/>
            <w:r>
              <w:rPr>
                <w:sz w:val="22"/>
              </w:rPr>
              <w:t xml:space="preserve"> в ходе освоения всех  образовательных областей наряду с задачами, отражающими специфику каждой образовательной области. </w:t>
            </w:r>
          </w:p>
        </w:tc>
      </w:tr>
      <w:tr w:rsidR="00791FA7" w:rsidTr="009F4875">
        <w:trPr>
          <w:trHeight w:val="569"/>
        </w:trPr>
        <w:tc>
          <w:tcPr>
            <w:tcW w:w="29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8"/>
              </w:rPr>
              <w:t xml:space="preserve">Приобщение к искусству </w:t>
            </w:r>
          </w:p>
        </w:tc>
        <w:tc>
          <w:tcPr>
            <w:tcW w:w="10980" w:type="dxa"/>
            <w:gridSpan w:val="1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8" w:right="0" w:firstLine="0"/>
              <w:jc w:val="left"/>
            </w:pPr>
            <w:r>
              <w:rPr>
                <w:sz w:val="22"/>
              </w:rPr>
              <w:t xml:space="preserve">Совместная деятельность, режимные моменты, в </w:t>
            </w:r>
            <w:proofErr w:type="gramStart"/>
            <w:r>
              <w:rPr>
                <w:sz w:val="22"/>
              </w:rPr>
              <w:t>ООД  данная</w:t>
            </w:r>
            <w:proofErr w:type="gramEnd"/>
            <w:r>
              <w:rPr>
                <w:sz w:val="22"/>
              </w:rPr>
              <w:t xml:space="preserve"> область решается </w:t>
            </w:r>
            <w:proofErr w:type="spellStart"/>
            <w:r>
              <w:rPr>
                <w:sz w:val="22"/>
              </w:rPr>
              <w:t>интегрированно</w:t>
            </w:r>
            <w:proofErr w:type="spellEnd"/>
            <w:r>
              <w:rPr>
                <w:sz w:val="22"/>
              </w:rPr>
              <w:t xml:space="preserve"> в ходе освоения всех  образовательных областей наряду с задачами, отражающими специфику каждой образовательной области. </w:t>
            </w:r>
          </w:p>
        </w:tc>
      </w:tr>
      <w:tr w:rsidR="00791FA7" w:rsidTr="009F4875">
        <w:trPr>
          <w:trHeight w:val="687"/>
        </w:trPr>
        <w:tc>
          <w:tcPr>
            <w:tcW w:w="29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proofErr w:type="spellStart"/>
            <w:r>
              <w:rPr>
                <w:rFonts w:ascii="Arial" w:eastAsia="Arial" w:hAnsi="Arial" w:cs="Arial"/>
                <w:i/>
                <w:sz w:val="18"/>
              </w:rPr>
              <w:t>Конструктивномодельная</w:t>
            </w:r>
            <w:proofErr w:type="spellEnd"/>
            <w:r>
              <w:rPr>
                <w:rFonts w:ascii="Arial" w:eastAsia="Arial" w:hAnsi="Arial" w:cs="Arial"/>
                <w:i/>
                <w:sz w:val="18"/>
              </w:rPr>
              <w:t xml:space="preserve"> деятельность </w:t>
            </w:r>
          </w:p>
        </w:tc>
        <w:tc>
          <w:tcPr>
            <w:tcW w:w="10980" w:type="dxa"/>
            <w:gridSpan w:val="1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FA7" w:rsidRDefault="009F4875">
            <w:pPr>
              <w:spacing w:after="0" w:line="276" w:lineRule="auto"/>
              <w:ind w:left="8" w:right="0" w:firstLine="0"/>
              <w:jc w:val="left"/>
            </w:pPr>
            <w:r>
              <w:rPr>
                <w:sz w:val="22"/>
              </w:rPr>
              <w:t xml:space="preserve">Совместная деятельность, режимные моменты, в </w:t>
            </w:r>
            <w:proofErr w:type="gramStart"/>
            <w:r>
              <w:rPr>
                <w:sz w:val="22"/>
              </w:rPr>
              <w:t>ООД  данная</w:t>
            </w:r>
            <w:proofErr w:type="gramEnd"/>
            <w:r>
              <w:rPr>
                <w:sz w:val="22"/>
              </w:rPr>
              <w:t xml:space="preserve"> область решается </w:t>
            </w:r>
            <w:proofErr w:type="spellStart"/>
            <w:r>
              <w:rPr>
                <w:sz w:val="22"/>
              </w:rPr>
              <w:t>интегрированно</w:t>
            </w:r>
            <w:proofErr w:type="spellEnd"/>
            <w:r>
              <w:rPr>
                <w:sz w:val="22"/>
              </w:rPr>
              <w:t xml:space="preserve"> в ходе освоения всех  образовательных областей наряду с задачами, отражающими специфику каждой образовательной области. </w:t>
            </w:r>
          </w:p>
        </w:tc>
      </w:tr>
    </w:tbl>
    <w:p w:rsidR="00791FA7" w:rsidRDefault="009F4875">
      <w:pPr>
        <w:spacing w:after="187" w:line="240" w:lineRule="auto"/>
        <w:ind w:left="0" w:right="0" w:firstLine="0"/>
        <w:jc w:val="center"/>
      </w:pPr>
      <w:r>
        <w:rPr>
          <w:b/>
        </w:rPr>
        <w:t xml:space="preserve"> </w:t>
      </w:r>
    </w:p>
    <w:p w:rsidR="00791FA7" w:rsidRDefault="009F4875">
      <w:pPr>
        <w:pStyle w:val="1"/>
        <w:spacing w:after="181"/>
      </w:pPr>
      <w:r>
        <w:t xml:space="preserve">ПОЯСНИТЕЛЬНАЯ ЗАПИСКА </w:t>
      </w:r>
      <w:r>
        <w:rPr>
          <w:b w:val="0"/>
        </w:rPr>
        <w:t xml:space="preserve"> </w:t>
      </w:r>
    </w:p>
    <w:p w:rsidR="00791FA7" w:rsidRDefault="009F4875">
      <w:pPr>
        <w:spacing w:after="76" w:line="234" w:lineRule="auto"/>
        <w:ind w:left="0" w:right="0" w:firstLine="0"/>
        <w:jc w:val="left"/>
      </w:pPr>
      <w:r>
        <w:t xml:space="preserve">Календарный   учебный график является локальным нормативным документом, регламентирующим общие требования к организации </w:t>
      </w:r>
      <w:r w:rsidR="00FA775F">
        <w:t>образовательного процесса в 2017-2018</w:t>
      </w:r>
      <w:r>
        <w:t xml:space="preserve"> </w:t>
      </w:r>
      <w:r w:rsidR="00FA775F">
        <w:t>учебном году в муниципальном казен</w:t>
      </w:r>
      <w:r>
        <w:t>ном дошкольном образовательном учреждении «Де</w:t>
      </w:r>
      <w:r w:rsidR="00FA775F">
        <w:t>тский сад № 15 «</w:t>
      </w:r>
      <w:proofErr w:type="gramStart"/>
      <w:r w:rsidR="00FA775F">
        <w:t xml:space="preserve">Звездочка» </w:t>
      </w:r>
      <w:r>
        <w:t xml:space="preserve"> .</w:t>
      </w:r>
      <w:proofErr w:type="gramEnd"/>
      <w:r>
        <w:t xml:space="preserve"> </w:t>
      </w:r>
    </w:p>
    <w:p w:rsidR="00791FA7" w:rsidRDefault="009F4875">
      <w:pPr>
        <w:spacing w:after="97"/>
      </w:pPr>
      <w:r>
        <w:t xml:space="preserve">Учебный план ДОУ составлен на основе Примерной общеобразовательной программы дошкольного образования «От рождения до школы» под редакцией </w:t>
      </w:r>
      <w:proofErr w:type="spellStart"/>
      <w:r>
        <w:t>Н.Е.Вераксы</w:t>
      </w:r>
      <w:proofErr w:type="spellEnd"/>
      <w:r>
        <w:t xml:space="preserve">, </w:t>
      </w:r>
      <w:proofErr w:type="spellStart"/>
      <w:r>
        <w:t>Т.С.Комаровой</w:t>
      </w:r>
      <w:proofErr w:type="spellEnd"/>
      <w:r>
        <w:t xml:space="preserve">, </w:t>
      </w:r>
      <w:proofErr w:type="spellStart"/>
      <w:r>
        <w:t>М.А.Васильевой</w:t>
      </w:r>
      <w:proofErr w:type="spellEnd"/>
      <w:r>
        <w:t xml:space="preserve">, 2014г. с учетом нормативно правовых документов и локальных актов: </w:t>
      </w:r>
    </w:p>
    <w:p w:rsidR="00791FA7" w:rsidRDefault="009F4875">
      <w:pPr>
        <w:spacing w:after="2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Основной обще</w:t>
      </w:r>
      <w:r w:rsidR="00FA775F">
        <w:t xml:space="preserve">образовательной программой    МКДОУ «Детский сад № 15» г.  </w:t>
      </w:r>
      <w:proofErr w:type="spellStart"/>
      <w:r w:rsidR="00FA775F">
        <w:t>с.Агачаул</w:t>
      </w:r>
      <w:proofErr w:type="spellEnd"/>
    </w:p>
    <w:p w:rsidR="00791FA7" w:rsidRDefault="009F4875">
      <w:pPr>
        <w:spacing w:after="78" w:line="240" w:lineRule="auto"/>
        <w:ind w:left="0" w:right="0" w:firstLine="0"/>
        <w:jc w:val="left"/>
      </w:pPr>
      <w:r>
        <w:t xml:space="preserve">  </w:t>
      </w:r>
    </w:p>
    <w:p w:rsidR="00791FA7" w:rsidRDefault="009F4875">
      <w:pPr>
        <w:numPr>
          <w:ilvl w:val="0"/>
          <w:numId w:val="1"/>
        </w:numPr>
        <w:spacing w:after="53"/>
        <w:ind w:hanging="360"/>
      </w:pPr>
      <w:r>
        <w:t xml:space="preserve">Законом «Об образовании в Российской Федерации» № 273 – ФЗ от 21.12.2012г. (пункт 1 статьи 9, статья 12; пункт 4 статьи 13; пункты 1, 2, 4, 5, 6, 8 статьи 14; пункты 1, 2, 6, 7 статьи 15; пункт 3 статьи 18; пункты 2, 3 статьи </w:t>
      </w:r>
      <w:proofErr w:type="gramStart"/>
      <w:r>
        <w:t>32,  пункты</w:t>
      </w:r>
      <w:proofErr w:type="gramEnd"/>
      <w:r>
        <w:t xml:space="preserve"> </w:t>
      </w:r>
    </w:p>
    <w:p w:rsidR="00791FA7" w:rsidRDefault="009F4875">
      <w:pPr>
        <w:spacing w:after="109"/>
        <w:ind w:left="370"/>
      </w:pPr>
      <w:r>
        <w:lastRenderedPageBreak/>
        <w:t xml:space="preserve">1, 5, 7 статьи 51);   </w:t>
      </w:r>
    </w:p>
    <w:p w:rsidR="00791FA7" w:rsidRDefault="009F4875">
      <w:pPr>
        <w:numPr>
          <w:ilvl w:val="0"/>
          <w:numId w:val="1"/>
        </w:numPr>
        <w:ind w:hanging="360"/>
      </w:pPr>
      <w:r>
        <w:t xml:space="preserve">СанПиН 2.4.1.3049-13 «Санитарно-эпидемиологические требования к устройству, содержанию и организации режима работы в дошкольных организациях» от 13.05.2013г.  </w:t>
      </w:r>
    </w:p>
    <w:p w:rsidR="00791FA7" w:rsidRDefault="009F4875">
      <w:pPr>
        <w:numPr>
          <w:ilvl w:val="0"/>
          <w:numId w:val="1"/>
        </w:numPr>
        <w:ind w:hanging="360"/>
      </w:pPr>
      <w:r>
        <w:t xml:space="preserve">Уставом ДОУ.  </w:t>
      </w:r>
    </w:p>
    <w:p w:rsidR="00791FA7" w:rsidRDefault="009F4875">
      <w:pPr>
        <w:numPr>
          <w:ilvl w:val="0"/>
          <w:numId w:val="1"/>
        </w:numPr>
        <w:spacing w:after="0"/>
        <w:ind w:hanging="360"/>
      </w:pPr>
      <w:r>
        <w:t xml:space="preserve">Приказом Министерства образования и науки Российской Федерации от 30.08.2013г. № 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образования. </w:t>
      </w:r>
    </w:p>
    <w:p w:rsidR="00791FA7" w:rsidRDefault="009F4875">
      <w:pPr>
        <w:numPr>
          <w:ilvl w:val="0"/>
          <w:numId w:val="1"/>
        </w:numPr>
        <w:ind w:hanging="360"/>
      </w:pPr>
      <w:proofErr w:type="gramStart"/>
      <w:r>
        <w:t>Основной  образовательной</w:t>
      </w:r>
      <w:proofErr w:type="gramEnd"/>
      <w:r>
        <w:t xml:space="preserve"> программой «От рождения до школы» под редакцией Н.НЕ. </w:t>
      </w:r>
      <w:proofErr w:type="spellStart"/>
      <w:r>
        <w:t>Вераксы</w:t>
      </w:r>
      <w:proofErr w:type="spellEnd"/>
      <w:r>
        <w:t xml:space="preserve">, </w:t>
      </w:r>
      <w:proofErr w:type="spellStart"/>
      <w:r>
        <w:t>Т.С.Комаровой</w:t>
      </w:r>
      <w:proofErr w:type="spellEnd"/>
      <w:r>
        <w:t xml:space="preserve">, МИ.А. Васильевой, 2014г.  </w:t>
      </w:r>
    </w:p>
    <w:p w:rsidR="00791FA7" w:rsidRDefault="009F4875">
      <w:pPr>
        <w:numPr>
          <w:ilvl w:val="0"/>
          <w:numId w:val="1"/>
        </w:numPr>
        <w:spacing w:line="303" w:lineRule="auto"/>
        <w:ind w:hanging="360"/>
      </w:pPr>
      <w:r>
        <w:t xml:space="preserve">Письмо Министерства образования и науки Российской Федерации от 31.05.2007г. № 03 – 1213 «О методических рекомендациях по отнесению дошкольных образовательных учреждений к определенному виду». </w:t>
      </w:r>
      <w:r>
        <w:rPr>
          <w:rFonts w:ascii="Arial" w:eastAsia="Arial" w:hAnsi="Arial" w:cs="Arial"/>
        </w:rPr>
        <w:t xml:space="preserve">• </w:t>
      </w:r>
      <w:r>
        <w:t>«</w:t>
      </w:r>
      <w:proofErr w:type="spellStart"/>
      <w:r>
        <w:t>Коментарии</w:t>
      </w:r>
      <w:proofErr w:type="spellEnd"/>
      <w:r>
        <w:t xml:space="preserve"> к </w:t>
      </w:r>
      <w:proofErr w:type="gramStart"/>
      <w:r>
        <w:t>ФГОС  ДО</w:t>
      </w:r>
      <w:proofErr w:type="gramEnd"/>
      <w:r>
        <w:t xml:space="preserve">» письмо  Министерства образования и науки РФ от 28.02.2014г. № 08 – 249 Основная цель учебного плана: Регламентация </w:t>
      </w:r>
      <w:proofErr w:type="spellStart"/>
      <w:r>
        <w:t>учебно</w:t>
      </w:r>
      <w:proofErr w:type="spellEnd"/>
      <w:r>
        <w:t xml:space="preserve"> – познавательной деятельности. </w:t>
      </w:r>
    </w:p>
    <w:p w:rsidR="00791FA7" w:rsidRDefault="009F4875">
      <w:r>
        <w:t xml:space="preserve">Учебный план обеспечивает комплексное развитие детей в пяти взаимодополняющих образовательных областях: </w:t>
      </w:r>
    </w:p>
    <w:p w:rsidR="00791FA7" w:rsidRDefault="009F4875">
      <w:pPr>
        <w:numPr>
          <w:ilvl w:val="1"/>
          <w:numId w:val="1"/>
        </w:numPr>
        <w:spacing w:after="50"/>
        <w:ind w:hanging="360"/>
      </w:pPr>
      <w:r>
        <w:t xml:space="preserve">Социально – коммуникативное развитие: </w:t>
      </w:r>
    </w:p>
    <w:p w:rsidR="00791FA7" w:rsidRDefault="009F4875">
      <w:pPr>
        <w:numPr>
          <w:ilvl w:val="1"/>
          <w:numId w:val="1"/>
        </w:numPr>
        <w:spacing w:after="49"/>
        <w:ind w:hanging="360"/>
      </w:pPr>
      <w:r>
        <w:t xml:space="preserve">Познавательное развитие; </w:t>
      </w:r>
    </w:p>
    <w:p w:rsidR="00791FA7" w:rsidRDefault="009F4875">
      <w:pPr>
        <w:numPr>
          <w:ilvl w:val="1"/>
          <w:numId w:val="1"/>
        </w:numPr>
        <w:spacing w:after="51"/>
        <w:ind w:hanging="360"/>
      </w:pPr>
      <w:r>
        <w:t xml:space="preserve">Речевое развитие; </w:t>
      </w:r>
    </w:p>
    <w:p w:rsidR="00791FA7" w:rsidRDefault="009F4875">
      <w:pPr>
        <w:numPr>
          <w:ilvl w:val="1"/>
          <w:numId w:val="1"/>
        </w:numPr>
        <w:spacing w:after="50"/>
        <w:ind w:hanging="360"/>
      </w:pPr>
      <w:r>
        <w:t xml:space="preserve">Художественно – эстетическое развитие; </w:t>
      </w:r>
    </w:p>
    <w:p w:rsidR="00791FA7" w:rsidRDefault="009F4875">
      <w:pPr>
        <w:numPr>
          <w:ilvl w:val="1"/>
          <w:numId w:val="1"/>
        </w:numPr>
        <w:spacing w:after="0"/>
        <w:ind w:hanging="360"/>
      </w:pPr>
      <w:r>
        <w:t xml:space="preserve">Физическое развитие </w:t>
      </w:r>
    </w:p>
    <w:p w:rsidR="00791FA7" w:rsidRDefault="009F4875">
      <w:pPr>
        <w:spacing w:after="0" w:line="240" w:lineRule="auto"/>
        <w:ind w:left="0" w:right="0" w:firstLine="0"/>
        <w:jc w:val="left"/>
      </w:pPr>
      <w:r>
        <w:t xml:space="preserve"> </w:t>
      </w:r>
    </w:p>
    <w:p w:rsidR="00791FA7" w:rsidRDefault="009F4875">
      <w:pPr>
        <w:spacing w:after="1" w:line="240" w:lineRule="auto"/>
        <w:ind w:left="0" w:right="0" w:firstLine="0"/>
        <w:jc w:val="left"/>
      </w:pPr>
      <w:r>
        <w:t xml:space="preserve"> </w:t>
      </w:r>
    </w:p>
    <w:p w:rsidR="00791FA7" w:rsidRDefault="009F4875">
      <w:pPr>
        <w:spacing w:after="0" w:line="240" w:lineRule="auto"/>
        <w:ind w:left="0" w:right="0" w:firstLine="0"/>
        <w:jc w:val="left"/>
      </w:pPr>
      <w:r>
        <w:t xml:space="preserve"> </w:t>
      </w:r>
    </w:p>
    <w:p w:rsidR="00791FA7" w:rsidRDefault="009F4875">
      <w:pPr>
        <w:spacing w:after="0" w:line="240" w:lineRule="auto"/>
        <w:ind w:left="0" w:right="0" w:firstLine="0"/>
        <w:jc w:val="left"/>
      </w:pPr>
      <w:r>
        <w:t xml:space="preserve"> </w:t>
      </w:r>
    </w:p>
    <w:p w:rsidR="00791FA7" w:rsidRDefault="009F4875">
      <w:pPr>
        <w:spacing w:after="0" w:line="240" w:lineRule="auto"/>
        <w:ind w:left="0" w:right="0" w:firstLine="0"/>
        <w:jc w:val="left"/>
      </w:pPr>
      <w:r>
        <w:t xml:space="preserve"> </w:t>
      </w:r>
    </w:p>
    <w:p w:rsidR="00791FA7" w:rsidRDefault="009F4875">
      <w:pPr>
        <w:spacing w:after="0" w:line="240" w:lineRule="auto"/>
        <w:ind w:left="0" w:right="0" w:firstLine="0"/>
        <w:jc w:val="left"/>
      </w:pPr>
      <w:r>
        <w:lastRenderedPageBreak/>
        <w:t xml:space="preserve"> </w:t>
      </w:r>
    </w:p>
    <w:p w:rsidR="00791FA7" w:rsidRDefault="009F4875" w:rsidP="00FA775F">
      <w:pPr>
        <w:spacing w:after="0" w:line="240" w:lineRule="auto"/>
        <w:ind w:left="0" w:right="0" w:firstLine="0"/>
        <w:jc w:val="left"/>
      </w:pPr>
      <w:r>
        <w:t xml:space="preserve"> </w:t>
      </w:r>
    </w:p>
    <w:p w:rsidR="00791FA7" w:rsidRDefault="009F4875">
      <w:pPr>
        <w:pStyle w:val="1"/>
        <w:spacing w:after="115" w:line="246" w:lineRule="auto"/>
        <w:ind w:left="245" w:right="0"/>
        <w:jc w:val="left"/>
      </w:pPr>
      <w:r>
        <w:t xml:space="preserve">Модель организованной образовательной деятельности по образовательным областям в режимных моментах. </w:t>
      </w:r>
    </w:p>
    <w:p w:rsidR="00791FA7" w:rsidRDefault="009F4875">
      <w:pPr>
        <w:pStyle w:val="1"/>
      </w:pPr>
      <w:r>
        <w:t xml:space="preserve">Младший дошкольный возраст (2-я младшая, средняя группы) </w:t>
      </w:r>
    </w:p>
    <w:p w:rsidR="00791FA7" w:rsidRDefault="009F4875">
      <w:pPr>
        <w:spacing w:after="57" w:line="276" w:lineRule="auto"/>
        <w:ind w:left="0" w:right="0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4746" w:type="dxa"/>
        <w:tblInd w:w="283" w:type="dxa"/>
        <w:tblCellMar>
          <w:top w:w="0" w:type="dxa"/>
          <w:left w:w="0" w:type="dxa"/>
          <w:bottom w:w="0" w:type="dxa"/>
          <w:right w:w="5" w:type="dxa"/>
        </w:tblCellMar>
        <w:tblLook w:val="04A0" w:firstRow="1" w:lastRow="0" w:firstColumn="1" w:lastColumn="0" w:noHBand="0" w:noVBand="1"/>
      </w:tblPr>
      <w:tblGrid>
        <w:gridCol w:w="3709"/>
        <w:gridCol w:w="3724"/>
        <w:gridCol w:w="1659"/>
        <w:gridCol w:w="233"/>
        <w:gridCol w:w="5421"/>
      </w:tblGrid>
      <w:tr w:rsidR="00791FA7">
        <w:trPr>
          <w:trHeight w:val="379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Образовательная область </w:t>
            </w:r>
          </w:p>
        </w:tc>
        <w:tc>
          <w:tcPr>
            <w:tcW w:w="5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Первая половина дня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Вторая половина дня </w:t>
            </w:r>
          </w:p>
        </w:tc>
      </w:tr>
      <w:tr w:rsidR="00791FA7">
        <w:trPr>
          <w:trHeight w:val="2494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108" w:right="0" w:firstLine="0"/>
              <w:jc w:val="left"/>
            </w:pPr>
            <w:r>
              <w:rPr>
                <w:b/>
              </w:rPr>
              <w:t xml:space="preserve">Социально </w:t>
            </w:r>
            <w:r>
              <w:rPr>
                <w:b/>
              </w:rPr>
              <w:tab/>
              <w:t>– коммуникативное развитие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9F4875">
            <w:pPr>
              <w:numPr>
                <w:ilvl w:val="0"/>
                <w:numId w:val="5"/>
              </w:numPr>
              <w:spacing w:after="45" w:line="234" w:lineRule="auto"/>
              <w:ind w:right="0" w:hanging="240"/>
              <w:jc w:val="left"/>
            </w:pPr>
            <w:r>
              <w:rPr>
                <w:sz w:val="24"/>
              </w:rPr>
              <w:t xml:space="preserve">Утренний прием детей, индивидуальные подгрупповые беседы </w:t>
            </w:r>
          </w:p>
          <w:p w:rsidR="00791FA7" w:rsidRDefault="009F4875">
            <w:pPr>
              <w:numPr>
                <w:ilvl w:val="0"/>
                <w:numId w:val="5"/>
              </w:numPr>
              <w:spacing w:after="44" w:line="234" w:lineRule="auto"/>
              <w:ind w:right="0" w:hanging="240"/>
              <w:jc w:val="left"/>
            </w:pPr>
            <w:r>
              <w:rPr>
                <w:sz w:val="24"/>
              </w:rPr>
              <w:t xml:space="preserve">Оценка эмоционального настроение группы последующей коррекцией плана работы </w:t>
            </w:r>
          </w:p>
          <w:p w:rsidR="00791FA7" w:rsidRDefault="009F4875">
            <w:pPr>
              <w:numPr>
                <w:ilvl w:val="0"/>
                <w:numId w:val="5"/>
              </w:numPr>
              <w:spacing w:after="43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Формирование навыков культуры еды </w:t>
            </w:r>
          </w:p>
          <w:p w:rsidR="00791FA7" w:rsidRDefault="009F4875">
            <w:pPr>
              <w:numPr>
                <w:ilvl w:val="0"/>
                <w:numId w:val="5"/>
              </w:numPr>
              <w:spacing w:after="44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Этика быта, трудовые поручения </w:t>
            </w:r>
          </w:p>
          <w:p w:rsidR="00791FA7" w:rsidRDefault="009F4875">
            <w:pPr>
              <w:numPr>
                <w:ilvl w:val="0"/>
                <w:numId w:val="5"/>
              </w:numPr>
              <w:spacing w:after="41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Формирование навыков культуры общения </w:t>
            </w:r>
          </w:p>
          <w:p w:rsidR="00791FA7" w:rsidRDefault="009F4875">
            <w:pPr>
              <w:numPr>
                <w:ilvl w:val="0"/>
                <w:numId w:val="5"/>
              </w:numPr>
              <w:spacing w:after="41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Театрализованные игры </w:t>
            </w:r>
          </w:p>
          <w:p w:rsidR="00791FA7" w:rsidRDefault="009F4875">
            <w:pPr>
              <w:numPr>
                <w:ilvl w:val="0"/>
                <w:numId w:val="5"/>
              </w:numPr>
              <w:spacing w:after="0" w:line="276" w:lineRule="auto"/>
              <w:ind w:right="0" w:hanging="240"/>
              <w:jc w:val="left"/>
            </w:pPr>
            <w:r>
              <w:rPr>
                <w:sz w:val="24"/>
              </w:rPr>
              <w:t xml:space="preserve">Сюжетно-ролевые игры </w:t>
            </w:r>
          </w:p>
        </w:tc>
        <w:tc>
          <w:tcPr>
            <w:tcW w:w="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4" w:right="0" w:hanging="24"/>
              <w:jc w:val="left"/>
            </w:pP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с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numPr>
                <w:ilvl w:val="0"/>
                <w:numId w:val="6"/>
              </w:numPr>
              <w:spacing w:after="48" w:line="240" w:lineRule="auto"/>
              <w:ind w:right="0" w:firstLine="0"/>
              <w:jc w:val="left"/>
            </w:pPr>
            <w:r>
              <w:t xml:space="preserve">Индивидуальная работа </w:t>
            </w:r>
          </w:p>
          <w:p w:rsidR="00791FA7" w:rsidRDefault="009F4875">
            <w:pPr>
              <w:numPr>
                <w:ilvl w:val="0"/>
                <w:numId w:val="6"/>
              </w:numPr>
              <w:spacing w:after="50" w:line="240" w:lineRule="auto"/>
              <w:ind w:right="0" w:firstLine="0"/>
              <w:jc w:val="left"/>
            </w:pPr>
            <w:r>
              <w:t xml:space="preserve">Эстетика быта </w:t>
            </w:r>
          </w:p>
          <w:p w:rsidR="00791FA7" w:rsidRDefault="009F4875">
            <w:pPr>
              <w:numPr>
                <w:ilvl w:val="0"/>
                <w:numId w:val="6"/>
              </w:numPr>
              <w:spacing w:after="50" w:line="240" w:lineRule="auto"/>
              <w:ind w:right="0" w:firstLine="0"/>
              <w:jc w:val="left"/>
            </w:pPr>
            <w:r>
              <w:t xml:space="preserve">Трудовые поручения </w:t>
            </w:r>
          </w:p>
          <w:p w:rsidR="00791FA7" w:rsidRDefault="009F4875">
            <w:pPr>
              <w:numPr>
                <w:ilvl w:val="0"/>
                <w:numId w:val="6"/>
              </w:numPr>
              <w:spacing w:after="53" w:line="240" w:lineRule="auto"/>
              <w:ind w:right="0" w:firstLine="0"/>
              <w:jc w:val="left"/>
            </w:pPr>
            <w:r>
              <w:t xml:space="preserve">Игры с </w:t>
            </w:r>
            <w:proofErr w:type="spellStart"/>
            <w:r>
              <w:t>ряжением</w:t>
            </w:r>
            <w:proofErr w:type="spellEnd"/>
            <w:r>
              <w:t xml:space="preserve"> </w:t>
            </w:r>
          </w:p>
          <w:p w:rsidR="00791FA7" w:rsidRDefault="009F4875">
            <w:pPr>
              <w:numPr>
                <w:ilvl w:val="0"/>
                <w:numId w:val="6"/>
              </w:numPr>
              <w:spacing w:after="52" w:line="240" w:lineRule="auto"/>
              <w:ind w:right="0" w:firstLine="0"/>
              <w:jc w:val="left"/>
            </w:pPr>
            <w:r>
              <w:t xml:space="preserve">Работа в книжном уголке </w:t>
            </w:r>
          </w:p>
          <w:p w:rsidR="00791FA7" w:rsidRDefault="009F4875">
            <w:pPr>
              <w:numPr>
                <w:ilvl w:val="0"/>
                <w:numId w:val="6"/>
              </w:numPr>
              <w:spacing w:after="0" w:line="276" w:lineRule="auto"/>
              <w:ind w:right="0" w:firstLine="0"/>
              <w:jc w:val="left"/>
            </w:pPr>
            <w:r>
              <w:t xml:space="preserve">Общение младших и старших </w:t>
            </w:r>
            <w:proofErr w:type="gramStart"/>
            <w:r>
              <w:t xml:space="preserve">детей </w:t>
            </w:r>
            <w:r>
              <w:rPr>
                <w:rFonts w:ascii="Wingdings" w:eastAsia="Wingdings" w:hAnsi="Wingdings" w:cs="Wingdings"/>
              </w:rPr>
              <w:t>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Сюжетно</w:t>
            </w:r>
            <w:proofErr w:type="gramEnd"/>
            <w:r>
              <w:t xml:space="preserve"> – ролевые игры </w:t>
            </w:r>
          </w:p>
        </w:tc>
      </w:tr>
      <w:tr w:rsidR="00791FA7">
        <w:trPr>
          <w:trHeight w:val="1942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108" w:right="0" w:firstLine="0"/>
              <w:jc w:val="left"/>
            </w:pPr>
            <w:r>
              <w:rPr>
                <w:b/>
              </w:rPr>
              <w:t xml:space="preserve">Познавательное развитие 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9F4875">
            <w:pPr>
              <w:numPr>
                <w:ilvl w:val="0"/>
                <w:numId w:val="7"/>
              </w:numPr>
              <w:spacing w:after="42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Игры-занятия </w:t>
            </w:r>
          </w:p>
          <w:p w:rsidR="00791FA7" w:rsidRDefault="009F4875">
            <w:pPr>
              <w:numPr>
                <w:ilvl w:val="0"/>
                <w:numId w:val="7"/>
              </w:numPr>
              <w:spacing w:after="40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Дидактические игры </w:t>
            </w:r>
          </w:p>
          <w:p w:rsidR="00791FA7" w:rsidRDefault="009F4875">
            <w:pPr>
              <w:numPr>
                <w:ilvl w:val="0"/>
                <w:numId w:val="7"/>
              </w:numPr>
              <w:spacing w:after="37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Наблюдения </w:t>
            </w:r>
          </w:p>
          <w:p w:rsidR="00791FA7" w:rsidRDefault="009F4875">
            <w:pPr>
              <w:numPr>
                <w:ilvl w:val="0"/>
                <w:numId w:val="7"/>
              </w:numPr>
              <w:spacing w:after="43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Беседы </w:t>
            </w:r>
          </w:p>
          <w:p w:rsidR="00791FA7" w:rsidRDefault="009F4875">
            <w:pPr>
              <w:numPr>
                <w:ilvl w:val="0"/>
                <w:numId w:val="7"/>
              </w:numPr>
              <w:spacing w:after="44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Экскурсии по участку </w:t>
            </w:r>
          </w:p>
          <w:p w:rsidR="00791FA7" w:rsidRDefault="009F4875">
            <w:pPr>
              <w:numPr>
                <w:ilvl w:val="0"/>
                <w:numId w:val="7"/>
              </w:numPr>
              <w:spacing w:after="0" w:line="276" w:lineRule="auto"/>
              <w:ind w:right="0" w:hanging="240"/>
              <w:jc w:val="left"/>
            </w:pPr>
            <w:r>
              <w:rPr>
                <w:sz w:val="24"/>
              </w:rPr>
              <w:t xml:space="preserve">Исследовательская </w:t>
            </w:r>
            <w:r>
              <w:rPr>
                <w:sz w:val="24"/>
              </w:rPr>
              <w:tab/>
              <w:t xml:space="preserve">работа, экспериментирование. </w:t>
            </w:r>
          </w:p>
        </w:tc>
        <w:tc>
          <w:tcPr>
            <w:tcW w:w="1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791FA7" w:rsidRDefault="009F4875">
            <w:pPr>
              <w:spacing w:after="0" w:line="276" w:lineRule="auto"/>
              <w:ind w:left="413" w:right="0" w:firstLine="0"/>
              <w:jc w:val="left"/>
            </w:pPr>
            <w:proofErr w:type="gramStart"/>
            <w:r>
              <w:rPr>
                <w:sz w:val="24"/>
              </w:rPr>
              <w:t>опыты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91FA7" w:rsidRDefault="009F4875">
            <w:pPr>
              <w:spacing w:after="0" w:line="276" w:lineRule="auto"/>
              <w:ind w:left="1" w:right="0" w:firstLine="0"/>
            </w:pP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numPr>
                <w:ilvl w:val="0"/>
                <w:numId w:val="8"/>
              </w:numPr>
              <w:spacing w:after="44" w:line="240" w:lineRule="auto"/>
              <w:ind w:right="0" w:hanging="240"/>
              <w:jc w:val="left"/>
            </w:pPr>
            <w:r>
              <w:t xml:space="preserve">Игры </w:t>
            </w:r>
          </w:p>
          <w:p w:rsidR="00791FA7" w:rsidRDefault="009F4875">
            <w:pPr>
              <w:numPr>
                <w:ilvl w:val="0"/>
                <w:numId w:val="8"/>
              </w:numPr>
              <w:spacing w:after="51" w:line="240" w:lineRule="auto"/>
              <w:ind w:right="0" w:hanging="240"/>
              <w:jc w:val="left"/>
            </w:pPr>
            <w:r>
              <w:t xml:space="preserve">Досуги </w:t>
            </w:r>
          </w:p>
          <w:p w:rsidR="00791FA7" w:rsidRDefault="009F4875">
            <w:pPr>
              <w:numPr>
                <w:ilvl w:val="0"/>
                <w:numId w:val="8"/>
              </w:numPr>
              <w:spacing w:after="0" w:line="276" w:lineRule="auto"/>
              <w:ind w:right="0" w:hanging="240"/>
              <w:jc w:val="left"/>
            </w:pPr>
            <w:r>
              <w:t xml:space="preserve">Индивидуальная работа </w:t>
            </w:r>
          </w:p>
        </w:tc>
      </w:tr>
      <w:tr w:rsidR="00791FA7">
        <w:trPr>
          <w:trHeight w:val="1666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108" w:right="0" w:firstLine="0"/>
              <w:jc w:val="left"/>
            </w:pPr>
            <w:r>
              <w:rPr>
                <w:b/>
              </w:rPr>
              <w:t xml:space="preserve">Речевое развитие 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9F4875">
            <w:pPr>
              <w:numPr>
                <w:ilvl w:val="0"/>
                <w:numId w:val="9"/>
              </w:numPr>
              <w:spacing w:after="37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Игры- занятия </w:t>
            </w:r>
          </w:p>
          <w:p w:rsidR="00791FA7" w:rsidRDefault="009F4875">
            <w:pPr>
              <w:numPr>
                <w:ilvl w:val="0"/>
                <w:numId w:val="9"/>
              </w:numPr>
              <w:spacing w:after="42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Чтение </w:t>
            </w:r>
          </w:p>
          <w:p w:rsidR="00791FA7" w:rsidRDefault="009F4875">
            <w:pPr>
              <w:numPr>
                <w:ilvl w:val="0"/>
                <w:numId w:val="9"/>
              </w:numPr>
              <w:spacing w:after="37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Дидактические игры </w:t>
            </w:r>
          </w:p>
          <w:p w:rsidR="00791FA7" w:rsidRDefault="009F4875">
            <w:pPr>
              <w:numPr>
                <w:ilvl w:val="0"/>
                <w:numId w:val="9"/>
              </w:numPr>
              <w:spacing w:after="42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Беседы </w:t>
            </w:r>
          </w:p>
          <w:p w:rsidR="00791FA7" w:rsidRDefault="009F4875">
            <w:pPr>
              <w:numPr>
                <w:ilvl w:val="0"/>
                <w:numId w:val="9"/>
              </w:numPr>
              <w:spacing w:after="13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Ситуации общения </w:t>
            </w:r>
          </w:p>
          <w:p w:rsidR="00791FA7" w:rsidRDefault="00791FA7">
            <w:pPr>
              <w:numPr>
                <w:ilvl w:val="0"/>
                <w:numId w:val="9"/>
              </w:numPr>
              <w:spacing w:after="0" w:line="276" w:lineRule="auto"/>
              <w:ind w:right="0" w:hanging="240"/>
              <w:jc w:val="left"/>
            </w:pPr>
          </w:p>
        </w:tc>
        <w:tc>
          <w:tcPr>
            <w:tcW w:w="1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numPr>
                <w:ilvl w:val="0"/>
                <w:numId w:val="10"/>
              </w:numPr>
              <w:spacing w:after="44" w:line="240" w:lineRule="auto"/>
              <w:ind w:right="0" w:hanging="240"/>
              <w:jc w:val="left"/>
            </w:pPr>
            <w:r>
              <w:t xml:space="preserve">Игры </w:t>
            </w:r>
          </w:p>
          <w:p w:rsidR="00791FA7" w:rsidRDefault="009F4875">
            <w:pPr>
              <w:numPr>
                <w:ilvl w:val="0"/>
                <w:numId w:val="10"/>
              </w:numPr>
              <w:spacing w:after="44" w:line="240" w:lineRule="auto"/>
              <w:ind w:right="0" w:hanging="240"/>
              <w:jc w:val="left"/>
            </w:pPr>
            <w:r>
              <w:t xml:space="preserve">Чтение </w:t>
            </w:r>
          </w:p>
          <w:p w:rsidR="00791FA7" w:rsidRDefault="009F4875">
            <w:pPr>
              <w:numPr>
                <w:ilvl w:val="0"/>
                <w:numId w:val="10"/>
              </w:numPr>
              <w:spacing w:after="52" w:line="240" w:lineRule="auto"/>
              <w:ind w:right="0" w:hanging="240"/>
              <w:jc w:val="left"/>
            </w:pPr>
            <w:r>
              <w:t xml:space="preserve">Беседы </w:t>
            </w:r>
          </w:p>
          <w:p w:rsidR="00791FA7" w:rsidRDefault="009F4875">
            <w:pPr>
              <w:numPr>
                <w:ilvl w:val="0"/>
                <w:numId w:val="10"/>
              </w:numPr>
              <w:spacing w:after="0" w:line="276" w:lineRule="auto"/>
              <w:ind w:right="0" w:hanging="240"/>
              <w:jc w:val="left"/>
            </w:pPr>
            <w:proofErr w:type="spellStart"/>
            <w:r>
              <w:t>Инсценирование</w:t>
            </w:r>
            <w:proofErr w:type="spellEnd"/>
            <w:r>
              <w:t xml:space="preserve"> </w:t>
            </w:r>
          </w:p>
        </w:tc>
      </w:tr>
      <w:tr w:rsidR="00791FA7">
        <w:trPr>
          <w:trHeight w:val="1114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108" w:right="0" w:firstLine="0"/>
              <w:jc w:val="left"/>
            </w:pPr>
            <w:proofErr w:type="spellStart"/>
            <w:r>
              <w:rPr>
                <w:b/>
              </w:rPr>
              <w:lastRenderedPageBreak/>
              <w:t>Художественноэстетическое</w:t>
            </w:r>
            <w:proofErr w:type="spellEnd"/>
            <w:r>
              <w:rPr>
                <w:b/>
              </w:rPr>
              <w:t xml:space="preserve"> развитие 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9F4875">
            <w:pPr>
              <w:numPr>
                <w:ilvl w:val="0"/>
                <w:numId w:val="11"/>
              </w:numPr>
              <w:spacing w:after="45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НОД </w:t>
            </w:r>
            <w:r>
              <w:rPr>
                <w:sz w:val="24"/>
              </w:rPr>
              <w:tab/>
              <w:t xml:space="preserve">по </w:t>
            </w:r>
            <w:r>
              <w:rPr>
                <w:sz w:val="24"/>
              </w:rPr>
              <w:tab/>
              <w:t xml:space="preserve">музыкальному </w:t>
            </w:r>
          </w:p>
          <w:p w:rsidR="00791FA7" w:rsidRDefault="009F4875">
            <w:pPr>
              <w:spacing w:after="41" w:line="240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изобразительной</w:t>
            </w:r>
            <w:proofErr w:type="gramEnd"/>
            <w:r>
              <w:rPr>
                <w:sz w:val="24"/>
              </w:rPr>
              <w:t xml:space="preserve"> деятельности </w:t>
            </w:r>
          </w:p>
          <w:p w:rsidR="00791FA7" w:rsidRDefault="009F4875">
            <w:pPr>
              <w:numPr>
                <w:ilvl w:val="0"/>
                <w:numId w:val="11"/>
              </w:numPr>
              <w:spacing w:after="44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Эстетика быта </w:t>
            </w:r>
          </w:p>
          <w:p w:rsidR="00791FA7" w:rsidRDefault="009F4875">
            <w:pPr>
              <w:numPr>
                <w:ilvl w:val="0"/>
                <w:numId w:val="11"/>
              </w:numPr>
              <w:spacing w:after="0" w:line="276" w:lineRule="auto"/>
              <w:ind w:right="0" w:hanging="240"/>
              <w:jc w:val="left"/>
            </w:pPr>
            <w:r>
              <w:rPr>
                <w:sz w:val="24"/>
              </w:rPr>
              <w:t>Экскурсии в природу (на участке)</w:t>
            </w:r>
          </w:p>
        </w:tc>
        <w:tc>
          <w:tcPr>
            <w:tcW w:w="1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91FA7" w:rsidRDefault="009F4875">
            <w:pPr>
              <w:spacing w:after="550" w:line="240" w:lineRule="auto"/>
              <w:ind w:left="28" w:right="0" w:firstLine="0"/>
              <w:jc w:val="left"/>
            </w:pPr>
            <w:proofErr w:type="gramStart"/>
            <w:r>
              <w:rPr>
                <w:sz w:val="24"/>
              </w:rPr>
              <w:t>воспитанию</w:t>
            </w:r>
            <w:proofErr w:type="gramEnd"/>
            <w:r>
              <w:rPr>
                <w:sz w:val="24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</w:pP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numPr>
                <w:ilvl w:val="0"/>
                <w:numId w:val="12"/>
              </w:numPr>
              <w:spacing w:after="50" w:line="240" w:lineRule="auto"/>
              <w:ind w:right="0" w:hanging="240"/>
              <w:jc w:val="left"/>
            </w:pPr>
            <w:r>
              <w:t xml:space="preserve">Музыкально-художественные досуги </w:t>
            </w:r>
          </w:p>
          <w:p w:rsidR="00791FA7" w:rsidRDefault="009F4875">
            <w:pPr>
              <w:numPr>
                <w:ilvl w:val="0"/>
                <w:numId w:val="12"/>
              </w:numPr>
              <w:spacing w:after="0" w:line="276" w:lineRule="auto"/>
              <w:ind w:right="0" w:hanging="240"/>
              <w:jc w:val="left"/>
            </w:pPr>
            <w:r>
              <w:t xml:space="preserve">Индивидуальная работа </w:t>
            </w:r>
          </w:p>
        </w:tc>
      </w:tr>
      <w:tr w:rsidR="00791FA7">
        <w:trPr>
          <w:trHeight w:val="840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108" w:right="0" w:firstLine="0"/>
              <w:jc w:val="left"/>
            </w:pPr>
            <w:r>
              <w:rPr>
                <w:b/>
              </w:rPr>
              <w:t xml:space="preserve">Физическое развитие </w:t>
            </w:r>
          </w:p>
        </w:tc>
        <w:tc>
          <w:tcPr>
            <w:tcW w:w="5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numPr>
                <w:ilvl w:val="0"/>
                <w:numId w:val="13"/>
              </w:numPr>
              <w:spacing w:after="45" w:line="234" w:lineRule="auto"/>
              <w:ind w:right="0" w:hanging="240"/>
            </w:pPr>
            <w:r>
              <w:rPr>
                <w:sz w:val="24"/>
              </w:rPr>
              <w:t xml:space="preserve">Прием детей в детский сад на воздухе в теплое время года </w:t>
            </w:r>
          </w:p>
          <w:p w:rsidR="00791FA7" w:rsidRDefault="009F4875">
            <w:pPr>
              <w:numPr>
                <w:ilvl w:val="0"/>
                <w:numId w:val="13"/>
              </w:numPr>
              <w:spacing w:after="0" w:line="276" w:lineRule="auto"/>
              <w:ind w:right="0" w:hanging="240"/>
            </w:pPr>
            <w:r>
              <w:rPr>
                <w:sz w:val="24"/>
              </w:rPr>
              <w:t xml:space="preserve">Утренняя гимнастика (подвижные игры, игровые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numPr>
                <w:ilvl w:val="0"/>
                <w:numId w:val="14"/>
              </w:numPr>
              <w:spacing w:after="55" w:line="240" w:lineRule="auto"/>
              <w:ind w:right="0" w:hanging="240"/>
              <w:jc w:val="left"/>
            </w:pPr>
            <w:r>
              <w:t xml:space="preserve">Гимнастика после сна </w:t>
            </w:r>
          </w:p>
          <w:p w:rsidR="00791FA7" w:rsidRDefault="009F4875">
            <w:pPr>
              <w:numPr>
                <w:ilvl w:val="0"/>
                <w:numId w:val="14"/>
              </w:numPr>
              <w:spacing w:after="0" w:line="276" w:lineRule="auto"/>
              <w:ind w:right="0" w:hanging="240"/>
              <w:jc w:val="left"/>
            </w:pPr>
            <w:r>
              <w:t xml:space="preserve">Закаливание (воздушные ванны, ходьба </w:t>
            </w:r>
          </w:p>
        </w:tc>
      </w:tr>
      <w:tr w:rsidR="00791FA7">
        <w:trPr>
          <w:trHeight w:val="2585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5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45" w:line="240" w:lineRule="auto"/>
              <w:ind w:left="240" w:right="0" w:firstLine="0"/>
              <w:jc w:val="left"/>
            </w:pPr>
            <w:proofErr w:type="gramStart"/>
            <w:r>
              <w:rPr>
                <w:sz w:val="24"/>
              </w:rPr>
              <w:t>сюжеты</w:t>
            </w:r>
            <w:proofErr w:type="gramEnd"/>
            <w:r>
              <w:rPr>
                <w:sz w:val="24"/>
              </w:rPr>
              <w:t xml:space="preserve">) </w:t>
            </w:r>
          </w:p>
          <w:p w:rsidR="00791FA7" w:rsidRDefault="009F4875">
            <w:pPr>
              <w:numPr>
                <w:ilvl w:val="0"/>
                <w:numId w:val="15"/>
              </w:numPr>
              <w:spacing w:after="45" w:line="234" w:lineRule="auto"/>
              <w:ind w:right="0" w:hanging="240"/>
              <w:jc w:val="left"/>
            </w:pPr>
            <w:r>
              <w:rPr>
                <w:sz w:val="24"/>
              </w:rPr>
              <w:t xml:space="preserve">Гигиенические процедуры (обширное умывание, полоскание рта) </w:t>
            </w:r>
          </w:p>
          <w:p w:rsidR="00791FA7" w:rsidRDefault="009F4875">
            <w:pPr>
              <w:numPr>
                <w:ilvl w:val="0"/>
                <w:numId w:val="15"/>
              </w:numPr>
              <w:spacing w:after="43" w:line="234" w:lineRule="auto"/>
              <w:ind w:right="0" w:hanging="240"/>
              <w:jc w:val="left"/>
            </w:pPr>
            <w:r>
              <w:rPr>
                <w:sz w:val="24"/>
              </w:rPr>
              <w:t xml:space="preserve">Закаливание в повседневной жизни (облегченная одежда в группе, одежда по сезону на прогулке, обширное умывание, воздушные ванны) </w:t>
            </w:r>
          </w:p>
          <w:p w:rsidR="00791FA7" w:rsidRDefault="009F4875">
            <w:pPr>
              <w:numPr>
                <w:ilvl w:val="0"/>
                <w:numId w:val="15"/>
              </w:numPr>
              <w:spacing w:after="42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Физкультминутки на занятиях </w:t>
            </w:r>
          </w:p>
          <w:p w:rsidR="00791FA7" w:rsidRDefault="009F4875">
            <w:pPr>
              <w:numPr>
                <w:ilvl w:val="0"/>
                <w:numId w:val="15"/>
              </w:numPr>
              <w:spacing w:after="44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НОД по физкультуре </w:t>
            </w:r>
          </w:p>
          <w:p w:rsidR="00791FA7" w:rsidRDefault="009F4875">
            <w:pPr>
              <w:numPr>
                <w:ilvl w:val="0"/>
                <w:numId w:val="15"/>
              </w:numPr>
              <w:spacing w:after="0" w:line="276" w:lineRule="auto"/>
              <w:ind w:right="0" w:hanging="240"/>
              <w:jc w:val="left"/>
            </w:pPr>
            <w:r>
              <w:rPr>
                <w:sz w:val="24"/>
              </w:rPr>
              <w:t xml:space="preserve">Прогулка в двигательной активности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52" w:line="240" w:lineRule="auto"/>
              <w:ind w:left="242" w:right="0" w:firstLine="0"/>
              <w:jc w:val="left"/>
            </w:pPr>
            <w:proofErr w:type="gramStart"/>
            <w:r>
              <w:t>босиком</w:t>
            </w:r>
            <w:proofErr w:type="gramEnd"/>
            <w:r>
              <w:t xml:space="preserve"> в спальне) </w:t>
            </w:r>
          </w:p>
          <w:p w:rsidR="00791FA7" w:rsidRDefault="009F4875">
            <w:pPr>
              <w:numPr>
                <w:ilvl w:val="0"/>
                <w:numId w:val="16"/>
              </w:numPr>
              <w:spacing w:after="52" w:line="240" w:lineRule="auto"/>
              <w:ind w:right="0" w:hanging="240"/>
              <w:jc w:val="left"/>
            </w:pPr>
            <w:r>
              <w:t xml:space="preserve">Физкультурные досуги, игры и развлечения </w:t>
            </w:r>
          </w:p>
          <w:p w:rsidR="00791FA7" w:rsidRDefault="009F4875">
            <w:pPr>
              <w:numPr>
                <w:ilvl w:val="0"/>
                <w:numId w:val="16"/>
              </w:numPr>
              <w:spacing w:after="51" w:line="235" w:lineRule="auto"/>
              <w:ind w:right="0" w:hanging="240"/>
              <w:jc w:val="left"/>
            </w:pPr>
            <w:r>
              <w:t xml:space="preserve">Самостоятельная </w:t>
            </w:r>
            <w:r>
              <w:tab/>
              <w:t xml:space="preserve">двигательная деятельность </w:t>
            </w:r>
          </w:p>
          <w:p w:rsidR="00791FA7" w:rsidRDefault="009F4875">
            <w:pPr>
              <w:numPr>
                <w:ilvl w:val="0"/>
                <w:numId w:val="16"/>
              </w:numPr>
              <w:spacing w:after="48" w:line="240" w:lineRule="auto"/>
              <w:ind w:right="0" w:hanging="240"/>
              <w:jc w:val="left"/>
            </w:pPr>
            <w:r>
              <w:t xml:space="preserve">Ритмическая гимнастика </w:t>
            </w:r>
          </w:p>
          <w:p w:rsidR="00791FA7" w:rsidRDefault="009F4875">
            <w:pPr>
              <w:numPr>
                <w:ilvl w:val="0"/>
                <w:numId w:val="16"/>
              </w:numPr>
              <w:spacing w:after="53" w:line="240" w:lineRule="auto"/>
              <w:ind w:right="0" w:hanging="240"/>
              <w:jc w:val="left"/>
            </w:pPr>
            <w:r>
              <w:t xml:space="preserve">Хореография </w:t>
            </w:r>
          </w:p>
          <w:p w:rsidR="00791FA7" w:rsidRDefault="009F4875">
            <w:pPr>
              <w:numPr>
                <w:ilvl w:val="0"/>
                <w:numId w:val="16"/>
              </w:numPr>
              <w:spacing w:after="0" w:line="276" w:lineRule="auto"/>
              <w:ind w:right="0" w:hanging="240"/>
              <w:jc w:val="left"/>
            </w:pPr>
            <w:r>
              <w:t xml:space="preserve">Прогулка </w:t>
            </w:r>
            <w:proofErr w:type="gramStart"/>
            <w:r>
              <w:tab/>
              <w:t>(</w:t>
            </w:r>
            <w:proofErr w:type="gramEnd"/>
            <w:r>
              <w:t xml:space="preserve">индивидуальная </w:t>
            </w:r>
            <w:r>
              <w:tab/>
              <w:t xml:space="preserve">работа </w:t>
            </w:r>
            <w:r>
              <w:tab/>
              <w:t xml:space="preserve">по развитию движений) </w:t>
            </w:r>
          </w:p>
        </w:tc>
      </w:tr>
    </w:tbl>
    <w:p w:rsidR="00FA775F" w:rsidRDefault="009F4875">
      <w:pPr>
        <w:pStyle w:val="1"/>
        <w:spacing w:after="115" w:line="246" w:lineRule="auto"/>
        <w:ind w:left="6656" w:right="0" w:hanging="6092"/>
        <w:jc w:val="left"/>
      </w:pPr>
      <w:r>
        <w:lastRenderedPageBreak/>
        <w:t xml:space="preserve"> </w:t>
      </w:r>
      <w:r>
        <w:tab/>
      </w:r>
    </w:p>
    <w:p w:rsidR="00FA775F" w:rsidRDefault="00FA775F">
      <w:pPr>
        <w:pStyle w:val="1"/>
        <w:spacing w:after="115" w:line="246" w:lineRule="auto"/>
        <w:ind w:left="6656" w:right="0" w:hanging="6092"/>
        <w:jc w:val="left"/>
      </w:pPr>
    </w:p>
    <w:p w:rsidR="00FA775F" w:rsidRDefault="00FA775F">
      <w:pPr>
        <w:pStyle w:val="1"/>
        <w:spacing w:after="115" w:line="246" w:lineRule="auto"/>
        <w:ind w:left="6656" w:right="0" w:hanging="6092"/>
        <w:jc w:val="left"/>
      </w:pPr>
    </w:p>
    <w:p w:rsidR="00FA775F" w:rsidRDefault="00FA775F">
      <w:pPr>
        <w:pStyle w:val="1"/>
        <w:spacing w:after="115" w:line="246" w:lineRule="auto"/>
        <w:ind w:left="6656" w:right="0" w:hanging="6092"/>
        <w:jc w:val="left"/>
      </w:pPr>
    </w:p>
    <w:p w:rsidR="00FA775F" w:rsidRDefault="00FA775F">
      <w:pPr>
        <w:pStyle w:val="1"/>
        <w:spacing w:after="115" w:line="246" w:lineRule="auto"/>
        <w:ind w:left="6656" w:right="0" w:hanging="6092"/>
        <w:jc w:val="left"/>
      </w:pPr>
    </w:p>
    <w:p w:rsidR="00FA775F" w:rsidRDefault="00FA775F">
      <w:pPr>
        <w:pStyle w:val="1"/>
        <w:spacing w:after="115" w:line="246" w:lineRule="auto"/>
        <w:ind w:left="6656" w:right="0" w:hanging="6092"/>
        <w:jc w:val="left"/>
      </w:pPr>
    </w:p>
    <w:p w:rsidR="00791FA7" w:rsidRDefault="009F4875">
      <w:pPr>
        <w:pStyle w:val="1"/>
        <w:spacing w:after="115" w:line="246" w:lineRule="auto"/>
        <w:ind w:left="6656" w:right="0" w:hanging="6092"/>
        <w:jc w:val="left"/>
      </w:pPr>
      <w:r>
        <w:t xml:space="preserve">Модель организованной образовательной деятельности по образовательным областям в режимных моментах </w:t>
      </w:r>
    </w:p>
    <w:p w:rsidR="00791FA7" w:rsidRDefault="009F4875">
      <w:pPr>
        <w:pStyle w:val="1"/>
      </w:pPr>
      <w:r>
        <w:t xml:space="preserve">Старший дошкольный возраст (старшая, подготовительная группы) </w:t>
      </w:r>
    </w:p>
    <w:tbl>
      <w:tblPr>
        <w:tblStyle w:val="TableGrid"/>
        <w:tblW w:w="14321" w:type="dxa"/>
        <w:tblInd w:w="283" w:type="dxa"/>
        <w:tblCellMar>
          <w:top w:w="51" w:type="dxa"/>
          <w:left w:w="89" w:type="dxa"/>
          <w:bottom w:w="0" w:type="dxa"/>
          <w:right w:w="44" w:type="dxa"/>
        </w:tblCellMar>
        <w:tblLook w:val="04A0" w:firstRow="1" w:lastRow="0" w:firstColumn="1" w:lastColumn="0" w:noHBand="0" w:noVBand="1"/>
      </w:tblPr>
      <w:tblGrid>
        <w:gridCol w:w="4108"/>
        <w:gridCol w:w="3965"/>
        <w:gridCol w:w="6248"/>
      </w:tblGrid>
      <w:tr w:rsidR="00791FA7">
        <w:trPr>
          <w:trHeight w:val="379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Образовательная область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Первая половина дня 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Вторая половина дня </w:t>
            </w:r>
          </w:p>
        </w:tc>
      </w:tr>
      <w:tr w:rsidR="00791FA7">
        <w:trPr>
          <w:trHeight w:val="4151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19" w:right="0" w:firstLine="0"/>
            </w:pPr>
            <w:r>
              <w:rPr>
                <w:b/>
              </w:rPr>
              <w:t xml:space="preserve">Социально – коммуникативное развитие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numPr>
                <w:ilvl w:val="0"/>
                <w:numId w:val="17"/>
              </w:numPr>
              <w:spacing w:after="44" w:line="234" w:lineRule="auto"/>
              <w:ind w:right="0" w:hanging="240"/>
              <w:jc w:val="left"/>
            </w:pPr>
            <w:r>
              <w:rPr>
                <w:sz w:val="24"/>
              </w:rPr>
              <w:t xml:space="preserve">Утренний </w:t>
            </w:r>
            <w:r>
              <w:rPr>
                <w:sz w:val="24"/>
              </w:rPr>
              <w:tab/>
              <w:t xml:space="preserve">прием </w:t>
            </w:r>
            <w:r>
              <w:rPr>
                <w:sz w:val="24"/>
              </w:rPr>
              <w:tab/>
              <w:t xml:space="preserve">детей, индивидуальные и подгрупповые беседы  </w:t>
            </w:r>
          </w:p>
          <w:p w:rsidR="00791FA7" w:rsidRDefault="009F4875">
            <w:pPr>
              <w:numPr>
                <w:ilvl w:val="0"/>
                <w:numId w:val="17"/>
              </w:numPr>
              <w:spacing w:after="44" w:line="234" w:lineRule="auto"/>
              <w:ind w:right="0" w:hanging="240"/>
              <w:jc w:val="left"/>
            </w:pPr>
            <w:r>
              <w:rPr>
                <w:sz w:val="24"/>
              </w:rPr>
              <w:t xml:space="preserve">Оценка </w:t>
            </w:r>
            <w:r>
              <w:rPr>
                <w:sz w:val="24"/>
              </w:rPr>
              <w:tab/>
              <w:t xml:space="preserve">эмоционального настроения группы  </w:t>
            </w:r>
          </w:p>
          <w:p w:rsidR="00791FA7" w:rsidRDefault="009F4875">
            <w:pPr>
              <w:numPr>
                <w:ilvl w:val="0"/>
                <w:numId w:val="17"/>
              </w:numPr>
              <w:spacing w:after="44" w:line="234" w:lineRule="auto"/>
              <w:ind w:right="0" w:hanging="240"/>
              <w:jc w:val="left"/>
            </w:pPr>
            <w:r>
              <w:rPr>
                <w:sz w:val="24"/>
              </w:rPr>
              <w:t xml:space="preserve">Формирование навыков культуры еды </w:t>
            </w:r>
          </w:p>
          <w:p w:rsidR="00791FA7" w:rsidRDefault="009F4875">
            <w:pPr>
              <w:numPr>
                <w:ilvl w:val="0"/>
                <w:numId w:val="17"/>
              </w:numPr>
              <w:spacing w:after="44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Этика быта, трудовые поручения </w:t>
            </w:r>
          </w:p>
          <w:p w:rsidR="00791FA7" w:rsidRDefault="009F4875">
            <w:pPr>
              <w:numPr>
                <w:ilvl w:val="0"/>
                <w:numId w:val="17"/>
              </w:numPr>
              <w:spacing w:after="45" w:line="234" w:lineRule="auto"/>
              <w:ind w:right="0" w:hanging="240"/>
              <w:jc w:val="left"/>
            </w:pPr>
            <w:r>
              <w:rPr>
                <w:sz w:val="24"/>
              </w:rPr>
              <w:t xml:space="preserve">Дежурства в столовой, в природном уголке, помощь в </w:t>
            </w:r>
          </w:p>
          <w:p w:rsidR="00791FA7" w:rsidRDefault="009F4875">
            <w:pPr>
              <w:spacing w:after="44" w:line="240" w:lineRule="auto"/>
              <w:ind w:left="240" w:right="0" w:firstLine="0"/>
              <w:jc w:val="left"/>
            </w:pPr>
            <w:proofErr w:type="gramStart"/>
            <w:r>
              <w:rPr>
                <w:sz w:val="24"/>
              </w:rPr>
              <w:t>подготовке</w:t>
            </w:r>
            <w:proofErr w:type="gramEnd"/>
            <w:r>
              <w:rPr>
                <w:sz w:val="24"/>
              </w:rPr>
              <w:t xml:space="preserve"> к занятиям </w:t>
            </w:r>
          </w:p>
          <w:p w:rsidR="00791FA7" w:rsidRDefault="009F4875">
            <w:pPr>
              <w:numPr>
                <w:ilvl w:val="0"/>
                <w:numId w:val="17"/>
              </w:numPr>
              <w:spacing w:after="43" w:line="234" w:lineRule="auto"/>
              <w:ind w:right="0" w:hanging="240"/>
              <w:jc w:val="left"/>
            </w:pPr>
            <w:r>
              <w:rPr>
                <w:sz w:val="24"/>
              </w:rPr>
              <w:t xml:space="preserve">Формирование навыков культуры общения </w:t>
            </w:r>
          </w:p>
          <w:p w:rsidR="00791FA7" w:rsidRDefault="009F4875">
            <w:pPr>
              <w:numPr>
                <w:ilvl w:val="0"/>
                <w:numId w:val="17"/>
              </w:numPr>
              <w:spacing w:after="41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Театрализованные игры </w:t>
            </w:r>
          </w:p>
          <w:p w:rsidR="00791FA7" w:rsidRDefault="009F4875">
            <w:pPr>
              <w:numPr>
                <w:ilvl w:val="0"/>
                <w:numId w:val="17"/>
              </w:numPr>
              <w:spacing w:after="0" w:line="276" w:lineRule="auto"/>
              <w:ind w:right="0" w:hanging="240"/>
              <w:jc w:val="left"/>
            </w:pPr>
            <w:r>
              <w:rPr>
                <w:sz w:val="24"/>
              </w:rPr>
              <w:t xml:space="preserve">Сюжетно-ролевые игры 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numPr>
                <w:ilvl w:val="0"/>
                <w:numId w:val="18"/>
              </w:numPr>
              <w:spacing w:after="49" w:line="235" w:lineRule="auto"/>
              <w:ind w:right="0" w:hanging="240"/>
              <w:jc w:val="left"/>
            </w:pPr>
            <w:r>
              <w:t xml:space="preserve">Воспитание в процессе хозяйственно-бытового труда в природе </w:t>
            </w:r>
          </w:p>
          <w:p w:rsidR="00791FA7" w:rsidRDefault="009F4875">
            <w:pPr>
              <w:numPr>
                <w:ilvl w:val="0"/>
                <w:numId w:val="18"/>
              </w:numPr>
              <w:spacing w:after="52" w:line="240" w:lineRule="auto"/>
              <w:ind w:right="0" w:hanging="240"/>
              <w:jc w:val="left"/>
            </w:pPr>
            <w:r>
              <w:t xml:space="preserve">Эстетика быта </w:t>
            </w:r>
          </w:p>
          <w:p w:rsidR="00791FA7" w:rsidRDefault="009F4875">
            <w:pPr>
              <w:numPr>
                <w:ilvl w:val="0"/>
                <w:numId w:val="18"/>
              </w:numPr>
              <w:spacing w:after="51" w:line="240" w:lineRule="auto"/>
              <w:ind w:right="0" w:hanging="240"/>
              <w:jc w:val="left"/>
            </w:pPr>
            <w:r>
              <w:t xml:space="preserve">Тематические досуги в игровой форме </w:t>
            </w:r>
          </w:p>
          <w:p w:rsidR="00791FA7" w:rsidRDefault="009F4875">
            <w:pPr>
              <w:numPr>
                <w:ilvl w:val="0"/>
                <w:numId w:val="18"/>
              </w:numPr>
              <w:spacing w:after="53" w:line="240" w:lineRule="auto"/>
              <w:ind w:right="0" w:hanging="240"/>
              <w:jc w:val="left"/>
            </w:pPr>
            <w:r>
              <w:t xml:space="preserve">Работа в книжном уголке </w:t>
            </w:r>
          </w:p>
          <w:p w:rsidR="00791FA7" w:rsidRDefault="009F4875">
            <w:pPr>
              <w:numPr>
                <w:ilvl w:val="0"/>
                <w:numId w:val="18"/>
              </w:numPr>
              <w:spacing w:after="50" w:line="233" w:lineRule="auto"/>
              <w:ind w:right="0" w:hanging="240"/>
              <w:jc w:val="left"/>
            </w:pPr>
            <w:r>
              <w:t xml:space="preserve">Общение младших и старших детей (совместные игры, спектакли, дни дарения) </w:t>
            </w:r>
          </w:p>
          <w:p w:rsidR="00791FA7" w:rsidRDefault="009F4875">
            <w:pPr>
              <w:numPr>
                <w:ilvl w:val="0"/>
                <w:numId w:val="18"/>
              </w:numPr>
              <w:spacing w:after="0" w:line="276" w:lineRule="auto"/>
              <w:ind w:right="0" w:hanging="240"/>
              <w:jc w:val="left"/>
            </w:pPr>
            <w:r>
              <w:t xml:space="preserve">Сюжетно – ролевые игры </w:t>
            </w:r>
          </w:p>
        </w:tc>
      </w:tr>
      <w:tr w:rsidR="00791FA7">
        <w:trPr>
          <w:trHeight w:val="1392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19" w:right="0" w:firstLine="0"/>
              <w:jc w:val="left"/>
            </w:pPr>
            <w:r>
              <w:rPr>
                <w:b/>
              </w:rPr>
              <w:lastRenderedPageBreak/>
              <w:t xml:space="preserve">Познавательное развитие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numPr>
                <w:ilvl w:val="0"/>
                <w:numId w:val="19"/>
              </w:numPr>
              <w:spacing w:after="42" w:line="234" w:lineRule="auto"/>
              <w:ind w:right="0" w:hanging="240"/>
              <w:jc w:val="left"/>
            </w:pPr>
            <w:r>
              <w:rPr>
                <w:sz w:val="24"/>
              </w:rPr>
              <w:t xml:space="preserve">НОД </w:t>
            </w:r>
            <w:r>
              <w:rPr>
                <w:sz w:val="24"/>
              </w:rPr>
              <w:tab/>
              <w:t xml:space="preserve">по </w:t>
            </w:r>
            <w:r>
              <w:rPr>
                <w:sz w:val="24"/>
              </w:rPr>
              <w:tab/>
              <w:t xml:space="preserve">познавательному развитию </w:t>
            </w:r>
          </w:p>
          <w:p w:rsidR="00791FA7" w:rsidRDefault="009F4875">
            <w:pPr>
              <w:numPr>
                <w:ilvl w:val="0"/>
                <w:numId w:val="19"/>
              </w:numPr>
              <w:spacing w:after="40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Дидактические игры </w:t>
            </w:r>
          </w:p>
          <w:p w:rsidR="00791FA7" w:rsidRDefault="009F4875">
            <w:pPr>
              <w:numPr>
                <w:ilvl w:val="0"/>
                <w:numId w:val="19"/>
              </w:numPr>
              <w:spacing w:after="37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Наблюдения </w:t>
            </w:r>
          </w:p>
          <w:p w:rsidR="00791FA7" w:rsidRDefault="009F4875">
            <w:pPr>
              <w:numPr>
                <w:ilvl w:val="0"/>
                <w:numId w:val="19"/>
              </w:numPr>
              <w:spacing w:after="0" w:line="276" w:lineRule="auto"/>
              <w:ind w:right="0" w:hanging="240"/>
              <w:jc w:val="left"/>
            </w:pPr>
            <w:r>
              <w:rPr>
                <w:sz w:val="24"/>
              </w:rPr>
              <w:t xml:space="preserve">Беседы 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numPr>
                <w:ilvl w:val="0"/>
                <w:numId w:val="20"/>
              </w:numPr>
              <w:spacing w:after="53" w:line="240" w:lineRule="auto"/>
              <w:ind w:right="0" w:hanging="310"/>
              <w:jc w:val="left"/>
            </w:pPr>
            <w:r>
              <w:t xml:space="preserve">Развивающие игры </w:t>
            </w:r>
          </w:p>
          <w:p w:rsidR="00791FA7" w:rsidRDefault="009F4875">
            <w:pPr>
              <w:numPr>
                <w:ilvl w:val="0"/>
                <w:numId w:val="20"/>
              </w:numPr>
              <w:spacing w:after="50" w:line="240" w:lineRule="auto"/>
              <w:ind w:right="0" w:hanging="310"/>
              <w:jc w:val="left"/>
            </w:pPr>
            <w:r>
              <w:t xml:space="preserve">Интеллектуальные досуги </w:t>
            </w:r>
          </w:p>
          <w:p w:rsidR="00791FA7" w:rsidRDefault="009F4875">
            <w:pPr>
              <w:numPr>
                <w:ilvl w:val="0"/>
                <w:numId w:val="20"/>
              </w:numPr>
              <w:spacing w:after="0" w:line="276" w:lineRule="auto"/>
              <w:ind w:right="0" w:hanging="310"/>
              <w:jc w:val="left"/>
            </w:pPr>
            <w:r>
              <w:t xml:space="preserve">Индивидуальная работа </w:t>
            </w:r>
          </w:p>
        </w:tc>
      </w:tr>
      <w:tr w:rsidR="00791FA7">
        <w:trPr>
          <w:trHeight w:val="838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numPr>
                <w:ilvl w:val="0"/>
                <w:numId w:val="21"/>
              </w:numPr>
              <w:spacing w:after="44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Экскурсии по участку </w:t>
            </w:r>
          </w:p>
          <w:p w:rsidR="00791FA7" w:rsidRDefault="009F4875">
            <w:pPr>
              <w:numPr>
                <w:ilvl w:val="0"/>
                <w:numId w:val="21"/>
              </w:numPr>
              <w:spacing w:after="0" w:line="276" w:lineRule="auto"/>
              <w:ind w:right="0" w:hanging="240"/>
              <w:jc w:val="left"/>
            </w:pPr>
            <w:r>
              <w:rPr>
                <w:sz w:val="24"/>
              </w:rPr>
              <w:t xml:space="preserve">Исследовательская работа, опыты и экспериментирование. 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>
        <w:trPr>
          <w:trHeight w:val="1620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19" w:right="0" w:firstLine="0"/>
              <w:jc w:val="left"/>
            </w:pPr>
            <w:r>
              <w:rPr>
                <w:b/>
              </w:rPr>
              <w:t xml:space="preserve">Речевое развитие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numPr>
                <w:ilvl w:val="0"/>
                <w:numId w:val="22"/>
              </w:numPr>
              <w:spacing w:after="37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НОД по развитию речи </w:t>
            </w:r>
          </w:p>
          <w:p w:rsidR="00791FA7" w:rsidRDefault="009F4875">
            <w:pPr>
              <w:numPr>
                <w:ilvl w:val="0"/>
                <w:numId w:val="22"/>
              </w:numPr>
              <w:spacing w:after="37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Чтение </w:t>
            </w:r>
          </w:p>
          <w:p w:rsidR="00791FA7" w:rsidRDefault="009F4875">
            <w:pPr>
              <w:numPr>
                <w:ilvl w:val="0"/>
                <w:numId w:val="22"/>
              </w:numPr>
              <w:spacing w:after="0" w:line="276" w:lineRule="auto"/>
              <w:ind w:right="0" w:hanging="240"/>
              <w:jc w:val="left"/>
            </w:pPr>
            <w:r>
              <w:rPr>
                <w:sz w:val="24"/>
              </w:rPr>
              <w:t xml:space="preserve">Беседа 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numPr>
                <w:ilvl w:val="0"/>
                <w:numId w:val="23"/>
              </w:numPr>
              <w:spacing w:after="50" w:line="240" w:lineRule="auto"/>
              <w:ind w:right="0" w:hanging="310"/>
              <w:jc w:val="left"/>
            </w:pPr>
            <w:r>
              <w:t xml:space="preserve">Театрализованные игры </w:t>
            </w:r>
          </w:p>
          <w:p w:rsidR="00791FA7" w:rsidRDefault="009F4875">
            <w:pPr>
              <w:numPr>
                <w:ilvl w:val="0"/>
                <w:numId w:val="23"/>
              </w:numPr>
              <w:spacing w:after="52" w:line="240" w:lineRule="auto"/>
              <w:ind w:right="0" w:hanging="310"/>
              <w:jc w:val="left"/>
            </w:pPr>
            <w:r>
              <w:t xml:space="preserve">Развивающие игры </w:t>
            </w:r>
          </w:p>
          <w:p w:rsidR="00791FA7" w:rsidRDefault="009F4875">
            <w:pPr>
              <w:numPr>
                <w:ilvl w:val="0"/>
                <w:numId w:val="23"/>
              </w:numPr>
              <w:spacing w:after="48" w:line="240" w:lineRule="auto"/>
              <w:ind w:right="0" w:hanging="310"/>
              <w:jc w:val="left"/>
            </w:pPr>
            <w:r>
              <w:t xml:space="preserve">Дидактические игры </w:t>
            </w:r>
          </w:p>
          <w:p w:rsidR="00791FA7" w:rsidRDefault="009F4875">
            <w:pPr>
              <w:numPr>
                <w:ilvl w:val="0"/>
                <w:numId w:val="23"/>
              </w:numPr>
              <w:spacing w:after="44" w:line="240" w:lineRule="auto"/>
              <w:ind w:right="0" w:hanging="310"/>
              <w:jc w:val="left"/>
            </w:pPr>
            <w:r>
              <w:t xml:space="preserve">Словесные игры </w:t>
            </w:r>
          </w:p>
          <w:p w:rsidR="00791FA7" w:rsidRDefault="009F4875">
            <w:pPr>
              <w:numPr>
                <w:ilvl w:val="0"/>
                <w:numId w:val="23"/>
              </w:numPr>
              <w:spacing w:after="0" w:line="276" w:lineRule="auto"/>
              <w:ind w:right="0" w:hanging="310"/>
              <w:jc w:val="left"/>
            </w:pPr>
            <w:proofErr w:type="gramStart"/>
            <w:r>
              <w:t>чтение</w:t>
            </w:r>
            <w:proofErr w:type="gramEnd"/>
            <w:r>
              <w:t xml:space="preserve"> </w:t>
            </w:r>
          </w:p>
        </w:tc>
      </w:tr>
      <w:tr w:rsidR="00791FA7">
        <w:trPr>
          <w:trHeight w:val="1666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19" w:right="0" w:firstLine="0"/>
              <w:jc w:val="left"/>
            </w:pPr>
            <w:r>
              <w:rPr>
                <w:b/>
              </w:rPr>
              <w:t xml:space="preserve">Художественно-эстетическое развитие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numPr>
                <w:ilvl w:val="0"/>
                <w:numId w:val="24"/>
              </w:numPr>
              <w:spacing w:after="44" w:line="234" w:lineRule="auto"/>
              <w:ind w:right="0" w:hanging="240"/>
              <w:jc w:val="left"/>
            </w:pPr>
            <w:r>
              <w:rPr>
                <w:sz w:val="24"/>
              </w:rPr>
              <w:t xml:space="preserve">Занятия по музыкальному воспитанию и изобразительной </w:t>
            </w:r>
          </w:p>
          <w:p w:rsidR="00791FA7" w:rsidRDefault="009F4875">
            <w:pPr>
              <w:spacing w:after="41" w:line="240" w:lineRule="auto"/>
              <w:ind w:left="240" w:right="0" w:firstLine="0"/>
              <w:jc w:val="left"/>
            </w:pPr>
            <w:proofErr w:type="gramStart"/>
            <w:r>
              <w:rPr>
                <w:sz w:val="24"/>
              </w:rPr>
              <w:t>деятельности</w:t>
            </w:r>
            <w:proofErr w:type="gramEnd"/>
            <w:r>
              <w:rPr>
                <w:sz w:val="24"/>
              </w:rPr>
              <w:t xml:space="preserve"> </w:t>
            </w:r>
          </w:p>
          <w:p w:rsidR="00791FA7" w:rsidRDefault="009F4875">
            <w:pPr>
              <w:numPr>
                <w:ilvl w:val="0"/>
                <w:numId w:val="24"/>
              </w:numPr>
              <w:spacing w:after="42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Эстетика быта </w:t>
            </w:r>
          </w:p>
          <w:p w:rsidR="00791FA7" w:rsidRDefault="009F4875">
            <w:pPr>
              <w:numPr>
                <w:ilvl w:val="0"/>
                <w:numId w:val="24"/>
              </w:numPr>
              <w:spacing w:after="42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Экскурсии в природу </w:t>
            </w:r>
          </w:p>
          <w:p w:rsidR="00791FA7" w:rsidRDefault="009F4875">
            <w:pPr>
              <w:numPr>
                <w:ilvl w:val="0"/>
                <w:numId w:val="24"/>
              </w:numPr>
              <w:spacing w:after="0" w:line="276" w:lineRule="auto"/>
              <w:ind w:right="0" w:hanging="240"/>
              <w:jc w:val="left"/>
            </w:pPr>
            <w:r>
              <w:rPr>
                <w:sz w:val="24"/>
              </w:rPr>
              <w:t xml:space="preserve">Посещение музеев 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numPr>
                <w:ilvl w:val="0"/>
                <w:numId w:val="25"/>
              </w:numPr>
              <w:spacing w:after="50" w:line="240" w:lineRule="auto"/>
              <w:ind w:right="0" w:hanging="240"/>
              <w:jc w:val="left"/>
            </w:pPr>
            <w:r>
              <w:t xml:space="preserve">Музыкально-художественные досуги </w:t>
            </w:r>
          </w:p>
          <w:p w:rsidR="00791FA7" w:rsidRDefault="009F4875">
            <w:pPr>
              <w:numPr>
                <w:ilvl w:val="0"/>
                <w:numId w:val="25"/>
              </w:numPr>
              <w:spacing w:after="0" w:line="276" w:lineRule="auto"/>
              <w:ind w:right="0" w:hanging="240"/>
              <w:jc w:val="left"/>
            </w:pPr>
            <w:r>
              <w:t xml:space="preserve">Индивидуальная работа </w:t>
            </w:r>
          </w:p>
        </w:tc>
      </w:tr>
      <w:tr w:rsidR="00791FA7">
        <w:trPr>
          <w:trHeight w:val="4703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19" w:right="0" w:firstLine="0"/>
              <w:jc w:val="left"/>
            </w:pPr>
            <w:r>
              <w:rPr>
                <w:b/>
              </w:rPr>
              <w:lastRenderedPageBreak/>
              <w:t xml:space="preserve">Физическое развитие 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numPr>
                <w:ilvl w:val="0"/>
                <w:numId w:val="26"/>
              </w:numPr>
              <w:spacing w:after="44" w:line="234" w:lineRule="auto"/>
              <w:ind w:right="0" w:hanging="240"/>
              <w:jc w:val="left"/>
            </w:pPr>
            <w:r>
              <w:rPr>
                <w:sz w:val="24"/>
              </w:rPr>
              <w:t xml:space="preserve">Прием детей в детский сад на воздухе в теплое время года </w:t>
            </w:r>
          </w:p>
          <w:p w:rsidR="00791FA7" w:rsidRDefault="009F4875">
            <w:pPr>
              <w:numPr>
                <w:ilvl w:val="0"/>
                <w:numId w:val="26"/>
              </w:numPr>
              <w:spacing w:after="44" w:line="234" w:lineRule="auto"/>
              <w:ind w:right="0" w:hanging="240"/>
              <w:jc w:val="left"/>
            </w:pPr>
            <w:r>
              <w:rPr>
                <w:sz w:val="24"/>
              </w:rPr>
              <w:t xml:space="preserve">Утренняя гимнастика (подвижные игры, игровые сюжеты) </w:t>
            </w:r>
          </w:p>
          <w:p w:rsidR="00791FA7" w:rsidRDefault="009F4875">
            <w:pPr>
              <w:numPr>
                <w:ilvl w:val="0"/>
                <w:numId w:val="26"/>
              </w:numPr>
              <w:spacing w:after="46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Гигиенические процедуры </w:t>
            </w:r>
          </w:p>
          <w:p w:rsidR="00791FA7" w:rsidRDefault="009F4875">
            <w:pPr>
              <w:spacing w:after="40" w:line="240" w:lineRule="auto"/>
              <w:ind w:left="0" w:right="6" w:firstLine="0"/>
              <w:jc w:val="right"/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обширное</w:t>
            </w:r>
            <w:proofErr w:type="gramEnd"/>
            <w:r>
              <w:rPr>
                <w:sz w:val="24"/>
              </w:rPr>
              <w:t xml:space="preserve"> умывание, полоскание </w:t>
            </w:r>
          </w:p>
          <w:p w:rsidR="00791FA7" w:rsidRDefault="009F4875">
            <w:pPr>
              <w:spacing w:after="44" w:line="240" w:lineRule="auto"/>
              <w:ind w:left="240" w:right="0" w:firstLine="0"/>
              <w:jc w:val="left"/>
            </w:pPr>
            <w:proofErr w:type="gramStart"/>
            <w:r>
              <w:rPr>
                <w:sz w:val="24"/>
              </w:rPr>
              <w:t>рта</w:t>
            </w:r>
            <w:proofErr w:type="gramEnd"/>
            <w:r>
              <w:rPr>
                <w:sz w:val="24"/>
              </w:rPr>
              <w:t xml:space="preserve">) </w:t>
            </w:r>
          </w:p>
          <w:p w:rsidR="00791FA7" w:rsidRDefault="009F4875">
            <w:pPr>
              <w:numPr>
                <w:ilvl w:val="0"/>
                <w:numId w:val="26"/>
              </w:numPr>
              <w:spacing w:after="44" w:line="234" w:lineRule="auto"/>
              <w:ind w:right="0" w:hanging="240"/>
              <w:jc w:val="left"/>
            </w:pPr>
            <w:r>
              <w:rPr>
                <w:sz w:val="24"/>
              </w:rPr>
              <w:t xml:space="preserve">Закаливание в повседневной жизни (облегченная одежда в группе, одежда по сезону на прогулке, обширное умывание, воздушные ванны) </w:t>
            </w:r>
          </w:p>
          <w:p w:rsidR="00791FA7" w:rsidRDefault="009F4875">
            <w:pPr>
              <w:numPr>
                <w:ilvl w:val="0"/>
                <w:numId w:val="26"/>
              </w:numPr>
              <w:spacing w:after="42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Специальные виды закаливания </w:t>
            </w:r>
          </w:p>
          <w:p w:rsidR="00791FA7" w:rsidRDefault="009F4875">
            <w:pPr>
              <w:numPr>
                <w:ilvl w:val="0"/>
                <w:numId w:val="26"/>
              </w:numPr>
              <w:spacing w:after="43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Физкультминутки  </w:t>
            </w:r>
          </w:p>
          <w:p w:rsidR="00791FA7" w:rsidRDefault="009F4875">
            <w:pPr>
              <w:numPr>
                <w:ilvl w:val="0"/>
                <w:numId w:val="26"/>
              </w:numPr>
              <w:spacing w:after="44" w:line="240" w:lineRule="auto"/>
              <w:ind w:right="0" w:hanging="240"/>
              <w:jc w:val="left"/>
            </w:pPr>
            <w:r>
              <w:rPr>
                <w:sz w:val="24"/>
              </w:rPr>
              <w:t xml:space="preserve">НОД по физическому развитию </w:t>
            </w:r>
          </w:p>
          <w:p w:rsidR="00791FA7" w:rsidRDefault="009F4875">
            <w:pPr>
              <w:numPr>
                <w:ilvl w:val="0"/>
                <w:numId w:val="26"/>
              </w:numPr>
              <w:spacing w:after="0" w:line="276" w:lineRule="auto"/>
              <w:ind w:right="0" w:hanging="240"/>
              <w:jc w:val="left"/>
            </w:pPr>
            <w:r>
              <w:rPr>
                <w:sz w:val="24"/>
              </w:rPr>
              <w:t xml:space="preserve">Прогулка </w:t>
            </w:r>
            <w:r>
              <w:rPr>
                <w:sz w:val="24"/>
              </w:rPr>
              <w:tab/>
              <w:t xml:space="preserve">в </w:t>
            </w:r>
            <w:r>
              <w:rPr>
                <w:sz w:val="24"/>
              </w:rPr>
              <w:tab/>
              <w:t xml:space="preserve">двигательной активности 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numPr>
                <w:ilvl w:val="0"/>
                <w:numId w:val="27"/>
              </w:numPr>
              <w:spacing w:after="53" w:line="240" w:lineRule="auto"/>
              <w:ind w:right="0" w:hanging="240"/>
              <w:jc w:val="left"/>
            </w:pPr>
            <w:r>
              <w:t xml:space="preserve">Гимнастика после сна </w:t>
            </w:r>
          </w:p>
          <w:p w:rsidR="00791FA7" w:rsidRDefault="009F4875">
            <w:pPr>
              <w:numPr>
                <w:ilvl w:val="0"/>
                <w:numId w:val="27"/>
              </w:numPr>
              <w:spacing w:after="53" w:line="235" w:lineRule="auto"/>
              <w:ind w:right="0" w:hanging="240"/>
              <w:jc w:val="left"/>
            </w:pPr>
            <w:r>
              <w:t xml:space="preserve">Закаливание (воздушные ванны, ходьба босиком в спальне)  </w:t>
            </w:r>
          </w:p>
          <w:p w:rsidR="00791FA7" w:rsidRDefault="009F4875">
            <w:pPr>
              <w:numPr>
                <w:ilvl w:val="0"/>
                <w:numId w:val="27"/>
              </w:numPr>
              <w:spacing w:after="52" w:line="240" w:lineRule="auto"/>
              <w:ind w:right="0" w:hanging="240"/>
              <w:jc w:val="left"/>
            </w:pPr>
            <w:r>
              <w:t xml:space="preserve">Физкультурные досуги, игры и развлечения </w:t>
            </w:r>
          </w:p>
          <w:p w:rsidR="00791FA7" w:rsidRDefault="009F4875">
            <w:pPr>
              <w:numPr>
                <w:ilvl w:val="0"/>
                <w:numId w:val="27"/>
              </w:numPr>
              <w:spacing w:after="51" w:line="240" w:lineRule="auto"/>
              <w:ind w:right="0" w:hanging="240"/>
              <w:jc w:val="left"/>
            </w:pPr>
            <w:r>
              <w:t xml:space="preserve">Самостоятельная двигательная деятельность </w:t>
            </w:r>
          </w:p>
          <w:p w:rsidR="00791FA7" w:rsidRDefault="009F4875">
            <w:pPr>
              <w:numPr>
                <w:ilvl w:val="0"/>
                <w:numId w:val="27"/>
              </w:numPr>
              <w:spacing w:after="48" w:line="240" w:lineRule="auto"/>
              <w:ind w:right="0" w:hanging="240"/>
              <w:jc w:val="left"/>
            </w:pPr>
            <w:r>
              <w:t xml:space="preserve">Ритмическая гимнастика </w:t>
            </w:r>
          </w:p>
          <w:p w:rsidR="00791FA7" w:rsidRDefault="009F4875">
            <w:pPr>
              <w:numPr>
                <w:ilvl w:val="0"/>
                <w:numId w:val="27"/>
              </w:numPr>
              <w:spacing w:after="53" w:line="240" w:lineRule="auto"/>
              <w:ind w:right="0" w:hanging="240"/>
              <w:jc w:val="left"/>
            </w:pPr>
            <w:r>
              <w:t xml:space="preserve">Хореография </w:t>
            </w:r>
          </w:p>
          <w:p w:rsidR="00791FA7" w:rsidRDefault="009F4875">
            <w:pPr>
              <w:numPr>
                <w:ilvl w:val="0"/>
                <w:numId w:val="27"/>
              </w:numPr>
              <w:spacing w:after="0" w:line="276" w:lineRule="auto"/>
              <w:ind w:right="0" w:hanging="240"/>
              <w:jc w:val="left"/>
            </w:pPr>
            <w:r>
              <w:t xml:space="preserve">Прогулка (индивидуальная работа по развитию </w:t>
            </w:r>
            <w:proofErr w:type="gramStart"/>
            <w:r>
              <w:t xml:space="preserve">движений)  </w:t>
            </w:r>
            <w:proofErr w:type="gramEnd"/>
          </w:p>
        </w:tc>
      </w:tr>
    </w:tbl>
    <w:p w:rsidR="00791FA7" w:rsidRDefault="009F4875">
      <w:pPr>
        <w:spacing w:after="143" w:line="240" w:lineRule="auto"/>
        <w:ind w:left="0" w:right="0" w:firstLine="0"/>
      </w:pPr>
      <w:r>
        <w:t xml:space="preserve"> </w:t>
      </w:r>
    </w:p>
    <w:p w:rsidR="00791FA7" w:rsidRDefault="009F4875">
      <w:pPr>
        <w:spacing w:after="0" w:line="240" w:lineRule="auto"/>
        <w:ind w:left="0" w:right="0" w:firstLine="0"/>
      </w:pPr>
      <w:r>
        <w:t xml:space="preserve"> </w:t>
      </w:r>
    </w:p>
    <w:p w:rsidR="00791FA7" w:rsidRDefault="009F4875">
      <w:proofErr w:type="spellStart"/>
      <w:r>
        <w:t>Воспитательно</w:t>
      </w:r>
      <w:proofErr w:type="spellEnd"/>
      <w:r>
        <w:t xml:space="preserve"> – образовательный процесс построен с учетом контингента воспитанников, их индивидуальных и возрастных особенностей, социального заказа родителей. </w:t>
      </w:r>
    </w:p>
    <w:p w:rsidR="00791FA7" w:rsidRDefault="009F4875">
      <w:r>
        <w:t xml:space="preserve"> При организации </w:t>
      </w:r>
      <w:proofErr w:type="spellStart"/>
      <w:r>
        <w:t>воспитательно</w:t>
      </w:r>
      <w:proofErr w:type="spellEnd"/>
      <w:r>
        <w:t xml:space="preserve"> – образовательного процесса необходимо обеспечить единство воспитательных, развивающих и обучающих целей, при этом следует решать поставленные цели и задачи, избегая перегрузки детей, на необходимом и достаточном материале, максимально приближаясь к разумному «минимуму». </w:t>
      </w:r>
    </w:p>
    <w:p w:rsidR="00791FA7" w:rsidRDefault="009F4875">
      <w:r>
        <w:t xml:space="preserve"> </w:t>
      </w:r>
      <w:r>
        <w:tab/>
        <w:t xml:space="preserve">Построение образовательного процесса на комплексно -  тематическом принципе, с учетом интеграции образовательных областей дает возможность достичь этой цели. </w:t>
      </w:r>
    </w:p>
    <w:p w:rsidR="00791FA7" w:rsidRDefault="009F4875">
      <w:r>
        <w:t xml:space="preserve"> </w:t>
      </w:r>
      <w:r>
        <w:tab/>
        <w:t xml:space="preserve">Учебный план реализуется в ходе непосредственно образовательной деятельности. </w:t>
      </w:r>
    </w:p>
    <w:p w:rsidR="00791FA7" w:rsidRDefault="009F4875">
      <w:r>
        <w:lastRenderedPageBreak/>
        <w:t xml:space="preserve"> Максимальный объем нагрузки детей во время образовательной деятельности соответствует требованиям государственного образовательного стандарта. В сетке учебного плана выдерживаются </w:t>
      </w:r>
      <w:proofErr w:type="spellStart"/>
      <w:r>
        <w:t>санитарно</w:t>
      </w:r>
      <w:proofErr w:type="spellEnd"/>
      <w:r>
        <w:t xml:space="preserve"> – гигиенические нормативы (СанПиН 2.4.1.3049-13) согласно Постановлению от 29.05.2013г. № 28564 </w:t>
      </w:r>
      <w:proofErr w:type="gramStart"/>
      <w:r>
        <w:t>Министерства  здравоохранения</w:t>
      </w:r>
      <w:proofErr w:type="gramEnd"/>
      <w:r>
        <w:t xml:space="preserve"> РФ). </w:t>
      </w:r>
    </w:p>
    <w:p w:rsidR="00791FA7" w:rsidRDefault="009F4875">
      <w:pPr>
        <w:spacing w:after="71"/>
      </w:pPr>
      <w:r>
        <w:t xml:space="preserve">Календарный учебный график учитывает в полном объеме возрастные психофизические особенности воспитанников и отвечает требованиям охраны их жизни и здоровья. Содержание календарного учебного графика включает в себя следующие сведения:  </w:t>
      </w:r>
    </w:p>
    <w:p w:rsidR="00791FA7" w:rsidRDefault="009F4875">
      <w:pPr>
        <w:numPr>
          <w:ilvl w:val="0"/>
          <w:numId w:val="2"/>
        </w:numPr>
        <w:ind w:hanging="708"/>
      </w:pPr>
      <w:proofErr w:type="gramStart"/>
      <w:r>
        <w:t>режим</w:t>
      </w:r>
      <w:proofErr w:type="gramEnd"/>
      <w:r>
        <w:t xml:space="preserve"> работы ДОУ;  </w:t>
      </w:r>
    </w:p>
    <w:p w:rsidR="00791FA7" w:rsidRDefault="009F4875">
      <w:pPr>
        <w:numPr>
          <w:ilvl w:val="0"/>
          <w:numId w:val="2"/>
        </w:numPr>
        <w:spacing w:after="73"/>
        <w:ind w:hanging="708"/>
      </w:pPr>
      <w:proofErr w:type="gramStart"/>
      <w:r>
        <w:t>продолжительность</w:t>
      </w:r>
      <w:proofErr w:type="gramEnd"/>
      <w:r>
        <w:t xml:space="preserve"> учебного года;   </w:t>
      </w:r>
    </w:p>
    <w:p w:rsidR="00791FA7" w:rsidRDefault="009F4875">
      <w:pPr>
        <w:numPr>
          <w:ilvl w:val="0"/>
          <w:numId w:val="2"/>
        </w:numPr>
        <w:spacing w:after="74"/>
        <w:ind w:hanging="708"/>
      </w:pPr>
      <w:proofErr w:type="gramStart"/>
      <w:r>
        <w:t>количество</w:t>
      </w:r>
      <w:proofErr w:type="gramEnd"/>
      <w:r>
        <w:t xml:space="preserve"> недель в учебном году;  </w:t>
      </w:r>
    </w:p>
    <w:p w:rsidR="00791FA7" w:rsidRDefault="009F4875">
      <w:pPr>
        <w:numPr>
          <w:ilvl w:val="0"/>
          <w:numId w:val="2"/>
        </w:numPr>
        <w:ind w:hanging="708"/>
      </w:pPr>
      <w:proofErr w:type="gramStart"/>
      <w:r>
        <w:t>сроки</w:t>
      </w:r>
      <w:proofErr w:type="gramEnd"/>
      <w:r>
        <w:t xml:space="preserve"> проведения каникул, их начало и окончание;  </w:t>
      </w:r>
    </w:p>
    <w:p w:rsidR="00791FA7" w:rsidRDefault="009F4875">
      <w:pPr>
        <w:numPr>
          <w:ilvl w:val="0"/>
          <w:numId w:val="2"/>
        </w:numPr>
        <w:ind w:hanging="708"/>
      </w:pPr>
      <w:proofErr w:type="gramStart"/>
      <w:r>
        <w:t>массовые</w:t>
      </w:r>
      <w:proofErr w:type="gramEnd"/>
      <w:r>
        <w:t xml:space="preserve"> мероприятия с детьми;  </w:t>
      </w:r>
    </w:p>
    <w:p w:rsidR="00791FA7" w:rsidRDefault="009F4875">
      <w:pPr>
        <w:numPr>
          <w:ilvl w:val="0"/>
          <w:numId w:val="2"/>
        </w:numPr>
        <w:ind w:hanging="708"/>
      </w:pPr>
      <w:proofErr w:type="gramStart"/>
      <w:r>
        <w:t>перечень</w:t>
      </w:r>
      <w:proofErr w:type="gramEnd"/>
      <w:r>
        <w:t xml:space="preserve"> проводимых праздников для воспитанников;  </w:t>
      </w:r>
    </w:p>
    <w:p w:rsidR="00791FA7" w:rsidRDefault="009F4875">
      <w:pPr>
        <w:numPr>
          <w:ilvl w:val="0"/>
          <w:numId w:val="2"/>
        </w:numPr>
        <w:spacing w:after="77"/>
        <w:ind w:hanging="708"/>
      </w:pPr>
      <w:proofErr w:type="gramStart"/>
      <w:r>
        <w:t>сроки</w:t>
      </w:r>
      <w:proofErr w:type="gramEnd"/>
      <w:r>
        <w:t xml:space="preserve"> проведения мониторинга достижения детьми планируемых результатов   </w:t>
      </w:r>
    </w:p>
    <w:p w:rsidR="00791FA7" w:rsidRDefault="009F4875">
      <w:pPr>
        <w:numPr>
          <w:ilvl w:val="0"/>
          <w:numId w:val="2"/>
        </w:numPr>
        <w:spacing w:after="0"/>
        <w:ind w:hanging="708"/>
      </w:pPr>
      <w:proofErr w:type="gramStart"/>
      <w:r>
        <w:t>освоение</w:t>
      </w:r>
      <w:proofErr w:type="gramEnd"/>
      <w:r>
        <w:t xml:space="preserve"> основной общеобразовательной программы дошкольного образования;  </w:t>
      </w:r>
      <w:r>
        <w:rPr>
          <w:rFonts w:ascii="Wingdings" w:eastAsia="Wingdings" w:hAnsi="Wingdings" w:cs="Wingdings"/>
        </w:rPr>
        <w:t>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праздничные дни;  </w:t>
      </w:r>
    </w:p>
    <w:p w:rsidR="00791FA7" w:rsidRDefault="009F4875">
      <w:pPr>
        <w:numPr>
          <w:ilvl w:val="0"/>
          <w:numId w:val="2"/>
        </w:numPr>
        <w:ind w:hanging="708"/>
      </w:pPr>
      <w:proofErr w:type="gramStart"/>
      <w:r>
        <w:t>работа</w:t>
      </w:r>
      <w:proofErr w:type="gramEnd"/>
      <w:r>
        <w:t xml:space="preserve"> ДОУ в летний период.  </w:t>
      </w:r>
    </w:p>
    <w:p w:rsidR="00791FA7" w:rsidRDefault="00FA775F">
      <w:pPr>
        <w:spacing w:after="54"/>
      </w:pPr>
      <w:r>
        <w:t>Режим работы ДОУ: 10 часов (с 7.30 – 17.3</w:t>
      </w:r>
      <w:r w:rsidR="009F4875">
        <w:t xml:space="preserve">0), рабочая неделя состоит из 5 дней, суббота и воскресение - выходные дни. </w:t>
      </w:r>
    </w:p>
    <w:p w:rsidR="00791FA7" w:rsidRDefault="009F4875">
      <w:pPr>
        <w:spacing w:after="54"/>
      </w:pPr>
      <w:r>
        <w:t>Согласно статье 112 Трудового Кодекса Российской Федерации, а также Постановления о переносе выходных дней Правительства РФ от 28.05.2013г. № 444 в календарном учебном графике учтены нерабочие (выходные и праздничные) дни.   Продолжительн</w:t>
      </w:r>
      <w:r w:rsidR="00513134">
        <w:t>ость учебного года составляет 37</w:t>
      </w:r>
      <w:r>
        <w:t xml:space="preserve"> недели (1 и 2 полугодия) без учета каникулярного времени.   </w:t>
      </w:r>
    </w:p>
    <w:p w:rsidR="00791FA7" w:rsidRDefault="009F4875">
      <w:pPr>
        <w:spacing w:after="54"/>
      </w:pPr>
      <w:r>
        <w:t xml:space="preserve">Проведение мониторинга достижения детьми планируемых результатов освоения основной общеобразовательной программы дошкольного образования предусматривает организацию первичного и итогового мониторинга. Мониторинг проводится в режиме работы ДОУ, без специально отведенного для него времени, посредством бесед, наблюдений, индивидуальной работы с детьми.  </w:t>
      </w:r>
    </w:p>
    <w:p w:rsidR="00791FA7" w:rsidRDefault="009F4875">
      <w:pPr>
        <w:spacing w:after="107"/>
      </w:pPr>
      <w:r>
        <w:lastRenderedPageBreak/>
        <w:t xml:space="preserve">Праздники для воспитанников в течение учебного года планируются в соответствии с Годовым планом работы ДОУ на учебный год и Уставом ДОУ.   </w:t>
      </w:r>
    </w:p>
    <w:p w:rsidR="00791FA7" w:rsidRDefault="009F4875">
      <w:pPr>
        <w:spacing w:after="76"/>
      </w:pPr>
      <w:proofErr w:type="spellStart"/>
      <w:r>
        <w:t>Воспитательно</w:t>
      </w:r>
      <w:proofErr w:type="spellEnd"/>
      <w:r>
        <w:t xml:space="preserve"> – образовательная работа в летний оздоровительный период планируется в соответствии Планом работы на летний период. Календарный учебный график отражает планирование массовых мероприятий для воспитанников, проводимых летом.   </w:t>
      </w:r>
    </w:p>
    <w:p w:rsidR="00791FA7" w:rsidRDefault="009F4875">
      <w:pPr>
        <w:spacing w:after="0"/>
      </w:pPr>
      <w:r>
        <w:t xml:space="preserve">Календарный учебный график обсуждается и принимается Педагогическим советом и утверждается приказом заведующего ДОУ до начала учебного года. Все изменения, вносимые в годовой учебный график, утверждаются приказом заведующего образовательного учреждения по согласованию с учредителем и доводятся до всех участников образовательного процесса.  </w:t>
      </w:r>
    </w:p>
    <w:tbl>
      <w:tblPr>
        <w:tblStyle w:val="TableGrid"/>
        <w:tblW w:w="14849" w:type="dxa"/>
        <w:tblInd w:w="-103" w:type="dxa"/>
        <w:tblCellMar>
          <w:top w:w="107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357"/>
        <w:gridCol w:w="10492"/>
      </w:tblGrid>
      <w:tr w:rsidR="00791FA7">
        <w:trPr>
          <w:trHeight w:val="2585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</w:rPr>
              <w:t xml:space="preserve">Количество возрастных групп </w:t>
            </w:r>
            <w:r>
              <w:t xml:space="preserve"> </w:t>
            </w:r>
          </w:p>
        </w:tc>
        <w:tc>
          <w:tcPr>
            <w:tcW w:w="10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316" w:line="240" w:lineRule="auto"/>
              <w:ind w:left="0" w:right="0" w:firstLine="0"/>
              <w:jc w:val="center"/>
            </w:pPr>
            <w:r>
              <w:t>2 групп</w:t>
            </w:r>
            <w:r w:rsidR="00FA775F">
              <w:t>ы</w:t>
            </w:r>
            <w:r>
              <w:t xml:space="preserve">: </w:t>
            </w:r>
          </w:p>
          <w:p w:rsidR="00791FA7" w:rsidRDefault="00FA775F">
            <w:pPr>
              <w:spacing w:after="0" w:line="276" w:lineRule="auto"/>
              <w:ind w:left="1535" w:right="1465" w:firstLine="0"/>
              <w:jc w:val="center"/>
            </w:pPr>
            <w:proofErr w:type="gramStart"/>
            <w:r>
              <w:t>разновозрастные</w:t>
            </w:r>
            <w:proofErr w:type="gramEnd"/>
            <w:r w:rsidR="009F4875">
              <w:t xml:space="preserve"> </w:t>
            </w:r>
          </w:p>
        </w:tc>
      </w:tr>
    </w:tbl>
    <w:p w:rsidR="00791FA7" w:rsidRDefault="009F4875">
      <w:pPr>
        <w:spacing w:after="133" w:line="240" w:lineRule="auto"/>
        <w:ind w:left="0" w:right="0" w:firstLine="0"/>
        <w:jc w:val="left"/>
      </w:pPr>
      <w:r>
        <w:t xml:space="preserve">   </w:t>
      </w:r>
    </w:p>
    <w:p w:rsidR="00791FA7" w:rsidRDefault="009F4875">
      <w:pPr>
        <w:spacing w:after="63" w:line="240" w:lineRule="auto"/>
        <w:ind w:left="0" w:right="0" w:firstLine="0"/>
        <w:jc w:val="left"/>
      </w:pPr>
      <w:r>
        <w:t xml:space="preserve">  </w:t>
      </w:r>
    </w:p>
    <w:p w:rsidR="00791FA7" w:rsidRDefault="009F4875">
      <w:pPr>
        <w:spacing w:after="0" w:line="240" w:lineRule="auto"/>
        <w:ind w:left="10" w:right="3726"/>
        <w:jc w:val="right"/>
      </w:pPr>
      <w:r>
        <w:rPr>
          <w:b/>
        </w:rPr>
        <w:t xml:space="preserve">ОРГАНИЗАЦИЯ ОБРАЗОВАТЕЛЬНОГО ПРОЦЕССА </w:t>
      </w:r>
    </w:p>
    <w:p w:rsidR="00791FA7" w:rsidRDefault="009F4875">
      <w:pPr>
        <w:spacing w:after="7" w:line="276" w:lineRule="auto"/>
        <w:ind w:left="0" w:right="0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3394" w:type="dxa"/>
        <w:tblInd w:w="1140" w:type="dxa"/>
        <w:tblCellMar>
          <w:top w:w="62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697"/>
        <w:gridCol w:w="6697"/>
      </w:tblGrid>
      <w:tr w:rsidR="00791FA7">
        <w:trPr>
          <w:trHeight w:val="655"/>
        </w:trPr>
        <w:tc>
          <w:tcPr>
            <w:tcW w:w="1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>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b/>
              </w:rPr>
              <w:t xml:space="preserve">Режим работы учреждения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791FA7">
        <w:trPr>
          <w:trHeight w:val="653"/>
        </w:trPr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r>
              <w:t xml:space="preserve">Продолжительность учебной недели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5 дней (с понедельника по пятницу) </w:t>
            </w:r>
          </w:p>
        </w:tc>
      </w:tr>
      <w:tr w:rsidR="00791FA7">
        <w:trPr>
          <w:trHeight w:val="655"/>
        </w:trPr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1" w:line="240" w:lineRule="auto"/>
              <w:ind w:left="0" w:right="0" w:firstLine="0"/>
              <w:jc w:val="center"/>
            </w:pPr>
            <w:r>
              <w:lastRenderedPageBreak/>
              <w:t xml:space="preserve">Время работы ДОУ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FA775F">
            <w:pPr>
              <w:spacing w:after="0" w:line="276" w:lineRule="auto"/>
              <w:ind w:left="0" w:right="0" w:firstLine="0"/>
              <w:jc w:val="center"/>
            </w:pPr>
            <w:r>
              <w:t xml:space="preserve">10 часов в день </w:t>
            </w:r>
            <w:proofErr w:type="gramStart"/>
            <w:r>
              <w:t>( с</w:t>
            </w:r>
            <w:proofErr w:type="gramEnd"/>
            <w:r>
              <w:t xml:space="preserve"> 7.30 до 17.3</w:t>
            </w:r>
            <w:r w:rsidR="009F4875">
              <w:t xml:space="preserve">0) </w:t>
            </w:r>
          </w:p>
        </w:tc>
      </w:tr>
      <w:tr w:rsidR="00791FA7">
        <w:trPr>
          <w:trHeight w:val="653"/>
        </w:trPr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r>
              <w:t xml:space="preserve">Нерабочие дни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Суббота, воскресенье и выходные дни </w:t>
            </w:r>
          </w:p>
        </w:tc>
      </w:tr>
    </w:tbl>
    <w:p w:rsidR="00791FA7" w:rsidRDefault="009F4875">
      <w:pPr>
        <w:spacing w:after="13" w:line="276" w:lineRule="auto"/>
        <w:ind w:left="0" w:right="0" w:firstLine="0"/>
        <w:jc w:val="center"/>
      </w:pPr>
      <w:r>
        <w:t xml:space="preserve"> </w:t>
      </w:r>
    </w:p>
    <w:tbl>
      <w:tblPr>
        <w:tblStyle w:val="TableGrid"/>
        <w:tblW w:w="13470" w:type="dxa"/>
        <w:tblInd w:w="1136" w:type="dxa"/>
        <w:tblCellMar>
          <w:top w:w="0" w:type="dxa"/>
          <w:left w:w="0" w:type="dxa"/>
          <w:bottom w:w="0" w:type="dxa"/>
          <w:right w:w="139" w:type="dxa"/>
        </w:tblCellMar>
        <w:tblLook w:val="04A0" w:firstRow="1" w:lastRow="0" w:firstColumn="1" w:lastColumn="0" w:noHBand="0" w:noVBand="1"/>
      </w:tblPr>
      <w:tblGrid>
        <w:gridCol w:w="2741"/>
        <w:gridCol w:w="4110"/>
        <w:gridCol w:w="2724"/>
        <w:gridCol w:w="3895"/>
      </w:tblGrid>
      <w:tr w:rsidR="00791FA7">
        <w:trPr>
          <w:trHeight w:val="438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68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91FA7" w:rsidRDefault="009F4875">
            <w:pPr>
              <w:spacing w:after="0" w:line="276" w:lineRule="auto"/>
              <w:ind w:left="0" w:right="65" w:firstLine="0"/>
              <w:jc w:val="right"/>
            </w:pPr>
            <w:r>
              <w:rPr>
                <w:b/>
              </w:rPr>
              <w:t>2.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b/>
              </w:rPr>
              <w:t xml:space="preserve">Продолжительность учебного года </w:t>
            </w:r>
          </w:p>
        </w:tc>
        <w:tc>
          <w:tcPr>
            <w:tcW w:w="3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>
        <w:trPr>
          <w:trHeight w:val="572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108" w:right="0" w:firstLine="0"/>
              <w:jc w:val="left"/>
            </w:pPr>
            <w:r>
              <w:rPr>
                <w:b/>
              </w:rPr>
              <w:t xml:space="preserve">Учебный год </w:t>
            </w:r>
            <w: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FA775F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t>с</w:t>
            </w:r>
            <w:proofErr w:type="gramEnd"/>
            <w:r>
              <w:t xml:space="preserve"> 01.09.2017г. по 31.05.2018</w:t>
            </w:r>
            <w:r w:rsidR="009F4875">
              <w:t xml:space="preserve">г.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513134">
            <w:pPr>
              <w:spacing w:after="0" w:line="276" w:lineRule="auto"/>
              <w:ind w:left="2" w:right="0" w:firstLine="0"/>
              <w:jc w:val="left"/>
            </w:pPr>
            <w:r>
              <w:t>37</w:t>
            </w:r>
            <w:r w:rsidR="009F4875">
              <w:t xml:space="preserve">недель </w:t>
            </w:r>
          </w:p>
        </w:tc>
      </w:tr>
      <w:tr w:rsidR="00791FA7">
        <w:trPr>
          <w:trHeight w:val="564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108" w:right="0" w:firstLine="0"/>
              <w:jc w:val="left"/>
            </w:pPr>
            <w:r>
              <w:rPr>
                <w:b/>
              </w:rPr>
              <w:t xml:space="preserve">I полугодие </w:t>
            </w:r>
            <w: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FA775F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t>с</w:t>
            </w:r>
            <w:proofErr w:type="gramEnd"/>
            <w:r>
              <w:t xml:space="preserve"> 01.09.2017</w:t>
            </w:r>
            <w:r w:rsidR="009F4875">
              <w:t xml:space="preserve">г. по 31.12.2017г.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 xml:space="preserve">17 недель  </w:t>
            </w:r>
          </w:p>
        </w:tc>
      </w:tr>
      <w:tr w:rsidR="00791FA7">
        <w:trPr>
          <w:trHeight w:val="559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108" w:right="0" w:firstLine="0"/>
              <w:jc w:val="left"/>
            </w:pPr>
            <w:r>
              <w:rPr>
                <w:b/>
              </w:rPr>
              <w:t xml:space="preserve">II полугодие </w:t>
            </w:r>
            <w: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FA775F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t>с</w:t>
            </w:r>
            <w:proofErr w:type="gramEnd"/>
            <w:r>
              <w:t xml:space="preserve"> 11.01.2018г. по 31.05.2018</w:t>
            </w:r>
            <w:r w:rsidR="009F4875">
              <w:t xml:space="preserve">г.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513134">
            <w:pPr>
              <w:spacing w:after="0" w:line="276" w:lineRule="auto"/>
              <w:ind w:left="0" w:right="0" w:firstLine="0"/>
              <w:jc w:val="left"/>
            </w:pPr>
            <w:r>
              <w:t>20</w:t>
            </w:r>
            <w:r w:rsidR="009F4875">
              <w:t xml:space="preserve">недель  </w:t>
            </w:r>
          </w:p>
        </w:tc>
      </w:tr>
      <w:tr w:rsidR="00791FA7">
        <w:trPr>
          <w:trHeight w:val="51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68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</w:tbl>
    <w:p w:rsidR="00791FA7" w:rsidRDefault="009F4875">
      <w:pPr>
        <w:spacing w:after="1" w:line="240" w:lineRule="auto"/>
        <w:ind w:left="0" w:right="0" w:firstLine="0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713359</wp:posOffset>
            </wp:positionH>
            <wp:positionV relativeFrom="paragraph">
              <wp:posOffset>-4620137</wp:posOffset>
            </wp:positionV>
            <wp:extent cx="9217025" cy="4622800"/>
            <wp:effectExtent l="0" t="0" r="0" b="0"/>
            <wp:wrapSquare wrapText="bothSides"/>
            <wp:docPr id="36841" name="Picture 368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41" name="Picture 3684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17025" cy="462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 w:rsidR="00791FA7" w:rsidRDefault="009F4875">
      <w:pPr>
        <w:spacing w:after="0" w:line="240" w:lineRule="auto"/>
        <w:ind w:left="0" w:right="0" w:firstLine="0"/>
      </w:pPr>
      <w:r>
        <w:t xml:space="preserve"> </w:t>
      </w:r>
    </w:p>
    <w:p w:rsidR="00791FA7" w:rsidRDefault="009F4875">
      <w:pPr>
        <w:spacing w:after="0" w:line="240" w:lineRule="auto"/>
        <w:ind w:left="0" w:right="0" w:firstLine="0"/>
      </w:pPr>
      <w:r>
        <w:t xml:space="preserve"> </w:t>
      </w:r>
    </w:p>
    <w:p w:rsidR="00791FA7" w:rsidRDefault="009F4875">
      <w:pPr>
        <w:spacing w:after="0" w:line="240" w:lineRule="auto"/>
        <w:ind w:left="0" w:right="0" w:firstLine="0"/>
      </w:pPr>
      <w:r>
        <w:t xml:space="preserve"> </w:t>
      </w:r>
    </w:p>
    <w:p w:rsidR="00791FA7" w:rsidRDefault="009F4875">
      <w:pPr>
        <w:spacing w:after="0" w:line="240" w:lineRule="auto"/>
        <w:ind w:left="0" w:right="0" w:firstLine="0"/>
      </w:pPr>
      <w:r>
        <w:t xml:space="preserve"> </w:t>
      </w:r>
    </w:p>
    <w:tbl>
      <w:tblPr>
        <w:tblStyle w:val="TableGrid"/>
        <w:tblW w:w="13328" w:type="dxa"/>
        <w:tblInd w:w="1136" w:type="dxa"/>
        <w:tblCellMar>
          <w:top w:w="0" w:type="dxa"/>
          <w:left w:w="5" w:type="dxa"/>
          <w:bottom w:w="0" w:type="dxa"/>
          <w:right w:w="31" w:type="dxa"/>
        </w:tblCellMar>
        <w:tblLook w:val="04A0" w:firstRow="1" w:lastRow="0" w:firstColumn="1" w:lastColumn="0" w:noHBand="0" w:noVBand="1"/>
      </w:tblPr>
      <w:tblGrid>
        <w:gridCol w:w="2325"/>
        <w:gridCol w:w="221"/>
        <w:gridCol w:w="2023"/>
        <w:gridCol w:w="367"/>
        <w:gridCol w:w="805"/>
        <w:gridCol w:w="1064"/>
        <w:gridCol w:w="6523"/>
      </w:tblGrid>
      <w:tr w:rsidR="00791FA7">
        <w:trPr>
          <w:trHeight w:val="995"/>
        </w:trPr>
        <w:tc>
          <w:tcPr>
            <w:tcW w:w="133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3078" w:right="0" w:hanging="1465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 xml:space="preserve">Мониторинг достижения детьми планируемых результатов освоения основной общеобразовательной программы дошкольного </w:t>
            </w:r>
            <w:proofErr w:type="gramStart"/>
            <w:r>
              <w:rPr>
                <w:b/>
              </w:rPr>
              <w:t xml:space="preserve">образования: </w:t>
            </w:r>
            <w:r>
              <w:t xml:space="preserve"> </w:t>
            </w:r>
            <w:proofErr w:type="gramEnd"/>
          </w:p>
        </w:tc>
      </w:tr>
      <w:tr w:rsidR="00791FA7">
        <w:trPr>
          <w:trHeight w:val="514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14" w:right="0" w:firstLine="0"/>
              <w:jc w:val="left"/>
            </w:pPr>
            <w:r>
              <w:rPr>
                <w:b/>
              </w:rPr>
              <w:t xml:space="preserve">Наименование </w:t>
            </w:r>
            <w:r>
              <w:t xml:space="preserve"> </w:t>
            </w:r>
          </w:p>
        </w:tc>
        <w:tc>
          <w:tcPr>
            <w:tcW w:w="4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Сроки </w:t>
            </w:r>
            <w:r>
              <w:t xml:space="preserve"> 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</w:rPr>
              <w:t xml:space="preserve">Количество дней </w:t>
            </w:r>
            <w:r>
              <w:t xml:space="preserve"> </w:t>
            </w:r>
          </w:p>
        </w:tc>
      </w:tr>
      <w:tr w:rsidR="00791FA7">
        <w:trPr>
          <w:trHeight w:val="662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>Первичный мониторинг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4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513134">
            <w:pPr>
              <w:spacing w:after="0" w:line="276" w:lineRule="auto"/>
              <w:ind w:left="0" w:right="0" w:firstLine="0"/>
              <w:jc w:val="left"/>
            </w:pPr>
            <w:r>
              <w:t>04.12.2017 г. - 15.12.2017</w:t>
            </w:r>
            <w:r w:rsidR="009F4875">
              <w:t xml:space="preserve"> г.  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513134">
            <w:pPr>
              <w:spacing w:after="0" w:line="276" w:lineRule="auto"/>
              <w:ind w:left="0" w:right="0" w:firstLine="0"/>
              <w:jc w:val="center"/>
            </w:pPr>
            <w:r>
              <w:t>9</w:t>
            </w:r>
            <w:r w:rsidR="009F4875">
              <w:t xml:space="preserve"> дней  </w:t>
            </w:r>
          </w:p>
        </w:tc>
      </w:tr>
      <w:tr w:rsidR="00791FA7">
        <w:trPr>
          <w:trHeight w:val="661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lastRenderedPageBreak/>
              <w:t xml:space="preserve">Итоговый мониторинг  </w:t>
            </w:r>
          </w:p>
        </w:tc>
        <w:tc>
          <w:tcPr>
            <w:tcW w:w="4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513134">
            <w:pPr>
              <w:spacing w:after="0" w:line="276" w:lineRule="auto"/>
              <w:ind w:left="0" w:right="0" w:firstLine="0"/>
              <w:jc w:val="left"/>
            </w:pPr>
            <w:r>
              <w:t>21.05.2018 г. - 31.05.2018</w:t>
            </w:r>
            <w:r w:rsidR="009F4875">
              <w:t xml:space="preserve"> г.  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513134">
            <w:pPr>
              <w:spacing w:after="0" w:line="276" w:lineRule="auto"/>
              <w:ind w:left="0" w:right="0" w:firstLine="0"/>
              <w:jc w:val="center"/>
            </w:pPr>
            <w:r>
              <w:t>9</w:t>
            </w:r>
            <w:r w:rsidR="009F4875">
              <w:t xml:space="preserve"> дней  </w:t>
            </w:r>
          </w:p>
        </w:tc>
      </w:tr>
      <w:tr w:rsidR="00791FA7">
        <w:trPr>
          <w:trHeight w:val="662"/>
        </w:trPr>
        <w:tc>
          <w:tcPr>
            <w:tcW w:w="133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53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 xml:space="preserve"> Праздники для воспитанников </w:t>
            </w:r>
            <w:r>
              <w:t xml:space="preserve"> </w:t>
            </w:r>
          </w:p>
        </w:tc>
      </w:tr>
      <w:tr w:rsidR="00791FA7">
        <w:trPr>
          <w:trHeight w:val="511"/>
        </w:trPr>
        <w:tc>
          <w:tcPr>
            <w:tcW w:w="4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Наименование </w:t>
            </w:r>
            <w:r>
              <w:t xml:space="preserve"> </w:t>
            </w:r>
          </w:p>
        </w:tc>
        <w:tc>
          <w:tcPr>
            <w:tcW w:w="8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b/>
              </w:rPr>
              <w:t>даты</w:t>
            </w:r>
            <w:proofErr w:type="gramEnd"/>
            <w:r>
              <w:rPr>
                <w:b/>
              </w:rPr>
              <w:t xml:space="preserve"> </w:t>
            </w:r>
            <w:r>
              <w:t xml:space="preserve"> </w:t>
            </w:r>
          </w:p>
        </w:tc>
      </w:tr>
      <w:tr w:rsidR="00791FA7">
        <w:trPr>
          <w:trHeight w:val="511"/>
        </w:trPr>
        <w:tc>
          <w:tcPr>
            <w:tcW w:w="4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 xml:space="preserve">День Знаний  </w:t>
            </w:r>
          </w:p>
        </w:tc>
        <w:tc>
          <w:tcPr>
            <w:tcW w:w="8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513134">
            <w:pPr>
              <w:spacing w:after="0" w:line="276" w:lineRule="auto"/>
              <w:ind w:left="0" w:right="0" w:firstLine="0"/>
              <w:jc w:val="center"/>
            </w:pPr>
            <w:r>
              <w:t>04.09.2017</w:t>
            </w:r>
            <w:r w:rsidR="009F4875">
              <w:t xml:space="preserve"> г.  </w:t>
            </w:r>
          </w:p>
        </w:tc>
      </w:tr>
      <w:tr w:rsidR="00791FA7">
        <w:trPr>
          <w:trHeight w:val="511"/>
        </w:trPr>
        <w:tc>
          <w:tcPr>
            <w:tcW w:w="4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 xml:space="preserve">Праздник Осени   </w:t>
            </w:r>
          </w:p>
        </w:tc>
        <w:tc>
          <w:tcPr>
            <w:tcW w:w="8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513134">
            <w:pPr>
              <w:spacing w:after="0" w:line="276" w:lineRule="auto"/>
              <w:ind w:left="0" w:right="0" w:firstLine="0"/>
              <w:jc w:val="center"/>
            </w:pPr>
            <w:r>
              <w:t>17.10 – 27.10.2017</w:t>
            </w:r>
            <w:r w:rsidR="009F4875">
              <w:t xml:space="preserve"> г.  </w:t>
            </w:r>
          </w:p>
        </w:tc>
      </w:tr>
      <w:tr w:rsidR="00791FA7">
        <w:trPr>
          <w:trHeight w:val="996"/>
        </w:trPr>
        <w:tc>
          <w:tcPr>
            <w:tcW w:w="4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 xml:space="preserve">Новогодние утренники (по возрастным </w:t>
            </w:r>
            <w:proofErr w:type="gramStart"/>
            <w:r>
              <w:t xml:space="preserve">группам)  </w:t>
            </w:r>
            <w:proofErr w:type="gramEnd"/>
          </w:p>
        </w:tc>
        <w:tc>
          <w:tcPr>
            <w:tcW w:w="8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513134">
            <w:pPr>
              <w:spacing w:after="0" w:line="276" w:lineRule="auto"/>
              <w:ind w:left="0" w:right="0" w:firstLine="0"/>
              <w:jc w:val="center"/>
            </w:pPr>
            <w:r>
              <w:t>20 – 29.12.2017</w:t>
            </w:r>
            <w:r w:rsidR="009F4875">
              <w:t xml:space="preserve"> г.  </w:t>
            </w:r>
          </w:p>
        </w:tc>
      </w:tr>
      <w:tr w:rsidR="00791FA7">
        <w:trPr>
          <w:trHeight w:val="509"/>
        </w:trPr>
        <w:tc>
          <w:tcPr>
            <w:tcW w:w="4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 xml:space="preserve">День Защитника Отечества  </w:t>
            </w:r>
          </w:p>
        </w:tc>
        <w:tc>
          <w:tcPr>
            <w:tcW w:w="8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513134">
            <w:pPr>
              <w:spacing w:after="0" w:line="276" w:lineRule="auto"/>
              <w:ind w:left="0" w:right="0" w:firstLine="0"/>
              <w:jc w:val="center"/>
            </w:pPr>
            <w:r>
              <w:t>19-21 .02.2018</w:t>
            </w:r>
            <w:r w:rsidR="009F4875">
              <w:t xml:space="preserve"> г.  </w:t>
            </w:r>
          </w:p>
        </w:tc>
      </w:tr>
      <w:tr w:rsidR="00791FA7">
        <w:trPr>
          <w:trHeight w:val="511"/>
        </w:trPr>
        <w:tc>
          <w:tcPr>
            <w:tcW w:w="4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 xml:space="preserve">Международный женский день  </w:t>
            </w:r>
          </w:p>
        </w:tc>
        <w:tc>
          <w:tcPr>
            <w:tcW w:w="8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513134">
            <w:pPr>
              <w:spacing w:after="0" w:line="276" w:lineRule="auto"/>
              <w:ind w:left="0" w:right="0" w:firstLine="0"/>
              <w:jc w:val="center"/>
            </w:pPr>
            <w:r>
              <w:t>05-07. 03.2018</w:t>
            </w:r>
            <w:r w:rsidR="009F4875">
              <w:t xml:space="preserve"> г.  </w:t>
            </w:r>
          </w:p>
        </w:tc>
      </w:tr>
      <w:tr w:rsidR="00791FA7">
        <w:trPr>
          <w:trHeight w:val="509"/>
        </w:trPr>
        <w:tc>
          <w:tcPr>
            <w:tcW w:w="4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 xml:space="preserve">День Победы  </w:t>
            </w:r>
          </w:p>
        </w:tc>
        <w:tc>
          <w:tcPr>
            <w:tcW w:w="8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513134">
            <w:pPr>
              <w:spacing w:after="0" w:line="276" w:lineRule="auto"/>
              <w:ind w:left="0" w:right="0" w:firstLine="0"/>
              <w:jc w:val="center"/>
            </w:pPr>
            <w:r>
              <w:t>03.-04.05.2018</w:t>
            </w:r>
            <w:r w:rsidR="009F4875">
              <w:t xml:space="preserve"> г.  </w:t>
            </w:r>
          </w:p>
        </w:tc>
      </w:tr>
      <w:tr w:rsidR="00791FA7">
        <w:trPr>
          <w:trHeight w:val="662"/>
        </w:trPr>
        <w:tc>
          <w:tcPr>
            <w:tcW w:w="4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>Утренник «До свиданья, детский сад</w:t>
            </w:r>
            <w:proofErr w:type="gramStart"/>
            <w:r>
              <w:t xml:space="preserve">!»  </w:t>
            </w:r>
            <w:proofErr w:type="gramEnd"/>
          </w:p>
        </w:tc>
        <w:tc>
          <w:tcPr>
            <w:tcW w:w="8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513134">
            <w:pPr>
              <w:spacing w:after="0" w:line="276" w:lineRule="auto"/>
              <w:ind w:left="0" w:right="0" w:firstLine="0"/>
              <w:jc w:val="center"/>
            </w:pPr>
            <w:r>
              <w:t>28 - 30.05.2018</w:t>
            </w:r>
            <w:r w:rsidR="009F4875">
              <w:t xml:space="preserve"> г.  </w:t>
            </w:r>
          </w:p>
        </w:tc>
      </w:tr>
      <w:tr w:rsidR="00791FA7">
        <w:trPr>
          <w:trHeight w:val="662"/>
        </w:trPr>
        <w:tc>
          <w:tcPr>
            <w:tcW w:w="4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1" w:line="240" w:lineRule="auto"/>
              <w:ind w:left="0" w:right="0" w:firstLine="0"/>
              <w:jc w:val="left"/>
            </w:pPr>
            <w:r>
              <w:t xml:space="preserve">День защиты детей 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513134">
            <w:pPr>
              <w:spacing w:after="0" w:line="276" w:lineRule="auto"/>
              <w:ind w:left="0" w:right="0" w:firstLine="0"/>
              <w:jc w:val="center"/>
            </w:pPr>
            <w:r>
              <w:t>01.06.2018</w:t>
            </w:r>
            <w:r w:rsidR="009F4875">
              <w:t xml:space="preserve"> г.  </w:t>
            </w:r>
          </w:p>
        </w:tc>
      </w:tr>
      <w:tr w:rsidR="00791FA7">
        <w:trPr>
          <w:trHeight w:val="509"/>
        </w:trPr>
        <w:tc>
          <w:tcPr>
            <w:tcW w:w="133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 xml:space="preserve">Каникулярное время, праздничные (нерабочие) дни </w:t>
            </w:r>
            <w:r>
              <w:t xml:space="preserve"> </w:t>
            </w:r>
          </w:p>
        </w:tc>
      </w:tr>
      <w:tr w:rsidR="00791FA7">
        <w:trPr>
          <w:trHeight w:val="513"/>
        </w:trPr>
        <w:tc>
          <w:tcPr>
            <w:tcW w:w="68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9F4875">
            <w:pPr>
              <w:spacing w:after="0" w:line="276" w:lineRule="auto"/>
              <w:ind w:left="0" w:right="125" w:firstLine="0"/>
              <w:jc w:val="right"/>
            </w:pPr>
            <w:proofErr w:type="spellStart"/>
            <w:r>
              <w:rPr>
                <w:b/>
              </w:rPr>
              <w:t>Кани</w:t>
            </w:r>
            <w:proofErr w:type="spellEnd"/>
          </w:p>
        </w:tc>
        <w:tc>
          <w:tcPr>
            <w:tcW w:w="6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proofErr w:type="spellStart"/>
            <w:proofErr w:type="gramStart"/>
            <w:r>
              <w:rPr>
                <w:b/>
              </w:rPr>
              <w:t>кулы</w:t>
            </w:r>
            <w:proofErr w:type="spellEnd"/>
            <w:proofErr w:type="gramEnd"/>
            <w:r>
              <w:t xml:space="preserve"> </w:t>
            </w:r>
          </w:p>
        </w:tc>
      </w:tr>
      <w:tr w:rsidR="00791FA7">
        <w:trPr>
          <w:trHeight w:val="1051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4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251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</w:rPr>
              <w:t>Сроки/ даты</w:t>
            </w:r>
            <w:r>
              <w:t xml:space="preserve">  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119" w:right="0" w:hanging="470"/>
            </w:pPr>
            <w:r>
              <w:t xml:space="preserve">Количество </w:t>
            </w:r>
            <w:proofErr w:type="gramStart"/>
            <w:r>
              <w:t>каникулярных  праздничных</w:t>
            </w:r>
            <w:proofErr w:type="gramEnd"/>
            <w:r>
              <w:t xml:space="preserve"> дней  </w:t>
            </w:r>
          </w:p>
        </w:tc>
      </w:tr>
      <w:tr w:rsidR="00791FA7">
        <w:trPr>
          <w:trHeight w:val="667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 xml:space="preserve">Зимние каникулы </w:t>
            </w:r>
            <w:r>
              <w:t xml:space="preserve"> </w:t>
            </w:r>
          </w:p>
        </w:tc>
        <w:tc>
          <w:tcPr>
            <w:tcW w:w="4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513134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t>с</w:t>
            </w:r>
            <w:proofErr w:type="gramEnd"/>
            <w:r>
              <w:t xml:space="preserve"> 01.01.18. по 11.01.18</w:t>
            </w:r>
            <w:r w:rsidR="009F4875">
              <w:t xml:space="preserve"> г.  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11  </w:t>
            </w:r>
          </w:p>
        </w:tc>
      </w:tr>
      <w:tr w:rsidR="00791FA7">
        <w:trPr>
          <w:trHeight w:val="334"/>
        </w:trPr>
        <w:tc>
          <w:tcPr>
            <w:tcW w:w="2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</w:pPr>
          </w:p>
        </w:tc>
        <w:tc>
          <w:tcPr>
            <w:tcW w:w="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19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5F7E7"/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6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center"/>
            </w:pPr>
          </w:p>
        </w:tc>
      </w:tr>
      <w:tr w:rsidR="00791FA7" w:rsidTr="00513134">
        <w:trPr>
          <w:trHeight w:val="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19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91FA7" w:rsidRDefault="00791FA7">
            <w:pPr>
              <w:spacing w:after="0" w:line="276" w:lineRule="auto"/>
              <w:ind w:left="814" w:right="0" w:hanging="185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>
        <w:trPr>
          <w:trHeight w:val="662"/>
        </w:trPr>
        <w:tc>
          <w:tcPr>
            <w:tcW w:w="68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9F4875">
            <w:pPr>
              <w:spacing w:after="61" w:line="240" w:lineRule="auto"/>
              <w:ind w:left="0" w:right="50" w:firstLine="0"/>
              <w:jc w:val="right"/>
            </w:pPr>
            <w:r>
              <w:rPr>
                <w:b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13" w:firstLine="0"/>
              <w:jc w:val="right"/>
            </w:pPr>
            <w:r>
              <w:rPr>
                <w:b/>
              </w:rPr>
              <w:t xml:space="preserve">П </w:t>
            </w:r>
            <w:proofErr w:type="spellStart"/>
            <w:r>
              <w:rPr>
                <w:b/>
              </w:rPr>
              <w:t>разднич</w:t>
            </w:r>
            <w:proofErr w:type="spellEnd"/>
          </w:p>
        </w:tc>
        <w:tc>
          <w:tcPr>
            <w:tcW w:w="6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proofErr w:type="spellStart"/>
            <w:proofErr w:type="gramStart"/>
            <w:r>
              <w:rPr>
                <w:b/>
              </w:rPr>
              <w:t>ные</w:t>
            </w:r>
            <w:proofErr w:type="spellEnd"/>
            <w:proofErr w:type="gramEnd"/>
            <w:r>
              <w:rPr>
                <w:b/>
              </w:rPr>
              <w:t xml:space="preserve"> дни</w:t>
            </w:r>
            <w:r>
              <w:t xml:space="preserve">  </w:t>
            </w:r>
          </w:p>
        </w:tc>
      </w:tr>
      <w:tr w:rsidR="00791FA7">
        <w:trPr>
          <w:trHeight w:val="660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 xml:space="preserve">День народного единства  </w:t>
            </w:r>
          </w:p>
        </w:tc>
        <w:tc>
          <w:tcPr>
            <w:tcW w:w="3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E94428">
            <w:pPr>
              <w:spacing w:after="0" w:line="276" w:lineRule="auto"/>
              <w:ind w:left="0" w:right="0" w:firstLine="0"/>
              <w:jc w:val="center"/>
            </w:pPr>
            <w:r>
              <w:t>5 ноября 2017</w:t>
            </w:r>
            <w:r w:rsidR="009F4875">
              <w:t xml:space="preserve"> г. 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6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330" w:right="0" w:firstLine="0"/>
              <w:jc w:val="left"/>
            </w:pPr>
            <w:r>
              <w:t xml:space="preserve">1 день  </w:t>
            </w:r>
          </w:p>
        </w:tc>
      </w:tr>
      <w:tr w:rsidR="00791FA7">
        <w:trPr>
          <w:trHeight w:val="663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 xml:space="preserve">Новогодние праздники   </w:t>
            </w:r>
          </w:p>
        </w:tc>
        <w:tc>
          <w:tcPr>
            <w:tcW w:w="3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E94428">
            <w:pPr>
              <w:spacing w:after="0" w:line="276" w:lineRule="auto"/>
              <w:ind w:left="0" w:right="0" w:firstLine="0"/>
              <w:jc w:val="center"/>
            </w:pPr>
            <w:r>
              <w:t>1 – 11 января 2018</w:t>
            </w:r>
            <w:r w:rsidR="009F4875">
              <w:t xml:space="preserve"> г.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6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249" w:right="0" w:firstLine="0"/>
              <w:jc w:val="left"/>
            </w:pPr>
            <w:r>
              <w:t xml:space="preserve">11 дней  </w:t>
            </w:r>
          </w:p>
        </w:tc>
      </w:tr>
      <w:tr w:rsidR="00791FA7">
        <w:trPr>
          <w:trHeight w:val="662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 xml:space="preserve">День защитников отечества </w:t>
            </w:r>
          </w:p>
        </w:tc>
        <w:tc>
          <w:tcPr>
            <w:tcW w:w="3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E94428">
            <w:pPr>
              <w:spacing w:after="0" w:line="276" w:lineRule="auto"/>
              <w:ind w:left="0" w:right="0" w:firstLine="0"/>
              <w:jc w:val="center"/>
            </w:pPr>
            <w:r>
              <w:t>23.02.2018</w:t>
            </w:r>
            <w:r w:rsidR="009F4875">
              <w:t xml:space="preserve">г.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6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E94428">
            <w:pPr>
              <w:spacing w:after="0" w:line="276" w:lineRule="auto"/>
              <w:ind w:left="2393" w:right="0" w:firstLine="0"/>
              <w:jc w:val="left"/>
            </w:pPr>
            <w:r>
              <w:t xml:space="preserve">1 день  </w:t>
            </w:r>
          </w:p>
        </w:tc>
      </w:tr>
      <w:tr w:rsidR="00791FA7">
        <w:trPr>
          <w:trHeight w:val="996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 xml:space="preserve">Международный женский день  </w:t>
            </w:r>
          </w:p>
        </w:tc>
        <w:tc>
          <w:tcPr>
            <w:tcW w:w="3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E94428">
            <w:pPr>
              <w:spacing w:after="0" w:line="276" w:lineRule="auto"/>
              <w:ind w:left="0" w:right="0" w:firstLine="0"/>
              <w:jc w:val="left"/>
            </w:pPr>
            <w:r>
              <w:t xml:space="preserve">        </w:t>
            </w:r>
            <w:proofErr w:type="gramStart"/>
            <w:r>
              <w:t>8  марта</w:t>
            </w:r>
            <w:proofErr w:type="gramEnd"/>
            <w:r>
              <w:t xml:space="preserve"> 2018</w:t>
            </w:r>
            <w:r w:rsidR="009F4875">
              <w:t xml:space="preserve"> г. 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6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E94428">
            <w:pPr>
              <w:spacing w:after="0" w:line="276" w:lineRule="auto"/>
              <w:ind w:left="2369" w:right="0" w:firstLine="0"/>
              <w:jc w:val="left"/>
            </w:pPr>
            <w:r>
              <w:t xml:space="preserve">1 день  </w:t>
            </w:r>
          </w:p>
        </w:tc>
      </w:tr>
      <w:tr w:rsidR="00791FA7">
        <w:trPr>
          <w:trHeight w:val="663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 xml:space="preserve">Праздник Весны и Труда  </w:t>
            </w:r>
          </w:p>
        </w:tc>
        <w:tc>
          <w:tcPr>
            <w:tcW w:w="3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E94428">
            <w:pPr>
              <w:spacing w:after="0" w:line="276" w:lineRule="auto"/>
              <w:ind w:left="0" w:right="0" w:firstLine="0"/>
              <w:jc w:val="center"/>
            </w:pPr>
            <w:r>
              <w:t xml:space="preserve"> 01.05.-02.05. 2018</w:t>
            </w:r>
            <w:r w:rsidR="009F4875">
              <w:t xml:space="preserve"> г. 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6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E94428">
            <w:pPr>
              <w:spacing w:after="0" w:line="276" w:lineRule="auto"/>
              <w:ind w:left="2366" w:right="0" w:firstLine="0"/>
              <w:jc w:val="left"/>
            </w:pPr>
            <w:r>
              <w:t>2</w:t>
            </w:r>
            <w:r w:rsidR="009F4875">
              <w:t xml:space="preserve"> дня  </w:t>
            </w:r>
          </w:p>
        </w:tc>
      </w:tr>
      <w:tr w:rsidR="00791FA7">
        <w:trPr>
          <w:trHeight w:val="509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 xml:space="preserve">День Победы  </w:t>
            </w:r>
          </w:p>
        </w:tc>
        <w:tc>
          <w:tcPr>
            <w:tcW w:w="3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E94428">
            <w:pPr>
              <w:spacing w:after="0" w:line="276" w:lineRule="auto"/>
              <w:ind w:left="0" w:right="0" w:firstLine="0"/>
              <w:jc w:val="center"/>
            </w:pPr>
            <w:r>
              <w:t>09.05.- 10.05  2018</w:t>
            </w:r>
            <w:r w:rsidR="009F4875">
              <w:t xml:space="preserve">г.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6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E94428">
            <w:pPr>
              <w:spacing w:after="0" w:line="276" w:lineRule="auto"/>
              <w:ind w:left="2369" w:right="0" w:firstLine="0"/>
              <w:jc w:val="left"/>
            </w:pPr>
            <w:r>
              <w:t>2</w:t>
            </w:r>
            <w:r w:rsidR="009F4875">
              <w:t xml:space="preserve">дня  </w:t>
            </w:r>
          </w:p>
        </w:tc>
      </w:tr>
      <w:tr w:rsidR="00791FA7">
        <w:trPr>
          <w:trHeight w:val="996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 xml:space="preserve">День России  </w:t>
            </w:r>
          </w:p>
        </w:tc>
        <w:tc>
          <w:tcPr>
            <w:tcW w:w="3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E94428">
            <w:pPr>
              <w:spacing w:after="131" w:line="240" w:lineRule="auto"/>
              <w:ind w:left="0" w:right="0" w:firstLine="0"/>
              <w:jc w:val="center"/>
            </w:pPr>
            <w:r>
              <w:t>12.06.  2018</w:t>
            </w:r>
            <w:r w:rsidR="009F4875">
              <w:t xml:space="preserve">г. 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 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6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E94428">
            <w:pPr>
              <w:spacing w:after="0" w:line="276" w:lineRule="auto"/>
              <w:ind w:left="2366" w:right="0" w:firstLine="0"/>
              <w:jc w:val="left"/>
            </w:pPr>
            <w:r>
              <w:t xml:space="preserve">1 день  </w:t>
            </w:r>
          </w:p>
        </w:tc>
      </w:tr>
      <w:tr w:rsidR="00791FA7">
        <w:trPr>
          <w:trHeight w:val="995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 xml:space="preserve">День народного единства </w:t>
            </w:r>
          </w:p>
        </w:tc>
        <w:tc>
          <w:tcPr>
            <w:tcW w:w="3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E94428">
            <w:pPr>
              <w:spacing w:after="0" w:line="276" w:lineRule="auto"/>
              <w:ind w:left="0" w:right="0" w:firstLine="0"/>
              <w:jc w:val="center"/>
            </w:pPr>
            <w:r>
              <w:t>05</w:t>
            </w:r>
            <w:r w:rsidR="009F4875">
              <w:t xml:space="preserve">.11.2017г. </w:t>
            </w:r>
          </w:p>
        </w:tc>
        <w:tc>
          <w:tcPr>
            <w:tcW w:w="7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1 день </w:t>
            </w:r>
          </w:p>
        </w:tc>
      </w:tr>
      <w:tr w:rsidR="00791FA7">
        <w:trPr>
          <w:trHeight w:val="511"/>
        </w:trPr>
        <w:tc>
          <w:tcPr>
            <w:tcW w:w="133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597" w:right="0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 xml:space="preserve"> Мероприятия, проводимые в летний оздоровительный период </w:t>
            </w:r>
            <w:r>
              <w:t xml:space="preserve"> </w:t>
            </w:r>
          </w:p>
        </w:tc>
      </w:tr>
      <w:tr w:rsidR="00791FA7">
        <w:trPr>
          <w:trHeight w:val="509"/>
        </w:trPr>
        <w:tc>
          <w:tcPr>
            <w:tcW w:w="4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</w:rPr>
              <w:lastRenderedPageBreak/>
              <w:t xml:space="preserve">Наименование </w:t>
            </w:r>
            <w:r>
              <w:t xml:space="preserve"> </w:t>
            </w:r>
          </w:p>
        </w:tc>
        <w:tc>
          <w:tcPr>
            <w:tcW w:w="8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Сроки </w:t>
            </w:r>
            <w:r>
              <w:t xml:space="preserve"> </w:t>
            </w:r>
          </w:p>
        </w:tc>
      </w:tr>
      <w:tr w:rsidR="00791FA7">
        <w:trPr>
          <w:trHeight w:val="514"/>
        </w:trPr>
        <w:tc>
          <w:tcPr>
            <w:tcW w:w="4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 xml:space="preserve">Спортивные развлечения  </w:t>
            </w:r>
          </w:p>
        </w:tc>
        <w:tc>
          <w:tcPr>
            <w:tcW w:w="8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Июнь- август  </w:t>
            </w:r>
          </w:p>
        </w:tc>
      </w:tr>
      <w:tr w:rsidR="00791FA7">
        <w:trPr>
          <w:trHeight w:val="512"/>
        </w:trPr>
        <w:tc>
          <w:tcPr>
            <w:tcW w:w="49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 xml:space="preserve">Музыкальные развлечения  </w:t>
            </w:r>
          </w:p>
        </w:tc>
        <w:tc>
          <w:tcPr>
            <w:tcW w:w="8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Июнь - август  </w:t>
            </w:r>
          </w:p>
        </w:tc>
      </w:tr>
    </w:tbl>
    <w:p w:rsidR="00791FA7" w:rsidRDefault="009F4875">
      <w:pPr>
        <w:spacing w:after="133" w:line="240" w:lineRule="auto"/>
        <w:ind w:left="0" w:right="0" w:firstLine="0"/>
        <w:jc w:val="left"/>
      </w:pPr>
      <w:r>
        <w:t xml:space="preserve"> </w:t>
      </w:r>
    </w:p>
    <w:p w:rsidR="00791FA7" w:rsidRDefault="009F4875">
      <w:pPr>
        <w:spacing w:after="47" w:line="240" w:lineRule="auto"/>
        <w:ind w:left="0" w:right="0" w:firstLine="0"/>
        <w:jc w:val="center"/>
      </w:pPr>
      <w:r>
        <w:rPr>
          <w:b/>
        </w:rPr>
        <w:t xml:space="preserve"> </w:t>
      </w:r>
    </w:p>
    <w:p w:rsidR="00791FA7" w:rsidRDefault="009F4875">
      <w:pPr>
        <w:spacing w:after="106" w:line="240" w:lineRule="auto"/>
        <w:ind w:left="0" w:right="0" w:firstLine="0"/>
        <w:jc w:val="center"/>
      </w:pPr>
      <w:r>
        <w:rPr>
          <w:b/>
        </w:rPr>
        <w:t xml:space="preserve"> </w:t>
      </w:r>
    </w:p>
    <w:p w:rsidR="00791FA7" w:rsidRDefault="009F4875">
      <w:pPr>
        <w:pStyle w:val="1"/>
        <w:ind w:left="3976" w:right="3966"/>
      </w:pPr>
      <w:r>
        <w:t>Примерное распределен</w:t>
      </w:r>
      <w:r w:rsidR="00E94428">
        <w:t>ие занятий по рисованию на 20167– 2018</w:t>
      </w:r>
      <w:r>
        <w:t xml:space="preserve"> учебный год </w:t>
      </w:r>
    </w:p>
    <w:tbl>
      <w:tblPr>
        <w:tblStyle w:val="TableGrid"/>
        <w:tblW w:w="11834" w:type="dxa"/>
        <w:tblInd w:w="0" w:type="dxa"/>
        <w:tblCellMar>
          <w:top w:w="0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229"/>
        <w:gridCol w:w="2151"/>
        <w:gridCol w:w="2151"/>
        <w:gridCol w:w="2150"/>
        <w:gridCol w:w="2153"/>
      </w:tblGrid>
      <w:tr w:rsidR="00E94428" w:rsidTr="00E94428">
        <w:trPr>
          <w:trHeight w:val="83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Виды занятий 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91" w:right="29" w:firstLine="0"/>
              <w:jc w:val="center"/>
            </w:pPr>
            <w:proofErr w:type="gramStart"/>
            <w:r>
              <w:rPr>
                <w:b/>
                <w:sz w:val="24"/>
              </w:rPr>
              <w:t>первая</w:t>
            </w:r>
            <w:proofErr w:type="gramEnd"/>
            <w:r>
              <w:rPr>
                <w:b/>
                <w:sz w:val="24"/>
              </w:rPr>
              <w:t xml:space="preserve"> младшая 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96" w:right="32" w:firstLine="0"/>
              <w:jc w:val="center"/>
            </w:pPr>
            <w:proofErr w:type="gramStart"/>
            <w:r>
              <w:rPr>
                <w:b/>
                <w:sz w:val="24"/>
              </w:rPr>
              <w:t>вторая</w:t>
            </w:r>
            <w:proofErr w:type="gramEnd"/>
            <w:r>
              <w:rPr>
                <w:b/>
                <w:sz w:val="24"/>
              </w:rPr>
              <w:t xml:space="preserve"> младшая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46" w:line="240" w:lineRule="auto"/>
              <w:ind w:left="0" w:right="0" w:firstLine="0"/>
              <w:jc w:val="center"/>
            </w:pPr>
            <w:proofErr w:type="gramStart"/>
            <w:r>
              <w:rPr>
                <w:b/>
                <w:sz w:val="24"/>
              </w:rPr>
              <w:t>средняя</w:t>
            </w:r>
            <w:proofErr w:type="gramEnd"/>
            <w:r>
              <w:rPr>
                <w:b/>
                <w:sz w:val="24"/>
              </w:rPr>
              <w:t xml:space="preserve"> </w:t>
            </w:r>
          </w:p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b/>
                <w:sz w:val="24"/>
              </w:rPr>
              <w:t>группа</w:t>
            </w:r>
            <w:proofErr w:type="gram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46" w:line="240" w:lineRule="auto"/>
              <w:ind w:left="0" w:right="0" w:firstLine="0"/>
              <w:jc w:val="center"/>
            </w:pPr>
            <w:proofErr w:type="gramStart"/>
            <w:r>
              <w:rPr>
                <w:b/>
                <w:sz w:val="24"/>
              </w:rPr>
              <w:t>старшая</w:t>
            </w:r>
            <w:proofErr w:type="gramEnd"/>
            <w:r>
              <w:rPr>
                <w:b/>
                <w:sz w:val="24"/>
              </w:rPr>
              <w:t xml:space="preserve"> </w:t>
            </w:r>
          </w:p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b/>
                <w:sz w:val="24"/>
              </w:rPr>
              <w:t>группа</w:t>
            </w:r>
            <w:proofErr w:type="gramEnd"/>
            <w:r>
              <w:rPr>
                <w:b/>
                <w:sz w:val="24"/>
              </w:rPr>
              <w:t xml:space="preserve"> </w:t>
            </w:r>
          </w:p>
        </w:tc>
      </w:tr>
      <w:tr w:rsidR="00E94428" w:rsidTr="00E94428">
        <w:trPr>
          <w:trHeight w:val="55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Количество занятий в год 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 xml:space="preserve">72 </w:t>
            </w:r>
          </w:p>
        </w:tc>
      </w:tr>
      <w:tr w:rsidR="00E94428" w:rsidTr="00E94428">
        <w:trPr>
          <w:trHeight w:val="569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proofErr w:type="gramStart"/>
            <w:r>
              <w:rPr>
                <w:b/>
                <w:sz w:val="24"/>
              </w:rPr>
              <w:t>количество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  <w:t xml:space="preserve">занятий </w:t>
            </w:r>
            <w:r>
              <w:rPr>
                <w:b/>
                <w:sz w:val="24"/>
              </w:rPr>
              <w:tab/>
              <w:t xml:space="preserve">в неделю 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</w:tr>
      <w:tr w:rsidR="00E94428" w:rsidTr="00E94428">
        <w:trPr>
          <w:trHeight w:val="553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proofErr w:type="gramStart"/>
            <w:r>
              <w:rPr>
                <w:b/>
                <w:sz w:val="24"/>
              </w:rPr>
              <w:t>предметное</w:t>
            </w:r>
            <w:proofErr w:type="gramEnd"/>
            <w:r>
              <w:rPr>
                <w:b/>
                <w:sz w:val="24"/>
              </w:rPr>
              <w:t xml:space="preserve"> рисование 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23 (65%) 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23 (65%)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18 (50%)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 xml:space="preserve">9 (12,5%) </w:t>
            </w:r>
          </w:p>
        </w:tc>
      </w:tr>
      <w:tr w:rsidR="00E94428" w:rsidTr="00E94428">
        <w:trPr>
          <w:trHeight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proofErr w:type="gramStart"/>
            <w:r>
              <w:rPr>
                <w:b/>
                <w:sz w:val="24"/>
              </w:rPr>
              <w:t>с</w:t>
            </w:r>
            <w:proofErr w:type="gramEnd"/>
            <w:r>
              <w:rPr>
                <w:b/>
                <w:sz w:val="24"/>
              </w:rPr>
              <w:t xml:space="preserve"> натуры 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 xml:space="preserve">9 (12,5%) </w:t>
            </w:r>
          </w:p>
        </w:tc>
      </w:tr>
      <w:tr w:rsidR="00E94428" w:rsidTr="00E94428">
        <w:trPr>
          <w:trHeight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proofErr w:type="gramStart"/>
            <w:r>
              <w:rPr>
                <w:b/>
                <w:sz w:val="24"/>
              </w:rPr>
              <w:t>сюжетное</w:t>
            </w:r>
            <w:proofErr w:type="gram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 xml:space="preserve">18 (25%) </w:t>
            </w:r>
          </w:p>
        </w:tc>
      </w:tr>
      <w:tr w:rsidR="00E94428" w:rsidTr="00E94428">
        <w:trPr>
          <w:trHeight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proofErr w:type="gramStart"/>
            <w:r>
              <w:rPr>
                <w:b/>
                <w:sz w:val="24"/>
              </w:rPr>
              <w:t>декоративное</w:t>
            </w:r>
            <w:proofErr w:type="gram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9 (25%)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 xml:space="preserve">18 (25%) </w:t>
            </w:r>
          </w:p>
        </w:tc>
      </w:tr>
      <w:tr w:rsidR="00E94428" w:rsidTr="00E94428">
        <w:trPr>
          <w:trHeight w:val="286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proofErr w:type="gramStart"/>
            <w:r>
              <w:rPr>
                <w:b/>
                <w:sz w:val="24"/>
              </w:rPr>
              <w:t>по</w:t>
            </w:r>
            <w:proofErr w:type="gramEnd"/>
            <w:r>
              <w:rPr>
                <w:b/>
                <w:sz w:val="24"/>
              </w:rPr>
              <w:t xml:space="preserve"> замыслу 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 (35%) 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 (35%)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9 (25%)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2" w:right="0" w:firstLine="0"/>
              <w:jc w:val="left"/>
            </w:pPr>
            <w:r>
              <w:rPr>
                <w:sz w:val="24"/>
              </w:rPr>
              <w:t xml:space="preserve">18 (25%) </w:t>
            </w:r>
          </w:p>
        </w:tc>
      </w:tr>
    </w:tbl>
    <w:p w:rsidR="00791FA7" w:rsidRDefault="009F4875">
      <w:pPr>
        <w:spacing w:after="118" w:line="240" w:lineRule="auto"/>
        <w:ind w:left="0" w:right="0" w:firstLine="0"/>
        <w:jc w:val="left"/>
      </w:pPr>
      <w:r>
        <w:rPr>
          <w:b/>
          <w:sz w:val="32"/>
        </w:rPr>
        <w:t xml:space="preserve"> </w:t>
      </w:r>
    </w:p>
    <w:p w:rsidR="00E94428" w:rsidRDefault="00E94428">
      <w:pPr>
        <w:spacing w:after="0" w:line="240" w:lineRule="auto"/>
        <w:ind w:right="0"/>
        <w:jc w:val="left"/>
        <w:rPr>
          <w:b/>
          <w:sz w:val="32"/>
        </w:rPr>
      </w:pPr>
    </w:p>
    <w:p w:rsidR="00E94428" w:rsidRDefault="00E94428">
      <w:pPr>
        <w:spacing w:after="0" w:line="240" w:lineRule="auto"/>
        <w:ind w:right="0"/>
        <w:jc w:val="left"/>
        <w:rPr>
          <w:b/>
          <w:sz w:val="32"/>
        </w:rPr>
      </w:pPr>
    </w:p>
    <w:p w:rsidR="00E94428" w:rsidRDefault="00E94428">
      <w:pPr>
        <w:spacing w:after="0" w:line="240" w:lineRule="auto"/>
        <w:ind w:right="0"/>
        <w:jc w:val="left"/>
        <w:rPr>
          <w:b/>
          <w:sz w:val="32"/>
        </w:rPr>
      </w:pPr>
    </w:p>
    <w:p w:rsidR="00791FA7" w:rsidRDefault="009F4875">
      <w:pPr>
        <w:spacing w:after="0" w:line="240" w:lineRule="auto"/>
        <w:ind w:right="0"/>
        <w:jc w:val="left"/>
      </w:pPr>
      <w:r>
        <w:rPr>
          <w:b/>
          <w:sz w:val="32"/>
        </w:rPr>
        <w:t xml:space="preserve"> Приложение1 </w:t>
      </w:r>
    </w:p>
    <w:p w:rsidR="00791FA7" w:rsidRDefault="009F4875">
      <w:pPr>
        <w:spacing w:after="105" w:line="240" w:lineRule="auto"/>
        <w:ind w:right="0"/>
        <w:jc w:val="left"/>
      </w:pPr>
      <w:r>
        <w:rPr>
          <w:b/>
          <w:sz w:val="32"/>
        </w:rPr>
        <w:lastRenderedPageBreak/>
        <w:t xml:space="preserve">                                                            Учебный план на неделю, месяц, год                               Приложение1  </w:t>
      </w:r>
    </w:p>
    <w:p w:rsidR="00791FA7" w:rsidRDefault="009F4875">
      <w:pPr>
        <w:pStyle w:val="1"/>
      </w:pPr>
      <w:r>
        <w:t>Младшая группа</w:t>
      </w:r>
      <w:r>
        <w:rPr>
          <w:sz w:val="32"/>
        </w:rPr>
        <w:t xml:space="preserve"> </w:t>
      </w:r>
    </w:p>
    <w:p w:rsidR="00791FA7" w:rsidRDefault="00E94428">
      <w:pPr>
        <w:pStyle w:val="1"/>
      </w:pPr>
      <w:r>
        <w:t>2017 – 2018</w:t>
      </w:r>
      <w:r w:rsidR="009F4875">
        <w:t xml:space="preserve"> учебный год. </w:t>
      </w:r>
    </w:p>
    <w:tbl>
      <w:tblPr>
        <w:tblStyle w:val="TableGrid"/>
        <w:tblW w:w="14741" w:type="dxa"/>
        <w:tblInd w:w="5" w:type="dxa"/>
        <w:tblCellMar>
          <w:top w:w="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207"/>
        <w:gridCol w:w="6087"/>
        <w:gridCol w:w="1602"/>
        <w:gridCol w:w="1702"/>
        <w:gridCol w:w="2143"/>
      </w:tblGrid>
      <w:tr w:rsidR="00791FA7">
        <w:trPr>
          <w:trHeight w:val="655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b/>
                <w:sz w:val="24"/>
              </w:rPr>
              <w:t>образовательная</w:t>
            </w:r>
            <w:proofErr w:type="gramEnd"/>
            <w:r>
              <w:rPr>
                <w:b/>
                <w:sz w:val="24"/>
              </w:rPr>
              <w:t xml:space="preserve"> область </w:t>
            </w: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b/>
              </w:rPr>
              <w:t>вид</w:t>
            </w:r>
            <w:proofErr w:type="gramEnd"/>
            <w:r>
              <w:rPr>
                <w:b/>
              </w:rPr>
              <w:t xml:space="preserve"> организованной образовательной деятельности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В неделю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В месяц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В год </w:t>
            </w:r>
          </w:p>
        </w:tc>
      </w:tr>
      <w:tr w:rsidR="00791FA7">
        <w:trPr>
          <w:trHeight w:val="653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b/>
                <w:sz w:val="24"/>
              </w:rPr>
              <w:t>познавательное</w:t>
            </w:r>
            <w:proofErr w:type="gramEnd"/>
            <w:r>
              <w:rPr>
                <w:b/>
                <w:sz w:val="24"/>
              </w:rPr>
              <w:t xml:space="preserve"> развитие </w:t>
            </w: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r>
              <w:t xml:space="preserve">ФЭМП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36 </w:t>
            </w:r>
          </w:p>
        </w:tc>
      </w:tr>
      <w:tr w:rsidR="00791FA7">
        <w:trPr>
          <w:trHeight w:val="84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45" w:line="240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ознакомление</w:t>
            </w:r>
            <w:proofErr w:type="gramEnd"/>
            <w:r>
              <w:rPr>
                <w:sz w:val="24"/>
              </w:rPr>
              <w:t xml:space="preserve"> с предметным окружением, </w:t>
            </w:r>
          </w:p>
          <w:p w:rsidR="00791FA7" w:rsidRDefault="009F4875">
            <w:pPr>
              <w:spacing w:after="45" w:line="240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социальным</w:t>
            </w:r>
            <w:proofErr w:type="gramEnd"/>
            <w:r>
              <w:rPr>
                <w:sz w:val="24"/>
              </w:rPr>
              <w:t xml:space="preserve"> миром, с миром природы, ОБЖ, ПДД,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исследовательская</w:t>
            </w:r>
            <w:proofErr w:type="gramEnd"/>
            <w:r>
              <w:rPr>
                <w:sz w:val="24"/>
              </w:rPr>
              <w:t xml:space="preserve"> деятельность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36 </w:t>
            </w:r>
          </w:p>
        </w:tc>
      </w:tr>
      <w:tr w:rsidR="00791FA7">
        <w:trPr>
          <w:trHeight w:val="562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44" w:line="240" w:lineRule="auto"/>
              <w:ind w:left="0" w:right="0" w:firstLine="0"/>
              <w:jc w:val="center"/>
            </w:pPr>
            <w:proofErr w:type="gramStart"/>
            <w:r>
              <w:rPr>
                <w:b/>
                <w:sz w:val="24"/>
              </w:rPr>
              <w:t>речевое</w:t>
            </w:r>
            <w:proofErr w:type="gramEnd"/>
            <w:r>
              <w:rPr>
                <w:b/>
                <w:sz w:val="24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b/>
                <w:sz w:val="24"/>
              </w:rPr>
              <w:t>развитие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развитие</w:t>
            </w:r>
            <w:proofErr w:type="gramEnd"/>
            <w:r>
              <w:rPr>
                <w:sz w:val="24"/>
              </w:rPr>
              <w:t xml:space="preserve"> речи чередуется с ознакомлением с художественной литературой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36 </w:t>
            </w:r>
          </w:p>
        </w:tc>
      </w:tr>
      <w:tr w:rsidR="00791FA7">
        <w:trPr>
          <w:trHeight w:val="286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b/>
                <w:sz w:val="24"/>
              </w:rPr>
              <w:t>художественно</w:t>
            </w:r>
            <w:proofErr w:type="gramEnd"/>
            <w:r>
              <w:rPr>
                <w:b/>
                <w:sz w:val="24"/>
              </w:rPr>
              <w:t xml:space="preserve"> – эстетическое развитие </w:t>
            </w: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рисование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36 </w:t>
            </w:r>
          </w:p>
        </w:tc>
      </w:tr>
      <w:tr w:rsidR="00791FA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лепка</w:t>
            </w:r>
            <w:proofErr w:type="gramEnd"/>
            <w:r>
              <w:rPr>
                <w:sz w:val="24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18 </w:t>
            </w:r>
          </w:p>
        </w:tc>
      </w:tr>
      <w:tr w:rsidR="00791FA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аппликация</w:t>
            </w:r>
            <w:proofErr w:type="gramEnd"/>
            <w:r>
              <w:rPr>
                <w:sz w:val="24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05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18 </w:t>
            </w:r>
          </w:p>
        </w:tc>
      </w:tr>
      <w:tr w:rsidR="00791FA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музыка</w:t>
            </w:r>
            <w:proofErr w:type="gramEnd"/>
            <w:r>
              <w:rPr>
                <w:sz w:val="24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72 </w:t>
            </w:r>
          </w:p>
        </w:tc>
      </w:tr>
      <w:tr w:rsidR="00791FA7">
        <w:trPr>
          <w:trHeight w:val="562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Физическое развитие </w:t>
            </w: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физическая</w:t>
            </w:r>
            <w:proofErr w:type="gramEnd"/>
            <w:r>
              <w:rPr>
                <w:sz w:val="24"/>
              </w:rPr>
              <w:t xml:space="preserve"> культура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108 </w:t>
            </w:r>
          </w:p>
        </w:tc>
      </w:tr>
      <w:tr w:rsidR="00791FA7">
        <w:trPr>
          <w:trHeight w:val="288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всего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40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360 </w:t>
            </w:r>
          </w:p>
        </w:tc>
      </w:tr>
      <w:tr w:rsidR="00791FA7">
        <w:trPr>
          <w:trHeight w:val="479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i/>
                <w:sz w:val="20"/>
              </w:rPr>
              <w:t>Социальнокоммуникативное</w:t>
            </w:r>
            <w:proofErr w:type="spellEnd"/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1267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 xml:space="preserve"> </w:t>
            </w:r>
          </w:p>
        </w:tc>
      </w:tr>
      <w:tr w:rsidR="00791FA7">
        <w:trPr>
          <w:trHeight w:val="219"/>
        </w:trPr>
        <w:tc>
          <w:tcPr>
            <w:tcW w:w="2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rFonts w:ascii="Arial" w:eastAsia="Arial" w:hAnsi="Arial" w:cs="Arial"/>
                <w:b/>
                <w:i/>
                <w:sz w:val="20"/>
              </w:rPr>
              <w:t>развитие</w:t>
            </w:r>
            <w:proofErr w:type="gramEnd"/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2679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55" w:line="240" w:lineRule="auto"/>
              <w:ind w:left="0" w:right="0" w:firstLine="0"/>
              <w:jc w:val="center"/>
            </w:pPr>
            <w:r>
              <w:t xml:space="preserve"> </w:t>
            </w:r>
          </w:p>
          <w:p w:rsidR="00791FA7" w:rsidRDefault="009F4875">
            <w:pPr>
              <w:spacing w:after="15" w:line="233" w:lineRule="auto"/>
              <w:ind w:left="0" w:right="0" w:firstLine="0"/>
              <w:jc w:val="center"/>
            </w:pPr>
            <w:r>
              <w:lastRenderedPageBreak/>
              <w:t xml:space="preserve">Совместная деятельность, режимные моменты, в </w:t>
            </w:r>
            <w:proofErr w:type="gramStart"/>
            <w:r>
              <w:t>ООД  данная</w:t>
            </w:r>
            <w:proofErr w:type="gramEnd"/>
            <w:r>
              <w:t xml:space="preserve"> область решается интегрировано в ходе освоения всех  образовательных областей наряду с задачами, отражающими специфику каждой образовательной области.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t>.</w:t>
            </w:r>
            <w:r>
              <w:rPr>
                <w:sz w:val="24"/>
              </w:rPr>
              <w:t xml:space="preserve"> </w:t>
            </w:r>
          </w:p>
        </w:tc>
      </w:tr>
      <w:tr w:rsidR="00791FA7">
        <w:trPr>
          <w:trHeight w:val="927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32" w:line="233" w:lineRule="auto"/>
              <w:ind w:left="0" w:right="0" w:firstLine="0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Формирование начальных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rFonts w:ascii="Arial" w:eastAsia="Arial" w:hAnsi="Arial" w:cs="Arial"/>
                <w:b/>
                <w:i/>
                <w:sz w:val="20"/>
              </w:rPr>
              <w:t>представлений</w:t>
            </w:r>
            <w:proofErr w:type="gramEnd"/>
            <w:r>
              <w:rPr>
                <w:rFonts w:ascii="Arial" w:eastAsia="Arial" w:hAnsi="Arial" w:cs="Arial"/>
                <w:b/>
                <w:i/>
                <w:sz w:val="20"/>
              </w:rPr>
              <w:t xml:space="preserve"> о ЗОЖ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>
        <w:trPr>
          <w:trHeight w:val="47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lastRenderedPageBreak/>
              <w:t>Приобщение к искусству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>
        <w:trPr>
          <w:trHeight w:val="698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i/>
                <w:sz w:val="20"/>
              </w:rPr>
              <w:lastRenderedPageBreak/>
              <w:t>Конструктивномодельная</w:t>
            </w:r>
            <w:proofErr w:type="spellEnd"/>
            <w:r>
              <w:rPr>
                <w:rFonts w:ascii="Arial" w:eastAsia="Arial" w:hAnsi="Arial" w:cs="Arial"/>
                <w:b/>
                <w:i/>
                <w:sz w:val="20"/>
              </w:rPr>
              <w:t xml:space="preserve"> деятельность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</w:tbl>
    <w:p w:rsidR="00791FA7" w:rsidRDefault="009F4875">
      <w:pPr>
        <w:pStyle w:val="1"/>
        <w:spacing w:after="47" w:line="246" w:lineRule="auto"/>
        <w:ind w:left="19" w:right="0"/>
        <w:jc w:val="left"/>
      </w:pPr>
      <w:r>
        <w:t xml:space="preserve">                                                                  Учебный план на неделю, месяц, год                                              Приложение 2 </w:t>
      </w:r>
    </w:p>
    <w:p w:rsidR="00791FA7" w:rsidRDefault="009F4875">
      <w:pPr>
        <w:spacing w:after="105" w:line="240" w:lineRule="auto"/>
        <w:ind w:left="0" w:right="0" w:firstLine="0"/>
        <w:jc w:val="center"/>
      </w:pPr>
      <w:r>
        <w:rPr>
          <w:b/>
        </w:rPr>
        <w:t xml:space="preserve"> </w:t>
      </w:r>
    </w:p>
    <w:p w:rsidR="00791FA7" w:rsidRDefault="009F4875">
      <w:pPr>
        <w:pStyle w:val="1"/>
      </w:pPr>
      <w:proofErr w:type="gramStart"/>
      <w:r>
        <w:t>средняя</w:t>
      </w:r>
      <w:proofErr w:type="gramEnd"/>
      <w:r>
        <w:t xml:space="preserve"> группа </w:t>
      </w:r>
    </w:p>
    <w:p w:rsidR="00791FA7" w:rsidRDefault="00E94428">
      <w:pPr>
        <w:pStyle w:val="1"/>
      </w:pPr>
      <w:r>
        <w:t>2017– 2018</w:t>
      </w:r>
      <w:r w:rsidR="009F4875">
        <w:t xml:space="preserve"> учебный год. </w:t>
      </w:r>
    </w:p>
    <w:tbl>
      <w:tblPr>
        <w:tblStyle w:val="TableGrid"/>
        <w:tblW w:w="14599" w:type="dxa"/>
        <w:tblInd w:w="5" w:type="dxa"/>
        <w:tblCellMar>
          <w:top w:w="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207"/>
        <w:gridCol w:w="6078"/>
        <w:gridCol w:w="1595"/>
        <w:gridCol w:w="1575"/>
        <w:gridCol w:w="2144"/>
      </w:tblGrid>
      <w:tr w:rsidR="00791FA7">
        <w:trPr>
          <w:trHeight w:val="516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b/>
                <w:sz w:val="22"/>
              </w:rPr>
              <w:t>образовательная</w:t>
            </w:r>
            <w:proofErr w:type="gramEnd"/>
            <w:r>
              <w:rPr>
                <w:b/>
                <w:sz w:val="22"/>
              </w:rPr>
              <w:t xml:space="preserve"> область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b/>
                <w:sz w:val="22"/>
              </w:rPr>
              <w:t>вид</w:t>
            </w:r>
            <w:proofErr w:type="gramEnd"/>
            <w:r>
              <w:rPr>
                <w:b/>
                <w:sz w:val="22"/>
              </w:rPr>
              <w:t xml:space="preserve"> организованной образовательной деятельности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В неделю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В месяц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В год </w:t>
            </w:r>
          </w:p>
        </w:tc>
      </w:tr>
      <w:tr w:rsidR="00791FA7">
        <w:trPr>
          <w:trHeight w:val="516"/>
        </w:trPr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b/>
                <w:sz w:val="22"/>
              </w:rPr>
              <w:t>познавательное</w:t>
            </w:r>
            <w:proofErr w:type="gramEnd"/>
            <w:r>
              <w:rPr>
                <w:b/>
                <w:sz w:val="22"/>
              </w:rPr>
              <w:t xml:space="preserve"> развитие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ФЭМП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36 </w:t>
            </w:r>
          </w:p>
        </w:tc>
      </w:tr>
      <w:tr w:rsidR="00791FA7">
        <w:trPr>
          <w:trHeight w:val="76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39" w:line="240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ознакомление</w:t>
            </w:r>
            <w:proofErr w:type="gramEnd"/>
            <w:r>
              <w:rPr>
                <w:sz w:val="22"/>
              </w:rPr>
              <w:t xml:space="preserve"> с предметным окружением, </w:t>
            </w:r>
          </w:p>
          <w:p w:rsidR="00791FA7" w:rsidRDefault="009F4875">
            <w:pPr>
              <w:spacing w:after="41" w:line="240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социальным</w:t>
            </w:r>
            <w:proofErr w:type="gramEnd"/>
            <w:r>
              <w:rPr>
                <w:sz w:val="22"/>
              </w:rPr>
              <w:t xml:space="preserve"> миром, с миром природы, ОБЖ, ПДД,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исследовательская</w:t>
            </w:r>
            <w:proofErr w:type="gramEnd"/>
            <w:r>
              <w:rPr>
                <w:sz w:val="22"/>
              </w:rPr>
              <w:t xml:space="preserve"> деятельность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36 </w:t>
            </w:r>
          </w:p>
        </w:tc>
      </w:tr>
      <w:tr w:rsidR="00791FA7">
        <w:trPr>
          <w:trHeight w:val="516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56" w:right="7" w:firstLine="0"/>
              <w:jc w:val="center"/>
            </w:pPr>
            <w:proofErr w:type="gramStart"/>
            <w:r>
              <w:rPr>
                <w:b/>
                <w:sz w:val="22"/>
              </w:rPr>
              <w:t>речевое</w:t>
            </w:r>
            <w:proofErr w:type="gramEnd"/>
            <w:r>
              <w:rPr>
                <w:b/>
                <w:sz w:val="22"/>
              </w:rPr>
              <w:t xml:space="preserve"> развитие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развитие</w:t>
            </w:r>
            <w:proofErr w:type="gramEnd"/>
            <w:r>
              <w:rPr>
                <w:sz w:val="22"/>
              </w:rPr>
              <w:t xml:space="preserve"> речи чередуется с ознакомлением с художественной литературой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36 </w:t>
            </w:r>
          </w:p>
        </w:tc>
      </w:tr>
      <w:tr w:rsidR="00791FA7">
        <w:trPr>
          <w:trHeight w:val="516"/>
        </w:trPr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b/>
                <w:sz w:val="22"/>
              </w:rPr>
              <w:t>художественно</w:t>
            </w:r>
            <w:proofErr w:type="gramEnd"/>
            <w:r>
              <w:rPr>
                <w:b/>
                <w:sz w:val="22"/>
              </w:rPr>
              <w:t xml:space="preserve"> – эстетическое развитие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рисование</w:t>
            </w:r>
            <w:proofErr w:type="gramEnd"/>
            <w:r>
              <w:rPr>
                <w:sz w:val="22"/>
              </w:rPr>
              <w:t xml:space="preserve"> (1 раз в месяц – декоративное)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36 </w:t>
            </w:r>
          </w:p>
        </w:tc>
      </w:tr>
      <w:tr w:rsidR="00791FA7">
        <w:trPr>
          <w:trHeight w:val="5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лепка</w:t>
            </w:r>
            <w:proofErr w:type="gramEnd"/>
            <w:r>
              <w:rPr>
                <w:sz w:val="22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0,5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18 </w:t>
            </w:r>
          </w:p>
        </w:tc>
      </w:tr>
      <w:tr w:rsidR="00791FA7">
        <w:trPr>
          <w:trHeight w:val="5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аппликация</w:t>
            </w:r>
            <w:proofErr w:type="gramEnd"/>
            <w:r>
              <w:rPr>
                <w:sz w:val="22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05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18 </w:t>
            </w:r>
          </w:p>
        </w:tc>
      </w:tr>
      <w:tr w:rsidR="00791FA7">
        <w:trPr>
          <w:trHeight w:val="5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музыка</w:t>
            </w:r>
            <w:proofErr w:type="gramEnd"/>
            <w:r>
              <w:rPr>
                <w:sz w:val="22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72 </w:t>
            </w:r>
          </w:p>
        </w:tc>
      </w:tr>
      <w:tr w:rsidR="00791FA7">
        <w:trPr>
          <w:trHeight w:val="516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Физическое развитие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физическая</w:t>
            </w:r>
            <w:proofErr w:type="gramEnd"/>
            <w:r>
              <w:rPr>
                <w:sz w:val="22"/>
              </w:rPr>
              <w:t xml:space="preserve"> культура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108 </w:t>
            </w:r>
          </w:p>
        </w:tc>
      </w:tr>
      <w:tr w:rsidR="00791FA7">
        <w:trPr>
          <w:trHeight w:val="262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всего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40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360 </w:t>
            </w:r>
          </w:p>
        </w:tc>
      </w:tr>
      <w:tr w:rsidR="00791FA7">
        <w:trPr>
          <w:trHeight w:val="481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i/>
                <w:sz w:val="20"/>
              </w:rPr>
              <w:t>Социальнокоммуникативное</w:t>
            </w:r>
            <w:proofErr w:type="spellEnd"/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125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lastRenderedPageBreak/>
              <w:t xml:space="preserve"> </w:t>
            </w:r>
          </w:p>
        </w:tc>
      </w:tr>
      <w:tr w:rsidR="00791FA7">
        <w:trPr>
          <w:trHeight w:val="219"/>
        </w:trPr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rFonts w:ascii="Arial" w:eastAsia="Arial" w:hAnsi="Arial" w:cs="Arial"/>
                <w:b/>
                <w:i/>
                <w:sz w:val="20"/>
              </w:rPr>
              <w:lastRenderedPageBreak/>
              <w:t>развитие</w:t>
            </w:r>
            <w:proofErr w:type="gramEnd"/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2580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35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Совместная деятельность, режимные моменты, в </w:t>
            </w:r>
            <w:proofErr w:type="gramStart"/>
            <w:r>
              <w:rPr>
                <w:sz w:val="22"/>
              </w:rPr>
              <w:t>ООД  данная</w:t>
            </w:r>
            <w:proofErr w:type="gramEnd"/>
            <w:r>
              <w:rPr>
                <w:sz w:val="22"/>
              </w:rPr>
              <w:t xml:space="preserve"> область решается интегрировано в ходе освоения всех  образовательных областей наряду с задачами, отражающими специфику каждой образовательной области.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. </w:t>
            </w:r>
          </w:p>
        </w:tc>
      </w:tr>
      <w:tr w:rsidR="00791FA7">
        <w:trPr>
          <w:trHeight w:val="927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32" w:line="233" w:lineRule="auto"/>
              <w:ind w:left="0" w:right="0" w:firstLine="0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Формирование начальных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rFonts w:ascii="Arial" w:eastAsia="Arial" w:hAnsi="Arial" w:cs="Arial"/>
                <w:b/>
                <w:i/>
                <w:sz w:val="20"/>
              </w:rPr>
              <w:t>представлений</w:t>
            </w:r>
            <w:proofErr w:type="gramEnd"/>
            <w:r>
              <w:rPr>
                <w:rFonts w:ascii="Arial" w:eastAsia="Arial" w:hAnsi="Arial" w:cs="Arial"/>
                <w:b/>
                <w:i/>
                <w:sz w:val="20"/>
              </w:rPr>
              <w:t xml:space="preserve"> о ЗОЖ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>
        <w:trPr>
          <w:trHeight w:val="470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>Приобщение к искусству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>
        <w:trPr>
          <w:trHeight w:val="698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i/>
                <w:sz w:val="20"/>
              </w:rPr>
              <w:t>Конструктивномодельная</w:t>
            </w:r>
            <w:proofErr w:type="spellEnd"/>
            <w:r>
              <w:rPr>
                <w:rFonts w:ascii="Arial" w:eastAsia="Arial" w:hAnsi="Arial" w:cs="Arial"/>
                <w:b/>
                <w:i/>
                <w:sz w:val="20"/>
              </w:rPr>
              <w:t xml:space="preserve"> деятельность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</w:tbl>
    <w:p w:rsidR="00791FA7" w:rsidRDefault="009F4875">
      <w:pPr>
        <w:pStyle w:val="1"/>
        <w:spacing w:after="115" w:line="246" w:lineRule="auto"/>
        <w:ind w:left="19" w:right="0"/>
        <w:jc w:val="left"/>
      </w:pPr>
      <w:r>
        <w:t xml:space="preserve">                                                            Учебный план на неделю, месяц, год                                                        </w:t>
      </w:r>
      <w:r>
        <w:rPr>
          <w:vertAlign w:val="subscript"/>
        </w:rPr>
        <w:t>Приложение 3</w:t>
      </w:r>
      <w:r>
        <w:t xml:space="preserve">                 </w:t>
      </w:r>
    </w:p>
    <w:p w:rsidR="00791FA7" w:rsidRDefault="009F4875">
      <w:pPr>
        <w:pStyle w:val="1"/>
      </w:pPr>
      <w:proofErr w:type="gramStart"/>
      <w:r>
        <w:t>старшая  группа</w:t>
      </w:r>
      <w:proofErr w:type="gramEnd"/>
      <w:r>
        <w:t xml:space="preserve"> </w:t>
      </w:r>
    </w:p>
    <w:p w:rsidR="00791FA7" w:rsidRDefault="00E94428">
      <w:pPr>
        <w:pStyle w:val="1"/>
      </w:pPr>
      <w:r>
        <w:t>2017 – 2018</w:t>
      </w:r>
      <w:r w:rsidR="009F4875">
        <w:t xml:space="preserve"> учебный год. </w:t>
      </w:r>
    </w:p>
    <w:tbl>
      <w:tblPr>
        <w:tblStyle w:val="TableGrid"/>
        <w:tblW w:w="15024" w:type="dxa"/>
        <w:tblInd w:w="5" w:type="dxa"/>
        <w:tblCellMar>
          <w:top w:w="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505"/>
        <w:gridCol w:w="6300"/>
        <w:gridCol w:w="1692"/>
        <w:gridCol w:w="1551"/>
        <w:gridCol w:w="1976"/>
      </w:tblGrid>
      <w:tr w:rsidR="00791FA7">
        <w:trPr>
          <w:trHeight w:val="516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b/>
                <w:sz w:val="22"/>
              </w:rPr>
              <w:t>образовательная</w:t>
            </w:r>
            <w:proofErr w:type="gramEnd"/>
            <w:r>
              <w:rPr>
                <w:b/>
                <w:sz w:val="22"/>
              </w:rPr>
              <w:t xml:space="preserve"> область 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b/>
                <w:sz w:val="22"/>
              </w:rPr>
              <w:t>вид</w:t>
            </w:r>
            <w:proofErr w:type="gramEnd"/>
            <w:r>
              <w:rPr>
                <w:b/>
                <w:sz w:val="22"/>
              </w:rPr>
              <w:t xml:space="preserve"> организованной образовательной деятельности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В неделю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В месяц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В год </w:t>
            </w:r>
          </w:p>
        </w:tc>
      </w:tr>
      <w:tr w:rsidR="00791FA7">
        <w:trPr>
          <w:trHeight w:val="516"/>
        </w:trPr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b/>
                <w:sz w:val="22"/>
              </w:rPr>
              <w:t>познавательное</w:t>
            </w:r>
            <w:proofErr w:type="gramEnd"/>
            <w:r>
              <w:rPr>
                <w:b/>
                <w:sz w:val="22"/>
              </w:rPr>
              <w:t xml:space="preserve"> развитие 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ФЭМП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36 </w:t>
            </w:r>
          </w:p>
        </w:tc>
      </w:tr>
      <w:tr w:rsidR="00791FA7">
        <w:trPr>
          <w:trHeight w:val="76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39" w:line="240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ознакомление</w:t>
            </w:r>
            <w:proofErr w:type="gramEnd"/>
            <w:r>
              <w:rPr>
                <w:sz w:val="22"/>
              </w:rPr>
              <w:t xml:space="preserve"> с предметным окружением, </w:t>
            </w:r>
          </w:p>
          <w:p w:rsidR="00791FA7" w:rsidRDefault="009F4875">
            <w:pPr>
              <w:spacing w:after="41" w:line="240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социальным</w:t>
            </w:r>
            <w:proofErr w:type="gramEnd"/>
            <w:r>
              <w:rPr>
                <w:sz w:val="22"/>
              </w:rPr>
              <w:t xml:space="preserve"> миром, с миром природы, ОБЖ, ПДД,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исследовательская</w:t>
            </w:r>
            <w:proofErr w:type="gramEnd"/>
            <w:r>
              <w:rPr>
                <w:sz w:val="22"/>
              </w:rPr>
              <w:t xml:space="preserve"> деятельность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72 </w:t>
            </w:r>
          </w:p>
        </w:tc>
      </w:tr>
      <w:tr w:rsidR="00791FA7">
        <w:trPr>
          <w:trHeight w:val="516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56" w:right="7" w:firstLine="0"/>
              <w:jc w:val="center"/>
            </w:pPr>
            <w:proofErr w:type="gramStart"/>
            <w:r>
              <w:rPr>
                <w:b/>
                <w:sz w:val="22"/>
              </w:rPr>
              <w:t>речевое</w:t>
            </w:r>
            <w:proofErr w:type="gramEnd"/>
            <w:r>
              <w:rPr>
                <w:b/>
                <w:sz w:val="22"/>
              </w:rPr>
              <w:t xml:space="preserve"> развитие 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развитие</w:t>
            </w:r>
            <w:proofErr w:type="gramEnd"/>
            <w:r>
              <w:rPr>
                <w:sz w:val="22"/>
              </w:rPr>
              <w:t xml:space="preserve"> речи чередуется с ознакомлением с художественной литературой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72 </w:t>
            </w:r>
          </w:p>
        </w:tc>
      </w:tr>
      <w:tr w:rsidR="00791FA7">
        <w:trPr>
          <w:trHeight w:val="516"/>
        </w:trPr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b/>
                <w:sz w:val="22"/>
              </w:rPr>
              <w:t>художественно</w:t>
            </w:r>
            <w:proofErr w:type="gramEnd"/>
            <w:r>
              <w:rPr>
                <w:b/>
                <w:sz w:val="22"/>
              </w:rPr>
              <w:t xml:space="preserve"> – эстетическое развитие 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рисование</w:t>
            </w:r>
            <w:proofErr w:type="gramEnd"/>
            <w:r>
              <w:rPr>
                <w:sz w:val="22"/>
              </w:rPr>
              <w:t xml:space="preserve"> (1раз в месяц – декоративное)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72 </w:t>
            </w:r>
          </w:p>
        </w:tc>
      </w:tr>
      <w:tr w:rsidR="00791FA7">
        <w:trPr>
          <w:trHeight w:val="5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лепка</w:t>
            </w:r>
            <w:proofErr w:type="gramEnd"/>
            <w:r>
              <w:rPr>
                <w:sz w:val="22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0,5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18 </w:t>
            </w:r>
          </w:p>
        </w:tc>
      </w:tr>
      <w:tr w:rsidR="00791FA7">
        <w:trPr>
          <w:trHeight w:val="5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аппликация</w:t>
            </w:r>
            <w:proofErr w:type="gramEnd"/>
            <w:r>
              <w:rPr>
                <w:sz w:val="22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05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18 </w:t>
            </w:r>
          </w:p>
        </w:tc>
      </w:tr>
      <w:tr w:rsidR="00791FA7">
        <w:trPr>
          <w:trHeight w:val="5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музыка</w:t>
            </w:r>
            <w:proofErr w:type="gramEnd"/>
            <w:r>
              <w:rPr>
                <w:sz w:val="22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72 </w:t>
            </w:r>
          </w:p>
        </w:tc>
      </w:tr>
      <w:tr w:rsidR="00791FA7">
        <w:trPr>
          <w:trHeight w:val="516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lastRenderedPageBreak/>
              <w:t xml:space="preserve">Физическое развитие 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физическая</w:t>
            </w:r>
            <w:proofErr w:type="gramEnd"/>
            <w:r>
              <w:rPr>
                <w:sz w:val="22"/>
              </w:rPr>
              <w:t xml:space="preserve"> культура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108 </w:t>
            </w:r>
          </w:p>
        </w:tc>
      </w:tr>
      <w:tr w:rsidR="00791FA7">
        <w:trPr>
          <w:trHeight w:val="264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2"/>
              </w:rPr>
              <w:t>всего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52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468 </w:t>
            </w:r>
          </w:p>
        </w:tc>
      </w:tr>
      <w:tr w:rsidR="00791FA7">
        <w:trPr>
          <w:trHeight w:val="530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i/>
                <w:sz w:val="22"/>
              </w:rPr>
              <w:t>Социальнокоммуникативное</w:t>
            </w:r>
            <w:proofErr w:type="spellEnd"/>
            <w:r>
              <w:rPr>
                <w:rFonts w:ascii="Arial" w:eastAsia="Arial" w:hAnsi="Arial" w:cs="Arial"/>
                <w:b/>
                <w:i/>
                <w:sz w:val="22"/>
              </w:rPr>
              <w:t xml:space="preserve"> </w:t>
            </w:r>
          </w:p>
        </w:tc>
        <w:tc>
          <w:tcPr>
            <w:tcW w:w="1300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</w:tr>
      <w:tr w:rsidR="00791FA7">
        <w:trPr>
          <w:trHeight w:val="236"/>
        </w:trPr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</w:rPr>
              <w:t>развитие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3005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32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Совместная деятельность, режимные моменты, в </w:t>
            </w:r>
            <w:proofErr w:type="gramStart"/>
            <w:r>
              <w:rPr>
                <w:sz w:val="22"/>
              </w:rPr>
              <w:t>ООД  данная</w:t>
            </w:r>
            <w:proofErr w:type="gramEnd"/>
            <w:r>
              <w:rPr>
                <w:sz w:val="22"/>
              </w:rPr>
              <w:t xml:space="preserve"> область решается интегрировано в ходе освоения всех  образовательных областей наряду с задачами, отражающими специфику каждой образовательной области.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. </w:t>
            </w:r>
          </w:p>
        </w:tc>
      </w:tr>
      <w:tr w:rsidR="00791FA7">
        <w:trPr>
          <w:trHeight w:val="1021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33" w:line="235" w:lineRule="auto"/>
              <w:ind w:left="0" w:right="0" w:firstLine="0"/>
              <w:jc w:val="center"/>
            </w:pPr>
            <w:r>
              <w:rPr>
                <w:rFonts w:ascii="Arial" w:eastAsia="Arial" w:hAnsi="Arial" w:cs="Arial"/>
                <w:b/>
                <w:i/>
                <w:sz w:val="22"/>
              </w:rPr>
              <w:t xml:space="preserve">Формирование начальных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rFonts w:ascii="Arial" w:eastAsia="Arial" w:hAnsi="Arial" w:cs="Arial"/>
                <w:b/>
                <w:i/>
                <w:sz w:val="22"/>
              </w:rPr>
              <w:t>представлений</w:t>
            </w:r>
            <w:proofErr w:type="gramEnd"/>
            <w:r>
              <w:rPr>
                <w:rFonts w:ascii="Arial" w:eastAsia="Arial" w:hAnsi="Arial" w:cs="Arial"/>
                <w:b/>
                <w:i/>
                <w:sz w:val="22"/>
              </w:rPr>
              <w:t xml:space="preserve"> о ЗОЖ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>
        <w:trPr>
          <w:trHeight w:val="516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rFonts w:ascii="Arial" w:eastAsia="Arial" w:hAnsi="Arial" w:cs="Arial"/>
                <w:b/>
                <w:i/>
                <w:sz w:val="22"/>
              </w:rPr>
              <w:t>Приобщение к искусству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>
        <w:trPr>
          <w:trHeight w:val="768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i/>
                <w:sz w:val="22"/>
              </w:rPr>
              <w:t>Конструктивномодельная</w:t>
            </w:r>
            <w:proofErr w:type="spellEnd"/>
            <w:r>
              <w:rPr>
                <w:rFonts w:ascii="Arial" w:eastAsia="Arial" w:hAnsi="Arial" w:cs="Arial"/>
                <w:b/>
                <w:i/>
                <w:sz w:val="22"/>
              </w:rPr>
              <w:t xml:space="preserve"> деятельность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</w:tbl>
    <w:p w:rsidR="00791FA7" w:rsidRDefault="00791FA7">
      <w:pPr>
        <w:spacing w:after="109" w:line="240" w:lineRule="auto"/>
        <w:ind w:left="0" w:right="0" w:firstLine="0"/>
        <w:jc w:val="right"/>
      </w:pPr>
    </w:p>
    <w:p w:rsidR="00791FA7" w:rsidRDefault="009F4875">
      <w:pPr>
        <w:pStyle w:val="1"/>
        <w:spacing w:after="217"/>
      </w:pPr>
      <w:r>
        <w:t xml:space="preserve">Раздел «Ознакомление с природой» дополнен парциальной программой. </w:t>
      </w:r>
    </w:p>
    <w:p w:rsidR="00791FA7" w:rsidRDefault="009F4875">
      <w:pPr>
        <w:pStyle w:val="1"/>
        <w:spacing w:after="238"/>
      </w:pPr>
      <w:r>
        <w:t xml:space="preserve">ПАРЦИАЛЬНАЯ ПРОГРАММА «Юный эколог» С.Н. Николаевой </w:t>
      </w:r>
    </w:p>
    <w:p w:rsidR="00791FA7" w:rsidRDefault="009F4875">
      <w:pPr>
        <w:spacing w:line="349" w:lineRule="auto"/>
        <w:ind w:left="-15" w:firstLine="708"/>
      </w:pPr>
      <w:r>
        <w:rPr>
          <w:b/>
          <w:i/>
        </w:rPr>
        <w:t>Цель программы</w:t>
      </w:r>
      <w:r>
        <w:rPr>
          <w:i/>
        </w:rPr>
        <w:t xml:space="preserve">: </w:t>
      </w:r>
      <w:r>
        <w:t xml:space="preserve">формирование экологической культуры </w:t>
      </w:r>
      <w:proofErr w:type="gramStart"/>
      <w:r>
        <w:t>–  совокупности</w:t>
      </w:r>
      <w:proofErr w:type="gramEnd"/>
      <w:r>
        <w:t xml:space="preserve"> экологического сознания, экологических чувств и  экологической деятельности. Ознакомление дошкольников с живой и неживой природой, формирование начал экологической культуры. </w:t>
      </w:r>
    </w:p>
    <w:p w:rsidR="00791FA7" w:rsidRDefault="009F4875">
      <w:pPr>
        <w:spacing w:after="221" w:line="240" w:lineRule="auto"/>
        <w:ind w:left="370" w:right="-15"/>
        <w:jc w:val="left"/>
      </w:pPr>
      <w:r>
        <w:rPr>
          <w:b/>
          <w:i/>
        </w:rPr>
        <w:t xml:space="preserve">Задачи программы: </w:t>
      </w:r>
    </w:p>
    <w:p w:rsidR="00791FA7" w:rsidRDefault="009F4875">
      <w:pPr>
        <w:numPr>
          <w:ilvl w:val="0"/>
          <w:numId w:val="3"/>
        </w:numPr>
        <w:ind w:hanging="360"/>
      </w:pPr>
      <w:proofErr w:type="gramStart"/>
      <w:r>
        <w:t>уточнение</w:t>
      </w:r>
      <w:proofErr w:type="gramEnd"/>
      <w:r>
        <w:t xml:space="preserve">, систематизация и углубление знаний о растениях, животных и природных явлениях; </w:t>
      </w:r>
    </w:p>
    <w:p w:rsidR="00791FA7" w:rsidRDefault="009F4875">
      <w:pPr>
        <w:numPr>
          <w:ilvl w:val="0"/>
          <w:numId w:val="3"/>
        </w:numPr>
        <w:spacing w:line="349" w:lineRule="auto"/>
        <w:ind w:hanging="360"/>
      </w:pPr>
      <w:proofErr w:type="gramStart"/>
      <w:r>
        <w:t>формировать</w:t>
      </w:r>
      <w:proofErr w:type="gramEnd"/>
      <w:r>
        <w:t xml:space="preserve"> знания о жизненно необходимых проявлениях человека, животных  и растениях (питание, рост, развитие); </w:t>
      </w:r>
    </w:p>
    <w:p w:rsidR="00791FA7" w:rsidRDefault="009F4875">
      <w:pPr>
        <w:numPr>
          <w:ilvl w:val="0"/>
          <w:numId w:val="3"/>
        </w:numPr>
        <w:ind w:hanging="360"/>
      </w:pPr>
      <w:proofErr w:type="gramStart"/>
      <w:r>
        <w:lastRenderedPageBreak/>
        <w:t>формирование</w:t>
      </w:r>
      <w:proofErr w:type="gramEnd"/>
      <w:r>
        <w:t xml:space="preserve"> представлений о </w:t>
      </w:r>
      <w:proofErr w:type="spellStart"/>
      <w:r>
        <w:t>причинно</w:t>
      </w:r>
      <w:proofErr w:type="spellEnd"/>
      <w:r>
        <w:t xml:space="preserve"> – следственных связях внутри природного комплекса; </w:t>
      </w:r>
    </w:p>
    <w:p w:rsidR="00791FA7" w:rsidRDefault="009F4875">
      <w:pPr>
        <w:numPr>
          <w:ilvl w:val="0"/>
          <w:numId w:val="3"/>
        </w:numPr>
        <w:ind w:hanging="360"/>
      </w:pPr>
      <w:proofErr w:type="gramStart"/>
      <w:r>
        <w:t>развитие</w:t>
      </w:r>
      <w:proofErr w:type="gramEnd"/>
      <w:r>
        <w:t xml:space="preserve"> эмоционально – доброжелательного отношения в процессе общения с живыми объектами; </w:t>
      </w:r>
    </w:p>
    <w:p w:rsidR="00791FA7" w:rsidRDefault="009F4875">
      <w:pPr>
        <w:numPr>
          <w:ilvl w:val="0"/>
          <w:numId w:val="3"/>
        </w:numPr>
        <w:ind w:hanging="360"/>
      </w:pPr>
      <w:proofErr w:type="gramStart"/>
      <w:r>
        <w:t>формировать</w:t>
      </w:r>
      <w:proofErr w:type="gramEnd"/>
      <w:r>
        <w:t xml:space="preserve"> привычки рационального использования природных ресурсов; </w:t>
      </w:r>
    </w:p>
    <w:p w:rsidR="00791FA7" w:rsidRDefault="009F4875">
      <w:pPr>
        <w:numPr>
          <w:ilvl w:val="0"/>
          <w:numId w:val="3"/>
        </w:numPr>
        <w:ind w:hanging="360"/>
      </w:pPr>
      <w:proofErr w:type="gramStart"/>
      <w:r>
        <w:t>воспитание</w:t>
      </w:r>
      <w:proofErr w:type="gramEnd"/>
      <w:r>
        <w:t xml:space="preserve"> гуманного отношения к людям. </w:t>
      </w:r>
    </w:p>
    <w:p w:rsidR="00791FA7" w:rsidRDefault="009F4875">
      <w:pPr>
        <w:spacing w:after="160" w:line="240" w:lineRule="auto"/>
        <w:ind w:left="708" w:right="0" w:firstLine="0"/>
        <w:jc w:val="left"/>
      </w:pPr>
      <w:r>
        <w:t xml:space="preserve"> </w:t>
      </w:r>
    </w:p>
    <w:p w:rsidR="00791FA7" w:rsidRDefault="009F4875">
      <w:pPr>
        <w:spacing w:after="191" w:line="240" w:lineRule="auto"/>
        <w:ind w:left="0" w:right="0" w:firstLine="0"/>
        <w:jc w:val="left"/>
      </w:pPr>
      <w:r>
        <w:t xml:space="preserve"> </w:t>
      </w:r>
    </w:p>
    <w:p w:rsidR="00791FA7" w:rsidRDefault="009F4875">
      <w:pPr>
        <w:pStyle w:val="1"/>
        <w:spacing w:after="224" w:line="246" w:lineRule="auto"/>
        <w:ind w:left="2780" w:right="0"/>
        <w:jc w:val="left"/>
      </w:pPr>
      <w:r>
        <w:t>Раздел «Изобразительная деятельность»</w:t>
      </w:r>
      <w:r>
        <w:rPr>
          <w:b w:val="0"/>
        </w:rPr>
        <w:t xml:space="preserve"> дополнена парциальной программой </w:t>
      </w:r>
    </w:p>
    <w:p w:rsidR="00791FA7" w:rsidRDefault="009F4875">
      <w:pPr>
        <w:pStyle w:val="1"/>
        <w:spacing w:after="234"/>
      </w:pPr>
      <w:r>
        <w:t xml:space="preserve">«Радость </w:t>
      </w:r>
      <w:proofErr w:type="gramStart"/>
      <w:r>
        <w:t>творчества»  О.А.</w:t>
      </w:r>
      <w:proofErr w:type="gramEnd"/>
      <w:r>
        <w:t xml:space="preserve"> </w:t>
      </w:r>
      <w:proofErr w:type="spellStart"/>
      <w:r>
        <w:t>Сололменникова</w:t>
      </w:r>
      <w:proofErr w:type="spellEnd"/>
      <w:r>
        <w:t xml:space="preserve"> </w:t>
      </w:r>
    </w:p>
    <w:p w:rsidR="00791FA7" w:rsidRDefault="009F4875">
      <w:pPr>
        <w:spacing w:line="349" w:lineRule="auto"/>
      </w:pPr>
      <w:r>
        <w:t xml:space="preserve"> </w:t>
      </w:r>
      <w:proofErr w:type="gramStart"/>
      <w:r>
        <w:t>Необходимым  условием</w:t>
      </w:r>
      <w:proofErr w:type="gramEnd"/>
      <w:r>
        <w:t xml:space="preserve"> построения современной системы эстетического воспитания и развития эстетического воспитания и развития  культуры личности является использование народного искусства в педагогической работе с детьми. Народное искусство способствует глубокому воздействию на мир ребенка, обладает нравственной, эстетической, познавательной ценностью, воплощает в себе исторический опыт многих поколений и рассматривается как часть материальной культуры. </w:t>
      </w:r>
    </w:p>
    <w:p w:rsidR="00791FA7" w:rsidRDefault="009F4875">
      <w:pPr>
        <w:spacing w:after="373" w:line="348" w:lineRule="auto"/>
      </w:pPr>
      <w:r>
        <w:t xml:space="preserve"> Цель программы – развитие художественно – творческих способностей </w:t>
      </w:r>
      <w:proofErr w:type="gramStart"/>
      <w:r>
        <w:t>детей  5</w:t>
      </w:r>
      <w:proofErr w:type="gramEnd"/>
      <w:r>
        <w:t xml:space="preserve"> – 7 лет средствами народного и декоративно – прикладного искусства. </w:t>
      </w:r>
    </w:p>
    <w:p w:rsidR="00791FA7" w:rsidRDefault="009F4875">
      <w:pPr>
        <w:spacing w:after="380" w:line="349" w:lineRule="auto"/>
      </w:pPr>
      <w:r>
        <w:t xml:space="preserve"> Название программы «Радость творчества» выбрано не случайно. Исследования специалистов свидетельствуют о том, что художественно – творческая деятельность выполняет терапевтическую функцию, отвлекая детей от печальных событий, обид; снимая нервное напряжение, страхи, вызывает радостное, приподнятое настроение; обеспечивая положительное </w:t>
      </w:r>
      <w:r>
        <w:lastRenderedPageBreak/>
        <w:t xml:space="preserve">эмоциональное состояние каждого ребенка. Развитие творческих способностей не может быть одинаковым у всех детей в силу их индивидуальных способностей, поэтому педагог умелым руководством должен дать каждому ребенку возможность активно, самостоятельно проявить себя и испытать радость творческого созидания. Занятия по изобразительной деятельности являются важным средством всестороннего развития детей и способствуют их умственному, нравственному, эстетическому и физическому развитию. </w:t>
      </w:r>
    </w:p>
    <w:p w:rsidR="00791FA7" w:rsidRDefault="009F4875">
      <w:pPr>
        <w:spacing w:after="221" w:line="240" w:lineRule="auto"/>
        <w:ind w:right="-15"/>
        <w:jc w:val="left"/>
      </w:pPr>
      <w:r>
        <w:rPr>
          <w:b/>
          <w:i/>
        </w:rPr>
        <w:t xml:space="preserve">Задачи программы. </w:t>
      </w:r>
    </w:p>
    <w:p w:rsidR="00791FA7" w:rsidRDefault="009F4875">
      <w:pPr>
        <w:numPr>
          <w:ilvl w:val="0"/>
          <w:numId w:val="4"/>
        </w:numPr>
        <w:spacing w:line="350" w:lineRule="auto"/>
      </w:pPr>
      <w:r>
        <w:t xml:space="preserve">Расширять представления детей о многообразии предметов народного декоративно – прикладного искусства. </w:t>
      </w:r>
      <w:proofErr w:type="gramStart"/>
      <w:r>
        <w:t>Формировать  эстетическое</w:t>
      </w:r>
      <w:proofErr w:type="gramEnd"/>
      <w:r>
        <w:t xml:space="preserve"> отношение к окружающей действительности средствами народного декоративно – прикладного искусства. Учить замечать и выделять основные средства выразительности изделий различных народных промыслов. Воспитывать уважительное отношение к труду народных мастеров; национальную гордость за мастерство русского народа. Познакомить с приемами работы народных мастеров. Формировать у детей положительную эмоциональную отзывчивость при восприятии произведений народных мастеров. Учить видеть взаимосвязь реальной действительности и народного искусства. Формировать эстетический вкус. Развивать творчество и фантазию, ассоциативное мышление и любознательность, наблюдательность и воображение. Совершенствовать технические умения и навыки рисования. Показать взаимосвязь народного декоративно – прикладного, устного и музыкального искусства. </w:t>
      </w:r>
      <w:r>
        <w:rPr>
          <w:rFonts w:ascii="Wingdings" w:eastAsia="Wingdings" w:hAnsi="Wingdings" w:cs="Wingdings"/>
        </w:rPr>
        <w:t></w:t>
      </w:r>
      <w:r>
        <w:rPr>
          <w:rFonts w:ascii="Arial" w:eastAsia="Arial" w:hAnsi="Arial" w:cs="Arial"/>
        </w:rPr>
        <w:t xml:space="preserve"> </w:t>
      </w:r>
      <w:r>
        <w:t xml:space="preserve">Закрепить умение рисовать декоративные элементы – точки, кружки, полоски волнистые линии, листочки, ягодки и т.д. Учить изготавливать из бумаги тычок – печатку для рисования кругов различного диаметра. </w:t>
      </w:r>
    </w:p>
    <w:p w:rsidR="00791FA7" w:rsidRDefault="009F4875">
      <w:pPr>
        <w:numPr>
          <w:ilvl w:val="0"/>
          <w:numId w:val="4"/>
        </w:numPr>
        <w:spacing w:after="19" w:line="362" w:lineRule="auto"/>
      </w:pPr>
      <w:r>
        <w:t xml:space="preserve">Знакомить детей с особенностями построения геометрического и растительного орнаментов; учить придумывать узоры для бумажных силуэтов. Закреплять умение лепить из </w:t>
      </w:r>
      <w:proofErr w:type="gramStart"/>
      <w:r>
        <w:t>глины  декоративные</w:t>
      </w:r>
      <w:proofErr w:type="gramEnd"/>
      <w:r>
        <w:t xml:space="preserve"> изделия конструктивным, </w:t>
      </w:r>
      <w:r>
        <w:lastRenderedPageBreak/>
        <w:t xml:space="preserve">комбинированным и пластическим способом; украшать глиняные изделия способом </w:t>
      </w:r>
      <w:proofErr w:type="spellStart"/>
      <w:r>
        <w:t>налепа</w:t>
      </w:r>
      <w:proofErr w:type="spellEnd"/>
      <w:r>
        <w:t xml:space="preserve">, процарапывания и росписи. </w:t>
      </w:r>
      <w:r>
        <w:rPr>
          <w:b/>
        </w:rPr>
        <w:t xml:space="preserve">Планирование образовательной деятельности при работе по пятидневной неделе </w:t>
      </w:r>
    </w:p>
    <w:p w:rsidR="00791FA7" w:rsidRDefault="009F4875">
      <w:pPr>
        <w:spacing w:after="28" w:line="240" w:lineRule="auto"/>
        <w:ind w:left="0" w:right="0" w:firstLine="0"/>
        <w:jc w:val="center"/>
      </w:pPr>
      <w:r>
        <w:rPr>
          <w:b/>
        </w:rPr>
        <w:t xml:space="preserve"> </w:t>
      </w:r>
    </w:p>
    <w:p w:rsidR="00791FA7" w:rsidRDefault="009F4875">
      <w:pPr>
        <w:spacing w:after="55" w:line="276" w:lineRule="auto"/>
        <w:ind w:left="78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14766" w:type="dxa"/>
        <w:tblInd w:w="-170" w:type="dxa"/>
        <w:tblLayout w:type="fixed"/>
        <w:tblCellMar>
          <w:top w:w="0" w:type="dxa"/>
          <w:left w:w="0" w:type="dxa"/>
          <w:bottom w:w="0" w:type="dxa"/>
          <w:right w:w="25" w:type="dxa"/>
        </w:tblCellMar>
        <w:tblLook w:val="04A0" w:firstRow="1" w:lastRow="0" w:firstColumn="1" w:lastColumn="0" w:noHBand="0" w:noVBand="1"/>
      </w:tblPr>
      <w:tblGrid>
        <w:gridCol w:w="113"/>
        <w:gridCol w:w="3627"/>
        <w:gridCol w:w="117"/>
        <w:gridCol w:w="142"/>
        <w:gridCol w:w="142"/>
        <w:gridCol w:w="1702"/>
        <w:gridCol w:w="1133"/>
        <w:gridCol w:w="2410"/>
        <w:gridCol w:w="2837"/>
        <w:gridCol w:w="2401"/>
        <w:gridCol w:w="9"/>
        <w:gridCol w:w="45"/>
        <w:gridCol w:w="88"/>
      </w:tblGrid>
      <w:tr w:rsidR="00791FA7" w:rsidTr="00E94428">
        <w:trPr>
          <w:trHeight w:val="562"/>
        </w:trPr>
        <w:tc>
          <w:tcPr>
            <w:tcW w:w="3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07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91FA7" w:rsidRDefault="009F4875">
            <w:pPr>
              <w:spacing w:after="0" w:line="240" w:lineRule="auto"/>
              <w:ind w:left="301" w:right="0" w:firstLine="0"/>
              <w:jc w:val="left"/>
            </w:pPr>
            <w:r>
              <w:rPr>
                <w:b/>
                <w:sz w:val="24"/>
              </w:rPr>
              <w:t xml:space="preserve">Организованная образовательная деятельность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 w:rsidTr="00E94428">
        <w:trPr>
          <w:trHeight w:val="286"/>
        </w:trPr>
        <w:tc>
          <w:tcPr>
            <w:tcW w:w="38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518" w:firstLine="0"/>
              <w:jc w:val="center"/>
            </w:pPr>
            <w:r>
              <w:rPr>
                <w:sz w:val="24"/>
              </w:rPr>
              <w:t xml:space="preserve">Базовый вид деятельности </w:t>
            </w:r>
          </w:p>
        </w:tc>
        <w:tc>
          <w:tcPr>
            <w:tcW w:w="107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Периодичность </w:t>
            </w:r>
          </w:p>
        </w:tc>
        <w:tc>
          <w:tcPr>
            <w:tcW w:w="1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E94428" w:rsidTr="00E94428">
        <w:trPr>
          <w:gridAfter w:val="3"/>
          <w:wAfter w:w="142" w:type="dxa"/>
          <w:trHeight w:val="562"/>
        </w:trPr>
        <w:tc>
          <w:tcPr>
            <w:tcW w:w="385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2-я младшая группа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342" w:firstLine="0"/>
              <w:jc w:val="center"/>
            </w:pPr>
            <w:r>
              <w:rPr>
                <w:sz w:val="24"/>
              </w:rPr>
              <w:t xml:space="preserve">Средняя группа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398" w:firstLine="0"/>
              <w:jc w:val="center"/>
            </w:pPr>
            <w:r>
              <w:rPr>
                <w:sz w:val="24"/>
              </w:rPr>
              <w:t xml:space="preserve">Старшая группа </w:t>
            </w:r>
          </w:p>
        </w:tc>
      </w:tr>
      <w:tr w:rsidR="00E94428" w:rsidTr="00E94428">
        <w:trPr>
          <w:gridAfter w:val="3"/>
          <w:wAfter w:w="142" w:type="dxa"/>
          <w:trHeight w:val="289"/>
        </w:trPr>
        <w:tc>
          <w:tcPr>
            <w:tcW w:w="3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right"/>
            </w:pPr>
            <w:r>
              <w:rPr>
                <w:sz w:val="24"/>
              </w:rPr>
              <w:t xml:space="preserve">Физическая культура в </w:t>
            </w:r>
            <w:proofErr w:type="spellStart"/>
            <w:r>
              <w:rPr>
                <w:sz w:val="24"/>
              </w:rPr>
              <w:t>помещени</w:t>
            </w:r>
            <w:proofErr w:type="spellEnd"/>
            <w:r>
              <w:rPr>
                <w:sz w:val="24"/>
              </w:rPr>
              <w:t xml:space="preserve"> и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2 раза в неделю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2 раза в неделю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2 раза в неделю </w:t>
            </w:r>
          </w:p>
        </w:tc>
      </w:tr>
      <w:tr w:rsidR="00E94428" w:rsidTr="00E94428">
        <w:trPr>
          <w:gridAfter w:val="3"/>
          <w:wAfter w:w="142" w:type="dxa"/>
          <w:trHeight w:val="562"/>
        </w:trPr>
        <w:tc>
          <w:tcPr>
            <w:tcW w:w="3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0" w:right="35" w:firstLine="0"/>
              <w:jc w:val="right"/>
            </w:pPr>
            <w:r>
              <w:rPr>
                <w:sz w:val="24"/>
              </w:rPr>
              <w:t xml:space="preserve">Физическая культура на воздухе 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42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раз в </w:t>
            </w:r>
          </w:p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неделю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42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раз в </w:t>
            </w:r>
          </w:p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неделю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42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раз в </w:t>
            </w:r>
          </w:p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неделю</w:t>
            </w:r>
            <w:proofErr w:type="gramEnd"/>
            <w:r>
              <w:rPr>
                <w:sz w:val="24"/>
              </w:rPr>
              <w:t xml:space="preserve"> </w:t>
            </w:r>
          </w:p>
        </w:tc>
      </w:tr>
      <w:tr w:rsidR="00E94428" w:rsidTr="00E94428">
        <w:trPr>
          <w:gridAfter w:val="3"/>
          <w:wAfter w:w="142" w:type="dxa"/>
          <w:trHeight w:val="286"/>
        </w:trPr>
        <w:tc>
          <w:tcPr>
            <w:tcW w:w="3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341" w:right="0" w:firstLine="0"/>
              <w:jc w:val="left"/>
            </w:pPr>
            <w:r>
              <w:rPr>
                <w:b/>
                <w:sz w:val="24"/>
              </w:rPr>
              <w:t xml:space="preserve">Итого в месяц / год 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12 / 96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12 / 96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12 / 96 </w:t>
            </w:r>
          </w:p>
        </w:tc>
      </w:tr>
      <w:tr w:rsidR="00E94428" w:rsidTr="00E94428">
        <w:trPr>
          <w:gridAfter w:val="3"/>
          <w:wAfter w:w="142" w:type="dxa"/>
          <w:trHeight w:val="562"/>
        </w:trPr>
        <w:tc>
          <w:tcPr>
            <w:tcW w:w="3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>Ознакомление с окружающим миро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42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раз в </w:t>
            </w:r>
          </w:p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неделю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42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раз в </w:t>
            </w:r>
          </w:p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неделю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42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раз в </w:t>
            </w:r>
          </w:p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неделю</w:t>
            </w:r>
            <w:proofErr w:type="gramEnd"/>
            <w:r>
              <w:rPr>
                <w:sz w:val="24"/>
              </w:rPr>
              <w:t xml:space="preserve"> </w:t>
            </w:r>
          </w:p>
        </w:tc>
      </w:tr>
      <w:tr w:rsidR="00E94428" w:rsidTr="00E94428">
        <w:trPr>
          <w:gridAfter w:val="3"/>
          <w:wAfter w:w="142" w:type="dxa"/>
          <w:trHeight w:val="286"/>
        </w:trPr>
        <w:tc>
          <w:tcPr>
            <w:tcW w:w="3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341" w:right="0" w:firstLine="0"/>
              <w:jc w:val="left"/>
            </w:pPr>
            <w:r>
              <w:rPr>
                <w:b/>
                <w:sz w:val="24"/>
              </w:rPr>
              <w:t xml:space="preserve">Итого в месяц / год 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4 / 32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4 / 32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4 / 32 </w:t>
            </w:r>
          </w:p>
        </w:tc>
      </w:tr>
      <w:tr w:rsidR="00E94428" w:rsidTr="00E94428">
        <w:trPr>
          <w:gridAfter w:val="3"/>
          <w:wAfter w:w="142" w:type="dxa"/>
          <w:trHeight w:val="286"/>
        </w:trPr>
        <w:tc>
          <w:tcPr>
            <w:tcW w:w="3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Формирование 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раз в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раз в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раз в </w:t>
            </w:r>
          </w:p>
        </w:tc>
      </w:tr>
      <w:tr w:rsidR="00E94428" w:rsidTr="00E94428">
        <w:trPr>
          <w:gridAfter w:val="3"/>
          <w:wAfter w:w="142" w:type="dxa"/>
          <w:trHeight w:val="838"/>
        </w:trPr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44" w:line="240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элементарных</w:t>
            </w:r>
            <w:proofErr w:type="gramEnd"/>
            <w:r>
              <w:rPr>
                <w:sz w:val="24"/>
              </w:rPr>
              <w:t xml:space="preserve"> </w:t>
            </w:r>
          </w:p>
          <w:p w:rsidR="00E94428" w:rsidRDefault="00E94428">
            <w:pPr>
              <w:spacing w:after="0" w:line="276" w:lineRule="auto"/>
              <w:ind w:left="479" w:right="0" w:firstLine="0"/>
              <w:jc w:val="center"/>
            </w:pPr>
            <w:proofErr w:type="gramStart"/>
            <w:r>
              <w:rPr>
                <w:sz w:val="24"/>
              </w:rPr>
              <w:t>математических</w:t>
            </w:r>
            <w:proofErr w:type="gramEnd"/>
            <w:r>
              <w:rPr>
                <w:sz w:val="24"/>
              </w:rPr>
              <w:t xml:space="preserve"> представлений </w:t>
            </w:r>
          </w:p>
        </w:tc>
        <w:tc>
          <w:tcPr>
            <w:tcW w:w="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неделю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неделю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неделю</w:t>
            </w:r>
            <w:proofErr w:type="gramEnd"/>
            <w:r>
              <w:rPr>
                <w:sz w:val="24"/>
              </w:rPr>
              <w:t xml:space="preserve"> </w:t>
            </w:r>
          </w:p>
        </w:tc>
      </w:tr>
      <w:tr w:rsidR="00E94428" w:rsidTr="00E94428">
        <w:trPr>
          <w:gridAfter w:val="3"/>
          <w:wAfter w:w="142" w:type="dxa"/>
          <w:trHeight w:val="286"/>
        </w:trPr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1028" w:right="0" w:firstLine="0"/>
              <w:jc w:val="left"/>
            </w:pPr>
            <w:r>
              <w:rPr>
                <w:b/>
                <w:sz w:val="24"/>
              </w:rPr>
              <w:t xml:space="preserve">Итого в месяц / год </w:t>
            </w:r>
          </w:p>
        </w:tc>
        <w:tc>
          <w:tcPr>
            <w:tcW w:w="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4 / 32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4 / 32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4 / 32 </w:t>
            </w:r>
          </w:p>
        </w:tc>
      </w:tr>
      <w:tr w:rsidR="00E94428" w:rsidTr="00E94428">
        <w:trPr>
          <w:gridAfter w:val="3"/>
          <w:wAfter w:w="142" w:type="dxa"/>
          <w:trHeight w:val="562"/>
        </w:trPr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Развитие речи </w:t>
            </w:r>
          </w:p>
        </w:tc>
        <w:tc>
          <w:tcPr>
            <w:tcW w:w="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42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раз в </w:t>
            </w:r>
          </w:p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неделю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42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раз в </w:t>
            </w:r>
          </w:p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неделю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42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2 раз в </w:t>
            </w:r>
          </w:p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неделю</w:t>
            </w:r>
            <w:proofErr w:type="gramEnd"/>
            <w:r>
              <w:rPr>
                <w:sz w:val="24"/>
              </w:rPr>
              <w:t xml:space="preserve"> </w:t>
            </w:r>
          </w:p>
        </w:tc>
      </w:tr>
      <w:tr w:rsidR="00E94428" w:rsidTr="00E94428">
        <w:trPr>
          <w:gridAfter w:val="3"/>
          <w:wAfter w:w="142" w:type="dxa"/>
          <w:trHeight w:val="286"/>
        </w:trPr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1028" w:right="0" w:firstLine="0"/>
              <w:jc w:val="left"/>
            </w:pPr>
            <w:r>
              <w:rPr>
                <w:b/>
                <w:sz w:val="24"/>
              </w:rPr>
              <w:t xml:space="preserve">Итого в месяц / год </w:t>
            </w:r>
          </w:p>
        </w:tc>
        <w:tc>
          <w:tcPr>
            <w:tcW w:w="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4 / 32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4 / 32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8 / 64 </w:t>
            </w:r>
          </w:p>
        </w:tc>
      </w:tr>
      <w:tr w:rsidR="00E94428" w:rsidTr="00E94428">
        <w:trPr>
          <w:gridAfter w:val="3"/>
          <w:wAfter w:w="142" w:type="dxa"/>
          <w:trHeight w:val="564"/>
        </w:trPr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Рисование </w:t>
            </w:r>
          </w:p>
        </w:tc>
        <w:tc>
          <w:tcPr>
            <w:tcW w:w="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949" w:right="775" w:firstLine="0"/>
              <w:jc w:val="center"/>
            </w:pPr>
            <w:r>
              <w:rPr>
                <w:sz w:val="24"/>
              </w:rPr>
              <w:t xml:space="preserve">1 </w:t>
            </w:r>
            <w:proofErr w:type="gramStart"/>
            <w:r>
              <w:rPr>
                <w:sz w:val="24"/>
              </w:rPr>
              <w:t>раз  в</w:t>
            </w:r>
            <w:proofErr w:type="gramEnd"/>
            <w:r>
              <w:rPr>
                <w:sz w:val="24"/>
              </w:rPr>
              <w:t xml:space="preserve"> неделю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706" w:right="533" w:firstLine="247"/>
              <w:jc w:val="left"/>
            </w:pPr>
            <w:r>
              <w:rPr>
                <w:sz w:val="24"/>
              </w:rPr>
              <w:t xml:space="preserve">1 </w:t>
            </w:r>
            <w:proofErr w:type="gramStart"/>
            <w:r>
              <w:rPr>
                <w:sz w:val="24"/>
              </w:rPr>
              <w:t>раз  в</w:t>
            </w:r>
            <w:proofErr w:type="gramEnd"/>
            <w:r>
              <w:rPr>
                <w:sz w:val="24"/>
              </w:rPr>
              <w:t xml:space="preserve"> неделю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778" w:right="605" w:firstLine="194"/>
              <w:jc w:val="left"/>
            </w:pPr>
            <w:r>
              <w:rPr>
                <w:sz w:val="24"/>
              </w:rPr>
              <w:t xml:space="preserve">2 </w:t>
            </w:r>
            <w:proofErr w:type="gramStart"/>
            <w:r>
              <w:rPr>
                <w:sz w:val="24"/>
              </w:rPr>
              <w:t>раза  в</w:t>
            </w:r>
            <w:proofErr w:type="gramEnd"/>
            <w:r>
              <w:rPr>
                <w:sz w:val="24"/>
              </w:rPr>
              <w:t xml:space="preserve"> неделю </w:t>
            </w:r>
          </w:p>
        </w:tc>
      </w:tr>
      <w:tr w:rsidR="00E94428" w:rsidTr="00E94428">
        <w:trPr>
          <w:gridAfter w:val="3"/>
          <w:wAfter w:w="142" w:type="dxa"/>
          <w:trHeight w:val="286"/>
        </w:trPr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1028" w:right="0" w:firstLine="0"/>
              <w:jc w:val="left"/>
            </w:pPr>
            <w:r>
              <w:rPr>
                <w:b/>
                <w:sz w:val="24"/>
              </w:rPr>
              <w:lastRenderedPageBreak/>
              <w:t xml:space="preserve">Итого в месяц / год </w:t>
            </w:r>
          </w:p>
        </w:tc>
        <w:tc>
          <w:tcPr>
            <w:tcW w:w="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4 / 32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4 / 32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8 / 64 </w:t>
            </w:r>
          </w:p>
        </w:tc>
      </w:tr>
      <w:tr w:rsidR="00E94428" w:rsidTr="00E94428">
        <w:trPr>
          <w:gridAfter w:val="3"/>
          <w:wAfter w:w="142" w:type="dxa"/>
          <w:trHeight w:val="562"/>
        </w:trPr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Лепка </w:t>
            </w:r>
          </w:p>
        </w:tc>
        <w:tc>
          <w:tcPr>
            <w:tcW w:w="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635" w:right="399" w:firstLine="0"/>
              <w:jc w:val="center"/>
            </w:pPr>
            <w:r>
              <w:rPr>
                <w:sz w:val="24"/>
              </w:rPr>
              <w:t xml:space="preserve">1 раз </w:t>
            </w:r>
            <w:proofErr w:type="gramStart"/>
            <w:r>
              <w:rPr>
                <w:sz w:val="24"/>
              </w:rPr>
              <w:t>в  2</w:t>
            </w:r>
            <w:proofErr w:type="gramEnd"/>
            <w:r>
              <w:rPr>
                <w:sz w:val="24"/>
              </w:rPr>
              <w:t xml:space="preserve"> недели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numPr>
                <w:ilvl w:val="0"/>
                <w:numId w:val="28"/>
              </w:numPr>
              <w:spacing w:after="40" w:line="240" w:lineRule="auto"/>
              <w:ind w:right="0" w:hanging="180"/>
              <w:jc w:val="center"/>
            </w:pPr>
            <w:proofErr w:type="gramStart"/>
            <w:r>
              <w:rPr>
                <w:sz w:val="24"/>
              </w:rPr>
              <w:t>раз</w:t>
            </w:r>
            <w:proofErr w:type="gramEnd"/>
            <w:r>
              <w:rPr>
                <w:sz w:val="24"/>
              </w:rPr>
              <w:t xml:space="preserve"> в </w:t>
            </w:r>
          </w:p>
          <w:p w:rsidR="00E94428" w:rsidRDefault="00E94428">
            <w:pPr>
              <w:numPr>
                <w:ilvl w:val="0"/>
                <w:numId w:val="28"/>
              </w:numPr>
              <w:spacing w:after="0" w:line="276" w:lineRule="auto"/>
              <w:ind w:right="0" w:hanging="180"/>
              <w:jc w:val="center"/>
            </w:pPr>
            <w:proofErr w:type="gramStart"/>
            <w:r>
              <w:rPr>
                <w:sz w:val="24"/>
              </w:rPr>
              <w:t>недели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493" w:right="261" w:firstLine="0"/>
              <w:jc w:val="center"/>
            </w:pPr>
            <w:r>
              <w:rPr>
                <w:sz w:val="24"/>
              </w:rPr>
              <w:t xml:space="preserve">1 раз </w:t>
            </w:r>
            <w:proofErr w:type="gramStart"/>
            <w:r>
              <w:rPr>
                <w:sz w:val="24"/>
              </w:rPr>
              <w:t>в  2</w:t>
            </w:r>
            <w:proofErr w:type="gramEnd"/>
            <w:r>
              <w:rPr>
                <w:sz w:val="24"/>
              </w:rPr>
              <w:t xml:space="preserve"> недели </w:t>
            </w:r>
          </w:p>
        </w:tc>
      </w:tr>
      <w:tr w:rsidR="00E94428" w:rsidTr="00E94428">
        <w:trPr>
          <w:gridAfter w:val="3"/>
          <w:wAfter w:w="142" w:type="dxa"/>
          <w:trHeight w:val="286"/>
        </w:trPr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1028" w:right="0" w:firstLine="0"/>
              <w:jc w:val="left"/>
            </w:pPr>
            <w:r>
              <w:rPr>
                <w:b/>
                <w:sz w:val="24"/>
              </w:rPr>
              <w:t xml:space="preserve">Итого в месяц / год </w:t>
            </w:r>
          </w:p>
        </w:tc>
        <w:tc>
          <w:tcPr>
            <w:tcW w:w="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2 / 16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2 / 16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2 / 16 </w:t>
            </w:r>
          </w:p>
        </w:tc>
      </w:tr>
      <w:tr w:rsidR="00E94428" w:rsidTr="00E94428">
        <w:trPr>
          <w:gridAfter w:val="3"/>
          <w:wAfter w:w="142" w:type="dxa"/>
          <w:trHeight w:val="562"/>
        </w:trPr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Аппликация </w:t>
            </w:r>
          </w:p>
        </w:tc>
        <w:tc>
          <w:tcPr>
            <w:tcW w:w="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635" w:right="399" w:firstLine="0"/>
              <w:jc w:val="center"/>
            </w:pPr>
            <w:r>
              <w:rPr>
                <w:sz w:val="24"/>
              </w:rPr>
              <w:t xml:space="preserve">1 раз </w:t>
            </w:r>
            <w:proofErr w:type="gramStart"/>
            <w:r>
              <w:rPr>
                <w:sz w:val="24"/>
              </w:rPr>
              <w:t>в  2</w:t>
            </w:r>
            <w:proofErr w:type="gramEnd"/>
            <w:r>
              <w:rPr>
                <w:sz w:val="24"/>
              </w:rPr>
              <w:t xml:space="preserve"> недели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numPr>
                <w:ilvl w:val="0"/>
                <w:numId w:val="29"/>
              </w:numPr>
              <w:spacing w:after="40" w:line="240" w:lineRule="auto"/>
              <w:ind w:right="0" w:hanging="180"/>
              <w:jc w:val="center"/>
            </w:pPr>
            <w:proofErr w:type="gramStart"/>
            <w:r>
              <w:rPr>
                <w:sz w:val="24"/>
              </w:rPr>
              <w:t>раз</w:t>
            </w:r>
            <w:proofErr w:type="gramEnd"/>
            <w:r>
              <w:rPr>
                <w:sz w:val="24"/>
              </w:rPr>
              <w:t xml:space="preserve"> в </w:t>
            </w:r>
          </w:p>
          <w:p w:rsidR="00E94428" w:rsidRDefault="00E94428">
            <w:pPr>
              <w:numPr>
                <w:ilvl w:val="0"/>
                <w:numId w:val="29"/>
              </w:numPr>
              <w:spacing w:after="0" w:line="276" w:lineRule="auto"/>
              <w:ind w:right="0" w:hanging="180"/>
              <w:jc w:val="center"/>
            </w:pPr>
            <w:proofErr w:type="gramStart"/>
            <w:r>
              <w:rPr>
                <w:sz w:val="24"/>
              </w:rPr>
              <w:t>недели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493" w:right="261" w:firstLine="0"/>
              <w:jc w:val="center"/>
            </w:pPr>
            <w:r>
              <w:rPr>
                <w:sz w:val="24"/>
              </w:rPr>
              <w:t xml:space="preserve">1 раз </w:t>
            </w:r>
            <w:proofErr w:type="gramStart"/>
            <w:r>
              <w:rPr>
                <w:sz w:val="24"/>
              </w:rPr>
              <w:t>в  2</w:t>
            </w:r>
            <w:proofErr w:type="gramEnd"/>
            <w:r>
              <w:rPr>
                <w:sz w:val="24"/>
              </w:rPr>
              <w:t xml:space="preserve"> недели </w:t>
            </w:r>
          </w:p>
        </w:tc>
      </w:tr>
      <w:tr w:rsidR="00E94428" w:rsidTr="00E94428">
        <w:trPr>
          <w:gridAfter w:val="3"/>
          <w:wAfter w:w="142" w:type="dxa"/>
          <w:trHeight w:val="286"/>
        </w:trPr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1028" w:right="0" w:firstLine="0"/>
              <w:jc w:val="left"/>
            </w:pPr>
            <w:r>
              <w:rPr>
                <w:b/>
                <w:sz w:val="24"/>
              </w:rPr>
              <w:t xml:space="preserve">Итого в месяц / год </w:t>
            </w:r>
          </w:p>
        </w:tc>
        <w:tc>
          <w:tcPr>
            <w:tcW w:w="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2 / 16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2 / 16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2 / 16 </w:t>
            </w:r>
          </w:p>
        </w:tc>
      </w:tr>
      <w:tr w:rsidR="00E94428" w:rsidTr="00E94428">
        <w:trPr>
          <w:gridAfter w:val="3"/>
          <w:wAfter w:w="142" w:type="dxa"/>
          <w:trHeight w:val="564"/>
        </w:trPr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Музыка </w:t>
            </w:r>
          </w:p>
        </w:tc>
        <w:tc>
          <w:tcPr>
            <w:tcW w:w="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647" w:right="409" w:firstLine="0"/>
              <w:jc w:val="center"/>
            </w:pPr>
            <w:r>
              <w:rPr>
                <w:sz w:val="24"/>
              </w:rPr>
              <w:t xml:space="preserve">2 раза </w:t>
            </w:r>
            <w:proofErr w:type="gramStart"/>
            <w:r>
              <w:rPr>
                <w:sz w:val="24"/>
              </w:rPr>
              <w:t>в  неделю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433" w:right="197" w:firstLine="0"/>
              <w:jc w:val="center"/>
            </w:pPr>
            <w:r>
              <w:rPr>
                <w:sz w:val="24"/>
              </w:rPr>
              <w:t xml:space="preserve">2 раза </w:t>
            </w:r>
            <w:proofErr w:type="gramStart"/>
            <w:r>
              <w:rPr>
                <w:sz w:val="24"/>
              </w:rPr>
              <w:t>в  неделю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505" w:right="269" w:firstLine="0"/>
              <w:jc w:val="center"/>
            </w:pPr>
            <w:r>
              <w:rPr>
                <w:sz w:val="24"/>
              </w:rPr>
              <w:t xml:space="preserve">2 раза </w:t>
            </w:r>
            <w:proofErr w:type="gramStart"/>
            <w:r>
              <w:rPr>
                <w:sz w:val="24"/>
              </w:rPr>
              <w:t>в  неделю</w:t>
            </w:r>
            <w:proofErr w:type="gramEnd"/>
            <w:r>
              <w:rPr>
                <w:sz w:val="24"/>
              </w:rPr>
              <w:t xml:space="preserve"> </w:t>
            </w:r>
          </w:p>
        </w:tc>
      </w:tr>
      <w:tr w:rsidR="00E94428" w:rsidTr="00E94428">
        <w:trPr>
          <w:gridAfter w:val="3"/>
          <w:wAfter w:w="142" w:type="dxa"/>
          <w:trHeight w:val="286"/>
        </w:trPr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1028" w:right="0" w:firstLine="0"/>
              <w:jc w:val="left"/>
            </w:pPr>
            <w:r>
              <w:rPr>
                <w:b/>
                <w:sz w:val="24"/>
              </w:rPr>
              <w:t xml:space="preserve">Итого в месяц / год </w:t>
            </w:r>
          </w:p>
        </w:tc>
        <w:tc>
          <w:tcPr>
            <w:tcW w:w="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8 / 64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8 / 64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8 / 64 </w:t>
            </w:r>
          </w:p>
        </w:tc>
      </w:tr>
      <w:tr w:rsidR="00E94428" w:rsidTr="00E94428">
        <w:trPr>
          <w:gridAfter w:val="3"/>
          <w:wAfter w:w="142" w:type="dxa"/>
          <w:trHeight w:val="562"/>
        </w:trPr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875" w:right="301" w:firstLine="0"/>
              <w:jc w:val="center"/>
            </w:pPr>
            <w:r>
              <w:rPr>
                <w:sz w:val="24"/>
              </w:rPr>
              <w:t xml:space="preserve">Всего занятий в неделю </w:t>
            </w:r>
          </w:p>
        </w:tc>
        <w:tc>
          <w:tcPr>
            <w:tcW w:w="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  <w:tr w:rsidR="00E94428" w:rsidTr="00E94428">
        <w:trPr>
          <w:gridAfter w:val="3"/>
          <w:wAfter w:w="142" w:type="dxa"/>
          <w:trHeight w:val="838"/>
        </w:trPr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1092" w:right="0" w:firstLine="0"/>
              <w:jc w:val="left"/>
            </w:pPr>
            <w:r>
              <w:rPr>
                <w:sz w:val="24"/>
              </w:rPr>
              <w:t xml:space="preserve">Всего в месяц / год </w:t>
            </w:r>
          </w:p>
        </w:tc>
        <w:tc>
          <w:tcPr>
            <w:tcW w:w="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40 /320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40 / 320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48 /384 </w:t>
            </w:r>
          </w:p>
        </w:tc>
      </w:tr>
      <w:tr w:rsidR="00E94428" w:rsidTr="00E94428">
        <w:trPr>
          <w:gridAfter w:val="3"/>
          <w:wAfter w:w="142" w:type="dxa"/>
          <w:trHeight w:val="331"/>
        </w:trPr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088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Ча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сть</w:t>
            </w:r>
            <w:proofErr w:type="spellEnd"/>
            <w:r>
              <w:rPr>
                <w:b/>
              </w:rPr>
              <w:t xml:space="preserve">, формируемая участниками образовательных отношений </w:t>
            </w:r>
          </w:p>
        </w:tc>
      </w:tr>
      <w:tr w:rsidR="00E94428" w:rsidTr="00E94428">
        <w:trPr>
          <w:gridAfter w:val="3"/>
          <w:wAfter w:w="142" w:type="dxa"/>
          <w:trHeight w:val="838"/>
        </w:trPr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45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Программа </w:t>
            </w:r>
          </w:p>
          <w:p w:rsidR="00E94428" w:rsidRDefault="00E94428">
            <w:pPr>
              <w:spacing w:after="44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«Юный эколог» </w:t>
            </w:r>
          </w:p>
          <w:p w:rsidR="00E94428" w:rsidRDefault="00E94428">
            <w:pPr>
              <w:spacing w:after="0" w:line="276" w:lineRule="auto"/>
              <w:ind w:left="1196" w:right="0" w:firstLine="0"/>
              <w:jc w:val="left"/>
            </w:pPr>
            <w:r>
              <w:rPr>
                <w:sz w:val="24"/>
              </w:rPr>
              <w:t xml:space="preserve">С.Н. Николаевой </w:t>
            </w:r>
          </w:p>
        </w:tc>
        <w:tc>
          <w:tcPr>
            <w:tcW w:w="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816" w:right="641" w:firstLine="0"/>
              <w:jc w:val="center"/>
            </w:pPr>
            <w:r>
              <w:rPr>
                <w:sz w:val="24"/>
              </w:rPr>
              <w:t xml:space="preserve">1 раз в месяц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886" w:right="716" w:firstLine="0"/>
              <w:jc w:val="center"/>
            </w:pPr>
            <w:r>
              <w:rPr>
                <w:sz w:val="24"/>
              </w:rPr>
              <w:t xml:space="preserve">1 раз в месяц </w:t>
            </w:r>
          </w:p>
        </w:tc>
      </w:tr>
      <w:tr w:rsidR="00E94428" w:rsidTr="00E94428">
        <w:trPr>
          <w:gridAfter w:val="3"/>
          <w:wAfter w:w="142" w:type="dxa"/>
          <w:trHeight w:val="288"/>
        </w:trPr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737" w:right="0" w:firstLine="0"/>
              <w:jc w:val="left"/>
            </w:pPr>
            <w:r>
              <w:rPr>
                <w:sz w:val="24"/>
              </w:rPr>
              <w:t xml:space="preserve">Итого в год по программе </w:t>
            </w:r>
          </w:p>
        </w:tc>
        <w:tc>
          <w:tcPr>
            <w:tcW w:w="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</w:tr>
      <w:tr w:rsidR="00E94428" w:rsidTr="00E94428">
        <w:trPr>
          <w:gridAfter w:val="3"/>
          <w:wAfter w:w="142" w:type="dxa"/>
          <w:trHeight w:val="838"/>
        </w:trPr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45" w:line="234" w:lineRule="auto"/>
              <w:ind w:left="963" w:right="387" w:firstLine="0"/>
              <w:jc w:val="center"/>
            </w:pPr>
            <w:r>
              <w:rPr>
                <w:sz w:val="24"/>
              </w:rPr>
              <w:t xml:space="preserve">Программа «Радость творчества» </w:t>
            </w:r>
          </w:p>
          <w:p w:rsidR="00E94428" w:rsidRDefault="00E94428">
            <w:pPr>
              <w:spacing w:after="0" w:line="276" w:lineRule="auto"/>
              <w:ind w:left="956" w:right="0" w:firstLine="0"/>
              <w:jc w:val="left"/>
            </w:pPr>
            <w:proofErr w:type="spellStart"/>
            <w:r>
              <w:rPr>
                <w:sz w:val="24"/>
              </w:rPr>
              <w:t>О.А.Соломенниковой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886" w:right="716" w:firstLine="0"/>
              <w:jc w:val="center"/>
            </w:pPr>
            <w:r>
              <w:rPr>
                <w:sz w:val="24"/>
              </w:rPr>
              <w:t xml:space="preserve">2 раза в месяц </w:t>
            </w:r>
          </w:p>
        </w:tc>
      </w:tr>
      <w:tr w:rsidR="00E94428" w:rsidTr="00E94428">
        <w:trPr>
          <w:gridAfter w:val="3"/>
          <w:wAfter w:w="142" w:type="dxa"/>
          <w:trHeight w:val="286"/>
        </w:trPr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4428" w:rsidRDefault="00E94428">
            <w:pPr>
              <w:spacing w:after="0" w:line="276" w:lineRule="auto"/>
              <w:ind w:left="737" w:right="0" w:firstLine="0"/>
              <w:jc w:val="left"/>
            </w:pPr>
            <w:r>
              <w:rPr>
                <w:sz w:val="24"/>
              </w:rPr>
              <w:t xml:space="preserve">Итого в год по программе </w:t>
            </w:r>
          </w:p>
        </w:tc>
        <w:tc>
          <w:tcPr>
            <w:tcW w:w="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16 </w:t>
            </w:r>
          </w:p>
        </w:tc>
      </w:tr>
      <w:tr w:rsidR="00791FA7" w:rsidTr="00E94428">
        <w:trPr>
          <w:gridAfter w:val="3"/>
          <w:wAfter w:w="142" w:type="dxa"/>
          <w:trHeight w:val="4794"/>
        </w:trPr>
        <w:tc>
          <w:tcPr>
            <w:tcW w:w="146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33" w:lineRule="auto"/>
              <w:ind w:left="0" w:right="0" w:firstLine="0"/>
              <w:jc w:val="left"/>
            </w:pPr>
            <w:proofErr w:type="gramStart"/>
            <w:r>
              <w:lastRenderedPageBreak/>
              <w:t>Примечание:  32</w:t>
            </w:r>
            <w:proofErr w:type="gramEnd"/>
            <w:r>
              <w:t xml:space="preserve">  занятия в год вместо 36, т.к. в сентябре 2 рабочие недели, а первые две недели носят адаптационный характер;  в январе тоже 2 недели рабочие, а первые 2 недели месяца – новогодние каникулы. </w:t>
            </w:r>
          </w:p>
          <w:p w:rsidR="00791FA7" w:rsidRDefault="009F4875">
            <w:pPr>
              <w:spacing w:after="57" w:line="240" w:lineRule="auto"/>
              <w:ind w:left="0" w:right="0" w:firstLine="0"/>
              <w:jc w:val="left"/>
            </w:pPr>
            <w:r>
              <w:t xml:space="preserve"> </w:t>
            </w:r>
          </w:p>
          <w:p w:rsidR="00791FA7" w:rsidRDefault="009F4875">
            <w:pPr>
              <w:spacing w:after="0" w:line="233" w:lineRule="auto"/>
              <w:ind w:left="0" w:right="0" w:firstLine="0"/>
              <w:jc w:val="left"/>
            </w:pPr>
            <w:proofErr w:type="gramStart"/>
            <w:r>
              <w:t>Содержание  раздела</w:t>
            </w:r>
            <w:proofErr w:type="gramEnd"/>
            <w:r>
              <w:t xml:space="preserve"> «Рисование» в старшей и подготовительной к школе группах программы «От рождения до школы» под редакцией </w:t>
            </w:r>
            <w:proofErr w:type="spellStart"/>
            <w:r>
              <w:t>Н.Е.Вераксы</w:t>
            </w:r>
            <w:proofErr w:type="spellEnd"/>
            <w:r>
              <w:t xml:space="preserve">, </w:t>
            </w:r>
            <w:proofErr w:type="spellStart"/>
            <w:r>
              <w:t>Т.С.Комаровой</w:t>
            </w:r>
            <w:proofErr w:type="spellEnd"/>
            <w:r>
              <w:t xml:space="preserve">, </w:t>
            </w:r>
            <w:proofErr w:type="spellStart"/>
            <w:r>
              <w:t>М.А.Васильевой</w:t>
            </w:r>
            <w:proofErr w:type="spellEnd"/>
            <w:r>
              <w:t xml:space="preserve"> дополняются парциальной программой «Радость творчества» О.А. </w:t>
            </w:r>
            <w:proofErr w:type="spellStart"/>
            <w:r>
              <w:t>Соломенниковой</w:t>
            </w:r>
            <w:proofErr w:type="spellEnd"/>
            <w:r>
              <w:t xml:space="preserve">, поэтому 32 часа ( старшая и подготовительная группы) отводятся на часть, формируемой участниками образовательных отношений. </w:t>
            </w:r>
          </w:p>
          <w:p w:rsidR="00791FA7" w:rsidRDefault="009F4875">
            <w:pPr>
              <w:spacing w:after="55" w:line="240" w:lineRule="auto"/>
              <w:ind w:left="0" w:right="0" w:firstLine="0"/>
              <w:jc w:val="left"/>
            </w:pPr>
            <w:r>
              <w:t xml:space="preserve"> </w:t>
            </w:r>
          </w:p>
          <w:p w:rsidR="00791FA7" w:rsidRDefault="009F4875">
            <w:pPr>
              <w:spacing w:after="55" w:line="233" w:lineRule="auto"/>
              <w:ind w:left="0" w:right="0" w:firstLine="0"/>
              <w:jc w:val="left"/>
            </w:pPr>
            <w:proofErr w:type="spellStart"/>
            <w:proofErr w:type="gramStart"/>
            <w:r>
              <w:t>Содерданин</w:t>
            </w:r>
            <w:proofErr w:type="spellEnd"/>
            <w:r>
              <w:t xml:space="preserve">  раздела</w:t>
            </w:r>
            <w:proofErr w:type="gramEnd"/>
            <w:r>
              <w:t xml:space="preserve"> «Ознакомление с окружающим миром» программы «От рождения до школы» под редакцией </w:t>
            </w:r>
            <w:proofErr w:type="spellStart"/>
            <w:r>
              <w:t>Н.Е.Вераксы</w:t>
            </w:r>
            <w:proofErr w:type="spellEnd"/>
            <w:r>
              <w:t xml:space="preserve">, </w:t>
            </w:r>
            <w:proofErr w:type="spellStart"/>
            <w:r>
              <w:t>Т.С.Комаровой</w:t>
            </w:r>
            <w:proofErr w:type="spellEnd"/>
            <w:r>
              <w:t xml:space="preserve">, </w:t>
            </w:r>
            <w:proofErr w:type="spellStart"/>
            <w:r>
              <w:t>М.А.Васильевой</w:t>
            </w:r>
            <w:proofErr w:type="spellEnd"/>
            <w:r>
              <w:t xml:space="preserve"> заменяются парциальными программами:  «Юный эколог» С.Н. </w:t>
            </w:r>
          </w:p>
          <w:p w:rsidR="00791FA7" w:rsidRDefault="009F4875">
            <w:pPr>
              <w:spacing w:after="0" w:line="233" w:lineRule="auto"/>
              <w:ind w:left="0" w:right="1969" w:firstLine="0"/>
              <w:jc w:val="left"/>
            </w:pPr>
            <w:r>
              <w:t xml:space="preserve">Николаевой, </w:t>
            </w:r>
            <w:proofErr w:type="gramStart"/>
            <w:r>
              <w:t>по  8</w:t>
            </w:r>
            <w:proofErr w:type="gramEnd"/>
            <w:r>
              <w:t xml:space="preserve"> часов в год на (среднюю, старшую, подготовительную группы), всего 32 часа. Всего на парциальные программы отводится 64 часа. </w:t>
            </w:r>
          </w:p>
          <w:p w:rsidR="00791FA7" w:rsidRDefault="009F4875">
            <w:pPr>
              <w:spacing w:after="65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791FA7" w:rsidRDefault="009F4875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Общее количество учебных часов по программам.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791FA7" w:rsidTr="00E94428">
        <w:trPr>
          <w:gridAfter w:val="1"/>
          <w:wAfter w:w="88" w:type="dxa"/>
          <w:trHeight w:val="562"/>
        </w:trPr>
        <w:tc>
          <w:tcPr>
            <w:tcW w:w="1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Базовая </w:t>
            </w:r>
            <w:proofErr w:type="gramStart"/>
            <w:r>
              <w:rPr>
                <w:sz w:val="24"/>
              </w:rPr>
              <w:t>программа  «</w:t>
            </w:r>
            <w:proofErr w:type="gramEnd"/>
            <w:r>
              <w:rPr>
                <w:sz w:val="24"/>
              </w:rPr>
              <w:t xml:space="preserve">От рождения до школы» 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41" w:line="240" w:lineRule="auto"/>
              <w:ind w:left="80" w:right="0" w:firstLine="0"/>
              <w:jc w:val="left"/>
            </w:pPr>
            <w:r>
              <w:rPr>
                <w:sz w:val="24"/>
              </w:rPr>
              <w:t xml:space="preserve">Учебные часы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год 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Парциальные программы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74" w:right="0" w:firstLine="0"/>
              <w:jc w:val="left"/>
            </w:pPr>
            <w:r>
              <w:rPr>
                <w:sz w:val="24"/>
              </w:rPr>
              <w:t xml:space="preserve">Учебные часы в год </w:t>
            </w:r>
          </w:p>
        </w:tc>
        <w:tc>
          <w:tcPr>
            <w:tcW w:w="4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 w:rsidTr="00E94428">
        <w:trPr>
          <w:gridAfter w:val="1"/>
          <w:wAfter w:w="88" w:type="dxa"/>
          <w:trHeight w:val="564"/>
        </w:trPr>
        <w:tc>
          <w:tcPr>
            <w:tcW w:w="1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Младшая группа 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320 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2412" w:firstLine="0"/>
            </w:pPr>
            <w:r>
              <w:rPr>
                <w:sz w:val="24"/>
              </w:rPr>
              <w:t xml:space="preserve">Программа «Юный эколог» С.Н. Николаевой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 w:rsidTr="00E94428">
        <w:trPr>
          <w:gridAfter w:val="1"/>
          <w:wAfter w:w="88" w:type="dxa"/>
          <w:trHeight w:val="562"/>
        </w:trPr>
        <w:tc>
          <w:tcPr>
            <w:tcW w:w="1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Средняя группа 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320 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2412" w:firstLine="0"/>
            </w:pPr>
            <w:r>
              <w:rPr>
                <w:sz w:val="24"/>
              </w:rPr>
              <w:t xml:space="preserve">Программа «Юный эколог» С.Н. Николаевой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 w:rsidTr="00E94428">
        <w:trPr>
          <w:gridAfter w:val="1"/>
          <w:wAfter w:w="88" w:type="dxa"/>
          <w:trHeight w:val="1390"/>
        </w:trPr>
        <w:tc>
          <w:tcPr>
            <w:tcW w:w="1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Старшая группа 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384 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44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Программа «Юный эколог» </w:t>
            </w:r>
          </w:p>
          <w:p w:rsidR="00791FA7" w:rsidRDefault="009F4875">
            <w:pPr>
              <w:spacing w:after="45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С.Н. Николаевой </w:t>
            </w:r>
          </w:p>
          <w:p w:rsidR="00791FA7" w:rsidRDefault="009F4875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Программа «Радость творчества» </w:t>
            </w:r>
            <w:proofErr w:type="spellStart"/>
            <w:r>
              <w:rPr>
                <w:sz w:val="24"/>
              </w:rPr>
              <w:t>О.А.Соломенниковой</w:t>
            </w:r>
            <w:proofErr w:type="spellEnd"/>
            <w:r>
              <w:rPr>
                <w:sz w:val="24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8 </w:t>
            </w:r>
          </w:p>
          <w:p w:rsidR="00791FA7" w:rsidRDefault="009F4875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791FA7" w:rsidRDefault="009F4875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791FA7" w:rsidRDefault="009F4875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 w:rsidTr="00E94428">
        <w:trPr>
          <w:gridAfter w:val="1"/>
          <w:wAfter w:w="88" w:type="dxa"/>
          <w:trHeight w:val="1114"/>
        </w:trPr>
        <w:tc>
          <w:tcPr>
            <w:tcW w:w="1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Подготовительная группа 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413 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45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Программа «Радость творчества» </w:t>
            </w:r>
            <w:proofErr w:type="spellStart"/>
            <w:r>
              <w:rPr>
                <w:sz w:val="24"/>
              </w:rPr>
              <w:t>О.А.Соломенниковой</w:t>
            </w:r>
            <w:proofErr w:type="spellEnd"/>
            <w:r>
              <w:rPr>
                <w:sz w:val="24"/>
              </w:rPr>
              <w:t xml:space="preserve"> </w:t>
            </w:r>
          </w:p>
          <w:p w:rsidR="00791FA7" w:rsidRDefault="009F4875">
            <w:pPr>
              <w:spacing w:after="44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Программа «Юный эколог» </w:t>
            </w:r>
          </w:p>
          <w:p w:rsidR="00791FA7" w:rsidRDefault="009F4875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С.Н. Николаевой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 </w:t>
            </w:r>
          </w:p>
          <w:p w:rsidR="00791FA7" w:rsidRDefault="009F4875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791FA7" w:rsidRDefault="009F4875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 w:rsidTr="00E94428">
        <w:trPr>
          <w:gridAfter w:val="1"/>
          <w:wAfter w:w="88" w:type="dxa"/>
          <w:trHeight w:val="295"/>
        </w:trPr>
        <w:tc>
          <w:tcPr>
            <w:tcW w:w="1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Всего 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1440 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64 </w:t>
            </w:r>
          </w:p>
        </w:tc>
        <w:tc>
          <w:tcPr>
            <w:tcW w:w="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 w:rsidTr="00E94428">
        <w:trPr>
          <w:gridAfter w:val="1"/>
          <w:wAfter w:w="88" w:type="dxa"/>
          <w:trHeight w:val="293"/>
        </w:trPr>
        <w:tc>
          <w:tcPr>
            <w:tcW w:w="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Соотношение программ в % 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 w:rsidTr="00E94428">
        <w:trPr>
          <w:gridAfter w:val="1"/>
          <w:wAfter w:w="88" w:type="dxa"/>
          <w:trHeight w:val="279"/>
        </w:trPr>
        <w:tc>
          <w:tcPr>
            <w:tcW w:w="1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88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proofErr w:type="gramStart"/>
            <w:r>
              <w:rPr>
                <w:b/>
                <w:sz w:val="24"/>
              </w:rPr>
              <w:t>соотношении</w:t>
            </w:r>
            <w:proofErr w:type="gram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95,6% </w:t>
            </w:r>
          </w:p>
        </w:tc>
        <w:tc>
          <w:tcPr>
            <w:tcW w:w="638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4,4% </w:t>
            </w:r>
          </w:p>
        </w:tc>
        <w:tc>
          <w:tcPr>
            <w:tcW w:w="4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791FA7" w:rsidTr="00E94428">
        <w:trPr>
          <w:gridAfter w:val="1"/>
          <w:wAfter w:w="88" w:type="dxa"/>
          <w:trHeight w:val="840"/>
        </w:trPr>
        <w:tc>
          <w:tcPr>
            <w:tcW w:w="1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452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91FA7" w:rsidRDefault="009F4875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791FA7" w:rsidRDefault="009F4875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</w:tr>
    </w:tbl>
    <w:p w:rsidR="00791FA7" w:rsidRDefault="009F4875">
      <w:pPr>
        <w:spacing w:after="131" w:line="240" w:lineRule="auto"/>
        <w:ind w:left="0" w:right="0" w:firstLine="0"/>
        <w:jc w:val="left"/>
      </w:pPr>
      <w:r>
        <w:t xml:space="preserve"> </w:t>
      </w:r>
    </w:p>
    <w:p w:rsidR="00791FA7" w:rsidRDefault="009F4875">
      <w:pPr>
        <w:spacing w:after="133" w:line="240" w:lineRule="auto"/>
        <w:ind w:left="0" w:right="0" w:firstLine="0"/>
        <w:jc w:val="left"/>
      </w:pPr>
      <w:r>
        <w:t xml:space="preserve"> </w:t>
      </w:r>
    </w:p>
    <w:p w:rsidR="00791FA7" w:rsidRDefault="009F4875">
      <w:pPr>
        <w:spacing w:after="51" w:line="240" w:lineRule="auto"/>
        <w:ind w:left="0" w:right="0" w:firstLine="0"/>
        <w:jc w:val="left"/>
      </w:pPr>
      <w:r>
        <w:t xml:space="preserve">  </w:t>
      </w:r>
    </w:p>
    <w:p w:rsidR="00791FA7" w:rsidRDefault="009F4875">
      <w:pPr>
        <w:spacing w:after="191" w:line="276" w:lineRule="auto"/>
        <w:ind w:left="0" w:right="5257" w:firstLine="0"/>
        <w:jc w:val="right"/>
      </w:pPr>
      <w:r>
        <w:rPr>
          <w:rFonts w:ascii="Calibri" w:eastAsia="Calibri" w:hAnsi="Calibri" w:cs="Calibri"/>
          <w:b/>
        </w:rPr>
        <w:t xml:space="preserve">Режим двигательной активности </w:t>
      </w:r>
    </w:p>
    <w:tbl>
      <w:tblPr>
        <w:tblStyle w:val="TableGrid"/>
        <w:tblW w:w="15170" w:type="dxa"/>
        <w:tblInd w:w="0" w:type="dxa"/>
        <w:tblCellMar>
          <w:top w:w="0" w:type="dxa"/>
          <w:left w:w="108" w:type="dxa"/>
          <w:bottom w:w="0" w:type="dxa"/>
          <w:right w:w="154" w:type="dxa"/>
        </w:tblCellMar>
        <w:tblLook w:val="04A0" w:firstRow="1" w:lastRow="0" w:firstColumn="1" w:lastColumn="0" w:noHBand="0" w:noVBand="1"/>
      </w:tblPr>
      <w:tblGrid>
        <w:gridCol w:w="2304"/>
        <w:gridCol w:w="2545"/>
        <w:gridCol w:w="2239"/>
        <w:gridCol w:w="2127"/>
        <w:gridCol w:w="2835"/>
        <w:gridCol w:w="3120"/>
      </w:tblGrid>
      <w:tr w:rsidR="00791FA7">
        <w:trPr>
          <w:trHeight w:val="365"/>
        </w:trPr>
        <w:tc>
          <w:tcPr>
            <w:tcW w:w="2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Формы работы 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539" w:right="43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Виды занятий </w:t>
            </w:r>
          </w:p>
        </w:tc>
        <w:tc>
          <w:tcPr>
            <w:tcW w:w="10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Количество и длительность НОД (занятий в мин.) в зависимости от возраста детей </w:t>
            </w:r>
          </w:p>
        </w:tc>
      </w:tr>
      <w:tr w:rsidR="00791FA7">
        <w:trPr>
          <w:trHeight w:val="27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3-4 года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4-5 лет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5-6 лет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6-7 лет </w:t>
            </w:r>
          </w:p>
        </w:tc>
      </w:tr>
      <w:tr w:rsidR="00791FA7">
        <w:trPr>
          <w:trHeight w:val="547"/>
        </w:trPr>
        <w:tc>
          <w:tcPr>
            <w:tcW w:w="2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32" w:line="248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Физкультурные занятия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а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) в помещении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18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2 раза в неделю 15 – 20 мин.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7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2 раза в неделю 20 - 25 мин.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78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2 раза в неделю 25 - 30 мин.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106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2 раза в неделю 30 -35 мин. </w:t>
            </w:r>
          </w:p>
        </w:tc>
      </w:tr>
      <w:tr w:rsidR="00791FA7">
        <w:trPr>
          <w:trHeight w:val="54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б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) на улице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28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раз в неделю 15 – 20 мин.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17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раз в неделю 20 - 25 мин.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88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раз в неделю 25 - 30 мин.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117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раз в неделю 30 -35 мин. </w:t>
            </w:r>
          </w:p>
        </w:tc>
      </w:tr>
      <w:tr w:rsidR="00791FA7">
        <w:trPr>
          <w:trHeight w:val="816"/>
        </w:trPr>
        <w:tc>
          <w:tcPr>
            <w:tcW w:w="2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proofErr w:type="spellStart"/>
            <w:r>
              <w:rPr>
                <w:rFonts w:ascii="Calibri" w:eastAsia="Calibri" w:hAnsi="Calibri" w:cs="Calibri"/>
                <w:sz w:val="22"/>
              </w:rPr>
              <w:t>Физкультурно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– оздоровительная работа в режиме дня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а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) утренняя гимнастика (по желанию детей)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81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ежедневно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5-6 мин.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32" w:line="248" w:lineRule="auto"/>
              <w:ind w:left="0" w:right="59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sz w:val="22"/>
              </w:rPr>
              <w:t>ежедневно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6 – 8 мин.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32" w:line="240" w:lineRule="auto"/>
              <w:ind w:left="0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ежедневно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8 -  10мин.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32" w:line="240" w:lineRule="auto"/>
              <w:ind w:left="2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ежедневно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10 – 12 мин. </w:t>
            </w:r>
          </w:p>
        </w:tc>
      </w:tr>
      <w:tr w:rsidR="00791FA7">
        <w:trPr>
          <w:trHeight w:val="135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б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) подвижные и спортивные игры и упражнения на прогулке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32" w:line="240" w:lineRule="auto"/>
              <w:ind w:left="2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ежедневно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91FA7" w:rsidRDefault="009F4875">
            <w:pPr>
              <w:spacing w:after="32" w:line="248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2 раза (утром и вечером) </w:t>
            </w:r>
          </w:p>
          <w:p w:rsidR="00791FA7" w:rsidRDefault="009F4875">
            <w:pPr>
              <w:spacing w:after="32" w:line="240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15 – 20 мин. </w:t>
            </w:r>
          </w:p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32" w:line="240" w:lineRule="auto"/>
              <w:ind w:left="0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ежедневно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91FA7" w:rsidRDefault="009F4875">
            <w:pPr>
              <w:spacing w:after="32" w:line="248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2 раза (утром и вечером) </w:t>
            </w:r>
          </w:p>
          <w:p w:rsidR="00791FA7" w:rsidRDefault="009F4875">
            <w:pPr>
              <w:spacing w:after="32" w:line="240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20 - 25 мин.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32" w:line="240" w:lineRule="auto"/>
              <w:ind w:left="0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ежедневно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91FA7" w:rsidRDefault="009F4875">
            <w:pPr>
              <w:spacing w:after="32" w:line="248" w:lineRule="auto"/>
              <w:ind w:left="0" w:right="0" w:firstLine="0"/>
            </w:pPr>
            <w:r>
              <w:rPr>
                <w:rFonts w:ascii="Calibri" w:eastAsia="Calibri" w:hAnsi="Calibri" w:cs="Calibri"/>
                <w:sz w:val="22"/>
              </w:rPr>
              <w:t xml:space="preserve">2 раза (утром и вечером) 25 - 30 мин. </w:t>
            </w:r>
          </w:p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32" w:line="240" w:lineRule="auto"/>
              <w:ind w:left="2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ежедневно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91FA7" w:rsidRDefault="009F4875">
            <w:pPr>
              <w:spacing w:after="32" w:line="248" w:lineRule="auto"/>
              <w:ind w:left="2" w:right="226" w:firstLine="0"/>
            </w:pPr>
            <w:r>
              <w:rPr>
                <w:rFonts w:ascii="Calibri" w:eastAsia="Calibri" w:hAnsi="Calibri" w:cs="Calibri"/>
                <w:sz w:val="22"/>
              </w:rPr>
              <w:t xml:space="preserve">2 раза (утром и вечером) 30 - 35 мин. </w:t>
            </w:r>
          </w:p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91FA7">
        <w:trPr>
          <w:trHeight w:val="81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18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В)физкультминутки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(в середине статического занятия)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– 3 ежедневно в зависимости от вида и содержания занятий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– 3 ежедневно в зависимости от вида и содержания занятий </w:t>
            </w:r>
          </w:p>
        </w:tc>
      </w:tr>
      <w:tr w:rsidR="00791FA7">
        <w:trPr>
          <w:trHeight w:val="547"/>
        </w:trPr>
        <w:tc>
          <w:tcPr>
            <w:tcW w:w="2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Активный отдых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а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) физкультурный досуг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раз в месяц 20 мин.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раз в месяц 20 мин.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104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раз в месяц 25 - 30 мин.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8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раз в месяц 40 мин. </w:t>
            </w:r>
          </w:p>
        </w:tc>
      </w:tr>
      <w:tr w:rsidR="00791FA7">
        <w:trPr>
          <w:trHeight w:val="54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б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) физкультурный праздник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раз в месяц 20 мин.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55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раз в месяц 20 мин.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8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раз в месяц 20 мин. </w:t>
            </w:r>
          </w:p>
        </w:tc>
      </w:tr>
      <w:tr w:rsidR="00791FA7">
        <w:trPr>
          <w:trHeight w:val="27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в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) день здоровья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раз в квартал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раз в квартал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раз в квартал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 раз в квартал </w:t>
            </w:r>
          </w:p>
        </w:tc>
      </w:tr>
      <w:tr w:rsidR="00791FA7">
        <w:trPr>
          <w:trHeight w:val="1354"/>
        </w:trPr>
        <w:tc>
          <w:tcPr>
            <w:tcW w:w="2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Самостоятельная двигательная деятельность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а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) самостоятельное использование физкультурного и спортивно – игрового оборудования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ежедневно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ежедневно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ежедневно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ежедневно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91FA7">
        <w:trPr>
          <w:trHeight w:val="8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791FA7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б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) самостоятельные подвижные и спортивные игры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ежедневно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ежедневно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0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ежедневно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A7" w:rsidRDefault="009F4875">
            <w:pPr>
              <w:spacing w:after="0" w:line="276" w:lineRule="auto"/>
              <w:ind w:left="2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ежедневно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91FA7" w:rsidRDefault="009F4875">
      <w:pPr>
        <w:spacing w:after="174" w:line="240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91FA7" w:rsidRDefault="009F4875">
      <w:pPr>
        <w:spacing w:after="107" w:line="240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E94428" w:rsidRDefault="00E94428">
      <w:pPr>
        <w:spacing w:after="150" w:line="240" w:lineRule="auto"/>
        <w:ind w:left="0" w:right="3723" w:firstLine="0"/>
        <w:jc w:val="right"/>
        <w:rPr>
          <w:b/>
          <w:i/>
        </w:rPr>
      </w:pPr>
    </w:p>
    <w:p w:rsidR="00E94428" w:rsidRDefault="00E94428">
      <w:pPr>
        <w:spacing w:after="150" w:line="240" w:lineRule="auto"/>
        <w:ind w:left="0" w:right="3723" w:firstLine="0"/>
        <w:jc w:val="right"/>
        <w:rPr>
          <w:b/>
          <w:i/>
        </w:rPr>
      </w:pPr>
    </w:p>
    <w:p w:rsidR="00E94428" w:rsidRDefault="00E94428">
      <w:pPr>
        <w:spacing w:after="150" w:line="240" w:lineRule="auto"/>
        <w:ind w:left="0" w:right="3723" w:firstLine="0"/>
        <w:jc w:val="right"/>
        <w:rPr>
          <w:b/>
          <w:i/>
        </w:rPr>
      </w:pPr>
    </w:p>
    <w:p w:rsidR="00E94428" w:rsidRDefault="00E94428">
      <w:pPr>
        <w:spacing w:after="150" w:line="240" w:lineRule="auto"/>
        <w:ind w:left="0" w:right="3723" w:firstLine="0"/>
        <w:jc w:val="right"/>
        <w:rPr>
          <w:b/>
          <w:i/>
        </w:rPr>
      </w:pPr>
    </w:p>
    <w:p w:rsidR="00791FA7" w:rsidRDefault="009F4875">
      <w:pPr>
        <w:spacing w:after="150" w:line="240" w:lineRule="auto"/>
        <w:ind w:left="0" w:right="3723" w:firstLine="0"/>
        <w:jc w:val="right"/>
      </w:pPr>
      <w:r>
        <w:rPr>
          <w:b/>
          <w:i/>
        </w:rPr>
        <w:lastRenderedPageBreak/>
        <w:t>П</w:t>
      </w:r>
      <w:r w:rsidR="00E94428">
        <w:rPr>
          <w:b/>
          <w:i/>
        </w:rPr>
        <w:t>раздничный календарь ДОУ на 2017 – 2018</w:t>
      </w:r>
      <w:r>
        <w:rPr>
          <w:b/>
          <w:i/>
        </w:rPr>
        <w:t xml:space="preserve"> учебный год </w:t>
      </w:r>
    </w:p>
    <w:p w:rsidR="00791FA7" w:rsidRDefault="009F4875">
      <w:pPr>
        <w:spacing w:after="40" w:line="276" w:lineRule="auto"/>
        <w:ind w:left="0" w:right="0" w:firstLine="0"/>
        <w:jc w:val="center"/>
      </w:pPr>
      <w:r>
        <w:rPr>
          <w:i/>
        </w:rPr>
        <w:t xml:space="preserve"> </w:t>
      </w:r>
    </w:p>
    <w:tbl>
      <w:tblPr>
        <w:tblStyle w:val="TableGrid"/>
        <w:tblW w:w="12331" w:type="dxa"/>
        <w:tblInd w:w="5" w:type="dxa"/>
        <w:tblCellMar>
          <w:top w:w="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816"/>
        <w:gridCol w:w="4395"/>
        <w:gridCol w:w="3120"/>
      </w:tblGrid>
      <w:tr w:rsidR="00E94428" w:rsidTr="00E94428">
        <w:trPr>
          <w:trHeight w:val="562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Праздник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Возрастная группа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874" w:right="810" w:firstLine="0"/>
              <w:jc w:val="center"/>
            </w:pP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группе) </w:t>
            </w:r>
          </w:p>
        </w:tc>
      </w:tr>
      <w:tr w:rsidR="00E94428" w:rsidTr="00E94428">
        <w:trPr>
          <w:trHeight w:val="562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День знаний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Старшая группа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>+</w:t>
            </w:r>
          </w:p>
        </w:tc>
      </w:tr>
      <w:tr w:rsidR="00E94428" w:rsidTr="00E94428">
        <w:trPr>
          <w:trHeight w:val="562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День дошкольного работника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Средняя, старшая группы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+ </w:t>
            </w:r>
          </w:p>
        </w:tc>
      </w:tr>
      <w:tr w:rsidR="00E94428" w:rsidTr="00E94428">
        <w:trPr>
          <w:trHeight w:val="334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Осенний праздник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Все возрастные группы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>+</w:t>
            </w:r>
          </w:p>
        </w:tc>
      </w:tr>
      <w:tr w:rsidR="00E94428" w:rsidTr="00E94428">
        <w:trPr>
          <w:trHeight w:val="331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День матери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Все возрастные группы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+ </w:t>
            </w:r>
          </w:p>
        </w:tc>
      </w:tr>
      <w:tr w:rsidR="00E94428" w:rsidTr="00E94428">
        <w:trPr>
          <w:trHeight w:val="562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Новый год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468" w:right="403" w:firstLine="0"/>
              <w:jc w:val="center"/>
            </w:pPr>
            <w:r>
              <w:rPr>
                <w:sz w:val="24"/>
              </w:rPr>
              <w:t xml:space="preserve">Все возрастные группы (ранний возраст без родителей)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>+</w:t>
            </w:r>
          </w:p>
        </w:tc>
      </w:tr>
      <w:tr w:rsidR="00E94428" w:rsidTr="00E94428">
        <w:trPr>
          <w:trHeight w:val="331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Масленица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Все возрастные группы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>+</w:t>
            </w:r>
          </w:p>
        </w:tc>
      </w:tr>
      <w:tr w:rsidR="00E94428" w:rsidTr="00E94428">
        <w:trPr>
          <w:trHeight w:val="838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День  защитника</w:t>
            </w:r>
            <w:proofErr w:type="gramEnd"/>
            <w:r>
              <w:rPr>
                <w:sz w:val="24"/>
              </w:rPr>
              <w:t xml:space="preserve"> Отечества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Все возрастные группы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42" w:line="234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Младшая и средняя группы в виде развлечений в </w:t>
            </w:r>
          </w:p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группе</w:t>
            </w:r>
            <w:proofErr w:type="gramEnd"/>
            <w:r>
              <w:rPr>
                <w:sz w:val="24"/>
              </w:rPr>
              <w:t xml:space="preserve"> </w:t>
            </w:r>
          </w:p>
        </w:tc>
      </w:tr>
      <w:tr w:rsidR="00E94428" w:rsidTr="00E94428">
        <w:trPr>
          <w:trHeight w:val="334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8 марта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Все возрастные группы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+ </w:t>
            </w:r>
          </w:p>
        </w:tc>
      </w:tr>
      <w:tr w:rsidR="00E94428" w:rsidTr="00E94428">
        <w:trPr>
          <w:trHeight w:val="562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День космонавтики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2D0940">
            <w:pPr>
              <w:spacing w:after="0" w:line="276" w:lineRule="auto"/>
              <w:ind w:left="0" w:right="0" w:firstLine="0"/>
              <w:jc w:val="center"/>
            </w:pPr>
            <w:proofErr w:type="gramStart"/>
            <w:r>
              <w:rPr>
                <w:sz w:val="24"/>
              </w:rPr>
              <w:t>Старшая  группа</w:t>
            </w:r>
            <w:proofErr w:type="gramEnd"/>
            <w:r w:rsidR="00E94428">
              <w:rPr>
                <w:sz w:val="24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+ </w:t>
            </w:r>
          </w:p>
        </w:tc>
      </w:tr>
      <w:tr w:rsidR="00E94428" w:rsidTr="00E94428">
        <w:trPr>
          <w:trHeight w:val="838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День Победы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Все возрастные группы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2D0940">
            <w:pPr>
              <w:spacing w:after="0" w:line="276" w:lineRule="auto"/>
              <w:ind w:left="0" w:right="0" w:firstLine="0"/>
              <w:jc w:val="left"/>
            </w:pPr>
            <w:r>
              <w:rPr>
                <w:sz w:val="24"/>
              </w:rPr>
              <w:t>Младшая и старшая</w:t>
            </w:r>
            <w:r w:rsidR="00E94428">
              <w:rPr>
                <w:sz w:val="24"/>
              </w:rPr>
              <w:t xml:space="preserve"> группы </w:t>
            </w:r>
          </w:p>
        </w:tc>
      </w:tr>
      <w:tr w:rsidR="00E94428" w:rsidTr="00E94428">
        <w:trPr>
          <w:trHeight w:val="331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Выпускной бал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Подготовительная к школе группа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2D0940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>+</w:t>
            </w:r>
          </w:p>
        </w:tc>
      </w:tr>
      <w:tr w:rsidR="00E94428" w:rsidTr="00E94428">
        <w:trPr>
          <w:trHeight w:val="334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День защиты детей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E94428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Все возрастные группы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428" w:rsidRDefault="002D0940">
            <w:pPr>
              <w:spacing w:after="0" w:line="276" w:lineRule="auto"/>
              <w:ind w:left="0" w:right="0" w:firstLine="0"/>
              <w:jc w:val="center"/>
            </w:pPr>
            <w:r>
              <w:rPr>
                <w:sz w:val="24"/>
              </w:rPr>
              <w:t>+</w:t>
            </w:r>
            <w:r w:rsidR="00E94428">
              <w:rPr>
                <w:sz w:val="24"/>
              </w:rPr>
              <w:t xml:space="preserve"> </w:t>
            </w:r>
          </w:p>
        </w:tc>
      </w:tr>
    </w:tbl>
    <w:p w:rsidR="00791FA7" w:rsidRDefault="009F4875">
      <w:pPr>
        <w:spacing w:after="0" w:line="240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603332450510203670830559428146817986133868575799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Муртазалиева Динара Сапиюллаевна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29.03.2021 по 29.03.2022</w:t>
            </w:r>
          </w:p>
        </w:tc>
      </w:tr>
    </w:tbl>
    <w:sectPr xmlns:w="http://schemas.openxmlformats.org/wordprocessingml/2006/main" xmlns:r="http://schemas.openxmlformats.org/officeDocument/2006/relationships" w:rsidR="00791FA7">
      <w:footerReference w:type="even" r:id="rId8"/>
      <w:footerReference w:type="default" r:id="rId9"/>
      <w:footerReference w:type="first" r:id="rId10"/>
      <w:pgSz w:w="16838" w:h="11906" w:orient="landscape"/>
      <w:pgMar w:top="992" w:right="1070" w:bottom="1275" w:left="1162" w:header="720" w:footer="721" w:gutter="0"/>
      <w:cols w:space="72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061" w:rsidRDefault="00F24061">
      <w:pPr>
        <w:spacing w:after="0" w:line="240" w:lineRule="auto"/>
      </w:pPr>
      <w:r>
        <w:separator/>
      </w:r>
    </w:p>
  </w:endnote>
  <w:endnote w:type="continuationSeparator" w:id="0">
    <w:p w:rsidR="00F24061" w:rsidRDefault="00F2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875" w:rsidRDefault="009F4875">
    <w:pPr>
      <w:spacing w:after="32" w:line="240" w:lineRule="auto"/>
      <w:ind w:left="0" w:righ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9F4875" w:rsidRDefault="009F4875">
    <w:pPr>
      <w:spacing w:after="0" w:line="240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875" w:rsidRDefault="009F4875">
    <w:pPr>
      <w:spacing w:after="32" w:line="240" w:lineRule="auto"/>
      <w:ind w:left="0" w:righ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D0940" w:rsidRPr="002D0940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9F4875" w:rsidRDefault="009F4875">
    <w:pPr>
      <w:spacing w:after="0" w:line="240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875" w:rsidRDefault="009F4875">
    <w:pPr>
      <w:spacing w:after="32" w:line="240" w:lineRule="auto"/>
      <w:ind w:left="0" w:righ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9F4875" w:rsidRDefault="009F4875">
    <w:pPr>
      <w:spacing w:after="0" w:line="240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061" w:rsidRDefault="00F24061">
      <w:pPr>
        <w:spacing w:after="0" w:line="240" w:lineRule="auto"/>
      </w:pPr>
      <w:r>
        <w:separator/>
      </w:r>
    </w:p>
  </w:footnote>
  <w:footnote w:type="continuationSeparator" w:id="0">
    <w:p w:rsidR="00F24061" w:rsidRDefault="00F240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1200">
    <w:multiLevelType w:val="hybridMultilevel"/>
    <w:lvl w:ilvl="0" w:tplc="30792144">
      <w:start w:val="1"/>
      <w:numFmt w:val="decimal"/>
      <w:lvlText w:val="%1."/>
      <w:lvlJc w:val="left"/>
      <w:pPr>
        <w:ind w:left="720" w:hanging="360"/>
      </w:pPr>
    </w:lvl>
    <w:lvl w:ilvl="1" w:tplc="30792144" w:tentative="1">
      <w:start w:val="1"/>
      <w:numFmt w:val="lowerLetter"/>
      <w:lvlText w:val="%2."/>
      <w:lvlJc w:val="left"/>
      <w:pPr>
        <w:ind w:left="1440" w:hanging="360"/>
      </w:pPr>
    </w:lvl>
    <w:lvl w:ilvl="2" w:tplc="30792144" w:tentative="1">
      <w:start w:val="1"/>
      <w:numFmt w:val="lowerRoman"/>
      <w:lvlText w:val="%3."/>
      <w:lvlJc w:val="right"/>
      <w:pPr>
        <w:ind w:left="2160" w:hanging="180"/>
      </w:pPr>
    </w:lvl>
    <w:lvl w:ilvl="3" w:tplc="30792144" w:tentative="1">
      <w:start w:val="1"/>
      <w:numFmt w:val="decimal"/>
      <w:lvlText w:val="%4."/>
      <w:lvlJc w:val="left"/>
      <w:pPr>
        <w:ind w:left="2880" w:hanging="360"/>
      </w:pPr>
    </w:lvl>
    <w:lvl w:ilvl="4" w:tplc="30792144" w:tentative="1">
      <w:start w:val="1"/>
      <w:numFmt w:val="lowerLetter"/>
      <w:lvlText w:val="%5."/>
      <w:lvlJc w:val="left"/>
      <w:pPr>
        <w:ind w:left="3600" w:hanging="360"/>
      </w:pPr>
    </w:lvl>
    <w:lvl w:ilvl="5" w:tplc="30792144" w:tentative="1">
      <w:start w:val="1"/>
      <w:numFmt w:val="lowerRoman"/>
      <w:lvlText w:val="%6."/>
      <w:lvlJc w:val="right"/>
      <w:pPr>
        <w:ind w:left="4320" w:hanging="180"/>
      </w:pPr>
    </w:lvl>
    <w:lvl w:ilvl="6" w:tplc="30792144" w:tentative="1">
      <w:start w:val="1"/>
      <w:numFmt w:val="decimal"/>
      <w:lvlText w:val="%7."/>
      <w:lvlJc w:val="left"/>
      <w:pPr>
        <w:ind w:left="5040" w:hanging="360"/>
      </w:pPr>
    </w:lvl>
    <w:lvl w:ilvl="7" w:tplc="30792144" w:tentative="1">
      <w:start w:val="1"/>
      <w:numFmt w:val="lowerLetter"/>
      <w:lvlText w:val="%8."/>
      <w:lvlJc w:val="left"/>
      <w:pPr>
        <w:ind w:left="5760" w:hanging="360"/>
      </w:pPr>
    </w:lvl>
    <w:lvl w:ilvl="8" w:tplc="307921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99">
    <w:multiLevelType w:val="hybridMultilevel"/>
    <w:lvl w:ilvl="0" w:tplc="9877949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69B28EA"/>
    <w:multiLevelType w:val="hybridMultilevel"/>
    <w:tmpl w:val="9F82CC60"/>
    <w:lvl w:ilvl="0" w:tplc="243EB2BE">
      <w:start w:val="1"/>
      <w:numFmt w:val="bullet"/>
      <w:lvlText w:val=""/>
      <w:lvlJc w:val="left"/>
      <w:pPr>
        <w:ind w:left="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080EA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AA79E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EA253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5C741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8E85C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26E0E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02998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F241A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841CF0"/>
    <w:multiLevelType w:val="hybridMultilevel"/>
    <w:tmpl w:val="9F6C9F22"/>
    <w:lvl w:ilvl="0" w:tplc="5970A12C">
      <w:start w:val="1"/>
      <w:numFmt w:val="bullet"/>
      <w:lvlText w:val=""/>
      <w:lvlJc w:val="left"/>
      <w:pPr>
        <w:ind w:left="3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F6101C">
      <w:start w:val="1"/>
      <w:numFmt w:val="bullet"/>
      <w:lvlText w:val="o"/>
      <w:lvlJc w:val="left"/>
      <w:pPr>
        <w:ind w:left="11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1E7A88">
      <w:start w:val="1"/>
      <w:numFmt w:val="bullet"/>
      <w:lvlText w:val="▪"/>
      <w:lvlJc w:val="left"/>
      <w:pPr>
        <w:ind w:left="18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24B2D2">
      <w:start w:val="1"/>
      <w:numFmt w:val="bullet"/>
      <w:lvlText w:val="•"/>
      <w:lvlJc w:val="left"/>
      <w:pPr>
        <w:ind w:left="26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1A383E">
      <w:start w:val="1"/>
      <w:numFmt w:val="bullet"/>
      <w:lvlText w:val="o"/>
      <w:lvlJc w:val="left"/>
      <w:pPr>
        <w:ind w:left="33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4E7C20">
      <w:start w:val="1"/>
      <w:numFmt w:val="bullet"/>
      <w:lvlText w:val="▪"/>
      <w:lvlJc w:val="left"/>
      <w:pPr>
        <w:ind w:left="40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501DE6">
      <w:start w:val="1"/>
      <w:numFmt w:val="bullet"/>
      <w:lvlText w:val="•"/>
      <w:lvlJc w:val="left"/>
      <w:pPr>
        <w:ind w:left="47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6BEE2">
      <w:start w:val="1"/>
      <w:numFmt w:val="bullet"/>
      <w:lvlText w:val="o"/>
      <w:lvlJc w:val="left"/>
      <w:pPr>
        <w:ind w:left="54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E24E46">
      <w:start w:val="1"/>
      <w:numFmt w:val="bullet"/>
      <w:lvlText w:val="▪"/>
      <w:lvlJc w:val="left"/>
      <w:pPr>
        <w:ind w:left="62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9517E74"/>
    <w:multiLevelType w:val="hybridMultilevel"/>
    <w:tmpl w:val="D66C993A"/>
    <w:lvl w:ilvl="0" w:tplc="E6BA25D6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C0C9C7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32E1F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F28AEC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2E51A6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60A7A0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35E833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46BE4C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84371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1032CFC"/>
    <w:multiLevelType w:val="hybridMultilevel"/>
    <w:tmpl w:val="186405E4"/>
    <w:lvl w:ilvl="0" w:tplc="645E082C">
      <w:start w:val="1"/>
      <w:numFmt w:val="bullet"/>
      <w:lvlText w:val=""/>
      <w:lvlJc w:val="left"/>
      <w:pPr>
        <w:ind w:left="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FA25B4">
      <w:start w:val="1"/>
      <w:numFmt w:val="bullet"/>
      <w:lvlText w:val="o"/>
      <w:lvlJc w:val="left"/>
      <w:pPr>
        <w:ind w:left="1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EE2864">
      <w:start w:val="1"/>
      <w:numFmt w:val="bullet"/>
      <w:lvlText w:val="▪"/>
      <w:lvlJc w:val="left"/>
      <w:pPr>
        <w:ind w:left="1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FA5E00">
      <w:start w:val="1"/>
      <w:numFmt w:val="bullet"/>
      <w:lvlText w:val="•"/>
      <w:lvlJc w:val="left"/>
      <w:pPr>
        <w:ind w:left="2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82B41E">
      <w:start w:val="1"/>
      <w:numFmt w:val="bullet"/>
      <w:lvlText w:val="o"/>
      <w:lvlJc w:val="left"/>
      <w:pPr>
        <w:ind w:left="3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EEF3C2">
      <w:start w:val="1"/>
      <w:numFmt w:val="bullet"/>
      <w:lvlText w:val="▪"/>
      <w:lvlJc w:val="left"/>
      <w:pPr>
        <w:ind w:left="40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9CA9D2">
      <w:start w:val="1"/>
      <w:numFmt w:val="bullet"/>
      <w:lvlText w:val="•"/>
      <w:lvlJc w:val="left"/>
      <w:pPr>
        <w:ind w:left="47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C4081E">
      <w:start w:val="1"/>
      <w:numFmt w:val="bullet"/>
      <w:lvlText w:val="o"/>
      <w:lvlJc w:val="left"/>
      <w:pPr>
        <w:ind w:left="54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AC8410">
      <w:start w:val="1"/>
      <w:numFmt w:val="bullet"/>
      <w:lvlText w:val="▪"/>
      <w:lvlJc w:val="left"/>
      <w:pPr>
        <w:ind w:left="62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C6439EB"/>
    <w:multiLevelType w:val="hybridMultilevel"/>
    <w:tmpl w:val="56547106"/>
    <w:lvl w:ilvl="0" w:tplc="7BE6B57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EAD55A">
      <w:start w:val="1"/>
      <w:numFmt w:val="bullet"/>
      <w:lvlText w:val="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4EBE1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BC498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1EA898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960FE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FE431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D451E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3017C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329605E"/>
    <w:multiLevelType w:val="hybridMultilevel"/>
    <w:tmpl w:val="887ED924"/>
    <w:lvl w:ilvl="0" w:tplc="C092208C">
      <w:start w:val="1"/>
      <w:numFmt w:val="bullet"/>
      <w:lvlText w:val=""/>
      <w:lvlJc w:val="left"/>
      <w:pPr>
        <w:ind w:left="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B608D5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C08D82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4470D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427BB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587F7A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5A7C4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9A2D48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A4244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5A13181"/>
    <w:multiLevelType w:val="hybridMultilevel"/>
    <w:tmpl w:val="C384132C"/>
    <w:lvl w:ilvl="0" w:tplc="D20EE1DC">
      <w:start w:val="1"/>
      <w:numFmt w:val="bullet"/>
      <w:lvlText w:val=""/>
      <w:lvlJc w:val="left"/>
      <w:pPr>
        <w:ind w:left="3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201492">
      <w:start w:val="1"/>
      <w:numFmt w:val="bullet"/>
      <w:lvlText w:val="o"/>
      <w:lvlJc w:val="left"/>
      <w:pPr>
        <w:ind w:left="11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F2AC00">
      <w:start w:val="1"/>
      <w:numFmt w:val="bullet"/>
      <w:lvlText w:val="▪"/>
      <w:lvlJc w:val="left"/>
      <w:pPr>
        <w:ind w:left="18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8A3932">
      <w:start w:val="1"/>
      <w:numFmt w:val="bullet"/>
      <w:lvlText w:val="•"/>
      <w:lvlJc w:val="left"/>
      <w:pPr>
        <w:ind w:left="26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A236B8">
      <w:start w:val="1"/>
      <w:numFmt w:val="bullet"/>
      <w:lvlText w:val="o"/>
      <w:lvlJc w:val="left"/>
      <w:pPr>
        <w:ind w:left="33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14FE50">
      <w:start w:val="1"/>
      <w:numFmt w:val="bullet"/>
      <w:lvlText w:val="▪"/>
      <w:lvlJc w:val="left"/>
      <w:pPr>
        <w:ind w:left="40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8ED5EA">
      <w:start w:val="1"/>
      <w:numFmt w:val="bullet"/>
      <w:lvlText w:val="•"/>
      <w:lvlJc w:val="left"/>
      <w:pPr>
        <w:ind w:left="47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549602">
      <w:start w:val="1"/>
      <w:numFmt w:val="bullet"/>
      <w:lvlText w:val="o"/>
      <w:lvlJc w:val="left"/>
      <w:pPr>
        <w:ind w:left="54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D223BE">
      <w:start w:val="1"/>
      <w:numFmt w:val="bullet"/>
      <w:lvlText w:val="▪"/>
      <w:lvlJc w:val="left"/>
      <w:pPr>
        <w:ind w:left="62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5FC4ACC"/>
    <w:multiLevelType w:val="hybridMultilevel"/>
    <w:tmpl w:val="8AD0C7F0"/>
    <w:lvl w:ilvl="0" w:tplc="DC66C26E">
      <w:start w:val="1"/>
      <w:numFmt w:val="bullet"/>
      <w:lvlText w:val=""/>
      <w:lvlJc w:val="left"/>
      <w:pPr>
        <w:ind w:left="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622526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72938A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547DA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CCF02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FCB26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A26AE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68694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FC5374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95A029E"/>
    <w:multiLevelType w:val="hybridMultilevel"/>
    <w:tmpl w:val="2280DB06"/>
    <w:lvl w:ilvl="0" w:tplc="F2681A20">
      <w:start w:val="1"/>
      <w:numFmt w:val="bullet"/>
      <w:lvlText w:val=""/>
      <w:lvlJc w:val="left"/>
      <w:pPr>
        <w:ind w:left="3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20F6BE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80847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10BA24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B48DB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9676D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3051CA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70F6F8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2AE4F6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A713C69"/>
    <w:multiLevelType w:val="hybridMultilevel"/>
    <w:tmpl w:val="A6300BE2"/>
    <w:lvl w:ilvl="0" w:tplc="6122EDFC">
      <w:start w:val="1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08D9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A670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38E7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F0DD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3CCD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961D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503D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FC74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E1A394F"/>
    <w:multiLevelType w:val="hybridMultilevel"/>
    <w:tmpl w:val="80E8B0CC"/>
    <w:lvl w:ilvl="0" w:tplc="02361286">
      <w:start w:val="1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C220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8A99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2A2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60E7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B48C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E853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7EBB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B2B7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10F1D6C"/>
    <w:multiLevelType w:val="hybridMultilevel"/>
    <w:tmpl w:val="ECCCCCBE"/>
    <w:lvl w:ilvl="0" w:tplc="188E5100">
      <w:start w:val="1"/>
      <w:numFmt w:val="bullet"/>
      <w:lvlText w:val=""/>
      <w:lvlJc w:val="left"/>
      <w:pPr>
        <w:ind w:left="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FEF49A">
      <w:start w:val="1"/>
      <w:numFmt w:val="bullet"/>
      <w:lvlText w:val="o"/>
      <w:lvlJc w:val="left"/>
      <w:pPr>
        <w:ind w:left="1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CA3E88">
      <w:start w:val="1"/>
      <w:numFmt w:val="bullet"/>
      <w:lvlText w:val="▪"/>
      <w:lvlJc w:val="left"/>
      <w:pPr>
        <w:ind w:left="1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3AED42">
      <w:start w:val="1"/>
      <w:numFmt w:val="bullet"/>
      <w:lvlText w:val="•"/>
      <w:lvlJc w:val="left"/>
      <w:pPr>
        <w:ind w:left="2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140C1C">
      <w:start w:val="1"/>
      <w:numFmt w:val="bullet"/>
      <w:lvlText w:val="o"/>
      <w:lvlJc w:val="left"/>
      <w:pPr>
        <w:ind w:left="3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FCF2A0">
      <w:start w:val="1"/>
      <w:numFmt w:val="bullet"/>
      <w:lvlText w:val="▪"/>
      <w:lvlJc w:val="left"/>
      <w:pPr>
        <w:ind w:left="40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90CE80">
      <w:start w:val="1"/>
      <w:numFmt w:val="bullet"/>
      <w:lvlText w:val="•"/>
      <w:lvlJc w:val="left"/>
      <w:pPr>
        <w:ind w:left="47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A4610E">
      <w:start w:val="1"/>
      <w:numFmt w:val="bullet"/>
      <w:lvlText w:val="o"/>
      <w:lvlJc w:val="left"/>
      <w:pPr>
        <w:ind w:left="54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06F6A4">
      <w:start w:val="1"/>
      <w:numFmt w:val="bullet"/>
      <w:lvlText w:val="▪"/>
      <w:lvlJc w:val="left"/>
      <w:pPr>
        <w:ind w:left="62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5BF63E0"/>
    <w:multiLevelType w:val="hybridMultilevel"/>
    <w:tmpl w:val="882C6190"/>
    <w:lvl w:ilvl="0" w:tplc="2AEE546C">
      <w:start w:val="1"/>
      <w:numFmt w:val="bullet"/>
      <w:lvlText w:val=""/>
      <w:lvlJc w:val="left"/>
      <w:pPr>
        <w:ind w:left="3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38305E">
      <w:start w:val="1"/>
      <w:numFmt w:val="bullet"/>
      <w:lvlText w:val="o"/>
      <w:lvlJc w:val="left"/>
      <w:pPr>
        <w:ind w:left="11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7C1710">
      <w:start w:val="1"/>
      <w:numFmt w:val="bullet"/>
      <w:lvlText w:val="▪"/>
      <w:lvlJc w:val="left"/>
      <w:pPr>
        <w:ind w:left="18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10CC70">
      <w:start w:val="1"/>
      <w:numFmt w:val="bullet"/>
      <w:lvlText w:val="•"/>
      <w:lvlJc w:val="left"/>
      <w:pPr>
        <w:ind w:left="26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809992">
      <w:start w:val="1"/>
      <w:numFmt w:val="bullet"/>
      <w:lvlText w:val="o"/>
      <w:lvlJc w:val="left"/>
      <w:pPr>
        <w:ind w:left="33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D0AF0C">
      <w:start w:val="1"/>
      <w:numFmt w:val="bullet"/>
      <w:lvlText w:val="▪"/>
      <w:lvlJc w:val="left"/>
      <w:pPr>
        <w:ind w:left="40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2634F6">
      <w:start w:val="1"/>
      <w:numFmt w:val="bullet"/>
      <w:lvlText w:val="•"/>
      <w:lvlJc w:val="left"/>
      <w:pPr>
        <w:ind w:left="47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6E24FC">
      <w:start w:val="1"/>
      <w:numFmt w:val="bullet"/>
      <w:lvlText w:val="o"/>
      <w:lvlJc w:val="left"/>
      <w:pPr>
        <w:ind w:left="54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982D16">
      <w:start w:val="1"/>
      <w:numFmt w:val="bullet"/>
      <w:lvlText w:val="▪"/>
      <w:lvlJc w:val="left"/>
      <w:pPr>
        <w:ind w:left="62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7140248"/>
    <w:multiLevelType w:val="hybridMultilevel"/>
    <w:tmpl w:val="66D09216"/>
    <w:lvl w:ilvl="0" w:tplc="F304821C">
      <w:start w:val="1"/>
      <w:numFmt w:val="bullet"/>
      <w:lvlText w:val=""/>
      <w:lvlJc w:val="left"/>
      <w:pPr>
        <w:ind w:left="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9B0C94A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EEF1D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A24AC4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545FD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DC9A8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101372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343BC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08BDE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0DC3F0C"/>
    <w:multiLevelType w:val="hybridMultilevel"/>
    <w:tmpl w:val="E774D1EA"/>
    <w:lvl w:ilvl="0" w:tplc="B00C3002">
      <w:start w:val="1"/>
      <w:numFmt w:val="bullet"/>
      <w:lvlText w:val=""/>
      <w:lvlJc w:val="left"/>
      <w:pPr>
        <w:ind w:left="3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F8761E">
      <w:start w:val="1"/>
      <w:numFmt w:val="bullet"/>
      <w:lvlText w:val="o"/>
      <w:lvlJc w:val="left"/>
      <w:pPr>
        <w:ind w:left="11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14C434">
      <w:start w:val="1"/>
      <w:numFmt w:val="bullet"/>
      <w:lvlText w:val="▪"/>
      <w:lvlJc w:val="left"/>
      <w:pPr>
        <w:ind w:left="18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E49420">
      <w:start w:val="1"/>
      <w:numFmt w:val="bullet"/>
      <w:lvlText w:val="•"/>
      <w:lvlJc w:val="left"/>
      <w:pPr>
        <w:ind w:left="26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14B7BE">
      <w:start w:val="1"/>
      <w:numFmt w:val="bullet"/>
      <w:lvlText w:val="o"/>
      <w:lvlJc w:val="left"/>
      <w:pPr>
        <w:ind w:left="33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461B2">
      <w:start w:val="1"/>
      <w:numFmt w:val="bullet"/>
      <w:lvlText w:val="▪"/>
      <w:lvlJc w:val="left"/>
      <w:pPr>
        <w:ind w:left="40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48D404">
      <w:start w:val="1"/>
      <w:numFmt w:val="bullet"/>
      <w:lvlText w:val="•"/>
      <w:lvlJc w:val="left"/>
      <w:pPr>
        <w:ind w:left="47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6ED410">
      <w:start w:val="1"/>
      <w:numFmt w:val="bullet"/>
      <w:lvlText w:val="o"/>
      <w:lvlJc w:val="left"/>
      <w:pPr>
        <w:ind w:left="54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D0E102">
      <w:start w:val="1"/>
      <w:numFmt w:val="bullet"/>
      <w:lvlText w:val="▪"/>
      <w:lvlJc w:val="left"/>
      <w:pPr>
        <w:ind w:left="62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3496CF3"/>
    <w:multiLevelType w:val="hybridMultilevel"/>
    <w:tmpl w:val="0D34C348"/>
    <w:lvl w:ilvl="0" w:tplc="3F12E41E">
      <w:start w:val="1"/>
      <w:numFmt w:val="bullet"/>
      <w:lvlText w:val=""/>
      <w:lvlJc w:val="left"/>
      <w:pPr>
        <w:ind w:left="2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EA8FEE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0E9418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CA7AF4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B8D664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D0EB4E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F44BEC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661246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5C6102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68F6B5E"/>
    <w:multiLevelType w:val="hybridMultilevel"/>
    <w:tmpl w:val="9AD68408"/>
    <w:lvl w:ilvl="0" w:tplc="C812D5E6">
      <w:start w:val="1"/>
      <w:numFmt w:val="bullet"/>
      <w:lvlText w:val=""/>
      <w:lvlJc w:val="left"/>
      <w:pPr>
        <w:ind w:left="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4A7CB6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80712A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866BB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50DE9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68DA9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763E1E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FAFFD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5E200C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7081AE1"/>
    <w:multiLevelType w:val="hybridMultilevel"/>
    <w:tmpl w:val="A76674B6"/>
    <w:lvl w:ilvl="0" w:tplc="D4E27876">
      <w:start w:val="1"/>
      <w:numFmt w:val="bullet"/>
      <w:lvlText w:val=""/>
      <w:lvlJc w:val="left"/>
      <w:pPr>
        <w:ind w:left="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44D706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9A4B8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B6ADC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CC20A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20850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6A135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10AE90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BC774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8421705"/>
    <w:multiLevelType w:val="hybridMultilevel"/>
    <w:tmpl w:val="7E46B672"/>
    <w:lvl w:ilvl="0" w:tplc="E2C42632">
      <w:start w:val="1"/>
      <w:numFmt w:val="bullet"/>
      <w:lvlText w:val=""/>
      <w:lvlJc w:val="left"/>
      <w:pPr>
        <w:ind w:left="3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580846">
      <w:start w:val="1"/>
      <w:numFmt w:val="bullet"/>
      <w:lvlText w:val="o"/>
      <w:lvlJc w:val="left"/>
      <w:pPr>
        <w:ind w:left="11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4AE4CA">
      <w:start w:val="1"/>
      <w:numFmt w:val="bullet"/>
      <w:lvlText w:val="▪"/>
      <w:lvlJc w:val="left"/>
      <w:pPr>
        <w:ind w:left="18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E04B22">
      <w:start w:val="1"/>
      <w:numFmt w:val="bullet"/>
      <w:lvlText w:val="•"/>
      <w:lvlJc w:val="left"/>
      <w:pPr>
        <w:ind w:left="26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2CB826">
      <w:start w:val="1"/>
      <w:numFmt w:val="bullet"/>
      <w:lvlText w:val="o"/>
      <w:lvlJc w:val="left"/>
      <w:pPr>
        <w:ind w:left="33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02B794">
      <w:start w:val="1"/>
      <w:numFmt w:val="bullet"/>
      <w:lvlText w:val="▪"/>
      <w:lvlJc w:val="left"/>
      <w:pPr>
        <w:ind w:left="40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689164">
      <w:start w:val="1"/>
      <w:numFmt w:val="bullet"/>
      <w:lvlText w:val="•"/>
      <w:lvlJc w:val="left"/>
      <w:pPr>
        <w:ind w:left="47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C67DB6">
      <w:start w:val="1"/>
      <w:numFmt w:val="bullet"/>
      <w:lvlText w:val="o"/>
      <w:lvlJc w:val="left"/>
      <w:pPr>
        <w:ind w:left="54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9EA95C">
      <w:start w:val="1"/>
      <w:numFmt w:val="bullet"/>
      <w:lvlText w:val="▪"/>
      <w:lvlJc w:val="left"/>
      <w:pPr>
        <w:ind w:left="62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D94490E"/>
    <w:multiLevelType w:val="hybridMultilevel"/>
    <w:tmpl w:val="AB4E8468"/>
    <w:lvl w:ilvl="0" w:tplc="F8B4D428">
      <w:start w:val="1"/>
      <w:numFmt w:val="bullet"/>
      <w:lvlText w:val=""/>
      <w:lvlJc w:val="left"/>
      <w:pPr>
        <w:ind w:left="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8809E8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32255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08C11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7E5E3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AE5BD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82080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B6CC9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D6869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E4C4264"/>
    <w:multiLevelType w:val="hybridMultilevel"/>
    <w:tmpl w:val="60D43E2A"/>
    <w:lvl w:ilvl="0" w:tplc="5BE4B652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8CDE3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A6B26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220E7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52A03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B36582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3EE2B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F8DDF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BA23A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14557C0"/>
    <w:multiLevelType w:val="hybridMultilevel"/>
    <w:tmpl w:val="46C69EEE"/>
    <w:lvl w:ilvl="0" w:tplc="A4A4CA98">
      <w:start w:val="1"/>
      <w:numFmt w:val="bullet"/>
      <w:lvlText w:val=""/>
      <w:lvlJc w:val="left"/>
      <w:pPr>
        <w:ind w:left="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3DED6EA">
      <w:start w:val="1"/>
      <w:numFmt w:val="bullet"/>
      <w:lvlText w:val="o"/>
      <w:lvlJc w:val="left"/>
      <w:pPr>
        <w:ind w:left="1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8CCA1C">
      <w:start w:val="1"/>
      <w:numFmt w:val="bullet"/>
      <w:lvlText w:val="▪"/>
      <w:lvlJc w:val="left"/>
      <w:pPr>
        <w:ind w:left="1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7AD9D0">
      <w:start w:val="1"/>
      <w:numFmt w:val="bullet"/>
      <w:lvlText w:val="•"/>
      <w:lvlJc w:val="left"/>
      <w:pPr>
        <w:ind w:left="2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862A76">
      <w:start w:val="1"/>
      <w:numFmt w:val="bullet"/>
      <w:lvlText w:val="o"/>
      <w:lvlJc w:val="left"/>
      <w:pPr>
        <w:ind w:left="3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222778">
      <w:start w:val="1"/>
      <w:numFmt w:val="bullet"/>
      <w:lvlText w:val="▪"/>
      <w:lvlJc w:val="left"/>
      <w:pPr>
        <w:ind w:left="40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5AC970">
      <w:start w:val="1"/>
      <w:numFmt w:val="bullet"/>
      <w:lvlText w:val="•"/>
      <w:lvlJc w:val="left"/>
      <w:pPr>
        <w:ind w:left="47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24807A">
      <w:start w:val="1"/>
      <w:numFmt w:val="bullet"/>
      <w:lvlText w:val="o"/>
      <w:lvlJc w:val="left"/>
      <w:pPr>
        <w:ind w:left="54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8CBD52">
      <w:start w:val="1"/>
      <w:numFmt w:val="bullet"/>
      <w:lvlText w:val="▪"/>
      <w:lvlJc w:val="left"/>
      <w:pPr>
        <w:ind w:left="62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15D05D0"/>
    <w:multiLevelType w:val="hybridMultilevel"/>
    <w:tmpl w:val="6A8ABD72"/>
    <w:lvl w:ilvl="0" w:tplc="42BA4E66">
      <w:start w:val="1"/>
      <w:numFmt w:val="bullet"/>
      <w:lvlText w:val=""/>
      <w:lvlJc w:val="left"/>
      <w:pPr>
        <w:ind w:left="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6EDEA2">
      <w:start w:val="1"/>
      <w:numFmt w:val="bullet"/>
      <w:lvlText w:val="o"/>
      <w:lvlJc w:val="left"/>
      <w:pPr>
        <w:ind w:left="1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9EF9EC">
      <w:start w:val="1"/>
      <w:numFmt w:val="bullet"/>
      <w:lvlText w:val="▪"/>
      <w:lvlJc w:val="left"/>
      <w:pPr>
        <w:ind w:left="1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86F252">
      <w:start w:val="1"/>
      <w:numFmt w:val="bullet"/>
      <w:lvlText w:val="•"/>
      <w:lvlJc w:val="left"/>
      <w:pPr>
        <w:ind w:left="2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1682AA">
      <w:start w:val="1"/>
      <w:numFmt w:val="bullet"/>
      <w:lvlText w:val="o"/>
      <w:lvlJc w:val="left"/>
      <w:pPr>
        <w:ind w:left="3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426DDC">
      <w:start w:val="1"/>
      <w:numFmt w:val="bullet"/>
      <w:lvlText w:val="▪"/>
      <w:lvlJc w:val="left"/>
      <w:pPr>
        <w:ind w:left="40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E899FE">
      <w:start w:val="1"/>
      <w:numFmt w:val="bullet"/>
      <w:lvlText w:val="•"/>
      <w:lvlJc w:val="left"/>
      <w:pPr>
        <w:ind w:left="47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12F172">
      <w:start w:val="1"/>
      <w:numFmt w:val="bullet"/>
      <w:lvlText w:val="o"/>
      <w:lvlJc w:val="left"/>
      <w:pPr>
        <w:ind w:left="54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1AEE90">
      <w:start w:val="1"/>
      <w:numFmt w:val="bullet"/>
      <w:lvlText w:val="▪"/>
      <w:lvlJc w:val="left"/>
      <w:pPr>
        <w:ind w:left="62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D04024D"/>
    <w:multiLevelType w:val="hybridMultilevel"/>
    <w:tmpl w:val="FA8092B2"/>
    <w:lvl w:ilvl="0" w:tplc="2952AC76">
      <w:start w:val="1"/>
      <w:numFmt w:val="bullet"/>
      <w:lvlText w:val=""/>
      <w:lvlJc w:val="left"/>
      <w:pPr>
        <w:ind w:left="3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8632EE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BA462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F6F09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E0436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D4F58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743FBE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8E4AF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18ECCC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31E2172"/>
    <w:multiLevelType w:val="hybridMultilevel"/>
    <w:tmpl w:val="A90E1994"/>
    <w:lvl w:ilvl="0" w:tplc="BC48AC76">
      <w:start w:val="1"/>
      <w:numFmt w:val="bullet"/>
      <w:lvlText w:val=""/>
      <w:lvlJc w:val="left"/>
      <w:pPr>
        <w:ind w:left="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36E81A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4E995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264E2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521F8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5661FA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7AD16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DAA86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187026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3C21A91"/>
    <w:multiLevelType w:val="hybridMultilevel"/>
    <w:tmpl w:val="B3868FDC"/>
    <w:lvl w:ilvl="0" w:tplc="979E0FEA">
      <w:start w:val="1"/>
      <w:numFmt w:val="bullet"/>
      <w:lvlText w:val=""/>
      <w:lvlJc w:val="left"/>
      <w:pPr>
        <w:ind w:left="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56CB6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B43B3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E4AF3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5C7AF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A03AD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D469E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212C0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FC4F1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783E30A7"/>
    <w:multiLevelType w:val="hybridMultilevel"/>
    <w:tmpl w:val="8CA2896E"/>
    <w:lvl w:ilvl="0" w:tplc="C36A7380">
      <w:start w:val="1"/>
      <w:numFmt w:val="bullet"/>
      <w:lvlText w:val=""/>
      <w:lvlJc w:val="left"/>
      <w:pPr>
        <w:ind w:left="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022EFE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2AA2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485CB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A4222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6A1DCC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48CEE2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D8932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7CF3C6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B5252C8"/>
    <w:multiLevelType w:val="hybridMultilevel"/>
    <w:tmpl w:val="021C56DE"/>
    <w:lvl w:ilvl="0" w:tplc="D74899E0">
      <w:start w:val="1"/>
      <w:numFmt w:val="bullet"/>
      <w:lvlText w:val=""/>
      <w:lvlJc w:val="left"/>
      <w:pPr>
        <w:ind w:left="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32CB26">
      <w:start w:val="1"/>
      <w:numFmt w:val="bullet"/>
      <w:lvlText w:val="o"/>
      <w:lvlJc w:val="left"/>
      <w:pPr>
        <w:ind w:left="1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F21CDC">
      <w:start w:val="1"/>
      <w:numFmt w:val="bullet"/>
      <w:lvlText w:val="▪"/>
      <w:lvlJc w:val="left"/>
      <w:pPr>
        <w:ind w:left="1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0015E8">
      <w:start w:val="1"/>
      <w:numFmt w:val="bullet"/>
      <w:lvlText w:val="•"/>
      <w:lvlJc w:val="left"/>
      <w:pPr>
        <w:ind w:left="2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16385E">
      <w:start w:val="1"/>
      <w:numFmt w:val="bullet"/>
      <w:lvlText w:val="o"/>
      <w:lvlJc w:val="left"/>
      <w:pPr>
        <w:ind w:left="3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9E3640">
      <w:start w:val="1"/>
      <w:numFmt w:val="bullet"/>
      <w:lvlText w:val="▪"/>
      <w:lvlJc w:val="left"/>
      <w:pPr>
        <w:ind w:left="40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EC9E5E">
      <w:start w:val="1"/>
      <w:numFmt w:val="bullet"/>
      <w:lvlText w:val="•"/>
      <w:lvlJc w:val="left"/>
      <w:pPr>
        <w:ind w:left="47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204FE4">
      <w:start w:val="1"/>
      <w:numFmt w:val="bullet"/>
      <w:lvlText w:val="o"/>
      <w:lvlJc w:val="left"/>
      <w:pPr>
        <w:ind w:left="54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2E3BF2">
      <w:start w:val="1"/>
      <w:numFmt w:val="bullet"/>
      <w:lvlText w:val="▪"/>
      <w:lvlJc w:val="left"/>
      <w:pPr>
        <w:ind w:left="62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E206457"/>
    <w:multiLevelType w:val="hybridMultilevel"/>
    <w:tmpl w:val="374226DA"/>
    <w:lvl w:ilvl="0" w:tplc="F2902E08">
      <w:start w:val="1"/>
      <w:numFmt w:val="bullet"/>
      <w:lvlText w:val=""/>
      <w:lvlJc w:val="left"/>
      <w:pPr>
        <w:ind w:left="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966C6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E4370A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96E75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D62D8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CCCFF4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1AAAAA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82597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6A222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0"/>
  </w:num>
  <w:num w:numId="3">
    <w:abstractNumId w:val="2"/>
  </w:num>
  <w:num w:numId="4">
    <w:abstractNumId w:val="5"/>
  </w:num>
  <w:num w:numId="5">
    <w:abstractNumId w:val="6"/>
  </w:num>
  <w:num w:numId="6">
    <w:abstractNumId w:val="11"/>
  </w:num>
  <w:num w:numId="7">
    <w:abstractNumId w:val="14"/>
  </w:num>
  <w:num w:numId="8">
    <w:abstractNumId w:val="22"/>
  </w:num>
  <w:num w:numId="9">
    <w:abstractNumId w:val="18"/>
  </w:num>
  <w:num w:numId="10">
    <w:abstractNumId w:val="21"/>
  </w:num>
  <w:num w:numId="11">
    <w:abstractNumId w:val="12"/>
  </w:num>
  <w:num w:numId="12">
    <w:abstractNumId w:val="27"/>
  </w:num>
  <w:num w:numId="13">
    <w:abstractNumId w:val="1"/>
  </w:num>
  <w:num w:numId="14">
    <w:abstractNumId w:val="3"/>
  </w:num>
  <w:num w:numId="15">
    <w:abstractNumId w:val="19"/>
  </w:num>
  <w:num w:numId="16">
    <w:abstractNumId w:val="15"/>
  </w:num>
  <w:num w:numId="17">
    <w:abstractNumId w:val="25"/>
  </w:num>
  <w:num w:numId="18">
    <w:abstractNumId w:val="16"/>
  </w:num>
  <w:num w:numId="19">
    <w:abstractNumId w:val="17"/>
  </w:num>
  <w:num w:numId="20">
    <w:abstractNumId w:val="8"/>
  </w:num>
  <w:num w:numId="21">
    <w:abstractNumId w:val="7"/>
  </w:num>
  <w:num w:numId="22">
    <w:abstractNumId w:val="24"/>
  </w:num>
  <w:num w:numId="23">
    <w:abstractNumId w:val="23"/>
  </w:num>
  <w:num w:numId="24">
    <w:abstractNumId w:val="26"/>
  </w:num>
  <w:num w:numId="25">
    <w:abstractNumId w:val="13"/>
  </w:num>
  <w:num w:numId="26">
    <w:abstractNumId w:val="28"/>
  </w:num>
  <w:num w:numId="27">
    <w:abstractNumId w:val="0"/>
  </w:num>
  <w:num w:numId="28">
    <w:abstractNumId w:val="10"/>
  </w:num>
  <w:num w:numId="29">
    <w:abstractNumId w:val="9"/>
  </w:num>
  <w:num w:numId="11199">
    <w:abstractNumId w:val="11199"/>
  </w:num>
  <w:num w:numId="11200">
    <w:abstractNumId w:val="1120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FA7"/>
    <w:rsid w:val="002D0940"/>
    <w:rsid w:val="00513134"/>
    <w:rsid w:val="00791FA7"/>
    <w:rsid w:val="009F4875"/>
    <w:rsid w:val="00E94428"/>
    <w:rsid w:val="00F24061"/>
    <w:rsid w:val="00FA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B6D811-130C-454A-810B-99F3C920B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8" w:line="241" w:lineRule="auto"/>
      <w:ind w:left="-5" w:right="-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69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D09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0940"/>
    <w:rPr>
      <w:rFonts w:ascii="Segoe UI" w:eastAsia="Times New Roman" w:hAnsi="Segoe UI" w:cs="Segoe UI"/>
      <w:color w:val="000000"/>
      <w:sz w:val="18"/>
      <w:szCs w:val="18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624388698" Type="http://schemas.openxmlformats.org/officeDocument/2006/relationships/comments" Target="comments.xml"/><Relationship Id="rId712879536" Type="http://schemas.microsoft.com/office/2011/relationships/commentsExtended" Target="commentsExtended.xml"/><Relationship Id="rId651059392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osddqcCV8NxY1bYb3AqejGd4Iuc=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</SignatureValue>
  <KeyInfo>
    <X509Data>
      <X509Certificate>MIIFtDCCA5wCFGmuXN4bNSDagNvjEsKHZo/19nw3MA0GCSqGSIb3DQEBCwUAMIGQ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624388698"/>
            <mdssi:RelationshipReference SourceId="rId712879536"/>
            <mdssi:RelationshipReference SourceId="rId651059392"/>
          </Transform>
          <Transform Algorithm="http://www.w3.org/TR/2001/REC-xml-c14n-20010315"/>
        </Transforms>
        <DigestMethod Algorithm="http://www.w3.org/2000/09/xmldsig#sha1"/>
        <DigestValue>oApD/OXj0Hw22oeSw04fNsEHDCQ=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27I95+9VkfVnYNP9jtBnRAHt1ko=</DigestValue>
      </Reference>
      <Reference URI="/word/endnotes.xml?ContentType=application/vnd.openxmlformats-officedocument.wordprocessingml.endnotes+xml">
        <DigestMethod Algorithm="http://www.w3.org/2000/09/xmldsig#sha1"/>
        <DigestValue>UPMDyzFGs82g8p/qN+D/BIebh18=</DigestValue>
      </Reference>
      <Reference URI="/word/fontTable.xml?ContentType=application/vnd.openxmlformats-officedocument.wordprocessingml.fontTable+xml">
        <DigestMethod Algorithm="http://www.w3.org/2000/09/xmldsig#sha1"/>
        <DigestValue>h59lv/UeJnXNJjQUJgqNQZvFT20=</DigestValue>
      </Reference>
      <Reference URI="/word/footer1.xml?ContentType=application/vnd.openxmlformats-officedocument.wordprocessingml.footer+xml">
        <DigestMethod Algorithm="http://www.w3.org/2000/09/xmldsig#sha1"/>
        <DigestValue>SQajmDh7o2y+557dKZ44H2kMmaw=</DigestValue>
      </Reference>
      <Reference URI="/word/footer2.xml?ContentType=application/vnd.openxmlformats-officedocument.wordprocessingml.footer+xml">
        <DigestMethod Algorithm="http://www.w3.org/2000/09/xmldsig#sha1"/>
        <DigestValue>Aan6v+YJoo0adZZVnIfb4mD4Oxc=</DigestValue>
      </Reference>
      <Reference URI="/word/footer3.xml?ContentType=application/vnd.openxmlformats-officedocument.wordprocessingml.footer+xml">
        <DigestMethod Algorithm="http://www.w3.org/2000/09/xmldsig#sha1"/>
        <DigestValue>SQajmDh7o2y+557dKZ44H2kMmaw=</DigestValue>
      </Reference>
      <Reference URI="/word/footnotes.xml?ContentType=application/vnd.openxmlformats-officedocument.wordprocessingml.footnotes+xml">
        <DigestMethod Algorithm="http://www.w3.org/2000/09/xmldsig#sha1"/>
        <DigestValue>NnlYqG1r++u1C7xtVNss40MppOs=</DigestValue>
      </Reference>
      <Reference URI="/word/media/image1.png?ContentType=image/png">
        <DigestMethod Algorithm="http://www.w3.org/2000/09/xmldsig#sha1"/>
        <DigestValue>354ckJLvK481oZLTpBbuPBhbygw=</DigestValue>
      </Reference>
      <Reference URI="/word/numbering.xml?ContentType=application/vnd.openxmlformats-officedocument.wordprocessingml.numbering+xml">
        <DigestMethod Algorithm="http://www.w3.org/2000/09/xmldsig#sha1"/>
        <DigestValue>Y5tqi6jt/pswT49U86xoSgRm3Lg=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hlESI5feiUW/D47pVusil3GS2aY=</DigestValue>
      </Reference>
      <Reference URI="/word/styles.xml?ContentType=application/vnd.openxmlformats-officedocument.wordprocessingml.styles+xml">
        <DigestMethod Algorithm="http://www.w3.org/2000/09/xmldsig#sha1"/>
        <DigestValue>60LU1xOGbVNyvPgTVlSZPlufiEs=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iVuuJhIkl6lTZDGuAOXzYaV9zac=</DigestValue>
      </Reference>
    </Manifest>
    <SignatureProperties>
      <SignatureProperty Id="idSignatureTime" Target="#idPackageSignature">
        <mdssi:SignatureTime>
          <mdssi:Format>YYYY-MM-DDThh:mm:ssTZD</mdssi:Format>
          <mdssi:Value>2021-03-29T07:28:43Z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4145</Words>
  <Characters>23627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Dina</cp:lastModifiedBy>
  <cp:revision>3</cp:revision>
  <cp:lastPrinted>2017-10-18T06:49:00Z</cp:lastPrinted>
  <dcterms:created xsi:type="dcterms:W3CDTF">2017-10-18T06:50:00Z</dcterms:created>
  <dcterms:modified xsi:type="dcterms:W3CDTF">2017-10-18T06:50:00Z</dcterms:modified>
</cp:coreProperties>
</file>