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FBB" w:rsidRPr="008D2C3F" w:rsidRDefault="00DC3FBB" w:rsidP="00054E93">
      <w:pPr>
        <w:rPr>
          <w:sz w:val="28"/>
          <w:szCs w:val="28"/>
        </w:rPr>
      </w:pPr>
    </w:p>
    <w:p w:rsidR="00C616CA" w:rsidRPr="006B580A" w:rsidRDefault="00C616CA" w:rsidP="00C616CA">
      <w:pPr>
        <w:pBdr>
          <w:bottom w:val="single" w:sz="8" w:space="4" w:color="4472C4" w:themeColor="accent1"/>
        </w:pBdr>
        <w:spacing w:after="300" w:line="360" w:lineRule="auto"/>
        <w:contextualSpacing/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</w:rPr>
      </w:pPr>
      <w:r>
        <w:t xml:space="preserve">                                            </w:t>
      </w:r>
      <w:r w:rsidR="00054E93">
        <w:t xml:space="preserve">               </w:t>
      </w:r>
      <w:r>
        <w:t xml:space="preserve">      </w:t>
      </w:r>
      <w:r w:rsidRPr="006B580A">
        <w:rPr>
          <w:rFonts w:asciiTheme="majorHAnsi" w:eastAsiaTheme="majorEastAsia" w:hAnsiTheme="majorHAnsi" w:cstheme="majorBidi"/>
          <w:noProof/>
          <w:color w:val="323E4F" w:themeColor="text2" w:themeShade="BF"/>
          <w:spacing w:val="5"/>
          <w:kern w:val="28"/>
          <w:sz w:val="52"/>
          <w:szCs w:val="52"/>
        </w:rPr>
        <w:drawing>
          <wp:inline distT="0" distB="0" distL="0" distR="0">
            <wp:extent cx="819150" cy="638175"/>
            <wp:effectExtent l="19050" t="19050" r="19050" b="47625"/>
            <wp:docPr id="9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26"/>
                    <pic:cNvPicPr/>
                  </pic:nvPicPr>
                  <pic:blipFill>
                    <a:blip r:embed="rId4" cstate="print">
                      <a:grayscl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6">
                              <a14:imgEffect>
                                <a14:sharpenSoften amount="10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-20000" contrast="5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617220"/>
                    </a:xfrm>
                    <a:prstGeom prst="rect">
                      <a:avLst/>
                    </a:prstGeom>
                    <a:blipFill dpi="0" rotWithShape="1">
                      <a:blip r:embed="rId7"/>
                      <a:srcRect/>
                      <a:tile tx="19050" ty="0" sx="100000" sy="100000" flip="none" algn="tl"/>
                    </a:blipFill>
                    <a:ln cmpd="sng">
                      <a:solidFill>
                        <a:sysClr val="windowText" lastClr="000000">
                          <a:alpha val="0"/>
                        </a:sysClr>
                      </a:solidFill>
                    </a:ln>
                    <a:effectLst>
                      <a:glow>
                        <a:sysClr val="window" lastClr="FFFFFF"/>
                      </a:glow>
                      <a:outerShdw sx="1000" sy="1000" algn="ctr" rotWithShape="0">
                        <a:sysClr val="windowText" lastClr="000000"/>
                      </a:outerShdw>
                      <a:reflection endPos="0" dist="50800" dir="5400000" sy="-100000" algn="bl" rotWithShape="0"/>
                      <a:softEdge rad="12700"/>
                    </a:effectLst>
                  </pic:spPr>
                </pic:pic>
              </a:graphicData>
            </a:graphic>
          </wp:inline>
        </w:drawing>
      </w:r>
    </w:p>
    <w:p w:rsidR="00C616CA" w:rsidRPr="006B580A" w:rsidRDefault="00C616CA" w:rsidP="00C616CA">
      <w:pPr>
        <w:pBdr>
          <w:bottom w:val="single" w:sz="8" w:space="4" w:color="4472C4" w:themeColor="accent1"/>
        </w:pBdr>
        <w:spacing w:after="300" w:line="360" w:lineRule="auto"/>
        <w:contextualSpacing/>
        <w:jc w:val="center"/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52"/>
          <w:szCs w:val="52"/>
        </w:rPr>
      </w:pPr>
      <w:r w:rsidRPr="006B580A">
        <w:rPr>
          <w:rFonts w:ascii="Century" w:eastAsiaTheme="majorEastAsia" w:hAnsi="Century" w:cstheme="majorBidi"/>
          <w:b/>
          <w:color w:val="323E4F" w:themeColor="text2" w:themeShade="BF"/>
          <w:spacing w:val="5"/>
          <w:kern w:val="28"/>
        </w:rPr>
        <w:t>РЕСПУБЛИКА ДАГЕСТАН</w:t>
      </w:r>
    </w:p>
    <w:p w:rsidR="00C616CA" w:rsidRPr="006B580A" w:rsidRDefault="00C616CA" w:rsidP="00C616CA">
      <w:pPr>
        <w:pBdr>
          <w:bottom w:val="single" w:sz="8" w:space="4" w:color="4472C4" w:themeColor="accent1"/>
        </w:pBdr>
        <w:spacing w:after="300" w:line="360" w:lineRule="auto"/>
        <w:contextualSpacing/>
        <w:jc w:val="center"/>
        <w:rPr>
          <w:rFonts w:ascii="Century" w:eastAsiaTheme="majorEastAsia" w:hAnsi="Century" w:cstheme="majorBidi"/>
          <w:b/>
          <w:color w:val="323E4F" w:themeColor="text2" w:themeShade="BF"/>
          <w:spacing w:val="5"/>
          <w:kern w:val="28"/>
        </w:rPr>
      </w:pPr>
      <w:r w:rsidRPr="006B580A">
        <w:rPr>
          <w:rFonts w:ascii="Century" w:eastAsiaTheme="majorEastAsia" w:hAnsi="Century" w:cstheme="majorBidi"/>
          <w:b/>
          <w:color w:val="323E4F" w:themeColor="text2" w:themeShade="BF"/>
          <w:spacing w:val="5"/>
          <w:kern w:val="28"/>
        </w:rPr>
        <w:t>МР “</w:t>
      </w:r>
      <w:proofErr w:type="spellStart"/>
      <w:r w:rsidRPr="006B580A">
        <w:rPr>
          <w:rFonts w:ascii="Century" w:eastAsiaTheme="majorEastAsia" w:hAnsi="Century" w:cstheme="majorBidi"/>
          <w:b/>
          <w:color w:val="323E4F" w:themeColor="text2" w:themeShade="BF"/>
          <w:spacing w:val="5"/>
          <w:kern w:val="28"/>
        </w:rPr>
        <w:t>Карабудахкентский</w:t>
      </w:r>
      <w:proofErr w:type="spellEnd"/>
      <w:r w:rsidRPr="006B580A">
        <w:rPr>
          <w:rFonts w:ascii="Century" w:eastAsiaTheme="majorEastAsia" w:hAnsi="Century" w:cstheme="majorBidi"/>
          <w:b/>
          <w:color w:val="323E4F" w:themeColor="text2" w:themeShade="BF"/>
          <w:spacing w:val="5"/>
          <w:kern w:val="28"/>
        </w:rPr>
        <w:t xml:space="preserve"> район”</w:t>
      </w:r>
    </w:p>
    <w:p w:rsidR="00C616CA" w:rsidRPr="006B580A" w:rsidRDefault="00C616CA" w:rsidP="00C616CA">
      <w:pPr>
        <w:pBdr>
          <w:bottom w:val="single" w:sz="8" w:space="4" w:color="4472C4" w:themeColor="accent1"/>
        </w:pBdr>
        <w:spacing w:after="300" w:line="360" w:lineRule="auto"/>
        <w:contextualSpacing/>
        <w:jc w:val="center"/>
        <w:rPr>
          <w:rFonts w:ascii="Century" w:hAnsi="Century"/>
          <w:b/>
          <w:bCs/>
          <w:color w:val="323E4F" w:themeColor="text2" w:themeShade="BF"/>
          <w:spacing w:val="5"/>
          <w:kern w:val="28"/>
        </w:rPr>
      </w:pPr>
      <w:r>
        <w:rPr>
          <w:rFonts w:ascii="Century" w:hAnsi="Century"/>
          <w:b/>
          <w:bCs/>
          <w:color w:val="323E4F" w:themeColor="text2" w:themeShade="BF"/>
          <w:spacing w:val="5"/>
          <w:kern w:val="28"/>
        </w:rPr>
        <w:t>Муниципальное бюджет</w:t>
      </w:r>
      <w:r w:rsidRPr="006B580A">
        <w:rPr>
          <w:rFonts w:ascii="Century" w:hAnsi="Century"/>
          <w:b/>
          <w:bCs/>
          <w:color w:val="323E4F" w:themeColor="text2" w:themeShade="BF"/>
          <w:spacing w:val="5"/>
          <w:kern w:val="28"/>
        </w:rPr>
        <w:t>ное дошкольное образовательное</w:t>
      </w:r>
    </w:p>
    <w:p w:rsidR="00C616CA" w:rsidRPr="006B580A" w:rsidRDefault="00C616CA" w:rsidP="00C616CA">
      <w:pPr>
        <w:pBdr>
          <w:bottom w:val="single" w:sz="8" w:space="4" w:color="4472C4" w:themeColor="accent1"/>
        </w:pBdr>
        <w:spacing w:after="300" w:line="360" w:lineRule="auto"/>
        <w:contextualSpacing/>
        <w:jc w:val="center"/>
        <w:rPr>
          <w:rFonts w:ascii="Century" w:hAnsi="Century"/>
          <w:b/>
          <w:bCs/>
          <w:color w:val="323E4F" w:themeColor="text2" w:themeShade="BF"/>
          <w:spacing w:val="5"/>
          <w:kern w:val="28"/>
        </w:rPr>
      </w:pPr>
      <w:r w:rsidRPr="006B580A">
        <w:rPr>
          <w:rFonts w:ascii="Century" w:hAnsi="Century"/>
          <w:b/>
          <w:bCs/>
          <w:color w:val="323E4F" w:themeColor="text2" w:themeShade="BF"/>
          <w:spacing w:val="5"/>
          <w:kern w:val="28"/>
        </w:rPr>
        <w:t>учреждение  «Детский сад №15 «Звездочка»</w:t>
      </w:r>
    </w:p>
    <w:p w:rsidR="00C616CA" w:rsidRDefault="00C616CA" w:rsidP="00C616CA">
      <w:pPr>
        <w:spacing w:line="192" w:lineRule="auto"/>
        <w:jc w:val="center"/>
        <w:rPr>
          <w:rFonts w:ascii="Century" w:hAnsi="Century"/>
          <w:b/>
          <w:sz w:val="16"/>
          <w:szCs w:val="18"/>
        </w:rPr>
      </w:pPr>
    </w:p>
    <w:p w:rsidR="00C616CA" w:rsidRPr="006B580A" w:rsidRDefault="00C616CA" w:rsidP="00C616CA">
      <w:pPr>
        <w:spacing w:line="192" w:lineRule="auto"/>
        <w:jc w:val="center"/>
        <w:rPr>
          <w:rFonts w:ascii="Century" w:hAnsi="Century"/>
          <w:b/>
          <w:sz w:val="18"/>
          <w:szCs w:val="18"/>
        </w:rPr>
      </w:pPr>
      <w:r w:rsidRPr="006B580A">
        <w:rPr>
          <w:rFonts w:ascii="Century" w:hAnsi="Century"/>
          <w:b/>
          <w:sz w:val="16"/>
          <w:szCs w:val="18"/>
        </w:rPr>
        <w:t xml:space="preserve">367010, с. </w:t>
      </w:r>
      <w:proofErr w:type="spellStart"/>
      <w:r w:rsidRPr="006B580A">
        <w:rPr>
          <w:rFonts w:ascii="Century" w:hAnsi="Century"/>
          <w:b/>
          <w:sz w:val="16"/>
          <w:szCs w:val="18"/>
        </w:rPr>
        <w:t>Агачаул</w:t>
      </w:r>
      <w:proofErr w:type="spellEnd"/>
      <w:r w:rsidRPr="006B580A">
        <w:rPr>
          <w:rFonts w:ascii="Century" w:hAnsi="Century"/>
          <w:b/>
          <w:sz w:val="16"/>
          <w:szCs w:val="18"/>
        </w:rPr>
        <w:t xml:space="preserve">, ул. 1-линия 145  ИНН: 0522017454, ОГРН: 1090522000580, </w:t>
      </w:r>
      <w:r w:rsidRPr="006B580A">
        <w:rPr>
          <w:rFonts w:ascii="Century" w:hAnsi="Century"/>
          <w:b/>
          <w:sz w:val="16"/>
          <w:szCs w:val="18"/>
          <w:lang w:val="en-US"/>
        </w:rPr>
        <w:t>E</w:t>
      </w:r>
      <w:r w:rsidRPr="006B580A">
        <w:rPr>
          <w:rFonts w:ascii="Century" w:hAnsi="Century"/>
          <w:b/>
          <w:sz w:val="16"/>
          <w:szCs w:val="18"/>
        </w:rPr>
        <w:t>-</w:t>
      </w:r>
      <w:r w:rsidRPr="006B580A">
        <w:rPr>
          <w:rFonts w:ascii="Century" w:hAnsi="Century"/>
          <w:b/>
          <w:sz w:val="16"/>
          <w:szCs w:val="18"/>
          <w:lang w:val="en-US"/>
        </w:rPr>
        <w:t>mail</w:t>
      </w:r>
      <w:r w:rsidRPr="006B580A">
        <w:rPr>
          <w:rFonts w:ascii="Century" w:hAnsi="Century"/>
          <w:b/>
          <w:sz w:val="16"/>
          <w:szCs w:val="18"/>
        </w:rPr>
        <w:t xml:space="preserve">: </w:t>
      </w:r>
      <w:hyperlink r:id="rId8" w:history="1"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  <w:lang w:val="en-US"/>
          </w:rPr>
          <w:t>zvezdo</w:t>
        </w:r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</w:rPr>
          <w:t>4</w:t>
        </w:r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  <w:lang w:val="en-US"/>
          </w:rPr>
          <w:t>ka</w:t>
        </w:r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</w:rPr>
          <w:t>.15@</w:t>
        </w:r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  <w:lang w:val="en-US"/>
          </w:rPr>
          <w:t>yandex</w:t>
        </w:r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</w:rPr>
          <w:t>.</w:t>
        </w:r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  <w:lang w:val="en-US"/>
          </w:rPr>
          <w:t>ru</w:t>
        </w:r>
      </w:hyperlink>
    </w:p>
    <w:p w:rsidR="00C616CA" w:rsidRPr="006B580A" w:rsidRDefault="00C616CA" w:rsidP="00C616CA">
      <w:pPr>
        <w:spacing w:line="192" w:lineRule="auto"/>
        <w:jc w:val="center"/>
        <w:rPr>
          <w:rFonts w:ascii="Century" w:hAnsi="Century"/>
          <w:b/>
          <w:sz w:val="18"/>
          <w:szCs w:val="18"/>
        </w:rPr>
      </w:pPr>
    </w:p>
    <w:p w:rsidR="00C616CA" w:rsidRPr="006B580A" w:rsidRDefault="00C616CA" w:rsidP="00C616CA">
      <w:pPr>
        <w:keepNext/>
        <w:keepLines/>
        <w:spacing w:before="200"/>
        <w:outlineLvl w:val="3"/>
        <w:rPr>
          <w:rFonts w:ascii="Cambria" w:hAnsi="Cambria"/>
          <w:b/>
          <w:bCs/>
          <w:i/>
          <w:iCs/>
          <w:u w:val="single"/>
        </w:rPr>
      </w:pPr>
      <w:r w:rsidRPr="006B580A">
        <w:rPr>
          <w:rFonts w:ascii="Cambria" w:hAnsi="Cambria"/>
          <w:b/>
          <w:bCs/>
          <w:i/>
          <w:iCs/>
        </w:rPr>
        <w:t xml:space="preserve"> «</w:t>
      </w:r>
      <w:r w:rsidRPr="006B580A">
        <w:rPr>
          <w:rFonts w:ascii="Cambria" w:hAnsi="Cambria"/>
          <w:b/>
          <w:bCs/>
          <w:i/>
          <w:iCs/>
          <w:u w:val="single"/>
        </w:rPr>
        <w:t xml:space="preserve">   </w:t>
      </w:r>
      <w:r w:rsidR="00054E93">
        <w:rPr>
          <w:rFonts w:ascii="Cambria" w:hAnsi="Cambria"/>
          <w:b/>
          <w:bCs/>
          <w:i/>
          <w:iCs/>
          <w:u w:val="single"/>
        </w:rPr>
        <w:t>30</w:t>
      </w:r>
      <w:r w:rsidRPr="006B580A">
        <w:rPr>
          <w:rFonts w:ascii="Cambria" w:hAnsi="Cambria"/>
          <w:b/>
          <w:bCs/>
          <w:i/>
          <w:iCs/>
        </w:rPr>
        <w:t>»</w:t>
      </w:r>
      <w:r w:rsidR="00054E93">
        <w:rPr>
          <w:rFonts w:ascii="Cambria" w:hAnsi="Cambria"/>
          <w:b/>
          <w:bCs/>
          <w:i/>
          <w:iCs/>
        </w:rPr>
        <w:t xml:space="preserve"> </w:t>
      </w:r>
      <w:r w:rsidR="00054E93">
        <w:rPr>
          <w:rFonts w:ascii="Cambria" w:hAnsi="Cambria"/>
          <w:b/>
          <w:bCs/>
          <w:i/>
          <w:iCs/>
          <w:u w:val="single"/>
        </w:rPr>
        <w:t xml:space="preserve">августа  </w:t>
      </w:r>
      <w:r>
        <w:rPr>
          <w:rFonts w:ascii="Cambria" w:hAnsi="Cambria"/>
          <w:b/>
          <w:bCs/>
          <w:i/>
          <w:iCs/>
        </w:rPr>
        <w:t>2021</w:t>
      </w:r>
      <w:r w:rsidRPr="006B580A">
        <w:rPr>
          <w:rFonts w:ascii="Cambria" w:hAnsi="Cambria"/>
          <w:b/>
          <w:bCs/>
          <w:i/>
          <w:iCs/>
        </w:rPr>
        <w:t xml:space="preserve">г.                                                     </w:t>
      </w:r>
      <w:r>
        <w:rPr>
          <w:rFonts w:ascii="Cambria" w:hAnsi="Cambria"/>
          <w:b/>
          <w:bCs/>
          <w:i/>
          <w:iCs/>
        </w:rPr>
        <w:t xml:space="preserve">                      </w:t>
      </w:r>
      <w:r w:rsidRPr="006B580A">
        <w:rPr>
          <w:rFonts w:ascii="Cambria" w:hAnsi="Cambria"/>
          <w:b/>
          <w:bCs/>
          <w:i/>
          <w:iCs/>
        </w:rPr>
        <w:t>№</w:t>
      </w:r>
      <w:r w:rsidR="00054E93">
        <w:rPr>
          <w:rFonts w:ascii="Cambria" w:hAnsi="Cambria"/>
          <w:b/>
          <w:bCs/>
          <w:i/>
          <w:iCs/>
          <w:u w:val="single"/>
        </w:rPr>
        <w:t>40</w:t>
      </w:r>
    </w:p>
    <w:p w:rsidR="00C616CA" w:rsidRPr="006B580A" w:rsidRDefault="00C616CA" w:rsidP="00C616CA">
      <w:pPr>
        <w:rPr>
          <w:rFonts w:asciiTheme="majorHAnsi" w:hAnsiTheme="majorHAnsi"/>
          <w:b/>
          <w:i/>
        </w:rPr>
      </w:pPr>
    </w:p>
    <w:p w:rsidR="00C616CA" w:rsidRPr="00C616CA" w:rsidRDefault="00C616CA" w:rsidP="00C616CA">
      <w:pPr>
        <w:keepNext/>
        <w:keepLines/>
        <w:spacing w:before="200"/>
        <w:outlineLvl w:val="3"/>
        <w:rPr>
          <w:rFonts w:asciiTheme="majorHAnsi" w:hAnsiTheme="majorHAnsi"/>
          <w:b/>
          <w:i/>
        </w:rPr>
      </w:pPr>
      <w:r>
        <w:rPr>
          <w:rFonts w:ascii="Cambria" w:hAnsi="Cambria"/>
          <w:b/>
          <w:bCs/>
          <w:i/>
          <w:iCs/>
        </w:rPr>
        <w:t xml:space="preserve"> </w:t>
      </w:r>
      <w:r w:rsidRPr="006B580A">
        <w:rPr>
          <w:rFonts w:ascii="Cambria" w:hAnsi="Cambria"/>
          <w:b/>
          <w:bCs/>
          <w:i/>
          <w:iCs/>
        </w:rPr>
        <w:t xml:space="preserve">         </w:t>
      </w:r>
      <w:r>
        <w:rPr>
          <w:rFonts w:ascii="Cambria" w:hAnsi="Cambria"/>
          <w:b/>
          <w:bCs/>
          <w:i/>
          <w:iCs/>
        </w:rPr>
        <w:t xml:space="preserve">                           </w:t>
      </w:r>
      <w:r>
        <w:rPr>
          <w:rFonts w:asciiTheme="majorHAnsi" w:hAnsiTheme="majorHAnsi"/>
          <w:b/>
          <w:i/>
        </w:rPr>
        <w:t xml:space="preserve">                                      </w:t>
      </w:r>
      <w:r w:rsidRPr="008D2C3F">
        <w:rPr>
          <w:b/>
          <w:bCs/>
          <w:color w:val="000000"/>
          <w:sz w:val="28"/>
          <w:szCs w:val="28"/>
        </w:rPr>
        <w:t>ПРИКАЗ</w:t>
      </w:r>
    </w:p>
    <w:p w:rsidR="00C616CA" w:rsidRPr="008D2C3F" w:rsidRDefault="00C616CA" w:rsidP="00054E93">
      <w:pPr>
        <w:rPr>
          <w:color w:val="000000"/>
          <w:sz w:val="28"/>
          <w:szCs w:val="28"/>
        </w:rPr>
      </w:pPr>
    </w:p>
    <w:p w:rsidR="00C616CA" w:rsidRPr="00054E93" w:rsidRDefault="00C616CA" w:rsidP="00C616CA">
      <w:pPr>
        <w:jc w:val="center"/>
        <w:rPr>
          <w:b/>
          <w:bCs/>
          <w:color w:val="000000"/>
        </w:rPr>
      </w:pPr>
      <w:r w:rsidRPr="00054E93">
        <w:rPr>
          <w:b/>
          <w:bCs/>
          <w:color w:val="000000"/>
        </w:rPr>
        <w:t xml:space="preserve">Об изменении ООП </w:t>
      </w:r>
      <w:proofErr w:type="gramStart"/>
      <w:r w:rsidRPr="00054E93">
        <w:rPr>
          <w:b/>
          <w:bCs/>
          <w:color w:val="000000"/>
        </w:rPr>
        <w:t>ДО</w:t>
      </w:r>
      <w:proofErr w:type="gramEnd"/>
      <w:r w:rsidRPr="00054E93">
        <w:rPr>
          <w:b/>
          <w:bCs/>
          <w:color w:val="000000"/>
        </w:rPr>
        <w:t xml:space="preserve"> и </w:t>
      </w:r>
      <w:proofErr w:type="gramStart"/>
      <w:r w:rsidRPr="00054E93">
        <w:rPr>
          <w:b/>
          <w:bCs/>
          <w:color w:val="000000"/>
        </w:rPr>
        <w:t>включении</w:t>
      </w:r>
      <w:proofErr w:type="gramEnd"/>
      <w:r w:rsidRPr="00054E93">
        <w:rPr>
          <w:b/>
          <w:bCs/>
          <w:color w:val="000000"/>
        </w:rPr>
        <w:t xml:space="preserve"> в неё рабочей программы </w:t>
      </w:r>
    </w:p>
    <w:p w:rsidR="00C616CA" w:rsidRPr="00054E93" w:rsidRDefault="00C616CA" w:rsidP="00C616CA">
      <w:pPr>
        <w:jc w:val="center"/>
        <w:rPr>
          <w:b/>
          <w:bCs/>
          <w:color w:val="000000"/>
        </w:rPr>
      </w:pPr>
      <w:r w:rsidRPr="00054E93">
        <w:rPr>
          <w:b/>
          <w:bCs/>
          <w:color w:val="000000"/>
        </w:rPr>
        <w:t xml:space="preserve">воспитания и календарного плана воспитательной работы </w:t>
      </w:r>
    </w:p>
    <w:p w:rsidR="00C616CA" w:rsidRPr="00054E93" w:rsidRDefault="00C616CA" w:rsidP="00C616CA">
      <w:pPr>
        <w:jc w:val="center"/>
        <w:rPr>
          <w:b/>
          <w:bCs/>
          <w:color w:val="000000"/>
        </w:rPr>
      </w:pPr>
      <w:r w:rsidRPr="00054E93">
        <w:rPr>
          <w:b/>
          <w:bCs/>
          <w:color w:val="000000"/>
        </w:rPr>
        <w:t>МБДОУ « Детский сад №15 «Звездочка»</w:t>
      </w:r>
    </w:p>
    <w:p w:rsidR="00C616CA" w:rsidRPr="008D2C3F" w:rsidRDefault="00C616CA" w:rsidP="00C616CA">
      <w:pPr>
        <w:jc w:val="center"/>
        <w:rPr>
          <w:color w:val="000000"/>
          <w:sz w:val="28"/>
          <w:szCs w:val="28"/>
        </w:rPr>
      </w:pPr>
    </w:p>
    <w:p w:rsidR="00C616CA" w:rsidRPr="00054E93" w:rsidRDefault="00C616CA" w:rsidP="00C616CA">
      <w:pPr>
        <w:jc w:val="both"/>
        <w:rPr>
          <w:color w:val="000000"/>
        </w:rPr>
      </w:pPr>
      <w:r w:rsidRPr="008D2C3F">
        <w:rPr>
          <w:color w:val="000000"/>
          <w:sz w:val="28"/>
          <w:szCs w:val="28"/>
        </w:rPr>
        <w:tab/>
      </w:r>
      <w:r w:rsidRPr="00054E93">
        <w:rPr>
          <w:color w:val="000000"/>
        </w:rPr>
        <w:t>Во исполнение статьи 12.1 Федерального закона от 29.12.2012 № 273-ФЗ «Об образовании в Российской Федерации»,</w:t>
      </w:r>
      <w:r w:rsidRPr="00054E93">
        <w:t xml:space="preserve"> Федеральным законом от 31.07.2020г. № 304-ФЗ «О внесении изменений в Федеральный закон «Об образовании в Российской Федерации»</w:t>
      </w:r>
      <w:r w:rsidRPr="00054E93">
        <w:rPr>
          <w:color w:val="000000"/>
        </w:rPr>
        <w:t xml:space="preserve"> с целью приведения основной образовательной программы дошкольного образования МБДОУ «Детский сад №15 «Звездочка»</w:t>
      </w:r>
      <w:proofErr w:type="gramStart"/>
      <w:r w:rsidRPr="00054E93">
        <w:rPr>
          <w:color w:val="000000"/>
        </w:rPr>
        <w:t xml:space="preserve"> ,</w:t>
      </w:r>
      <w:proofErr w:type="gramEnd"/>
      <w:r w:rsidRPr="00054E93">
        <w:rPr>
          <w:color w:val="000000"/>
        </w:rPr>
        <w:t>в соответствие с действующим законодательством на основании решения педагогического совета (протокол от 30.08.2021г. №1 )</w:t>
      </w:r>
    </w:p>
    <w:p w:rsidR="00C616CA" w:rsidRPr="00054E93" w:rsidRDefault="00C616CA" w:rsidP="00C616CA">
      <w:pPr>
        <w:jc w:val="both"/>
        <w:rPr>
          <w:color w:val="000000"/>
        </w:rPr>
      </w:pPr>
      <w:r w:rsidRPr="00054E93">
        <w:rPr>
          <w:color w:val="000000"/>
        </w:rPr>
        <w:t>ПРИКАЗЫВАЮ:</w:t>
      </w:r>
    </w:p>
    <w:p w:rsidR="00C616CA" w:rsidRPr="00054E93" w:rsidRDefault="00C616CA" w:rsidP="00C616CA">
      <w:pPr>
        <w:jc w:val="both"/>
        <w:rPr>
          <w:color w:val="000000"/>
        </w:rPr>
      </w:pPr>
      <w:r w:rsidRPr="00054E93">
        <w:rPr>
          <w:color w:val="000000"/>
        </w:rPr>
        <w:t xml:space="preserve">1. Внести изменения в основную образовательную программу дошкольного образования (далее – ООП </w:t>
      </w:r>
      <w:proofErr w:type="gramStart"/>
      <w:r w:rsidRPr="00054E93">
        <w:rPr>
          <w:color w:val="000000"/>
        </w:rPr>
        <w:t>ДО</w:t>
      </w:r>
      <w:proofErr w:type="gramEnd"/>
      <w:r w:rsidRPr="00054E93">
        <w:rPr>
          <w:color w:val="000000"/>
        </w:rPr>
        <w:t xml:space="preserve">) и включить </w:t>
      </w:r>
      <w:proofErr w:type="gramStart"/>
      <w:r w:rsidRPr="00054E93">
        <w:rPr>
          <w:color w:val="000000"/>
        </w:rPr>
        <w:t>в</w:t>
      </w:r>
      <w:proofErr w:type="gramEnd"/>
      <w:r w:rsidRPr="00054E93">
        <w:rPr>
          <w:color w:val="000000"/>
        </w:rPr>
        <w:t xml:space="preserve"> ее состав рабочую программу воспитания (приложение 1) и календарный план воспитательной работы (приложение 2).</w:t>
      </w:r>
    </w:p>
    <w:p w:rsidR="00C616CA" w:rsidRPr="00054E93" w:rsidRDefault="00C616CA" w:rsidP="00C616CA">
      <w:pPr>
        <w:jc w:val="both"/>
        <w:rPr>
          <w:color w:val="000000"/>
        </w:rPr>
      </w:pPr>
      <w:r w:rsidRPr="00054E93">
        <w:rPr>
          <w:color w:val="000000"/>
        </w:rPr>
        <w:t xml:space="preserve">2. Рабочую программу воспитания и календарный план  разместить на сайте Министерства образования и науки РД,  ООП </w:t>
      </w:r>
      <w:proofErr w:type="gramStart"/>
      <w:r w:rsidRPr="00054E93">
        <w:rPr>
          <w:color w:val="000000"/>
        </w:rPr>
        <w:t>ДО</w:t>
      </w:r>
      <w:proofErr w:type="gramEnd"/>
      <w:r w:rsidRPr="00054E93">
        <w:rPr>
          <w:color w:val="000000"/>
        </w:rPr>
        <w:t xml:space="preserve"> </w:t>
      </w:r>
      <w:proofErr w:type="gramStart"/>
      <w:r w:rsidRPr="00054E93">
        <w:rPr>
          <w:color w:val="000000"/>
        </w:rPr>
        <w:t>в</w:t>
      </w:r>
      <w:proofErr w:type="gramEnd"/>
      <w:r w:rsidRPr="00054E93">
        <w:rPr>
          <w:color w:val="000000"/>
        </w:rPr>
        <w:t xml:space="preserve"> редакции, утвержденной пунктом 1 настоящего приказа.</w:t>
      </w:r>
    </w:p>
    <w:p w:rsidR="00C616CA" w:rsidRPr="00054E93" w:rsidRDefault="00054E93" w:rsidP="00C616CA">
      <w:pPr>
        <w:jc w:val="both"/>
        <w:rPr>
          <w:color w:val="000000"/>
        </w:rPr>
      </w:pPr>
      <w:r w:rsidRPr="00054E93">
        <w:rPr>
          <w:color w:val="000000"/>
        </w:rPr>
        <w:t xml:space="preserve">3. Заведующей </w:t>
      </w:r>
      <w:proofErr w:type="spellStart"/>
      <w:r w:rsidRPr="00054E93">
        <w:rPr>
          <w:color w:val="000000"/>
        </w:rPr>
        <w:t>Муртазалиевой</w:t>
      </w:r>
      <w:proofErr w:type="spellEnd"/>
      <w:r w:rsidRPr="00054E93">
        <w:rPr>
          <w:color w:val="000000"/>
        </w:rPr>
        <w:t xml:space="preserve"> Д.С.</w:t>
      </w:r>
      <w:r w:rsidR="00C616CA" w:rsidRPr="00054E93">
        <w:rPr>
          <w:color w:val="000000"/>
        </w:rPr>
        <w:t xml:space="preserve"> ознакомить педагогических р</w:t>
      </w:r>
      <w:r w:rsidRPr="00054E93">
        <w:rPr>
          <w:color w:val="000000"/>
        </w:rPr>
        <w:t xml:space="preserve">аботников  Гаджиеву Г.М., </w:t>
      </w:r>
      <w:proofErr w:type="spellStart"/>
      <w:r w:rsidRPr="00054E93">
        <w:rPr>
          <w:color w:val="000000"/>
        </w:rPr>
        <w:t>Саидову</w:t>
      </w:r>
      <w:proofErr w:type="spellEnd"/>
      <w:r w:rsidRPr="00054E93">
        <w:rPr>
          <w:color w:val="000000"/>
        </w:rPr>
        <w:t xml:space="preserve"> С.А., </w:t>
      </w:r>
      <w:proofErr w:type="spellStart"/>
      <w:r w:rsidRPr="00054E93">
        <w:rPr>
          <w:color w:val="000000"/>
        </w:rPr>
        <w:t>Джакавову</w:t>
      </w:r>
      <w:proofErr w:type="spellEnd"/>
      <w:r w:rsidRPr="00054E93">
        <w:rPr>
          <w:color w:val="000000"/>
        </w:rPr>
        <w:t xml:space="preserve"> Д.С., </w:t>
      </w:r>
      <w:proofErr w:type="spellStart"/>
      <w:r w:rsidRPr="00054E93">
        <w:rPr>
          <w:color w:val="000000"/>
        </w:rPr>
        <w:t>Моллакаеву</w:t>
      </w:r>
      <w:proofErr w:type="spellEnd"/>
      <w:r w:rsidRPr="00054E93">
        <w:rPr>
          <w:color w:val="000000"/>
        </w:rPr>
        <w:t xml:space="preserve"> Н.Н., </w:t>
      </w:r>
      <w:proofErr w:type="spellStart"/>
      <w:r w:rsidRPr="00054E93">
        <w:rPr>
          <w:color w:val="000000"/>
        </w:rPr>
        <w:t>Салимгерееву</w:t>
      </w:r>
      <w:proofErr w:type="spellEnd"/>
      <w:r w:rsidRPr="00054E93">
        <w:rPr>
          <w:color w:val="000000"/>
        </w:rPr>
        <w:t xml:space="preserve"> А.А., </w:t>
      </w:r>
      <w:proofErr w:type="spellStart"/>
      <w:r w:rsidRPr="00054E93">
        <w:rPr>
          <w:color w:val="000000"/>
        </w:rPr>
        <w:t>Шавлухову</w:t>
      </w:r>
      <w:proofErr w:type="spellEnd"/>
      <w:r w:rsidRPr="00054E93">
        <w:rPr>
          <w:color w:val="000000"/>
        </w:rPr>
        <w:t xml:space="preserve"> З.А., </w:t>
      </w:r>
      <w:proofErr w:type="spellStart"/>
      <w:r w:rsidRPr="00054E93">
        <w:rPr>
          <w:color w:val="000000"/>
        </w:rPr>
        <w:t>Айдемирову</w:t>
      </w:r>
      <w:proofErr w:type="spellEnd"/>
      <w:r w:rsidRPr="00054E93">
        <w:rPr>
          <w:color w:val="000000"/>
        </w:rPr>
        <w:t xml:space="preserve"> М.Н.</w:t>
      </w:r>
      <w:r>
        <w:rPr>
          <w:color w:val="000000"/>
        </w:rPr>
        <w:t xml:space="preserve">, Гасанова С.Р. </w:t>
      </w:r>
      <w:r w:rsidR="00C616CA" w:rsidRPr="00054E93">
        <w:rPr>
          <w:color w:val="000000"/>
        </w:rPr>
        <w:t>с настоящим приказом.</w:t>
      </w:r>
    </w:p>
    <w:p w:rsidR="00C616CA" w:rsidRPr="00054E93" w:rsidRDefault="00C616CA" w:rsidP="00C616CA">
      <w:pPr>
        <w:jc w:val="both"/>
        <w:rPr>
          <w:color w:val="000000"/>
        </w:rPr>
      </w:pPr>
      <w:r w:rsidRPr="00054E93">
        <w:rPr>
          <w:color w:val="000000"/>
        </w:rPr>
        <w:t>4. Контроль исполнения приказа оставляю за собой.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406"/>
        <w:gridCol w:w="3323"/>
        <w:gridCol w:w="3478"/>
      </w:tblGrid>
      <w:tr w:rsidR="000D4392" w:rsidRPr="00054E93" w:rsidTr="00104A5C">
        <w:tc>
          <w:tcPr>
            <w:tcW w:w="357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6CA" w:rsidRPr="00054E93" w:rsidRDefault="00C616CA" w:rsidP="00104A5C">
            <w:pPr>
              <w:jc w:val="both"/>
            </w:pPr>
          </w:p>
          <w:p w:rsidR="00C616CA" w:rsidRPr="00054E93" w:rsidRDefault="00C616CA" w:rsidP="00104A5C">
            <w:pPr>
              <w:jc w:val="both"/>
              <w:rPr>
                <w:color w:val="000000"/>
              </w:rPr>
            </w:pPr>
            <w:r w:rsidRPr="00054E93">
              <w:rPr>
                <w:color w:val="000000"/>
              </w:rPr>
              <w:t>Заведующий</w:t>
            </w:r>
          </w:p>
        </w:tc>
        <w:tc>
          <w:tcPr>
            <w:tcW w:w="35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6CA" w:rsidRPr="00054E93" w:rsidRDefault="00C616CA" w:rsidP="00104A5C">
            <w:pPr>
              <w:jc w:val="both"/>
            </w:pPr>
          </w:p>
          <w:p w:rsidR="00C616CA" w:rsidRPr="00054E93" w:rsidRDefault="00C616CA" w:rsidP="00104A5C">
            <w:pPr>
              <w:jc w:val="both"/>
              <w:rPr>
                <w:color w:val="000000"/>
              </w:rPr>
            </w:pPr>
            <w:r w:rsidRPr="00054E93">
              <w:rPr>
                <w:color w:val="000000"/>
              </w:rPr>
              <w:t>_______</w:t>
            </w:r>
          </w:p>
        </w:tc>
        <w:tc>
          <w:tcPr>
            <w:tcW w:w="364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6CA" w:rsidRDefault="00C616CA" w:rsidP="00104A5C">
            <w:pPr>
              <w:jc w:val="both"/>
            </w:pPr>
          </w:p>
          <w:p w:rsidR="00054E93" w:rsidRPr="00054E93" w:rsidRDefault="00054E93" w:rsidP="00104A5C">
            <w:pPr>
              <w:jc w:val="both"/>
              <w:rPr>
                <w:color w:val="000000"/>
              </w:rPr>
            </w:pPr>
            <w:proofErr w:type="spellStart"/>
            <w:r>
              <w:t>Муртазалиева</w:t>
            </w:r>
            <w:proofErr w:type="spellEnd"/>
            <w:r>
              <w:t xml:space="preserve"> Д.С.</w:t>
            </w:r>
          </w:p>
        </w:tc>
      </w:tr>
    </w:tbl>
    <w:p w:rsidR="00C616CA" w:rsidRDefault="00C616CA" w:rsidP="00C616CA">
      <w:pPr>
        <w:jc w:val="both"/>
        <w:rPr>
          <w:color w:val="000000"/>
        </w:rPr>
      </w:pPr>
      <w:r w:rsidRPr="00054E93">
        <w:rPr>
          <w:color w:val="000000"/>
        </w:rPr>
        <w:t xml:space="preserve">С приказом </w:t>
      </w:r>
      <w:proofErr w:type="gramStart"/>
      <w:r w:rsidRPr="00054E93">
        <w:rPr>
          <w:color w:val="000000"/>
        </w:rPr>
        <w:t>ознакомлены</w:t>
      </w:r>
      <w:proofErr w:type="gramEnd"/>
      <w:r w:rsidRPr="00054E93">
        <w:rPr>
          <w:color w:val="000000"/>
        </w:rPr>
        <w:t>:</w:t>
      </w:r>
      <w:r w:rsidR="00054E93">
        <w:rPr>
          <w:color w:val="000000"/>
        </w:rPr>
        <w:t xml:space="preserve"> </w:t>
      </w:r>
    </w:p>
    <w:p w:rsidR="000D4392" w:rsidRDefault="000D4392" w:rsidP="00C616CA">
      <w:pPr>
        <w:jc w:val="both"/>
        <w:rPr>
          <w:color w:val="000000"/>
        </w:rPr>
      </w:pPr>
      <w:r>
        <w:rPr>
          <w:color w:val="000000"/>
        </w:rPr>
        <w:t xml:space="preserve">Гаджиева Г.М.                             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</w:p>
    <w:p w:rsidR="000D4392" w:rsidRDefault="000D4392" w:rsidP="00C616CA">
      <w:pPr>
        <w:jc w:val="both"/>
        <w:rPr>
          <w:color w:val="000000"/>
        </w:rPr>
      </w:pPr>
      <w:proofErr w:type="spellStart"/>
      <w:r>
        <w:rPr>
          <w:color w:val="000000"/>
        </w:rPr>
        <w:t>Саидова</w:t>
      </w:r>
      <w:proofErr w:type="spellEnd"/>
      <w:r>
        <w:rPr>
          <w:color w:val="000000"/>
        </w:rPr>
        <w:t xml:space="preserve"> С.А.</w:t>
      </w:r>
    </w:p>
    <w:p w:rsidR="000D4392" w:rsidRDefault="000D4392" w:rsidP="00C616CA">
      <w:pPr>
        <w:jc w:val="both"/>
        <w:rPr>
          <w:color w:val="000000"/>
        </w:rPr>
      </w:pPr>
      <w:proofErr w:type="spellStart"/>
      <w:r>
        <w:rPr>
          <w:color w:val="000000"/>
        </w:rPr>
        <w:t>Джакавова</w:t>
      </w:r>
      <w:proofErr w:type="spellEnd"/>
      <w:r>
        <w:rPr>
          <w:color w:val="000000"/>
        </w:rPr>
        <w:t xml:space="preserve"> Д.С.</w:t>
      </w:r>
    </w:p>
    <w:p w:rsidR="000D4392" w:rsidRDefault="000D4392" w:rsidP="00C616CA">
      <w:pPr>
        <w:jc w:val="both"/>
        <w:rPr>
          <w:color w:val="000000"/>
        </w:rPr>
      </w:pPr>
      <w:proofErr w:type="spellStart"/>
      <w:r>
        <w:rPr>
          <w:color w:val="000000"/>
        </w:rPr>
        <w:t>Моллакаева</w:t>
      </w:r>
      <w:proofErr w:type="spellEnd"/>
      <w:r>
        <w:rPr>
          <w:color w:val="000000"/>
        </w:rPr>
        <w:t xml:space="preserve"> Н.Н.,</w:t>
      </w:r>
    </w:p>
    <w:p w:rsidR="000D4392" w:rsidRDefault="000D4392" w:rsidP="00C616CA">
      <w:pPr>
        <w:jc w:val="both"/>
        <w:rPr>
          <w:color w:val="000000"/>
        </w:rPr>
      </w:pPr>
      <w:proofErr w:type="spellStart"/>
      <w:r>
        <w:rPr>
          <w:color w:val="000000"/>
        </w:rPr>
        <w:t>Салимгереева</w:t>
      </w:r>
      <w:proofErr w:type="spellEnd"/>
      <w:r>
        <w:rPr>
          <w:color w:val="000000"/>
        </w:rPr>
        <w:t xml:space="preserve"> А.А.</w:t>
      </w:r>
    </w:p>
    <w:p w:rsidR="000D4392" w:rsidRDefault="000D4392" w:rsidP="00C616CA">
      <w:pPr>
        <w:jc w:val="both"/>
        <w:rPr>
          <w:color w:val="000000"/>
        </w:rPr>
      </w:pPr>
      <w:proofErr w:type="spellStart"/>
      <w:r>
        <w:rPr>
          <w:color w:val="000000"/>
        </w:rPr>
        <w:t>Шавлухова</w:t>
      </w:r>
      <w:proofErr w:type="spellEnd"/>
      <w:r>
        <w:rPr>
          <w:color w:val="000000"/>
        </w:rPr>
        <w:t xml:space="preserve"> З.А.</w:t>
      </w:r>
    </w:p>
    <w:p w:rsidR="000D4392" w:rsidRDefault="000D4392" w:rsidP="00C616CA">
      <w:pPr>
        <w:jc w:val="both"/>
        <w:rPr>
          <w:color w:val="000000"/>
        </w:rPr>
      </w:pPr>
      <w:proofErr w:type="spellStart"/>
      <w:r>
        <w:rPr>
          <w:color w:val="000000"/>
        </w:rPr>
        <w:t>Айдемирова</w:t>
      </w:r>
      <w:proofErr w:type="spellEnd"/>
      <w:r>
        <w:rPr>
          <w:color w:val="000000"/>
        </w:rPr>
        <w:t xml:space="preserve"> М.Н.</w:t>
      </w:r>
    </w:p>
    <w:p w:rsidR="000D4392" w:rsidRPr="00054E93" w:rsidRDefault="000D4392" w:rsidP="00C616CA">
      <w:pPr>
        <w:jc w:val="both"/>
        <w:rPr>
          <w:color w:val="000000"/>
        </w:rPr>
      </w:pPr>
      <w:r>
        <w:rPr>
          <w:color w:val="000000"/>
        </w:rPr>
        <w:t>Гасанова С.Р.</w:t>
      </w:r>
    </w:p>
    <w:p w:rsidR="00C616CA" w:rsidRPr="00054E93" w:rsidRDefault="00054E93" w:rsidP="00054E93">
      <w:pPr>
        <w:rPr>
          <w:color w:val="000000"/>
        </w:rPr>
      </w:pPr>
      <w:r>
        <w:rPr>
          <w:color w:val="000000"/>
        </w:rPr>
        <w:t>В дело № 1 за 2021</w:t>
      </w:r>
      <w:r w:rsidR="00C616CA" w:rsidRPr="00054E93">
        <w:rPr>
          <w:color w:val="000000"/>
        </w:rPr>
        <w:t xml:space="preserve"> год</w:t>
      </w:r>
      <w:r w:rsidR="00C616CA" w:rsidRPr="00054E93">
        <w:br/>
      </w:r>
    </w:p>
    <w:p w:rsidR="00C616CA" w:rsidRDefault="00C616CA" w:rsidP="00C616CA">
      <w:pPr>
        <w:tabs>
          <w:tab w:val="left" w:pos="1485"/>
        </w:tabs>
        <w:rPr>
          <w:b/>
        </w:rPr>
      </w:pPr>
    </w:p>
    <w:p w:rsidR="00054E93" w:rsidRPr="008D2C3F" w:rsidRDefault="00054E93" w:rsidP="00054E93">
      <w:pPr>
        <w:rPr>
          <w:sz w:val="28"/>
          <w:szCs w:val="28"/>
        </w:rPr>
      </w:pPr>
    </w:p>
    <w:p w:rsidR="00054E93" w:rsidRPr="006B580A" w:rsidRDefault="00054E93" w:rsidP="00054E93">
      <w:pPr>
        <w:pBdr>
          <w:bottom w:val="single" w:sz="8" w:space="4" w:color="4472C4" w:themeColor="accent1"/>
        </w:pBdr>
        <w:spacing w:after="300" w:line="360" w:lineRule="auto"/>
        <w:contextualSpacing/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</w:rPr>
      </w:pPr>
      <w:r>
        <w:t xml:space="preserve">                                                                 </w:t>
      </w:r>
      <w:r w:rsidRPr="006B580A">
        <w:rPr>
          <w:rFonts w:asciiTheme="majorHAnsi" w:eastAsiaTheme="majorEastAsia" w:hAnsiTheme="majorHAnsi" w:cstheme="majorBidi"/>
          <w:noProof/>
          <w:color w:val="323E4F" w:themeColor="text2" w:themeShade="BF"/>
          <w:spacing w:val="5"/>
          <w:kern w:val="28"/>
          <w:sz w:val="52"/>
          <w:szCs w:val="52"/>
        </w:rPr>
        <w:drawing>
          <wp:inline distT="0" distB="0" distL="0" distR="0">
            <wp:extent cx="819150" cy="638175"/>
            <wp:effectExtent l="19050" t="19050" r="19050" b="476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26"/>
                    <pic:cNvPicPr/>
                  </pic:nvPicPr>
                  <pic:blipFill>
                    <a:blip r:embed="rId4" cstate="print">
                      <a:grayscl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6">
                              <a14:imgEffect>
                                <a14:sharpenSoften amount="10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-20000" contrast="5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617220"/>
                    </a:xfrm>
                    <a:prstGeom prst="rect">
                      <a:avLst/>
                    </a:prstGeom>
                    <a:blipFill dpi="0" rotWithShape="1">
                      <a:blip r:embed="rId7"/>
                      <a:srcRect/>
                      <a:tile tx="19050" ty="0" sx="100000" sy="100000" flip="none" algn="tl"/>
                    </a:blipFill>
                    <a:ln cmpd="sng">
                      <a:solidFill>
                        <a:sysClr val="windowText" lastClr="000000">
                          <a:alpha val="0"/>
                        </a:sysClr>
                      </a:solidFill>
                    </a:ln>
                    <a:effectLst>
                      <a:glow>
                        <a:sysClr val="window" lastClr="FFFFFF"/>
                      </a:glow>
                      <a:outerShdw sx="1000" sy="1000" algn="ctr" rotWithShape="0">
                        <a:sysClr val="windowText" lastClr="000000"/>
                      </a:outerShdw>
                      <a:reflection endPos="0" dist="50800" dir="5400000" sy="-100000" algn="bl" rotWithShape="0"/>
                      <a:softEdge rad="12700"/>
                    </a:effectLst>
                  </pic:spPr>
                </pic:pic>
              </a:graphicData>
            </a:graphic>
          </wp:inline>
        </w:drawing>
      </w:r>
    </w:p>
    <w:p w:rsidR="00054E93" w:rsidRPr="006B580A" w:rsidRDefault="00054E93" w:rsidP="00054E93">
      <w:pPr>
        <w:pBdr>
          <w:bottom w:val="single" w:sz="8" w:space="4" w:color="4472C4" w:themeColor="accent1"/>
        </w:pBdr>
        <w:spacing w:after="300" w:line="360" w:lineRule="auto"/>
        <w:contextualSpacing/>
        <w:jc w:val="center"/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52"/>
          <w:szCs w:val="52"/>
        </w:rPr>
      </w:pPr>
      <w:r w:rsidRPr="006B580A">
        <w:rPr>
          <w:rFonts w:ascii="Century" w:eastAsiaTheme="majorEastAsia" w:hAnsi="Century" w:cstheme="majorBidi"/>
          <w:b/>
          <w:color w:val="323E4F" w:themeColor="text2" w:themeShade="BF"/>
          <w:spacing w:val="5"/>
          <w:kern w:val="28"/>
        </w:rPr>
        <w:t>РЕСПУБЛИКА ДАГЕСТАН</w:t>
      </w:r>
    </w:p>
    <w:p w:rsidR="00054E93" w:rsidRPr="006B580A" w:rsidRDefault="00054E93" w:rsidP="00054E93">
      <w:pPr>
        <w:pBdr>
          <w:bottom w:val="single" w:sz="8" w:space="4" w:color="4472C4" w:themeColor="accent1"/>
        </w:pBdr>
        <w:spacing w:after="300" w:line="360" w:lineRule="auto"/>
        <w:contextualSpacing/>
        <w:jc w:val="center"/>
        <w:rPr>
          <w:rFonts w:ascii="Century" w:eastAsiaTheme="majorEastAsia" w:hAnsi="Century" w:cstheme="majorBidi"/>
          <w:b/>
          <w:color w:val="323E4F" w:themeColor="text2" w:themeShade="BF"/>
          <w:spacing w:val="5"/>
          <w:kern w:val="28"/>
        </w:rPr>
      </w:pPr>
      <w:r w:rsidRPr="006B580A">
        <w:rPr>
          <w:rFonts w:ascii="Century" w:eastAsiaTheme="majorEastAsia" w:hAnsi="Century" w:cstheme="majorBidi"/>
          <w:b/>
          <w:color w:val="323E4F" w:themeColor="text2" w:themeShade="BF"/>
          <w:spacing w:val="5"/>
          <w:kern w:val="28"/>
        </w:rPr>
        <w:t>МР “</w:t>
      </w:r>
      <w:proofErr w:type="spellStart"/>
      <w:r w:rsidRPr="006B580A">
        <w:rPr>
          <w:rFonts w:ascii="Century" w:eastAsiaTheme="majorEastAsia" w:hAnsi="Century" w:cstheme="majorBidi"/>
          <w:b/>
          <w:color w:val="323E4F" w:themeColor="text2" w:themeShade="BF"/>
          <w:spacing w:val="5"/>
          <w:kern w:val="28"/>
        </w:rPr>
        <w:t>Карабудахкентский</w:t>
      </w:r>
      <w:proofErr w:type="spellEnd"/>
      <w:r w:rsidRPr="006B580A">
        <w:rPr>
          <w:rFonts w:ascii="Century" w:eastAsiaTheme="majorEastAsia" w:hAnsi="Century" w:cstheme="majorBidi"/>
          <w:b/>
          <w:color w:val="323E4F" w:themeColor="text2" w:themeShade="BF"/>
          <w:spacing w:val="5"/>
          <w:kern w:val="28"/>
        </w:rPr>
        <w:t xml:space="preserve"> район”</w:t>
      </w:r>
    </w:p>
    <w:p w:rsidR="00054E93" w:rsidRPr="006B580A" w:rsidRDefault="00054E93" w:rsidP="00054E93">
      <w:pPr>
        <w:pBdr>
          <w:bottom w:val="single" w:sz="8" w:space="4" w:color="4472C4" w:themeColor="accent1"/>
        </w:pBdr>
        <w:spacing w:after="300" w:line="360" w:lineRule="auto"/>
        <w:contextualSpacing/>
        <w:jc w:val="center"/>
        <w:rPr>
          <w:rFonts w:ascii="Century" w:hAnsi="Century"/>
          <w:b/>
          <w:bCs/>
          <w:color w:val="323E4F" w:themeColor="text2" w:themeShade="BF"/>
          <w:spacing w:val="5"/>
          <w:kern w:val="28"/>
        </w:rPr>
      </w:pPr>
      <w:r>
        <w:rPr>
          <w:rFonts w:ascii="Century" w:hAnsi="Century"/>
          <w:b/>
          <w:bCs/>
          <w:color w:val="323E4F" w:themeColor="text2" w:themeShade="BF"/>
          <w:spacing w:val="5"/>
          <w:kern w:val="28"/>
        </w:rPr>
        <w:t>Муниципальное бюджет</w:t>
      </w:r>
      <w:r w:rsidRPr="006B580A">
        <w:rPr>
          <w:rFonts w:ascii="Century" w:hAnsi="Century"/>
          <w:b/>
          <w:bCs/>
          <w:color w:val="323E4F" w:themeColor="text2" w:themeShade="BF"/>
          <w:spacing w:val="5"/>
          <w:kern w:val="28"/>
        </w:rPr>
        <w:t>ное дошкольное образовательное</w:t>
      </w:r>
    </w:p>
    <w:p w:rsidR="00054E93" w:rsidRPr="006B580A" w:rsidRDefault="00054E93" w:rsidP="00054E93">
      <w:pPr>
        <w:pBdr>
          <w:bottom w:val="single" w:sz="8" w:space="4" w:color="4472C4" w:themeColor="accent1"/>
        </w:pBdr>
        <w:spacing w:after="300" w:line="360" w:lineRule="auto"/>
        <w:contextualSpacing/>
        <w:jc w:val="center"/>
        <w:rPr>
          <w:rFonts w:ascii="Century" w:hAnsi="Century"/>
          <w:b/>
          <w:bCs/>
          <w:color w:val="323E4F" w:themeColor="text2" w:themeShade="BF"/>
          <w:spacing w:val="5"/>
          <w:kern w:val="28"/>
        </w:rPr>
      </w:pPr>
      <w:r w:rsidRPr="006B580A">
        <w:rPr>
          <w:rFonts w:ascii="Century" w:hAnsi="Century"/>
          <w:b/>
          <w:bCs/>
          <w:color w:val="323E4F" w:themeColor="text2" w:themeShade="BF"/>
          <w:spacing w:val="5"/>
          <w:kern w:val="28"/>
        </w:rPr>
        <w:t>учреждение  «Детский сад №15 «Звездочка»</w:t>
      </w:r>
    </w:p>
    <w:p w:rsidR="00054E93" w:rsidRDefault="00054E93" w:rsidP="00054E93">
      <w:pPr>
        <w:spacing w:line="192" w:lineRule="auto"/>
        <w:jc w:val="center"/>
        <w:rPr>
          <w:rFonts w:ascii="Century" w:hAnsi="Century"/>
          <w:b/>
          <w:sz w:val="16"/>
          <w:szCs w:val="18"/>
        </w:rPr>
      </w:pPr>
    </w:p>
    <w:p w:rsidR="00054E93" w:rsidRPr="006B580A" w:rsidRDefault="00054E93" w:rsidP="00054E93">
      <w:pPr>
        <w:spacing w:line="192" w:lineRule="auto"/>
        <w:jc w:val="center"/>
        <w:rPr>
          <w:rFonts w:ascii="Century" w:hAnsi="Century"/>
          <w:b/>
          <w:sz w:val="18"/>
          <w:szCs w:val="18"/>
        </w:rPr>
      </w:pPr>
      <w:r w:rsidRPr="006B580A">
        <w:rPr>
          <w:rFonts w:ascii="Century" w:hAnsi="Century"/>
          <w:b/>
          <w:sz w:val="16"/>
          <w:szCs w:val="18"/>
        </w:rPr>
        <w:t xml:space="preserve">367010, с. </w:t>
      </w:r>
      <w:proofErr w:type="spellStart"/>
      <w:r w:rsidRPr="006B580A">
        <w:rPr>
          <w:rFonts w:ascii="Century" w:hAnsi="Century"/>
          <w:b/>
          <w:sz w:val="16"/>
          <w:szCs w:val="18"/>
        </w:rPr>
        <w:t>Агачаул</w:t>
      </w:r>
      <w:proofErr w:type="spellEnd"/>
      <w:r w:rsidRPr="006B580A">
        <w:rPr>
          <w:rFonts w:ascii="Century" w:hAnsi="Century"/>
          <w:b/>
          <w:sz w:val="16"/>
          <w:szCs w:val="18"/>
        </w:rPr>
        <w:t xml:space="preserve">, ул. 1-линия 145  ИНН: 0522017454, ОГРН: 1090522000580, </w:t>
      </w:r>
      <w:r w:rsidRPr="006B580A">
        <w:rPr>
          <w:rFonts w:ascii="Century" w:hAnsi="Century"/>
          <w:b/>
          <w:sz w:val="16"/>
          <w:szCs w:val="18"/>
          <w:lang w:val="en-US"/>
        </w:rPr>
        <w:t>E</w:t>
      </w:r>
      <w:r w:rsidRPr="006B580A">
        <w:rPr>
          <w:rFonts w:ascii="Century" w:hAnsi="Century"/>
          <w:b/>
          <w:sz w:val="16"/>
          <w:szCs w:val="18"/>
        </w:rPr>
        <w:t>-</w:t>
      </w:r>
      <w:r w:rsidRPr="006B580A">
        <w:rPr>
          <w:rFonts w:ascii="Century" w:hAnsi="Century"/>
          <w:b/>
          <w:sz w:val="16"/>
          <w:szCs w:val="18"/>
          <w:lang w:val="en-US"/>
        </w:rPr>
        <w:t>mail</w:t>
      </w:r>
      <w:r w:rsidRPr="006B580A">
        <w:rPr>
          <w:rFonts w:ascii="Century" w:hAnsi="Century"/>
          <w:b/>
          <w:sz w:val="16"/>
          <w:szCs w:val="18"/>
        </w:rPr>
        <w:t xml:space="preserve">: </w:t>
      </w:r>
      <w:hyperlink r:id="rId9" w:history="1"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  <w:lang w:val="en-US"/>
          </w:rPr>
          <w:t>zvezdo</w:t>
        </w:r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</w:rPr>
          <w:t>4</w:t>
        </w:r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  <w:lang w:val="en-US"/>
          </w:rPr>
          <w:t>ka</w:t>
        </w:r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</w:rPr>
          <w:t>.15@</w:t>
        </w:r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  <w:lang w:val="en-US"/>
          </w:rPr>
          <w:t>yandex</w:t>
        </w:r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</w:rPr>
          <w:t>.</w:t>
        </w:r>
        <w:r w:rsidRPr="006B580A">
          <w:rPr>
            <w:rFonts w:ascii="Century" w:hAnsi="Century"/>
            <w:b/>
            <w:color w:val="0563C1" w:themeColor="hyperlink"/>
            <w:sz w:val="16"/>
            <w:szCs w:val="18"/>
            <w:u w:val="single"/>
            <w:lang w:val="en-US"/>
          </w:rPr>
          <w:t>ru</w:t>
        </w:r>
      </w:hyperlink>
    </w:p>
    <w:p w:rsidR="00054E93" w:rsidRPr="006B580A" w:rsidRDefault="00054E93" w:rsidP="00054E93">
      <w:pPr>
        <w:spacing w:line="192" w:lineRule="auto"/>
        <w:jc w:val="center"/>
        <w:rPr>
          <w:rFonts w:ascii="Century" w:hAnsi="Century"/>
          <w:b/>
          <w:sz w:val="18"/>
          <w:szCs w:val="18"/>
        </w:rPr>
      </w:pPr>
    </w:p>
    <w:p w:rsidR="00054E93" w:rsidRPr="006B580A" w:rsidRDefault="00054E93" w:rsidP="00054E93">
      <w:pPr>
        <w:keepNext/>
        <w:keepLines/>
        <w:spacing w:before="200"/>
        <w:outlineLvl w:val="3"/>
        <w:rPr>
          <w:rFonts w:ascii="Cambria" w:hAnsi="Cambria"/>
          <w:b/>
          <w:bCs/>
          <w:i/>
          <w:iCs/>
          <w:u w:val="single"/>
        </w:rPr>
      </w:pPr>
      <w:r w:rsidRPr="006B580A">
        <w:rPr>
          <w:rFonts w:ascii="Cambria" w:hAnsi="Cambria"/>
          <w:b/>
          <w:bCs/>
          <w:i/>
          <w:iCs/>
        </w:rPr>
        <w:t xml:space="preserve"> «</w:t>
      </w:r>
      <w:r w:rsidRPr="006B580A">
        <w:rPr>
          <w:rFonts w:ascii="Cambria" w:hAnsi="Cambria"/>
          <w:b/>
          <w:bCs/>
          <w:i/>
          <w:iCs/>
          <w:u w:val="single"/>
        </w:rPr>
        <w:t xml:space="preserve">   </w:t>
      </w:r>
      <w:r>
        <w:rPr>
          <w:rFonts w:ascii="Cambria" w:hAnsi="Cambria"/>
          <w:b/>
          <w:bCs/>
          <w:i/>
          <w:iCs/>
          <w:u w:val="single"/>
        </w:rPr>
        <w:t>30</w:t>
      </w:r>
      <w:r w:rsidRPr="006B580A">
        <w:rPr>
          <w:rFonts w:ascii="Cambria" w:hAnsi="Cambria"/>
          <w:b/>
          <w:bCs/>
          <w:i/>
          <w:iCs/>
        </w:rPr>
        <w:t>»</w:t>
      </w:r>
      <w:r>
        <w:rPr>
          <w:rFonts w:ascii="Cambria" w:hAnsi="Cambria"/>
          <w:b/>
          <w:bCs/>
          <w:i/>
          <w:iCs/>
        </w:rPr>
        <w:t xml:space="preserve"> </w:t>
      </w:r>
      <w:r>
        <w:rPr>
          <w:rFonts w:ascii="Cambria" w:hAnsi="Cambria"/>
          <w:b/>
          <w:bCs/>
          <w:i/>
          <w:iCs/>
          <w:u w:val="single"/>
        </w:rPr>
        <w:t xml:space="preserve">августа  </w:t>
      </w:r>
      <w:r>
        <w:rPr>
          <w:rFonts w:ascii="Cambria" w:hAnsi="Cambria"/>
          <w:b/>
          <w:bCs/>
          <w:i/>
          <w:iCs/>
        </w:rPr>
        <w:t>2021</w:t>
      </w:r>
      <w:r w:rsidRPr="006B580A">
        <w:rPr>
          <w:rFonts w:ascii="Cambria" w:hAnsi="Cambria"/>
          <w:b/>
          <w:bCs/>
          <w:i/>
          <w:iCs/>
        </w:rPr>
        <w:t xml:space="preserve">г.                                                     </w:t>
      </w:r>
      <w:r>
        <w:rPr>
          <w:rFonts w:ascii="Cambria" w:hAnsi="Cambria"/>
          <w:b/>
          <w:bCs/>
          <w:i/>
          <w:iCs/>
        </w:rPr>
        <w:t xml:space="preserve">                      </w:t>
      </w:r>
      <w:r w:rsidRPr="006B580A">
        <w:rPr>
          <w:rFonts w:ascii="Cambria" w:hAnsi="Cambria"/>
          <w:b/>
          <w:bCs/>
          <w:i/>
          <w:iCs/>
        </w:rPr>
        <w:t>№</w:t>
      </w:r>
      <w:r>
        <w:rPr>
          <w:rFonts w:ascii="Cambria" w:hAnsi="Cambria"/>
          <w:b/>
          <w:bCs/>
          <w:i/>
          <w:iCs/>
          <w:u w:val="single"/>
        </w:rPr>
        <w:t>40</w:t>
      </w:r>
    </w:p>
    <w:p w:rsidR="00054E93" w:rsidRPr="00421773" w:rsidRDefault="00054E93" w:rsidP="00054E93">
      <w:pPr>
        <w:jc w:val="center"/>
        <w:rPr>
          <w:b/>
          <w:bCs/>
          <w:color w:val="000000"/>
          <w:sz w:val="28"/>
          <w:szCs w:val="28"/>
        </w:rPr>
      </w:pPr>
      <w:r w:rsidRPr="00421773">
        <w:rPr>
          <w:b/>
          <w:bCs/>
          <w:color w:val="000000"/>
          <w:sz w:val="28"/>
          <w:szCs w:val="28"/>
        </w:rPr>
        <w:t>ПРИКАЗ</w:t>
      </w:r>
    </w:p>
    <w:p w:rsidR="00054E93" w:rsidRPr="00421773" w:rsidRDefault="00054E93" w:rsidP="00054E93">
      <w:pPr>
        <w:jc w:val="center"/>
        <w:rPr>
          <w:color w:val="000000"/>
          <w:sz w:val="28"/>
          <w:szCs w:val="28"/>
        </w:rPr>
      </w:pPr>
    </w:p>
    <w:p w:rsidR="00054E93" w:rsidRPr="00054E93" w:rsidRDefault="00054E93" w:rsidP="00054E93">
      <w:pPr>
        <w:jc w:val="center"/>
        <w:rPr>
          <w:color w:val="000000"/>
        </w:rPr>
      </w:pPr>
    </w:p>
    <w:p w:rsidR="00054E93" w:rsidRPr="00054E93" w:rsidRDefault="00054E93" w:rsidP="00054E93">
      <w:pPr>
        <w:rPr>
          <w:color w:val="000000"/>
        </w:rPr>
      </w:pPr>
      <w:r w:rsidRPr="00054E93">
        <w:rPr>
          <w:b/>
          <w:bCs/>
          <w:color w:val="000000"/>
        </w:rPr>
        <w:t>О создании рабочей группы по разработке</w:t>
      </w:r>
      <w:r w:rsidRPr="00054E93">
        <w:br/>
      </w:r>
      <w:r w:rsidRPr="00054E93">
        <w:rPr>
          <w:b/>
          <w:bCs/>
          <w:color w:val="000000"/>
        </w:rPr>
        <w:t xml:space="preserve"> программы воспитания и календарного плана</w:t>
      </w:r>
      <w:r w:rsidRPr="00054E93">
        <w:br/>
      </w:r>
      <w:r w:rsidRPr="00054E93">
        <w:rPr>
          <w:b/>
          <w:bCs/>
          <w:color w:val="000000"/>
        </w:rPr>
        <w:t xml:space="preserve"> воспитательной работы _____________________</w:t>
      </w:r>
    </w:p>
    <w:p w:rsidR="00054E93" w:rsidRPr="00054E93" w:rsidRDefault="00054E93" w:rsidP="00054E93">
      <w:pPr>
        <w:jc w:val="both"/>
        <w:rPr>
          <w:color w:val="000000"/>
        </w:rPr>
      </w:pPr>
      <w:r w:rsidRPr="00054E93">
        <w:rPr>
          <w:color w:val="000000"/>
        </w:rPr>
        <w:tab/>
      </w:r>
    </w:p>
    <w:p w:rsidR="00054E93" w:rsidRPr="00054E93" w:rsidRDefault="00054E93" w:rsidP="00054E93">
      <w:pPr>
        <w:jc w:val="both"/>
        <w:rPr>
          <w:color w:val="000000"/>
        </w:rPr>
      </w:pPr>
      <w:r w:rsidRPr="00054E93">
        <w:rPr>
          <w:color w:val="000000"/>
        </w:rPr>
        <w:tab/>
        <w:t>Во исполнение статьи 12.1 Федерального закона от 29.12.2012 № 273-ФЗ «Об образовании в Российской Федерации»,</w:t>
      </w:r>
      <w:r w:rsidRPr="00054E93">
        <w:t xml:space="preserve"> Федерального закона от 31.07.2020г. № 304-ФЗ «О внесении изменений в Федеральный закон «Об образовании в Российской Федерации» </w:t>
      </w:r>
      <w:r w:rsidRPr="00054E93">
        <w:rPr>
          <w:color w:val="000000"/>
        </w:rPr>
        <w:t>с целью приведения основной образовательной программы дошкольного образования _ МБДОУ «Детский сад №15 «Звездочка</w:t>
      </w:r>
      <w:r>
        <w:rPr>
          <w:color w:val="000000"/>
        </w:rPr>
        <w:t>»</w:t>
      </w:r>
      <w:r w:rsidRPr="00054E93">
        <w:rPr>
          <w:color w:val="000000"/>
        </w:rPr>
        <w:t xml:space="preserve"> в соответствие с действующим законодательством</w:t>
      </w:r>
    </w:p>
    <w:p w:rsidR="00054E93" w:rsidRPr="00054E93" w:rsidRDefault="00054E93" w:rsidP="00054E93">
      <w:pPr>
        <w:jc w:val="both"/>
        <w:rPr>
          <w:color w:val="000000"/>
        </w:rPr>
      </w:pPr>
      <w:r w:rsidRPr="00054E93">
        <w:rPr>
          <w:color w:val="000000"/>
        </w:rPr>
        <w:t>ПРИКАЗЫВАЮ:</w:t>
      </w:r>
    </w:p>
    <w:p w:rsidR="00054E93" w:rsidRPr="00054E93" w:rsidRDefault="00054E93" w:rsidP="00054E93">
      <w:pPr>
        <w:jc w:val="both"/>
        <w:rPr>
          <w:color w:val="000000"/>
        </w:rPr>
      </w:pPr>
      <w:r w:rsidRPr="00054E93">
        <w:rPr>
          <w:color w:val="000000"/>
        </w:rPr>
        <w:t>1. Создать рабочую группу по разработке программы воспитания и календарного плана воспитатель</w:t>
      </w:r>
      <w:r>
        <w:rPr>
          <w:color w:val="000000"/>
        </w:rPr>
        <w:t xml:space="preserve">ной работы </w:t>
      </w:r>
      <w:r w:rsidRPr="00054E93">
        <w:rPr>
          <w:color w:val="000000"/>
        </w:rPr>
        <w:t xml:space="preserve"> </w:t>
      </w:r>
      <w:r>
        <w:rPr>
          <w:color w:val="000000"/>
        </w:rPr>
        <w:t xml:space="preserve">в </w:t>
      </w:r>
      <w:r w:rsidRPr="00054E93">
        <w:rPr>
          <w:color w:val="000000"/>
        </w:rPr>
        <w:t>МБДОУ «Детский сад №15 «Звездочка» (далее – рабочая группа) в составе:</w:t>
      </w:r>
    </w:p>
    <w:p w:rsidR="00054E93" w:rsidRPr="00054E93" w:rsidRDefault="00054E93" w:rsidP="00054E93">
      <w:pPr>
        <w:jc w:val="both"/>
        <w:rPr>
          <w:color w:val="000000"/>
        </w:rPr>
      </w:pPr>
      <w:r w:rsidRPr="00054E93">
        <w:rPr>
          <w:color w:val="000000"/>
        </w:rPr>
        <w:t>Руководитель группы</w:t>
      </w:r>
      <w:r>
        <w:rPr>
          <w:color w:val="000000"/>
        </w:rPr>
        <w:t xml:space="preserve">: </w:t>
      </w:r>
      <w:proofErr w:type="spellStart"/>
      <w:r>
        <w:rPr>
          <w:color w:val="000000"/>
        </w:rPr>
        <w:t>Муртазалиева</w:t>
      </w:r>
      <w:proofErr w:type="spellEnd"/>
      <w:r>
        <w:rPr>
          <w:color w:val="000000"/>
        </w:rPr>
        <w:t xml:space="preserve"> Д.С.</w:t>
      </w:r>
    </w:p>
    <w:p w:rsidR="00054E93" w:rsidRPr="00054E93" w:rsidRDefault="00054E93" w:rsidP="00054E93">
      <w:pPr>
        <w:jc w:val="both"/>
        <w:rPr>
          <w:color w:val="000000"/>
        </w:rPr>
      </w:pPr>
      <w:r w:rsidRPr="00054E93">
        <w:rPr>
          <w:color w:val="000000"/>
        </w:rPr>
        <w:t>Члены группы</w:t>
      </w:r>
      <w:r>
        <w:rPr>
          <w:color w:val="000000"/>
        </w:rPr>
        <w:t xml:space="preserve">: </w:t>
      </w:r>
      <w:proofErr w:type="spellStart"/>
      <w:r>
        <w:rPr>
          <w:color w:val="000000"/>
        </w:rPr>
        <w:t>Джакавова</w:t>
      </w:r>
      <w:proofErr w:type="spellEnd"/>
      <w:r>
        <w:rPr>
          <w:color w:val="000000"/>
        </w:rPr>
        <w:t xml:space="preserve"> Д.</w:t>
      </w:r>
      <w:r w:rsidR="000D4392">
        <w:rPr>
          <w:color w:val="000000"/>
        </w:rPr>
        <w:t xml:space="preserve">С., Гаджиева Г.М., </w:t>
      </w:r>
      <w:proofErr w:type="spellStart"/>
      <w:r w:rsidR="000D4392">
        <w:rPr>
          <w:color w:val="000000"/>
        </w:rPr>
        <w:t>Саидова</w:t>
      </w:r>
      <w:proofErr w:type="spellEnd"/>
      <w:r w:rsidR="000D4392">
        <w:rPr>
          <w:color w:val="000000"/>
        </w:rPr>
        <w:t xml:space="preserve"> С.А.</w:t>
      </w:r>
    </w:p>
    <w:p w:rsidR="00054E93" w:rsidRPr="00054E93" w:rsidRDefault="00054E93" w:rsidP="00054E93">
      <w:pPr>
        <w:jc w:val="both"/>
        <w:rPr>
          <w:color w:val="000000"/>
        </w:rPr>
      </w:pPr>
      <w:r w:rsidRPr="00054E93">
        <w:rPr>
          <w:color w:val="000000"/>
        </w:rPr>
        <w:t>2. Утвердить Положение о рабочей группе по разработке рабочей программы воспитания и календарного</w:t>
      </w:r>
      <w:r>
        <w:rPr>
          <w:color w:val="000000"/>
        </w:rPr>
        <w:t xml:space="preserve"> плана воспитательной работы </w:t>
      </w:r>
      <w:r w:rsidRPr="00054E93">
        <w:rPr>
          <w:color w:val="000000"/>
        </w:rPr>
        <w:t>МБДОУ «Детский сад №15 «Звездочка»</w:t>
      </w:r>
    </w:p>
    <w:p w:rsidR="00054E93" w:rsidRPr="00054E93" w:rsidRDefault="00054E93" w:rsidP="00054E93">
      <w:pPr>
        <w:jc w:val="both"/>
        <w:rPr>
          <w:color w:val="000000"/>
        </w:rPr>
      </w:pPr>
      <w:r w:rsidRPr="00054E93">
        <w:rPr>
          <w:color w:val="000000"/>
        </w:rPr>
        <w:t>3. Рабочей группе разработать проект рабочей прог</w:t>
      </w:r>
      <w:r w:rsidR="000D4392">
        <w:rPr>
          <w:color w:val="000000"/>
        </w:rPr>
        <w:t>раммы воспитания</w:t>
      </w:r>
      <w:proofErr w:type="gramStart"/>
      <w:r w:rsidR="000D4392">
        <w:rPr>
          <w:color w:val="000000"/>
        </w:rPr>
        <w:t xml:space="preserve"> ,</w:t>
      </w:r>
      <w:proofErr w:type="gramEnd"/>
      <w:r w:rsidRPr="00054E93">
        <w:rPr>
          <w:color w:val="000000"/>
        </w:rPr>
        <w:t xml:space="preserve"> проект календарного</w:t>
      </w:r>
      <w:r w:rsidR="000D4392">
        <w:rPr>
          <w:color w:val="000000"/>
        </w:rPr>
        <w:t xml:space="preserve"> плана воспитательной работы ,</w:t>
      </w:r>
      <w:r w:rsidRPr="00054E93">
        <w:rPr>
          <w:color w:val="000000"/>
        </w:rPr>
        <w:t xml:space="preserve"> в соответствии с Положением о рабочей группе по разработке рабочей программы воспитания и календарного плана воспитатель</w:t>
      </w:r>
      <w:r w:rsidR="000D4392">
        <w:rPr>
          <w:color w:val="000000"/>
        </w:rPr>
        <w:t xml:space="preserve">ной работы </w:t>
      </w:r>
      <w:r w:rsidR="000D4392" w:rsidRPr="00054E93">
        <w:rPr>
          <w:color w:val="000000"/>
        </w:rPr>
        <w:t>МБДОУ «Детский сад №15 «Звездочка»</w:t>
      </w:r>
      <w:r w:rsidRPr="00054E93">
        <w:rPr>
          <w:color w:val="000000"/>
        </w:rPr>
        <w:t>.</w:t>
      </w:r>
    </w:p>
    <w:p w:rsidR="00054E93" w:rsidRPr="00054E93" w:rsidRDefault="00054E93" w:rsidP="00054E93">
      <w:pPr>
        <w:jc w:val="both"/>
        <w:rPr>
          <w:color w:val="000000"/>
        </w:rPr>
      </w:pPr>
      <w:r w:rsidRPr="00054E93">
        <w:rPr>
          <w:color w:val="000000"/>
        </w:rPr>
        <w:t>4. Контроль исполнения приказа оставляю за собой.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406"/>
        <w:gridCol w:w="3323"/>
        <w:gridCol w:w="3478"/>
      </w:tblGrid>
      <w:tr w:rsidR="00054E93" w:rsidRPr="00054E93" w:rsidTr="00104A5C">
        <w:tc>
          <w:tcPr>
            <w:tcW w:w="357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4E93" w:rsidRPr="00054E93" w:rsidRDefault="00054E93" w:rsidP="00104A5C">
            <w:pPr>
              <w:contextualSpacing/>
              <w:jc w:val="both"/>
            </w:pPr>
          </w:p>
          <w:p w:rsidR="00054E93" w:rsidRPr="00054E93" w:rsidRDefault="00054E93" w:rsidP="00104A5C">
            <w:pPr>
              <w:contextualSpacing/>
              <w:jc w:val="both"/>
              <w:rPr>
                <w:color w:val="000000"/>
              </w:rPr>
            </w:pPr>
            <w:r w:rsidRPr="00054E93">
              <w:rPr>
                <w:color w:val="000000"/>
              </w:rPr>
              <w:t>Заведующий</w:t>
            </w:r>
          </w:p>
        </w:tc>
        <w:tc>
          <w:tcPr>
            <w:tcW w:w="35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4E93" w:rsidRPr="00054E93" w:rsidRDefault="00054E93" w:rsidP="00104A5C">
            <w:pPr>
              <w:contextualSpacing/>
              <w:jc w:val="both"/>
            </w:pPr>
          </w:p>
          <w:p w:rsidR="00054E93" w:rsidRPr="00054E93" w:rsidRDefault="00054E93" w:rsidP="00104A5C">
            <w:pPr>
              <w:contextualSpacing/>
              <w:jc w:val="both"/>
              <w:rPr>
                <w:color w:val="000000"/>
              </w:rPr>
            </w:pPr>
            <w:r w:rsidRPr="00054E93">
              <w:rPr>
                <w:color w:val="000000"/>
              </w:rPr>
              <w:t>_______</w:t>
            </w:r>
          </w:p>
        </w:tc>
        <w:tc>
          <w:tcPr>
            <w:tcW w:w="364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4E93" w:rsidRPr="00054E93" w:rsidRDefault="00054E93" w:rsidP="00104A5C">
            <w:pPr>
              <w:contextualSpacing/>
              <w:jc w:val="both"/>
            </w:pPr>
          </w:p>
          <w:p w:rsidR="00054E93" w:rsidRPr="00054E93" w:rsidRDefault="000D4392" w:rsidP="00104A5C">
            <w:pPr>
              <w:contextualSpacing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Муртазалиева</w:t>
            </w:r>
            <w:proofErr w:type="spellEnd"/>
            <w:r>
              <w:rPr>
                <w:color w:val="000000"/>
              </w:rPr>
              <w:t xml:space="preserve"> Д.С.</w:t>
            </w:r>
          </w:p>
        </w:tc>
      </w:tr>
    </w:tbl>
    <w:p w:rsidR="00054E93" w:rsidRPr="00054E93" w:rsidRDefault="00054E93" w:rsidP="00054E93">
      <w:pPr>
        <w:contextualSpacing/>
        <w:jc w:val="both"/>
        <w:rPr>
          <w:color w:val="000000"/>
        </w:rPr>
      </w:pPr>
      <w:r w:rsidRPr="00054E93">
        <w:rPr>
          <w:color w:val="000000"/>
        </w:rPr>
        <w:t xml:space="preserve">С приказом </w:t>
      </w:r>
      <w:proofErr w:type="gramStart"/>
      <w:r w:rsidRPr="00054E93">
        <w:rPr>
          <w:color w:val="000000"/>
        </w:rPr>
        <w:t>ознакомлены</w:t>
      </w:r>
      <w:proofErr w:type="gramEnd"/>
      <w:r w:rsidRPr="00054E93">
        <w:rPr>
          <w:color w:val="000000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09"/>
        <w:gridCol w:w="3370"/>
        <w:gridCol w:w="2670"/>
      </w:tblGrid>
      <w:tr w:rsidR="00054E93" w:rsidRPr="00054E93" w:rsidTr="00104A5C">
        <w:tc>
          <w:tcPr>
            <w:tcW w:w="330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4E93" w:rsidRPr="00054E93" w:rsidRDefault="00054E93" w:rsidP="00104A5C">
            <w:pPr>
              <w:contextualSpacing/>
              <w:jc w:val="both"/>
            </w:pPr>
          </w:p>
          <w:p w:rsidR="00054E93" w:rsidRPr="00054E93" w:rsidRDefault="00054E93" w:rsidP="00104A5C">
            <w:pPr>
              <w:contextualSpacing/>
              <w:jc w:val="both"/>
              <w:rPr>
                <w:color w:val="000000"/>
              </w:rPr>
            </w:pPr>
            <w:r w:rsidRPr="00054E93">
              <w:rPr>
                <w:color w:val="000000"/>
              </w:rPr>
              <w:t>Заместитель заведующего</w:t>
            </w:r>
          </w:p>
        </w:tc>
        <w:tc>
          <w:tcPr>
            <w:tcW w:w="33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4E93" w:rsidRPr="00054E93" w:rsidRDefault="00054E93" w:rsidP="00104A5C">
            <w:pPr>
              <w:contextualSpacing/>
              <w:jc w:val="both"/>
            </w:pPr>
          </w:p>
          <w:p w:rsidR="00054E93" w:rsidRPr="00054E93" w:rsidRDefault="00054E93" w:rsidP="00104A5C">
            <w:pPr>
              <w:contextualSpacing/>
              <w:jc w:val="both"/>
              <w:rPr>
                <w:color w:val="000000"/>
              </w:rPr>
            </w:pPr>
            <w:r w:rsidRPr="00054E93">
              <w:rPr>
                <w:color w:val="000000"/>
              </w:rPr>
              <w:t>_______________________</w:t>
            </w:r>
          </w:p>
        </w:tc>
        <w:tc>
          <w:tcPr>
            <w:tcW w:w="26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4E93" w:rsidRPr="00054E93" w:rsidRDefault="00054E93" w:rsidP="00104A5C">
            <w:pPr>
              <w:contextualSpacing/>
              <w:jc w:val="both"/>
            </w:pPr>
          </w:p>
          <w:p w:rsidR="00054E93" w:rsidRPr="00054E93" w:rsidRDefault="000D4392" w:rsidP="00104A5C">
            <w:pPr>
              <w:contextualSpacing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Джакавова</w:t>
            </w:r>
            <w:proofErr w:type="spellEnd"/>
            <w:r>
              <w:rPr>
                <w:color w:val="000000"/>
              </w:rPr>
              <w:t xml:space="preserve"> Д.С.</w:t>
            </w:r>
          </w:p>
        </w:tc>
      </w:tr>
      <w:tr w:rsidR="00054E93" w:rsidRPr="00054E93" w:rsidTr="00104A5C">
        <w:tc>
          <w:tcPr>
            <w:tcW w:w="330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4E93" w:rsidRPr="00054E93" w:rsidRDefault="00054E93" w:rsidP="00104A5C">
            <w:pPr>
              <w:contextualSpacing/>
              <w:jc w:val="both"/>
              <w:rPr>
                <w:color w:val="000000"/>
              </w:rPr>
            </w:pPr>
            <w:r w:rsidRPr="00054E93">
              <w:rPr>
                <w:color w:val="000000"/>
              </w:rPr>
              <w:t>Воспитател</w:t>
            </w:r>
            <w:r w:rsidRPr="00054E93">
              <w:rPr>
                <w:color w:val="4F6228"/>
              </w:rPr>
              <w:t>и</w:t>
            </w:r>
          </w:p>
        </w:tc>
        <w:tc>
          <w:tcPr>
            <w:tcW w:w="33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4E93" w:rsidRPr="00054E93" w:rsidRDefault="00054E93" w:rsidP="00104A5C">
            <w:pPr>
              <w:contextualSpacing/>
              <w:jc w:val="both"/>
            </w:pPr>
          </w:p>
          <w:p w:rsidR="00054E93" w:rsidRDefault="000D4392" w:rsidP="00104A5C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  <w:p w:rsidR="000D4392" w:rsidRPr="00054E93" w:rsidRDefault="000D4392" w:rsidP="00104A5C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      </w:t>
            </w:r>
            <w:proofErr w:type="spellStart"/>
            <w:r>
              <w:rPr>
                <w:color w:val="000000"/>
              </w:rPr>
              <w:t>Саидова</w:t>
            </w:r>
            <w:proofErr w:type="spellEnd"/>
            <w:r>
              <w:rPr>
                <w:color w:val="000000"/>
              </w:rPr>
              <w:t xml:space="preserve"> С.А</w:t>
            </w:r>
          </w:p>
        </w:tc>
        <w:tc>
          <w:tcPr>
            <w:tcW w:w="26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4E93" w:rsidRPr="00054E93" w:rsidRDefault="00054E93" w:rsidP="00104A5C">
            <w:pPr>
              <w:contextualSpacing/>
              <w:jc w:val="both"/>
            </w:pPr>
          </w:p>
          <w:p w:rsidR="00054E93" w:rsidRDefault="000D4392" w:rsidP="00104A5C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Гаджиева Г.М.</w:t>
            </w:r>
          </w:p>
          <w:p w:rsidR="000D4392" w:rsidRDefault="000D4392" w:rsidP="00104A5C">
            <w:pPr>
              <w:contextualSpacing/>
              <w:jc w:val="both"/>
              <w:rPr>
                <w:color w:val="000000"/>
              </w:rPr>
            </w:pPr>
          </w:p>
          <w:p w:rsidR="000D4392" w:rsidRPr="00054E93" w:rsidRDefault="000D4392" w:rsidP="00104A5C">
            <w:pPr>
              <w:contextualSpacing/>
              <w:jc w:val="both"/>
              <w:rPr>
                <w:color w:val="000000"/>
              </w:rPr>
            </w:pPr>
          </w:p>
        </w:tc>
      </w:tr>
    </w:tbl>
    <w:p w:rsidR="00054E93" w:rsidRPr="00054E93" w:rsidRDefault="00054E93" w:rsidP="00054E93">
      <w:pPr>
        <w:jc w:val="both"/>
        <w:rPr>
          <w:i/>
          <w:iCs/>
          <w:color w:val="000000"/>
        </w:rPr>
      </w:pPr>
      <w:r w:rsidRPr="00054E93">
        <w:rPr>
          <w:i/>
          <w:iCs/>
          <w:color w:val="000000"/>
        </w:rPr>
        <w:t>В дело № __</w:t>
      </w:r>
      <w:r w:rsidR="000D4392">
        <w:rPr>
          <w:i/>
          <w:iCs/>
          <w:color w:val="000000"/>
        </w:rPr>
        <w:t>1</w:t>
      </w:r>
      <w:r w:rsidRPr="00054E93">
        <w:rPr>
          <w:i/>
          <w:iCs/>
          <w:color w:val="000000"/>
        </w:rPr>
        <w:t>___ за 20_</w:t>
      </w:r>
      <w:r w:rsidR="000D4392">
        <w:rPr>
          <w:i/>
          <w:iCs/>
          <w:color w:val="000000"/>
        </w:rPr>
        <w:t>21</w:t>
      </w:r>
      <w:r w:rsidRPr="00054E93">
        <w:rPr>
          <w:i/>
          <w:iCs/>
          <w:color w:val="000000"/>
        </w:rPr>
        <w:t>_ год</w:t>
      </w:r>
    </w:p>
    <w:p w:rsidR="00054E93" w:rsidRPr="00054E93" w:rsidRDefault="00054E93" w:rsidP="00C616CA">
      <w:pPr>
        <w:tabs>
          <w:tab w:val="left" w:pos="1485"/>
        </w:tabs>
        <w:rPr>
          <w:b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Муртазалиева Динара Сапиюллаевна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29.03.2021 по 29.03.2022</w:t>
            </w:r>
          </w:p>
        </w:tc>
      </w:tr>
    </w:tbl>
    <w:sectPr xmlns:w="http://schemas.openxmlformats.org/wordprocessingml/2006/main" w:rsidR="00054E93" w:rsidRPr="00054E93" w:rsidSect="000D4392">
      <w:pgSz w:w="11900" w:h="16840"/>
      <w:pgMar w:top="426" w:right="850" w:bottom="1134" w:left="993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545">
    <w:multiLevelType w:val="hybridMultilevel"/>
    <w:lvl w:ilvl="0" w:tplc="90285142">
      <w:start w:val="1"/>
      <w:numFmt w:val="decimal"/>
      <w:lvlText w:val="%1."/>
      <w:lvlJc w:val="left"/>
      <w:pPr>
        <w:ind w:left="720" w:hanging="360"/>
      </w:pPr>
    </w:lvl>
    <w:lvl w:ilvl="1" w:tplc="90285142" w:tentative="1">
      <w:start w:val="1"/>
      <w:numFmt w:val="lowerLetter"/>
      <w:lvlText w:val="%2."/>
      <w:lvlJc w:val="left"/>
      <w:pPr>
        <w:ind w:left="1440" w:hanging="360"/>
      </w:pPr>
    </w:lvl>
    <w:lvl w:ilvl="2" w:tplc="90285142" w:tentative="1">
      <w:start w:val="1"/>
      <w:numFmt w:val="lowerRoman"/>
      <w:lvlText w:val="%3."/>
      <w:lvlJc w:val="right"/>
      <w:pPr>
        <w:ind w:left="2160" w:hanging="180"/>
      </w:pPr>
    </w:lvl>
    <w:lvl w:ilvl="3" w:tplc="90285142" w:tentative="1">
      <w:start w:val="1"/>
      <w:numFmt w:val="decimal"/>
      <w:lvlText w:val="%4."/>
      <w:lvlJc w:val="left"/>
      <w:pPr>
        <w:ind w:left="2880" w:hanging="360"/>
      </w:pPr>
    </w:lvl>
    <w:lvl w:ilvl="4" w:tplc="90285142" w:tentative="1">
      <w:start w:val="1"/>
      <w:numFmt w:val="lowerLetter"/>
      <w:lvlText w:val="%5."/>
      <w:lvlJc w:val="left"/>
      <w:pPr>
        <w:ind w:left="3600" w:hanging="360"/>
      </w:pPr>
    </w:lvl>
    <w:lvl w:ilvl="5" w:tplc="90285142" w:tentative="1">
      <w:start w:val="1"/>
      <w:numFmt w:val="lowerRoman"/>
      <w:lvlText w:val="%6."/>
      <w:lvlJc w:val="right"/>
      <w:pPr>
        <w:ind w:left="4320" w:hanging="180"/>
      </w:pPr>
    </w:lvl>
    <w:lvl w:ilvl="6" w:tplc="90285142" w:tentative="1">
      <w:start w:val="1"/>
      <w:numFmt w:val="decimal"/>
      <w:lvlText w:val="%7."/>
      <w:lvlJc w:val="left"/>
      <w:pPr>
        <w:ind w:left="5040" w:hanging="360"/>
      </w:pPr>
    </w:lvl>
    <w:lvl w:ilvl="7" w:tplc="90285142" w:tentative="1">
      <w:start w:val="1"/>
      <w:numFmt w:val="lowerLetter"/>
      <w:lvlText w:val="%8."/>
      <w:lvlJc w:val="left"/>
      <w:pPr>
        <w:ind w:left="5760" w:hanging="360"/>
      </w:pPr>
    </w:lvl>
    <w:lvl w:ilvl="8" w:tplc="902851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4">
    <w:multiLevelType w:val="hybridMultilevel"/>
    <w:lvl w:ilvl="0" w:tplc="80204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4544">
    <w:abstractNumId w:val="4544"/>
  </w:num>
  <w:num w:numId="4545">
    <w:abstractNumId w:val="454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C3FBB"/>
    <w:rsid w:val="00054E93"/>
    <w:rsid w:val="000D4392"/>
    <w:rsid w:val="001D06DF"/>
    <w:rsid w:val="006A634A"/>
    <w:rsid w:val="008D074E"/>
    <w:rsid w:val="008D2C3F"/>
    <w:rsid w:val="00981A29"/>
    <w:rsid w:val="00A83D69"/>
    <w:rsid w:val="00C616CA"/>
    <w:rsid w:val="00DC3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6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6CA"/>
    <w:rPr>
      <w:rFonts w:ascii="Tahoma" w:eastAsia="Times New Roman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mailto:zvezdo4ka.15@yandex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NULL"/><Relationship Id="rId11" Type="http://schemas.openxmlformats.org/officeDocument/2006/relationships/theme" Target="theme/theme1.xm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zvezdo4ka.15@yandex.ru" TargetMode="External"/><Relationship Id="rId708661215" Type="http://schemas.openxmlformats.org/officeDocument/2006/relationships/numbering" Target="numbering.xml"/><Relationship Id="rId606756866" Type="http://schemas.openxmlformats.org/officeDocument/2006/relationships/footnotes" Target="footnotes.xml"/><Relationship Id="rId910229953" Type="http://schemas.openxmlformats.org/officeDocument/2006/relationships/endnotes" Target="endnotes.xml"/><Relationship Id="rId574511456" Type="http://schemas.openxmlformats.org/officeDocument/2006/relationships/comments" Target="comments.xml"/><Relationship Id="rId176905389" Type="http://schemas.microsoft.com/office/2011/relationships/commentsExtended" Target="commentsExtended.xml"/><Relationship Id="rId97757883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7w56WebFB8PPkngjSx15eZZK9ts=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</SignatureValue>
  <KeyInfo>
    <X509Data>
      <X509Certificate>MIIFtDCCA5wCFGmuXN4bNSDagNvjEsKHZo/19nw3MA0GCSqGSIb3DQEBCwUAMIGQ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10"/>
            <mdssi:RelationshipReference SourceId="rId4"/>
            <mdssi:RelationshipReference SourceId="rId9"/>
            <mdssi:RelationshipReference SourceId="rId708661215"/>
            <mdssi:RelationshipReference SourceId="rId606756866"/>
            <mdssi:RelationshipReference SourceId="rId910229953"/>
            <mdssi:RelationshipReference SourceId="rId574511456"/>
            <mdssi:RelationshipReference SourceId="rId176905389"/>
            <mdssi:RelationshipReference SourceId="rId977578830"/>
          </Transform>
          <Transform Algorithm="http://www.w3.org/TR/2001/REC-xml-c14n-20010315"/>
        </Transforms>
        <DigestMethod Algorithm="http://www.w3.org/2000/09/xmldsig#sha1"/>
        <DigestValue>gkW/PDAu7UXguScHPUPHFREQ/70=</DigestValue>
      </Reference>
      <Reference URI="/word/NULL?ContentType=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9LmqSs7AFM00LR/Qi1dtY53i1vo=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9VfYVseqXlul9XPj36b9PiOjQjE=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png?ContentType=image/png">
        <DigestMethod Algorithm="http://www.w3.org/2000/09/xmldsig#sha1"/>
        <DigestValue>ez/07PzpImYsMH8NaGkdxfu3hHw=</DigestValue>
      </Reference>
      <Reference URI="/word/media/image2.jpeg?ContentType=image/jpeg">
        <DigestMethod Algorithm="http://www.w3.org/2000/09/xmldsig#sha1"/>
        <DigestValue>TSA7MoB4Rz5ph6snJl3UtwoxD08=</DigestValue>
      </Reference>
      <Reference URI="/word/numbering.xml?ContentType=application/vnd.openxmlformats-officedocument.wordprocessingml.numbering+xml">
        <DigestMethod Algorithm="http://www.w3.org/2000/09/xmldsig#sha1"/>
        <DigestValue>8B2C5+ljKFDsG9wDTBORet7ShRo=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rVOxpToEWbgpVW+zuSDl6aOqsAM=</DigestValue>
      </Reference>
      <Reference URI="/word/styles.xml?ContentType=application/vnd.openxmlformats-officedocument.wordprocessingml.styles+xml">
        <DigestMethod Algorithm="http://www.w3.org/2000/09/xmldsig#sha1"/>
        <DigestValue>aiALhDAjbCoQMcd1As9XAZ3FL/Y=</DigestValue>
      </Reference>
      <Reference URI="/word/theme/theme1.xml?ContentType=application/vnd.openxmlformats-officedocument.theme+xml">
        <DigestMethod Algorithm="http://www.w3.org/2000/09/xmldsig#sha1"/>
        <DigestValue>dnWzp4c2VOXrYMwbaFlRyqQJ4rk=</DigestValue>
      </Reference>
      <Reference URI="/word/webSettings.xml?ContentType=application/vnd.openxmlformats-officedocument.wordprocessingml.webSettings+xml">
        <DigestMethod Algorithm="http://www.w3.org/2000/09/xmldsig#sha1"/>
        <DigestValue>uOJ4sMqIbcgIAp7Necm6O37QKK4=</DigestValue>
      </Reference>
    </Manifest>
    <SignatureProperties>
      <SignatureProperty Id="idSignatureTime" Target="#idPackageSignature">
        <mdssi:SignatureTime>
          <mdssi:Format>YYYY-MM-DDThh:mm:ssTZD</mdssi:Format>
          <mdssi:Value>2021-09-14T08:47:15Z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Хадижат Алиева</dc:creator>
  <cp:lastModifiedBy>hp</cp:lastModifiedBy>
  <cp:revision>2</cp:revision>
  <dcterms:created xsi:type="dcterms:W3CDTF">2021-09-14T07:33:00Z</dcterms:created>
  <dcterms:modified xsi:type="dcterms:W3CDTF">2021-09-14T07:33:00Z</dcterms:modified>
</cp:coreProperties>
</file>