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F25" w:rsidRDefault="00503F25" w:rsidP="00503F25">
      <w:pPr>
        <w:tabs>
          <w:tab w:val="left" w:pos="8160"/>
        </w:tabs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«Утверждаю»                                                                                      </w:t>
      </w:r>
    </w:p>
    <w:p w:rsidR="00503F25" w:rsidRDefault="00503F25" w:rsidP="00503F25">
      <w:pPr>
        <w:tabs>
          <w:tab w:val="left" w:pos="8160"/>
        </w:tabs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Заведующий МКДОУ </w:t>
      </w:r>
      <w:proofErr w:type="spellStart"/>
      <w:r>
        <w:rPr>
          <w:rFonts w:ascii="Times New Roman" w:hAnsi="Times New Roman"/>
          <w:b/>
          <w:sz w:val="24"/>
        </w:rPr>
        <w:t>д</w:t>
      </w:r>
      <w:proofErr w:type="spellEnd"/>
      <w:r>
        <w:rPr>
          <w:rFonts w:ascii="Times New Roman" w:hAnsi="Times New Roman"/>
          <w:b/>
          <w:sz w:val="24"/>
        </w:rPr>
        <w:t xml:space="preserve">/с №13 </w:t>
      </w:r>
    </w:p>
    <w:p w:rsidR="00503F25" w:rsidRDefault="00503F25" w:rsidP="00503F25">
      <w:pPr>
        <w:tabs>
          <w:tab w:val="left" w:pos="8160"/>
        </w:tabs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______________ </w:t>
      </w:r>
      <w:proofErr w:type="spellStart"/>
      <w:r>
        <w:rPr>
          <w:rFonts w:ascii="Times New Roman" w:hAnsi="Times New Roman"/>
          <w:b/>
          <w:sz w:val="24"/>
        </w:rPr>
        <w:t>Олейникова</w:t>
      </w:r>
      <w:proofErr w:type="spellEnd"/>
      <w:r>
        <w:rPr>
          <w:rFonts w:ascii="Times New Roman" w:hAnsi="Times New Roman"/>
          <w:b/>
          <w:sz w:val="24"/>
        </w:rPr>
        <w:t xml:space="preserve"> Е.В.</w:t>
      </w:r>
    </w:p>
    <w:p w:rsidR="00503F25" w:rsidRDefault="00503F25" w:rsidP="00503F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Организационная образовательная деятельность 2020-2021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gramStart"/>
      <w:r>
        <w:rPr>
          <w:rFonts w:ascii="Times New Roman" w:hAnsi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ab/>
      </w:r>
    </w:p>
    <w:tbl>
      <w:tblPr>
        <w:tblpPr w:leftFromText="180" w:rightFromText="180" w:bottomFromText="200" w:vertAnchor="text" w:horzAnchor="margin" w:tblpY="91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"/>
        <w:gridCol w:w="2125"/>
        <w:gridCol w:w="2125"/>
        <w:gridCol w:w="2126"/>
        <w:gridCol w:w="2125"/>
        <w:gridCol w:w="2123"/>
        <w:gridCol w:w="2127"/>
        <w:gridCol w:w="2126"/>
      </w:tblGrid>
      <w:tr w:rsidR="00503F25" w:rsidTr="0090062F">
        <w:trPr>
          <w:trHeight w:val="39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25" w:rsidRDefault="00503F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Pr="00503F25" w:rsidRDefault="00503F25" w:rsidP="00503F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03F25">
              <w:rPr>
                <w:rFonts w:ascii="Times New Roman" w:hAnsi="Times New Roman"/>
                <w:b/>
                <w:sz w:val="24"/>
                <w:szCs w:val="24"/>
              </w:rPr>
              <w:t xml:space="preserve"> мл.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гр.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Default="00503F25" w:rsidP="003437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Ср. гр.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Default="0034379E" w:rsidP="00503F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Старш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гр. «А»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Default="00503F25" w:rsidP="003437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Старш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гр. «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Default="00503F25" w:rsidP="003437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Старш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Default="00503F25" w:rsidP="00503F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Подгот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25" w:rsidRDefault="00503F25" w:rsidP="00503F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Подгот.гр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«Б»</w:t>
            </w:r>
          </w:p>
        </w:tc>
      </w:tr>
      <w:tr w:rsidR="0034379E" w:rsidTr="0090062F">
        <w:trPr>
          <w:cantSplit/>
          <w:trHeight w:val="113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379E" w:rsidRDefault="0034379E" w:rsidP="0034379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понед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500B5">
              <w:rPr>
                <w:rFonts w:ascii="Times New Roman" w:hAnsi="Times New Roman"/>
                <w:b/>
                <w:sz w:val="24"/>
                <w:szCs w:val="24"/>
              </w:rPr>
              <w:t>Раз</w:t>
            </w:r>
            <w:proofErr w:type="gramStart"/>
            <w:r w:rsidR="009500B5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9500B5">
              <w:rPr>
                <w:rFonts w:ascii="Times New Roman" w:hAnsi="Times New Roman"/>
                <w:b/>
                <w:sz w:val="24"/>
                <w:szCs w:val="24"/>
              </w:rPr>
              <w:t>ечи</w:t>
            </w:r>
            <w:proofErr w:type="spellEnd"/>
            <w:r w:rsidR="009500B5">
              <w:rPr>
                <w:rFonts w:ascii="Times New Roman" w:hAnsi="Times New Roman"/>
                <w:b/>
                <w:sz w:val="24"/>
                <w:szCs w:val="24"/>
              </w:rPr>
              <w:t xml:space="preserve"> 9.0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35253" w:rsidRDefault="00235253" w:rsidP="009500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9.</w:t>
            </w:r>
            <w:r w:rsidR="009500B5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ечи 9.00      2.Музыка 9.25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35253">
              <w:rPr>
                <w:rFonts w:ascii="Times New Roman" w:hAnsi="Times New Roman"/>
                <w:b/>
                <w:sz w:val="24"/>
                <w:szCs w:val="24"/>
              </w:rPr>
              <w:t>Физ</w:t>
            </w:r>
            <w:proofErr w:type="gramStart"/>
            <w:r w:rsidR="00235253"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 w:rsidR="00235253">
              <w:rPr>
                <w:rFonts w:ascii="Times New Roman" w:hAnsi="Times New Roman"/>
                <w:b/>
                <w:sz w:val="24"/>
                <w:szCs w:val="24"/>
              </w:rPr>
              <w:t>ан</w:t>
            </w:r>
            <w:proofErr w:type="spellEnd"/>
            <w:r w:rsidR="00235253">
              <w:rPr>
                <w:rFonts w:ascii="Times New Roman" w:hAnsi="Times New Roman"/>
                <w:b/>
                <w:sz w:val="24"/>
                <w:szCs w:val="24"/>
              </w:rPr>
              <w:t xml:space="preserve">. 9.00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 xml:space="preserve"> Экология</w:t>
            </w:r>
            <w:r w:rsidR="0022477C">
              <w:rPr>
                <w:rFonts w:ascii="Times New Roman" w:hAnsi="Times New Roman"/>
                <w:b/>
                <w:sz w:val="24"/>
                <w:szCs w:val="24"/>
              </w:rPr>
              <w:t>/ ФЦКМ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 xml:space="preserve"> 9.30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10.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235253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9:00 2.Физ.зан. 9.50             3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.Экология</w:t>
            </w:r>
            <w:r w:rsidR="0022477C">
              <w:rPr>
                <w:rFonts w:ascii="Times New Roman" w:hAnsi="Times New Roman"/>
                <w:b/>
                <w:sz w:val="24"/>
                <w:szCs w:val="24"/>
              </w:rPr>
              <w:t>/ФЦКМ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10:20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лепка/аппликация) 9.00  </w:t>
            </w:r>
          </w:p>
          <w:p w:rsidR="0034379E" w:rsidRDefault="0034379E" w:rsidP="002247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2.Патри-е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9.50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1.Патри-е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восп-е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/ФЦКМ 9.00                   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2.ФЭМП 9.40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ФЭМП 9.00                 2.Разв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ечи 9.35 3.Физ.зан. 10.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34379E" w:rsidTr="0090062F">
        <w:trPr>
          <w:cantSplit/>
          <w:trHeight w:val="114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379E" w:rsidRDefault="0034379E" w:rsidP="0034379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1.ФЭМП 9.00                   2.Музыка 9.25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235253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9.00 2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.Физ.зан. 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235253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ан. 9.00             2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.Разв.речи 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3.Музыка 10.10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ечи 9.00 2.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ИЗО(лепка/аппликация)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9.30             3.Музыка 10.10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1.ФЭМП 9.00 2.Раз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ечи 9.30 3.Физ-ра 10.00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1.ФЭМП 9.00</w:t>
            </w:r>
          </w:p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2.Музыка.9:35</w:t>
            </w:r>
          </w:p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10.10</w:t>
            </w:r>
          </w:p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1.Музыка 9.00 2.ИЗО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)9.35                        3.Физ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ан. 10.30</w:t>
            </w:r>
          </w:p>
        </w:tc>
      </w:tr>
      <w:tr w:rsidR="0034379E" w:rsidTr="0090062F">
        <w:trPr>
          <w:cantSplit/>
          <w:trHeight w:val="183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379E" w:rsidRDefault="0034379E" w:rsidP="0034379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1.Экология/ ФЦКМ 9.00 2.Физ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ан.(на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.)               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1.ФЭМП 9.00 2.Физ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ан.(на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247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ечи 9.00 2.Патри-е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9.30 3.Физ.зан.(на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235253" w:rsidP="002247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 xml:space="preserve">.Патри-е </w:t>
            </w:r>
            <w:proofErr w:type="spellStart"/>
            <w:r w:rsidR="0034379E">
              <w:rPr>
                <w:rFonts w:ascii="Times New Roman" w:hAnsi="Times New Roman"/>
                <w:b/>
                <w:sz w:val="24"/>
                <w:szCs w:val="24"/>
              </w:rPr>
              <w:t>вос-е</w:t>
            </w:r>
            <w:proofErr w:type="spellEnd"/>
            <w:r w:rsidR="0034379E">
              <w:rPr>
                <w:rFonts w:ascii="Times New Roman" w:hAnsi="Times New Roman"/>
                <w:b/>
                <w:sz w:val="24"/>
                <w:szCs w:val="24"/>
              </w:rPr>
              <w:t xml:space="preserve"> 9.30 </w:t>
            </w:r>
            <w:r w:rsidR="0022477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2.Разв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ечи 9.00 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 xml:space="preserve">3.Физ.зан.(на </w:t>
            </w:r>
            <w:proofErr w:type="spellStart"/>
            <w:r w:rsidR="0034379E"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 w:rsidR="0034379E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1.Музыка 9.00                   2.ИЗ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9.30 3.Физ.зан.(на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1.Обуч.гр. 9.00  </w:t>
            </w:r>
          </w:p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2.Экология  9.35</w:t>
            </w:r>
          </w:p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ан(на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1.Экология 9.00  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лепка/аппликация)9.35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ан.(на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34379E" w:rsidTr="0090062F">
        <w:trPr>
          <w:cantSplit/>
          <w:trHeight w:val="113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379E" w:rsidRDefault="0034379E" w:rsidP="0034379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четв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1.Музыка 9.00 2.ИЗ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лепка/аппликация) 9.25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1.Экология/ ФЦКМ 9.00   2.Музыка 9.25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(рис.) 9.00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ФЭМП 9.50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Физ</w:t>
            </w:r>
            <w:proofErr w:type="gramStart"/>
            <w:r w:rsidR="00235253"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 w:rsidR="00235253">
              <w:rPr>
                <w:rFonts w:ascii="Times New Roman" w:hAnsi="Times New Roman"/>
                <w:b/>
                <w:sz w:val="24"/>
                <w:szCs w:val="24"/>
              </w:rPr>
              <w:t>ан.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9.00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ФЭМП 9.50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1.Экология</w:t>
            </w:r>
            <w:r w:rsidR="0022477C">
              <w:rPr>
                <w:rFonts w:ascii="Times New Roman" w:hAnsi="Times New Roman"/>
                <w:b/>
                <w:sz w:val="24"/>
                <w:szCs w:val="24"/>
              </w:rPr>
              <w:t>/ФЦКМ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9.00 </w:t>
            </w:r>
            <w:r w:rsidR="002247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ан. 9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.30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ечи 9.00 </w:t>
            </w:r>
          </w:p>
          <w:p w:rsidR="0034379E" w:rsidRDefault="0034379E" w:rsidP="002352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9.35 3.Физ.зан. 10.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)9.00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2.Обуч.гр. 9:35</w:t>
            </w:r>
          </w:p>
        </w:tc>
      </w:tr>
      <w:tr w:rsidR="0034379E" w:rsidTr="0090062F">
        <w:trPr>
          <w:cantSplit/>
          <w:trHeight w:val="1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379E" w:rsidRDefault="0034379E" w:rsidP="0034379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пятн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235253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9.0</w:t>
            </w:r>
            <w:r w:rsidR="0034379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2.Физ.зан. 9.30</w:t>
            </w:r>
          </w:p>
          <w:p w:rsidR="00235253" w:rsidRDefault="00235253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лепка/аппликация) 9.00 2.Физ.зан. 9.50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лепка/аппликация) 9.00 2.Музыка 10.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2352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 w:rsidR="00235253"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9.00 2.Музыка 10.</w:t>
            </w:r>
            <w:r w:rsidR="0023525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ечи 9.00 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2.Музыка 9.30 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рис-е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  10.10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лепка/аппликация) 9.00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Музыка 9.50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3.Физ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ан. 10.15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1.Музыка 9.00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2.Патри-е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восп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./ФЦКМ 9.35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3.ФЭМП 10.10</w:t>
            </w:r>
          </w:p>
          <w:p w:rsidR="0034379E" w:rsidRDefault="0034379E" w:rsidP="0034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03F25" w:rsidRDefault="00503F25" w:rsidP="00503F25">
      <w:pPr>
        <w:tabs>
          <w:tab w:val="left" w:pos="28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Чтение </w:t>
      </w:r>
      <w:proofErr w:type="spellStart"/>
      <w:r>
        <w:rPr>
          <w:rFonts w:ascii="Times New Roman" w:hAnsi="Times New Roman"/>
          <w:b/>
          <w:sz w:val="24"/>
          <w:szCs w:val="24"/>
        </w:rPr>
        <w:t>худ</w:t>
      </w:r>
      <w:proofErr w:type="gramStart"/>
      <w:r>
        <w:rPr>
          <w:rFonts w:ascii="Times New Roman" w:hAnsi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/>
          <w:b/>
          <w:sz w:val="24"/>
          <w:szCs w:val="24"/>
        </w:rPr>
        <w:t>итературы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ежедн</w:t>
      </w:r>
      <w:proofErr w:type="spellEnd"/>
      <w:r>
        <w:rPr>
          <w:rFonts w:ascii="Times New Roman" w:hAnsi="Times New Roman"/>
          <w:b/>
          <w:sz w:val="24"/>
          <w:szCs w:val="24"/>
        </w:rPr>
        <w:t>.), конструирование(1р.в мес.) вне занятий</w:t>
      </w:r>
    </w:p>
    <w:p w:rsidR="00BB117D" w:rsidRDefault="00BB117D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BB117D" w:rsidSect="0019402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588">
    <w:multiLevelType w:val="hybridMultilevel"/>
    <w:lvl w:ilvl="0" w:tplc="27000547">
      <w:start w:val="1"/>
      <w:numFmt w:val="decimal"/>
      <w:lvlText w:val="%1."/>
      <w:lvlJc w:val="left"/>
      <w:pPr>
        <w:ind w:left="720" w:hanging="360"/>
      </w:pPr>
    </w:lvl>
    <w:lvl w:ilvl="1" w:tplc="27000547" w:tentative="1">
      <w:start w:val="1"/>
      <w:numFmt w:val="lowerLetter"/>
      <w:lvlText w:val="%2."/>
      <w:lvlJc w:val="left"/>
      <w:pPr>
        <w:ind w:left="1440" w:hanging="360"/>
      </w:pPr>
    </w:lvl>
    <w:lvl w:ilvl="2" w:tplc="27000547" w:tentative="1">
      <w:start w:val="1"/>
      <w:numFmt w:val="lowerRoman"/>
      <w:lvlText w:val="%3."/>
      <w:lvlJc w:val="right"/>
      <w:pPr>
        <w:ind w:left="2160" w:hanging="180"/>
      </w:pPr>
    </w:lvl>
    <w:lvl w:ilvl="3" w:tplc="27000547" w:tentative="1">
      <w:start w:val="1"/>
      <w:numFmt w:val="decimal"/>
      <w:lvlText w:val="%4."/>
      <w:lvlJc w:val="left"/>
      <w:pPr>
        <w:ind w:left="2880" w:hanging="360"/>
      </w:pPr>
    </w:lvl>
    <w:lvl w:ilvl="4" w:tplc="27000547" w:tentative="1">
      <w:start w:val="1"/>
      <w:numFmt w:val="lowerLetter"/>
      <w:lvlText w:val="%5."/>
      <w:lvlJc w:val="left"/>
      <w:pPr>
        <w:ind w:left="3600" w:hanging="360"/>
      </w:pPr>
    </w:lvl>
    <w:lvl w:ilvl="5" w:tplc="27000547" w:tentative="1">
      <w:start w:val="1"/>
      <w:numFmt w:val="lowerRoman"/>
      <w:lvlText w:val="%6."/>
      <w:lvlJc w:val="right"/>
      <w:pPr>
        <w:ind w:left="4320" w:hanging="180"/>
      </w:pPr>
    </w:lvl>
    <w:lvl w:ilvl="6" w:tplc="27000547" w:tentative="1">
      <w:start w:val="1"/>
      <w:numFmt w:val="decimal"/>
      <w:lvlText w:val="%7."/>
      <w:lvlJc w:val="left"/>
      <w:pPr>
        <w:ind w:left="5040" w:hanging="360"/>
      </w:pPr>
    </w:lvl>
    <w:lvl w:ilvl="7" w:tplc="27000547" w:tentative="1">
      <w:start w:val="1"/>
      <w:numFmt w:val="lowerLetter"/>
      <w:lvlText w:val="%8."/>
      <w:lvlJc w:val="left"/>
      <w:pPr>
        <w:ind w:left="5760" w:hanging="360"/>
      </w:pPr>
    </w:lvl>
    <w:lvl w:ilvl="8" w:tplc="270005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87">
    <w:multiLevelType w:val="hybridMultilevel"/>
    <w:lvl w:ilvl="0" w:tplc="63875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587">
    <w:abstractNumId w:val="11587"/>
  </w:num>
  <w:num w:numId="11588">
    <w:abstractNumId w:val="1158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3F25"/>
    <w:rsid w:val="00001599"/>
    <w:rsid w:val="000031D4"/>
    <w:rsid w:val="00005FED"/>
    <w:rsid w:val="00010CEB"/>
    <w:rsid w:val="0001384D"/>
    <w:rsid w:val="000174FC"/>
    <w:rsid w:val="0002474C"/>
    <w:rsid w:val="00031BD2"/>
    <w:rsid w:val="00057576"/>
    <w:rsid w:val="00060D47"/>
    <w:rsid w:val="00075385"/>
    <w:rsid w:val="00076289"/>
    <w:rsid w:val="00076C93"/>
    <w:rsid w:val="0009334B"/>
    <w:rsid w:val="0009466A"/>
    <w:rsid w:val="00094A64"/>
    <w:rsid w:val="0009611C"/>
    <w:rsid w:val="000A0B0D"/>
    <w:rsid w:val="000A0F8B"/>
    <w:rsid w:val="000A2DCD"/>
    <w:rsid w:val="000A4A02"/>
    <w:rsid w:val="000A4B63"/>
    <w:rsid w:val="000A5E4C"/>
    <w:rsid w:val="000B10C1"/>
    <w:rsid w:val="000B1F3F"/>
    <w:rsid w:val="000B3CD1"/>
    <w:rsid w:val="000B4358"/>
    <w:rsid w:val="000B7941"/>
    <w:rsid w:val="000C1937"/>
    <w:rsid w:val="000C3F23"/>
    <w:rsid w:val="000D1365"/>
    <w:rsid w:val="000D5023"/>
    <w:rsid w:val="000D596D"/>
    <w:rsid w:val="000E08FA"/>
    <w:rsid w:val="000E3984"/>
    <w:rsid w:val="000E3D7D"/>
    <w:rsid w:val="000E3F6A"/>
    <w:rsid w:val="000E68C4"/>
    <w:rsid w:val="000F0056"/>
    <w:rsid w:val="000F0BD2"/>
    <w:rsid w:val="000F2944"/>
    <w:rsid w:val="000F4205"/>
    <w:rsid w:val="000F582F"/>
    <w:rsid w:val="00105872"/>
    <w:rsid w:val="00113003"/>
    <w:rsid w:val="00113016"/>
    <w:rsid w:val="00114526"/>
    <w:rsid w:val="0011643D"/>
    <w:rsid w:val="00116C17"/>
    <w:rsid w:val="0012090E"/>
    <w:rsid w:val="00122D45"/>
    <w:rsid w:val="001243E3"/>
    <w:rsid w:val="001263F5"/>
    <w:rsid w:val="00126DDC"/>
    <w:rsid w:val="00133F9E"/>
    <w:rsid w:val="001446F0"/>
    <w:rsid w:val="00144C6D"/>
    <w:rsid w:val="00147013"/>
    <w:rsid w:val="00153317"/>
    <w:rsid w:val="00155AD7"/>
    <w:rsid w:val="00163314"/>
    <w:rsid w:val="00165CCD"/>
    <w:rsid w:val="00165D40"/>
    <w:rsid w:val="00166572"/>
    <w:rsid w:val="0017329F"/>
    <w:rsid w:val="0017479F"/>
    <w:rsid w:val="0017701D"/>
    <w:rsid w:val="0018119F"/>
    <w:rsid w:val="001916DC"/>
    <w:rsid w:val="00193E24"/>
    <w:rsid w:val="00194026"/>
    <w:rsid w:val="00197B41"/>
    <w:rsid w:val="001A0FC5"/>
    <w:rsid w:val="001A155C"/>
    <w:rsid w:val="001A3899"/>
    <w:rsid w:val="001A7B9C"/>
    <w:rsid w:val="001B1DB9"/>
    <w:rsid w:val="001B2965"/>
    <w:rsid w:val="001B4F41"/>
    <w:rsid w:val="001B5F70"/>
    <w:rsid w:val="001C2594"/>
    <w:rsid w:val="001C2A6B"/>
    <w:rsid w:val="001C2C75"/>
    <w:rsid w:val="001D4F70"/>
    <w:rsid w:val="001D54F2"/>
    <w:rsid w:val="001E0886"/>
    <w:rsid w:val="001E16FC"/>
    <w:rsid w:val="001E5A04"/>
    <w:rsid w:val="001E703E"/>
    <w:rsid w:val="001E7D93"/>
    <w:rsid w:val="001F2469"/>
    <w:rsid w:val="001F270A"/>
    <w:rsid w:val="001F6946"/>
    <w:rsid w:val="001F6C2C"/>
    <w:rsid w:val="002003EB"/>
    <w:rsid w:val="00202ABE"/>
    <w:rsid w:val="00202C41"/>
    <w:rsid w:val="002065CF"/>
    <w:rsid w:val="002170D0"/>
    <w:rsid w:val="00217754"/>
    <w:rsid w:val="0021794D"/>
    <w:rsid w:val="00217F3A"/>
    <w:rsid w:val="0022477C"/>
    <w:rsid w:val="00225623"/>
    <w:rsid w:val="0022793C"/>
    <w:rsid w:val="0023100D"/>
    <w:rsid w:val="002333F4"/>
    <w:rsid w:val="00235253"/>
    <w:rsid w:val="00236B82"/>
    <w:rsid w:val="00237EE2"/>
    <w:rsid w:val="00241079"/>
    <w:rsid w:val="00241A69"/>
    <w:rsid w:val="00241B25"/>
    <w:rsid w:val="00242EBC"/>
    <w:rsid w:val="002472DA"/>
    <w:rsid w:val="00247810"/>
    <w:rsid w:val="00254978"/>
    <w:rsid w:val="002554CE"/>
    <w:rsid w:val="002564A8"/>
    <w:rsid w:val="00256AEA"/>
    <w:rsid w:val="00260180"/>
    <w:rsid w:val="00264C43"/>
    <w:rsid w:val="00272FE6"/>
    <w:rsid w:val="00274B9C"/>
    <w:rsid w:val="0028011F"/>
    <w:rsid w:val="002819F9"/>
    <w:rsid w:val="0028399A"/>
    <w:rsid w:val="0028399C"/>
    <w:rsid w:val="002875E0"/>
    <w:rsid w:val="00290766"/>
    <w:rsid w:val="00291E5E"/>
    <w:rsid w:val="002953DA"/>
    <w:rsid w:val="00296075"/>
    <w:rsid w:val="0029778C"/>
    <w:rsid w:val="002B3488"/>
    <w:rsid w:val="002B7063"/>
    <w:rsid w:val="002B7159"/>
    <w:rsid w:val="002C0904"/>
    <w:rsid w:val="002C2172"/>
    <w:rsid w:val="002C5256"/>
    <w:rsid w:val="002D089B"/>
    <w:rsid w:val="002D36AD"/>
    <w:rsid w:val="002D40B6"/>
    <w:rsid w:val="002E2F31"/>
    <w:rsid w:val="002E4106"/>
    <w:rsid w:val="002E6E4A"/>
    <w:rsid w:val="002F3158"/>
    <w:rsid w:val="002F659A"/>
    <w:rsid w:val="0031250A"/>
    <w:rsid w:val="00313824"/>
    <w:rsid w:val="003140D9"/>
    <w:rsid w:val="00324A38"/>
    <w:rsid w:val="003255F8"/>
    <w:rsid w:val="00330321"/>
    <w:rsid w:val="00331259"/>
    <w:rsid w:val="003322FE"/>
    <w:rsid w:val="003332E6"/>
    <w:rsid w:val="00334413"/>
    <w:rsid w:val="00334F77"/>
    <w:rsid w:val="00334FAF"/>
    <w:rsid w:val="003407A7"/>
    <w:rsid w:val="0034379E"/>
    <w:rsid w:val="00344ED8"/>
    <w:rsid w:val="0034590E"/>
    <w:rsid w:val="00346855"/>
    <w:rsid w:val="00350398"/>
    <w:rsid w:val="00354D15"/>
    <w:rsid w:val="00357E13"/>
    <w:rsid w:val="003629EA"/>
    <w:rsid w:val="003635DC"/>
    <w:rsid w:val="00373EB0"/>
    <w:rsid w:val="0037438F"/>
    <w:rsid w:val="00375B2A"/>
    <w:rsid w:val="00375F2B"/>
    <w:rsid w:val="0038256B"/>
    <w:rsid w:val="00391E08"/>
    <w:rsid w:val="0039384A"/>
    <w:rsid w:val="00394885"/>
    <w:rsid w:val="003A249A"/>
    <w:rsid w:val="003A29BF"/>
    <w:rsid w:val="003A3AF5"/>
    <w:rsid w:val="003A5BDE"/>
    <w:rsid w:val="003A7B3A"/>
    <w:rsid w:val="003B39D7"/>
    <w:rsid w:val="003B3EA4"/>
    <w:rsid w:val="003B6661"/>
    <w:rsid w:val="003D1CFC"/>
    <w:rsid w:val="003D2A88"/>
    <w:rsid w:val="003D3A9F"/>
    <w:rsid w:val="003E3A78"/>
    <w:rsid w:val="003E55F5"/>
    <w:rsid w:val="003E58E6"/>
    <w:rsid w:val="003E62CE"/>
    <w:rsid w:val="003E6611"/>
    <w:rsid w:val="003E7CB6"/>
    <w:rsid w:val="003F09F9"/>
    <w:rsid w:val="003F4EA6"/>
    <w:rsid w:val="004004E3"/>
    <w:rsid w:val="0040166F"/>
    <w:rsid w:val="004025D8"/>
    <w:rsid w:val="00403304"/>
    <w:rsid w:val="00405A19"/>
    <w:rsid w:val="00407003"/>
    <w:rsid w:val="00407044"/>
    <w:rsid w:val="00412E46"/>
    <w:rsid w:val="00413ABA"/>
    <w:rsid w:val="00420AE5"/>
    <w:rsid w:val="00425804"/>
    <w:rsid w:val="00425EDD"/>
    <w:rsid w:val="00427691"/>
    <w:rsid w:val="004351F9"/>
    <w:rsid w:val="00435856"/>
    <w:rsid w:val="00435C5A"/>
    <w:rsid w:val="00437C24"/>
    <w:rsid w:val="00437CB4"/>
    <w:rsid w:val="004415D6"/>
    <w:rsid w:val="004457C4"/>
    <w:rsid w:val="00452645"/>
    <w:rsid w:val="004548E3"/>
    <w:rsid w:val="0045616E"/>
    <w:rsid w:val="00460EC3"/>
    <w:rsid w:val="00470F2D"/>
    <w:rsid w:val="00476803"/>
    <w:rsid w:val="0048266C"/>
    <w:rsid w:val="00486AFE"/>
    <w:rsid w:val="00490134"/>
    <w:rsid w:val="00493F2A"/>
    <w:rsid w:val="00495298"/>
    <w:rsid w:val="004A1537"/>
    <w:rsid w:val="004A245E"/>
    <w:rsid w:val="004A2A75"/>
    <w:rsid w:val="004A57D6"/>
    <w:rsid w:val="004A5A7A"/>
    <w:rsid w:val="004A5D1C"/>
    <w:rsid w:val="004A6406"/>
    <w:rsid w:val="004B0227"/>
    <w:rsid w:val="004B051D"/>
    <w:rsid w:val="004B206C"/>
    <w:rsid w:val="004B7042"/>
    <w:rsid w:val="004C6D60"/>
    <w:rsid w:val="004C6FF1"/>
    <w:rsid w:val="004C7F79"/>
    <w:rsid w:val="004D3C46"/>
    <w:rsid w:val="004D4FEB"/>
    <w:rsid w:val="004D7D83"/>
    <w:rsid w:val="004E0C63"/>
    <w:rsid w:val="004E6862"/>
    <w:rsid w:val="004E7305"/>
    <w:rsid w:val="004F63B5"/>
    <w:rsid w:val="005026F2"/>
    <w:rsid w:val="00503F25"/>
    <w:rsid w:val="005127AA"/>
    <w:rsid w:val="00514DD2"/>
    <w:rsid w:val="00527849"/>
    <w:rsid w:val="00530BFD"/>
    <w:rsid w:val="00530FF9"/>
    <w:rsid w:val="0053404E"/>
    <w:rsid w:val="005340DD"/>
    <w:rsid w:val="00534169"/>
    <w:rsid w:val="00537629"/>
    <w:rsid w:val="005403AF"/>
    <w:rsid w:val="00541273"/>
    <w:rsid w:val="00557304"/>
    <w:rsid w:val="00562608"/>
    <w:rsid w:val="00575CA4"/>
    <w:rsid w:val="00576075"/>
    <w:rsid w:val="005765C2"/>
    <w:rsid w:val="00576804"/>
    <w:rsid w:val="00577555"/>
    <w:rsid w:val="005775EB"/>
    <w:rsid w:val="00586855"/>
    <w:rsid w:val="0058799E"/>
    <w:rsid w:val="00587A5E"/>
    <w:rsid w:val="005900D1"/>
    <w:rsid w:val="005919EE"/>
    <w:rsid w:val="00597731"/>
    <w:rsid w:val="005A17FB"/>
    <w:rsid w:val="005A59A3"/>
    <w:rsid w:val="005B216E"/>
    <w:rsid w:val="005B2314"/>
    <w:rsid w:val="005B3944"/>
    <w:rsid w:val="005B3CD3"/>
    <w:rsid w:val="005B6D34"/>
    <w:rsid w:val="005C23FA"/>
    <w:rsid w:val="005C24AE"/>
    <w:rsid w:val="005C3562"/>
    <w:rsid w:val="005C5221"/>
    <w:rsid w:val="005C7CD8"/>
    <w:rsid w:val="005D0B11"/>
    <w:rsid w:val="005D256B"/>
    <w:rsid w:val="005D41BB"/>
    <w:rsid w:val="005D5BC0"/>
    <w:rsid w:val="005E1D87"/>
    <w:rsid w:val="005E5BE4"/>
    <w:rsid w:val="005E7202"/>
    <w:rsid w:val="005F2A26"/>
    <w:rsid w:val="005F3D01"/>
    <w:rsid w:val="00600ED6"/>
    <w:rsid w:val="00601CE1"/>
    <w:rsid w:val="00601FB0"/>
    <w:rsid w:val="00605454"/>
    <w:rsid w:val="00613254"/>
    <w:rsid w:val="00617BC1"/>
    <w:rsid w:val="006204DE"/>
    <w:rsid w:val="006210CE"/>
    <w:rsid w:val="006270D7"/>
    <w:rsid w:val="00630474"/>
    <w:rsid w:val="00632529"/>
    <w:rsid w:val="006328A9"/>
    <w:rsid w:val="006355BF"/>
    <w:rsid w:val="00637466"/>
    <w:rsid w:val="00644ACC"/>
    <w:rsid w:val="00645B6D"/>
    <w:rsid w:val="0064641B"/>
    <w:rsid w:val="006479FC"/>
    <w:rsid w:val="00653145"/>
    <w:rsid w:val="00654AA1"/>
    <w:rsid w:val="00656E83"/>
    <w:rsid w:val="00660240"/>
    <w:rsid w:val="00663434"/>
    <w:rsid w:val="00666006"/>
    <w:rsid w:val="006660C4"/>
    <w:rsid w:val="00674441"/>
    <w:rsid w:val="006747C3"/>
    <w:rsid w:val="00676E78"/>
    <w:rsid w:val="006811F8"/>
    <w:rsid w:val="006817DC"/>
    <w:rsid w:val="00682530"/>
    <w:rsid w:val="00684F47"/>
    <w:rsid w:val="006868ED"/>
    <w:rsid w:val="0069355B"/>
    <w:rsid w:val="00694604"/>
    <w:rsid w:val="00697A3E"/>
    <w:rsid w:val="006A667E"/>
    <w:rsid w:val="006B2579"/>
    <w:rsid w:val="006B2FAF"/>
    <w:rsid w:val="006B3013"/>
    <w:rsid w:val="006B33F3"/>
    <w:rsid w:val="006C0C68"/>
    <w:rsid w:val="006C25C3"/>
    <w:rsid w:val="006C29E6"/>
    <w:rsid w:val="006C6A62"/>
    <w:rsid w:val="006D0F4C"/>
    <w:rsid w:val="006D29FA"/>
    <w:rsid w:val="006D410A"/>
    <w:rsid w:val="006E1B94"/>
    <w:rsid w:val="006E3071"/>
    <w:rsid w:val="006E3DCB"/>
    <w:rsid w:val="006E6EAA"/>
    <w:rsid w:val="006E76D0"/>
    <w:rsid w:val="006F1AB8"/>
    <w:rsid w:val="006F28A8"/>
    <w:rsid w:val="006F42D8"/>
    <w:rsid w:val="006F5E9E"/>
    <w:rsid w:val="006F6971"/>
    <w:rsid w:val="00711A09"/>
    <w:rsid w:val="00711AC9"/>
    <w:rsid w:val="00713FE9"/>
    <w:rsid w:val="0072061B"/>
    <w:rsid w:val="00721EB9"/>
    <w:rsid w:val="00722063"/>
    <w:rsid w:val="00724F44"/>
    <w:rsid w:val="007252CE"/>
    <w:rsid w:val="00726460"/>
    <w:rsid w:val="00730974"/>
    <w:rsid w:val="00731B98"/>
    <w:rsid w:val="00732B0F"/>
    <w:rsid w:val="00735F88"/>
    <w:rsid w:val="00737319"/>
    <w:rsid w:val="007531DC"/>
    <w:rsid w:val="00754242"/>
    <w:rsid w:val="007554AC"/>
    <w:rsid w:val="007558C7"/>
    <w:rsid w:val="00756404"/>
    <w:rsid w:val="0076096F"/>
    <w:rsid w:val="0076122A"/>
    <w:rsid w:val="00767A4F"/>
    <w:rsid w:val="007724C4"/>
    <w:rsid w:val="007734BC"/>
    <w:rsid w:val="00777AEE"/>
    <w:rsid w:val="007816E6"/>
    <w:rsid w:val="00781A18"/>
    <w:rsid w:val="00783052"/>
    <w:rsid w:val="007836D5"/>
    <w:rsid w:val="00783844"/>
    <w:rsid w:val="00784BFD"/>
    <w:rsid w:val="007871D1"/>
    <w:rsid w:val="00791367"/>
    <w:rsid w:val="0079226D"/>
    <w:rsid w:val="00793E4F"/>
    <w:rsid w:val="00797949"/>
    <w:rsid w:val="007A0428"/>
    <w:rsid w:val="007A09F4"/>
    <w:rsid w:val="007A1117"/>
    <w:rsid w:val="007A1798"/>
    <w:rsid w:val="007A56D9"/>
    <w:rsid w:val="007A5F93"/>
    <w:rsid w:val="007B37BD"/>
    <w:rsid w:val="007B5634"/>
    <w:rsid w:val="007B64BA"/>
    <w:rsid w:val="007B6826"/>
    <w:rsid w:val="007B7BF8"/>
    <w:rsid w:val="007C0F28"/>
    <w:rsid w:val="007C21F1"/>
    <w:rsid w:val="007C22E9"/>
    <w:rsid w:val="007C325B"/>
    <w:rsid w:val="007C333C"/>
    <w:rsid w:val="007C3499"/>
    <w:rsid w:val="007C66C6"/>
    <w:rsid w:val="007C6722"/>
    <w:rsid w:val="007D4D23"/>
    <w:rsid w:val="007D5D0F"/>
    <w:rsid w:val="007D67BD"/>
    <w:rsid w:val="007E4B6D"/>
    <w:rsid w:val="007E4E74"/>
    <w:rsid w:val="007E6DBB"/>
    <w:rsid w:val="007F522A"/>
    <w:rsid w:val="007F5542"/>
    <w:rsid w:val="00802D02"/>
    <w:rsid w:val="008061EE"/>
    <w:rsid w:val="008202DD"/>
    <w:rsid w:val="0082327A"/>
    <w:rsid w:val="0082349B"/>
    <w:rsid w:val="00824B17"/>
    <w:rsid w:val="00835E2A"/>
    <w:rsid w:val="008361C7"/>
    <w:rsid w:val="00842FB9"/>
    <w:rsid w:val="00852CFE"/>
    <w:rsid w:val="00857460"/>
    <w:rsid w:val="008603DF"/>
    <w:rsid w:val="008669B8"/>
    <w:rsid w:val="00872867"/>
    <w:rsid w:val="008738F4"/>
    <w:rsid w:val="008752BA"/>
    <w:rsid w:val="00875E0B"/>
    <w:rsid w:val="0088004E"/>
    <w:rsid w:val="00883077"/>
    <w:rsid w:val="00885B9D"/>
    <w:rsid w:val="00887315"/>
    <w:rsid w:val="0088732A"/>
    <w:rsid w:val="008978F5"/>
    <w:rsid w:val="008A1721"/>
    <w:rsid w:val="008A4F19"/>
    <w:rsid w:val="008A7189"/>
    <w:rsid w:val="008B06B3"/>
    <w:rsid w:val="008B0FC7"/>
    <w:rsid w:val="008B13D9"/>
    <w:rsid w:val="008B512E"/>
    <w:rsid w:val="008B6421"/>
    <w:rsid w:val="008C0605"/>
    <w:rsid w:val="008C35F4"/>
    <w:rsid w:val="008C4045"/>
    <w:rsid w:val="008C4333"/>
    <w:rsid w:val="008C485C"/>
    <w:rsid w:val="008C6CD1"/>
    <w:rsid w:val="008D34ED"/>
    <w:rsid w:val="008D6B16"/>
    <w:rsid w:val="008E1DF8"/>
    <w:rsid w:val="008E398F"/>
    <w:rsid w:val="008E79B7"/>
    <w:rsid w:val="008F0F12"/>
    <w:rsid w:val="008F22CD"/>
    <w:rsid w:val="008F2A02"/>
    <w:rsid w:val="008F49F4"/>
    <w:rsid w:val="0090062F"/>
    <w:rsid w:val="00906226"/>
    <w:rsid w:val="00915706"/>
    <w:rsid w:val="009217D8"/>
    <w:rsid w:val="00925727"/>
    <w:rsid w:val="009301D6"/>
    <w:rsid w:val="00931C07"/>
    <w:rsid w:val="00931C76"/>
    <w:rsid w:val="00932CD4"/>
    <w:rsid w:val="009425F0"/>
    <w:rsid w:val="00946AF6"/>
    <w:rsid w:val="009500B5"/>
    <w:rsid w:val="0095198F"/>
    <w:rsid w:val="00953C19"/>
    <w:rsid w:val="0096016F"/>
    <w:rsid w:val="009645C4"/>
    <w:rsid w:val="00965D8C"/>
    <w:rsid w:val="00980F48"/>
    <w:rsid w:val="009835A0"/>
    <w:rsid w:val="00983BB7"/>
    <w:rsid w:val="009874AC"/>
    <w:rsid w:val="0099164E"/>
    <w:rsid w:val="00992832"/>
    <w:rsid w:val="009A104B"/>
    <w:rsid w:val="009A13E6"/>
    <w:rsid w:val="009A2191"/>
    <w:rsid w:val="009A26DA"/>
    <w:rsid w:val="009A4400"/>
    <w:rsid w:val="009B15AD"/>
    <w:rsid w:val="009B3B09"/>
    <w:rsid w:val="009B4D7D"/>
    <w:rsid w:val="009B6A32"/>
    <w:rsid w:val="009B7931"/>
    <w:rsid w:val="009C1C8C"/>
    <w:rsid w:val="009C79D2"/>
    <w:rsid w:val="009D2EF8"/>
    <w:rsid w:val="009E0A71"/>
    <w:rsid w:val="009E65B1"/>
    <w:rsid w:val="009F48AF"/>
    <w:rsid w:val="009F4CF2"/>
    <w:rsid w:val="009F7486"/>
    <w:rsid w:val="00A0313B"/>
    <w:rsid w:val="00A06EB7"/>
    <w:rsid w:val="00A07842"/>
    <w:rsid w:val="00A144B0"/>
    <w:rsid w:val="00A20604"/>
    <w:rsid w:val="00A22210"/>
    <w:rsid w:val="00A26BC3"/>
    <w:rsid w:val="00A30CEC"/>
    <w:rsid w:val="00A3150A"/>
    <w:rsid w:val="00A34DCA"/>
    <w:rsid w:val="00A362A0"/>
    <w:rsid w:val="00A4165F"/>
    <w:rsid w:val="00A41AB2"/>
    <w:rsid w:val="00A420EE"/>
    <w:rsid w:val="00A43616"/>
    <w:rsid w:val="00A4443F"/>
    <w:rsid w:val="00A4464C"/>
    <w:rsid w:val="00A462C1"/>
    <w:rsid w:val="00A4765F"/>
    <w:rsid w:val="00A501C0"/>
    <w:rsid w:val="00A5293B"/>
    <w:rsid w:val="00A53E35"/>
    <w:rsid w:val="00A62EF9"/>
    <w:rsid w:val="00A6591B"/>
    <w:rsid w:val="00A669B3"/>
    <w:rsid w:val="00A744EB"/>
    <w:rsid w:val="00A77811"/>
    <w:rsid w:val="00A80428"/>
    <w:rsid w:val="00A8164A"/>
    <w:rsid w:val="00A817E8"/>
    <w:rsid w:val="00A83EE5"/>
    <w:rsid w:val="00A84066"/>
    <w:rsid w:val="00A84C01"/>
    <w:rsid w:val="00A914E1"/>
    <w:rsid w:val="00A97A97"/>
    <w:rsid w:val="00AA0268"/>
    <w:rsid w:val="00AA1C22"/>
    <w:rsid w:val="00AB1D23"/>
    <w:rsid w:val="00AB2898"/>
    <w:rsid w:val="00AB5704"/>
    <w:rsid w:val="00AC0115"/>
    <w:rsid w:val="00AC08E3"/>
    <w:rsid w:val="00AC0FEE"/>
    <w:rsid w:val="00AC2D10"/>
    <w:rsid w:val="00AC74C5"/>
    <w:rsid w:val="00AD3495"/>
    <w:rsid w:val="00AE0E04"/>
    <w:rsid w:val="00AE3548"/>
    <w:rsid w:val="00AE5824"/>
    <w:rsid w:val="00AE72C8"/>
    <w:rsid w:val="00AF0C70"/>
    <w:rsid w:val="00AF2C9B"/>
    <w:rsid w:val="00AF62CF"/>
    <w:rsid w:val="00B00186"/>
    <w:rsid w:val="00B00CF6"/>
    <w:rsid w:val="00B027D0"/>
    <w:rsid w:val="00B04FD3"/>
    <w:rsid w:val="00B05035"/>
    <w:rsid w:val="00B054E7"/>
    <w:rsid w:val="00B0576C"/>
    <w:rsid w:val="00B05A9D"/>
    <w:rsid w:val="00B06309"/>
    <w:rsid w:val="00B138FF"/>
    <w:rsid w:val="00B13F45"/>
    <w:rsid w:val="00B14CDE"/>
    <w:rsid w:val="00B17C3E"/>
    <w:rsid w:val="00B23DB1"/>
    <w:rsid w:val="00B241D3"/>
    <w:rsid w:val="00B27899"/>
    <w:rsid w:val="00B33F6E"/>
    <w:rsid w:val="00B34A99"/>
    <w:rsid w:val="00B3622C"/>
    <w:rsid w:val="00B40F19"/>
    <w:rsid w:val="00B4535C"/>
    <w:rsid w:val="00B57964"/>
    <w:rsid w:val="00B57AE4"/>
    <w:rsid w:val="00B61EB3"/>
    <w:rsid w:val="00B6715D"/>
    <w:rsid w:val="00B67621"/>
    <w:rsid w:val="00B705C7"/>
    <w:rsid w:val="00B70DD6"/>
    <w:rsid w:val="00B73718"/>
    <w:rsid w:val="00B81127"/>
    <w:rsid w:val="00B81788"/>
    <w:rsid w:val="00B83753"/>
    <w:rsid w:val="00B87090"/>
    <w:rsid w:val="00B94104"/>
    <w:rsid w:val="00BA4163"/>
    <w:rsid w:val="00BB117D"/>
    <w:rsid w:val="00BB2832"/>
    <w:rsid w:val="00BB5138"/>
    <w:rsid w:val="00BB538B"/>
    <w:rsid w:val="00BB5C08"/>
    <w:rsid w:val="00BB5F5D"/>
    <w:rsid w:val="00BC0222"/>
    <w:rsid w:val="00BC1851"/>
    <w:rsid w:val="00BC4679"/>
    <w:rsid w:val="00BC7736"/>
    <w:rsid w:val="00BD1CB8"/>
    <w:rsid w:val="00BD24CB"/>
    <w:rsid w:val="00BD439A"/>
    <w:rsid w:val="00BD6903"/>
    <w:rsid w:val="00BD7DF3"/>
    <w:rsid w:val="00BE29E9"/>
    <w:rsid w:val="00BE40DC"/>
    <w:rsid w:val="00BE5146"/>
    <w:rsid w:val="00BE5EED"/>
    <w:rsid w:val="00BE5FB9"/>
    <w:rsid w:val="00BE60CF"/>
    <w:rsid w:val="00BF0489"/>
    <w:rsid w:val="00C03487"/>
    <w:rsid w:val="00C1083F"/>
    <w:rsid w:val="00C1300A"/>
    <w:rsid w:val="00C135C4"/>
    <w:rsid w:val="00C20B9C"/>
    <w:rsid w:val="00C24F8E"/>
    <w:rsid w:val="00C2720F"/>
    <w:rsid w:val="00C31D6E"/>
    <w:rsid w:val="00C32409"/>
    <w:rsid w:val="00C32B2C"/>
    <w:rsid w:val="00C3313E"/>
    <w:rsid w:val="00C34F23"/>
    <w:rsid w:val="00C372CD"/>
    <w:rsid w:val="00C375E2"/>
    <w:rsid w:val="00C41D60"/>
    <w:rsid w:val="00C43C12"/>
    <w:rsid w:val="00C46A45"/>
    <w:rsid w:val="00C53A85"/>
    <w:rsid w:val="00C54521"/>
    <w:rsid w:val="00C56B5E"/>
    <w:rsid w:val="00C57F05"/>
    <w:rsid w:val="00C73B63"/>
    <w:rsid w:val="00C77AAD"/>
    <w:rsid w:val="00C816B3"/>
    <w:rsid w:val="00C8536B"/>
    <w:rsid w:val="00C85570"/>
    <w:rsid w:val="00C93003"/>
    <w:rsid w:val="00C94A6C"/>
    <w:rsid w:val="00CA0D46"/>
    <w:rsid w:val="00CA4DAE"/>
    <w:rsid w:val="00CA633E"/>
    <w:rsid w:val="00CB12F1"/>
    <w:rsid w:val="00CB18D4"/>
    <w:rsid w:val="00CC1AA5"/>
    <w:rsid w:val="00CC1FA2"/>
    <w:rsid w:val="00CC1FBA"/>
    <w:rsid w:val="00CC51AC"/>
    <w:rsid w:val="00CC5D5D"/>
    <w:rsid w:val="00CC64BF"/>
    <w:rsid w:val="00CD022A"/>
    <w:rsid w:val="00CD3453"/>
    <w:rsid w:val="00CD3D1A"/>
    <w:rsid w:val="00CD43EF"/>
    <w:rsid w:val="00CE1E51"/>
    <w:rsid w:val="00CE5676"/>
    <w:rsid w:val="00CE66AD"/>
    <w:rsid w:val="00CF1D0C"/>
    <w:rsid w:val="00CF3600"/>
    <w:rsid w:val="00CF635B"/>
    <w:rsid w:val="00CF6A88"/>
    <w:rsid w:val="00D06356"/>
    <w:rsid w:val="00D07934"/>
    <w:rsid w:val="00D10669"/>
    <w:rsid w:val="00D12126"/>
    <w:rsid w:val="00D14D8A"/>
    <w:rsid w:val="00D21413"/>
    <w:rsid w:val="00D232DC"/>
    <w:rsid w:val="00D24147"/>
    <w:rsid w:val="00D244DF"/>
    <w:rsid w:val="00D24F8B"/>
    <w:rsid w:val="00D31522"/>
    <w:rsid w:val="00D32AF2"/>
    <w:rsid w:val="00D33982"/>
    <w:rsid w:val="00D40EF1"/>
    <w:rsid w:val="00D41105"/>
    <w:rsid w:val="00D41212"/>
    <w:rsid w:val="00D44686"/>
    <w:rsid w:val="00D4513D"/>
    <w:rsid w:val="00D47A35"/>
    <w:rsid w:val="00D54B62"/>
    <w:rsid w:val="00D55122"/>
    <w:rsid w:val="00D61F27"/>
    <w:rsid w:val="00D624BC"/>
    <w:rsid w:val="00D62B17"/>
    <w:rsid w:val="00D65FE7"/>
    <w:rsid w:val="00D67AEA"/>
    <w:rsid w:val="00D74072"/>
    <w:rsid w:val="00D74132"/>
    <w:rsid w:val="00D747E9"/>
    <w:rsid w:val="00D80F67"/>
    <w:rsid w:val="00D82048"/>
    <w:rsid w:val="00D8387A"/>
    <w:rsid w:val="00D83F41"/>
    <w:rsid w:val="00D924C5"/>
    <w:rsid w:val="00DA4E61"/>
    <w:rsid w:val="00DA6250"/>
    <w:rsid w:val="00DA7B7C"/>
    <w:rsid w:val="00DB3474"/>
    <w:rsid w:val="00DB3CF4"/>
    <w:rsid w:val="00DB5019"/>
    <w:rsid w:val="00DB7DC3"/>
    <w:rsid w:val="00DC3352"/>
    <w:rsid w:val="00DC4B8D"/>
    <w:rsid w:val="00DE22C4"/>
    <w:rsid w:val="00DE302D"/>
    <w:rsid w:val="00DF3537"/>
    <w:rsid w:val="00DF6E48"/>
    <w:rsid w:val="00DF78DB"/>
    <w:rsid w:val="00E03694"/>
    <w:rsid w:val="00E0704C"/>
    <w:rsid w:val="00E103EC"/>
    <w:rsid w:val="00E10F2E"/>
    <w:rsid w:val="00E13317"/>
    <w:rsid w:val="00E13536"/>
    <w:rsid w:val="00E14613"/>
    <w:rsid w:val="00E20877"/>
    <w:rsid w:val="00E348B2"/>
    <w:rsid w:val="00E36687"/>
    <w:rsid w:val="00E37ACB"/>
    <w:rsid w:val="00E41505"/>
    <w:rsid w:val="00E42AEB"/>
    <w:rsid w:val="00E42BDF"/>
    <w:rsid w:val="00E467C3"/>
    <w:rsid w:val="00E539D6"/>
    <w:rsid w:val="00E54555"/>
    <w:rsid w:val="00E54E1F"/>
    <w:rsid w:val="00E614AA"/>
    <w:rsid w:val="00E66A9C"/>
    <w:rsid w:val="00E73BB3"/>
    <w:rsid w:val="00E75875"/>
    <w:rsid w:val="00E8694B"/>
    <w:rsid w:val="00E92964"/>
    <w:rsid w:val="00E92EE8"/>
    <w:rsid w:val="00E9389A"/>
    <w:rsid w:val="00E96C05"/>
    <w:rsid w:val="00E976EE"/>
    <w:rsid w:val="00EA4B19"/>
    <w:rsid w:val="00EA5664"/>
    <w:rsid w:val="00EA615E"/>
    <w:rsid w:val="00EA7AA8"/>
    <w:rsid w:val="00EA7ABC"/>
    <w:rsid w:val="00EB27EB"/>
    <w:rsid w:val="00EB5260"/>
    <w:rsid w:val="00EC1F05"/>
    <w:rsid w:val="00EC30A3"/>
    <w:rsid w:val="00ED5228"/>
    <w:rsid w:val="00ED64A9"/>
    <w:rsid w:val="00EF0793"/>
    <w:rsid w:val="00EF33B8"/>
    <w:rsid w:val="00EF5AD5"/>
    <w:rsid w:val="00EF60EA"/>
    <w:rsid w:val="00EF7787"/>
    <w:rsid w:val="00F01809"/>
    <w:rsid w:val="00F02835"/>
    <w:rsid w:val="00F10164"/>
    <w:rsid w:val="00F10594"/>
    <w:rsid w:val="00F11978"/>
    <w:rsid w:val="00F13AC4"/>
    <w:rsid w:val="00F21119"/>
    <w:rsid w:val="00F238C0"/>
    <w:rsid w:val="00F23D59"/>
    <w:rsid w:val="00F27422"/>
    <w:rsid w:val="00F2779B"/>
    <w:rsid w:val="00F33461"/>
    <w:rsid w:val="00F411F3"/>
    <w:rsid w:val="00F4228B"/>
    <w:rsid w:val="00F4238D"/>
    <w:rsid w:val="00F5281D"/>
    <w:rsid w:val="00F535D7"/>
    <w:rsid w:val="00F54B8A"/>
    <w:rsid w:val="00F601C8"/>
    <w:rsid w:val="00F611FF"/>
    <w:rsid w:val="00F66C97"/>
    <w:rsid w:val="00F70ABC"/>
    <w:rsid w:val="00F7157E"/>
    <w:rsid w:val="00F71A7D"/>
    <w:rsid w:val="00F73463"/>
    <w:rsid w:val="00F74056"/>
    <w:rsid w:val="00F77DC6"/>
    <w:rsid w:val="00F8352F"/>
    <w:rsid w:val="00F858F8"/>
    <w:rsid w:val="00F85AFC"/>
    <w:rsid w:val="00F85D91"/>
    <w:rsid w:val="00F867E7"/>
    <w:rsid w:val="00F9118C"/>
    <w:rsid w:val="00F91E6E"/>
    <w:rsid w:val="00F92EB6"/>
    <w:rsid w:val="00FA0E31"/>
    <w:rsid w:val="00FA1B1B"/>
    <w:rsid w:val="00FB0035"/>
    <w:rsid w:val="00FB74C3"/>
    <w:rsid w:val="00FC0B9C"/>
    <w:rsid w:val="00FC3AD6"/>
    <w:rsid w:val="00FC663B"/>
    <w:rsid w:val="00FC70AC"/>
    <w:rsid w:val="00FE0C8A"/>
    <w:rsid w:val="00FE236E"/>
    <w:rsid w:val="00FE3D57"/>
    <w:rsid w:val="00FE6455"/>
    <w:rsid w:val="00FF03A2"/>
    <w:rsid w:val="00FF20DC"/>
    <w:rsid w:val="00FF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253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14173333" Type="http://schemas.openxmlformats.org/officeDocument/2006/relationships/numbering" Target="numbering.xml"/><Relationship Id="rId291842470" Type="http://schemas.openxmlformats.org/officeDocument/2006/relationships/footnotes" Target="footnotes.xml"/><Relationship Id="rId454789674" Type="http://schemas.openxmlformats.org/officeDocument/2006/relationships/endnotes" Target="endnotes.xml"/><Relationship Id="rId319483630" Type="http://schemas.openxmlformats.org/officeDocument/2006/relationships/comments" Target="comments.xml"/><Relationship Id="rId956835602" Type="http://schemas.microsoft.com/office/2011/relationships/commentsExtended" Target="commentsExtended.xml"/><Relationship Id="rId8968666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pxuA84O5mkWNFXd/EiGLl/+IyLs=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614173333"/>
            <mdssi:RelationshipReference SourceId="rId291842470"/>
            <mdssi:RelationshipReference SourceId="rId454789674"/>
            <mdssi:RelationshipReference SourceId="rId319483630"/>
            <mdssi:RelationshipReference SourceId="rId956835602"/>
            <mdssi:RelationshipReference SourceId="rId896866646"/>
          </Transform>
          <Transform Algorithm="http://www.w3.org/TR/2001/REC-xml-c14n-20010315"/>
        </Transforms>
        <DigestMethod Algorithm="http://www.w3.org/2000/09/xmldsig#sha1"/>
        <DigestValue>waEUdCsBPHUmGctBQgd8lIwbLLg=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iX1gtZM/Et93uoHePJv4aR7A3W4=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YyFuqOxIieJGxkye/nOg9l/al0U=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Im+J6UeyrZo6jpzCcfx1M763tcA=</DigestValue>
      </Reference>
      <Reference URI="/word/styles.xml?ContentType=application/vnd.openxmlformats-officedocument.wordprocessingml.styles+xml">
        <DigestMethod Algorithm="http://www.w3.org/2000/09/xmldsig#sha1"/>
        <DigestValue>r1+ZuJSsjZvfcvYkzK/OajWBW+k=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wlg1+g7nv/3MzLrTgLtdN8FZAhU=</DigestValue>
      </Reference>
    </Manifest>
    <SignatureProperties>
      <SignatureProperty Id="idSignatureTime" Target="#idPackageSignature">
        <mdssi:SignatureTime>
          <mdssi:Format>YYYY-MM-DDThh:mm:ssTZD</mdssi:Format>
          <mdssi:Value>2021-07-12T13:45:08Z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8</cp:revision>
  <cp:lastPrinted>2020-09-04T07:13:00Z</cp:lastPrinted>
  <dcterms:created xsi:type="dcterms:W3CDTF">2020-08-26T07:19:00Z</dcterms:created>
  <dcterms:modified xsi:type="dcterms:W3CDTF">2020-09-04T07:13:00Z</dcterms:modified>
</cp:coreProperties>
</file>